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4A832" w14:textId="77777777" w:rsidR="00564BAE" w:rsidRPr="001F6546" w:rsidRDefault="00564BAE" w:rsidP="003534B2">
      <w:pPr>
        <w:tabs>
          <w:tab w:val="left" w:pos="7938"/>
        </w:tabs>
        <w:suppressAutoHyphens/>
      </w:pPr>
      <w:r>
        <w:tab/>
      </w:r>
    </w:p>
    <w:p w14:paraId="23154914" w14:textId="77777777" w:rsidR="00564BAE" w:rsidRPr="002C4F02" w:rsidRDefault="00564BAE">
      <w:pPr>
        <w:tabs>
          <w:tab w:val="left" w:pos="3402"/>
          <w:tab w:val="left" w:pos="7938"/>
        </w:tabs>
        <w:suppressAutoHyphens/>
        <w:jc w:val="center"/>
        <w:rPr>
          <w:b/>
          <w:bCs/>
          <w:sz w:val="36"/>
          <w:szCs w:val="36"/>
        </w:rPr>
      </w:pPr>
      <w:r w:rsidRPr="002C4F02">
        <w:rPr>
          <w:b/>
          <w:bCs/>
          <w:sz w:val="36"/>
          <w:szCs w:val="36"/>
        </w:rPr>
        <w:t>SPECYFIKACJA TECHNICZNA</w:t>
      </w:r>
    </w:p>
    <w:p w14:paraId="02A13F9D" w14:textId="77777777" w:rsidR="00564BAE" w:rsidRPr="002C4F02" w:rsidRDefault="00564BAE" w:rsidP="003534B2">
      <w:pPr>
        <w:tabs>
          <w:tab w:val="left" w:pos="3402"/>
          <w:tab w:val="left" w:pos="7938"/>
        </w:tabs>
        <w:suppressAutoHyphens/>
        <w:jc w:val="center"/>
        <w:rPr>
          <w:b/>
          <w:bCs/>
          <w:sz w:val="28"/>
          <w:szCs w:val="28"/>
        </w:rPr>
      </w:pPr>
      <w:r w:rsidRPr="002C4F02">
        <w:rPr>
          <w:b/>
          <w:bCs/>
          <w:sz w:val="28"/>
          <w:szCs w:val="28"/>
        </w:rPr>
        <w:t>WYKONANIA I ODBIORU ROBÓT</w:t>
      </w:r>
    </w:p>
    <w:p w14:paraId="7F12181D" w14:textId="77777777" w:rsidR="00564BAE" w:rsidRPr="002C4F02" w:rsidRDefault="00564BAE">
      <w:pPr>
        <w:tabs>
          <w:tab w:val="left" w:pos="3402"/>
          <w:tab w:val="left" w:pos="7938"/>
        </w:tabs>
        <w:suppressAutoHyphens/>
        <w:jc w:val="center"/>
        <w:rPr>
          <w:b/>
          <w:bCs/>
          <w:sz w:val="28"/>
          <w:szCs w:val="28"/>
        </w:rPr>
      </w:pPr>
    </w:p>
    <w:p w14:paraId="058DF0CE" w14:textId="07399EC6" w:rsidR="00564BAE" w:rsidRPr="00310060" w:rsidRDefault="005E3399" w:rsidP="00090BCD">
      <w:pPr>
        <w:pStyle w:val="Nagwek"/>
        <w:tabs>
          <w:tab w:val="left" w:pos="993"/>
        </w:tabs>
        <w:jc w:val="center"/>
        <w:rPr>
          <w:b/>
          <w:bCs/>
          <w:lang w:val="pl-PL"/>
        </w:rPr>
      </w:pPr>
      <w:r>
        <w:rPr>
          <w:rFonts w:ascii="Arial" w:hAnsi="Arial" w:cs="Arial"/>
          <w:b/>
          <w:bCs/>
          <w:snapToGrid w:val="0"/>
          <w:lang w:val="pl-PL" w:eastAsia="en-US"/>
        </w:rPr>
        <w:t>„</w:t>
      </w:r>
      <w:r w:rsidR="00661B23" w:rsidRPr="00661B23">
        <w:rPr>
          <w:rFonts w:ascii="Arial" w:hAnsi="Arial" w:cs="Arial"/>
          <w:b/>
          <w:bCs/>
          <w:snapToGrid w:val="0"/>
          <w:lang w:val="pl-PL" w:eastAsia="en-US"/>
        </w:rPr>
        <w:t>Odnowienie wszystkich pomieszczeń szpitala przy ul. Roosevelta po z</w:t>
      </w:r>
      <w:r w:rsidR="00661B23" w:rsidRPr="00661B23">
        <w:rPr>
          <w:rFonts w:ascii="Arial" w:hAnsi="Arial" w:cs="Arial"/>
          <w:b/>
          <w:bCs/>
          <w:snapToGrid w:val="0"/>
          <w:lang w:val="pl-PL" w:eastAsia="en-US"/>
        </w:rPr>
        <w:t>a</w:t>
      </w:r>
      <w:r w:rsidR="00661B23" w:rsidRPr="00661B23">
        <w:rPr>
          <w:rFonts w:ascii="Arial" w:hAnsi="Arial" w:cs="Arial"/>
          <w:b/>
          <w:bCs/>
          <w:snapToGrid w:val="0"/>
          <w:lang w:val="pl-PL" w:eastAsia="en-US"/>
        </w:rPr>
        <w:t>kończeniu pandemii COVID 19</w:t>
      </w:r>
      <w:r w:rsidRPr="005E3399">
        <w:rPr>
          <w:rFonts w:ascii="Arial" w:hAnsi="Arial" w:cs="Arial"/>
          <w:b/>
          <w:bCs/>
          <w:snapToGrid w:val="0"/>
          <w:lang w:val="pl-PL" w:eastAsia="en-US"/>
        </w:rPr>
        <w:t>”</w:t>
      </w:r>
      <w:r w:rsidR="00564BAE" w:rsidRPr="00310060">
        <w:rPr>
          <w:b/>
          <w:bCs/>
          <w:lang w:val="pl-PL"/>
        </w:rPr>
        <w:t xml:space="preserve"> </w:t>
      </w:r>
    </w:p>
    <w:p w14:paraId="4BEF6AF5" w14:textId="77777777" w:rsidR="009B6126" w:rsidRDefault="009B6126" w:rsidP="001C497D">
      <w:pPr>
        <w:spacing w:after="0" w:line="240" w:lineRule="auto"/>
      </w:pPr>
    </w:p>
    <w:p w14:paraId="3AE7159E" w14:textId="77777777" w:rsidR="009B6126" w:rsidRPr="009B6126" w:rsidRDefault="009B6126" w:rsidP="001C497D">
      <w:pPr>
        <w:spacing w:after="0" w:line="240" w:lineRule="auto"/>
        <w:rPr>
          <w:b/>
        </w:rPr>
      </w:pPr>
    </w:p>
    <w:p w14:paraId="315BCF47" w14:textId="77777777" w:rsidR="00564BAE" w:rsidRPr="009B6126" w:rsidRDefault="00564BAE" w:rsidP="001C497D">
      <w:pPr>
        <w:spacing w:after="0" w:line="240" w:lineRule="auto"/>
        <w:rPr>
          <w:rFonts w:ascii="Arial" w:hAnsi="Arial" w:cs="Arial"/>
          <w:b/>
          <w:szCs w:val="28"/>
          <w:lang w:eastAsia="pl-PL"/>
        </w:rPr>
      </w:pPr>
      <w:r w:rsidRPr="009B6126">
        <w:rPr>
          <w:b/>
        </w:rPr>
        <w:t xml:space="preserve">Inwestor: </w:t>
      </w:r>
      <w:r w:rsidRPr="009B6126">
        <w:rPr>
          <w:b/>
          <w:bCs/>
        </w:rPr>
        <w:t xml:space="preserve">  </w:t>
      </w:r>
      <w:r w:rsidRPr="009B6126">
        <w:rPr>
          <w:rFonts w:ascii="Arial" w:hAnsi="Arial" w:cs="Arial"/>
          <w:b/>
          <w:szCs w:val="28"/>
          <w:lang w:eastAsia="pl-PL"/>
        </w:rPr>
        <w:t xml:space="preserve">SAMODZIELNY PUBLICZNY ZESPÓŁ OPIEKI  ZDROWOTNEJ </w:t>
      </w:r>
    </w:p>
    <w:p w14:paraId="2A2B925D" w14:textId="77777777" w:rsidR="00564BAE" w:rsidRPr="009B6126" w:rsidRDefault="00564BAE" w:rsidP="001C497D">
      <w:pPr>
        <w:spacing w:after="0" w:line="240" w:lineRule="auto"/>
        <w:rPr>
          <w:rFonts w:ascii="Arial" w:hAnsi="Arial" w:cs="Arial"/>
          <w:b/>
          <w:szCs w:val="28"/>
          <w:lang w:eastAsia="pl-PL"/>
        </w:rPr>
      </w:pPr>
      <w:r w:rsidRPr="009B6126">
        <w:rPr>
          <w:rFonts w:ascii="Arial" w:hAnsi="Arial" w:cs="Arial"/>
          <w:b/>
          <w:szCs w:val="28"/>
          <w:lang w:eastAsia="pl-PL"/>
        </w:rPr>
        <w:t xml:space="preserve">              ul. 24 Kwietnia 5, 47-200 Kędzierzyn-Koźle</w:t>
      </w:r>
    </w:p>
    <w:p w14:paraId="649ABCC5" w14:textId="77777777" w:rsidR="00564BAE" w:rsidRPr="00315C60" w:rsidRDefault="00564BAE" w:rsidP="001C497D">
      <w:pPr>
        <w:shd w:val="clear" w:color="auto" w:fill="FFFFFF"/>
        <w:spacing w:line="264" w:lineRule="exact"/>
        <w:ind w:left="14" w:right="10" w:hanging="14"/>
        <w:rPr>
          <w:color w:val="000000"/>
          <w:spacing w:val="-4"/>
        </w:rPr>
      </w:pPr>
    </w:p>
    <w:p w14:paraId="1F48BA3E" w14:textId="77777777" w:rsidR="00564BAE" w:rsidRPr="002C4F02" w:rsidRDefault="00564BAE" w:rsidP="003534B2">
      <w:pPr>
        <w:tabs>
          <w:tab w:val="left" w:pos="7938"/>
        </w:tabs>
        <w:suppressAutoHyphens/>
        <w:rPr>
          <w:b/>
          <w:bCs/>
        </w:rPr>
      </w:pPr>
    </w:p>
    <w:p w14:paraId="441DACD9" w14:textId="77777777" w:rsidR="00564BAE" w:rsidRPr="002C4F02" w:rsidRDefault="00564BAE" w:rsidP="003534B2">
      <w:pPr>
        <w:tabs>
          <w:tab w:val="left" w:pos="3402"/>
          <w:tab w:val="left" w:pos="7938"/>
        </w:tabs>
        <w:suppressAutoHyphens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417CCFE2" w14:textId="77777777" w:rsidR="00564BAE" w:rsidRPr="00D345A0" w:rsidRDefault="00564BAE" w:rsidP="003534B2">
      <w:pPr>
        <w:tabs>
          <w:tab w:val="left" w:pos="3402"/>
          <w:tab w:val="left" w:pos="7938"/>
        </w:tabs>
        <w:suppressAutoHyphens/>
        <w:rPr>
          <w:rFonts w:ascii="Arial" w:hAnsi="Arial" w:cs="Arial"/>
          <w:sz w:val="24"/>
          <w:szCs w:val="24"/>
        </w:rPr>
      </w:pPr>
      <w:r w:rsidRPr="00D345A0">
        <w:rPr>
          <w:rFonts w:ascii="Arial" w:hAnsi="Arial" w:cs="Arial"/>
          <w:sz w:val="24"/>
          <w:szCs w:val="24"/>
        </w:rPr>
        <w:t>KOD CPV:</w:t>
      </w:r>
    </w:p>
    <w:p w14:paraId="0B6BFEB6" w14:textId="77777777" w:rsidR="003372B3" w:rsidRDefault="00564BAE" w:rsidP="003372B3">
      <w:pPr>
        <w:tabs>
          <w:tab w:val="left" w:pos="3402"/>
          <w:tab w:val="left" w:pos="7938"/>
        </w:tabs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D345A0">
        <w:rPr>
          <w:rFonts w:ascii="Arial" w:hAnsi="Arial" w:cs="Arial"/>
          <w:sz w:val="24"/>
          <w:szCs w:val="24"/>
        </w:rPr>
        <w:t>45000000-7    Roboty budowlane</w:t>
      </w:r>
    </w:p>
    <w:p w14:paraId="194AC3D7" w14:textId="49175267" w:rsidR="00564BAE" w:rsidRDefault="00564BAE" w:rsidP="003372B3">
      <w:pPr>
        <w:tabs>
          <w:tab w:val="left" w:pos="3402"/>
          <w:tab w:val="left" w:pos="7938"/>
        </w:tabs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D345A0">
        <w:rPr>
          <w:rFonts w:ascii="Arial" w:hAnsi="Arial" w:cs="Arial"/>
          <w:bCs/>
          <w:sz w:val="24"/>
          <w:szCs w:val="24"/>
          <w:lang w:eastAsia="pl-PL"/>
        </w:rPr>
        <w:t xml:space="preserve">45210000-2 </w:t>
      </w:r>
      <w:r w:rsidRPr="00D345A0">
        <w:rPr>
          <w:rFonts w:ascii="Arial" w:hAnsi="Arial" w:cs="Arial"/>
          <w:sz w:val="24"/>
          <w:szCs w:val="24"/>
          <w:lang w:eastAsia="pl-PL"/>
        </w:rPr>
        <w:t xml:space="preserve">- </w:t>
      </w:r>
      <w:r w:rsidR="00F66FA3">
        <w:rPr>
          <w:rFonts w:ascii="Arial" w:hAnsi="Arial" w:cs="Arial"/>
          <w:sz w:val="24"/>
          <w:szCs w:val="24"/>
          <w:lang w:eastAsia="pl-PL"/>
        </w:rPr>
        <w:t xml:space="preserve"> </w:t>
      </w:r>
      <w:hyperlink r:id="rId9" w:tooltip="Roboty budowlane w zakresie budynków" w:history="1">
        <w:r w:rsidRPr="00D345A0">
          <w:rPr>
            <w:rFonts w:ascii="Arial" w:hAnsi="Arial" w:cs="Arial"/>
            <w:sz w:val="24"/>
            <w:szCs w:val="24"/>
            <w:lang w:eastAsia="pl-PL"/>
          </w:rPr>
          <w:t>Roboty budowlane w zakresie budynków</w:t>
        </w:r>
      </w:hyperlink>
    </w:p>
    <w:p w14:paraId="330A212F" w14:textId="02ACC6BB" w:rsidR="00C7239F" w:rsidRDefault="00C7239F" w:rsidP="003372B3">
      <w:pPr>
        <w:tabs>
          <w:tab w:val="left" w:pos="3402"/>
          <w:tab w:val="left" w:pos="7938"/>
        </w:tabs>
        <w:suppressAutoHyphens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C7239F">
        <w:rPr>
          <w:rFonts w:ascii="Arial" w:hAnsi="Arial" w:cs="Arial"/>
          <w:sz w:val="24"/>
          <w:szCs w:val="24"/>
          <w:lang w:eastAsia="pl-PL"/>
        </w:rPr>
        <w:t>45431000-7</w:t>
      </w:r>
      <w:r w:rsidR="00310060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C3FD8">
        <w:rPr>
          <w:rFonts w:ascii="Arial" w:hAnsi="Arial" w:cs="Arial"/>
          <w:sz w:val="24"/>
          <w:szCs w:val="24"/>
          <w:lang w:eastAsia="pl-PL"/>
        </w:rPr>
        <w:t xml:space="preserve">- </w:t>
      </w:r>
      <w:r w:rsidR="00F66FA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10060">
        <w:rPr>
          <w:rFonts w:ascii="Arial" w:hAnsi="Arial" w:cs="Arial"/>
          <w:sz w:val="24"/>
          <w:szCs w:val="24"/>
          <w:lang w:eastAsia="pl-PL"/>
        </w:rPr>
        <w:t>Kładzenie płytek</w:t>
      </w:r>
    </w:p>
    <w:p w14:paraId="532CD5A6" w14:textId="68852365" w:rsidR="00C7239F" w:rsidRPr="00C7239F" w:rsidRDefault="00C7239F" w:rsidP="00C7239F">
      <w:pPr>
        <w:tabs>
          <w:tab w:val="left" w:pos="3402"/>
          <w:tab w:val="left" w:pos="7938"/>
        </w:tabs>
        <w:suppressAutoHyphens/>
        <w:spacing w:after="0"/>
        <w:rPr>
          <w:rFonts w:ascii="Arial" w:hAnsi="Arial" w:cs="Arial"/>
          <w:sz w:val="24"/>
          <w:szCs w:val="24"/>
          <w:lang w:eastAsia="pl-PL"/>
        </w:rPr>
      </w:pPr>
      <w:r w:rsidRPr="00C7239F">
        <w:rPr>
          <w:rFonts w:ascii="Arial" w:hAnsi="Arial" w:cs="Arial"/>
          <w:sz w:val="24"/>
          <w:szCs w:val="24"/>
          <w:lang w:eastAsia="pl-PL"/>
        </w:rPr>
        <w:t>45421000-4</w:t>
      </w:r>
      <w:r w:rsidR="007B404E">
        <w:rPr>
          <w:rFonts w:ascii="Arial" w:hAnsi="Arial" w:cs="Arial"/>
          <w:sz w:val="24"/>
          <w:szCs w:val="24"/>
          <w:lang w:eastAsia="pl-PL"/>
        </w:rPr>
        <w:t xml:space="preserve"> – Roboty w zakresie stolarki budowlanej</w:t>
      </w:r>
    </w:p>
    <w:p w14:paraId="7A0D2063" w14:textId="3A5F73B6" w:rsidR="00C7239F" w:rsidRPr="00C7239F" w:rsidRDefault="00C7239F" w:rsidP="00C7239F">
      <w:pPr>
        <w:tabs>
          <w:tab w:val="left" w:pos="3402"/>
          <w:tab w:val="left" w:pos="7938"/>
        </w:tabs>
        <w:suppressAutoHyphens/>
        <w:spacing w:after="0"/>
        <w:rPr>
          <w:rFonts w:ascii="Arial" w:hAnsi="Arial" w:cs="Arial"/>
          <w:sz w:val="24"/>
          <w:szCs w:val="24"/>
          <w:lang w:eastAsia="pl-PL"/>
        </w:rPr>
      </w:pPr>
      <w:r w:rsidRPr="00C7239F">
        <w:rPr>
          <w:rFonts w:ascii="Arial" w:hAnsi="Arial" w:cs="Arial"/>
          <w:sz w:val="24"/>
          <w:szCs w:val="24"/>
          <w:lang w:eastAsia="pl-PL"/>
        </w:rPr>
        <w:t>45421100-5</w:t>
      </w:r>
      <w:r w:rsidR="007B404E">
        <w:rPr>
          <w:rFonts w:ascii="Arial" w:hAnsi="Arial" w:cs="Arial"/>
          <w:sz w:val="24"/>
          <w:szCs w:val="24"/>
          <w:lang w:eastAsia="pl-PL"/>
        </w:rPr>
        <w:t xml:space="preserve"> – Instalowanie drzwi i okien, i podobnych elementów</w:t>
      </w:r>
    </w:p>
    <w:p w14:paraId="64A0630F" w14:textId="73877CC1" w:rsidR="00C7239F" w:rsidRPr="00C7239F" w:rsidRDefault="00C7239F" w:rsidP="00C7239F">
      <w:pPr>
        <w:tabs>
          <w:tab w:val="left" w:pos="3402"/>
          <w:tab w:val="left" w:pos="7938"/>
        </w:tabs>
        <w:suppressAutoHyphens/>
        <w:spacing w:after="0"/>
        <w:rPr>
          <w:rFonts w:ascii="Arial" w:hAnsi="Arial" w:cs="Arial"/>
          <w:sz w:val="24"/>
          <w:szCs w:val="24"/>
          <w:lang w:eastAsia="pl-PL"/>
        </w:rPr>
      </w:pPr>
      <w:r w:rsidRPr="00C7239F">
        <w:rPr>
          <w:rFonts w:ascii="Arial" w:hAnsi="Arial" w:cs="Arial"/>
          <w:sz w:val="24"/>
          <w:szCs w:val="24"/>
          <w:lang w:eastAsia="pl-PL"/>
        </w:rPr>
        <w:t>45442000-7</w:t>
      </w:r>
      <w:r w:rsidR="007B404E">
        <w:rPr>
          <w:rFonts w:ascii="Arial" w:hAnsi="Arial" w:cs="Arial"/>
          <w:sz w:val="24"/>
          <w:szCs w:val="24"/>
          <w:lang w:eastAsia="pl-PL"/>
        </w:rPr>
        <w:t xml:space="preserve"> – Nakładanie powierzchni kryjących</w:t>
      </w:r>
    </w:p>
    <w:p w14:paraId="0E6CE6F9" w14:textId="0A08107B" w:rsidR="00C7239F" w:rsidRDefault="00C7239F" w:rsidP="00C7239F">
      <w:pPr>
        <w:tabs>
          <w:tab w:val="left" w:pos="3402"/>
          <w:tab w:val="left" w:pos="7938"/>
        </w:tabs>
        <w:suppressAutoHyphens/>
        <w:spacing w:after="0"/>
        <w:rPr>
          <w:rFonts w:ascii="Arial" w:hAnsi="Arial" w:cs="Arial"/>
          <w:sz w:val="24"/>
          <w:szCs w:val="24"/>
          <w:lang w:eastAsia="pl-PL"/>
        </w:rPr>
      </w:pPr>
      <w:r w:rsidRPr="00C7239F">
        <w:rPr>
          <w:rFonts w:ascii="Arial" w:hAnsi="Arial" w:cs="Arial"/>
          <w:sz w:val="24"/>
          <w:szCs w:val="24"/>
          <w:lang w:eastAsia="pl-PL"/>
        </w:rPr>
        <w:t>45453000-7</w:t>
      </w:r>
      <w:r w:rsidR="007B404E">
        <w:rPr>
          <w:rFonts w:ascii="Arial" w:hAnsi="Arial" w:cs="Arial"/>
          <w:sz w:val="24"/>
          <w:szCs w:val="24"/>
          <w:lang w:eastAsia="pl-PL"/>
        </w:rPr>
        <w:t xml:space="preserve"> – Roboty remontowe i renowacyjne</w:t>
      </w:r>
    </w:p>
    <w:p w14:paraId="726CED83" w14:textId="401EF623" w:rsidR="00932CDC" w:rsidRDefault="00932CDC" w:rsidP="00C7239F">
      <w:pPr>
        <w:tabs>
          <w:tab w:val="left" w:pos="3402"/>
          <w:tab w:val="left" w:pos="7938"/>
        </w:tabs>
        <w:suppressAutoHyphens/>
        <w:spacing w:after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45310000-3 -  Roboty instalacyjne elektryczne</w:t>
      </w:r>
    </w:p>
    <w:p w14:paraId="7ED5623F" w14:textId="13D98FC4" w:rsidR="00932CDC" w:rsidRDefault="00932CDC" w:rsidP="00C7239F">
      <w:pPr>
        <w:tabs>
          <w:tab w:val="left" w:pos="3402"/>
          <w:tab w:val="left" w:pos="7938"/>
        </w:tabs>
        <w:suppressAutoHyphens/>
        <w:spacing w:after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45311000-0 -  Roboty w zakresie okablowania oraz instalacji elektrycznej</w:t>
      </w:r>
    </w:p>
    <w:p w14:paraId="1C6CFD84" w14:textId="75071DC2" w:rsidR="00932CDC" w:rsidRDefault="00932CDC" w:rsidP="00C7239F">
      <w:pPr>
        <w:tabs>
          <w:tab w:val="left" w:pos="3402"/>
          <w:tab w:val="left" w:pos="7938"/>
        </w:tabs>
        <w:suppressAutoHyphens/>
        <w:spacing w:after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45330000-9 -  Roboty instalacyjne wodno-kanalizacyjne i sanitarne</w:t>
      </w:r>
    </w:p>
    <w:p w14:paraId="2D0D8E58" w14:textId="79840288" w:rsidR="00932CDC" w:rsidRPr="00D345A0" w:rsidRDefault="00932CDC" w:rsidP="00C7239F">
      <w:pPr>
        <w:tabs>
          <w:tab w:val="left" w:pos="3402"/>
          <w:tab w:val="left" w:pos="7938"/>
        </w:tabs>
        <w:suppressAutoHyphens/>
        <w:spacing w:after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45332000-3 -  Roboty instalacyjne wodne i kanalizacyjne</w:t>
      </w:r>
    </w:p>
    <w:p w14:paraId="6447C3DA" w14:textId="77777777" w:rsidR="00564BAE" w:rsidRPr="0031106A" w:rsidRDefault="00564BAE" w:rsidP="003534B2">
      <w:pPr>
        <w:tabs>
          <w:tab w:val="left" w:pos="3402"/>
          <w:tab w:val="left" w:pos="7938"/>
        </w:tabs>
        <w:suppressAutoHyphens/>
        <w:rPr>
          <w:sz w:val="24"/>
          <w:szCs w:val="24"/>
        </w:rPr>
      </w:pPr>
    </w:p>
    <w:p w14:paraId="30317D9A" w14:textId="77777777" w:rsidR="00564BAE" w:rsidRPr="002C4F02" w:rsidRDefault="00564BAE" w:rsidP="003534B2">
      <w:pPr>
        <w:tabs>
          <w:tab w:val="left" w:pos="3402"/>
          <w:tab w:val="left" w:pos="7938"/>
        </w:tabs>
        <w:suppressAutoHyphens/>
        <w:spacing w:line="240" w:lineRule="auto"/>
      </w:pPr>
      <w:r>
        <w:t xml:space="preserve"> </w:t>
      </w:r>
    </w:p>
    <w:p w14:paraId="75AC5D00" w14:textId="77777777" w:rsidR="00564BAE" w:rsidRPr="002C4F02" w:rsidRDefault="00564BAE" w:rsidP="003534B2">
      <w:pPr>
        <w:tabs>
          <w:tab w:val="left" w:pos="3402"/>
          <w:tab w:val="left" w:pos="7938"/>
        </w:tabs>
        <w:suppressAutoHyphens/>
        <w:spacing w:line="240" w:lineRule="auto"/>
        <w:jc w:val="center"/>
        <w:rPr>
          <w:b/>
          <w:bCs/>
          <w:sz w:val="28"/>
          <w:szCs w:val="28"/>
        </w:rPr>
      </w:pPr>
    </w:p>
    <w:p w14:paraId="7078C3F4" w14:textId="77777777" w:rsidR="00564BAE" w:rsidRPr="002C4F02" w:rsidRDefault="00564BAE">
      <w:pPr>
        <w:tabs>
          <w:tab w:val="left" w:pos="2835"/>
          <w:tab w:val="left" w:pos="5670"/>
        </w:tabs>
        <w:suppressAutoHyphens/>
        <w:spacing w:before="40"/>
        <w:rPr>
          <w:b/>
          <w:bCs/>
        </w:rPr>
      </w:pPr>
      <w:r w:rsidRPr="002C4F02">
        <w:t>Opracowanie :</w:t>
      </w:r>
      <w:r w:rsidRPr="002C4F02">
        <w:tab/>
        <w:t xml:space="preserve"> </w:t>
      </w:r>
      <w:r w:rsidR="005567E1">
        <w:t>Mariusz Pawlików</w:t>
      </w:r>
      <w:r w:rsidRPr="002C4F02">
        <w:rPr>
          <w:b/>
          <w:bCs/>
        </w:rPr>
        <w:tab/>
      </w:r>
      <w:r w:rsidRPr="002C4F02">
        <w:rPr>
          <w:b/>
          <w:bCs/>
        </w:rPr>
        <w:tab/>
        <w:t xml:space="preserve">   </w:t>
      </w:r>
      <w:r w:rsidRPr="002C4F02">
        <w:t>..................................</w:t>
      </w:r>
    </w:p>
    <w:p w14:paraId="64026AB0" w14:textId="77777777" w:rsidR="00564BAE" w:rsidRPr="002C4F02" w:rsidRDefault="00564BAE" w:rsidP="003534B2">
      <w:pPr>
        <w:tabs>
          <w:tab w:val="left" w:pos="2835"/>
          <w:tab w:val="left" w:pos="7088"/>
        </w:tabs>
        <w:suppressAutoHyphens/>
        <w:spacing w:before="40"/>
      </w:pPr>
      <w:r w:rsidRPr="002C4F02">
        <w:rPr>
          <w:b/>
          <w:bCs/>
        </w:rPr>
        <w:tab/>
      </w:r>
      <w:r w:rsidRPr="002C4F02">
        <w:tab/>
      </w:r>
      <w:r w:rsidRPr="002C4F02">
        <w:tab/>
      </w:r>
    </w:p>
    <w:p w14:paraId="061E1C83" w14:textId="734438B1" w:rsidR="00564BAE" w:rsidRDefault="009B6126" w:rsidP="003534B2">
      <w:pPr>
        <w:pStyle w:val="Nagwek"/>
        <w:tabs>
          <w:tab w:val="clear" w:pos="4536"/>
          <w:tab w:val="clear" w:pos="9072"/>
          <w:tab w:val="left" w:pos="2835"/>
          <w:tab w:val="left" w:pos="7655"/>
        </w:tabs>
        <w:suppressAutoHyphens/>
        <w:spacing w:line="360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  <w:t xml:space="preserve">                         </w:t>
      </w:r>
      <w:r w:rsidR="00564BAE" w:rsidRPr="00B500B3">
        <w:rPr>
          <w:sz w:val="20"/>
          <w:szCs w:val="20"/>
          <w:lang w:val="pl-PL"/>
        </w:rPr>
        <w:t xml:space="preserve">                                              </w:t>
      </w:r>
      <w:r w:rsidR="00564BAE">
        <w:rPr>
          <w:sz w:val="20"/>
          <w:szCs w:val="20"/>
          <w:lang w:val="pl-PL"/>
        </w:rPr>
        <w:t xml:space="preserve">Kędzierzyn-Koźle,  </w:t>
      </w:r>
      <w:r w:rsidR="00207930">
        <w:rPr>
          <w:sz w:val="20"/>
          <w:szCs w:val="20"/>
          <w:lang w:val="pl-PL"/>
        </w:rPr>
        <w:t>lipiec</w:t>
      </w:r>
      <w:r w:rsidR="009B7DF6">
        <w:rPr>
          <w:sz w:val="20"/>
          <w:szCs w:val="20"/>
          <w:lang w:val="pl-PL"/>
        </w:rPr>
        <w:t xml:space="preserve"> </w:t>
      </w:r>
      <w:r w:rsidR="00564BAE">
        <w:rPr>
          <w:sz w:val="20"/>
          <w:szCs w:val="20"/>
          <w:lang w:val="pl-PL"/>
        </w:rPr>
        <w:t xml:space="preserve"> </w:t>
      </w:r>
      <w:r w:rsidR="007756B5">
        <w:rPr>
          <w:sz w:val="20"/>
          <w:szCs w:val="20"/>
          <w:lang w:val="pl-PL"/>
        </w:rPr>
        <w:t>202</w:t>
      </w:r>
      <w:r w:rsidR="00E31B8C">
        <w:rPr>
          <w:sz w:val="20"/>
          <w:szCs w:val="20"/>
          <w:lang w:val="pl-PL"/>
        </w:rPr>
        <w:t>2</w:t>
      </w:r>
    </w:p>
    <w:p w14:paraId="4C388928" w14:textId="77777777" w:rsidR="007756B5" w:rsidRDefault="00564BAE" w:rsidP="003534B2">
      <w:pPr>
        <w:shd w:val="clear" w:color="auto" w:fill="FFFFFF"/>
        <w:tabs>
          <w:tab w:val="left" w:pos="955"/>
          <w:tab w:val="left" w:leader="dot" w:pos="8904"/>
        </w:tabs>
        <w:spacing w:line="226" w:lineRule="exact"/>
        <w:rPr>
          <w:rFonts w:ascii="Times New Roman" w:hAnsi="Times New Roman" w:cs="Times New Roman"/>
          <w:color w:val="000000"/>
          <w:spacing w:val="-20"/>
          <w:sz w:val="24"/>
          <w:szCs w:val="24"/>
          <w:lang w:eastAsia="ar-SA"/>
        </w:rPr>
      </w:pPr>
      <w:r w:rsidRPr="000733AF">
        <w:rPr>
          <w:rFonts w:ascii="Times New Roman" w:hAnsi="Times New Roman" w:cs="Times New Roman"/>
          <w:color w:val="000000"/>
          <w:spacing w:val="-20"/>
          <w:sz w:val="24"/>
          <w:szCs w:val="24"/>
          <w:lang w:eastAsia="ar-SA"/>
        </w:rPr>
        <w:t xml:space="preserve">                                                                                                      </w:t>
      </w:r>
    </w:p>
    <w:p w14:paraId="2FF2ACE2" w14:textId="10DDC464" w:rsidR="00564BAE" w:rsidRPr="000733AF" w:rsidRDefault="00564BAE" w:rsidP="003534B2">
      <w:pPr>
        <w:shd w:val="clear" w:color="auto" w:fill="FFFFFF"/>
        <w:tabs>
          <w:tab w:val="left" w:pos="955"/>
          <w:tab w:val="left" w:leader="dot" w:pos="8904"/>
        </w:tabs>
        <w:spacing w:line="226" w:lineRule="exact"/>
        <w:rPr>
          <w:rFonts w:ascii="Times New Roman" w:hAnsi="Times New Roman" w:cs="Times New Roman"/>
          <w:color w:val="000000"/>
          <w:spacing w:val="-20"/>
          <w:sz w:val="24"/>
          <w:szCs w:val="24"/>
          <w:lang w:eastAsia="ar-SA"/>
        </w:rPr>
      </w:pPr>
      <w:r w:rsidRPr="000733AF">
        <w:rPr>
          <w:rFonts w:ascii="Times New Roman" w:hAnsi="Times New Roman" w:cs="Times New Roman"/>
          <w:color w:val="000000"/>
          <w:spacing w:val="-20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</w:t>
      </w:r>
    </w:p>
    <w:p w14:paraId="0BDF1C6B" w14:textId="77777777" w:rsidR="00564BAE" w:rsidRPr="00F714D6" w:rsidRDefault="00564BAE" w:rsidP="003534B2">
      <w:pPr>
        <w:pStyle w:val="Nagwek"/>
        <w:tabs>
          <w:tab w:val="clear" w:pos="4536"/>
          <w:tab w:val="clear" w:pos="9072"/>
          <w:tab w:val="left" w:pos="2835"/>
          <w:tab w:val="left" w:pos="7655"/>
        </w:tabs>
        <w:suppressAutoHyphens/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951DED6" w14:textId="65DB05DA" w:rsidR="00564BAE" w:rsidRDefault="00564BAE" w:rsidP="007150CB">
      <w:pPr>
        <w:pStyle w:val="Nagwek"/>
        <w:tabs>
          <w:tab w:val="clear" w:pos="9072"/>
          <w:tab w:val="left" w:pos="993"/>
        </w:tabs>
        <w:ind w:left="-567" w:right="-569"/>
        <w:jc w:val="center"/>
        <w:rPr>
          <w:rFonts w:ascii="Arial" w:hAnsi="Arial" w:cs="Arial"/>
          <w:b/>
          <w:bCs/>
          <w:sz w:val="32"/>
          <w:lang w:val="pl-PL"/>
        </w:rPr>
      </w:pPr>
      <w:r w:rsidRPr="009B7DF6">
        <w:rPr>
          <w:rFonts w:ascii="Arial" w:hAnsi="Arial" w:cs="Arial"/>
          <w:b/>
          <w:bCs/>
          <w:sz w:val="32"/>
          <w:lang w:val="pl-PL"/>
        </w:rPr>
        <w:lastRenderedPageBreak/>
        <w:t>OGÓLNA SPECYFIKACJA TECHNICZNA</w:t>
      </w:r>
    </w:p>
    <w:p w14:paraId="24DE606E" w14:textId="77777777" w:rsidR="009B7DF6" w:rsidRPr="009B7DF6" w:rsidRDefault="009B7DF6" w:rsidP="007150CB">
      <w:pPr>
        <w:pStyle w:val="Nagwek"/>
        <w:tabs>
          <w:tab w:val="clear" w:pos="9072"/>
          <w:tab w:val="left" w:pos="993"/>
        </w:tabs>
        <w:ind w:left="-567" w:right="-569"/>
        <w:jc w:val="center"/>
        <w:rPr>
          <w:rFonts w:ascii="Arial" w:hAnsi="Arial" w:cs="Arial"/>
          <w:b/>
          <w:bCs/>
          <w:sz w:val="32"/>
          <w:lang w:val="pl-PL"/>
        </w:rPr>
      </w:pPr>
    </w:p>
    <w:p w14:paraId="1852E843" w14:textId="77D8FB14" w:rsidR="0022283B" w:rsidRDefault="00E31B8C" w:rsidP="007150CB">
      <w:pPr>
        <w:pStyle w:val="Bezodstpw"/>
        <w:ind w:left="-567" w:right="-569"/>
        <w:jc w:val="center"/>
        <w:rPr>
          <w:rFonts w:ascii="Arial" w:hAnsi="Arial" w:cs="Arial"/>
          <w:b/>
          <w:bCs/>
          <w:snapToGrid w:val="0"/>
          <w:sz w:val="24"/>
          <w:szCs w:val="24"/>
          <w:lang w:val="pl-PL"/>
        </w:rPr>
      </w:pPr>
      <w:r w:rsidRPr="00E31B8C">
        <w:rPr>
          <w:rFonts w:ascii="Arial" w:hAnsi="Arial" w:cs="Arial"/>
          <w:b/>
          <w:bCs/>
          <w:snapToGrid w:val="0"/>
          <w:sz w:val="24"/>
          <w:szCs w:val="24"/>
          <w:lang w:val="pl-PL"/>
        </w:rPr>
        <w:t>„</w:t>
      </w:r>
      <w:r w:rsidR="00661B23" w:rsidRPr="00661B23">
        <w:rPr>
          <w:rFonts w:ascii="Arial" w:hAnsi="Arial" w:cs="Arial"/>
          <w:b/>
          <w:bCs/>
          <w:snapToGrid w:val="0"/>
          <w:sz w:val="24"/>
          <w:szCs w:val="24"/>
          <w:lang w:val="pl-PL"/>
        </w:rPr>
        <w:t>Odnowienie wszystkich pomieszczeń szpitala przy ul. Roosevelta po zako</w:t>
      </w:r>
      <w:r w:rsidR="00661B23" w:rsidRPr="00661B23">
        <w:rPr>
          <w:rFonts w:ascii="Arial" w:hAnsi="Arial" w:cs="Arial"/>
          <w:b/>
          <w:bCs/>
          <w:snapToGrid w:val="0"/>
          <w:sz w:val="24"/>
          <w:szCs w:val="24"/>
          <w:lang w:val="pl-PL"/>
        </w:rPr>
        <w:t>ń</w:t>
      </w:r>
      <w:r w:rsidR="00661B23" w:rsidRPr="00661B23">
        <w:rPr>
          <w:rFonts w:ascii="Arial" w:hAnsi="Arial" w:cs="Arial"/>
          <w:b/>
          <w:bCs/>
          <w:snapToGrid w:val="0"/>
          <w:sz w:val="24"/>
          <w:szCs w:val="24"/>
          <w:lang w:val="pl-PL"/>
        </w:rPr>
        <w:t>czeniu pandemii COVID 19</w:t>
      </w:r>
      <w:r w:rsidR="00FD78E1">
        <w:rPr>
          <w:rFonts w:ascii="Arial" w:hAnsi="Arial" w:cs="Arial"/>
          <w:b/>
          <w:bCs/>
          <w:snapToGrid w:val="0"/>
          <w:sz w:val="24"/>
          <w:szCs w:val="24"/>
          <w:lang w:val="pl-PL"/>
        </w:rPr>
        <w:t>”</w:t>
      </w:r>
    </w:p>
    <w:p w14:paraId="5A252BF5" w14:textId="77777777" w:rsidR="00661B23" w:rsidRDefault="00661B23" w:rsidP="007150CB">
      <w:pPr>
        <w:pStyle w:val="Bezodstpw"/>
        <w:ind w:left="-567" w:right="-569"/>
        <w:jc w:val="center"/>
        <w:rPr>
          <w:rFonts w:ascii="Arial" w:hAnsi="Arial" w:cs="Arial"/>
          <w:bCs/>
          <w:sz w:val="28"/>
          <w:lang w:val="pl-PL"/>
        </w:rPr>
      </w:pPr>
    </w:p>
    <w:p w14:paraId="3F945146" w14:textId="7A89ECEB" w:rsidR="00564BAE" w:rsidRPr="00310060" w:rsidRDefault="00564BAE" w:rsidP="007150CB">
      <w:pPr>
        <w:pStyle w:val="Bezodstpw"/>
        <w:ind w:left="-567" w:right="-569"/>
        <w:jc w:val="center"/>
        <w:rPr>
          <w:rFonts w:ascii="Arial" w:hAnsi="Arial" w:cs="Arial"/>
          <w:bCs/>
          <w:sz w:val="28"/>
          <w:lang w:val="pl-PL"/>
        </w:rPr>
      </w:pPr>
      <w:r w:rsidRPr="00310060">
        <w:rPr>
          <w:rFonts w:ascii="Arial" w:hAnsi="Arial" w:cs="Arial"/>
          <w:bCs/>
          <w:sz w:val="28"/>
          <w:lang w:val="pl-PL"/>
        </w:rPr>
        <w:t>Określenie przedmiotu specyfikacji</w:t>
      </w:r>
    </w:p>
    <w:p w14:paraId="37FED1C2" w14:textId="77777777" w:rsidR="00564BAE" w:rsidRDefault="00564BAE" w:rsidP="007150CB">
      <w:pPr>
        <w:spacing w:after="0" w:line="240" w:lineRule="auto"/>
        <w:ind w:left="-567" w:right="-569"/>
        <w:rPr>
          <w:b/>
          <w:bCs/>
        </w:rPr>
      </w:pPr>
    </w:p>
    <w:p w14:paraId="45C1C576" w14:textId="77777777" w:rsidR="00A04722" w:rsidRPr="009B7DF6" w:rsidRDefault="00564BAE" w:rsidP="007150CB">
      <w:pPr>
        <w:pStyle w:val="Bezodstpw"/>
        <w:ind w:left="-567" w:right="-569"/>
        <w:jc w:val="center"/>
        <w:rPr>
          <w:rFonts w:ascii="Arial" w:hAnsi="Arial" w:cs="Arial"/>
          <w:lang w:val="pl-PL"/>
        </w:rPr>
      </w:pPr>
      <w:r w:rsidRPr="009B7DF6">
        <w:rPr>
          <w:rFonts w:ascii="Arial" w:hAnsi="Arial" w:cs="Arial"/>
          <w:lang w:val="pl-PL"/>
        </w:rPr>
        <w:t>Zakres przedmiotowy specyfikacji technicznej obejmuje opis robót i wymagań technicznych  dla  wykonania robót związanych z</w:t>
      </w:r>
    </w:p>
    <w:p w14:paraId="35C10C5F" w14:textId="77777777" w:rsidR="00464F48" w:rsidRDefault="00464F48" w:rsidP="007150CB">
      <w:pPr>
        <w:pStyle w:val="Bezodstpw"/>
        <w:ind w:left="-567" w:right="-569"/>
        <w:jc w:val="center"/>
        <w:rPr>
          <w:lang w:val="pl-PL"/>
        </w:rPr>
      </w:pPr>
    </w:p>
    <w:p w14:paraId="396483B4" w14:textId="5818B8B0" w:rsidR="00FD78E1" w:rsidRDefault="00FD78E1" w:rsidP="007150CB">
      <w:pPr>
        <w:shd w:val="clear" w:color="auto" w:fill="FFFFFF"/>
        <w:tabs>
          <w:tab w:val="left" w:pos="5549"/>
        </w:tabs>
        <w:spacing w:before="5" w:line="413" w:lineRule="exact"/>
        <w:ind w:left="-567" w:right="-569"/>
        <w:rPr>
          <w:rFonts w:ascii="Arial" w:eastAsia="Times New Roman" w:hAnsi="Arial" w:cs="Arial"/>
          <w:b/>
          <w:bCs/>
          <w:snapToGrid w:val="0"/>
        </w:rPr>
      </w:pPr>
      <w:r>
        <w:rPr>
          <w:rFonts w:ascii="Arial" w:eastAsia="Times New Roman" w:hAnsi="Arial" w:cs="Arial"/>
          <w:b/>
          <w:bCs/>
          <w:snapToGrid w:val="0"/>
        </w:rPr>
        <w:t>„</w:t>
      </w:r>
      <w:r w:rsidR="00661B23" w:rsidRPr="00661B23">
        <w:rPr>
          <w:rFonts w:ascii="Arial" w:eastAsia="Times New Roman" w:hAnsi="Arial" w:cs="Arial"/>
          <w:b/>
          <w:bCs/>
          <w:snapToGrid w:val="0"/>
        </w:rPr>
        <w:t>Odnowienie</w:t>
      </w:r>
      <w:r w:rsidR="00661B23">
        <w:rPr>
          <w:rFonts w:ascii="Arial" w:eastAsia="Times New Roman" w:hAnsi="Arial" w:cs="Arial"/>
          <w:b/>
          <w:bCs/>
          <w:snapToGrid w:val="0"/>
        </w:rPr>
        <w:t>m</w:t>
      </w:r>
      <w:r w:rsidR="00661B23" w:rsidRPr="00661B23">
        <w:rPr>
          <w:rFonts w:ascii="Arial" w:eastAsia="Times New Roman" w:hAnsi="Arial" w:cs="Arial"/>
          <w:b/>
          <w:bCs/>
          <w:snapToGrid w:val="0"/>
        </w:rPr>
        <w:t xml:space="preserve"> wszystkich pomieszczeń szpitala przy ul. Roosevelta po zakończeniu pandemii COVID 19</w:t>
      </w:r>
      <w:r>
        <w:rPr>
          <w:rFonts w:ascii="Arial" w:eastAsia="Times New Roman" w:hAnsi="Arial" w:cs="Arial"/>
          <w:b/>
          <w:bCs/>
          <w:snapToGrid w:val="0"/>
        </w:rPr>
        <w:t>”.</w:t>
      </w:r>
    </w:p>
    <w:p w14:paraId="2027600C" w14:textId="5D91B1F2" w:rsidR="00564BAE" w:rsidRPr="004B4C18" w:rsidRDefault="00564BAE" w:rsidP="007150CB">
      <w:pPr>
        <w:shd w:val="clear" w:color="auto" w:fill="FFFFFF"/>
        <w:tabs>
          <w:tab w:val="left" w:pos="5549"/>
        </w:tabs>
        <w:spacing w:before="5" w:line="413" w:lineRule="exact"/>
        <w:ind w:left="-567" w:right="-569"/>
        <w:rPr>
          <w:color w:val="000000"/>
          <w:spacing w:val="-5"/>
          <w:sz w:val="24"/>
          <w:szCs w:val="24"/>
        </w:rPr>
      </w:pPr>
      <w:r w:rsidRPr="004B4C18">
        <w:rPr>
          <w:color w:val="000000"/>
          <w:spacing w:val="-5"/>
          <w:sz w:val="24"/>
          <w:szCs w:val="24"/>
        </w:rPr>
        <w:t>Szczegółowy zakr</w:t>
      </w:r>
      <w:r>
        <w:rPr>
          <w:color w:val="000000"/>
          <w:spacing w:val="-5"/>
          <w:sz w:val="24"/>
          <w:szCs w:val="24"/>
        </w:rPr>
        <w:t xml:space="preserve">es robót określa przedmiar , </w:t>
      </w:r>
      <w:r w:rsidRPr="004B4C18">
        <w:rPr>
          <w:color w:val="000000"/>
          <w:spacing w:val="-5"/>
          <w:sz w:val="24"/>
          <w:szCs w:val="24"/>
        </w:rPr>
        <w:t xml:space="preserve"> który jest załącznikiem do niniejszej specyfikacji</w:t>
      </w:r>
    </w:p>
    <w:p w14:paraId="219C5ECA" w14:textId="77777777" w:rsidR="00D345A0" w:rsidRDefault="00D345A0" w:rsidP="007150CB">
      <w:pPr>
        <w:shd w:val="clear" w:color="auto" w:fill="FFFFFF"/>
        <w:spacing w:before="269" w:line="264" w:lineRule="exact"/>
        <w:ind w:left="-567" w:right="-569"/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</w:pPr>
    </w:p>
    <w:p w14:paraId="06ED283A" w14:textId="77777777" w:rsidR="00564BAE" w:rsidRPr="009B7DF6" w:rsidRDefault="00564BAE" w:rsidP="007150CB">
      <w:pPr>
        <w:shd w:val="clear" w:color="auto" w:fill="FFFFFF"/>
        <w:spacing w:before="269" w:line="264" w:lineRule="exact"/>
        <w:ind w:left="-567" w:right="-569"/>
        <w:rPr>
          <w:rFonts w:ascii="Arial" w:hAnsi="Arial" w:cs="Arial"/>
          <w:sz w:val="28"/>
          <w:szCs w:val="28"/>
        </w:rPr>
      </w:pPr>
      <w:r w:rsidRPr="009B7DF6">
        <w:rPr>
          <w:rFonts w:ascii="Arial" w:hAnsi="Arial" w:cs="Arial"/>
          <w:b/>
          <w:bCs/>
          <w:color w:val="000000"/>
          <w:spacing w:val="-9"/>
          <w:sz w:val="28"/>
          <w:szCs w:val="28"/>
        </w:rPr>
        <w:t>2.   Prowadzenie robót</w:t>
      </w:r>
    </w:p>
    <w:p w14:paraId="532CFF6D" w14:textId="77777777" w:rsidR="00564BAE" w:rsidRPr="002C4F02" w:rsidRDefault="00564BAE" w:rsidP="007150CB">
      <w:pPr>
        <w:shd w:val="clear" w:color="auto" w:fill="FFFFFF"/>
        <w:spacing w:line="264" w:lineRule="exact"/>
        <w:ind w:left="-567" w:right="-569"/>
        <w:rPr>
          <w:b/>
          <w:bCs/>
        </w:rPr>
      </w:pPr>
      <w:r w:rsidRPr="002C4F02">
        <w:rPr>
          <w:b/>
          <w:bCs/>
          <w:color w:val="000000"/>
          <w:spacing w:val="-6"/>
        </w:rPr>
        <w:t>2. l   Ogólne zasady wykonania robót</w:t>
      </w:r>
    </w:p>
    <w:p w14:paraId="004FE7F2" w14:textId="16F5012B" w:rsidR="00564BAE" w:rsidRPr="002C4F02" w:rsidRDefault="00564BAE" w:rsidP="007150CB">
      <w:pPr>
        <w:shd w:val="clear" w:color="auto" w:fill="FFFFFF"/>
        <w:spacing w:line="264" w:lineRule="exact"/>
        <w:ind w:left="-567" w:right="-569"/>
        <w:jc w:val="both"/>
      </w:pPr>
      <w:r w:rsidRPr="002C4F02">
        <w:rPr>
          <w:color w:val="000000"/>
          <w:spacing w:val="-4"/>
        </w:rPr>
        <w:t xml:space="preserve">Wykonawca jest odpowiedzialny za prowadzenie robót zgodnie z umową i ścisłe </w:t>
      </w:r>
      <w:r w:rsidRPr="002C4F02">
        <w:rPr>
          <w:color w:val="000000"/>
          <w:spacing w:val="3"/>
        </w:rPr>
        <w:t>przestrzeganie harmon</w:t>
      </w:r>
      <w:r w:rsidRPr="002C4F02">
        <w:rPr>
          <w:color w:val="000000"/>
          <w:spacing w:val="3"/>
        </w:rPr>
        <w:t>o</w:t>
      </w:r>
      <w:r w:rsidRPr="002C4F02">
        <w:rPr>
          <w:color w:val="000000"/>
          <w:spacing w:val="3"/>
        </w:rPr>
        <w:t>gramu robót</w:t>
      </w:r>
      <w:r w:rsidR="004C16E2">
        <w:rPr>
          <w:color w:val="000000"/>
          <w:spacing w:val="3"/>
        </w:rPr>
        <w:t xml:space="preserve"> uzgodnionego z działem technicznym o kierownikiem poszczególnego oddziału</w:t>
      </w:r>
      <w:r w:rsidRPr="002C4F02">
        <w:rPr>
          <w:color w:val="000000"/>
          <w:spacing w:val="3"/>
        </w:rPr>
        <w:t xml:space="preserve"> oraz za jakość zastos</w:t>
      </w:r>
      <w:r w:rsidRPr="002C4F02">
        <w:rPr>
          <w:color w:val="000000"/>
          <w:spacing w:val="3"/>
        </w:rPr>
        <w:t>o</w:t>
      </w:r>
      <w:r w:rsidRPr="002C4F02">
        <w:rPr>
          <w:color w:val="000000"/>
          <w:spacing w:val="3"/>
        </w:rPr>
        <w:t xml:space="preserve">wanych materiałów i </w:t>
      </w:r>
      <w:r w:rsidRPr="002C4F02">
        <w:rPr>
          <w:color w:val="000000"/>
        </w:rPr>
        <w:t xml:space="preserve">wykonywanych robót, </w:t>
      </w:r>
      <w:r w:rsidR="007756B5">
        <w:rPr>
          <w:color w:val="000000"/>
        </w:rPr>
        <w:t>w</w:t>
      </w:r>
      <w:r w:rsidRPr="002C4F02">
        <w:rPr>
          <w:color w:val="000000"/>
        </w:rPr>
        <w:t xml:space="preserve">ymaganiami </w:t>
      </w:r>
      <w:r w:rsidRPr="002C4F02">
        <w:rPr>
          <w:color w:val="000000"/>
          <w:spacing w:val="-5"/>
        </w:rPr>
        <w:t xml:space="preserve">specyfikacji technicznych oraz </w:t>
      </w:r>
      <w:r w:rsidRPr="002C4F02">
        <w:rPr>
          <w:color w:val="000000"/>
          <w:spacing w:val="-6"/>
        </w:rPr>
        <w:t>poleceniami inspektora nadzoru</w:t>
      </w:r>
      <w:r w:rsidR="007756B5">
        <w:rPr>
          <w:color w:val="000000"/>
          <w:spacing w:val="-6"/>
        </w:rPr>
        <w:t xml:space="preserve"> SP ZOZ</w:t>
      </w:r>
      <w:r w:rsidRPr="002C4F02">
        <w:rPr>
          <w:color w:val="000000"/>
          <w:spacing w:val="-6"/>
        </w:rPr>
        <w:t>.</w:t>
      </w:r>
    </w:p>
    <w:p w14:paraId="1481DF3F" w14:textId="77777777" w:rsidR="00564BAE" w:rsidRPr="002C4F02" w:rsidRDefault="00564BAE" w:rsidP="007150CB">
      <w:pPr>
        <w:shd w:val="clear" w:color="auto" w:fill="FFFFFF"/>
        <w:spacing w:line="264" w:lineRule="exact"/>
        <w:ind w:left="-567" w:right="-569"/>
        <w:jc w:val="both"/>
      </w:pPr>
      <w:r w:rsidRPr="002C4F02">
        <w:rPr>
          <w:color w:val="000000"/>
          <w:spacing w:val="-5"/>
        </w:rPr>
        <w:t xml:space="preserve">Następstwa jakiegokolwiek błędu spowodowanego przez wykonawcę w </w:t>
      </w:r>
      <w:r w:rsidR="00A2288E">
        <w:rPr>
          <w:color w:val="000000"/>
          <w:spacing w:val="-5"/>
        </w:rPr>
        <w:t>w</w:t>
      </w:r>
      <w:r w:rsidRPr="002C4F02">
        <w:rPr>
          <w:color w:val="000000"/>
          <w:spacing w:val="-6"/>
        </w:rPr>
        <w:t>yznaczeniu robót, jeśli wy</w:t>
      </w:r>
      <w:r>
        <w:rPr>
          <w:color w:val="000000"/>
          <w:spacing w:val="-6"/>
        </w:rPr>
        <w:t>m</w:t>
      </w:r>
      <w:r>
        <w:rPr>
          <w:color w:val="000000"/>
          <w:spacing w:val="-6"/>
        </w:rPr>
        <w:t>a</w:t>
      </w:r>
      <w:r>
        <w:rPr>
          <w:color w:val="000000"/>
          <w:spacing w:val="-6"/>
        </w:rPr>
        <w:t xml:space="preserve">gać tego będzie inspektor </w:t>
      </w:r>
      <w:r w:rsidRPr="002C4F02">
        <w:rPr>
          <w:color w:val="000000"/>
          <w:spacing w:val="-6"/>
        </w:rPr>
        <w:t xml:space="preserve">zostaną </w:t>
      </w:r>
      <w:r w:rsidRPr="002C4F02">
        <w:rPr>
          <w:color w:val="000000"/>
          <w:spacing w:val="1"/>
        </w:rPr>
        <w:t xml:space="preserve">poprawione przez wykonawcę na własny koszt. Sprawdzenie wytyczenia robót lub </w:t>
      </w:r>
      <w:r w:rsidRPr="002C4F02">
        <w:rPr>
          <w:color w:val="000000"/>
          <w:spacing w:val="-6"/>
        </w:rPr>
        <w:t>wyznaczenia wysokości przez inspektora nie zwalnia</w:t>
      </w:r>
      <w:r w:rsidRPr="002C4F02">
        <w:rPr>
          <w:i/>
          <w:iCs/>
          <w:color w:val="000000"/>
          <w:spacing w:val="-6"/>
        </w:rPr>
        <w:t xml:space="preserve"> </w:t>
      </w:r>
      <w:r w:rsidRPr="002C4F02">
        <w:rPr>
          <w:color w:val="000000"/>
          <w:spacing w:val="-6"/>
        </w:rPr>
        <w:t>wykonawcy od odpo</w:t>
      </w:r>
      <w:r>
        <w:rPr>
          <w:color w:val="000000"/>
          <w:spacing w:val="-6"/>
        </w:rPr>
        <w:t>wiedzia</w:t>
      </w:r>
      <w:r>
        <w:rPr>
          <w:color w:val="000000"/>
          <w:spacing w:val="-6"/>
        </w:rPr>
        <w:t>l</w:t>
      </w:r>
      <w:r>
        <w:rPr>
          <w:color w:val="000000"/>
          <w:spacing w:val="-6"/>
        </w:rPr>
        <w:t>ności za ich dokładność.</w:t>
      </w:r>
    </w:p>
    <w:p w14:paraId="555E2D6F" w14:textId="77777777" w:rsidR="00564BAE" w:rsidRPr="002C4F02" w:rsidRDefault="00564BAE" w:rsidP="007150CB">
      <w:pPr>
        <w:shd w:val="clear" w:color="auto" w:fill="FFFFFF"/>
        <w:spacing w:before="5" w:line="264" w:lineRule="exact"/>
        <w:ind w:left="-567" w:right="-569"/>
        <w:jc w:val="both"/>
      </w:pPr>
      <w:r w:rsidRPr="002C4F02">
        <w:rPr>
          <w:color w:val="000000"/>
          <w:spacing w:val="-3"/>
        </w:rPr>
        <w:t xml:space="preserve">Decyzje inspektora dotyczące akceptacji lub odrzucenia </w:t>
      </w:r>
      <w:r w:rsidRPr="002C4F02">
        <w:rPr>
          <w:color w:val="000000"/>
          <w:spacing w:val="-4"/>
        </w:rPr>
        <w:t>materiałów i elementów robót będą oparte na wymag</w:t>
      </w:r>
      <w:r w:rsidRPr="002C4F02">
        <w:rPr>
          <w:color w:val="000000"/>
          <w:spacing w:val="-4"/>
        </w:rPr>
        <w:t>a</w:t>
      </w:r>
      <w:r w:rsidRPr="002C4F02">
        <w:rPr>
          <w:color w:val="000000"/>
          <w:spacing w:val="-4"/>
        </w:rPr>
        <w:t>niach sformułowanych w umowie</w:t>
      </w:r>
      <w:r w:rsidR="00A2288E">
        <w:rPr>
          <w:color w:val="000000"/>
          <w:spacing w:val="-4"/>
        </w:rPr>
        <w:t xml:space="preserve"> </w:t>
      </w:r>
      <w:r w:rsidRPr="002C4F02">
        <w:rPr>
          <w:color w:val="000000"/>
          <w:spacing w:val="-5"/>
        </w:rPr>
        <w:t>a także w normach i wytycznych wykonania i odbioru robót. Przy podejmowaniu decyzji inspektor uwzględnia wyniki badań materiałów i jakości robót, dopuszczalne niedokładn</w:t>
      </w:r>
      <w:r w:rsidRPr="002C4F02">
        <w:rPr>
          <w:color w:val="000000"/>
          <w:spacing w:val="-5"/>
        </w:rPr>
        <w:t>o</w:t>
      </w:r>
      <w:r w:rsidRPr="002C4F02">
        <w:rPr>
          <w:color w:val="000000"/>
          <w:spacing w:val="-5"/>
        </w:rPr>
        <w:t xml:space="preserve">ści </w:t>
      </w:r>
      <w:r w:rsidRPr="002C4F02">
        <w:rPr>
          <w:color w:val="000000"/>
          <w:spacing w:val="-1"/>
        </w:rPr>
        <w:t>normalnie występujące przy produkcji i przy badaniach materiałów, doświa</w:t>
      </w:r>
      <w:r w:rsidRPr="002C4F02">
        <w:rPr>
          <w:color w:val="000000"/>
          <w:spacing w:val="-1"/>
        </w:rPr>
        <w:t>d</w:t>
      </w:r>
      <w:r w:rsidRPr="002C4F02">
        <w:rPr>
          <w:color w:val="000000"/>
          <w:spacing w:val="-1"/>
        </w:rPr>
        <w:t xml:space="preserve">czenia z </w:t>
      </w:r>
      <w:r w:rsidRPr="002C4F02">
        <w:rPr>
          <w:color w:val="000000"/>
          <w:spacing w:val="-5"/>
        </w:rPr>
        <w:t>przeszłości, wyniki badań naukowych oraz inne czynniki wpływające na rozważaną</w:t>
      </w:r>
      <w:r w:rsidRPr="002C4F02">
        <w:rPr>
          <w:i/>
          <w:iCs/>
          <w:color w:val="000000"/>
          <w:spacing w:val="-5"/>
        </w:rPr>
        <w:t xml:space="preserve"> </w:t>
      </w:r>
      <w:r w:rsidRPr="002C4F02">
        <w:rPr>
          <w:color w:val="000000"/>
          <w:spacing w:val="-5"/>
        </w:rPr>
        <w:t>kwestię.</w:t>
      </w:r>
    </w:p>
    <w:p w14:paraId="1901D05A" w14:textId="5E6DCA0A" w:rsidR="00564BAE" w:rsidRDefault="00564BAE" w:rsidP="007150CB">
      <w:pPr>
        <w:shd w:val="clear" w:color="auto" w:fill="FFFFFF"/>
        <w:spacing w:line="264" w:lineRule="exact"/>
        <w:ind w:left="-567" w:right="-569"/>
        <w:jc w:val="both"/>
        <w:rPr>
          <w:color w:val="000000"/>
          <w:spacing w:val="-5"/>
        </w:rPr>
      </w:pPr>
      <w:r w:rsidRPr="002C4F02">
        <w:rPr>
          <w:color w:val="000000"/>
          <w:spacing w:val="-1"/>
        </w:rPr>
        <w:t xml:space="preserve">Polecenia  inspektora będą wykonywane nie później niż w </w:t>
      </w:r>
      <w:r w:rsidRPr="002C4F02">
        <w:rPr>
          <w:color w:val="000000"/>
        </w:rPr>
        <w:t xml:space="preserve">czasie przez niego wyznaczonym, po ich otrzymaniu przez wykonawcę, pod groźbą </w:t>
      </w:r>
      <w:r w:rsidRPr="002C4F02">
        <w:rPr>
          <w:color w:val="000000"/>
          <w:spacing w:val="-5"/>
        </w:rPr>
        <w:t>wstrzymania robót. Skutki finansowe z tego tytułu poniesie wykonawca.</w:t>
      </w:r>
    </w:p>
    <w:p w14:paraId="663B2F52" w14:textId="5D5204BE" w:rsidR="0022283B" w:rsidRPr="009B55E7" w:rsidRDefault="00B07A8D" w:rsidP="007150CB">
      <w:pPr>
        <w:shd w:val="clear" w:color="auto" w:fill="FFFFFF"/>
        <w:spacing w:line="264" w:lineRule="exact"/>
        <w:ind w:left="-567" w:right="-569"/>
        <w:jc w:val="both"/>
        <w:rPr>
          <w:b/>
          <w:bCs/>
          <w:color w:val="000000"/>
          <w:spacing w:val="-5"/>
        </w:rPr>
      </w:pPr>
      <w:r w:rsidRPr="009B55E7">
        <w:rPr>
          <w:b/>
          <w:bCs/>
          <w:color w:val="000000"/>
          <w:spacing w:val="-5"/>
        </w:rPr>
        <w:t>Wykonawca ustali z Inwestorem kolorystykę malowania ścian</w:t>
      </w:r>
      <w:r w:rsidR="00A73C52">
        <w:rPr>
          <w:b/>
          <w:bCs/>
          <w:color w:val="000000"/>
          <w:spacing w:val="-5"/>
        </w:rPr>
        <w:t>, sufitów,</w:t>
      </w:r>
      <w:r w:rsidR="00F66FA3">
        <w:rPr>
          <w:b/>
          <w:bCs/>
          <w:color w:val="000000"/>
          <w:spacing w:val="-5"/>
        </w:rPr>
        <w:t xml:space="preserve"> drzwi, </w:t>
      </w:r>
      <w:r w:rsidR="00A73C52">
        <w:rPr>
          <w:b/>
          <w:bCs/>
          <w:color w:val="000000"/>
          <w:spacing w:val="-5"/>
        </w:rPr>
        <w:t xml:space="preserve"> wykładzin, </w:t>
      </w:r>
      <w:r w:rsidR="00F66FA3">
        <w:rPr>
          <w:b/>
          <w:bCs/>
          <w:color w:val="000000"/>
          <w:spacing w:val="-5"/>
        </w:rPr>
        <w:t xml:space="preserve"> </w:t>
      </w:r>
      <w:r w:rsidR="00A73C52">
        <w:rPr>
          <w:b/>
          <w:bCs/>
          <w:color w:val="000000"/>
          <w:spacing w:val="-5"/>
        </w:rPr>
        <w:t>odbojnic</w:t>
      </w:r>
      <w:r w:rsidR="00F66FA3">
        <w:rPr>
          <w:b/>
          <w:bCs/>
          <w:color w:val="000000"/>
          <w:spacing w:val="-5"/>
        </w:rPr>
        <w:t xml:space="preserve"> PCV oraz ze stali nierdzewnej</w:t>
      </w:r>
      <w:r w:rsidR="00A73C52">
        <w:rPr>
          <w:b/>
          <w:bCs/>
          <w:color w:val="000000"/>
          <w:spacing w:val="-5"/>
        </w:rPr>
        <w:t xml:space="preserve">, drzwi i armatury instalacji </w:t>
      </w:r>
      <w:proofErr w:type="spellStart"/>
      <w:r w:rsidR="00A73C52">
        <w:rPr>
          <w:b/>
          <w:bCs/>
          <w:color w:val="000000"/>
          <w:spacing w:val="-5"/>
        </w:rPr>
        <w:t>wod-kan</w:t>
      </w:r>
      <w:proofErr w:type="spellEnd"/>
      <w:r w:rsidR="00A73C52">
        <w:rPr>
          <w:b/>
          <w:bCs/>
          <w:color w:val="000000"/>
          <w:spacing w:val="-5"/>
        </w:rPr>
        <w:t xml:space="preserve">  jak i elektrycznej</w:t>
      </w:r>
      <w:r w:rsidRPr="009B55E7">
        <w:rPr>
          <w:b/>
          <w:bCs/>
          <w:color w:val="000000"/>
          <w:spacing w:val="-5"/>
        </w:rPr>
        <w:t>.</w:t>
      </w:r>
    </w:p>
    <w:p w14:paraId="7C25A0B0" w14:textId="65B0283A" w:rsidR="00B07A8D" w:rsidRPr="004C16E2" w:rsidRDefault="00B07A8D" w:rsidP="007150CB">
      <w:pPr>
        <w:shd w:val="clear" w:color="auto" w:fill="FFFFFF"/>
        <w:spacing w:line="264" w:lineRule="exact"/>
        <w:ind w:left="-567" w:right="-569"/>
        <w:jc w:val="both"/>
        <w:rPr>
          <w:b/>
          <w:bCs/>
          <w:color w:val="000000"/>
          <w:spacing w:val="-5"/>
        </w:rPr>
      </w:pPr>
      <w:r w:rsidRPr="004C16E2">
        <w:rPr>
          <w:b/>
          <w:bCs/>
          <w:color w:val="000000"/>
          <w:spacing w:val="-5"/>
        </w:rPr>
        <w:t>Prace należy prowadzić w taki sposób aby zapewnić stały dostęp do budynku oraz</w:t>
      </w:r>
      <w:r w:rsidR="00F66FA3">
        <w:rPr>
          <w:b/>
          <w:bCs/>
          <w:color w:val="000000"/>
          <w:spacing w:val="-5"/>
        </w:rPr>
        <w:t xml:space="preserve"> możliwość</w:t>
      </w:r>
      <w:r w:rsidRPr="004C16E2">
        <w:rPr>
          <w:b/>
          <w:bCs/>
          <w:color w:val="000000"/>
          <w:spacing w:val="-5"/>
        </w:rPr>
        <w:t xml:space="preserve"> pracy pe</w:t>
      </w:r>
      <w:r w:rsidRPr="004C16E2">
        <w:rPr>
          <w:b/>
          <w:bCs/>
          <w:color w:val="000000"/>
          <w:spacing w:val="-5"/>
        </w:rPr>
        <w:t>r</w:t>
      </w:r>
      <w:r w:rsidRPr="004C16E2">
        <w:rPr>
          <w:b/>
          <w:bCs/>
          <w:color w:val="000000"/>
          <w:spacing w:val="-5"/>
        </w:rPr>
        <w:t>sonelu.</w:t>
      </w:r>
      <w:r w:rsidR="00A73C52" w:rsidRPr="004C16E2">
        <w:rPr>
          <w:b/>
          <w:bCs/>
          <w:color w:val="000000"/>
          <w:spacing w:val="-5"/>
        </w:rPr>
        <w:t xml:space="preserve"> Obiekt jest budynkiem czynnym i priorytetem jest </w:t>
      </w:r>
      <w:r w:rsidR="004C16E2" w:rsidRPr="004C16E2">
        <w:rPr>
          <w:b/>
          <w:bCs/>
          <w:color w:val="000000"/>
          <w:spacing w:val="-5"/>
        </w:rPr>
        <w:t>funkcjonowanie oddziałów w optymalny sp</w:t>
      </w:r>
      <w:r w:rsidR="004C16E2" w:rsidRPr="004C16E2">
        <w:rPr>
          <w:b/>
          <w:bCs/>
          <w:color w:val="000000"/>
          <w:spacing w:val="-5"/>
        </w:rPr>
        <w:t>o</w:t>
      </w:r>
      <w:r w:rsidR="004C16E2" w:rsidRPr="004C16E2">
        <w:rPr>
          <w:b/>
          <w:bCs/>
          <w:color w:val="000000"/>
          <w:spacing w:val="-5"/>
        </w:rPr>
        <w:t>sób biorąc pod uwagę dobro pacjentów. Wykonawca winien w zakresie prac ciągów komunikacyjnych zaplanować prace w okresie minimalnego obciążenia osobowego</w:t>
      </w:r>
      <w:r w:rsidR="00F66FA3">
        <w:rPr>
          <w:b/>
          <w:bCs/>
          <w:color w:val="000000"/>
          <w:spacing w:val="-5"/>
        </w:rPr>
        <w:t xml:space="preserve"> oddziału </w:t>
      </w:r>
      <w:r w:rsidR="004C16E2" w:rsidRPr="004C16E2">
        <w:rPr>
          <w:b/>
          <w:bCs/>
          <w:color w:val="000000"/>
          <w:spacing w:val="-5"/>
        </w:rPr>
        <w:t>- godzinny popołudniowo wieczorne do 22.00 oraz weekendy.</w:t>
      </w:r>
    </w:p>
    <w:p w14:paraId="01CF9159" w14:textId="77777777" w:rsidR="00564BAE" w:rsidRPr="002C4F02" w:rsidRDefault="00564BAE" w:rsidP="007150CB">
      <w:pPr>
        <w:shd w:val="clear" w:color="auto" w:fill="FFFFFF"/>
        <w:spacing w:before="250"/>
        <w:ind w:left="-567" w:right="-569"/>
        <w:rPr>
          <w:b/>
          <w:bCs/>
        </w:rPr>
      </w:pPr>
      <w:r w:rsidRPr="002C4F02">
        <w:rPr>
          <w:b/>
          <w:bCs/>
          <w:color w:val="000000"/>
        </w:rPr>
        <w:t>2.2</w:t>
      </w:r>
      <w:r>
        <w:rPr>
          <w:b/>
          <w:bCs/>
          <w:color w:val="000000"/>
        </w:rPr>
        <w:t xml:space="preserve"> </w:t>
      </w:r>
      <w:r w:rsidRPr="002C4F02">
        <w:rPr>
          <w:b/>
          <w:bCs/>
          <w:color w:val="000000"/>
        </w:rPr>
        <w:t>Teren</w:t>
      </w:r>
      <w:r w:rsidRPr="002C4F02">
        <w:rPr>
          <w:b/>
          <w:bCs/>
          <w:i/>
          <w:iCs/>
          <w:color w:val="000000"/>
        </w:rPr>
        <w:t xml:space="preserve"> </w:t>
      </w:r>
      <w:r w:rsidRPr="002C4F02">
        <w:rPr>
          <w:b/>
          <w:bCs/>
          <w:color w:val="000000"/>
        </w:rPr>
        <w:t>budowy</w:t>
      </w:r>
    </w:p>
    <w:p w14:paraId="1307AF05" w14:textId="77777777" w:rsidR="00564BAE" w:rsidRPr="00042C8E" w:rsidRDefault="00564BAE" w:rsidP="007150CB">
      <w:pPr>
        <w:shd w:val="clear" w:color="auto" w:fill="FFFFFF"/>
        <w:ind w:left="-567" w:right="-569"/>
      </w:pPr>
      <w:r w:rsidRPr="002C4F02">
        <w:rPr>
          <w:b/>
          <w:bCs/>
          <w:color w:val="000000"/>
          <w:spacing w:val="-5"/>
        </w:rPr>
        <w:t>2.2. l</w:t>
      </w:r>
      <w:r w:rsidRPr="002C4F02">
        <w:rPr>
          <w:b/>
          <w:bCs/>
          <w:i/>
          <w:iCs/>
          <w:color w:val="000000"/>
          <w:spacing w:val="-5"/>
        </w:rPr>
        <w:t xml:space="preserve">    </w:t>
      </w:r>
      <w:r w:rsidR="00464F48" w:rsidRPr="002C4F02">
        <w:rPr>
          <w:b/>
          <w:bCs/>
          <w:color w:val="000000"/>
          <w:spacing w:val="-5"/>
        </w:rPr>
        <w:t>Przekazanie terenu budowy</w:t>
      </w:r>
    </w:p>
    <w:p w14:paraId="28D20253" w14:textId="77777777" w:rsidR="00564BAE" w:rsidRPr="00464F48" w:rsidRDefault="00564BAE" w:rsidP="007150CB">
      <w:pPr>
        <w:shd w:val="clear" w:color="auto" w:fill="FFFFFF"/>
        <w:spacing w:line="264" w:lineRule="exact"/>
        <w:ind w:left="-567" w:right="-569"/>
        <w:rPr>
          <w:b/>
          <w:bCs/>
        </w:rPr>
      </w:pPr>
      <w:r w:rsidRPr="002C4F02">
        <w:rPr>
          <w:color w:val="000000"/>
          <w:spacing w:val="-6"/>
        </w:rPr>
        <w:lastRenderedPageBreak/>
        <w:t xml:space="preserve">Zamawiający protokolarnie przekazuje wykonawcy teren budowy w czasie i na  </w:t>
      </w:r>
      <w:r w:rsidRPr="002C4F02">
        <w:rPr>
          <w:color w:val="000000"/>
          <w:spacing w:val="-5"/>
        </w:rPr>
        <w:t>warunkach określonych w ogólnych warunkach umowy .</w:t>
      </w:r>
    </w:p>
    <w:p w14:paraId="1BAFFAC7" w14:textId="77777777" w:rsidR="00564BAE" w:rsidRPr="002C4F02" w:rsidRDefault="00564BAE" w:rsidP="007150CB">
      <w:pPr>
        <w:shd w:val="clear" w:color="auto" w:fill="FFFFFF"/>
        <w:tabs>
          <w:tab w:val="left" w:pos="730"/>
        </w:tabs>
        <w:spacing w:before="149"/>
        <w:ind w:left="-567" w:right="-569"/>
        <w:rPr>
          <w:b/>
          <w:bCs/>
        </w:rPr>
      </w:pPr>
      <w:r w:rsidRPr="002C4F02">
        <w:rPr>
          <w:b/>
          <w:bCs/>
          <w:color w:val="000000"/>
          <w:spacing w:val="-11"/>
        </w:rPr>
        <w:t>2.</w:t>
      </w:r>
      <w:r w:rsidR="0006436A" w:rsidRPr="002C4F02">
        <w:rPr>
          <w:b/>
          <w:bCs/>
          <w:color w:val="000000"/>
          <w:spacing w:val="-11"/>
        </w:rPr>
        <w:t xml:space="preserve"> </w:t>
      </w:r>
      <w:r w:rsidRPr="002C4F02">
        <w:rPr>
          <w:b/>
          <w:bCs/>
          <w:color w:val="000000"/>
          <w:spacing w:val="-11"/>
        </w:rPr>
        <w:t>2</w:t>
      </w:r>
      <w:r w:rsidR="00980943">
        <w:rPr>
          <w:b/>
          <w:bCs/>
          <w:color w:val="000000"/>
          <w:spacing w:val="-11"/>
        </w:rPr>
        <w:t>.2</w:t>
      </w:r>
      <w:r w:rsidRPr="002C4F02">
        <w:rPr>
          <w:b/>
          <w:bCs/>
          <w:color w:val="000000"/>
        </w:rPr>
        <w:tab/>
      </w:r>
      <w:r w:rsidRPr="002C4F02">
        <w:rPr>
          <w:b/>
          <w:bCs/>
          <w:color w:val="000000"/>
          <w:spacing w:val="-5"/>
        </w:rPr>
        <w:t>Ochrona i utrzymanie terenu budowy</w:t>
      </w:r>
    </w:p>
    <w:p w14:paraId="493468DA" w14:textId="77777777" w:rsidR="00564BAE" w:rsidRPr="002C4F02" w:rsidRDefault="00564BAE" w:rsidP="007150CB">
      <w:pPr>
        <w:shd w:val="clear" w:color="auto" w:fill="FFFFFF"/>
        <w:spacing w:line="264" w:lineRule="exact"/>
        <w:ind w:left="-567" w:right="-569"/>
        <w:jc w:val="both"/>
      </w:pPr>
      <w:r w:rsidRPr="002C4F02">
        <w:rPr>
          <w:color w:val="000000"/>
          <w:spacing w:val="-2"/>
        </w:rPr>
        <w:t xml:space="preserve">Wykonawca będzie odpowiedzialny za ochronę placu budowy oraz wszystkich </w:t>
      </w:r>
      <w:r w:rsidRPr="002C4F02">
        <w:rPr>
          <w:color w:val="000000"/>
          <w:spacing w:val="-5"/>
        </w:rPr>
        <w:t>materiałów i elementów w</w:t>
      </w:r>
      <w:r w:rsidRPr="002C4F02">
        <w:rPr>
          <w:color w:val="000000"/>
          <w:spacing w:val="-5"/>
        </w:rPr>
        <w:t>y</w:t>
      </w:r>
      <w:r w:rsidRPr="002C4F02">
        <w:rPr>
          <w:color w:val="000000"/>
          <w:spacing w:val="-5"/>
        </w:rPr>
        <w:t xml:space="preserve">posażenia użytych do realizacji robót od chwili rozpoczęcia do ostatecznego odbioru robót. Przez cały ten okres urządzenia lub ich elementy będą utrzymane </w:t>
      </w:r>
      <w:r w:rsidRPr="002C4F02">
        <w:rPr>
          <w:color w:val="000000"/>
          <w:spacing w:val="-7"/>
        </w:rPr>
        <w:t>w sposób satysfakcjonujący zarządzając</w:t>
      </w:r>
      <w:r w:rsidRPr="002C4F02">
        <w:rPr>
          <w:color w:val="000000"/>
          <w:spacing w:val="-7"/>
        </w:rPr>
        <w:t>e</w:t>
      </w:r>
      <w:r w:rsidRPr="002C4F02">
        <w:rPr>
          <w:color w:val="000000"/>
          <w:spacing w:val="-7"/>
        </w:rPr>
        <w:t xml:space="preserve">go realizacją umowy. Może on wstrzymać realizację </w:t>
      </w:r>
      <w:r w:rsidRPr="002C4F02">
        <w:rPr>
          <w:color w:val="000000"/>
          <w:spacing w:val="-5"/>
        </w:rPr>
        <w:t>robót jeśli w jakimkolwiek czasie wykonawca zaniedb</w:t>
      </w:r>
      <w:r w:rsidRPr="002C4F02">
        <w:rPr>
          <w:color w:val="000000"/>
          <w:spacing w:val="-5"/>
        </w:rPr>
        <w:t>u</w:t>
      </w:r>
      <w:r w:rsidRPr="002C4F02">
        <w:rPr>
          <w:color w:val="000000"/>
          <w:spacing w:val="-5"/>
        </w:rPr>
        <w:t>je swoje obowiązki konserwacyjne.</w:t>
      </w:r>
    </w:p>
    <w:p w14:paraId="7AA754C0" w14:textId="3CAE6D14" w:rsidR="0006436A" w:rsidRPr="00980943" w:rsidRDefault="00564BAE" w:rsidP="007150CB">
      <w:pPr>
        <w:shd w:val="clear" w:color="auto" w:fill="FFFFFF"/>
        <w:spacing w:before="5" w:line="264" w:lineRule="exact"/>
        <w:ind w:left="-567" w:right="-569"/>
        <w:rPr>
          <w:bCs/>
          <w:color w:val="000000"/>
          <w:spacing w:val="-4"/>
        </w:rPr>
      </w:pPr>
      <w:r w:rsidRPr="00980943">
        <w:rPr>
          <w:bCs/>
          <w:color w:val="000000"/>
          <w:spacing w:val="-4"/>
        </w:rPr>
        <w:t xml:space="preserve">W związku z tym, że roboty będą realizowane  na terenie </w:t>
      </w:r>
      <w:r w:rsidR="00B07A8D">
        <w:rPr>
          <w:bCs/>
          <w:color w:val="000000"/>
          <w:spacing w:val="-4"/>
        </w:rPr>
        <w:t>czynn</w:t>
      </w:r>
      <w:r w:rsidR="00E4503F">
        <w:rPr>
          <w:bCs/>
          <w:color w:val="000000"/>
          <w:spacing w:val="-4"/>
        </w:rPr>
        <w:t>ego obiektu</w:t>
      </w:r>
      <w:r w:rsidRPr="00980943">
        <w:rPr>
          <w:bCs/>
          <w:color w:val="000000"/>
          <w:spacing w:val="-4"/>
        </w:rPr>
        <w:t xml:space="preserve"> </w:t>
      </w:r>
      <w:r w:rsidR="0006436A" w:rsidRPr="00980943">
        <w:rPr>
          <w:bCs/>
          <w:color w:val="000000"/>
          <w:spacing w:val="-4"/>
        </w:rPr>
        <w:t xml:space="preserve">należy je prowadzić w sposób jak najmniej inwazyjny dla działania </w:t>
      </w:r>
      <w:r w:rsidR="00542DE9">
        <w:rPr>
          <w:bCs/>
          <w:color w:val="000000"/>
          <w:spacing w:val="-4"/>
        </w:rPr>
        <w:t xml:space="preserve">oddziałów, </w:t>
      </w:r>
      <w:r w:rsidR="00B07A8D">
        <w:rPr>
          <w:bCs/>
          <w:color w:val="000000"/>
          <w:spacing w:val="-4"/>
        </w:rPr>
        <w:t xml:space="preserve">poradni </w:t>
      </w:r>
      <w:r w:rsidR="0006436A" w:rsidRPr="00980943">
        <w:rPr>
          <w:bCs/>
          <w:color w:val="000000"/>
          <w:spacing w:val="-4"/>
        </w:rPr>
        <w:t xml:space="preserve"> z zachowaniem:</w:t>
      </w:r>
    </w:p>
    <w:p w14:paraId="006B36A0" w14:textId="77777777" w:rsidR="0006436A" w:rsidRPr="00980943" w:rsidRDefault="0006436A" w:rsidP="007150CB">
      <w:pPr>
        <w:numPr>
          <w:ilvl w:val="0"/>
          <w:numId w:val="10"/>
        </w:numPr>
        <w:shd w:val="clear" w:color="auto" w:fill="FFFFFF"/>
        <w:spacing w:before="5" w:line="264" w:lineRule="exact"/>
        <w:ind w:left="-567" w:right="-569" w:firstLine="0"/>
        <w:rPr>
          <w:bCs/>
          <w:color w:val="000000"/>
          <w:spacing w:val="-4"/>
        </w:rPr>
      </w:pPr>
      <w:r w:rsidRPr="00980943">
        <w:rPr>
          <w:bCs/>
          <w:color w:val="000000"/>
          <w:spacing w:val="-4"/>
        </w:rPr>
        <w:t xml:space="preserve">ustaleń co do czasu wykonywania poszczególnych czynności </w:t>
      </w:r>
      <w:r w:rsidR="00980943">
        <w:rPr>
          <w:bCs/>
          <w:color w:val="000000"/>
          <w:spacing w:val="-4"/>
        </w:rPr>
        <w:t xml:space="preserve">budowlano-montażowych w trakcie </w:t>
      </w:r>
      <w:r w:rsidRPr="00980943">
        <w:rPr>
          <w:bCs/>
          <w:color w:val="000000"/>
          <w:spacing w:val="-4"/>
        </w:rPr>
        <w:t>trwania wizyt, diagnostyki itp.</w:t>
      </w:r>
    </w:p>
    <w:p w14:paraId="2C1B48C1" w14:textId="5EE91F2B" w:rsidR="0006436A" w:rsidRPr="00980943" w:rsidRDefault="00E4503F" w:rsidP="007150CB">
      <w:pPr>
        <w:numPr>
          <w:ilvl w:val="0"/>
          <w:numId w:val="10"/>
        </w:numPr>
        <w:shd w:val="clear" w:color="auto" w:fill="FFFFFF"/>
        <w:spacing w:before="5" w:line="264" w:lineRule="exact"/>
        <w:ind w:left="-567" w:right="-569" w:firstLine="0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>c</w:t>
      </w:r>
      <w:r w:rsidR="0006436A" w:rsidRPr="00980943">
        <w:rPr>
          <w:bCs/>
          <w:color w:val="000000"/>
          <w:spacing w:val="-4"/>
        </w:rPr>
        <w:t>zystości na granicy terenu budowy</w:t>
      </w:r>
      <w:r w:rsidR="000F7CCB">
        <w:rPr>
          <w:bCs/>
          <w:color w:val="000000"/>
          <w:spacing w:val="-4"/>
        </w:rPr>
        <w:t>.</w:t>
      </w:r>
    </w:p>
    <w:p w14:paraId="2DC2E989" w14:textId="65A1D122" w:rsidR="0006436A" w:rsidRDefault="00E4503F" w:rsidP="007150CB">
      <w:pPr>
        <w:numPr>
          <w:ilvl w:val="0"/>
          <w:numId w:val="10"/>
        </w:numPr>
        <w:shd w:val="clear" w:color="auto" w:fill="FFFFFF"/>
        <w:spacing w:before="5" w:line="264" w:lineRule="exact"/>
        <w:ind w:left="-567" w:right="-569" w:firstLine="0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>r</w:t>
      </w:r>
      <w:r w:rsidR="00980943" w:rsidRPr="00980943">
        <w:rPr>
          <w:bCs/>
          <w:color w:val="000000"/>
          <w:spacing w:val="-4"/>
        </w:rPr>
        <w:t>egularnego wywozu gruzu, opakowań</w:t>
      </w:r>
      <w:r w:rsidR="00E870B8">
        <w:rPr>
          <w:bCs/>
          <w:color w:val="000000"/>
          <w:spacing w:val="-4"/>
        </w:rPr>
        <w:t>.</w:t>
      </w:r>
    </w:p>
    <w:p w14:paraId="0BE0F72C" w14:textId="714EC2B2" w:rsidR="00E4503F" w:rsidRPr="00542DE9" w:rsidRDefault="00E4503F" w:rsidP="007150CB">
      <w:pPr>
        <w:numPr>
          <w:ilvl w:val="0"/>
          <w:numId w:val="10"/>
        </w:numPr>
        <w:shd w:val="clear" w:color="auto" w:fill="FFFFFF"/>
        <w:spacing w:before="5" w:line="264" w:lineRule="exact"/>
        <w:ind w:left="-567" w:right="-569" w:firstLine="0"/>
        <w:rPr>
          <w:b/>
          <w:color w:val="000000"/>
          <w:spacing w:val="-4"/>
        </w:rPr>
      </w:pPr>
      <w:r w:rsidRPr="00542DE9">
        <w:rPr>
          <w:b/>
          <w:color w:val="000000"/>
          <w:spacing w:val="-4"/>
        </w:rPr>
        <w:t>każdorazowego sprzątania po prowadzonych  pracach na koniec dnia roboczego.</w:t>
      </w:r>
    </w:p>
    <w:p w14:paraId="2985EE72" w14:textId="77777777" w:rsidR="00564BAE" w:rsidRPr="002C4F02" w:rsidRDefault="00564BAE" w:rsidP="007150CB">
      <w:pPr>
        <w:shd w:val="clear" w:color="auto" w:fill="FFFFFF"/>
        <w:tabs>
          <w:tab w:val="left" w:pos="730"/>
        </w:tabs>
        <w:spacing w:before="269" w:line="264" w:lineRule="exact"/>
        <w:ind w:left="-567" w:right="-569"/>
        <w:rPr>
          <w:b/>
          <w:bCs/>
        </w:rPr>
      </w:pPr>
      <w:r w:rsidRPr="002C4F02">
        <w:rPr>
          <w:b/>
          <w:bCs/>
          <w:color w:val="000000"/>
          <w:spacing w:val="-7"/>
        </w:rPr>
        <w:t>2.2.4</w:t>
      </w:r>
      <w:r w:rsidR="00980943">
        <w:rPr>
          <w:b/>
          <w:bCs/>
          <w:color w:val="000000"/>
          <w:spacing w:val="-7"/>
        </w:rPr>
        <w:t>3</w:t>
      </w:r>
      <w:r w:rsidRPr="002C4F02">
        <w:rPr>
          <w:b/>
          <w:bCs/>
          <w:color w:val="000000"/>
        </w:rPr>
        <w:tab/>
      </w:r>
      <w:r w:rsidRPr="002C4F02">
        <w:rPr>
          <w:b/>
          <w:bCs/>
          <w:color w:val="000000"/>
          <w:spacing w:val="-5"/>
        </w:rPr>
        <w:t>Ochrona własności i urządzeń</w:t>
      </w:r>
    </w:p>
    <w:p w14:paraId="12195A0E" w14:textId="77777777" w:rsidR="00980943" w:rsidRDefault="00564BAE" w:rsidP="005C0FC9">
      <w:pPr>
        <w:shd w:val="clear" w:color="auto" w:fill="FFFFFF"/>
        <w:spacing w:before="5" w:line="264" w:lineRule="exact"/>
        <w:ind w:left="-567" w:right="-569"/>
        <w:jc w:val="both"/>
        <w:rPr>
          <w:color w:val="000000"/>
          <w:spacing w:val="-5"/>
        </w:rPr>
      </w:pPr>
      <w:r w:rsidRPr="002C4F02">
        <w:rPr>
          <w:color w:val="000000"/>
          <w:spacing w:val="-5"/>
        </w:rPr>
        <w:t xml:space="preserve">Wykonawca jest odpowiedzialny za ochronę istniejących instalacji naziemnych i </w:t>
      </w:r>
      <w:r w:rsidRPr="002C4F02">
        <w:rPr>
          <w:color w:val="000000"/>
          <w:spacing w:val="-6"/>
        </w:rPr>
        <w:t>podziemnych urządzeń znajd</w:t>
      </w:r>
      <w:r w:rsidRPr="002C4F02">
        <w:rPr>
          <w:color w:val="000000"/>
          <w:spacing w:val="-6"/>
        </w:rPr>
        <w:t>u</w:t>
      </w:r>
      <w:r w:rsidRPr="002C4F02">
        <w:rPr>
          <w:color w:val="000000"/>
          <w:spacing w:val="-6"/>
        </w:rPr>
        <w:t xml:space="preserve">jących się w obrębie placu budowy, takich jak rurociągi i kable </w:t>
      </w:r>
      <w:r w:rsidRPr="002C4F02">
        <w:rPr>
          <w:color w:val="000000"/>
          <w:spacing w:val="-3"/>
        </w:rPr>
        <w:t xml:space="preserve">etc. </w:t>
      </w:r>
      <w:r>
        <w:rPr>
          <w:color w:val="000000"/>
          <w:spacing w:val="-3"/>
        </w:rPr>
        <w:t xml:space="preserve"> </w:t>
      </w:r>
      <w:r w:rsidRPr="002C4F02">
        <w:rPr>
          <w:color w:val="000000"/>
          <w:spacing w:val="-5"/>
        </w:rPr>
        <w:t xml:space="preserve"> </w:t>
      </w:r>
    </w:p>
    <w:p w14:paraId="71A0839E" w14:textId="77777777" w:rsidR="00564BAE" w:rsidRPr="002C4F02" w:rsidRDefault="00564BAE" w:rsidP="005C0FC9">
      <w:pPr>
        <w:shd w:val="clear" w:color="auto" w:fill="FFFFFF"/>
        <w:spacing w:before="5" w:line="264" w:lineRule="exact"/>
        <w:ind w:left="-567" w:right="-569"/>
        <w:jc w:val="both"/>
      </w:pPr>
      <w:r w:rsidRPr="002C4F02">
        <w:rPr>
          <w:color w:val="000000"/>
          <w:spacing w:val="-5"/>
        </w:rPr>
        <w:t xml:space="preserve">Wykonawca spowoduje żeby te instalacje i urządzenia </w:t>
      </w:r>
      <w:r w:rsidRPr="002C4F02">
        <w:rPr>
          <w:color w:val="000000"/>
          <w:spacing w:val="-4"/>
        </w:rPr>
        <w:t>zostały właściwie oznaczone i zabezpieczone przed uszkodz</w:t>
      </w:r>
      <w:r w:rsidRPr="002C4F02">
        <w:rPr>
          <w:color w:val="000000"/>
          <w:spacing w:val="-4"/>
        </w:rPr>
        <w:t>e</w:t>
      </w:r>
      <w:r w:rsidRPr="002C4F02">
        <w:rPr>
          <w:color w:val="000000"/>
          <w:spacing w:val="-4"/>
        </w:rPr>
        <w:t>niem w trakcie realizacji robót.</w:t>
      </w:r>
    </w:p>
    <w:p w14:paraId="35E63341" w14:textId="77777777" w:rsidR="00564BAE" w:rsidRPr="002C4F02" w:rsidRDefault="00564BAE" w:rsidP="005C0FC9">
      <w:pPr>
        <w:shd w:val="clear" w:color="auto" w:fill="FFFFFF"/>
        <w:spacing w:before="5" w:line="264" w:lineRule="exact"/>
        <w:ind w:left="-567" w:right="-569"/>
        <w:jc w:val="both"/>
      </w:pPr>
      <w:r w:rsidRPr="002C4F02">
        <w:rPr>
          <w:color w:val="000000"/>
          <w:spacing w:val="-5"/>
        </w:rPr>
        <w:t xml:space="preserve">Wykonawca natychmiast poinformuje inspektora nadzoru o każdym </w:t>
      </w:r>
      <w:r w:rsidRPr="002C4F02">
        <w:rPr>
          <w:color w:val="000000"/>
        </w:rPr>
        <w:t>przypadkowym uszkodzeniu tych urz</w:t>
      </w:r>
      <w:r w:rsidRPr="002C4F02">
        <w:rPr>
          <w:color w:val="000000"/>
        </w:rPr>
        <w:t>ą</w:t>
      </w:r>
      <w:r w:rsidRPr="002C4F02">
        <w:rPr>
          <w:color w:val="000000"/>
        </w:rPr>
        <w:t xml:space="preserve">dzeń lub instalacji i będzie współpracował przy </w:t>
      </w:r>
      <w:r w:rsidRPr="002C4F02">
        <w:rPr>
          <w:color w:val="000000"/>
          <w:spacing w:val="-1"/>
        </w:rPr>
        <w:t>naprawie udzielając wszelkiej możliwej p</w:t>
      </w:r>
      <w:r w:rsidRPr="002C4F02">
        <w:rPr>
          <w:color w:val="000000"/>
          <w:spacing w:val="-1"/>
        </w:rPr>
        <w:t>o</w:t>
      </w:r>
      <w:r w:rsidRPr="002C4F02">
        <w:rPr>
          <w:color w:val="000000"/>
          <w:spacing w:val="-1"/>
        </w:rPr>
        <w:t xml:space="preserve">mocy, która może być potrzebna dla jej </w:t>
      </w:r>
      <w:r w:rsidRPr="002C4F02">
        <w:rPr>
          <w:color w:val="000000"/>
          <w:spacing w:val="-6"/>
        </w:rPr>
        <w:t>przeprowadzenia.</w:t>
      </w:r>
    </w:p>
    <w:p w14:paraId="5B492798" w14:textId="7FD6E8EF" w:rsidR="00564BAE" w:rsidRPr="002C4F02" w:rsidRDefault="00564BAE" w:rsidP="005C0FC9">
      <w:pPr>
        <w:shd w:val="clear" w:color="auto" w:fill="FFFFFF"/>
        <w:spacing w:line="264" w:lineRule="exact"/>
        <w:ind w:left="-567" w:right="-569"/>
        <w:jc w:val="both"/>
      </w:pPr>
      <w:r w:rsidRPr="002C4F02">
        <w:rPr>
          <w:color w:val="000000"/>
        </w:rPr>
        <w:t xml:space="preserve">Wykonawca będzie odpowiedzialny za jakiejkolwiek szkody, spowodowane przez </w:t>
      </w:r>
      <w:r w:rsidRPr="002C4F02">
        <w:rPr>
          <w:color w:val="000000"/>
          <w:spacing w:val="-2"/>
        </w:rPr>
        <w:t xml:space="preserve">jego działania, w </w:t>
      </w:r>
      <w:r w:rsidR="00980943">
        <w:rPr>
          <w:color w:val="000000"/>
          <w:spacing w:val="-2"/>
        </w:rPr>
        <w:t>istniej</w:t>
      </w:r>
      <w:r w:rsidR="00980943">
        <w:rPr>
          <w:color w:val="000000"/>
          <w:spacing w:val="-2"/>
        </w:rPr>
        <w:t>ą</w:t>
      </w:r>
      <w:r w:rsidR="00980943">
        <w:rPr>
          <w:color w:val="000000"/>
          <w:spacing w:val="-2"/>
        </w:rPr>
        <w:t xml:space="preserve">cych </w:t>
      </w:r>
      <w:r w:rsidRPr="002C4F02">
        <w:rPr>
          <w:color w:val="000000"/>
          <w:spacing w:val="-2"/>
        </w:rPr>
        <w:t>instalacjach</w:t>
      </w:r>
      <w:r w:rsidR="0055059F">
        <w:rPr>
          <w:color w:val="000000"/>
          <w:spacing w:val="-2"/>
        </w:rPr>
        <w:t>, urządzeniach.</w:t>
      </w:r>
    </w:p>
    <w:p w14:paraId="2080CA09" w14:textId="77777777" w:rsidR="00564BAE" w:rsidRPr="002C4F02" w:rsidRDefault="00564BAE" w:rsidP="005C0FC9">
      <w:pPr>
        <w:shd w:val="clear" w:color="auto" w:fill="FFFFFF"/>
        <w:spacing w:line="264" w:lineRule="exact"/>
        <w:ind w:left="-567" w:right="-569"/>
        <w:jc w:val="both"/>
        <w:rPr>
          <w:b/>
          <w:bCs/>
        </w:rPr>
      </w:pPr>
      <w:r w:rsidRPr="002C4F02">
        <w:rPr>
          <w:b/>
          <w:bCs/>
          <w:color w:val="000000"/>
          <w:spacing w:val="-10"/>
        </w:rPr>
        <w:t>2.2.</w:t>
      </w:r>
      <w:r w:rsidR="00980943">
        <w:rPr>
          <w:b/>
          <w:bCs/>
          <w:color w:val="000000"/>
          <w:spacing w:val="-10"/>
        </w:rPr>
        <w:t>4</w:t>
      </w:r>
      <w:r w:rsidRPr="002C4F02">
        <w:rPr>
          <w:b/>
          <w:bCs/>
          <w:color w:val="000000"/>
        </w:rPr>
        <w:tab/>
      </w:r>
      <w:r w:rsidRPr="002C4F02">
        <w:rPr>
          <w:b/>
          <w:bCs/>
          <w:color w:val="000000"/>
          <w:spacing w:val="-5"/>
        </w:rPr>
        <w:t>Ochrona środowiska w trakcie realizacji robót</w:t>
      </w:r>
    </w:p>
    <w:p w14:paraId="07D3909E" w14:textId="77777777" w:rsidR="00564BAE" w:rsidRPr="00042C8E" w:rsidRDefault="00564BAE" w:rsidP="005C0FC9">
      <w:pPr>
        <w:shd w:val="clear" w:color="auto" w:fill="FFFFFF"/>
        <w:spacing w:line="264" w:lineRule="exact"/>
        <w:ind w:left="-567" w:right="-569"/>
        <w:jc w:val="both"/>
      </w:pPr>
      <w:r w:rsidRPr="002C4F02">
        <w:rPr>
          <w:color w:val="000000"/>
          <w:spacing w:val="-5"/>
        </w:rPr>
        <w:t>W trakcie realizacji robót wykonawca jest zobowiązany znać i stosować się do przepisów zawartych we wszys</w:t>
      </w:r>
      <w:r w:rsidRPr="002C4F02">
        <w:rPr>
          <w:color w:val="000000"/>
          <w:spacing w:val="-5"/>
        </w:rPr>
        <w:t>t</w:t>
      </w:r>
      <w:r w:rsidRPr="002C4F02">
        <w:rPr>
          <w:color w:val="000000"/>
          <w:spacing w:val="-5"/>
        </w:rPr>
        <w:t>kich regulacjach prawnych w zakresie ochrony środowiska. W okresie realizacji, do czasu zakończenia robót, wykonawca będzie podejmował wszystkie sensowne kroki żeby stosować się do wszystkich przepisów i normatywów w zakresie ochrony środowiska na placu budowy i poza jego terenem, unikać działań szkodliwych dla innych jednostek występuj</w:t>
      </w:r>
      <w:r w:rsidRPr="002C4F02">
        <w:rPr>
          <w:color w:val="000000"/>
          <w:spacing w:val="-5"/>
        </w:rPr>
        <w:t>ą</w:t>
      </w:r>
      <w:r w:rsidRPr="002C4F02">
        <w:rPr>
          <w:color w:val="000000"/>
          <w:spacing w:val="-5"/>
        </w:rPr>
        <w:t xml:space="preserve">cych na tym terenie w zakresie zanieczyszczeń, hałasu lub innych </w:t>
      </w:r>
      <w:r w:rsidRPr="002C4F02">
        <w:rPr>
          <w:color w:val="000000"/>
          <w:spacing w:val="-6"/>
        </w:rPr>
        <w:t>czynników powodowanych jego działalnością.</w:t>
      </w:r>
    </w:p>
    <w:p w14:paraId="26C3E1B5" w14:textId="77777777" w:rsidR="00661B23" w:rsidRDefault="00661B23" w:rsidP="007150CB">
      <w:pPr>
        <w:pStyle w:val="Tekstpodstawowy"/>
        <w:ind w:left="-567" w:right="-569"/>
        <w:jc w:val="left"/>
        <w:rPr>
          <w:sz w:val="24"/>
          <w:szCs w:val="24"/>
          <w:lang w:val="pl-PL"/>
        </w:rPr>
      </w:pPr>
    </w:p>
    <w:p w14:paraId="5A5FAC9A" w14:textId="77777777" w:rsidR="00564BAE" w:rsidRPr="002C4F02" w:rsidRDefault="00564BAE" w:rsidP="005C0FC9">
      <w:pPr>
        <w:pStyle w:val="Tekstpodstawowy"/>
        <w:ind w:left="-567" w:right="-569"/>
        <w:jc w:val="both"/>
        <w:rPr>
          <w:rFonts w:cs="Times New Roman"/>
          <w:sz w:val="22"/>
          <w:szCs w:val="22"/>
          <w:lang w:val="pl-PL"/>
        </w:rPr>
      </w:pPr>
      <w:r w:rsidRPr="002C4F02">
        <w:rPr>
          <w:sz w:val="24"/>
          <w:szCs w:val="24"/>
          <w:lang w:val="pl-PL"/>
        </w:rPr>
        <w:t xml:space="preserve"> </w:t>
      </w:r>
      <w:r w:rsidRPr="002C4F02">
        <w:rPr>
          <w:color w:val="000000"/>
          <w:w w:val="90"/>
          <w:sz w:val="22"/>
          <w:szCs w:val="22"/>
          <w:lang w:val="pl-PL"/>
        </w:rPr>
        <w:t>2.2.</w:t>
      </w:r>
      <w:r w:rsidR="00980943">
        <w:rPr>
          <w:color w:val="000000"/>
          <w:w w:val="90"/>
          <w:sz w:val="22"/>
          <w:szCs w:val="22"/>
          <w:lang w:val="pl-PL"/>
        </w:rPr>
        <w:t>5</w:t>
      </w:r>
      <w:r w:rsidRPr="002C4F02">
        <w:rPr>
          <w:rFonts w:cs="Times New Roman"/>
          <w:i/>
          <w:iCs/>
          <w:color w:val="000000"/>
          <w:sz w:val="22"/>
          <w:szCs w:val="22"/>
          <w:lang w:val="pl-PL"/>
        </w:rPr>
        <w:tab/>
      </w:r>
      <w:r w:rsidRPr="002C4F02">
        <w:rPr>
          <w:color w:val="000000"/>
          <w:spacing w:val="-5"/>
          <w:sz w:val="22"/>
          <w:szCs w:val="22"/>
          <w:lang w:val="pl-PL"/>
        </w:rPr>
        <w:t>Zapewnienie bezpieczeństwa i ochrony zdrowia</w:t>
      </w:r>
    </w:p>
    <w:p w14:paraId="236D7A6C" w14:textId="77777777" w:rsidR="00564BAE" w:rsidRPr="002C4F02" w:rsidRDefault="00564BAE" w:rsidP="005C0FC9">
      <w:pPr>
        <w:shd w:val="clear" w:color="auto" w:fill="FFFFFF"/>
        <w:spacing w:line="264" w:lineRule="exact"/>
        <w:ind w:left="-567" w:right="-569"/>
        <w:jc w:val="both"/>
      </w:pPr>
      <w:r w:rsidRPr="002C4F02">
        <w:rPr>
          <w:color w:val="000000"/>
          <w:spacing w:val="-5"/>
        </w:rPr>
        <w:t xml:space="preserve">Wykonawca dostarczy na budowę i będzie utrzymywał wyposażenie konieczne dla </w:t>
      </w:r>
      <w:r w:rsidRPr="002C4F02">
        <w:rPr>
          <w:color w:val="000000"/>
          <w:spacing w:val="-6"/>
        </w:rPr>
        <w:t>zapewnienia bezpi</w:t>
      </w:r>
      <w:r w:rsidRPr="002C4F02">
        <w:rPr>
          <w:color w:val="000000"/>
          <w:spacing w:val="-6"/>
        </w:rPr>
        <w:t>e</w:t>
      </w:r>
      <w:r w:rsidRPr="002C4F02">
        <w:rPr>
          <w:color w:val="000000"/>
          <w:spacing w:val="-6"/>
        </w:rPr>
        <w:t>czeństwa. Zapewni wyposażenie w urządzenia socjalne, oraz odpowiednią</w:t>
      </w:r>
      <w:r w:rsidRPr="002C4F02">
        <w:rPr>
          <w:color w:val="000000"/>
          <w:spacing w:val="-2"/>
        </w:rPr>
        <w:t xml:space="preserve"> odzież wymaganą dla ochrony życia i zdrowia personelu zatrudnionego na placu budowy. Uważa się, że koszty zachowania zgodności z wspomni</w:t>
      </w:r>
      <w:r w:rsidRPr="002C4F02">
        <w:rPr>
          <w:color w:val="000000"/>
          <w:spacing w:val="-2"/>
        </w:rPr>
        <w:t>a</w:t>
      </w:r>
      <w:r w:rsidRPr="002C4F02">
        <w:rPr>
          <w:color w:val="000000"/>
          <w:spacing w:val="-2"/>
        </w:rPr>
        <w:t xml:space="preserve">nymi powyżej </w:t>
      </w:r>
      <w:r w:rsidRPr="002C4F02">
        <w:rPr>
          <w:color w:val="000000"/>
          <w:spacing w:val="-5"/>
        </w:rPr>
        <w:t>przepisami bezpieczeństwa i ochrony zdrowia są wliczone w cenę umowną.</w:t>
      </w:r>
    </w:p>
    <w:p w14:paraId="39FE38FB" w14:textId="77777777" w:rsidR="00564BAE" w:rsidRPr="002C4F02" w:rsidRDefault="00564BAE" w:rsidP="005C0FC9">
      <w:pPr>
        <w:shd w:val="clear" w:color="auto" w:fill="FFFFFF"/>
        <w:spacing w:before="5" w:line="264" w:lineRule="exact"/>
        <w:ind w:left="-567" w:right="-569"/>
        <w:jc w:val="both"/>
      </w:pPr>
      <w:r w:rsidRPr="002C4F02">
        <w:rPr>
          <w:color w:val="000000"/>
          <w:spacing w:val="-4"/>
        </w:rPr>
        <w:t xml:space="preserve">Wykonawca będzie stosował się do wszystkich przepisów prawnych obowiązujących </w:t>
      </w:r>
      <w:r w:rsidRPr="002C4F02">
        <w:rPr>
          <w:color w:val="000000"/>
          <w:spacing w:val="-5"/>
        </w:rPr>
        <w:t>w zakresie bezpiecze</w:t>
      </w:r>
      <w:r w:rsidRPr="002C4F02">
        <w:rPr>
          <w:color w:val="000000"/>
          <w:spacing w:val="-5"/>
        </w:rPr>
        <w:t>ń</w:t>
      </w:r>
      <w:r w:rsidRPr="002C4F02">
        <w:rPr>
          <w:color w:val="000000"/>
          <w:spacing w:val="-5"/>
        </w:rPr>
        <w:t xml:space="preserve">stwa przeciwpożarowego. Będzie stale utrzymywał wyposażenie przeciwpożarowe w stanie gotowości, zgodnie z zaleceniami przepisów bezpieczeństwa przeciwpożarowego, na placu budowy, we wszystkich urządzeniach </w:t>
      </w:r>
      <w:r w:rsidRPr="002C4F02">
        <w:rPr>
          <w:color w:val="000000"/>
          <w:spacing w:val="-5"/>
        </w:rPr>
        <w:lastRenderedPageBreak/>
        <w:t xml:space="preserve">maszynach i pojazdach </w:t>
      </w:r>
      <w:r w:rsidRPr="002C4F02">
        <w:rPr>
          <w:color w:val="000000"/>
          <w:spacing w:val="-6"/>
        </w:rPr>
        <w:t xml:space="preserve">oraz pomieszczeniach magazynowych. Materiały łatwopalne będą przechowywane zgodnie z </w:t>
      </w:r>
      <w:r w:rsidRPr="002C4F02">
        <w:rPr>
          <w:color w:val="000000"/>
          <w:spacing w:val="-4"/>
        </w:rPr>
        <w:t>przepisami przeciwpożarowymi, w bezpiecznej odległości od b</w:t>
      </w:r>
      <w:r w:rsidRPr="002C4F02">
        <w:rPr>
          <w:color w:val="000000"/>
          <w:spacing w:val="-4"/>
        </w:rPr>
        <w:t>u</w:t>
      </w:r>
      <w:r w:rsidRPr="002C4F02">
        <w:rPr>
          <w:color w:val="000000"/>
          <w:spacing w:val="-4"/>
        </w:rPr>
        <w:t xml:space="preserve">dynków i składowisk, w </w:t>
      </w:r>
      <w:r w:rsidRPr="002C4F02">
        <w:rPr>
          <w:color w:val="000000"/>
          <w:spacing w:val="-5"/>
        </w:rPr>
        <w:t xml:space="preserve">miejscach niedostępnych dla osób trzecich. Wykonawca będzie odpowiedzialny za wszelkie straty powstałe w wyniku pożaru, który mógłby powstać w okresie realizacji robót lub został </w:t>
      </w:r>
      <w:r w:rsidRPr="002C4F02">
        <w:rPr>
          <w:color w:val="000000"/>
          <w:spacing w:val="-6"/>
        </w:rPr>
        <w:t>sp</w:t>
      </w:r>
      <w:r w:rsidRPr="002C4F02">
        <w:rPr>
          <w:color w:val="000000"/>
          <w:spacing w:val="-6"/>
        </w:rPr>
        <w:t>o</w:t>
      </w:r>
      <w:r w:rsidRPr="002C4F02">
        <w:rPr>
          <w:color w:val="000000"/>
          <w:spacing w:val="-6"/>
        </w:rPr>
        <w:t>wodowany przez któregokolwiek z jego pracowników.</w:t>
      </w:r>
    </w:p>
    <w:p w14:paraId="68DCD46A" w14:textId="77777777" w:rsidR="00564BAE" w:rsidRPr="002C4F02" w:rsidRDefault="00564BAE" w:rsidP="007150CB">
      <w:pPr>
        <w:shd w:val="clear" w:color="auto" w:fill="FFFFFF"/>
        <w:spacing w:before="5" w:line="264" w:lineRule="exact"/>
        <w:ind w:left="-567" w:right="-569"/>
        <w:jc w:val="both"/>
      </w:pPr>
      <w:r w:rsidRPr="002C4F02">
        <w:rPr>
          <w:color w:val="000000"/>
          <w:spacing w:val="-4"/>
        </w:rPr>
        <w:t xml:space="preserve">Użycie materiałów, które wpływają na trwałe zmiany środowiska, ani materiałów </w:t>
      </w:r>
      <w:r w:rsidRPr="002C4F02">
        <w:rPr>
          <w:color w:val="000000"/>
          <w:spacing w:val="-5"/>
        </w:rPr>
        <w:t>emitujących promi</w:t>
      </w:r>
      <w:r w:rsidRPr="002C4F02">
        <w:rPr>
          <w:color w:val="000000"/>
          <w:spacing w:val="-5"/>
        </w:rPr>
        <w:t>e</w:t>
      </w:r>
      <w:r w:rsidRPr="002C4F02">
        <w:rPr>
          <w:color w:val="000000"/>
          <w:spacing w:val="-5"/>
        </w:rPr>
        <w:t xml:space="preserve">niowanie w ilościach wyższych niż zalecane w projekcie nie będzie </w:t>
      </w:r>
      <w:r w:rsidRPr="002C4F02">
        <w:rPr>
          <w:color w:val="000000"/>
          <w:spacing w:val="-3"/>
        </w:rPr>
        <w:t>akceptowane. Jakiekolwiek m</w:t>
      </w:r>
      <w:r w:rsidRPr="002C4F02">
        <w:rPr>
          <w:color w:val="000000"/>
          <w:spacing w:val="-3"/>
        </w:rPr>
        <w:t>a</w:t>
      </w:r>
      <w:r w:rsidRPr="002C4F02">
        <w:rPr>
          <w:color w:val="000000"/>
          <w:spacing w:val="-3"/>
        </w:rPr>
        <w:t xml:space="preserve">teriały z odzysku lub pochodzące z recyklingu i mające być </w:t>
      </w:r>
      <w:r w:rsidRPr="002C4F02">
        <w:rPr>
          <w:color w:val="000000"/>
          <w:spacing w:val="-5"/>
        </w:rPr>
        <w:t xml:space="preserve">użyte do robót muszą być poświadczone przez odpowiednie urzędy i władze jako bezpieczne </w:t>
      </w:r>
      <w:r w:rsidRPr="002C4F02">
        <w:rPr>
          <w:color w:val="000000"/>
          <w:spacing w:val="-4"/>
        </w:rPr>
        <w:t xml:space="preserve">dla środowiska. Materiały, które są niebezpieczne tylko w czasie budowy (a po zakończeniu </w:t>
      </w:r>
      <w:r w:rsidRPr="002C4F02">
        <w:rPr>
          <w:color w:val="000000"/>
          <w:spacing w:val="-5"/>
        </w:rPr>
        <w:t xml:space="preserve">budowy ich charakter niebezpieczny zanika, np. materiały pylące) mogą być dozwolone, pod </w:t>
      </w:r>
      <w:r w:rsidRPr="002C4F02">
        <w:rPr>
          <w:color w:val="000000"/>
          <w:spacing w:val="-3"/>
        </w:rPr>
        <w:t xml:space="preserve">warunkiem, że będą spełnione wymagania techniczne dotyczące ich wbudowania. Przed </w:t>
      </w:r>
      <w:r w:rsidRPr="002C4F02">
        <w:rPr>
          <w:color w:val="000000"/>
          <w:spacing w:val="-6"/>
        </w:rPr>
        <w:t xml:space="preserve">użyciem takich materiałów Zamawiający musi uzyskać aprobatę od odpowiednich władz </w:t>
      </w:r>
      <w:r w:rsidRPr="002C4F02">
        <w:rPr>
          <w:color w:val="000000"/>
          <w:spacing w:val="-5"/>
        </w:rPr>
        <w:t>administracji państwowej, jeśli wymagają tego odpowiednie przepisy.</w:t>
      </w:r>
    </w:p>
    <w:p w14:paraId="7ACDE189" w14:textId="77777777" w:rsidR="00564BAE" w:rsidRPr="00952504" w:rsidRDefault="00186F5B" w:rsidP="007150CB">
      <w:pPr>
        <w:shd w:val="clear" w:color="auto" w:fill="FFFFFF"/>
        <w:tabs>
          <w:tab w:val="left" w:pos="730"/>
        </w:tabs>
        <w:spacing w:before="269" w:line="264" w:lineRule="exact"/>
        <w:ind w:left="-567" w:right="-569"/>
        <w:rPr>
          <w:sz w:val="24"/>
          <w:szCs w:val="24"/>
        </w:rPr>
      </w:pPr>
      <w:r>
        <w:rPr>
          <w:b/>
          <w:bCs/>
          <w:color w:val="000000"/>
          <w:spacing w:val="-8"/>
          <w:sz w:val="24"/>
          <w:szCs w:val="24"/>
        </w:rPr>
        <w:t>2</w:t>
      </w:r>
      <w:r w:rsidR="00564BAE" w:rsidRPr="00952504">
        <w:rPr>
          <w:b/>
          <w:bCs/>
          <w:color w:val="000000"/>
          <w:spacing w:val="-8"/>
          <w:sz w:val="24"/>
          <w:szCs w:val="24"/>
        </w:rPr>
        <w:t>.</w:t>
      </w:r>
      <w:r w:rsidR="00564BAE" w:rsidRPr="00952504">
        <w:rPr>
          <w:b/>
          <w:bCs/>
          <w:color w:val="000000"/>
          <w:sz w:val="24"/>
          <w:szCs w:val="24"/>
        </w:rPr>
        <w:tab/>
      </w:r>
      <w:r w:rsidR="00564BAE" w:rsidRPr="00952504">
        <w:rPr>
          <w:b/>
          <w:bCs/>
          <w:color w:val="000000"/>
          <w:spacing w:val="4"/>
          <w:sz w:val="24"/>
          <w:szCs w:val="24"/>
        </w:rPr>
        <w:t xml:space="preserve"> Inspektor nadzoru</w:t>
      </w:r>
    </w:p>
    <w:p w14:paraId="47524EB6" w14:textId="77777777" w:rsidR="00564BAE" w:rsidRPr="002C4F02" w:rsidRDefault="00564BAE" w:rsidP="007150CB">
      <w:pPr>
        <w:shd w:val="clear" w:color="auto" w:fill="FFFFFF"/>
        <w:spacing w:line="264" w:lineRule="exact"/>
        <w:ind w:left="-567" w:right="-569"/>
        <w:jc w:val="both"/>
      </w:pPr>
      <w:r w:rsidRPr="002C4F02">
        <w:rPr>
          <w:color w:val="000000"/>
        </w:rPr>
        <w:t xml:space="preserve"> Inspektor w ramach posiadanego umocowania od zamawiającego </w:t>
      </w:r>
      <w:r w:rsidRPr="002C4F02">
        <w:rPr>
          <w:color w:val="000000"/>
          <w:spacing w:val="1"/>
        </w:rPr>
        <w:t>reprezentuje interesy zamawiaj</w:t>
      </w:r>
      <w:r w:rsidRPr="002C4F02">
        <w:rPr>
          <w:color w:val="000000"/>
          <w:spacing w:val="1"/>
        </w:rPr>
        <w:t>ą</w:t>
      </w:r>
      <w:r w:rsidRPr="002C4F02">
        <w:rPr>
          <w:color w:val="000000"/>
          <w:spacing w:val="1"/>
        </w:rPr>
        <w:t xml:space="preserve">cego na budowie przez sprawowanie kontroli zgodności </w:t>
      </w:r>
      <w:r w:rsidRPr="002C4F02">
        <w:rPr>
          <w:color w:val="000000"/>
        </w:rPr>
        <w:t>realizacji robót budowlanych z</w:t>
      </w:r>
      <w:r w:rsidR="00A2288E">
        <w:rPr>
          <w:color w:val="000000"/>
        </w:rPr>
        <w:t>e</w:t>
      </w:r>
      <w:r w:rsidRPr="002C4F02">
        <w:rPr>
          <w:color w:val="000000"/>
        </w:rPr>
        <w:t xml:space="preserve"> specyfikacjami technic</w:t>
      </w:r>
      <w:r w:rsidRPr="002C4F02">
        <w:rPr>
          <w:color w:val="000000"/>
        </w:rPr>
        <w:t>z</w:t>
      </w:r>
      <w:r w:rsidRPr="002C4F02">
        <w:rPr>
          <w:color w:val="000000"/>
        </w:rPr>
        <w:t xml:space="preserve">nymi, przepisami, zasadami wiedzy technicznej oraz postanowieniami warunków umowy. </w:t>
      </w:r>
    </w:p>
    <w:p w14:paraId="3BA28564" w14:textId="77777777" w:rsidR="00564BAE" w:rsidRPr="002C4F02" w:rsidRDefault="00186F5B" w:rsidP="007150CB">
      <w:pPr>
        <w:shd w:val="clear" w:color="auto" w:fill="FFFFFF"/>
        <w:tabs>
          <w:tab w:val="left" w:pos="730"/>
        </w:tabs>
        <w:spacing w:before="264" w:line="264" w:lineRule="exact"/>
        <w:ind w:left="-567" w:right="-569"/>
      </w:pPr>
      <w:r>
        <w:rPr>
          <w:b/>
          <w:bCs/>
          <w:color w:val="000000"/>
          <w:spacing w:val="-8"/>
        </w:rPr>
        <w:t>3</w:t>
      </w:r>
      <w:r w:rsidR="00564BAE" w:rsidRPr="002C4F02">
        <w:rPr>
          <w:b/>
          <w:bCs/>
          <w:color w:val="000000"/>
          <w:spacing w:val="-8"/>
        </w:rPr>
        <w:t>.</w:t>
      </w:r>
      <w:r w:rsidR="00564BAE" w:rsidRPr="002C4F02">
        <w:rPr>
          <w:b/>
          <w:bCs/>
          <w:color w:val="000000"/>
        </w:rPr>
        <w:tab/>
      </w:r>
      <w:r w:rsidR="00564BAE" w:rsidRPr="002C4F02">
        <w:rPr>
          <w:b/>
          <w:bCs/>
          <w:color w:val="000000"/>
          <w:spacing w:val="4"/>
        </w:rPr>
        <w:t xml:space="preserve">Materiały </w:t>
      </w:r>
    </w:p>
    <w:p w14:paraId="64E42F08" w14:textId="77777777" w:rsidR="00564BAE" w:rsidRPr="002C4F02" w:rsidRDefault="00186F5B" w:rsidP="007150CB">
      <w:pPr>
        <w:shd w:val="clear" w:color="auto" w:fill="FFFFFF"/>
        <w:spacing w:line="264" w:lineRule="exact"/>
        <w:ind w:left="-567" w:right="-569"/>
        <w:rPr>
          <w:b/>
          <w:bCs/>
        </w:rPr>
      </w:pPr>
      <w:r>
        <w:rPr>
          <w:b/>
          <w:bCs/>
          <w:color w:val="000000"/>
          <w:spacing w:val="-1"/>
        </w:rPr>
        <w:t>3</w:t>
      </w:r>
      <w:r w:rsidR="00564BAE" w:rsidRPr="002C4F02">
        <w:rPr>
          <w:b/>
          <w:bCs/>
          <w:color w:val="000000"/>
          <w:spacing w:val="-1"/>
        </w:rPr>
        <w:t xml:space="preserve">. l  Źródła uzyskiwania materiałów </w:t>
      </w:r>
    </w:p>
    <w:p w14:paraId="48D87B28" w14:textId="225458DB" w:rsidR="00564BAE" w:rsidRPr="004D76C6" w:rsidRDefault="00564BAE" w:rsidP="005C0FC9">
      <w:pPr>
        <w:shd w:val="clear" w:color="auto" w:fill="FFFFFF"/>
        <w:spacing w:after="0" w:line="240" w:lineRule="auto"/>
        <w:ind w:left="-567" w:right="-569"/>
        <w:jc w:val="both"/>
        <w:rPr>
          <w:color w:val="000000"/>
          <w:spacing w:val="-1"/>
        </w:rPr>
      </w:pPr>
      <w:r w:rsidRPr="002C4F02">
        <w:rPr>
          <w:color w:val="000000"/>
          <w:spacing w:val="1"/>
        </w:rPr>
        <w:t xml:space="preserve">Wszystkie wbudowywane materiały w trakcie wykonywania </w:t>
      </w:r>
      <w:r w:rsidRPr="002C4F02">
        <w:rPr>
          <w:color w:val="000000"/>
          <w:spacing w:val="-1"/>
        </w:rPr>
        <w:t>robót muszą być zgodne z wymaganiami okr</w:t>
      </w:r>
      <w:r w:rsidRPr="002C4F02">
        <w:rPr>
          <w:color w:val="000000"/>
          <w:spacing w:val="-1"/>
        </w:rPr>
        <w:t>e</w:t>
      </w:r>
      <w:r w:rsidRPr="002C4F02">
        <w:rPr>
          <w:color w:val="000000"/>
          <w:spacing w:val="-1"/>
        </w:rPr>
        <w:t xml:space="preserve">ślonymi w poszczególnych szczegółowych </w:t>
      </w:r>
      <w:r w:rsidRPr="002C4F02">
        <w:rPr>
          <w:color w:val="000000"/>
          <w:spacing w:val="-2"/>
        </w:rPr>
        <w:t>specyfikacjach techniczny</w:t>
      </w:r>
      <w:r>
        <w:rPr>
          <w:color w:val="000000"/>
          <w:spacing w:val="-2"/>
        </w:rPr>
        <w:t>ch. Przynajmniej na tydzień</w:t>
      </w:r>
      <w:r w:rsidRPr="002C4F02">
        <w:rPr>
          <w:color w:val="000000"/>
          <w:spacing w:val="-2"/>
        </w:rPr>
        <w:t xml:space="preserve"> przed użyciem każdego materiału </w:t>
      </w:r>
      <w:r w:rsidRPr="002C4F02">
        <w:rPr>
          <w:color w:val="000000"/>
        </w:rPr>
        <w:t>przewidywanego do wykonania robót stałych wykonawca przedłoży szczegół</w:t>
      </w:r>
      <w:r w:rsidRPr="002C4F02">
        <w:rPr>
          <w:color w:val="000000"/>
        </w:rPr>
        <w:t>o</w:t>
      </w:r>
      <w:r w:rsidRPr="002C4F02">
        <w:rPr>
          <w:color w:val="000000"/>
        </w:rPr>
        <w:t xml:space="preserve">wą informację </w:t>
      </w:r>
      <w:r w:rsidR="004D76C6">
        <w:rPr>
          <w:color w:val="000000"/>
        </w:rPr>
        <w:t xml:space="preserve">( kartę materiałową – wzór dostarczy Inwestor wybranemu w postepowaniu wykonawcy) </w:t>
      </w:r>
      <w:r w:rsidRPr="002C4F02">
        <w:rPr>
          <w:color w:val="000000"/>
          <w:spacing w:val="5"/>
        </w:rPr>
        <w:t>o źródle produkcji, zakupu lub pozyskania takich materiałów, atestach, wynikach odpowiednich badań laborat</w:t>
      </w:r>
      <w:r w:rsidRPr="002C4F02">
        <w:rPr>
          <w:color w:val="000000"/>
          <w:spacing w:val="5"/>
        </w:rPr>
        <w:t>o</w:t>
      </w:r>
      <w:r w:rsidRPr="002C4F02">
        <w:rPr>
          <w:color w:val="000000"/>
          <w:spacing w:val="5"/>
        </w:rPr>
        <w:t>ryjnych i próbek do akceptacji  inspektora nadz</w:t>
      </w:r>
      <w:r w:rsidRPr="002C4F02">
        <w:rPr>
          <w:color w:val="000000"/>
          <w:spacing w:val="5"/>
        </w:rPr>
        <w:t>o</w:t>
      </w:r>
      <w:r w:rsidRPr="002C4F02">
        <w:rPr>
          <w:color w:val="000000"/>
          <w:spacing w:val="5"/>
        </w:rPr>
        <w:t>ru</w:t>
      </w:r>
      <w:r w:rsidRPr="002C4F02">
        <w:rPr>
          <w:color w:val="000000"/>
          <w:spacing w:val="-1"/>
        </w:rPr>
        <w:t xml:space="preserve">. </w:t>
      </w:r>
      <w:r w:rsidR="004D76C6">
        <w:rPr>
          <w:color w:val="000000"/>
          <w:spacing w:val="-1"/>
        </w:rPr>
        <w:t xml:space="preserve"> </w:t>
      </w:r>
      <w:r w:rsidRPr="002A2F5F">
        <w:rPr>
          <w:bCs/>
        </w:rPr>
        <w:t xml:space="preserve">Podane w materiałach przetargowych </w:t>
      </w:r>
      <w:r w:rsidR="00186F5B">
        <w:rPr>
          <w:bCs/>
        </w:rPr>
        <w:t xml:space="preserve">ewentualne </w:t>
      </w:r>
      <w:r w:rsidRPr="002A2F5F">
        <w:rPr>
          <w:bCs/>
        </w:rPr>
        <w:t>nazwy dostawców, producentów, materiałów należy traktować jako przykładowe, ze względu na zasady ustawy  -Prawo Zamówień Publicznych. Oznacza to, że wykonawca może zaoferować materiały pod waru</w:t>
      </w:r>
      <w:r w:rsidRPr="002A2F5F">
        <w:rPr>
          <w:bCs/>
        </w:rPr>
        <w:t>n</w:t>
      </w:r>
      <w:r w:rsidRPr="002A2F5F">
        <w:rPr>
          <w:bCs/>
        </w:rPr>
        <w:t>kiem, że klasa ich jakości będzie odpowiadać podanej w materiałach przetargowych oraz będą zachowane parametry techniczne i jakościowe. W tej sytuacji należy podać nazwę dostawcy, producenta oraz nazwę oferowanego m</w:t>
      </w:r>
      <w:r w:rsidRPr="002A2F5F">
        <w:rPr>
          <w:bCs/>
        </w:rPr>
        <w:t>a</w:t>
      </w:r>
      <w:r w:rsidRPr="002A2F5F">
        <w:rPr>
          <w:bCs/>
        </w:rPr>
        <w:t>teriału czy urządzenia i udokumentować jego jakość, celem porównania. Do oferty należy załączyć dokumentację dopuszczającą proponowane rozwiązania materiałowo-techniczne do stosowania w budownictwie.</w:t>
      </w:r>
    </w:p>
    <w:p w14:paraId="33F97CBB" w14:textId="77777777" w:rsidR="00564BAE" w:rsidRPr="002C4F02" w:rsidRDefault="00564BAE" w:rsidP="005C0FC9">
      <w:pPr>
        <w:shd w:val="clear" w:color="auto" w:fill="FFFFFF"/>
        <w:spacing w:line="264" w:lineRule="exact"/>
        <w:ind w:left="-567" w:right="-569"/>
        <w:jc w:val="both"/>
      </w:pPr>
      <w:r w:rsidRPr="002C4F02">
        <w:rPr>
          <w:color w:val="000000"/>
          <w:spacing w:val="1"/>
        </w:rPr>
        <w:t xml:space="preserve">Akceptacja  inspektora udzielona jakiejś partii materiałów z </w:t>
      </w:r>
      <w:r w:rsidRPr="002C4F02">
        <w:rPr>
          <w:color w:val="000000"/>
          <w:spacing w:val="2"/>
        </w:rPr>
        <w:t>danego źródła nie będzie znaczyć, że wszys</w:t>
      </w:r>
      <w:r w:rsidRPr="002C4F02">
        <w:rPr>
          <w:color w:val="000000"/>
          <w:spacing w:val="2"/>
        </w:rPr>
        <w:t>t</w:t>
      </w:r>
      <w:r w:rsidRPr="002C4F02">
        <w:rPr>
          <w:color w:val="000000"/>
          <w:spacing w:val="2"/>
        </w:rPr>
        <w:t xml:space="preserve">kie materiały pochodzące z tego źródła są </w:t>
      </w:r>
      <w:r w:rsidRPr="002C4F02">
        <w:rPr>
          <w:color w:val="000000"/>
          <w:spacing w:val="-1"/>
        </w:rPr>
        <w:t>akceptowane automatycznie. Wykonawca jest zobowiązany do dostarczania atestów i/lub wykonania prób materiałów otrzymanych z zatwie</w:t>
      </w:r>
      <w:r w:rsidRPr="002C4F02">
        <w:rPr>
          <w:color w:val="000000"/>
          <w:spacing w:val="-1"/>
        </w:rPr>
        <w:t>r</w:t>
      </w:r>
      <w:r w:rsidRPr="002C4F02">
        <w:rPr>
          <w:color w:val="000000"/>
          <w:spacing w:val="-1"/>
        </w:rPr>
        <w:t xml:space="preserve">dzonego źródła dla każdej dostawy, żeby </w:t>
      </w:r>
      <w:r w:rsidRPr="002C4F02">
        <w:rPr>
          <w:color w:val="000000"/>
        </w:rPr>
        <w:t>udowodnić, że nadal spełniają one wymagania odpowiedniej szczegółowej specyfik</w:t>
      </w:r>
      <w:r w:rsidRPr="002C4F02">
        <w:rPr>
          <w:color w:val="000000"/>
        </w:rPr>
        <w:t>a</w:t>
      </w:r>
      <w:r w:rsidRPr="002C4F02">
        <w:rPr>
          <w:color w:val="000000"/>
        </w:rPr>
        <w:t xml:space="preserve">cji </w:t>
      </w:r>
      <w:r w:rsidRPr="002C4F02">
        <w:rPr>
          <w:color w:val="000000"/>
          <w:spacing w:val="-2"/>
        </w:rPr>
        <w:t>technicznej.</w:t>
      </w:r>
    </w:p>
    <w:p w14:paraId="0532EB8D" w14:textId="77777777" w:rsidR="00564BAE" w:rsidRDefault="00564BAE" w:rsidP="007150CB">
      <w:pPr>
        <w:shd w:val="clear" w:color="auto" w:fill="FFFFFF"/>
        <w:spacing w:before="5" w:line="264" w:lineRule="exact"/>
        <w:ind w:left="-567" w:right="-569"/>
        <w:jc w:val="both"/>
        <w:rPr>
          <w:color w:val="000000"/>
          <w:spacing w:val="-1"/>
        </w:rPr>
      </w:pPr>
      <w:r w:rsidRPr="002C4F02">
        <w:rPr>
          <w:color w:val="000000"/>
          <w:spacing w:val="-1"/>
        </w:rPr>
        <w:t xml:space="preserve">W przypadku stosowania materiałów lokalnych, pochodzących z jakiegokolwiek </w:t>
      </w:r>
      <w:r w:rsidRPr="002C4F02">
        <w:rPr>
          <w:color w:val="000000"/>
        </w:rPr>
        <w:t>miejscowego źródła, wł</w:t>
      </w:r>
      <w:r w:rsidRPr="002C4F02">
        <w:rPr>
          <w:color w:val="000000"/>
        </w:rPr>
        <w:t>ą</w:t>
      </w:r>
      <w:r w:rsidRPr="002C4F02">
        <w:rPr>
          <w:color w:val="000000"/>
        </w:rPr>
        <w:t xml:space="preserve">czając te, które zostały wskazane przez zamawiającego, przed </w:t>
      </w:r>
      <w:r w:rsidRPr="002C4F02">
        <w:rPr>
          <w:color w:val="000000"/>
          <w:spacing w:val="2"/>
        </w:rPr>
        <w:t>rozpoczęciem wykorzyst</w:t>
      </w:r>
      <w:r w:rsidRPr="002C4F02">
        <w:rPr>
          <w:color w:val="000000"/>
          <w:spacing w:val="2"/>
        </w:rPr>
        <w:t>y</w:t>
      </w:r>
      <w:r w:rsidRPr="002C4F02">
        <w:rPr>
          <w:color w:val="000000"/>
          <w:spacing w:val="2"/>
        </w:rPr>
        <w:t xml:space="preserve">wania tego źródła wykonawca ma obowiązek dostarczenia </w:t>
      </w:r>
      <w:r w:rsidRPr="002C4F02">
        <w:rPr>
          <w:color w:val="000000"/>
        </w:rPr>
        <w:t xml:space="preserve"> inspektorowi nadzoru wszystkich wymaganych dokumentów pozwalaj</w:t>
      </w:r>
      <w:r w:rsidRPr="002C4F02">
        <w:rPr>
          <w:color w:val="000000"/>
        </w:rPr>
        <w:t>ą</w:t>
      </w:r>
      <w:r w:rsidRPr="002C4F02">
        <w:rPr>
          <w:color w:val="000000"/>
        </w:rPr>
        <w:t xml:space="preserve">cych na </w:t>
      </w:r>
      <w:r w:rsidRPr="002C4F02">
        <w:rPr>
          <w:color w:val="000000"/>
          <w:spacing w:val="-1"/>
        </w:rPr>
        <w:t xml:space="preserve">jego prawidłową eksploatację. Wykonawca będzie ponosił wszystkie koszty pozyskania i </w:t>
      </w:r>
      <w:r w:rsidRPr="002C4F02">
        <w:rPr>
          <w:color w:val="000000"/>
          <w:spacing w:val="3"/>
        </w:rPr>
        <w:t>dostarczenia na Plac Budowy materiałów lokalnych. Za ich ilość i j</w:t>
      </w:r>
      <w:r w:rsidRPr="002C4F02">
        <w:rPr>
          <w:color w:val="000000"/>
          <w:spacing w:val="3"/>
        </w:rPr>
        <w:t>a</w:t>
      </w:r>
      <w:r w:rsidRPr="002C4F02">
        <w:rPr>
          <w:color w:val="000000"/>
          <w:spacing w:val="3"/>
        </w:rPr>
        <w:t xml:space="preserve">kość odpowiada </w:t>
      </w:r>
      <w:r w:rsidRPr="002C4F02">
        <w:rPr>
          <w:color w:val="000000"/>
          <w:spacing w:val="-1"/>
        </w:rPr>
        <w:t>Wykonawca. Stosowanie materiałów pochodzących z lokalnych źródeł wymaga a</w:t>
      </w:r>
      <w:r w:rsidRPr="002C4F02">
        <w:rPr>
          <w:color w:val="000000"/>
          <w:spacing w:val="-1"/>
        </w:rPr>
        <w:t>k</w:t>
      </w:r>
      <w:r w:rsidRPr="002C4F02">
        <w:rPr>
          <w:color w:val="000000"/>
          <w:spacing w:val="-1"/>
        </w:rPr>
        <w:t>ceptacji  inspektora nadzoru.</w:t>
      </w:r>
    </w:p>
    <w:p w14:paraId="0D833CFE" w14:textId="77777777" w:rsidR="00564BAE" w:rsidRPr="002C4F02" w:rsidRDefault="00186F5B" w:rsidP="007150CB">
      <w:pPr>
        <w:shd w:val="clear" w:color="auto" w:fill="FFFFFF"/>
        <w:tabs>
          <w:tab w:val="left" w:pos="725"/>
        </w:tabs>
        <w:spacing w:line="264" w:lineRule="exact"/>
        <w:ind w:left="-567" w:right="-569"/>
        <w:rPr>
          <w:b/>
          <w:bCs/>
        </w:rPr>
      </w:pPr>
      <w:r>
        <w:rPr>
          <w:b/>
          <w:bCs/>
          <w:color w:val="000000"/>
          <w:spacing w:val="-5"/>
        </w:rPr>
        <w:t>3</w:t>
      </w:r>
      <w:r w:rsidR="00564BAE" w:rsidRPr="002C4F02">
        <w:rPr>
          <w:b/>
          <w:bCs/>
          <w:color w:val="000000"/>
          <w:spacing w:val="-5"/>
        </w:rPr>
        <w:t>.2</w:t>
      </w:r>
      <w:r w:rsidR="00564BAE" w:rsidRPr="002C4F02">
        <w:rPr>
          <w:b/>
          <w:bCs/>
          <w:color w:val="000000"/>
        </w:rPr>
        <w:tab/>
        <w:t xml:space="preserve">Kontrola materiałów </w:t>
      </w:r>
    </w:p>
    <w:p w14:paraId="7EC79BA9" w14:textId="77777777" w:rsidR="00564BAE" w:rsidRPr="002C4F02" w:rsidRDefault="00564BAE" w:rsidP="007150CB">
      <w:pPr>
        <w:shd w:val="clear" w:color="auto" w:fill="FFFFFF"/>
        <w:spacing w:line="264" w:lineRule="exact"/>
        <w:ind w:left="-567" w:right="-569"/>
        <w:rPr>
          <w:color w:val="000000"/>
        </w:rPr>
      </w:pPr>
      <w:r w:rsidRPr="002C4F02">
        <w:rPr>
          <w:color w:val="000000"/>
          <w:spacing w:val="-1"/>
        </w:rPr>
        <w:t xml:space="preserve"> Inspektor nadzoru może okresowo kontrolować dostarczane na budowę </w:t>
      </w:r>
      <w:r w:rsidRPr="002C4F02">
        <w:rPr>
          <w:color w:val="000000"/>
        </w:rPr>
        <w:t xml:space="preserve">materiały , żeby sprawdzić czy są one zgodne z wymaganiami szczegółowych </w:t>
      </w:r>
      <w:r w:rsidRPr="002C4F02">
        <w:rPr>
          <w:color w:val="000000"/>
          <w:spacing w:val="-1"/>
        </w:rPr>
        <w:t>specyfikacji technicznych.</w:t>
      </w:r>
    </w:p>
    <w:p w14:paraId="4AAB95DC" w14:textId="77777777" w:rsidR="00564BAE" w:rsidRPr="002C4F02" w:rsidRDefault="00564BAE" w:rsidP="005C0FC9">
      <w:pPr>
        <w:shd w:val="clear" w:color="auto" w:fill="FFFFFF"/>
        <w:spacing w:line="264" w:lineRule="exact"/>
        <w:ind w:left="-567" w:right="-569"/>
        <w:jc w:val="both"/>
        <w:rPr>
          <w:color w:val="000000"/>
        </w:rPr>
      </w:pPr>
      <w:r w:rsidRPr="002C4F02">
        <w:rPr>
          <w:color w:val="000000"/>
        </w:rPr>
        <w:lastRenderedPageBreak/>
        <w:t xml:space="preserve"> Inspektor nadzoru jest upoważniony do pobierania i badania próbek </w:t>
      </w:r>
      <w:r w:rsidRPr="002C4F02">
        <w:rPr>
          <w:color w:val="000000"/>
          <w:spacing w:val="1"/>
        </w:rPr>
        <w:t xml:space="preserve">materiału żeby sprawdzić jego własności. Wyniki tych prób stanowić mogą podstawę do aprobaty jakości danej partii materiałów.  Inspektor nadzoru jest również </w:t>
      </w:r>
      <w:r w:rsidRPr="002C4F02">
        <w:rPr>
          <w:color w:val="000000"/>
          <w:spacing w:val="-1"/>
        </w:rPr>
        <w:t>upoważniony do przeprowadzania inspekcji w w</w:t>
      </w:r>
      <w:r>
        <w:rPr>
          <w:color w:val="000000"/>
          <w:spacing w:val="-1"/>
        </w:rPr>
        <w:t>ytwórniach materi</w:t>
      </w:r>
      <w:r>
        <w:rPr>
          <w:color w:val="000000"/>
          <w:spacing w:val="-1"/>
        </w:rPr>
        <w:t>a</w:t>
      </w:r>
      <w:r>
        <w:rPr>
          <w:color w:val="000000"/>
          <w:spacing w:val="-1"/>
        </w:rPr>
        <w:t>łów</w:t>
      </w:r>
      <w:r w:rsidRPr="002C4F02">
        <w:rPr>
          <w:color w:val="000000"/>
          <w:spacing w:val="-1"/>
        </w:rPr>
        <w:t>. W czasie przeprowadzania badania materiałów przez  inspektora nadzoru, wykonawca ma ob</w:t>
      </w:r>
      <w:r w:rsidRPr="002C4F02">
        <w:rPr>
          <w:color w:val="000000"/>
          <w:spacing w:val="-1"/>
        </w:rPr>
        <w:t>o</w:t>
      </w:r>
      <w:r w:rsidRPr="002C4F02">
        <w:rPr>
          <w:color w:val="000000"/>
          <w:spacing w:val="-1"/>
        </w:rPr>
        <w:t>wiązek spełniać następujące warunki:</w:t>
      </w:r>
    </w:p>
    <w:p w14:paraId="33A0EF51" w14:textId="4EC86581" w:rsidR="00564BAE" w:rsidRPr="002C4F02" w:rsidRDefault="00564BAE" w:rsidP="005C0FC9">
      <w:pPr>
        <w:numPr>
          <w:ilvl w:val="0"/>
          <w:numId w:val="2"/>
        </w:numPr>
        <w:shd w:val="clear" w:color="auto" w:fill="FFFFFF"/>
        <w:tabs>
          <w:tab w:val="left" w:pos="389"/>
        </w:tabs>
        <w:spacing w:after="0" w:line="264" w:lineRule="exact"/>
        <w:ind w:left="-567" w:right="-569"/>
        <w:jc w:val="both"/>
        <w:rPr>
          <w:color w:val="000000"/>
          <w:spacing w:val="-9"/>
        </w:rPr>
      </w:pPr>
      <w:r w:rsidRPr="002C4F02">
        <w:rPr>
          <w:color w:val="000000"/>
          <w:spacing w:val="6"/>
        </w:rPr>
        <w:t>W trakcie badania,  inspektorowi będzie zapewnione niezbędne</w:t>
      </w:r>
      <w:r w:rsidR="00E870B8">
        <w:rPr>
          <w:color w:val="000000"/>
          <w:spacing w:val="6"/>
        </w:rPr>
        <w:t xml:space="preserve"> </w:t>
      </w:r>
      <w:r w:rsidRPr="002C4F02">
        <w:rPr>
          <w:color w:val="000000"/>
        </w:rPr>
        <w:t>wsparcie i pomoc przez w</w:t>
      </w:r>
      <w:r w:rsidRPr="002C4F02">
        <w:rPr>
          <w:color w:val="000000"/>
        </w:rPr>
        <w:t>y</w:t>
      </w:r>
      <w:r w:rsidRPr="002C4F02">
        <w:rPr>
          <w:color w:val="000000"/>
        </w:rPr>
        <w:t xml:space="preserve">konawcę </w:t>
      </w:r>
      <w:r w:rsidR="005C0FC9">
        <w:rPr>
          <w:color w:val="000000"/>
        </w:rPr>
        <w:br/>
      </w:r>
      <w:r w:rsidRPr="002C4F02">
        <w:rPr>
          <w:color w:val="000000"/>
        </w:rPr>
        <w:t>i producenta materiałów;</w:t>
      </w:r>
    </w:p>
    <w:p w14:paraId="4009BA76" w14:textId="3CBB79FC" w:rsidR="00564BAE" w:rsidRPr="001110C4" w:rsidRDefault="00564BAE" w:rsidP="005C0FC9">
      <w:pPr>
        <w:numPr>
          <w:ilvl w:val="0"/>
          <w:numId w:val="2"/>
        </w:numPr>
        <w:shd w:val="clear" w:color="auto" w:fill="FFFFFF"/>
        <w:tabs>
          <w:tab w:val="left" w:pos="389"/>
        </w:tabs>
        <w:spacing w:after="0" w:line="264" w:lineRule="exact"/>
        <w:ind w:left="-567" w:right="-569"/>
        <w:jc w:val="both"/>
        <w:rPr>
          <w:b/>
          <w:bCs/>
        </w:rPr>
      </w:pPr>
      <w:r w:rsidRPr="002C4F02">
        <w:rPr>
          <w:color w:val="000000"/>
          <w:spacing w:val="2"/>
        </w:rPr>
        <w:t xml:space="preserve"> </w:t>
      </w:r>
      <w:r w:rsidRPr="001110C4">
        <w:rPr>
          <w:color w:val="000000"/>
          <w:spacing w:val="2"/>
        </w:rPr>
        <w:t>Inspektor będzie miał zapewniony w dowolnym czasie dostęp do</w:t>
      </w:r>
      <w:r w:rsidR="00E870B8">
        <w:rPr>
          <w:color w:val="000000"/>
          <w:spacing w:val="2"/>
        </w:rPr>
        <w:t xml:space="preserve"> </w:t>
      </w:r>
      <w:r w:rsidRPr="001110C4">
        <w:rPr>
          <w:color w:val="000000"/>
          <w:spacing w:val="6"/>
        </w:rPr>
        <w:t>tych miejsc, gdzie są w</w:t>
      </w:r>
      <w:r w:rsidRPr="001110C4">
        <w:rPr>
          <w:color w:val="000000"/>
          <w:spacing w:val="6"/>
        </w:rPr>
        <w:t>y</w:t>
      </w:r>
      <w:r w:rsidRPr="001110C4">
        <w:rPr>
          <w:color w:val="000000"/>
          <w:spacing w:val="6"/>
        </w:rPr>
        <w:t xml:space="preserve">twarzane materiały przeznaczone dla realizacji </w:t>
      </w:r>
      <w:r w:rsidRPr="001110C4">
        <w:rPr>
          <w:color w:val="000000"/>
          <w:spacing w:val="-4"/>
        </w:rPr>
        <w:t>robót.</w:t>
      </w:r>
    </w:p>
    <w:p w14:paraId="50431802" w14:textId="77777777" w:rsidR="00564BAE" w:rsidRPr="001110C4" w:rsidRDefault="00564BAE" w:rsidP="007150CB">
      <w:pPr>
        <w:shd w:val="clear" w:color="auto" w:fill="FFFFFF"/>
        <w:tabs>
          <w:tab w:val="left" w:pos="389"/>
        </w:tabs>
        <w:spacing w:after="0" w:line="264" w:lineRule="exact"/>
        <w:ind w:left="-567" w:right="-569"/>
        <w:rPr>
          <w:b/>
          <w:bCs/>
        </w:rPr>
      </w:pPr>
    </w:p>
    <w:p w14:paraId="38FCE815" w14:textId="77777777" w:rsidR="00564BAE" w:rsidRPr="002C4F02" w:rsidRDefault="00186F5B" w:rsidP="007150CB">
      <w:pPr>
        <w:shd w:val="clear" w:color="auto" w:fill="FFFFFF"/>
        <w:tabs>
          <w:tab w:val="left" w:pos="389"/>
        </w:tabs>
        <w:spacing w:line="264" w:lineRule="exact"/>
        <w:ind w:left="-567" w:right="-569"/>
        <w:rPr>
          <w:b/>
          <w:bCs/>
        </w:rPr>
      </w:pPr>
      <w:r>
        <w:rPr>
          <w:b/>
          <w:bCs/>
          <w:color w:val="000000"/>
          <w:spacing w:val="-10"/>
        </w:rPr>
        <w:t>3</w:t>
      </w:r>
      <w:r w:rsidR="00564BAE" w:rsidRPr="002C4F02">
        <w:rPr>
          <w:b/>
          <w:bCs/>
          <w:color w:val="000000"/>
          <w:spacing w:val="-10"/>
        </w:rPr>
        <w:t>.3</w:t>
      </w:r>
      <w:r w:rsidR="00564BAE" w:rsidRPr="002C4F02">
        <w:rPr>
          <w:b/>
          <w:bCs/>
          <w:color w:val="000000"/>
        </w:rPr>
        <w:tab/>
      </w:r>
      <w:r w:rsidR="00564BAE" w:rsidRPr="002C4F02">
        <w:rPr>
          <w:b/>
          <w:bCs/>
          <w:color w:val="000000"/>
          <w:spacing w:val="-1"/>
        </w:rPr>
        <w:t xml:space="preserve">Atesty materiałów </w:t>
      </w:r>
    </w:p>
    <w:p w14:paraId="596041EC" w14:textId="77777777" w:rsidR="00564BAE" w:rsidRPr="002C4F02" w:rsidRDefault="00564BAE" w:rsidP="007150CB">
      <w:pPr>
        <w:shd w:val="clear" w:color="auto" w:fill="FFFFFF"/>
        <w:spacing w:line="264" w:lineRule="exact"/>
        <w:ind w:left="-567" w:right="-569"/>
        <w:jc w:val="both"/>
      </w:pPr>
      <w:r w:rsidRPr="002C4F02">
        <w:rPr>
          <w:color w:val="000000"/>
          <w:spacing w:val="-1"/>
        </w:rPr>
        <w:t xml:space="preserve">W przypadku materiałów, dla których w szczegółowych specyfikacjach technicznych </w:t>
      </w:r>
      <w:r w:rsidRPr="002C4F02">
        <w:rPr>
          <w:color w:val="000000"/>
        </w:rPr>
        <w:t>wymag</w:t>
      </w:r>
      <w:r w:rsidRPr="002C4F02">
        <w:rPr>
          <w:color w:val="000000"/>
        </w:rPr>
        <w:t>a</w:t>
      </w:r>
      <w:r w:rsidRPr="002C4F02">
        <w:rPr>
          <w:color w:val="000000"/>
        </w:rPr>
        <w:t xml:space="preserve">ne są atesty, każda partia dostarczona na budowę musi posiadać atest określający </w:t>
      </w:r>
      <w:r w:rsidRPr="002C4F02">
        <w:rPr>
          <w:color w:val="000000"/>
          <w:spacing w:val="4"/>
        </w:rPr>
        <w:t xml:space="preserve">sposób jednoznaczny jej cechy. Przed wykonaniem przez wykonawcę badań jakości </w:t>
      </w:r>
      <w:r w:rsidRPr="002C4F02">
        <w:rPr>
          <w:color w:val="000000"/>
        </w:rPr>
        <w:t>materiałów, inspektor na</w:t>
      </w:r>
      <w:r w:rsidRPr="002C4F02">
        <w:rPr>
          <w:color w:val="000000"/>
        </w:rPr>
        <w:t>d</w:t>
      </w:r>
      <w:r w:rsidRPr="002C4F02">
        <w:rPr>
          <w:color w:val="000000"/>
        </w:rPr>
        <w:t xml:space="preserve">zoru może dopuścić do użycia materiały posiadające atest producenta stwierdzający pełną zgodność tych materiałów z warunkami podanymi w </w:t>
      </w:r>
      <w:r w:rsidRPr="002C4F02">
        <w:rPr>
          <w:color w:val="000000"/>
          <w:spacing w:val="-1"/>
        </w:rPr>
        <w:t>szczegółowych specyfikacjach technicznych.</w:t>
      </w:r>
    </w:p>
    <w:p w14:paraId="5CCDE1D6" w14:textId="77777777" w:rsidR="00564BAE" w:rsidRPr="002C4F02" w:rsidRDefault="00564BAE" w:rsidP="007150CB">
      <w:pPr>
        <w:shd w:val="clear" w:color="auto" w:fill="FFFFFF"/>
        <w:spacing w:line="264" w:lineRule="exact"/>
        <w:ind w:left="-567" w:right="-569"/>
        <w:jc w:val="both"/>
      </w:pPr>
      <w:r w:rsidRPr="002C4F02">
        <w:rPr>
          <w:color w:val="000000"/>
          <w:spacing w:val="1"/>
        </w:rPr>
        <w:t xml:space="preserve">Produkty przemysłowe muszą posiadać atesty wydane przez producenta, poparte </w:t>
      </w:r>
      <w:r w:rsidRPr="002C4F02">
        <w:rPr>
          <w:color w:val="000000"/>
          <w:spacing w:val="-1"/>
        </w:rPr>
        <w:t>razie potrzeby wyn</w:t>
      </w:r>
      <w:r w:rsidRPr="002C4F02">
        <w:rPr>
          <w:color w:val="000000"/>
          <w:spacing w:val="-1"/>
        </w:rPr>
        <w:t>i</w:t>
      </w:r>
      <w:r w:rsidRPr="002C4F02">
        <w:rPr>
          <w:color w:val="000000"/>
          <w:spacing w:val="-1"/>
        </w:rPr>
        <w:t>kami wykonanych przez niego badań. Kopie wyników tych badań muszą być dostarczone przez wykonawcę  inspektor</w:t>
      </w:r>
      <w:r w:rsidRPr="002C4F02">
        <w:rPr>
          <w:color w:val="000000"/>
          <w:spacing w:val="-1"/>
        </w:rPr>
        <w:t>o</w:t>
      </w:r>
      <w:r w:rsidRPr="002C4F02">
        <w:rPr>
          <w:color w:val="000000"/>
          <w:spacing w:val="-1"/>
        </w:rPr>
        <w:t>wi.</w:t>
      </w:r>
    </w:p>
    <w:p w14:paraId="615DA62F" w14:textId="77777777" w:rsidR="00564BAE" w:rsidRPr="002C4F02" w:rsidRDefault="00564BAE" w:rsidP="007150CB">
      <w:pPr>
        <w:shd w:val="clear" w:color="auto" w:fill="FFFFFF"/>
        <w:spacing w:before="5" w:line="264" w:lineRule="exact"/>
        <w:ind w:left="-567" w:right="-569"/>
      </w:pPr>
      <w:r>
        <w:rPr>
          <w:color w:val="000000"/>
          <w:spacing w:val="4"/>
        </w:rPr>
        <w:t>Materiały posiadające atesty</w:t>
      </w:r>
      <w:r w:rsidRPr="002C4F02">
        <w:rPr>
          <w:color w:val="000000"/>
          <w:spacing w:val="4"/>
        </w:rPr>
        <w:t xml:space="preserve"> mogą być badane </w:t>
      </w:r>
      <w:r w:rsidRPr="002C4F02">
        <w:rPr>
          <w:color w:val="000000"/>
        </w:rPr>
        <w:t>przez inspektora w dowolnym czasie. W przypa</w:t>
      </w:r>
      <w:r w:rsidRPr="002C4F02">
        <w:rPr>
          <w:color w:val="000000"/>
        </w:rPr>
        <w:t>d</w:t>
      </w:r>
      <w:r w:rsidRPr="002C4F02">
        <w:rPr>
          <w:color w:val="000000"/>
        </w:rPr>
        <w:t xml:space="preserve">ku gdy zostanie stwierdzona niezgodność właściwości przewidzianych do użycia materiałów i urządzeń z </w:t>
      </w:r>
      <w:r w:rsidRPr="002C4F02">
        <w:rPr>
          <w:color w:val="000000"/>
          <w:spacing w:val="1"/>
        </w:rPr>
        <w:t>wymagani</w:t>
      </w:r>
      <w:r w:rsidRPr="002C4F02">
        <w:rPr>
          <w:color w:val="000000"/>
          <w:spacing w:val="1"/>
        </w:rPr>
        <w:t>a</w:t>
      </w:r>
      <w:r w:rsidRPr="002C4F02">
        <w:rPr>
          <w:color w:val="000000"/>
          <w:spacing w:val="1"/>
        </w:rPr>
        <w:t xml:space="preserve">mi zawartymi w szczegółowych specyfikacjach technicznych nie zostaną one </w:t>
      </w:r>
      <w:r w:rsidRPr="002C4F02">
        <w:rPr>
          <w:color w:val="000000"/>
          <w:spacing w:val="-1"/>
        </w:rPr>
        <w:t>przyjęte do wbudowania.</w:t>
      </w:r>
    </w:p>
    <w:p w14:paraId="74C4F967" w14:textId="77777777" w:rsidR="00E4503F" w:rsidRDefault="00186F5B" w:rsidP="007150CB">
      <w:pPr>
        <w:shd w:val="clear" w:color="auto" w:fill="FFFFFF"/>
        <w:tabs>
          <w:tab w:val="left" w:pos="725"/>
        </w:tabs>
        <w:spacing w:before="259" w:line="264" w:lineRule="exact"/>
        <w:ind w:left="-567" w:right="-569"/>
        <w:rPr>
          <w:b/>
          <w:bCs/>
        </w:rPr>
      </w:pPr>
      <w:r>
        <w:rPr>
          <w:b/>
          <w:bCs/>
          <w:color w:val="000000"/>
          <w:spacing w:val="-6"/>
        </w:rPr>
        <w:t>3</w:t>
      </w:r>
      <w:r w:rsidR="00564BAE" w:rsidRPr="002C4F02">
        <w:rPr>
          <w:b/>
          <w:bCs/>
          <w:color w:val="000000"/>
          <w:spacing w:val="-6"/>
        </w:rPr>
        <w:t>.4</w:t>
      </w:r>
      <w:r w:rsidR="00564BAE" w:rsidRPr="002C4F02">
        <w:rPr>
          <w:b/>
          <w:bCs/>
          <w:color w:val="000000"/>
        </w:rPr>
        <w:tab/>
      </w:r>
      <w:r w:rsidR="00564BAE" w:rsidRPr="002C4F02">
        <w:rPr>
          <w:b/>
          <w:bCs/>
          <w:color w:val="000000"/>
          <w:spacing w:val="-1"/>
        </w:rPr>
        <w:t>Materiały nie odpowiadające wymaganiom umowy</w:t>
      </w:r>
    </w:p>
    <w:p w14:paraId="533155C4" w14:textId="3CCDAF5E" w:rsidR="009B55E7" w:rsidRPr="00E4503F" w:rsidRDefault="00E4503F" w:rsidP="005C0FC9">
      <w:pPr>
        <w:shd w:val="clear" w:color="auto" w:fill="FFFFFF"/>
        <w:tabs>
          <w:tab w:val="left" w:pos="725"/>
        </w:tabs>
        <w:spacing w:before="259" w:line="264" w:lineRule="exact"/>
        <w:ind w:left="-567" w:right="-569"/>
        <w:jc w:val="both"/>
        <w:rPr>
          <w:b/>
          <w:bCs/>
        </w:rPr>
      </w:pPr>
      <w:r>
        <w:rPr>
          <w:b/>
          <w:bCs/>
        </w:rPr>
        <w:t xml:space="preserve">   </w:t>
      </w:r>
      <w:r w:rsidR="00564BAE" w:rsidRPr="002C4F02">
        <w:rPr>
          <w:color w:val="000000"/>
          <w:spacing w:val="6"/>
        </w:rPr>
        <w:t xml:space="preserve">Materiały uznane przez inspektora za nie zgodne ze </w:t>
      </w:r>
      <w:r w:rsidR="00564BAE" w:rsidRPr="002C4F02">
        <w:rPr>
          <w:color w:val="000000"/>
          <w:spacing w:val="3"/>
        </w:rPr>
        <w:t>szczegółowymi specyfikacjami technic</w:t>
      </w:r>
      <w:r w:rsidR="00564BAE" w:rsidRPr="002C4F02">
        <w:rPr>
          <w:color w:val="000000"/>
          <w:spacing w:val="3"/>
        </w:rPr>
        <w:t>z</w:t>
      </w:r>
      <w:r w:rsidR="00564BAE" w:rsidRPr="002C4F02">
        <w:rPr>
          <w:color w:val="000000"/>
          <w:spacing w:val="3"/>
        </w:rPr>
        <w:t xml:space="preserve">nymi muszą być niezwłocznie usunięte przez </w:t>
      </w:r>
      <w:r w:rsidR="00564BAE" w:rsidRPr="002C4F02">
        <w:rPr>
          <w:color w:val="000000"/>
        </w:rPr>
        <w:t>wykonawcę z placu budowy. Jeśli  inspektor p</w:t>
      </w:r>
      <w:r w:rsidR="00752D19">
        <w:rPr>
          <w:color w:val="000000"/>
        </w:rPr>
        <w:t>o</w:t>
      </w:r>
      <w:r w:rsidR="00564BAE" w:rsidRPr="002C4F02">
        <w:rPr>
          <w:color w:val="000000"/>
        </w:rPr>
        <w:t xml:space="preserve">zwoli wykonawcy </w:t>
      </w:r>
      <w:r w:rsidR="00564BAE" w:rsidRPr="002C4F02">
        <w:rPr>
          <w:color w:val="000000"/>
          <w:spacing w:val="-1"/>
        </w:rPr>
        <w:t>wykorzystać te materiały do innych robót niż te, dla których zostały one pierwotnie nab</w:t>
      </w:r>
      <w:r w:rsidR="00564BAE" w:rsidRPr="002C4F02">
        <w:rPr>
          <w:color w:val="000000"/>
          <w:spacing w:val="-1"/>
        </w:rPr>
        <w:t>y</w:t>
      </w:r>
      <w:r w:rsidR="00564BAE" w:rsidRPr="002C4F02">
        <w:rPr>
          <w:color w:val="000000"/>
          <w:spacing w:val="-1"/>
        </w:rPr>
        <w:t xml:space="preserve">te, </w:t>
      </w:r>
      <w:r w:rsidR="00564BAE" w:rsidRPr="002C4F02">
        <w:rPr>
          <w:color w:val="000000"/>
          <w:spacing w:val="5"/>
        </w:rPr>
        <w:t>wartość tych materiałów może być odpowiednio skorygowana przez inspektora</w:t>
      </w:r>
      <w:r w:rsidR="00564BAE" w:rsidRPr="002C4F02">
        <w:rPr>
          <w:color w:val="000000"/>
          <w:spacing w:val="3"/>
        </w:rPr>
        <w:t>. Każdy rodzaj robót wykonywanych z użyciem materi</w:t>
      </w:r>
      <w:r w:rsidR="00564BAE" w:rsidRPr="002C4F02">
        <w:rPr>
          <w:color w:val="000000"/>
          <w:spacing w:val="3"/>
        </w:rPr>
        <w:t>a</w:t>
      </w:r>
      <w:r w:rsidR="00564BAE" w:rsidRPr="002C4F02">
        <w:rPr>
          <w:color w:val="000000"/>
          <w:spacing w:val="3"/>
        </w:rPr>
        <w:t xml:space="preserve">łów, które nie </w:t>
      </w:r>
      <w:r w:rsidR="00564BAE" w:rsidRPr="002C4F02">
        <w:rPr>
          <w:color w:val="000000"/>
          <w:spacing w:val="1"/>
        </w:rPr>
        <w:t xml:space="preserve">zostały sprawdzone lub zaakceptowane przez  inspektora, będzie </w:t>
      </w:r>
      <w:r w:rsidR="00564BAE" w:rsidRPr="002C4F02">
        <w:rPr>
          <w:color w:val="000000"/>
        </w:rPr>
        <w:t>wykonany na własne ryzyko wykonawcy. Musi on zdawać sobie sprawę, że te roboty mogą być odrzucone tj. zakwalifikowane jako wadliwe i niezapłacon</w:t>
      </w:r>
      <w:r w:rsidR="007B404E">
        <w:rPr>
          <w:color w:val="000000"/>
        </w:rPr>
        <w:t>e.</w:t>
      </w:r>
    </w:p>
    <w:p w14:paraId="265C1604" w14:textId="77777777" w:rsidR="00564BAE" w:rsidRPr="002C4F02" w:rsidRDefault="00186F5B" w:rsidP="007150CB">
      <w:pPr>
        <w:shd w:val="clear" w:color="auto" w:fill="FFFFFF"/>
        <w:tabs>
          <w:tab w:val="left" w:pos="725"/>
        </w:tabs>
        <w:spacing w:before="254" w:line="264" w:lineRule="exact"/>
        <w:ind w:left="-567" w:right="-569"/>
        <w:rPr>
          <w:b/>
          <w:bCs/>
        </w:rPr>
      </w:pPr>
      <w:r>
        <w:rPr>
          <w:b/>
          <w:bCs/>
          <w:color w:val="000000"/>
          <w:spacing w:val="-7"/>
        </w:rPr>
        <w:t>3</w:t>
      </w:r>
      <w:r w:rsidR="00564BAE" w:rsidRPr="002C4F02">
        <w:rPr>
          <w:b/>
          <w:bCs/>
          <w:color w:val="000000"/>
          <w:spacing w:val="-7"/>
        </w:rPr>
        <w:t>.5</w:t>
      </w:r>
      <w:r w:rsidR="00564BAE" w:rsidRPr="002C4F02">
        <w:rPr>
          <w:b/>
          <w:bCs/>
          <w:color w:val="000000"/>
        </w:rPr>
        <w:tab/>
      </w:r>
      <w:r w:rsidR="00564BAE" w:rsidRPr="002C4F02">
        <w:rPr>
          <w:b/>
          <w:bCs/>
          <w:color w:val="000000"/>
          <w:spacing w:val="-1"/>
        </w:rPr>
        <w:t xml:space="preserve">Przechowywanie i składowanie materiałów </w:t>
      </w:r>
    </w:p>
    <w:p w14:paraId="35C569BA" w14:textId="3718B5D4" w:rsidR="00564BAE" w:rsidRDefault="00564BAE" w:rsidP="007150CB">
      <w:pPr>
        <w:shd w:val="clear" w:color="auto" w:fill="FFFFFF"/>
        <w:spacing w:line="264" w:lineRule="exact"/>
        <w:ind w:left="-567" w:right="-569"/>
        <w:jc w:val="both"/>
        <w:rPr>
          <w:color w:val="000000"/>
          <w:spacing w:val="-1"/>
        </w:rPr>
      </w:pPr>
      <w:r w:rsidRPr="002C4F02">
        <w:rPr>
          <w:color w:val="000000"/>
          <w:spacing w:val="-1"/>
        </w:rPr>
        <w:t xml:space="preserve">Wykonawca jest zobowiązany zapewnić, żeby materiały tymczasowo </w:t>
      </w:r>
      <w:r w:rsidRPr="002C4F02">
        <w:rPr>
          <w:color w:val="000000"/>
          <w:spacing w:val="2"/>
        </w:rPr>
        <w:t xml:space="preserve">składowane </w:t>
      </w:r>
      <w:r w:rsidR="00752D19">
        <w:rPr>
          <w:color w:val="000000"/>
          <w:spacing w:val="2"/>
        </w:rPr>
        <w:t>miejscu skład</w:t>
      </w:r>
      <w:r w:rsidR="00752D19">
        <w:rPr>
          <w:color w:val="000000"/>
          <w:spacing w:val="2"/>
        </w:rPr>
        <w:t>o</w:t>
      </w:r>
      <w:r w:rsidR="00752D19">
        <w:rPr>
          <w:color w:val="000000"/>
          <w:spacing w:val="2"/>
        </w:rPr>
        <w:t>wania</w:t>
      </w:r>
      <w:r w:rsidRPr="002C4F02">
        <w:rPr>
          <w:color w:val="000000"/>
          <w:spacing w:val="2"/>
        </w:rPr>
        <w:t xml:space="preserve">, były zabezpieczone przed uszkodzeniem. Musi utrzymywać ich </w:t>
      </w:r>
      <w:r w:rsidRPr="002C4F02">
        <w:rPr>
          <w:color w:val="000000"/>
          <w:spacing w:val="1"/>
        </w:rPr>
        <w:t xml:space="preserve">jakość i własności w takim stanie jaki jest wymagany w chwili wbudowania lub montażu. </w:t>
      </w:r>
      <w:r w:rsidR="00752D19">
        <w:rPr>
          <w:color w:val="000000"/>
          <w:spacing w:val="-1"/>
        </w:rPr>
        <w:t>Ponadto przechowywane materiały nie powodow</w:t>
      </w:r>
      <w:r w:rsidR="00752D19">
        <w:rPr>
          <w:color w:val="000000"/>
          <w:spacing w:val="-1"/>
        </w:rPr>
        <w:t>a</w:t>
      </w:r>
      <w:r w:rsidR="00752D19">
        <w:rPr>
          <w:color w:val="000000"/>
          <w:spacing w:val="-1"/>
        </w:rPr>
        <w:t xml:space="preserve">ły przeszkody w działalności </w:t>
      </w:r>
      <w:r w:rsidR="009B55E7">
        <w:rPr>
          <w:color w:val="000000"/>
          <w:spacing w:val="-1"/>
        </w:rPr>
        <w:t>poradni.</w:t>
      </w:r>
    </w:p>
    <w:p w14:paraId="7175C8FA" w14:textId="15875E90" w:rsidR="00564BAE" w:rsidRPr="002C4F02" w:rsidRDefault="00186F5B" w:rsidP="007150CB">
      <w:pPr>
        <w:shd w:val="clear" w:color="auto" w:fill="FFFFFF"/>
        <w:spacing w:line="264" w:lineRule="exact"/>
        <w:ind w:left="-567" w:right="-569"/>
      </w:pPr>
      <w:r>
        <w:rPr>
          <w:b/>
          <w:bCs/>
          <w:color w:val="000000"/>
          <w:spacing w:val="3"/>
        </w:rPr>
        <w:t>4</w:t>
      </w:r>
      <w:r w:rsidR="00752D19">
        <w:rPr>
          <w:b/>
          <w:bCs/>
          <w:color w:val="000000"/>
          <w:spacing w:val="3"/>
        </w:rPr>
        <w:t>.</w:t>
      </w:r>
      <w:r w:rsidR="00564BAE" w:rsidRPr="002C4F02">
        <w:rPr>
          <w:b/>
          <w:bCs/>
          <w:color w:val="000000"/>
          <w:spacing w:val="3"/>
        </w:rPr>
        <w:t>Kontrola jakości robót</w:t>
      </w:r>
    </w:p>
    <w:p w14:paraId="4EAC18CE" w14:textId="6D2FEF26" w:rsidR="00564BAE" w:rsidRPr="002C4F02" w:rsidRDefault="00186F5B" w:rsidP="007150CB">
      <w:pPr>
        <w:shd w:val="clear" w:color="auto" w:fill="FFFFFF"/>
        <w:spacing w:line="264" w:lineRule="exact"/>
        <w:ind w:left="-567" w:right="-569"/>
        <w:rPr>
          <w:b/>
          <w:bCs/>
        </w:rPr>
      </w:pPr>
      <w:r>
        <w:rPr>
          <w:b/>
          <w:bCs/>
          <w:color w:val="000000"/>
          <w:spacing w:val="-6"/>
        </w:rPr>
        <w:t>4</w:t>
      </w:r>
      <w:r w:rsidR="00564BAE" w:rsidRPr="002C4F02">
        <w:rPr>
          <w:b/>
          <w:bCs/>
          <w:color w:val="000000"/>
          <w:spacing w:val="-6"/>
        </w:rPr>
        <w:t>. l   Zasady kontroli jakości robót</w:t>
      </w:r>
    </w:p>
    <w:p w14:paraId="3B406596" w14:textId="77777777" w:rsidR="00564BAE" w:rsidRPr="002C4F02" w:rsidRDefault="00564BAE" w:rsidP="007150CB">
      <w:pPr>
        <w:shd w:val="clear" w:color="auto" w:fill="FFFFFF"/>
        <w:spacing w:line="264" w:lineRule="exact"/>
        <w:ind w:left="-567" w:right="-569"/>
        <w:jc w:val="both"/>
      </w:pPr>
      <w:r w:rsidRPr="002C4F02">
        <w:rPr>
          <w:color w:val="000000"/>
          <w:spacing w:val="-6"/>
        </w:rPr>
        <w:t xml:space="preserve">Wykonawca </w:t>
      </w:r>
      <w:r w:rsidRPr="002C4F02">
        <w:rPr>
          <w:color w:val="000000"/>
          <w:spacing w:val="-5"/>
        </w:rPr>
        <w:t xml:space="preserve">zapewni odpowiedni system kontroli, włączając personel, sprzęt, zaopatrzenie </w:t>
      </w:r>
      <w:r w:rsidRPr="002C4F02">
        <w:rPr>
          <w:color w:val="000000"/>
          <w:spacing w:val="-3"/>
        </w:rPr>
        <w:t>wszelkie urz</w:t>
      </w:r>
      <w:r w:rsidRPr="002C4F02">
        <w:rPr>
          <w:color w:val="000000"/>
          <w:spacing w:val="-3"/>
        </w:rPr>
        <w:t>ą</w:t>
      </w:r>
      <w:r w:rsidRPr="002C4F02">
        <w:rPr>
          <w:color w:val="000000"/>
          <w:spacing w:val="-3"/>
        </w:rPr>
        <w:t xml:space="preserve">dzenia niezbędne do pobierania próbek i badania materiałów oraz jakość </w:t>
      </w:r>
      <w:r w:rsidRPr="002C4F02">
        <w:rPr>
          <w:color w:val="000000"/>
          <w:spacing w:val="-6"/>
        </w:rPr>
        <w:t>wykonania robót.</w:t>
      </w:r>
    </w:p>
    <w:p w14:paraId="308601A9" w14:textId="77777777" w:rsidR="00564BAE" w:rsidRPr="002C4F02" w:rsidRDefault="00564BAE" w:rsidP="007150CB">
      <w:pPr>
        <w:shd w:val="clear" w:color="auto" w:fill="FFFFFF"/>
        <w:spacing w:line="264" w:lineRule="exact"/>
        <w:ind w:left="-567" w:right="-569"/>
        <w:jc w:val="both"/>
      </w:pPr>
      <w:r w:rsidRPr="00752D19">
        <w:rPr>
          <w:color w:val="000000"/>
          <w:spacing w:val="-4"/>
        </w:rPr>
        <w:t>Wykonawca dostarczy  inspektorowi świadectwa stwierdzające</w:t>
      </w:r>
      <w:r w:rsidRPr="002C4F02">
        <w:rPr>
          <w:color w:val="000000"/>
          <w:spacing w:val="-4"/>
        </w:rPr>
        <w:t xml:space="preserve"> </w:t>
      </w:r>
      <w:r w:rsidRPr="002C4F02">
        <w:rPr>
          <w:color w:val="000000"/>
          <w:spacing w:val="-5"/>
        </w:rPr>
        <w:t>że wszystkie stosowane urządzenia i sprzęt b</w:t>
      </w:r>
      <w:r w:rsidRPr="002C4F02">
        <w:rPr>
          <w:color w:val="000000"/>
          <w:spacing w:val="-5"/>
        </w:rPr>
        <w:t>a</w:t>
      </w:r>
      <w:r w:rsidRPr="002C4F02">
        <w:rPr>
          <w:color w:val="000000"/>
          <w:spacing w:val="-5"/>
        </w:rPr>
        <w:t xml:space="preserve">dawczy posiadają ważną legalizację, zostały </w:t>
      </w:r>
      <w:r w:rsidRPr="002C4F02">
        <w:rPr>
          <w:color w:val="000000"/>
          <w:spacing w:val="-2"/>
        </w:rPr>
        <w:t>prawidłowo wykalibrowane i odpowiadają wymaganiom norm określaj</w:t>
      </w:r>
      <w:r w:rsidRPr="002C4F02">
        <w:rPr>
          <w:color w:val="000000"/>
          <w:spacing w:val="-2"/>
        </w:rPr>
        <w:t>ą</w:t>
      </w:r>
      <w:r w:rsidRPr="002C4F02">
        <w:rPr>
          <w:color w:val="000000"/>
          <w:spacing w:val="-2"/>
        </w:rPr>
        <w:t xml:space="preserve">cych procedury </w:t>
      </w:r>
      <w:r w:rsidRPr="002C4F02">
        <w:rPr>
          <w:color w:val="000000"/>
          <w:spacing w:val="-9"/>
        </w:rPr>
        <w:t>badań.</w:t>
      </w:r>
    </w:p>
    <w:p w14:paraId="1FFA85E4" w14:textId="26429632" w:rsidR="002A2F5F" w:rsidRDefault="00186F5B" w:rsidP="007150CB">
      <w:pPr>
        <w:shd w:val="clear" w:color="auto" w:fill="FFFFFF"/>
        <w:tabs>
          <w:tab w:val="left" w:pos="730"/>
        </w:tabs>
        <w:spacing w:after="0" w:line="240" w:lineRule="auto"/>
        <w:ind w:left="-567" w:right="-569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16"/>
        </w:rPr>
        <w:t>5</w:t>
      </w:r>
      <w:r w:rsidR="00564BAE" w:rsidRPr="002C4F02">
        <w:rPr>
          <w:b/>
          <w:bCs/>
          <w:color w:val="000000"/>
          <w:spacing w:val="-16"/>
        </w:rPr>
        <w:t>.</w:t>
      </w:r>
      <w:r w:rsidR="009B55E7">
        <w:rPr>
          <w:b/>
          <w:bCs/>
          <w:color w:val="000000"/>
        </w:rPr>
        <w:t xml:space="preserve"> </w:t>
      </w:r>
      <w:r w:rsidR="00564BAE" w:rsidRPr="002C4F02">
        <w:rPr>
          <w:b/>
          <w:bCs/>
          <w:color w:val="000000"/>
          <w:spacing w:val="-5"/>
        </w:rPr>
        <w:t>Odbiory robót i podstawy płatności</w:t>
      </w:r>
    </w:p>
    <w:p w14:paraId="68EF38F8" w14:textId="77777777" w:rsidR="002A2F5F" w:rsidRPr="002A2F5F" w:rsidRDefault="002A2F5F" w:rsidP="007150CB">
      <w:pPr>
        <w:shd w:val="clear" w:color="auto" w:fill="FFFFFF"/>
        <w:tabs>
          <w:tab w:val="left" w:pos="730"/>
        </w:tabs>
        <w:spacing w:after="0" w:line="240" w:lineRule="auto"/>
        <w:ind w:left="-567" w:right="-569"/>
        <w:rPr>
          <w:b/>
          <w:bCs/>
          <w:color w:val="000000"/>
          <w:spacing w:val="-5"/>
        </w:rPr>
      </w:pPr>
    </w:p>
    <w:p w14:paraId="3C696453" w14:textId="77777777" w:rsidR="00564BAE" w:rsidRPr="002C4F02" w:rsidRDefault="00564BAE" w:rsidP="007150CB">
      <w:pPr>
        <w:shd w:val="clear" w:color="auto" w:fill="FFFFFF"/>
        <w:spacing w:after="0" w:line="240" w:lineRule="auto"/>
        <w:ind w:left="-567" w:right="-569"/>
        <w:rPr>
          <w:color w:val="000000"/>
          <w:spacing w:val="-5"/>
        </w:rPr>
      </w:pPr>
      <w:r w:rsidRPr="002C4F02">
        <w:rPr>
          <w:color w:val="000000"/>
          <w:spacing w:val="-5"/>
        </w:rPr>
        <w:t xml:space="preserve">            Zasady odbiorów robót i płatności za ich wykonanie określają szczegółowe specyfikacje </w:t>
      </w:r>
    </w:p>
    <w:p w14:paraId="323AA303" w14:textId="77777777" w:rsidR="00564BAE" w:rsidRDefault="00564BAE" w:rsidP="007150CB">
      <w:pPr>
        <w:shd w:val="clear" w:color="auto" w:fill="FFFFFF"/>
        <w:spacing w:after="0" w:line="240" w:lineRule="auto"/>
        <w:ind w:left="-567" w:right="-569"/>
        <w:rPr>
          <w:color w:val="000000"/>
          <w:spacing w:val="-5"/>
        </w:rPr>
      </w:pPr>
      <w:r w:rsidRPr="002C4F02">
        <w:rPr>
          <w:color w:val="000000"/>
          <w:spacing w:val="-5"/>
        </w:rPr>
        <w:t xml:space="preserve">            techniczne oraz umowa.</w:t>
      </w:r>
    </w:p>
    <w:p w14:paraId="0E8C8249" w14:textId="77777777" w:rsidR="002C5FA6" w:rsidRPr="002C4F02" w:rsidRDefault="002C5FA6" w:rsidP="007150CB">
      <w:pPr>
        <w:shd w:val="clear" w:color="auto" w:fill="FFFFFF"/>
        <w:spacing w:after="0" w:line="240" w:lineRule="auto"/>
        <w:ind w:left="-567" w:right="-569"/>
        <w:rPr>
          <w:color w:val="000000"/>
          <w:spacing w:val="-5"/>
        </w:rPr>
      </w:pPr>
    </w:p>
    <w:p w14:paraId="3F6ED5FA" w14:textId="77777777" w:rsidR="00564BAE" w:rsidRPr="002C4F02" w:rsidRDefault="00186F5B" w:rsidP="007150CB">
      <w:pPr>
        <w:shd w:val="clear" w:color="auto" w:fill="FFFFFF"/>
        <w:spacing w:line="264" w:lineRule="exact"/>
        <w:ind w:left="-567" w:right="-569"/>
        <w:rPr>
          <w:b/>
          <w:bCs/>
        </w:rPr>
      </w:pPr>
      <w:r>
        <w:rPr>
          <w:b/>
          <w:bCs/>
          <w:color w:val="000000"/>
          <w:spacing w:val="-4"/>
        </w:rPr>
        <w:t>5</w:t>
      </w:r>
      <w:r w:rsidR="00564BAE" w:rsidRPr="002C4F02">
        <w:rPr>
          <w:b/>
          <w:bCs/>
          <w:color w:val="000000"/>
          <w:spacing w:val="-4"/>
        </w:rPr>
        <w:t>.1.  Normy i normatywy</w:t>
      </w:r>
    </w:p>
    <w:p w14:paraId="0298DACB" w14:textId="1B44DF02" w:rsidR="002C5FA6" w:rsidRPr="00E4503F" w:rsidRDefault="00564BAE" w:rsidP="007150CB">
      <w:pPr>
        <w:shd w:val="clear" w:color="auto" w:fill="FFFFFF"/>
        <w:spacing w:after="0" w:line="240" w:lineRule="auto"/>
        <w:ind w:left="-567" w:right="-569"/>
        <w:rPr>
          <w:color w:val="000000"/>
          <w:spacing w:val="-4"/>
        </w:rPr>
      </w:pPr>
      <w:r w:rsidRPr="002C4F02">
        <w:rPr>
          <w:color w:val="000000"/>
          <w:spacing w:val="-4"/>
        </w:rPr>
        <w:t>Wszystkie roboty należy wykonywać zgodnie z obowiązującymi w Polsce normami</w:t>
      </w:r>
      <w:r w:rsidR="00E4503F">
        <w:rPr>
          <w:color w:val="000000"/>
          <w:spacing w:val="-4"/>
        </w:rPr>
        <w:t>, warunkami tec</w:t>
      </w:r>
      <w:r w:rsidR="00E4503F">
        <w:rPr>
          <w:color w:val="000000"/>
          <w:spacing w:val="-4"/>
        </w:rPr>
        <w:t>h</w:t>
      </w:r>
      <w:r w:rsidR="00E4503F">
        <w:rPr>
          <w:color w:val="000000"/>
          <w:spacing w:val="-4"/>
        </w:rPr>
        <w:t xml:space="preserve">nicznymi </w:t>
      </w:r>
      <w:r w:rsidR="005C0FC9">
        <w:rPr>
          <w:color w:val="000000"/>
          <w:spacing w:val="-4"/>
        </w:rPr>
        <w:br/>
      </w:r>
      <w:r w:rsidR="00E4503F">
        <w:rPr>
          <w:color w:val="000000"/>
          <w:spacing w:val="-4"/>
        </w:rPr>
        <w:t>i instrukcjami producentów materiałów.</w:t>
      </w:r>
    </w:p>
    <w:p w14:paraId="3D0E43E3" w14:textId="77777777" w:rsidR="002C5FA6" w:rsidRPr="002C4F02" w:rsidRDefault="002C5FA6" w:rsidP="007150CB">
      <w:pPr>
        <w:shd w:val="clear" w:color="auto" w:fill="FFFFFF"/>
        <w:spacing w:before="269" w:line="264" w:lineRule="exact"/>
        <w:ind w:left="-567" w:right="-569"/>
        <w:rPr>
          <w:b/>
          <w:bCs/>
        </w:rPr>
      </w:pPr>
      <w:r>
        <w:rPr>
          <w:b/>
          <w:bCs/>
          <w:color w:val="000000"/>
          <w:spacing w:val="-3"/>
        </w:rPr>
        <w:t>6.</w:t>
      </w:r>
      <w:r w:rsidRPr="002C4F02">
        <w:rPr>
          <w:b/>
          <w:bCs/>
          <w:color w:val="000000"/>
          <w:spacing w:val="-3"/>
        </w:rPr>
        <w:t xml:space="preserve">   Przepisy prawne</w:t>
      </w:r>
    </w:p>
    <w:p w14:paraId="674F2066" w14:textId="014F9EE0" w:rsidR="002C5FA6" w:rsidRPr="002C5FA6" w:rsidRDefault="002C5FA6" w:rsidP="005C0FC9">
      <w:pPr>
        <w:shd w:val="clear" w:color="auto" w:fill="FFFFFF"/>
        <w:spacing w:after="0" w:line="264" w:lineRule="exact"/>
        <w:ind w:left="-567" w:right="-569"/>
        <w:jc w:val="both"/>
        <w:rPr>
          <w:color w:val="000000"/>
        </w:rPr>
      </w:pPr>
      <w:r w:rsidRPr="002C4F02">
        <w:rPr>
          <w:color w:val="000000"/>
          <w:spacing w:val="-2"/>
        </w:rPr>
        <w:t xml:space="preserve">Wykonawca jest zobowiązany znać wszystkie przepisy prawne wydawane zarówno </w:t>
      </w:r>
      <w:r w:rsidRPr="002C4F02">
        <w:rPr>
          <w:color w:val="000000"/>
        </w:rPr>
        <w:t>przez władze pa</w:t>
      </w:r>
      <w:r w:rsidRPr="002C4F02">
        <w:rPr>
          <w:color w:val="000000"/>
        </w:rPr>
        <w:t>ń</w:t>
      </w:r>
      <w:r w:rsidRPr="002C4F02">
        <w:rPr>
          <w:color w:val="000000"/>
        </w:rPr>
        <w:t xml:space="preserve">stwowe jak </w:t>
      </w:r>
      <w:r w:rsidR="005C0FC9">
        <w:rPr>
          <w:color w:val="000000"/>
        </w:rPr>
        <w:br/>
      </w:r>
      <w:r w:rsidRPr="002C4F02">
        <w:rPr>
          <w:color w:val="000000"/>
        </w:rPr>
        <w:t xml:space="preserve">i lokalne oraz inne regulacje prawne i </w:t>
      </w:r>
      <w:r w:rsidRPr="00C47722">
        <w:rPr>
          <w:color w:val="000000"/>
        </w:rPr>
        <w:t xml:space="preserve">wytyczne, które  w </w:t>
      </w:r>
      <w:r w:rsidRPr="00C47722">
        <w:rPr>
          <w:color w:val="000000"/>
          <w:spacing w:val="-5"/>
        </w:rPr>
        <w:t xml:space="preserve">jakiejkolwiek sposób związane </w:t>
      </w:r>
      <w:r>
        <w:rPr>
          <w:color w:val="000000"/>
          <w:spacing w:val="-5"/>
        </w:rPr>
        <w:t xml:space="preserve"> są </w:t>
      </w:r>
      <w:r w:rsidRPr="00C47722">
        <w:rPr>
          <w:color w:val="000000"/>
          <w:spacing w:val="-5"/>
        </w:rPr>
        <w:t>z prowadzon</w:t>
      </w:r>
      <w:r w:rsidRPr="00C47722">
        <w:rPr>
          <w:color w:val="000000"/>
          <w:spacing w:val="-5"/>
        </w:rPr>
        <w:t>y</w:t>
      </w:r>
      <w:r w:rsidRPr="00C47722">
        <w:rPr>
          <w:color w:val="000000"/>
          <w:spacing w:val="-5"/>
        </w:rPr>
        <w:t xml:space="preserve">mi robotami </w:t>
      </w:r>
      <w:r w:rsidR="005C0FC9">
        <w:rPr>
          <w:color w:val="000000"/>
          <w:spacing w:val="-5"/>
        </w:rPr>
        <w:br/>
      </w:r>
      <w:r w:rsidRPr="00C47722">
        <w:rPr>
          <w:color w:val="000000"/>
          <w:spacing w:val="-5"/>
        </w:rPr>
        <w:t xml:space="preserve">i </w:t>
      </w:r>
      <w:r w:rsidRPr="002C4F02">
        <w:rPr>
          <w:color w:val="000000"/>
          <w:spacing w:val="-5"/>
        </w:rPr>
        <w:t xml:space="preserve">będzie w pełni odpowiedzialny przestrzeganie tych reguł i wytycznych w trakcie </w:t>
      </w:r>
    </w:p>
    <w:p w14:paraId="619ADE17" w14:textId="77777777" w:rsidR="002C5FA6" w:rsidRPr="002C4F02" w:rsidRDefault="002C5FA6" w:rsidP="007150CB">
      <w:pPr>
        <w:shd w:val="clear" w:color="auto" w:fill="FFFFFF"/>
        <w:spacing w:line="264" w:lineRule="exact"/>
        <w:ind w:left="-567" w:right="-569"/>
        <w:rPr>
          <w:color w:val="000000"/>
          <w:spacing w:val="-5"/>
        </w:rPr>
      </w:pPr>
      <w:r w:rsidRPr="002C4F02">
        <w:rPr>
          <w:color w:val="000000"/>
          <w:spacing w:val="-5"/>
        </w:rPr>
        <w:t xml:space="preserve">realizacji robót. </w:t>
      </w:r>
    </w:p>
    <w:p w14:paraId="0D470DEC" w14:textId="77777777" w:rsidR="002C5FA6" w:rsidRPr="002C4F02" w:rsidRDefault="002C5FA6" w:rsidP="007150CB">
      <w:pPr>
        <w:shd w:val="clear" w:color="auto" w:fill="FFFFFF"/>
        <w:spacing w:line="264" w:lineRule="exact"/>
        <w:ind w:left="-567" w:right="-569"/>
      </w:pPr>
      <w:r w:rsidRPr="002C4F02">
        <w:rPr>
          <w:color w:val="000000"/>
          <w:spacing w:val="-5"/>
        </w:rPr>
        <w:t>Najważniejsze z nich to:</w:t>
      </w:r>
    </w:p>
    <w:p w14:paraId="79EDC9FB" w14:textId="00800A2B" w:rsidR="002C5FA6" w:rsidRPr="003D4092" w:rsidRDefault="002C5FA6" w:rsidP="00C143DA">
      <w:pPr>
        <w:numPr>
          <w:ilvl w:val="0"/>
          <w:numId w:val="3"/>
        </w:numPr>
        <w:shd w:val="clear" w:color="auto" w:fill="FFFFFF"/>
        <w:tabs>
          <w:tab w:val="left" w:pos="403"/>
        </w:tabs>
        <w:spacing w:before="5" w:after="0" w:line="264" w:lineRule="exact"/>
        <w:ind w:left="-567" w:right="-569"/>
        <w:jc w:val="both"/>
        <w:rPr>
          <w:color w:val="000000"/>
          <w:spacing w:val="-27"/>
        </w:rPr>
      </w:pPr>
      <w:r w:rsidRPr="00F70F9E">
        <w:rPr>
          <w:color w:val="000000"/>
          <w:spacing w:val="2"/>
        </w:rPr>
        <w:t>Ustawa Prawo budowlane z dnia 7 lipca 1994 r. (Dz.U. Nr 89/1994 poz,414) wraz</w:t>
      </w:r>
      <w:r w:rsidR="005C0FC9">
        <w:rPr>
          <w:color w:val="000000"/>
          <w:spacing w:val="2"/>
        </w:rPr>
        <w:t xml:space="preserve"> </w:t>
      </w:r>
      <w:r w:rsidRPr="00F70F9E">
        <w:rPr>
          <w:color w:val="000000"/>
          <w:spacing w:val="-5"/>
        </w:rPr>
        <w:t>późniejszymi zmianami.</w:t>
      </w:r>
    </w:p>
    <w:p w14:paraId="326AABAE" w14:textId="77777777" w:rsidR="002C5FA6" w:rsidRPr="00F70F9E" w:rsidRDefault="002C5FA6" w:rsidP="00C143DA">
      <w:pPr>
        <w:numPr>
          <w:ilvl w:val="0"/>
          <w:numId w:val="3"/>
        </w:numPr>
        <w:shd w:val="clear" w:color="auto" w:fill="FFFFFF"/>
        <w:tabs>
          <w:tab w:val="left" w:pos="403"/>
        </w:tabs>
        <w:spacing w:before="5" w:after="0" w:line="264" w:lineRule="exact"/>
        <w:ind w:left="-567" w:right="-569"/>
        <w:jc w:val="both"/>
        <w:rPr>
          <w:color w:val="000000"/>
          <w:spacing w:val="-27"/>
        </w:rPr>
      </w:pPr>
      <w:r>
        <w:rPr>
          <w:color w:val="000000"/>
          <w:spacing w:val="-5"/>
        </w:rPr>
        <w:t>Rozporządzenie Ministra Infrastruktury z dnia 12 kwietnia 2002 r  w sprawie warunków technicznych jakim powinny odpowiadać budynki i  ich usytuowanie</w:t>
      </w:r>
    </w:p>
    <w:p w14:paraId="4148F1AD" w14:textId="77777777" w:rsidR="002C5FA6" w:rsidRPr="00F70F9E" w:rsidRDefault="002C5FA6" w:rsidP="00C143DA">
      <w:pPr>
        <w:numPr>
          <w:ilvl w:val="0"/>
          <w:numId w:val="3"/>
        </w:numPr>
        <w:shd w:val="clear" w:color="auto" w:fill="FFFFFF"/>
        <w:tabs>
          <w:tab w:val="left" w:pos="403"/>
        </w:tabs>
        <w:spacing w:before="5" w:after="0" w:line="264" w:lineRule="exact"/>
        <w:ind w:left="-567" w:right="-569"/>
        <w:jc w:val="both"/>
        <w:rPr>
          <w:color w:val="000000"/>
          <w:spacing w:val="-27"/>
        </w:rPr>
      </w:pPr>
      <w:r>
        <w:rPr>
          <w:color w:val="000000"/>
          <w:spacing w:val="-5"/>
        </w:rPr>
        <w:t xml:space="preserve">Rozporządzenie Ministra Transportu i Gospodarki Morskiej z 2 marca 1999 r. w sprawie warunków technicznych, jakim powinny odpowiadać drogi publiczne i ich usytuowanie. </w:t>
      </w:r>
    </w:p>
    <w:p w14:paraId="266C4DEB" w14:textId="2958EBC6" w:rsidR="002C5FA6" w:rsidRPr="002C4F02" w:rsidRDefault="002C5FA6" w:rsidP="00C143DA">
      <w:pPr>
        <w:numPr>
          <w:ilvl w:val="0"/>
          <w:numId w:val="3"/>
        </w:numPr>
        <w:shd w:val="clear" w:color="auto" w:fill="FFFFFF"/>
        <w:tabs>
          <w:tab w:val="left" w:pos="403"/>
        </w:tabs>
        <w:spacing w:before="5" w:after="0" w:line="264" w:lineRule="exact"/>
        <w:ind w:left="-567" w:right="-569"/>
        <w:jc w:val="both"/>
        <w:rPr>
          <w:color w:val="000000"/>
          <w:spacing w:val="-15"/>
        </w:rPr>
      </w:pPr>
      <w:r w:rsidRPr="002C4F02">
        <w:rPr>
          <w:color w:val="000000"/>
          <w:spacing w:val="-5"/>
        </w:rPr>
        <w:t>Ustawa o planowaniu i zagospodarowaniu przestrzennym z dnia 27 marca 2003 r. (Dz.U</w:t>
      </w:r>
      <w:r w:rsidR="00C143DA">
        <w:rPr>
          <w:color w:val="000000"/>
          <w:spacing w:val="-5"/>
        </w:rPr>
        <w:t xml:space="preserve"> </w:t>
      </w:r>
      <w:r w:rsidRPr="002C4F02">
        <w:rPr>
          <w:color w:val="000000"/>
          <w:spacing w:val="-5"/>
        </w:rPr>
        <w:t>Nr 80/2003) wraz z późniejszymi zmianami</w:t>
      </w:r>
    </w:p>
    <w:p w14:paraId="23F60292" w14:textId="244CB794" w:rsidR="002C5FA6" w:rsidRPr="002C4F02" w:rsidRDefault="002C5FA6" w:rsidP="00C143DA">
      <w:pPr>
        <w:numPr>
          <w:ilvl w:val="0"/>
          <w:numId w:val="3"/>
        </w:numPr>
        <w:shd w:val="clear" w:color="auto" w:fill="FFFFFF"/>
        <w:tabs>
          <w:tab w:val="left" w:pos="403"/>
        </w:tabs>
        <w:spacing w:after="0" w:line="264" w:lineRule="exact"/>
        <w:ind w:left="-567" w:right="-569"/>
        <w:jc w:val="both"/>
        <w:rPr>
          <w:color w:val="000000"/>
          <w:spacing w:val="-19"/>
        </w:rPr>
      </w:pPr>
      <w:r w:rsidRPr="002C4F02">
        <w:rPr>
          <w:color w:val="000000"/>
          <w:spacing w:val="4"/>
        </w:rPr>
        <w:t>Ustawa o  dostępie do  informacji  o  środowisku  i jego  ochronie oraz o  ocenach</w:t>
      </w:r>
      <w:r w:rsidR="00C143DA">
        <w:rPr>
          <w:color w:val="000000"/>
          <w:spacing w:val="4"/>
        </w:rPr>
        <w:t xml:space="preserve"> </w:t>
      </w:r>
      <w:r w:rsidRPr="002C4F02">
        <w:rPr>
          <w:color w:val="000000"/>
          <w:spacing w:val="-6"/>
        </w:rPr>
        <w:t>oddziaływania na środowisko z dnia 9 listopada 200</w:t>
      </w:r>
      <w:r w:rsidR="00C143DA">
        <w:rPr>
          <w:color w:val="000000"/>
          <w:spacing w:val="-6"/>
        </w:rPr>
        <w:t>0 r. (DZ.U. Nr 109/2000 póz. 11)</w:t>
      </w:r>
    </w:p>
    <w:p w14:paraId="2FCD587B" w14:textId="318D2232" w:rsidR="002C5FA6" w:rsidRPr="00F77CA4" w:rsidRDefault="002C5FA6" w:rsidP="00C143DA">
      <w:pPr>
        <w:numPr>
          <w:ilvl w:val="0"/>
          <w:numId w:val="3"/>
        </w:numPr>
        <w:shd w:val="clear" w:color="auto" w:fill="FFFFFF"/>
        <w:tabs>
          <w:tab w:val="left" w:pos="403"/>
        </w:tabs>
        <w:spacing w:after="0" w:line="264" w:lineRule="exact"/>
        <w:ind w:left="-567" w:right="-569"/>
        <w:jc w:val="both"/>
        <w:rPr>
          <w:color w:val="000000"/>
          <w:spacing w:val="-16"/>
        </w:rPr>
      </w:pPr>
      <w:r w:rsidRPr="00F77CA4">
        <w:rPr>
          <w:color w:val="000000"/>
          <w:spacing w:val="-3"/>
        </w:rPr>
        <w:t>Ustawa Prawo geodezyjne i kartograficzne z dnia 17.05.1989 r. (Dz.U. Nr 30/1989</w:t>
      </w:r>
      <w:r w:rsidR="00C143DA">
        <w:rPr>
          <w:color w:val="000000"/>
          <w:spacing w:val="-3"/>
        </w:rPr>
        <w:t xml:space="preserve"> </w:t>
      </w:r>
      <w:r w:rsidRPr="00F77CA4">
        <w:rPr>
          <w:color w:val="000000"/>
          <w:spacing w:val="-6"/>
        </w:rPr>
        <w:t>163) wraz z późniejszymi zmianami.</w:t>
      </w:r>
    </w:p>
    <w:p w14:paraId="73C83E6C" w14:textId="77777777" w:rsidR="002C5FA6" w:rsidRPr="00F77CA4" w:rsidRDefault="002C5FA6" w:rsidP="00C143DA">
      <w:pPr>
        <w:numPr>
          <w:ilvl w:val="0"/>
          <w:numId w:val="3"/>
        </w:numPr>
        <w:shd w:val="clear" w:color="auto" w:fill="FFFFFF"/>
        <w:tabs>
          <w:tab w:val="left" w:pos="403"/>
        </w:tabs>
        <w:spacing w:after="0" w:line="264" w:lineRule="exact"/>
        <w:ind w:left="-567" w:right="-569"/>
        <w:jc w:val="both"/>
        <w:rPr>
          <w:color w:val="000000"/>
          <w:spacing w:val="-16"/>
        </w:rPr>
      </w:pPr>
      <w:r>
        <w:rPr>
          <w:color w:val="000000"/>
          <w:spacing w:val="-6"/>
        </w:rPr>
        <w:t xml:space="preserve">Rozporządzenie Ministra Gospodarki Przestrzennej i Budownictwa z dnia 21 lutego 1995 r w sprawie rodzaju i zakresu opracowań geodezyjno-kartograficznych oraz czynności geodezyjnych obowiązujących w budownictwie. </w:t>
      </w:r>
    </w:p>
    <w:p w14:paraId="7E133540" w14:textId="0C4A09BC" w:rsidR="002C5FA6" w:rsidRDefault="002C5FA6" w:rsidP="00C143DA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jc w:val="both"/>
        <w:rPr>
          <w:spacing w:val="-5"/>
        </w:rPr>
      </w:pPr>
      <w:r>
        <w:rPr>
          <w:spacing w:val="-4"/>
        </w:rPr>
        <w:t xml:space="preserve">8.     </w:t>
      </w:r>
      <w:r w:rsidRPr="007E0026">
        <w:rPr>
          <w:spacing w:val="-4"/>
        </w:rPr>
        <w:t>Rozporządzenie Ministra Gospodarki Przestrzennej I Budownictwa z dnia 19.12,1994 r</w:t>
      </w:r>
      <w:r w:rsidR="00C143DA">
        <w:rPr>
          <w:spacing w:val="-4"/>
        </w:rPr>
        <w:t xml:space="preserve">. </w:t>
      </w:r>
      <w:r w:rsidRPr="007A36FA">
        <w:rPr>
          <w:spacing w:val="-6"/>
        </w:rPr>
        <w:t xml:space="preserve">w sprawie dopuszczenia do stosowania w budownictwie nowych materiałów oraz </w:t>
      </w:r>
      <w:r w:rsidR="00C143DA">
        <w:rPr>
          <w:spacing w:val="-6"/>
        </w:rPr>
        <w:t xml:space="preserve"> </w:t>
      </w:r>
      <w:r w:rsidRPr="007A36FA">
        <w:rPr>
          <w:spacing w:val="-5"/>
        </w:rPr>
        <w:t>metod wykonywania robót budowlanych (Dz.U. Nr 10/1995, póz, 48).</w:t>
      </w:r>
    </w:p>
    <w:p w14:paraId="668EA335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09180C10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7A937EA7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076EB965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3DCAFA62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2EF45F43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6FF76920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0188DE06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7ABA4725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574854C5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0CE8F864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608DBA3D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0F642035" w14:textId="77777777" w:rsidR="00C143DA" w:rsidRDefault="00C143DA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0F34397E" w14:textId="77777777" w:rsidR="00C143DA" w:rsidRDefault="00C143DA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618E5F01" w14:textId="77777777" w:rsidR="00C143DA" w:rsidRDefault="00C143DA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2DDF871A" w14:textId="77777777" w:rsidR="00C143DA" w:rsidRDefault="00C143DA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734EACD6" w14:textId="77777777" w:rsidR="00C143DA" w:rsidRDefault="00C143DA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382EB2EB" w14:textId="77777777" w:rsidR="005C0FC9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5"/>
        </w:rPr>
      </w:pPr>
    </w:p>
    <w:p w14:paraId="7292A567" w14:textId="77777777" w:rsidR="005C0FC9" w:rsidRPr="00D36ECE" w:rsidRDefault="005C0FC9" w:rsidP="007150CB">
      <w:pPr>
        <w:shd w:val="clear" w:color="auto" w:fill="FFFFFF"/>
        <w:tabs>
          <w:tab w:val="left" w:pos="403"/>
        </w:tabs>
        <w:spacing w:after="0" w:line="264" w:lineRule="exact"/>
        <w:ind w:left="-567" w:right="-569"/>
        <w:rPr>
          <w:spacing w:val="-22"/>
        </w:rPr>
      </w:pPr>
    </w:p>
    <w:p w14:paraId="41EEDB4D" w14:textId="77777777" w:rsidR="000169F1" w:rsidRPr="008048DE" w:rsidRDefault="000169F1" w:rsidP="000169F1">
      <w:pPr>
        <w:spacing w:before="480" w:after="0"/>
        <w:jc w:val="center"/>
        <w:outlineLvl w:val="0"/>
        <w:rPr>
          <w:b/>
          <w:bCs/>
          <w:sz w:val="44"/>
          <w:szCs w:val="56"/>
        </w:rPr>
      </w:pPr>
      <w:r w:rsidRPr="008048DE">
        <w:rPr>
          <w:b/>
          <w:bCs/>
          <w:sz w:val="44"/>
          <w:szCs w:val="56"/>
        </w:rPr>
        <w:t>Szczegółowa specyfikacja techniczna</w:t>
      </w:r>
    </w:p>
    <w:p w14:paraId="035FE6FA" w14:textId="74E5C17B" w:rsidR="000169F1" w:rsidRPr="00AE4BE7" w:rsidRDefault="00AE4BE7" w:rsidP="000169F1">
      <w:pPr>
        <w:jc w:val="center"/>
        <w:rPr>
          <w:b/>
          <w:bCs/>
          <w:sz w:val="32"/>
          <w:szCs w:val="32"/>
          <w:lang w:eastAsia="ar-SA"/>
        </w:rPr>
      </w:pPr>
      <w:bookmarkStart w:id="0" w:name="_Hlk100148241"/>
      <w:r>
        <w:rPr>
          <w:b/>
          <w:bCs/>
          <w:sz w:val="32"/>
          <w:szCs w:val="32"/>
          <w:lang w:eastAsia="ar-SA"/>
        </w:rPr>
        <w:t>CPV 45431000-7</w:t>
      </w:r>
    </w:p>
    <w:p w14:paraId="1F08F252" w14:textId="113C96ED" w:rsidR="00AE4BE7" w:rsidRPr="00AE4BE7" w:rsidRDefault="00AE4BE7" w:rsidP="000169F1">
      <w:pPr>
        <w:jc w:val="center"/>
        <w:rPr>
          <w:b/>
          <w:bCs/>
          <w:sz w:val="32"/>
          <w:szCs w:val="32"/>
          <w:lang w:eastAsia="ar-SA"/>
        </w:rPr>
      </w:pPr>
      <w:r w:rsidRPr="00AE4BE7">
        <w:rPr>
          <w:b/>
          <w:bCs/>
          <w:sz w:val="32"/>
          <w:szCs w:val="32"/>
          <w:lang w:eastAsia="ar-SA"/>
        </w:rPr>
        <w:t>CPV 45421000-4</w:t>
      </w:r>
    </w:p>
    <w:p w14:paraId="5C76B2CD" w14:textId="57026E33" w:rsidR="00AE4BE7" w:rsidRPr="00AE4BE7" w:rsidRDefault="00AE4BE7" w:rsidP="000169F1">
      <w:pPr>
        <w:jc w:val="center"/>
        <w:rPr>
          <w:b/>
          <w:bCs/>
          <w:sz w:val="32"/>
          <w:szCs w:val="32"/>
          <w:lang w:eastAsia="ar-SA"/>
        </w:rPr>
      </w:pPr>
      <w:r w:rsidRPr="00AE4BE7">
        <w:rPr>
          <w:b/>
          <w:bCs/>
          <w:sz w:val="32"/>
          <w:szCs w:val="32"/>
          <w:lang w:eastAsia="ar-SA"/>
        </w:rPr>
        <w:t>CPV 45421100-5</w:t>
      </w:r>
    </w:p>
    <w:p w14:paraId="112CBBAC" w14:textId="7B7AF456" w:rsidR="000169F1" w:rsidRDefault="000169F1" w:rsidP="000169F1">
      <w:pPr>
        <w:jc w:val="center"/>
        <w:rPr>
          <w:b/>
          <w:sz w:val="32"/>
          <w:szCs w:val="32"/>
        </w:rPr>
      </w:pPr>
      <w:r w:rsidRPr="00AE4BE7">
        <w:rPr>
          <w:b/>
          <w:sz w:val="32"/>
          <w:szCs w:val="32"/>
        </w:rPr>
        <w:t>CPV 45442</w:t>
      </w:r>
      <w:r w:rsidR="00AE4BE7" w:rsidRPr="00AE4BE7">
        <w:rPr>
          <w:b/>
          <w:sz w:val="32"/>
          <w:szCs w:val="32"/>
        </w:rPr>
        <w:t>0</w:t>
      </w:r>
      <w:r w:rsidRPr="00AE4BE7">
        <w:rPr>
          <w:b/>
          <w:sz w:val="32"/>
          <w:szCs w:val="32"/>
        </w:rPr>
        <w:t>00</w:t>
      </w:r>
      <w:r w:rsidR="00AE4BE7" w:rsidRPr="00AE4BE7">
        <w:rPr>
          <w:b/>
          <w:sz w:val="32"/>
          <w:szCs w:val="32"/>
        </w:rPr>
        <w:t>-7</w:t>
      </w:r>
    </w:p>
    <w:p w14:paraId="36FC79CF" w14:textId="5B36FC74" w:rsidR="003B769F" w:rsidRDefault="003B769F" w:rsidP="000169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CPV 45453000-7</w:t>
      </w:r>
    </w:p>
    <w:p w14:paraId="677FDC48" w14:textId="0C77D683" w:rsidR="00BF4D72" w:rsidRDefault="00BF4D72" w:rsidP="000169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CPV 45310000-3</w:t>
      </w:r>
    </w:p>
    <w:p w14:paraId="6C6D17EF" w14:textId="62062E02" w:rsidR="00BF4D72" w:rsidRDefault="00BF4D72" w:rsidP="000169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CPV 45311000-0</w:t>
      </w:r>
    </w:p>
    <w:p w14:paraId="221FDAFF" w14:textId="4AD662C5" w:rsidR="00BF4D72" w:rsidRDefault="00BF4D72" w:rsidP="000169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CPV 45330000-9</w:t>
      </w:r>
    </w:p>
    <w:p w14:paraId="1D980971" w14:textId="47811739" w:rsidR="00BF4D72" w:rsidRPr="000169F1" w:rsidRDefault="00BF4D72" w:rsidP="000169F1">
      <w:pPr>
        <w:jc w:val="center"/>
        <w:rPr>
          <w:b/>
          <w:bCs/>
          <w:sz w:val="32"/>
          <w:szCs w:val="32"/>
          <w:lang w:eastAsia="ar-SA"/>
        </w:rPr>
      </w:pPr>
      <w:r>
        <w:rPr>
          <w:b/>
          <w:sz w:val="32"/>
          <w:szCs w:val="32"/>
        </w:rPr>
        <w:t>CPV 45332000-3</w:t>
      </w:r>
    </w:p>
    <w:bookmarkEnd w:id="0"/>
    <w:p w14:paraId="671DA0CE" w14:textId="77777777" w:rsidR="00870CCE" w:rsidRDefault="000169F1" w:rsidP="000169F1">
      <w:pPr>
        <w:spacing w:line="360" w:lineRule="auto"/>
        <w:jc w:val="center"/>
        <w:rPr>
          <w:sz w:val="32"/>
          <w:szCs w:val="32"/>
          <w:lang w:eastAsia="ar-SA"/>
        </w:rPr>
      </w:pPr>
      <w:r w:rsidRPr="00731DAA">
        <w:rPr>
          <w:sz w:val="32"/>
          <w:szCs w:val="32"/>
          <w:lang w:eastAsia="ar-SA"/>
        </w:rPr>
        <w:t xml:space="preserve">Roboty </w:t>
      </w:r>
      <w:proofErr w:type="spellStart"/>
      <w:r w:rsidR="00035675">
        <w:rPr>
          <w:sz w:val="32"/>
          <w:szCs w:val="32"/>
          <w:lang w:eastAsia="ar-SA"/>
        </w:rPr>
        <w:t>płytkarskie</w:t>
      </w:r>
      <w:proofErr w:type="spellEnd"/>
      <w:r w:rsidR="00AE4BE7">
        <w:rPr>
          <w:sz w:val="32"/>
          <w:szCs w:val="32"/>
          <w:lang w:eastAsia="ar-SA"/>
        </w:rPr>
        <w:t>,</w:t>
      </w:r>
      <w:r w:rsidR="00161B19">
        <w:rPr>
          <w:sz w:val="32"/>
          <w:szCs w:val="32"/>
          <w:lang w:eastAsia="ar-SA"/>
        </w:rPr>
        <w:t xml:space="preserve"> posadzkarskie,</w:t>
      </w:r>
      <w:r w:rsidR="00AE4BE7">
        <w:rPr>
          <w:sz w:val="32"/>
          <w:szCs w:val="32"/>
          <w:lang w:eastAsia="ar-SA"/>
        </w:rPr>
        <w:t xml:space="preserve"> malarskie,</w:t>
      </w:r>
      <w:r w:rsidR="00870CCE">
        <w:rPr>
          <w:sz w:val="32"/>
          <w:szCs w:val="32"/>
          <w:lang w:eastAsia="ar-SA"/>
        </w:rPr>
        <w:t xml:space="preserve"> tapeciarskie,</w:t>
      </w:r>
      <w:r w:rsidR="00AE4BE7">
        <w:rPr>
          <w:sz w:val="32"/>
          <w:szCs w:val="32"/>
          <w:lang w:eastAsia="ar-SA"/>
        </w:rPr>
        <w:t xml:space="preserve"> ślusa</w:t>
      </w:r>
      <w:r w:rsidR="00AE4BE7">
        <w:rPr>
          <w:sz w:val="32"/>
          <w:szCs w:val="32"/>
          <w:lang w:eastAsia="ar-SA"/>
        </w:rPr>
        <w:t>r</w:t>
      </w:r>
      <w:r w:rsidR="00AE4BE7">
        <w:rPr>
          <w:sz w:val="32"/>
          <w:szCs w:val="32"/>
          <w:lang w:eastAsia="ar-SA"/>
        </w:rPr>
        <w:t>skie</w:t>
      </w:r>
      <w:r w:rsidR="00D36ECE">
        <w:rPr>
          <w:sz w:val="32"/>
          <w:szCs w:val="32"/>
          <w:lang w:eastAsia="ar-SA"/>
        </w:rPr>
        <w:t>,</w:t>
      </w:r>
    </w:p>
    <w:p w14:paraId="7C286775" w14:textId="76AEE9E8" w:rsidR="000169F1" w:rsidRPr="00731DAA" w:rsidRDefault="00D36ECE" w:rsidP="00C143DA">
      <w:pPr>
        <w:spacing w:line="360" w:lineRule="auto"/>
        <w:ind w:left="-426" w:right="-428"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 xml:space="preserve">instalacji </w:t>
      </w:r>
      <w:proofErr w:type="spellStart"/>
      <w:r>
        <w:rPr>
          <w:sz w:val="32"/>
          <w:szCs w:val="32"/>
          <w:lang w:eastAsia="ar-SA"/>
        </w:rPr>
        <w:t>wod-kan</w:t>
      </w:r>
      <w:proofErr w:type="spellEnd"/>
      <w:r>
        <w:rPr>
          <w:sz w:val="32"/>
          <w:szCs w:val="32"/>
          <w:lang w:eastAsia="ar-SA"/>
        </w:rPr>
        <w:t xml:space="preserve"> i instalacji elektryczne. </w:t>
      </w:r>
    </w:p>
    <w:p w14:paraId="3515F9A0" w14:textId="77777777" w:rsidR="000169F1" w:rsidRPr="00731DAA" w:rsidRDefault="000169F1" w:rsidP="00C143DA">
      <w:pPr>
        <w:spacing w:line="360" w:lineRule="auto"/>
        <w:ind w:left="-426" w:right="-428"/>
        <w:rPr>
          <w:sz w:val="56"/>
          <w:szCs w:val="56"/>
          <w:lang w:eastAsia="ar-SA"/>
        </w:rPr>
      </w:pPr>
      <w:r w:rsidRPr="00F956E8">
        <w:rPr>
          <w:sz w:val="20"/>
          <w:szCs w:val="20"/>
          <w:lang w:eastAsia="ar-SA"/>
        </w:rPr>
        <w:t xml:space="preserve"> </w:t>
      </w:r>
      <w:r w:rsidRPr="00F956E8">
        <w:rPr>
          <w:b/>
          <w:bCs/>
          <w:lang w:eastAsia="ar-SA"/>
        </w:rPr>
        <w:t>1. WSTĘP</w:t>
      </w:r>
    </w:p>
    <w:p w14:paraId="27164E5C" w14:textId="77777777" w:rsidR="000169F1" w:rsidRPr="00F956E8" w:rsidRDefault="000169F1" w:rsidP="00C143DA">
      <w:pPr>
        <w:spacing w:line="360" w:lineRule="auto"/>
        <w:ind w:left="-426" w:right="-428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1.1. Przedmiot SST</w:t>
      </w:r>
    </w:p>
    <w:p w14:paraId="2882B00F" w14:textId="77777777" w:rsidR="00BF4D72" w:rsidRDefault="000169F1" w:rsidP="00C143DA">
      <w:pPr>
        <w:pStyle w:val="Nagwek"/>
        <w:tabs>
          <w:tab w:val="left" w:pos="993"/>
        </w:tabs>
        <w:ind w:left="-426" w:right="-428"/>
        <w:jc w:val="center"/>
        <w:rPr>
          <w:lang w:val="pl-PL"/>
        </w:rPr>
      </w:pPr>
      <w:r w:rsidRPr="00F956E8">
        <w:rPr>
          <w:lang w:val="pl-PL"/>
        </w:rPr>
        <w:t xml:space="preserve"> Przedmiotem niniejszej SST są wymagania szczegółowe dotyczące wykonania i odbioru </w:t>
      </w:r>
    </w:p>
    <w:p w14:paraId="457D6895" w14:textId="77777777" w:rsidR="00BF4D72" w:rsidRDefault="000169F1" w:rsidP="00C143DA">
      <w:pPr>
        <w:pStyle w:val="Nagwek"/>
        <w:tabs>
          <w:tab w:val="left" w:pos="993"/>
        </w:tabs>
        <w:ind w:left="-426" w:right="-428"/>
        <w:jc w:val="center"/>
        <w:rPr>
          <w:lang w:val="pl-PL"/>
        </w:rPr>
      </w:pPr>
      <w:r w:rsidRPr="00F956E8">
        <w:rPr>
          <w:lang w:val="pl-PL"/>
        </w:rPr>
        <w:t xml:space="preserve">robót </w:t>
      </w:r>
      <w:proofErr w:type="spellStart"/>
      <w:r w:rsidR="00E870B8">
        <w:rPr>
          <w:lang w:val="pl-PL"/>
        </w:rPr>
        <w:t>płytkarskich</w:t>
      </w:r>
      <w:proofErr w:type="spellEnd"/>
      <w:r w:rsidR="00E870B8">
        <w:rPr>
          <w:lang w:val="pl-PL"/>
        </w:rPr>
        <w:t xml:space="preserve">, </w:t>
      </w:r>
      <w:r w:rsidR="00BF4D72">
        <w:rPr>
          <w:lang w:val="pl-PL"/>
        </w:rPr>
        <w:t xml:space="preserve">posadzkarskich, instalacji elektrycznej i instalacji wodno-kanalizacyjnej, </w:t>
      </w:r>
      <w:r w:rsidR="00E870B8">
        <w:rPr>
          <w:lang w:val="pl-PL"/>
        </w:rPr>
        <w:t>tynka</w:t>
      </w:r>
      <w:r w:rsidR="00E870B8">
        <w:rPr>
          <w:lang w:val="pl-PL"/>
        </w:rPr>
        <w:t>r</w:t>
      </w:r>
      <w:r w:rsidR="00E870B8">
        <w:rPr>
          <w:lang w:val="pl-PL"/>
        </w:rPr>
        <w:t>skich i ślusarskich</w:t>
      </w:r>
      <w:r w:rsidR="009B55E7">
        <w:rPr>
          <w:lang w:val="pl-PL"/>
        </w:rPr>
        <w:t xml:space="preserve"> oraz malarskich </w:t>
      </w:r>
      <w:r w:rsidRPr="00F956E8">
        <w:rPr>
          <w:lang w:val="pl-PL"/>
        </w:rPr>
        <w:t xml:space="preserve"> przewidzianych do wykonania w ramach robót </w:t>
      </w:r>
    </w:p>
    <w:p w14:paraId="1DC8F418" w14:textId="38A8F9A1" w:rsidR="000169F1" w:rsidRDefault="000169F1" w:rsidP="00C143DA">
      <w:pPr>
        <w:pStyle w:val="Nagwek"/>
        <w:tabs>
          <w:tab w:val="left" w:pos="993"/>
        </w:tabs>
        <w:ind w:left="-426" w:right="-428"/>
        <w:jc w:val="center"/>
        <w:rPr>
          <w:lang w:val="pl-PL"/>
        </w:rPr>
      </w:pPr>
      <w:r w:rsidRPr="00F956E8">
        <w:rPr>
          <w:lang w:val="pl-PL"/>
        </w:rPr>
        <w:t xml:space="preserve">budowlanych </w:t>
      </w:r>
      <w:r w:rsidRPr="00312A31">
        <w:rPr>
          <w:lang w:val="pl-PL"/>
        </w:rPr>
        <w:t xml:space="preserve"> przy</w:t>
      </w:r>
      <w:r>
        <w:rPr>
          <w:lang w:val="pl-PL"/>
        </w:rPr>
        <w:t xml:space="preserve"> </w:t>
      </w:r>
    </w:p>
    <w:p w14:paraId="4148F9EF" w14:textId="77777777" w:rsidR="000169F1" w:rsidRDefault="000169F1" w:rsidP="00C143DA">
      <w:pPr>
        <w:pStyle w:val="Nagwek"/>
        <w:tabs>
          <w:tab w:val="left" w:pos="993"/>
        </w:tabs>
        <w:ind w:left="-426" w:right="-428"/>
        <w:jc w:val="center"/>
        <w:rPr>
          <w:lang w:val="pl-PL"/>
        </w:rPr>
      </w:pPr>
    </w:p>
    <w:p w14:paraId="761A409A" w14:textId="41E54F24" w:rsidR="00BF4D72" w:rsidRDefault="00BF4D72" w:rsidP="00C143DA">
      <w:pPr>
        <w:tabs>
          <w:tab w:val="left" w:pos="709"/>
          <w:tab w:val="left" w:pos="1134"/>
        </w:tabs>
        <w:spacing w:after="0" w:line="360" w:lineRule="auto"/>
        <w:ind w:left="-426" w:right="-428"/>
        <w:rPr>
          <w:rFonts w:ascii="Arial" w:eastAsia="Times New Roman" w:hAnsi="Arial" w:cs="Arial"/>
          <w:b/>
          <w:bCs/>
          <w:snapToGrid w:val="0"/>
        </w:rPr>
      </w:pPr>
      <w:r w:rsidRPr="00BF4D72">
        <w:rPr>
          <w:rFonts w:ascii="Arial" w:eastAsia="Times New Roman" w:hAnsi="Arial" w:cs="Arial"/>
          <w:b/>
          <w:bCs/>
          <w:snapToGrid w:val="0"/>
        </w:rPr>
        <w:t>„</w:t>
      </w:r>
      <w:r w:rsidR="00661B23" w:rsidRPr="00661B23">
        <w:rPr>
          <w:rFonts w:ascii="Arial" w:eastAsia="Times New Roman" w:hAnsi="Arial" w:cs="Arial"/>
          <w:b/>
          <w:bCs/>
          <w:snapToGrid w:val="0"/>
        </w:rPr>
        <w:t>Odnowienie wszystkich pomieszczeń szpitala przy ul. Roosevelta po zakończeniu pand</w:t>
      </w:r>
      <w:r w:rsidR="00661B23" w:rsidRPr="00661B23">
        <w:rPr>
          <w:rFonts w:ascii="Arial" w:eastAsia="Times New Roman" w:hAnsi="Arial" w:cs="Arial"/>
          <w:b/>
          <w:bCs/>
          <w:snapToGrid w:val="0"/>
        </w:rPr>
        <w:t>e</w:t>
      </w:r>
      <w:r w:rsidR="00661B23" w:rsidRPr="00661B23">
        <w:rPr>
          <w:rFonts w:ascii="Arial" w:eastAsia="Times New Roman" w:hAnsi="Arial" w:cs="Arial"/>
          <w:b/>
          <w:bCs/>
          <w:snapToGrid w:val="0"/>
        </w:rPr>
        <w:t>mii COVID 19</w:t>
      </w:r>
      <w:r w:rsidRPr="00BF4D72">
        <w:rPr>
          <w:rFonts w:ascii="Arial" w:eastAsia="Times New Roman" w:hAnsi="Arial" w:cs="Arial"/>
          <w:b/>
          <w:bCs/>
          <w:snapToGrid w:val="0"/>
        </w:rPr>
        <w:t>”.</w:t>
      </w:r>
    </w:p>
    <w:p w14:paraId="207DD3EC" w14:textId="7AADBC35" w:rsidR="000169F1" w:rsidRPr="00F956E8" w:rsidRDefault="000169F1" w:rsidP="00C143DA">
      <w:pPr>
        <w:tabs>
          <w:tab w:val="left" w:pos="709"/>
          <w:tab w:val="left" w:pos="1134"/>
        </w:tabs>
        <w:spacing w:after="0" w:line="360" w:lineRule="auto"/>
        <w:ind w:left="-426" w:right="-428"/>
        <w:rPr>
          <w:b/>
          <w:bCs/>
          <w:sz w:val="24"/>
          <w:szCs w:val="24"/>
          <w:lang w:eastAsia="ar-SA"/>
        </w:rPr>
      </w:pPr>
      <w:r w:rsidRPr="00F956E8">
        <w:rPr>
          <w:b/>
          <w:bCs/>
          <w:sz w:val="24"/>
          <w:szCs w:val="24"/>
          <w:lang w:eastAsia="ar-SA"/>
        </w:rPr>
        <w:t>1.2. Zakres stosowania SST</w:t>
      </w:r>
    </w:p>
    <w:p w14:paraId="7271E37C" w14:textId="682D3DD1" w:rsidR="008A1B58" w:rsidRPr="00BF4D72" w:rsidRDefault="000169F1" w:rsidP="00C143DA">
      <w:pPr>
        <w:tabs>
          <w:tab w:val="left" w:pos="709"/>
          <w:tab w:val="left" w:pos="1134"/>
        </w:tabs>
        <w:spacing w:line="240" w:lineRule="auto"/>
        <w:ind w:left="-426" w:right="-428"/>
        <w:rPr>
          <w:lang w:eastAsia="pl-PL"/>
        </w:rPr>
      </w:pPr>
      <w:r w:rsidRPr="00F956E8">
        <w:rPr>
          <w:lang w:eastAsia="pl-PL"/>
        </w:rPr>
        <w:t>Specyfikacja techniczna stosowana jest jako dokument przetargowy i kontraktowy przy zlecaniu i realizacji robót wymienionych w punkcie 1.1.</w:t>
      </w:r>
    </w:p>
    <w:p w14:paraId="16310522" w14:textId="77777777" w:rsidR="000169F1" w:rsidRPr="00F956E8" w:rsidRDefault="000169F1" w:rsidP="00D548CB">
      <w:pPr>
        <w:spacing w:line="240" w:lineRule="auto"/>
        <w:ind w:left="-426" w:right="-428"/>
        <w:rPr>
          <w:b/>
          <w:bCs/>
          <w:lang w:eastAsia="ar-SA"/>
        </w:rPr>
      </w:pPr>
      <w:r>
        <w:rPr>
          <w:b/>
          <w:bCs/>
          <w:lang w:eastAsia="ar-SA"/>
        </w:rPr>
        <w:lastRenderedPageBreak/>
        <w:t>1</w:t>
      </w:r>
      <w:r w:rsidRPr="00F956E8">
        <w:rPr>
          <w:b/>
          <w:bCs/>
          <w:lang w:eastAsia="ar-SA"/>
        </w:rPr>
        <w:t>.3. Zakres robót objętych SST</w:t>
      </w:r>
    </w:p>
    <w:p w14:paraId="661401BA" w14:textId="77777777" w:rsidR="003B769F" w:rsidRDefault="000169F1" w:rsidP="00D548CB">
      <w:pPr>
        <w:tabs>
          <w:tab w:val="left" w:pos="709"/>
          <w:tab w:val="left" w:pos="1134"/>
        </w:tabs>
        <w:spacing w:after="0" w:line="240" w:lineRule="auto"/>
        <w:ind w:left="-426" w:right="-428"/>
        <w:rPr>
          <w:lang w:eastAsia="pl-PL"/>
        </w:rPr>
      </w:pPr>
      <w:r w:rsidRPr="00F956E8">
        <w:rPr>
          <w:lang w:eastAsia="pl-PL"/>
        </w:rPr>
        <w:t>Ustalenia zawarte w niniejszej SST stanowią wymagania dotyczące wykonania i odbioru robót</w:t>
      </w:r>
      <w:r w:rsidR="00E870B8">
        <w:rPr>
          <w:lang w:eastAsia="pl-PL"/>
        </w:rPr>
        <w:t xml:space="preserve"> </w:t>
      </w:r>
    </w:p>
    <w:p w14:paraId="719EB135" w14:textId="7F5B20B6" w:rsidR="000169F1" w:rsidRDefault="003B769F" w:rsidP="00D548CB">
      <w:pPr>
        <w:tabs>
          <w:tab w:val="left" w:pos="709"/>
          <w:tab w:val="left" w:pos="1134"/>
        </w:tabs>
        <w:spacing w:after="0" w:line="240" w:lineRule="auto"/>
        <w:ind w:left="-426" w:right="-428"/>
        <w:rPr>
          <w:lang w:eastAsia="pl-PL"/>
        </w:rPr>
      </w:pPr>
      <w:proofErr w:type="spellStart"/>
      <w:r>
        <w:rPr>
          <w:lang w:eastAsia="pl-PL"/>
        </w:rPr>
        <w:t>p</w:t>
      </w:r>
      <w:r w:rsidR="00E870B8">
        <w:rPr>
          <w:lang w:eastAsia="pl-PL"/>
        </w:rPr>
        <w:t>łytkarskich</w:t>
      </w:r>
      <w:proofErr w:type="spellEnd"/>
      <w:r>
        <w:rPr>
          <w:lang w:eastAsia="pl-PL"/>
        </w:rPr>
        <w:t xml:space="preserve">, </w:t>
      </w:r>
      <w:r w:rsidR="00BF4D72">
        <w:rPr>
          <w:lang w:eastAsia="pl-PL"/>
        </w:rPr>
        <w:t xml:space="preserve">posadzkarskich, </w:t>
      </w:r>
      <w:r>
        <w:rPr>
          <w:lang w:eastAsia="pl-PL"/>
        </w:rPr>
        <w:t>malarskich</w:t>
      </w:r>
      <w:r w:rsidR="00BF4D72">
        <w:rPr>
          <w:lang w:eastAsia="pl-PL"/>
        </w:rPr>
        <w:t>, instalacji elektrycznej i wodno-kanalizacyjnej</w:t>
      </w:r>
      <w:r>
        <w:rPr>
          <w:lang w:eastAsia="pl-PL"/>
        </w:rPr>
        <w:t xml:space="preserve"> oraz ślusa</w:t>
      </w:r>
      <w:r>
        <w:rPr>
          <w:lang w:eastAsia="pl-PL"/>
        </w:rPr>
        <w:t>r</w:t>
      </w:r>
      <w:r>
        <w:rPr>
          <w:lang w:eastAsia="pl-PL"/>
        </w:rPr>
        <w:t>skich.</w:t>
      </w:r>
    </w:p>
    <w:p w14:paraId="08790620" w14:textId="4E24A4C8" w:rsidR="003B769F" w:rsidRPr="00F956E8" w:rsidRDefault="003B769F" w:rsidP="00D548CB">
      <w:pPr>
        <w:tabs>
          <w:tab w:val="left" w:pos="709"/>
          <w:tab w:val="left" w:pos="1134"/>
        </w:tabs>
        <w:spacing w:after="0" w:line="240" w:lineRule="auto"/>
        <w:ind w:left="-426" w:right="-428"/>
        <w:rPr>
          <w:lang w:eastAsia="pl-PL"/>
        </w:rPr>
      </w:pPr>
    </w:p>
    <w:p w14:paraId="7622B5BC" w14:textId="3BC0C6A8" w:rsidR="000169F1" w:rsidRPr="00F956E8" w:rsidRDefault="000169F1" w:rsidP="00727CDA">
      <w:pPr>
        <w:spacing w:line="240" w:lineRule="auto"/>
        <w:ind w:left="-426" w:right="-851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 xml:space="preserve">1.4. Roboty  </w:t>
      </w:r>
      <w:proofErr w:type="spellStart"/>
      <w:r w:rsidR="00E870B8">
        <w:rPr>
          <w:b/>
          <w:bCs/>
          <w:lang w:eastAsia="ar-SA"/>
        </w:rPr>
        <w:t>płytkarskie</w:t>
      </w:r>
      <w:proofErr w:type="spellEnd"/>
      <w:r w:rsidR="003B769F">
        <w:rPr>
          <w:b/>
          <w:bCs/>
          <w:lang w:eastAsia="ar-SA"/>
        </w:rPr>
        <w:t>,</w:t>
      </w:r>
      <w:r w:rsidR="00BF4D72">
        <w:rPr>
          <w:b/>
          <w:bCs/>
          <w:lang w:eastAsia="ar-SA"/>
        </w:rPr>
        <w:t xml:space="preserve"> posadzkarskie, </w:t>
      </w:r>
      <w:r w:rsidR="003B769F">
        <w:rPr>
          <w:b/>
          <w:bCs/>
          <w:lang w:eastAsia="ar-SA"/>
        </w:rPr>
        <w:t xml:space="preserve"> malarskich</w:t>
      </w:r>
      <w:r w:rsidR="00B00DF6">
        <w:rPr>
          <w:b/>
          <w:bCs/>
          <w:lang w:eastAsia="ar-SA"/>
        </w:rPr>
        <w:t>,</w:t>
      </w:r>
      <w:r w:rsidR="00870CCE">
        <w:rPr>
          <w:b/>
          <w:bCs/>
          <w:lang w:eastAsia="ar-SA"/>
        </w:rPr>
        <w:t xml:space="preserve"> tapeciarskie,</w:t>
      </w:r>
      <w:r w:rsidR="00B00DF6">
        <w:rPr>
          <w:b/>
          <w:bCs/>
          <w:lang w:eastAsia="ar-SA"/>
        </w:rPr>
        <w:t xml:space="preserve"> instalacje elektryczne i wodno-kanalizacyjne</w:t>
      </w:r>
      <w:r w:rsidR="003B769F">
        <w:rPr>
          <w:b/>
          <w:bCs/>
          <w:lang w:eastAsia="ar-SA"/>
        </w:rPr>
        <w:t xml:space="preserve"> i ślusarskich (wymiana drzwi oraz zabudowa </w:t>
      </w:r>
      <w:proofErr w:type="spellStart"/>
      <w:r w:rsidR="003B769F">
        <w:rPr>
          <w:b/>
          <w:bCs/>
          <w:lang w:eastAsia="ar-SA"/>
        </w:rPr>
        <w:t>pochywtów</w:t>
      </w:r>
      <w:proofErr w:type="spellEnd"/>
      <w:r w:rsidR="003B769F">
        <w:rPr>
          <w:b/>
          <w:bCs/>
          <w:lang w:eastAsia="ar-SA"/>
        </w:rPr>
        <w:t>)</w:t>
      </w:r>
      <w:r w:rsidRPr="00F956E8">
        <w:rPr>
          <w:b/>
          <w:bCs/>
          <w:lang w:eastAsia="ar-SA"/>
        </w:rPr>
        <w:t>:</w:t>
      </w:r>
    </w:p>
    <w:p w14:paraId="2CA2E2B6" w14:textId="700FED3D" w:rsidR="000169F1" w:rsidRDefault="00727CDA" w:rsidP="00727CDA">
      <w:pPr>
        <w:pStyle w:val="Akapitzlist"/>
        <w:spacing w:after="0" w:line="240" w:lineRule="auto"/>
        <w:ind w:left="426" w:right="-851"/>
        <w:rPr>
          <w:szCs w:val="24"/>
          <w:lang w:val="pl-PL" w:eastAsia="pl-PL"/>
        </w:rPr>
      </w:pPr>
      <w:r>
        <w:rPr>
          <w:szCs w:val="24"/>
          <w:lang w:val="pl-PL" w:eastAsia="pl-PL"/>
        </w:rPr>
        <w:sym w:font="Wingdings" w:char="F09F"/>
      </w:r>
      <w:r>
        <w:rPr>
          <w:szCs w:val="24"/>
          <w:lang w:val="pl-PL" w:eastAsia="pl-PL"/>
        </w:rPr>
        <w:t xml:space="preserve">    </w:t>
      </w:r>
      <w:r w:rsidR="00C57E78">
        <w:rPr>
          <w:szCs w:val="24"/>
          <w:lang w:val="pl-PL" w:eastAsia="pl-PL"/>
        </w:rPr>
        <w:t>Rozebranie starych płytek</w:t>
      </w:r>
      <w:r w:rsidR="009B55E7">
        <w:rPr>
          <w:szCs w:val="24"/>
          <w:lang w:val="pl-PL" w:eastAsia="pl-PL"/>
        </w:rPr>
        <w:t>,</w:t>
      </w:r>
      <w:r w:rsidR="00BF4D72">
        <w:rPr>
          <w:szCs w:val="24"/>
          <w:lang w:val="pl-PL" w:eastAsia="pl-PL"/>
        </w:rPr>
        <w:t xml:space="preserve"> </w:t>
      </w:r>
      <w:r w:rsidR="009B55E7">
        <w:rPr>
          <w:szCs w:val="24"/>
          <w:lang w:val="pl-PL" w:eastAsia="pl-PL"/>
        </w:rPr>
        <w:t xml:space="preserve"> </w:t>
      </w:r>
      <w:r w:rsidR="00B82660">
        <w:rPr>
          <w:szCs w:val="24"/>
          <w:lang w:val="pl-PL" w:eastAsia="pl-PL"/>
        </w:rPr>
        <w:t>zerwanie wykładziny, rozebranie posadzek cementowych.</w:t>
      </w:r>
    </w:p>
    <w:p w14:paraId="275C53CD" w14:textId="49C1CF85" w:rsidR="00B82660" w:rsidRDefault="00727CDA" w:rsidP="00727CDA">
      <w:pPr>
        <w:pStyle w:val="Akapitzlist"/>
        <w:spacing w:after="0" w:line="240" w:lineRule="auto"/>
        <w:ind w:left="426" w:right="-851"/>
        <w:rPr>
          <w:szCs w:val="24"/>
          <w:lang w:val="pl-PL" w:eastAsia="pl-PL"/>
        </w:rPr>
      </w:pPr>
      <w:r>
        <w:rPr>
          <w:szCs w:val="24"/>
          <w:lang w:val="pl-PL" w:eastAsia="pl-PL"/>
        </w:rPr>
        <w:sym w:font="Wingdings" w:char="F09F"/>
      </w:r>
      <w:r>
        <w:rPr>
          <w:szCs w:val="24"/>
          <w:lang w:val="pl-PL" w:eastAsia="pl-PL"/>
        </w:rPr>
        <w:t xml:space="preserve">    </w:t>
      </w:r>
      <w:r w:rsidR="00B82660">
        <w:rPr>
          <w:szCs w:val="24"/>
          <w:lang w:val="pl-PL" w:eastAsia="pl-PL"/>
        </w:rPr>
        <w:t xml:space="preserve">Wykonanie nowych posadzek z płytek i wykładzin wraz z wylewkami lub/i posadzkami </w:t>
      </w:r>
    </w:p>
    <w:p w14:paraId="380909FF" w14:textId="1FC8F9A7" w:rsidR="00B82660" w:rsidRPr="00310060" w:rsidRDefault="00B82660" w:rsidP="00727CDA">
      <w:pPr>
        <w:pStyle w:val="Akapitzlist"/>
        <w:spacing w:after="0" w:line="240" w:lineRule="auto"/>
        <w:ind w:left="770" w:right="-851"/>
        <w:rPr>
          <w:szCs w:val="24"/>
          <w:lang w:val="pl-PL" w:eastAsia="pl-PL"/>
        </w:rPr>
      </w:pPr>
      <w:r>
        <w:rPr>
          <w:szCs w:val="24"/>
          <w:lang w:val="pl-PL" w:eastAsia="pl-PL"/>
        </w:rPr>
        <w:t>cementowymi.</w:t>
      </w:r>
    </w:p>
    <w:p w14:paraId="7FE02BDE" w14:textId="1F2E09AE" w:rsidR="000169F1" w:rsidRPr="00310060" w:rsidRDefault="00B82660" w:rsidP="00727CDA">
      <w:pPr>
        <w:pStyle w:val="Akapitzlist"/>
        <w:numPr>
          <w:ilvl w:val="0"/>
          <w:numId w:val="12"/>
        </w:numPr>
        <w:tabs>
          <w:tab w:val="num" w:pos="5826"/>
          <w:tab w:val="num" w:pos="10651"/>
        </w:tabs>
        <w:spacing w:after="0" w:line="240" w:lineRule="auto"/>
        <w:ind w:right="-851"/>
        <w:rPr>
          <w:szCs w:val="24"/>
          <w:lang w:val="pl-PL" w:eastAsia="pl-PL"/>
        </w:rPr>
      </w:pPr>
      <w:r>
        <w:rPr>
          <w:szCs w:val="24"/>
          <w:lang w:val="pl-PL" w:eastAsia="pl-PL"/>
        </w:rPr>
        <w:t>Naprawa ścianek z GK lub murowanych po demontażach drzwi lub poręczy.</w:t>
      </w:r>
    </w:p>
    <w:p w14:paraId="4D1CF49F" w14:textId="57140C35" w:rsidR="00C57E78" w:rsidRPr="00310060" w:rsidRDefault="008A1931" w:rsidP="002E7F0F">
      <w:pPr>
        <w:pStyle w:val="Akapitzlist"/>
        <w:numPr>
          <w:ilvl w:val="0"/>
          <w:numId w:val="12"/>
        </w:numPr>
        <w:tabs>
          <w:tab w:val="num" w:pos="5826"/>
          <w:tab w:val="num" w:pos="10651"/>
        </w:tabs>
        <w:spacing w:after="0" w:line="240" w:lineRule="auto"/>
        <w:rPr>
          <w:szCs w:val="24"/>
          <w:lang w:val="pl-PL" w:eastAsia="pl-PL"/>
        </w:rPr>
      </w:pPr>
      <w:r>
        <w:rPr>
          <w:szCs w:val="24"/>
          <w:lang w:val="pl-PL" w:eastAsia="pl-PL"/>
        </w:rPr>
        <w:t>Uzupełnienie wylewek.</w:t>
      </w:r>
    </w:p>
    <w:p w14:paraId="122039B9" w14:textId="7993A124" w:rsidR="003B769F" w:rsidRPr="00310060" w:rsidRDefault="008A1931" w:rsidP="003B769F">
      <w:pPr>
        <w:pStyle w:val="Akapitzlist"/>
        <w:numPr>
          <w:ilvl w:val="0"/>
          <w:numId w:val="12"/>
        </w:numPr>
        <w:tabs>
          <w:tab w:val="num" w:pos="5826"/>
          <w:tab w:val="num" w:pos="10651"/>
        </w:tabs>
        <w:spacing w:after="0" w:line="240" w:lineRule="auto"/>
        <w:rPr>
          <w:szCs w:val="24"/>
          <w:lang w:val="pl-PL" w:eastAsia="pl-PL"/>
        </w:rPr>
      </w:pPr>
      <w:r>
        <w:rPr>
          <w:szCs w:val="24"/>
          <w:lang w:val="pl-PL" w:eastAsia="pl-PL"/>
        </w:rPr>
        <w:t>Wykon</w:t>
      </w:r>
      <w:r w:rsidR="001A155A">
        <w:rPr>
          <w:szCs w:val="24"/>
          <w:lang w:val="pl-PL" w:eastAsia="pl-PL"/>
        </w:rPr>
        <w:t>an</w:t>
      </w:r>
      <w:r>
        <w:rPr>
          <w:szCs w:val="24"/>
          <w:lang w:val="pl-PL" w:eastAsia="pl-PL"/>
        </w:rPr>
        <w:t xml:space="preserve">ie </w:t>
      </w:r>
      <w:r w:rsidR="001A155A">
        <w:rPr>
          <w:szCs w:val="24"/>
          <w:lang w:val="pl-PL" w:eastAsia="pl-PL"/>
        </w:rPr>
        <w:t>warstw</w:t>
      </w:r>
      <w:r>
        <w:rPr>
          <w:szCs w:val="24"/>
          <w:lang w:val="pl-PL" w:eastAsia="pl-PL"/>
        </w:rPr>
        <w:t xml:space="preserve"> wykończeniowych z pły</w:t>
      </w:r>
      <w:r w:rsidR="00B82660">
        <w:rPr>
          <w:szCs w:val="24"/>
          <w:lang w:val="pl-PL" w:eastAsia="pl-PL"/>
        </w:rPr>
        <w:t>tek ceramicznych na posadzkach i ścianach.</w:t>
      </w:r>
    </w:p>
    <w:p w14:paraId="7A78742C" w14:textId="6464450E" w:rsidR="003B769F" w:rsidRPr="00310060" w:rsidRDefault="00A06327" w:rsidP="003B769F">
      <w:pPr>
        <w:pStyle w:val="Akapitzlist"/>
        <w:numPr>
          <w:ilvl w:val="0"/>
          <w:numId w:val="12"/>
        </w:numPr>
        <w:tabs>
          <w:tab w:val="num" w:pos="5826"/>
          <w:tab w:val="num" w:pos="10651"/>
        </w:tabs>
        <w:spacing w:after="0" w:line="240" w:lineRule="auto"/>
        <w:rPr>
          <w:szCs w:val="24"/>
          <w:lang w:val="pl-PL" w:eastAsia="pl-PL"/>
        </w:rPr>
      </w:pPr>
      <w:r>
        <w:rPr>
          <w:szCs w:val="24"/>
          <w:lang w:val="pl-PL" w:eastAsia="pl-PL"/>
        </w:rPr>
        <w:t>Czyszczenie</w:t>
      </w:r>
      <w:r w:rsidR="003B769F">
        <w:rPr>
          <w:szCs w:val="24"/>
          <w:lang w:val="pl-PL" w:eastAsia="pl-PL"/>
        </w:rPr>
        <w:t xml:space="preserve"> i malowanie ścian farbami lateksowymi </w:t>
      </w:r>
      <w:r>
        <w:rPr>
          <w:szCs w:val="24"/>
          <w:lang w:val="pl-PL" w:eastAsia="pl-PL"/>
        </w:rPr>
        <w:t>szorowanymi</w:t>
      </w:r>
      <w:r w:rsidR="00870CCE">
        <w:rPr>
          <w:szCs w:val="24"/>
          <w:lang w:val="pl-PL" w:eastAsia="pl-PL"/>
        </w:rPr>
        <w:t>, olejnymi.</w:t>
      </w:r>
    </w:p>
    <w:p w14:paraId="4C494224" w14:textId="4AC4A073" w:rsidR="003B769F" w:rsidRPr="003B769F" w:rsidRDefault="00A06327" w:rsidP="003B769F">
      <w:pPr>
        <w:pStyle w:val="Akapitzlist"/>
        <w:numPr>
          <w:ilvl w:val="0"/>
          <w:numId w:val="12"/>
        </w:numPr>
        <w:tabs>
          <w:tab w:val="num" w:pos="5826"/>
          <w:tab w:val="num" w:pos="10651"/>
        </w:tabs>
        <w:spacing w:after="0" w:line="240" w:lineRule="auto"/>
        <w:rPr>
          <w:szCs w:val="24"/>
          <w:lang w:eastAsia="pl-PL"/>
        </w:rPr>
      </w:pPr>
      <w:r>
        <w:rPr>
          <w:szCs w:val="24"/>
          <w:lang w:val="pl-PL" w:eastAsia="pl-PL"/>
        </w:rPr>
        <w:t>Sprzątanie</w:t>
      </w:r>
      <w:r w:rsidR="003B769F">
        <w:rPr>
          <w:szCs w:val="24"/>
          <w:lang w:val="pl-PL" w:eastAsia="pl-PL"/>
        </w:rPr>
        <w:t xml:space="preserve"> po robotach.</w:t>
      </w:r>
    </w:p>
    <w:p w14:paraId="7B537DF8" w14:textId="475DDF3E" w:rsidR="003B769F" w:rsidRPr="00310060" w:rsidRDefault="003B769F" w:rsidP="003B769F">
      <w:pPr>
        <w:pStyle w:val="Akapitzlist"/>
        <w:numPr>
          <w:ilvl w:val="0"/>
          <w:numId w:val="12"/>
        </w:numPr>
        <w:tabs>
          <w:tab w:val="num" w:pos="5826"/>
          <w:tab w:val="num" w:pos="10651"/>
        </w:tabs>
        <w:spacing w:after="0" w:line="240" w:lineRule="auto"/>
        <w:rPr>
          <w:szCs w:val="24"/>
          <w:lang w:val="pl-PL" w:eastAsia="pl-PL"/>
        </w:rPr>
      </w:pPr>
      <w:r>
        <w:rPr>
          <w:szCs w:val="24"/>
          <w:lang w:val="pl-PL" w:eastAsia="pl-PL"/>
        </w:rPr>
        <w:t xml:space="preserve">Zabudowa </w:t>
      </w:r>
      <w:r w:rsidR="00A06327">
        <w:rPr>
          <w:szCs w:val="24"/>
          <w:lang w:val="pl-PL" w:eastAsia="pl-PL"/>
        </w:rPr>
        <w:t>pochwytów</w:t>
      </w:r>
      <w:r>
        <w:rPr>
          <w:szCs w:val="24"/>
          <w:lang w:val="pl-PL" w:eastAsia="pl-PL"/>
        </w:rPr>
        <w:t xml:space="preserve"> dla osób niepełnosprawnych w ilości zgodnej z </w:t>
      </w:r>
      <w:r w:rsidR="00A06327">
        <w:rPr>
          <w:szCs w:val="24"/>
          <w:lang w:val="pl-PL" w:eastAsia="pl-PL"/>
        </w:rPr>
        <w:t>przedmiarem.</w:t>
      </w:r>
    </w:p>
    <w:p w14:paraId="774A3825" w14:textId="75BA12D5" w:rsidR="00A06327" w:rsidRDefault="00A06327" w:rsidP="003B769F">
      <w:pPr>
        <w:pStyle w:val="Akapitzlist"/>
        <w:numPr>
          <w:ilvl w:val="0"/>
          <w:numId w:val="12"/>
        </w:numPr>
        <w:tabs>
          <w:tab w:val="num" w:pos="5826"/>
          <w:tab w:val="num" w:pos="10651"/>
        </w:tabs>
        <w:spacing w:after="0" w:line="240" w:lineRule="auto"/>
        <w:rPr>
          <w:szCs w:val="24"/>
          <w:lang w:val="pl-PL" w:eastAsia="pl-PL"/>
        </w:rPr>
      </w:pPr>
      <w:r>
        <w:rPr>
          <w:szCs w:val="24"/>
          <w:lang w:val="pl-PL" w:eastAsia="pl-PL"/>
        </w:rPr>
        <w:t xml:space="preserve">Wymiana drzwi </w:t>
      </w:r>
      <w:r w:rsidR="00B82660">
        <w:rPr>
          <w:szCs w:val="24"/>
          <w:lang w:val="pl-PL" w:eastAsia="pl-PL"/>
        </w:rPr>
        <w:t>wewnętrznych.</w:t>
      </w:r>
    </w:p>
    <w:p w14:paraId="7E717308" w14:textId="22884756" w:rsidR="00870CCE" w:rsidRPr="00310060" w:rsidRDefault="00870CCE" w:rsidP="003B769F">
      <w:pPr>
        <w:pStyle w:val="Akapitzlist"/>
        <w:numPr>
          <w:ilvl w:val="0"/>
          <w:numId w:val="12"/>
        </w:numPr>
        <w:tabs>
          <w:tab w:val="num" w:pos="5826"/>
          <w:tab w:val="num" w:pos="10651"/>
        </w:tabs>
        <w:spacing w:after="0" w:line="240" w:lineRule="auto"/>
        <w:rPr>
          <w:szCs w:val="24"/>
          <w:lang w:val="pl-PL" w:eastAsia="pl-PL"/>
        </w:rPr>
      </w:pPr>
      <w:r>
        <w:rPr>
          <w:szCs w:val="24"/>
          <w:lang w:val="pl-PL" w:eastAsia="pl-PL"/>
        </w:rPr>
        <w:t>Zabudowa narożników odbojowych na ościeżnicach.</w:t>
      </w:r>
    </w:p>
    <w:p w14:paraId="5AD3C90E" w14:textId="534FF32C" w:rsidR="00A06327" w:rsidRDefault="00A06327" w:rsidP="003B769F">
      <w:pPr>
        <w:pStyle w:val="Akapitzlist"/>
        <w:numPr>
          <w:ilvl w:val="0"/>
          <w:numId w:val="12"/>
        </w:numPr>
        <w:tabs>
          <w:tab w:val="num" w:pos="5826"/>
          <w:tab w:val="num" w:pos="10651"/>
        </w:tabs>
        <w:spacing w:after="0" w:line="240" w:lineRule="auto"/>
        <w:rPr>
          <w:szCs w:val="24"/>
          <w:lang w:val="pl-PL" w:eastAsia="pl-PL"/>
        </w:rPr>
      </w:pPr>
      <w:r>
        <w:rPr>
          <w:szCs w:val="24"/>
          <w:lang w:val="pl-PL" w:eastAsia="pl-PL"/>
        </w:rPr>
        <w:t xml:space="preserve">Zabudowa </w:t>
      </w:r>
      <w:r w:rsidR="00B00DF6">
        <w:rPr>
          <w:szCs w:val="24"/>
          <w:lang w:val="pl-PL" w:eastAsia="pl-PL"/>
        </w:rPr>
        <w:t>wyposażenia łazienek w biały montaż.</w:t>
      </w:r>
    </w:p>
    <w:p w14:paraId="3D30CD81" w14:textId="128C2E7D" w:rsidR="00B00DF6" w:rsidRDefault="00B00DF6" w:rsidP="003B769F">
      <w:pPr>
        <w:pStyle w:val="Akapitzlist"/>
        <w:numPr>
          <w:ilvl w:val="0"/>
          <w:numId w:val="12"/>
        </w:numPr>
        <w:tabs>
          <w:tab w:val="num" w:pos="5826"/>
          <w:tab w:val="num" w:pos="10651"/>
        </w:tabs>
        <w:spacing w:after="0" w:line="240" w:lineRule="auto"/>
        <w:rPr>
          <w:szCs w:val="24"/>
          <w:lang w:val="pl-PL" w:eastAsia="pl-PL"/>
        </w:rPr>
      </w:pPr>
      <w:r>
        <w:rPr>
          <w:szCs w:val="24"/>
          <w:lang w:val="pl-PL" w:eastAsia="pl-PL"/>
        </w:rPr>
        <w:t>Zabudowa gniazdek, wyłączników oraz lamp z wymianą podejść elektrycznych.</w:t>
      </w:r>
    </w:p>
    <w:p w14:paraId="26E03EF6" w14:textId="461A749D" w:rsidR="003972D1" w:rsidRDefault="003972D1" w:rsidP="003B769F">
      <w:pPr>
        <w:pStyle w:val="Akapitzlist"/>
        <w:numPr>
          <w:ilvl w:val="0"/>
          <w:numId w:val="12"/>
        </w:numPr>
        <w:tabs>
          <w:tab w:val="num" w:pos="5826"/>
          <w:tab w:val="num" w:pos="10651"/>
        </w:tabs>
        <w:spacing w:after="0" w:line="240" w:lineRule="auto"/>
        <w:rPr>
          <w:szCs w:val="24"/>
          <w:lang w:val="pl-PL" w:eastAsia="pl-PL"/>
        </w:rPr>
      </w:pPr>
      <w:r>
        <w:rPr>
          <w:szCs w:val="24"/>
          <w:lang w:val="pl-PL" w:eastAsia="pl-PL"/>
        </w:rPr>
        <w:t>Wymiana rolet wewnętrznych z wyczyszczeniem i ewentualną naprawą miejsc po starych r</w:t>
      </w:r>
      <w:r>
        <w:rPr>
          <w:szCs w:val="24"/>
          <w:lang w:val="pl-PL" w:eastAsia="pl-PL"/>
        </w:rPr>
        <w:t>o</w:t>
      </w:r>
      <w:r>
        <w:rPr>
          <w:szCs w:val="24"/>
          <w:lang w:val="pl-PL" w:eastAsia="pl-PL"/>
        </w:rPr>
        <w:t>letach.</w:t>
      </w:r>
    </w:p>
    <w:p w14:paraId="2B42F709" w14:textId="77777777" w:rsidR="00727CDA" w:rsidRPr="00727CDA" w:rsidRDefault="00727CDA" w:rsidP="00727CDA">
      <w:pPr>
        <w:spacing w:after="0" w:line="240" w:lineRule="auto"/>
        <w:ind w:left="410"/>
        <w:rPr>
          <w:szCs w:val="24"/>
          <w:lang w:eastAsia="pl-PL"/>
        </w:rPr>
      </w:pPr>
    </w:p>
    <w:p w14:paraId="6D43DD20" w14:textId="77777777" w:rsidR="000169F1" w:rsidRPr="00F956E8" w:rsidRDefault="000169F1" w:rsidP="00727CDA">
      <w:pPr>
        <w:spacing w:line="360" w:lineRule="auto"/>
        <w:ind w:left="-426" w:right="-851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1.5. Określenia podstawowe</w:t>
      </w:r>
    </w:p>
    <w:p w14:paraId="5F8706D0" w14:textId="77777777" w:rsidR="000169F1" w:rsidRDefault="000169F1" w:rsidP="00727CDA">
      <w:pPr>
        <w:tabs>
          <w:tab w:val="left" w:pos="709"/>
          <w:tab w:val="left" w:pos="1134"/>
        </w:tabs>
        <w:spacing w:after="0" w:line="240" w:lineRule="auto"/>
        <w:ind w:left="-426" w:right="-851"/>
        <w:rPr>
          <w:lang w:eastAsia="pl-PL"/>
        </w:rPr>
      </w:pPr>
      <w:r w:rsidRPr="00F956E8">
        <w:rPr>
          <w:lang w:eastAsia="pl-PL"/>
        </w:rPr>
        <w:t>Stosowane określenia podstawowe są zgodne z obowiązującymi, odpowiednimi Polskimi Norm</w:t>
      </w:r>
      <w:r w:rsidRPr="00F956E8">
        <w:rPr>
          <w:lang w:eastAsia="pl-PL"/>
        </w:rPr>
        <w:t>a</w:t>
      </w:r>
      <w:r w:rsidRPr="00F956E8">
        <w:rPr>
          <w:lang w:eastAsia="pl-PL"/>
        </w:rPr>
        <w:t>mi i definicjami podanymi w części pn. Wymagania Ogólne niniejszej specyfikacji.</w:t>
      </w:r>
    </w:p>
    <w:p w14:paraId="6E13ADD2" w14:textId="77777777" w:rsidR="00301E80" w:rsidRDefault="00301E80" w:rsidP="00727CDA">
      <w:pPr>
        <w:spacing w:line="360" w:lineRule="auto"/>
        <w:ind w:left="-426" w:right="-851"/>
        <w:rPr>
          <w:b/>
          <w:bCs/>
          <w:lang w:eastAsia="ar-SA"/>
        </w:rPr>
      </w:pPr>
    </w:p>
    <w:p w14:paraId="040049C7" w14:textId="77777777" w:rsidR="000169F1" w:rsidRPr="00F956E8" w:rsidRDefault="000169F1" w:rsidP="00727CDA">
      <w:pPr>
        <w:spacing w:line="360" w:lineRule="auto"/>
        <w:ind w:left="-426" w:right="-851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1.6. Ogóle wymagania dotyczące robót</w:t>
      </w:r>
    </w:p>
    <w:p w14:paraId="1A1B0DC5" w14:textId="77777777" w:rsidR="000169F1" w:rsidRPr="00F956E8" w:rsidRDefault="000169F1" w:rsidP="00727CDA">
      <w:pPr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>Realizacja inwestycji rozpoczyna się od daty przekazania wykonawcy placu budowy. Przekazanie placu budowy następuje protokolarnie i obejmuje przekazanie wykonawcy projektu budowlanego, pozwol</w:t>
      </w:r>
      <w:r w:rsidRPr="00F956E8">
        <w:rPr>
          <w:lang w:eastAsia="ar-SA"/>
        </w:rPr>
        <w:t>e</w:t>
      </w:r>
      <w:r w:rsidRPr="00F956E8">
        <w:rPr>
          <w:lang w:eastAsia="ar-SA"/>
        </w:rPr>
        <w:t>nia na budowę, szczegółowej inwentaryzacji istniejącego zagospodarowania naziemnego, podziemn</w:t>
      </w:r>
      <w:r w:rsidRPr="00F956E8">
        <w:rPr>
          <w:lang w:eastAsia="ar-SA"/>
        </w:rPr>
        <w:t>e</w:t>
      </w:r>
      <w:r w:rsidRPr="00F956E8">
        <w:rPr>
          <w:lang w:eastAsia="ar-SA"/>
        </w:rPr>
        <w:t xml:space="preserve">go i nadziemnego terenu budowy oraz wytycznych realizacji inwestycji. </w:t>
      </w:r>
    </w:p>
    <w:p w14:paraId="1AEBF411" w14:textId="5F70F010" w:rsidR="000169F1" w:rsidRPr="00F956E8" w:rsidRDefault="000169F1" w:rsidP="00727CDA">
      <w:pPr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>Wykonawca jest odpowiedzialny za wykonanie robót zgodnie z szczegółowymi specyfikacjami tec</w:t>
      </w:r>
      <w:r w:rsidRPr="00F956E8">
        <w:rPr>
          <w:lang w:eastAsia="ar-SA"/>
        </w:rPr>
        <w:t>h</w:t>
      </w:r>
      <w:r w:rsidRPr="00F956E8">
        <w:rPr>
          <w:lang w:eastAsia="ar-SA"/>
        </w:rPr>
        <w:t xml:space="preserve">nicznymi robót, poleceniami nadzoru inwestorskiego (Inżyniera) i autorskiego, zgodnie z art. 22,23 i 28 ustawy Prawo budowlane. </w:t>
      </w:r>
    </w:p>
    <w:p w14:paraId="68FEFE2D" w14:textId="77777777" w:rsidR="000169F1" w:rsidRPr="00F956E8" w:rsidRDefault="000169F1" w:rsidP="00727CDA">
      <w:pPr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>Przed przystąpieniem do realizacji robót wykonawca powinien odpowiednio przygotować i zabezpi</w:t>
      </w:r>
      <w:r w:rsidRPr="00F956E8">
        <w:rPr>
          <w:lang w:eastAsia="ar-SA"/>
        </w:rPr>
        <w:t>e</w:t>
      </w:r>
      <w:r w:rsidRPr="00F956E8">
        <w:rPr>
          <w:lang w:eastAsia="ar-SA"/>
        </w:rPr>
        <w:t xml:space="preserve">czyć teren budowy oraz oznaczyć budowę tablicą informacyjną. </w:t>
      </w:r>
    </w:p>
    <w:p w14:paraId="1969E190" w14:textId="77A29AD6" w:rsidR="000169F1" w:rsidRPr="00F956E8" w:rsidRDefault="000169F1" w:rsidP="00727CDA">
      <w:pPr>
        <w:ind w:left="-426" w:right="-851"/>
        <w:jc w:val="both"/>
      </w:pPr>
      <w:r w:rsidRPr="00F956E8">
        <w:t xml:space="preserve">Niniejsza specyfikacja obejmuje całość robót związanych z wykonaniem robót malarskich, </w:t>
      </w:r>
      <w:r w:rsidR="00647908">
        <w:t>posadzka</w:t>
      </w:r>
      <w:r w:rsidR="00647908">
        <w:t>r</w:t>
      </w:r>
      <w:r w:rsidR="00647908">
        <w:t xml:space="preserve">skich, </w:t>
      </w:r>
      <w:proofErr w:type="spellStart"/>
      <w:r w:rsidR="00647908">
        <w:t>płytkarskich</w:t>
      </w:r>
      <w:proofErr w:type="spellEnd"/>
      <w:r w:rsidR="00647908">
        <w:t>, elektrycznych i wodno-kanalizacyjnych, instalowanie odbojnic</w:t>
      </w:r>
      <w:r w:rsidRPr="00F956E8">
        <w:t xml:space="preserve"> oraz wszystkie r</w:t>
      </w:r>
      <w:r w:rsidRPr="00F956E8">
        <w:t>o</w:t>
      </w:r>
      <w:r w:rsidRPr="00F956E8">
        <w:t>boty pomocnicze.</w:t>
      </w:r>
    </w:p>
    <w:p w14:paraId="791D1466" w14:textId="77777777" w:rsidR="009B6126" w:rsidRDefault="009B6126" w:rsidP="00727CDA">
      <w:pPr>
        <w:spacing w:line="360" w:lineRule="auto"/>
        <w:ind w:left="-426" w:right="-851"/>
        <w:rPr>
          <w:b/>
          <w:bCs/>
          <w:lang w:eastAsia="ar-SA"/>
        </w:rPr>
      </w:pPr>
    </w:p>
    <w:p w14:paraId="6BA48516" w14:textId="77777777" w:rsidR="009B6126" w:rsidRDefault="009B6126" w:rsidP="00727CDA">
      <w:pPr>
        <w:spacing w:line="360" w:lineRule="auto"/>
        <w:ind w:left="-426" w:right="-851"/>
        <w:rPr>
          <w:b/>
          <w:bCs/>
          <w:lang w:eastAsia="ar-SA"/>
        </w:rPr>
      </w:pPr>
    </w:p>
    <w:p w14:paraId="0DFF034B" w14:textId="77777777" w:rsidR="000169F1" w:rsidRPr="00F956E8" w:rsidRDefault="000169F1" w:rsidP="00727CDA">
      <w:pPr>
        <w:spacing w:line="360" w:lineRule="auto"/>
        <w:ind w:left="-426" w:right="-851"/>
        <w:rPr>
          <w:b/>
          <w:bCs/>
          <w:lang w:eastAsia="ar-SA"/>
        </w:rPr>
      </w:pPr>
      <w:r w:rsidRPr="00F956E8">
        <w:rPr>
          <w:b/>
          <w:bCs/>
          <w:lang w:eastAsia="ar-SA"/>
        </w:rPr>
        <w:lastRenderedPageBreak/>
        <w:t>2. MATERIAŁY</w:t>
      </w:r>
    </w:p>
    <w:p w14:paraId="0B2E0DA5" w14:textId="3A8D4DAE" w:rsidR="000169F1" w:rsidRPr="00F956E8" w:rsidRDefault="000169F1" w:rsidP="00727CDA">
      <w:pPr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>Jakość materiałów, elementów i wyrobów dostarczanych na budowę powinna być zgodna z wymag</w:t>
      </w:r>
      <w:r w:rsidRPr="00F956E8">
        <w:rPr>
          <w:lang w:eastAsia="ar-SA"/>
        </w:rPr>
        <w:t>a</w:t>
      </w:r>
      <w:r w:rsidRPr="00F956E8">
        <w:rPr>
          <w:lang w:eastAsia="ar-SA"/>
        </w:rPr>
        <w:t>niami norm państwowych (PN</w:t>
      </w:r>
      <w:r w:rsidR="00035675">
        <w:rPr>
          <w:lang w:eastAsia="ar-SA"/>
        </w:rPr>
        <w:t>, CE</w:t>
      </w:r>
      <w:r w:rsidRPr="00F956E8">
        <w:rPr>
          <w:lang w:eastAsia="ar-SA"/>
        </w:rPr>
        <w:t xml:space="preserve"> lub BN), a w przypadku braku norm - z wymaganiami określonymi w aprobatach technic</w:t>
      </w:r>
      <w:r w:rsidRPr="00F956E8">
        <w:rPr>
          <w:lang w:eastAsia="ar-SA"/>
        </w:rPr>
        <w:t>z</w:t>
      </w:r>
      <w:r w:rsidRPr="00F956E8">
        <w:rPr>
          <w:lang w:eastAsia="ar-SA"/>
        </w:rPr>
        <w:t>nych i powinna być kontrolowana na bieżąco przy każdej d</w:t>
      </w:r>
      <w:r w:rsidRPr="00F956E8">
        <w:rPr>
          <w:lang w:eastAsia="ar-SA"/>
        </w:rPr>
        <w:t>o</w:t>
      </w:r>
      <w:r w:rsidRPr="00F956E8">
        <w:rPr>
          <w:lang w:eastAsia="ar-SA"/>
        </w:rPr>
        <w:t xml:space="preserve">stawie na budowę. </w:t>
      </w:r>
    </w:p>
    <w:p w14:paraId="00CE2BAB" w14:textId="77777777" w:rsidR="000169F1" w:rsidRPr="00F956E8" w:rsidRDefault="000169F1" w:rsidP="00727CDA">
      <w:pPr>
        <w:tabs>
          <w:tab w:val="left" w:pos="709"/>
          <w:tab w:val="left" w:pos="1134"/>
        </w:tabs>
        <w:spacing w:after="0" w:line="360" w:lineRule="auto"/>
        <w:ind w:left="-426" w:right="-851"/>
        <w:jc w:val="both"/>
        <w:rPr>
          <w:lang w:eastAsia="pl-PL"/>
        </w:rPr>
      </w:pPr>
      <w:r w:rsidRPr="00F956E8">
        <w:rPr>
          <w:lang w:eastAsia="pl-PL"/>
        </w:rPr>
        <w:t>Materiały, które nie posiadają odpowiednich zaświadczeń o jakości wydanych na podstawie norm państwowych lub aprobat technicznych albo świadectw dopuszczenia nie powinny być wbudow</w:t>
      </w:r>
      <w:r w:rsidRPr="00F956E8">
        <w:rPr>
          <w:lang w:eastAsia="pl-PL"/>
        </w:rPr>
        <w:t>a</w:t>
      </w:r>
      <w:r w:rsidRPr="00F956E8">
        <w:rPr>
          <w:lang w:eastAsia="pl-PL"/>
        </w:rPr>
        <w:t xml:space="preserve">ne. </w:t>
      </w:r>
    </w:p>
    <w:p w14:paraId="006DDF7F" w14:textId="77777777" w:rsidR="000169F1" w:rsidRPr="00F956E8" w:rsidRDefault="000169F1" w:rsidP="00727CDA">
      <w:pPr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>Dopuszcza się stosowanie materiałów, elementów i wyrobów zarówno</w:t>
      </w:r>
      <w:r w:rsidRPr="00F956E8">
        <w:rPr>
          <w:i/>
          <w:iCs/>
          <w:lang w:eastAsia="ar-SA"/>
        </w:rPr>
        <w:t xml:space="preserve"> </w:t>
      </w:r>
      <w:r w:rsidRPr="00F956E8">
        <w:rPr>
          <w:lang w:eastAsia="ar-SA"/>
        </w:rPr>
        <w:t>krajowych jak i z importu, przy czym materiały importowane muszą posiadać świadectwa zgodności z PN (BN) i aprobatami technic</w:t>
      </w:r>
      <w:r w:rsidRPr="00F956E8">
        <w:rPr>
          <w:lang w:eastAsia="ar-SA"/>
        </w:rPr>
        <w:t>z</w:t>
      </w:r>
      <w:r w:rsidRPr="00F956E8">
        <w:rPr>
          <w:lang w:eastAsia="ar-SA"/>
        </w:rPr>
        <w:t xml:space="preserve">nymi. </w:t>
      </w:r>
    </w:p>
    <w:p w14:paraId="1223AA3C" w14:textId="77777777" w:rsidR="000169F1" w:rsidRPr="00F956E8" w:rsidRDefault="000169F1" w:rsidP="00727CDA">
      <w:pPr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>W przypadku, gdy w dokumentacji projektowej lub specyfikacji szczegółowej nie podano wym</w:t>
      </w:r>
      <w:r w:rsidRPr="00F956E8">
        <w:rPr>
          <w:lang w:eastAsia="ar-SA"/>
        </w:rPr>
        <w:t>a</w:t>
      </w:r>
      <w:r w:rsidRPr="00F956E8">
        <w:rPr>
          <w:lang w:eastAsia="ar-SA"/>
        </w:rPr>
        <w:t>gań technicznych dla materiałów, elementów i wyrobów albo podano je w sposób ogólny, albo dokonuje się ich zamiany na inne niż określono w projekcie, należy każdorazowo dokonać odp</w:t>
      </w:r>
      <w:r w:rsidRPr="00F956E8">
        <w:rPr>
          <w:lang w:eastAsia="ar-SA"/>
        </w:rPr>
        <w:t>o</w:t>
      </w:r>
      <w:r w:rsidRPr="00F956E8">
        <w:rPr>
          <w:lang w:eastAsia="ar-SA"/>
        </w:rPr>
        <w:t xml:space="preserve">wiednich uzgodnień z Inspektorem </w:t>
      </w:r>
    </w:p>
    <w:p w14:paraId="7D468D61" w14:textId="6D91F8EA" w:rsidR="000169F1" w:rsidRPr="00F956E8" w:rsidRDefault="000169F1" w:rsidP="00727CDA">
      <w:pPr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>Wykonawca jest zobowiązany zapewnić odpowiednie warunki składowania, magazynowania, rozł</w:t>
      </w:r>
      <w:r w:rsidRPr="00F956E8">
        <w:rPr>
          <w:lang w:eastAsia="ar-SA"/>
        </w:rPr>
        <w:t>a</w:t>
      </w:r>
      <w:r w:rsidRPr="00F956E8">
        <w:rPr>
          <w:lang w:eastAsia="ar-SA"/>
        </w:rPr>
        <w:t xml:space="preserve">dunku </w:t>
      </w:r>
      <w:r w:rsidR="00727CDA">
        <w:rPr>
          <w:lang w:eastAsia="ar-SA"/>
        </w:rPr>
        <w:br/>
      </w:r>
      <w:r w:rsidRPr="00F956E8">
        <w:rPr>
          <w:lang w:eastAsia="ar-SA"/>
        </w:rPr>
        <w:t>i transportu na budowie wszystkich materiałów, elementów i wyrobów zgodnie z wym</w:t>
      </w:r>
      <w:r w:rsidRPr="00F956E8">
        <w:rPr>
          <w:lang w:eastAsia="ar-SA"/>
        </w:rPr>
        <w:t>a</w:t>
      </w:r>
      <w:r w:rsidRPr="00F956E8">
        <w:rPr>
          <w:lang w:eastAsia="ar-SA"/>
        </w:rPr>
        <w:t>ganiami określonymi w "Warunkach technicznych wykonania robót budowlano-montażowych" oraz szczegół</w:t>
      </w:r>
      <w:r w:rsidRPr="00F956E8">
        <w:rPr>
          <w:lang w:eastAsia="ar-SA"/>
        </w:rPr>
        <w:t>o</w:t>
      </w:r>
      <w:r w:rsidRPr="00F956E8">
        <w:rPr>
          <w:lang w:eastAsia="ar-SA"/>
        </w:rPr>
        <w:t xml:space="preserve">wymi wymaganiami określonymi przez producentów lub dostawców. Wykonawca uzyska przed wbudowaniem wyrobu akceptację Inspektora </w:t>
      </w:r>
    </w:p>
    <w:p w14:paraId="16AAC208" w14:textId="580AE2A3" w:rsidR="000169F1" w:rsidRDefault="00DD4988" w:rsidP="00727CDA">
      <w:pPr>
        <w:tabs>
          <w:tab w:val="left" w:pos="360"/>
        </w:tabs>
        <w:ind w:left="-426" w:right="-851"/>
        <w:rPr>
          <w:lang w:eastAsia="ar-SA"/>
        </w:rPr>
      </w:pPr>
      <w:r>
        <w:rPr>
          <w:lang w:eastAsia="ar-SA"/>
        </w:rPr>
        <w:t xml:space="preserve">Roboty </w:t>
      </w:r>
      <w:r w:rsidR="000169F1" w:rsidRPr="00F956E8">
        <w:rPr>
          <w:lang w:eastAsia="ar-SA"/>
        </w:rPr>
        <w:t xml:space="preserve">należy </w:t>
      </w:r>
      <w:r>
        <w:rPr>
          <w:lang w:eastAsia="ar-SA"/>
        </w:rPr>
        <w:t>wykonywać</w:t>
      </w:r>
      <w:r w:rsidR="000169F1" w:rsidRPr="00F956E8">
        <w:rPr>
          <w:lang w:eastAsia="ar-SA"/>
        </w:rPr>
        <w:t xml:space="preserve"> w temperaturze pow</w:t>
      </w:r>
      <w:r w:rsidR="000169F1">
        <w:rPr>
          <w:lang w:eastAsia="ar-SA"/>
        </w:rPr>
        <w:t xml:space="preserve">. </w:t>
      </w:r>
      <w:r w:rsidR="000169F1" w:rsidRPr="00F956E8">
        <w:rPr>
          <w:lang w:eastAsia="ar-SA"/>
        </w:rPr>
        <w:t xml:space="preserve">5 </w:t>
      </w:r>
      <w:proofErr w:type="spellStart"/>
      <w:r w:rsidR="000169F1" w:rsidRPr="00F956E8">
        <w:rPr>
          <w:lang w:eastAsia="ar-SA"/>
        </w:rPr>
        <w:t>st</w:t>
      </w:r>
      <w:proofErr w:type="spellEnd"/>
      <w:r w:rsidR="000169F1" w:rsidRPr="00F956E8">
        <w:rPr>
          <w:lang w:eastAsia="ar-SA"/>
        </w:rPr>
        <w:t xml:space="preserve"> </w:t>
      </w:r>
      <w:r w:rsidR="000169F1">
        <w:rPr>
          <w:lang w:eastAsia="ar-SA"/>
        </w:rPr>
        <w:t xml:space="preserve">. </w:t>
      </w:r>
      <w:r w:rsidR="000169F1" w:rsidRPr="00F956E8">
        <w:rPr>
          <w:lang w:eastAsia="ar-SA"/>
        </w:rPr>
        <w:t>C</w:t>
      </w:r>
    </w:p>
    <w:p w14:paraId="1C41CE23" w14:textId="341AEE5E" w:rsidR="00301E80" w:rsidRDefault="00301E80" w:rsidP="00727CDA">
      <w:pPr>
        <w:tabs>
          <w:tab w:val="left" w:pos="360"/>
        </w:tabs>
        <w:ind w:left="-426" w:right="-851"/>
        <w:rPr>
          <w:lang w:eastAsia="ar-SA"/>
        </w:rPr>
      </w:pPr>
      <w:r>
        <w:rPr>
          <w:lang w:eastAsia="ar-SA"/>
        </w:rPr>
        <w:t>Przy wyborze kolorystyki ścian</w:t>
      </w:r>
      <w:r w:rsidR="009B55E7">
        <w:rPr>
          <w:lang w:eastAsia="ar-SA"/>
        </w:rPr>
        <w:t xml:space="preserve"> oraz pochwytów poręczy</w:t>
      </w:r>
      <w:r>
        <w:rPr>
          <w:lang w:eastAsia="ar-SA"/>
        </w:rPr>
        <w:t xml:space="preserve"> </w:t>
      </w:r>
      <w:r w:rsidR="00117A87">
        <w:rPr>
          <w:lang w:eastAsia="ar-SA"/>
        </w:rPr>
        <w:t xml:space="preserve">uzgodnić z </w:t>
      </w:r>
      <w:r w:rsidR="009B55E7">
        <w:rPr>
          <w:lang w:eastAsia="ar-SA"/>
        </w:rPr>
        <w:t>Inwestorem.</w:t>
      </w:r>
    </w:p>
    <w:p w14:paraId="083751E9" w14:textId="1F9CD480" w:rsidR="00647908" w:rsidRDefault="00647908" w:rsidP="00727CDA">
      <w:pPr>
        <w:tabs>
          <w:tab w:val="left" w:pos="360"/>
        </w:tabs>
        <w:ind w:left="-426" w:right="-851"/>
        <w:rPr>
          <w:lang w:eastAsia="ar-SA"/>
        </w:rPr>
      </w:pPr>
      <w:r>
        <w:rPr>
          <w:lang w:eastAsia="ar-SA"/>
        </w:rPr>
        <w:t xml:space="preserve">Farby zmywalne, </w:t>
      </w:r>
      <w:proofErr w:type="spellStart"/>
      <w:r>
        <w:rPr>
          <w:lang w:eastAsia="ar-SA"/>
        </w:rPr>
        <w:t>szorowalne</w:t>
      </w:r>
      <w:proofErr w:type="spellEnd"/>
      <w:r>
        <w:rPr>
          <w:lang w:eastAsia="ar-SA"/>
        </w:rPr>
        <w:t xml:space="preserve"> z atestami do stosowania w obiektach służby zdrowia.</w:t>
      </w:r>
    </w:p>
    <w:p w14:paraId="5E90ED3E" w14:textId="66B0F731" w:rsidR="00647908" w:rsidRDefault="00647908" w:rsidP="00727CDA">
      <w:pPr>
        <w:tabs>
          <w:tab w:val="left" w:pos="360"/>
        </w:tabs>
        <w:ind w:left="-426" w:right="-851"/>
        <w:rPr>
          <w:lang w:eastAsia="ar-SA"/>
        </w:rPr>
      </w:pPr>
      <w:r>
        <w:rPr>
          <w:lang w:eastAsia="ar-SA"/>
        </w:rPr>
        <w:t xml:space="preserve">Płytki ceramiczne podłogowe </w:t>
      </w:r>
      <w:r w:rsidR="000E01BA">
        <w:rPr>
          <w:lang w:eastAsia="ar-SA"/>
        </w:rPr>
        <w:t xml:space="preserve">kalibrowane, </w:t>
      </w:r>
      <w:r>
        <w:rPr>
          <w:lang w:eastAsia="ar-SA"/>
        </w:rPr>
        <w:t>antypoślizgowe min R10.</w:t>
      </w:r>
    </w:p>
    <w:p w14:paraId="68FD6545" w14:textId="587321D3" w:rsidR="00647908" w:rsidRDefault="00647908" w:rsidP="00727CDA">
      <w:pPr>
        <w:tabs>
          <w:tab w:val="left" w:pos="360"/>
        </w:tabs>
        <w:ind w:left="-426" w:right="-851"/>
        <w:rPr>
          <w:lang w:eastAsia="ar-SA"/>
        </w:rPr>
      </w:pPr>
      <w:r>
        <w:rPr>
          <w:lang w:eastAsia="ar-SA"/>
        </w:rPr>
        <w:t xml:space="preserve">Wykładzina </w:t>
      </w:r>
      <w:r w:rsidR="00DE63F5">
        <w:rPr>
          <w:lang w:eastAsia="ar-SA"/>
        </w:rPr>
        <w:t xml:space="preserve">homogeniczna, bezkierunkowe wzory, podwyższona wytrzymałość na ścieralność, do stosowania w obiektach służby zdrowia </w:t>
      </w:r>
      <w:r>
        <w:rPr>
          <w:lang w:eastAsia="ar-SA"/>
        </w:rPr>
        <w:t xml:space="preserve">o grubości min 2 mm, </w:t>
      </w:r>
    </w:p>
    <w:p w14:paraId="53E57950" w14:textId="20A2FB36" w:rsidR="000E01BA" w:rsidRDefault="000E01BA" w:rsidP="00727CDA">
      <w:pPr>
        <w:tabs>
          <w:tab w:val="left" w:pos="360"/>
        </w:tabs>
        <w:ind w:left="-426" w:right="-851"/>
        <w:rPr>
          <w:lang w:eastAsia="ar-SA"/>
        </w:rPr>
      </w:pPr>
      <w:r>
        <w:rPr>
          <w:lang w:eastAsia="ar-SA"/>
        </w:rPr>
        <w:t xml:space="preserve">Drzwi </w:t>
      </w:r>
      <w:proofErr w:type="spellStart"/>
      <w:r>
        <w:rPr>
          <w:lang w:eastAsia="ar-SA"/>
        </w:rPr>
        <w:t>alu</w:t>
      </w:r>
      <w:proofErr w:type="spellEnd"/>
      <w:r>
        <w:rPr>
          <w:lang w:eastAsia="ar-SA"/>
        </w:rPr>
        <w:t xml:space="preserve"> lub HPL z odbojami </w:t>
      </w:r>
      <w:r w:rsidRPr="000E01BA">
        <w:rPr>
          <w:lang w:eastAsia="ar-SA"/>
        </w:rPr>
        <w:t>do stosowania w obiektach służby zdrowia</w:t>
      </w:r>
      <w:r>
        <w:rPr>
          <w:lang w:eastAsia="ar-SA"/>
        </w:rPr>
        <w:t>.</w:t>
      </w:r>
    </w:p>
    <w:p w14:paraId="76D9EB32" w14:textId="2200673F" w:rsidR="00870CCE" w:rsidRPr="00F956E8" w:rsidRDefault="003972D1" w:rsidP="00727CDA">
      <w:pPr>
        <w:tabs>
          <w:tab w:val="left" w:pos="360"/>
        </w:tabs>
        <w:ind w:left="-426" w:right="-851"/>
        <w:rPr>
          <w:lang w:eastAsia="ar-SA"/>
        </w:rPr>
      </w:pPr>
      <w:r>
        <w:rPr>
          <w:lang w:eastAsia="ar-SA"/>
        </w:rPr>
        <w:t>Rolety wewnętrze.</w:t>
      </w:r>
    </w:p>
    <w:p w14:paraId="238DCBA4" w14:textId="77777777" w:rsidR="000169F1" w:rsidRPr="00F956E8" w:rsidRDefault="000169F1" w:rsidP="00727CDA">
      <w:pPr>
        <w:spacing w:after="0" w:line="360" w:lineRule="auto"/>
        <w:ind w:left="-426" w:right="-851"/>
        <w:rPr>
          <w:b/>
          <w:bCs/>
          <w:sz w:val="24"/>
          <w:szCs w:val="24"/>
          <w:lang w:eastAsia="ar-SA"/>
        </w:rPr>
      </w:pPr>
      <w:r w:rsidRPr="00F956E8">
        <w:rPr>
          <w:b/>
          <w:bCs/>
          <w:sz w:val="24"/>
          <w:szCs w:val="24"/>
          <w:lang w:eastAsia="ar-SA"/>
        </w:rPr>
        <w:t>3. SPRZĘT</w:t>
      </w:r>
    </w:p>
    <w:p w14:paraId="11CA0B87" w14:textId="77777777" w:rsidR="000169F1" w:rsidRPr="00B23FF5" w:rsidRDefault="000169F1" w:rsidP="00727CDA">
      <w:pPr>
        <w:ind w:left="-426" w:right="-851"/>
        <w:jc w:val="both"/>
        <w:rPr>
          <w:color w:val="000000"/>
          <w:szCs w:val="24"/>
        </w:rPr>
      </w:pPr>
      <w:r w:rsidRPr="00F956E8">
        <w:rPr>
          <w:lang w:eastAsia="ar-SA"/>
        </w:rPr>
        <w:t>Rodzaje, ilości i parametry techniczne sprzętu określa projekt organizacji robót budowlanych i montażowych oraz instrukcja techniczna montażu dla poszczególnych robót lub ich części montowanych z gotowych eleme</w:t>
      </w:r>
      <w:r w:rsidRPr="00F956E8">
        <w:rPr>
          <w:lang w:eastAsia="ar-SA"/>
        </w:rPr>
        <w:t>n</w:t>
      </w:r>
      <w:r w:rsidRPr="00F956E8">
        <w:rPr>
          <w:lang w:eastAsia="ar-SA"/>
        </w:rPr>
        <w:t>tów. Sprzęt zmechanizowany podlegający przepisom o dozorze tec</w:t>
      </w:r>
      <w:r w:rsidRPr="00F956E8">
        <w:rPr>
          <w:lang w:eastAsia="ar-SA"/>
        </w:rPr>
        <w:t>h</w:t>
      </w:r>
      <w:r w:rsidRPr="00F956E8">
        <w:rPr>
          <w:lang w:eastAsia="ar-SA"/>
        </w:rPr>
        <w:t xml:space="preserve">nicznym musi posiadać aktualne dokumenty uprawniające do jego eksploatacji. </w:t>
      </w:r>
      <w:r w:rsidR="00301E80">
        <w:rPr>
          <w:lang w:eastAsia="ar-SA"/>
        </w:rPr>
        <w:t xml:space="preserve"> </w:t>
      </w:r>
      <w:r w:rsidRPr="00B23FF5">
        <w:rPr>
          <w:color w:val="000000"/>
          <w:szCs w:val="24"/>
        </w:rPr>
        <w:t>Sprzęt zmechanizowany i pomo</w:t>
      </w:r>
      <w:r w:rsidRPr="00B23FF5">
        <w:rPr>
          <w:color w:val="000000"/>
          <w:szCs w:val="24"/>
        </w:rPr>
        <w:t>c</w:t>
      </w:r>
      <w:r w:rsidRPr="00B23FF5">
        <w:rPr>
          <w:color w:val="000000"/>
          <w:szCs w:val="24"/>
        </w:rPr>
        <w:t xml:space="preserve">niczy powinien mieć trwały i wyraźny napis określający jego istotne właściwości techniczne, </w:t>
      </w:r>
      <w:proofErr w:type="spellStart"/>
      <w:r w:rsidRPr="00B23FF5">
        <w:rPr>
          <w:color w:val="000000"/>
          <w:szCs w:val="24"/>
        </w:rPr>
        <w:t>np</w:t>
      </w:r>
      <w:proofErr w:type="spellEnd"/>
      <w:r w:rsidRPr="00B23FF5">
        <w:rPr>
          <w:color w:val="000000"/>
          <w:szCs w:val="24"/>
        </w:rPr>
        <w:t>,: udźwig, nośność, ciśnienie, temperaturę itp.</w:t>
      </w:r>
    </w:p>
    <w:p w14:paraId="0F28EF52" w14:textId="77777777" w:rsidR="000169F1" w:rsidRPr="00B23FF5" w:rsidRDefault="000169F1" w:rsidP="00727CDA">
      <w:pPr>
        <w:widowControl w:val="0"/>
        <w:tabs>
          <w:tab w:val="left" w:pos="3000"/>
          <w:tab w:val="left" w:pos="3131"/>
        </w:tabs>
        <w:suppressAutoHyphens/>
        <w:autoSpaceDE w:val="0"/>
        <w:spacing w:after="0" w:line="240" w:lineRule="auto"/>
        <w:ind w:left="-426" w:right="-851"/>
        <w:jc w:val="both"/>
        <w:rPr>
          <w:color w:val="000000"/>
          <w:szCs w:val="24"/>
        </w:rPr>
      </w:pPr>
      <w:r w:rsidRPr="00B23FF5">
        <w:rPr>
          <w:color w:val="000000"/>
          <w:szCs w:val="24"/>
        </w:rPr>
        <w:t xml:space="preserve">Wykonawca jest zobowiązany do używania jedynie takiego sprzętu, który nie spowoduje niekorzystnego wpływu na jakość wykonywanych robót, zarówno w miejscu tych robót, jak też przy wykonywaniu czynności pomocniczych oraz w czasie transportu, załadunku i wyładunku materiałów. </w:t>
      </w:r>
    </w:p>
    <w:p w14:paraId="3071D5E3" w14:textId="77777777" w:rsidR="000169F1" w:rsidRDefault="000169F1" w:rsidP="00727CDA">
      <w:pPr>
        <w:ind w:left="-426" w:right="-851"/>
        <w:rPr>
          <w:sz w:val="16"/>
          <w:szCs w:val="16"/>
          <w:lang w:eastAsia="ar-SA"/>
        </w:rPr>
      </w:pPr>
    </w:p>
    <w:p w14:paraId="140719B4" w14:textId="77777777" w:rsidR="00727CDA" w:rsidRPr="00F956E8" w:rsidRDefault="00727CDA" w:rsidP="00727CDA">
      <w:pPr>
        <w:ind w:left="-426" w:right="-851"/>
        <w:rPr>
          <w:sz w:val="16"/>
          <w:szCs w:val="16"/>
          <w:lang w:eastAsia="ar-SA"/>
        </w:rPr>
      </w:pPr>
    </w:p>
    <w:p w14:paraId="1A2728AE" w14:textId="77777777" w:rsidR="000169F1" w:rsidRPr="00F956E8" w:rsidRDefault="000169F1" w:rsidP="00727CDA">
      <w:pPr>
        <w:spacing w:after="0" w:line="360" w:lineRule="auto"/>
        <w:ind w:left="-426" w:right="-851"/>
        <w:rPr>
          <w:b/>
          <w:bCs/>
          <w:sz w:val="24"/>
          <w:szCs w:val="24"/>
          <w:lang w:eastAsia="ar-SA"/>
        </w:rPr>
      </w:pPr>
      <w:r w:rsidRPr="00F956E8">
        <w:rPr>
          <w:b/>
          <w:bCs/>
          <w:sz w:val="24"/>
          <w:szCs w:val="24"/>
          <w:lang w:eastAsia="ar-SA"/>
        </w:rPr>
        <w:lastRenderedPageBreak/>
        <w:t>4. TRANSPORT</w:t>
      </w:r>
    </w:p>
    <w:p w14:paraId="6B504C10" w14:textId="77777777" w:rsidR="000169F1" w:rsidRPr="00F956E8" w:rsidRDefault="000169F1" w:rsidP="00727CDA">
      <w:pPr>
        <w:tabs>
          <w:tab w:val="left" w:pos="709"/>
          <w:tab w:val="left" w:pos="1134"/>
        </w:tabs>
        <w:spacing w:after="0" w:line="240" w:lineRule="auto"/>
        <w:ind w:left="-426" w:right="-851"/>
        <w:rPr>
          <w:lang w:eastAsia="pl-PL"/>
        </w:rPr>
      </w:pPr>
      <w:r w:rsidRPr="00F956E8">
        <w:rPr>
          <w:lang w:eastAsia="pl-PL"/>
        </w:rPr>
        <w:t>Ogólne wymagania dotyczące transportu podano w części pn. Wymagania Ogólne. Używane pojazdy, poruszaj</w:t>
      </w:r>
      <w:r w:rsidRPr="00F956E8">
        <w:rPr>
          <w:lang w:eastAsia="pl-PL"/>
        </w:rPr>
        <w:t>ą</w:t>
      </w:r>
      <w:r w:rsidRPr="00F956E8">
        <w:rPr>
          <w:lang w:eastAsia="pl-PL"/>
        </w:rPr>
        <w:t xml:space="preserve">ce się po drogach publicznych powinny spełniać wymagania dotyczące przepisów i ruchu drogowego. </w:t>
      </w:r>
    </w:p>
    <w:p w14:paraId="0282EC24" w14:textId="77777777" w:rsidR="000169F1" w:rsidRPr="00F956E8" w:rsidRDefault="000169F1" w:rsidP="002E38CA">
      <w:pPr>
        <w:spacing w:line="240" w:lineRule="auto"/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>W czasie transportu materiały, elementy i urządzenia należy zabezpieczyć w sposób wykluczający ich uszkodz</w:t>
      </w:r>
      <w:r w:rsidRPr="00F956E8">
        <w:rPr>
          <w:lang w:eastAsia="ar-SA"/>
        </w:rPr>
        <w:t>e</w:t>
      </w:r>
      <w:r w:rsidRPr="00F956E8">
        <w:rPr>
          <w:lang w:eastAsia="ar-SA"/>
        </w:rPr>
        <w:t>nie lub zmianę właściwości technicznych.</w:t>
      </w:r>
    </w:p>
    <w:p w14:paraId="73A9CAF6" w14:textId="77777777" w:rsidR="000169F1" w:rsidRPr="00F956E8" w:rsidRDefault="000169F1" w:rsidP="00727CDA">
      <w:pPr>
        <w:spacing w:after="0" w:line="240" w:lineRule="auto"/>
        <w:ind w:left="-426" w:right="-851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5. WYKONANIE ROBÓT</w:t>
      </w:r>
    </w:p>
    <w:p w14:paraId="53DC2DD0" w14:textId="77777777" w:rsidR="00513B2C" w:rsidRDefault="00513B2C" w:rsidP="00727CDA">
      <w:pPr>
        <w:spacing w:after="0" w:line="240" w:lineRule="auto"/>
        <w:ind w:left="-426" w:right="-851"/>
        <w:rPr>
          <w:b/>
          <w:bCs/>
          <w:lang w:eastAsia="ar-SA"/>
        </w:rPr>
      </w:pPr>
    </w:p>
    <w:p w14:paraId="40D66B70" w14:textId="77777777" w:rsidR="000169F1" w:rsidRPr="00F956E8" w:rsidRDefault="000169F1" w:rsidP="00727CDA">
      <w:pPr>
        <w:spacing w:after="0" w:line="240" w:lineRule="auto"/>
        <w:ind w:left="-426" w:right="-851"/>
        <w:rPr>
          <w:b/>
          <w:bCs/>
          <w:u w:val="single"/>
          <w:lang w:eastAsia="ar-SA"/>
        </w:rPr>
      </w:pPr>
      <w:r w:rsidRPr="00F956E8">
        <w:rPr>
          <w:b/>
          <w:bCs/>
          <w:lang w:eastAsia="ar-SA"/>
        </w:rPr>
        <w:t xml:space="preserve">5.1. </w:t>
      </w:r>
      <w:r w:rsidRPr="00F956E8">
        <w:rPr>
          <w:b/>
          <w:bCs/>
          <w:u w:val="single"/>
          <w:lang w:eastAsia="ar-SA"/>
        </w:rPr>
        <w:t xml:space="preserve">Wymagania ogólne </w:t>
      </w:r>
    </w:p>
    <w:p w14:paraId="7CE49095" w14:textId="77777777" w:rsidR="000169F1" w:rsidRPr="00F956E8" w:rsidRDefault="000169F1" w:rsidP="00727CDA">
      <w:pPr>
        <w:spacing w:after="0" w:line="240" w:lineRule="auto"/>
        <w:ind w:left="-426" w:right="-851"/>
        <w:rPr>
          <w:lang w:eastAsia="ar-SA"/>
        </w:rPr>
      </w:pPr>
      <w:r w:rsidRPr="00F956E8">
        <w:rPr>
          <w:lang w:eastAsia="ar-SA"/>
        </w:rPr>
        <w:t xml:space="preserve">Wszystkie roboty budowlano-montażowe muszą być prowadzone zgodnie z: </w:t>
      </w:r>
    </w:p>
    <w:p w14:paraId="678BAFB8" w14:textId="77777777" w:rsidR="000169F1" w:rsidRPr="00F956E8" w:rsidRDefault="000169F1" w:rsidP="00727CDA">
      <w:pPr>
        <w:pStyle w:val="Akapitzlist"/>
        <w:numPr>
          <w:ilvl w:val="0"/>
          <w:numId w:val="11"/>
        </w:numPr>
        <w:spacing w:after="0" w:line="240" w:lineRule="auto"/>
        <w:ind w:left="-426" w:right="-851" w:firstLine="0"/>
        <w:rPr>
          <w:lang w:eastAsia="ar-SA"/>
        </w:rPr>
      </w:pPr>
      <w:proofErr w:type="spellStart"/>
      <w:r w:rsidRPr="00F956E8">
        <w:rPr>
          <w:lang w:eastAsia="ar-SA"/>
        </w:rPr>
        <w:t>Umową</w:t>
      </w:r>
      <w:proofErr w:type="spellEnd"/>
      <w:r w:rsidRPr="00F956E8">
        <w:rPr>
          <w:lang w:eastAsia="ar-SA"/>
        </w:rPr>
        <w:t xml:space="preserve"> </w:t>
      </w:r>
    </w:p>
    <w:p w14:paraId="74E10EF7" w14:textId="77777777" w:rsidR="000169F1" w:rsidRPr="00F956E8" w:rsidRDefault="000169F1" w:rsidP="00727CDA">
      <w:pPr>
        <w:pStyle w:val="Akapitzlist"/>
        <w:numPr>
          <w:ilvl w:val="0"/>
          <w:numId w:val="11"/>
        </w:numPr>
        <w:spacing w:after="0" w:line="240" w:lineRule="auto"/>
        <w:ind w:left="-426" w:right="-851" w:firstLine="0"/>
        <w:rPr>
          <w:lang w:eastAsia="ar-SA"/>
        </w:rPr>
      </w:pPr>
      <w:proofErr w:type="spellStart"/>
      <w:r w:rsidRPr="00F956E8">
        <w:rPr>
          <w:lang w:eastAsia="ar-SA"/>
        </w:rPr>
        <w:t>Harmonogramem</w:t>
      </w:r>
      <w:proofErr w:type="spellEnd"/>
      <w:r w:rsidRPr="00F956E8">
        <w:rPr>
          <w:lang w:eastAsia="ar-SA"/>
        </w:rPr>
        <w:t xml:space="preserve"> </w:t>
      </w:r>
    </w:p>
    <w:p w14:paraId="790813DC" w14:textId="77777777" w:rsidR="000169F1" w:rsidRPr="00F956E8" w:rsidRDefault="000169F1" w:rsidP="00727CDA">
      <w:pPr>
        <w:pStyle w:val="Akapitzlist"/>
        <w:numPr>
          <w:ilvl w:val="0"/>
          <w:numId w:val="11"/>
        </w:numPr>
        <w:spacing w:after="0" w:line="240" w:lineRule="auto"/>
        <w:ind w:left="-426" w:right="-851" w:firstLine="0"/>
        <w:rPr>
          <w:lang w:eastAsia="ar-SA"/>
        </w:rPr>
      </w:pPr>
      <w:proofErr w:type="spellStart"/>
      <w:r w:rsidRPr="00F956E8">
        <w:rPr>
          <w:lang w:eastAsia="ar-SA"/>
        </w:rPr>
        <w:t>Poleceniami</w:t>
      </w:r>
      <w:proofErr w:type="spellEnd"/>
      <w:r w:rsidRPr="00F956E8">
        <w:rPr>
          <w:lang w:eastAsia="ar-SA"/>
        </w:rPr>
        <w:t xml:space="preserve"> </w:t>
      </w:r>
      <w:proofErr w:type="spellStart"/>
      <w:r w:rsidRPr="00F956E8">
        <w:rPr>
          <w:lang w:eastAsia="ar-SA"/>
        </w:rPr>
        <w:t>organów</w:t>
      </w:r>
      <w:proofErr w:type="spellEnd"/>
      <w:r w:rsidRPr="00F956E8">
        <w:rPr>
          <w:lang w:eastAsia="ar-SA"/>
        </w:rPr>
        <w:t xml:space="preserve"> </w:t>
      </w:r>
      <w:proofErr w:type="spellStart"/>
      <w:r w:rsidRPr="00F956E8">
        <w:rPr>
          <w:lang w:eastAsia="ar-SA"/>
        </w:rPr>
        <w:t>kontrolujących</w:t>
      </w:r>
      <w:proofErr w:type="spellEnd"/>
      <w:r w:rsidRPr="00F956E8">
        <w:rPr>
          <w:lang w:eastAsia="ar-SA"/>
        </w:rPr>
        <w:t xml:space="preserve"> </w:t>
      </w:r>
      <w:proofErr w:type="spellStart"/>
      <w:r w:rsidRPr="00F956E8">
        <w:rPr>
          <w:lang w:eastAsia="ar-SA"/>
        </w:rPr>
        <w:t>i</w:t>
      </w:r>
      <w:proofErr w:type="spellEnd"/>
      <w:r w:rsidRPr="00F956E8">
        <w:rPr>
          <w:lang w:eastAsia="ar-SA"/>
        </w:rPr>
        <w:t xml:space="preserve"> </w:t>
      </w:r>
      <w:proofErr w:type="spellStart"/>
      <w:r w:rsidRPr="00F956E8">
        <w:rPr>
          <w:lang w:eastAsia="ar-SA"/>
        </w:rPr>
        <w:t>nadzorujących</w:t>
      </w:r>
      <w:proofErr w:type="spellEnd"/>
      <w:r w:rsidRPr="00F956E8">
        <w:rPr>
          <w:lang w:eastAsia="ar-SA"/>
        </w:rPr>
        <w:t xml:space="preserve"> </w:t>
      </w:r>
    </w:p>
    <w:p w14:paraId="45EEE21F" w14:textId="77777777" w:rsidR="000169F1" w:rsidRPr="00F956E8" w:rsidRDefault="000169F1" w:rsidP="00727CDA">
      <w:pPr>
        <w:pStyle w:val="Akapitzlist"/>
        <w:numPr>
          <w:ilvl w:val="0"/>
          <w:numId w:val="11"/>
        </w:numPr>
        <w:spacing w:after="0" w:line="240" w:lineRule="auto"/>
        <w:ind w:left="-426" w:right="-851" w:firstLine="0"/>
        <w:rPr>
          <w:lang w:eastAsia="ar-SA"/>
        </w:rPr>
      </w:pPr>
      <w:proofErr w:type="spellStart"/>
      <w:r w:rsidRPr="00F956E8">
        <w:rPr>
          <w:lang w:eastAsia="ar-SA"/>
        </w:rPr>
        <w:t>Warunkami</w:t>
      </w:r>
      <w:proofErr w:type="spellEnd"/>
      <w:r w:rsidRPr="00F956E8">
        <w:rPr>
          <w:lang w:eastAsia="ar-SA"/>
        </w:rPr>
        <w:t xml:space="preserve"> </w:t>
      </w:r>
      <w:r w:rsidRPr="009B6126">
        <w:rPr>
          <w:lang w:val="pl-PL" w:eastAsia="ar-SA"/>
        </w:rPr>
        <w:t>Technicznymi</w:t>
      </w:r>
      <w:r w:rsidRPr="00F956E8">
        <w:rPr>
          <w:lang w:eastAsia="ar-SA"/>
        </w:rPr>
        <w:t xml:space="preserve"> </w:t>
      </w:r>
      <w:proofErr w:type="spellStart"/>
      <w:r w:rsidRPr="00F956E8">
        <w:rPr>
          <w:lang w:eastAsia="ar-SA"/>
        </w:rPr>
        <w:t>Wykonania</w:t>
      </w:r>
      <w:proofErr w:type="spellEnd"/>
      <w:r w:rsidRPr="00F956E8">
        <w:rPr>
          <w:lang w:eastAsia="ar-SA"/>
        </w:rPr>
        <w:t xml:space="preserve"> </w:t>
      </w:r>
      <w:proofErr w:type="spellStart"/>
      <w:r w:rsidRPr="00F956E8">
        <w:rPr>
          <w:lang w:eastAsia="ar-SA"/>
        </w:rPr>
        <w:t>robót</w:t>
      </w:r>
      <w:proofErr w:type="spellEnd"/>
      <w:r w:rsidRPr="00F956E8">
        <w:rPr>
          <w:lang w:eastAsia="ar-SA"/>
        </w:rPr>
        <w:t xml:space="preserve"> </w:t>
      </w:r>
    </w:p>
    <w:p w14:paraId="78659B32" w14:textId="77777777" w:rsidR="000169F1" w:rsidRDefault="000169F1" w:rsidP="00727CDA">
      <w:pPr>
        <w:pStyle w:val="Akapitzlist"/>
        <w:numPr>
          <w:ilvl w:val="0"/>
          <w:numId w:val="11"/>
        </w:numPr>
        <w:spacing w:after="0" w:line="240" w:lineRule="auto"/>
        <w:ind w:left="-426" w:right="-851" w:firstLine="0"/>
        <w:rPr>
          <w:lang w:eastAsia="ar-SA"/>
        </w:rPr>
      </w:pPr>
      <w:proofErr w:type="spellStart"/>
      <w:r w:rsidRPr="00F956E8">
        <w:rPr>
          <w:lang w:eastAsia="ar-SA"/>
        </w:rPr>
        <w:t>Obowiązującymi</w:t>
      </w:r>
      <w:proofErr w:type="spellEnd"/>
      <w:r w:rsidRPr="00F956E8">
        <w:rPr>
          <w:lang w:eastAsia="ar-SA"/>
        </w:rPr>
        <w:t xml:space="preserve"> </w:t>
      </w:r>
      <w:proofErr w:type="spellStart"/>
      <w:r w:rsidRPr="00F956E8">
        <w:rPr>
          <w:lang w:eastAsia="ar-SA"/>
        </w:rPr>
        <w:t>przepisami</w:t>
      </w:r>
      <w:proofErr w:type="spellEnd"/>
      <w:r w:rsidRPr="00F956E8">
        <w:rPr>
          <w:lang w:eastAsia="ar-SA"/>
        </w:rPr>
        <w:t xml:space="preserve"> </w:t>
      </w:r>
      <w:proofErr w:type="spellStart"/>
      <w:r w:rsidRPr="00F956E8">
        <w:rPr>
          <w:lang w:eastAsia="ar-SA"/>
        </w:rPr>
        <w:t>prawa</w:t>
      </w:r>
      <w:proofErr w:type="spellEnd"/>
      <w:r w:rsidRPr="00F956E8">
        <w:rPr>
          <w:lang w:eastAsia="ar-SA"/>
        </w:rPr>
        <w:t xml:space="preserve">. </w:t>
      </w:r>
    </w:p>
    <w:p w14:paraId="6CFFC87E" w14:textId="77777777" w:rsidR="000169F1" w:rsidRPr="00F956E8" w:rsidRDefault="000169F1" w:rsidP="00727CDA">
      <w:pPr>
        <w:spacing w:after="0" w:line="240" w:lineRule="auto"/>
        <w:ind w:left="-426" w:right="-851"/>
        <w:rPr>
          <w:lang w:eastAsia="ar-SA"/>
        </w:rPr>
      </w:pPr>
    </w:p>
    <w:p w14:paraId="2BBB8961" w14:textId="77777777" w:rsidR="000169F1" w:rsidRPr="00F956E8" w:rsidRDefault="000169F1" w:rsidP="00727CDA">
      <w:pPr>
        <w:spacing w:after="0" w:line="240" w:lineRule="auto"/>
        <w:ind w:left="-426" w:right="-851"/>
        <w:rPr>
          <w:b/>
          <w:bCs/>
          <w:u w:val="single"/>
          <w:lang w:eastAsia="ar-SA"/>
        </w:rPr>
      </w:pPr>
      <w:r w:rsidRPr="00F956E8">
        <w:rPr>
          <w:b/>
          <w:bCs/>
          <w:lang w:eastAsia="ar-SA"/>
        </w:rPr>
        <w:t xml:space="preserve">5.2. </w:t>
      </w:r>
      <w:r w:rsidRPr="00F956E8">
        <w:rPr>
          <w:b/>
          <w:bCs/>
          <w:u w:val="single"/>
          <w:lang w:eastAsia="ar-SA"/>
        </w:rPr>
        <w:t xml:space="preserve">Rozpoczęcie robót </w:t>
      </w:r>
    </w:p>
    <w:p w14:paraId="54920E9A" w14:textId="77777777" w:rsidR="000169F1" w:rsidRPr="00F956E8" w:rsidRDefault="000169F1" w:rsidP="00727CDA">
      <w:pPr>
        <w:spacing w:after="0" w:line="240" w:lineRule="auto"/>
        <w:ind w:left="-426" w:right="-851"/>
        <w:rPr>
          <w:lang w:eastAsia="ar-SA"/>
        </w:rPr>
      </w:pPr>
      <w:r w:rsidRPr="00F956E8">
        <w:rPr>
          <w:lang w:eastAsia="ar-SA"/>
        </w:rPr>
        <w:t xml:space="preserve">Przed rozpoczęciem montażu Kierownik robót powinien stwierdzić, że: </w:t>
      </w:r>
    </w:p>
    <w:p w14:paraId="024704EA" w14:textId="77777777" w:rsidR="000169F1" w:rsidRPr="00F956E8" w:rsidRDefault="000169F1" w:rsidP="00727CDA">
      <w:pPr>
        <w:spacing w:after="0" w:line="240" w:lineRule="auto"/>
        <w:ind w:left="-426" w:right="-851"/>
        <w:rPr>
          <w:lang w:eastAsia="ar-SA"/>
        </w:rPr>
      </w:pPr>
      <w:r w:rsidRPr="00F956E8">
        <w:rPr>
          <w:lang w:eastAsia="ar-SA"/>
        </w:rPr>
        <w:t xml:space="preserve">obiekt odpowiada warunkom zgodnym z przepisami bezpieczeństwa pracy do prowadzenia robót malarskich </w:t>
      </w:r>
    </w:p>
    <w:p w14:paraId="5BB7458F" w14:textId="77777777" w:rsidR="002E38CA" w:rsidRDefault="002E38CA" w:rsidP="002E38CA">
      <w:pPr>
        <w:spacing w:after="0"/>
        <w:ind w:left="-426" w:right="-851"/>
        <w:rPr>
          <w:b/>
          <w:bCs/>
          <w:u w:val="single"/>
          <w:lang w:eastAsia="ar-SA"/>
        </w:rPr>
      </w:pPr>
    </w:p>
    <w:p w14:paraId="799425C0" w14:textId="328D618A" w:rsidR="000169F1" w:rsidRPr="00F956E8" w:rsidRDefault="000169F1" w:rsidP="002E38CA">
      <w:pPr>
        <w:spacing w:after="0"/>
        <w:ind w:left="-426" w:right="-851"/>
        <w:rPr>
          <w:lang w:eastAsia="ar-SA"/>
        </w:rPr>
      </w:pPr>
      <w:r>
        <w:rPr>
          <w:b/>
          <w:bCs/>
          <w:u w:val="single"/>
          <w:lang w:eastAsia="ar-SA"/>
        </w:rPr>
        <w:t xml:space="preserve">5.3 </w:t>
      </w:r>
      <w:proofErr w:type="spellStart"/>
      <w:r w:rsidR="00383E5D">
        <w:rPr>
          <w:b/>
          <w:bCs/>
          <w:u w:val="single"/>
          <w:lang w:eastAsia="ar-SA"/>
        </w:rPr>
        <w:t>Płytkowanie</w:t>
      </w:r>
      <w:proofErr w:type="spellEnd"/>
      <w:r w:rsidR="00383E5D">
        <w:rPr>
          <w:b/>
          <w:bCs/>
          <w:u w:val="single"/>
          <w:lang w:eastAsia="ar-SA"/>
        </w:rPr>
        <w:t xml:space="preserve"> roboty budowlane posadzkarskie</w:t>
      </w:r>
    </w:p>
    <w:p w14:paraId="43791F0D" w14:textId="4C04823A" w:rsidR="000169F1" w:rsidRPr="00F956E8" w:rsidRDefault="000169F1" w:rsidP="002E38CA">
      <w:pPr>
        <w:spacing w:line="240" w:lineRule="auto"/>
        <w:ind w:left="-426" w:right="-851"/>
        <w:rPr>
          <w:lang w:eastAsia="ar-SA"/>
        </w:rPr>
      </w:pPr>
      <w:r w:rsidRPr="00F956E8">
        <w:rPr>
          <w:lang w:eastAsia="ar-SA"/>
        </w:rPr>
        <w:t>Wszelkie roboty należy prowadzić w temperaturze pow</w:t>
      </w:r>
      <w:r>
        <w:rPr>
          <w:lang w:eastAsia="ar-SA"/>
        </w:rPr>
        <w:t>.</w:t>
      </w:r>
      <w:r w:rsidRPr="00F956E8">
        <w:rPr>
          <w:lang w:eastAsia="ar-SA"/>
        </w:rPr>
        <w:t xml:space="preserve"> 5 </w:t>
      </w:r>
      <w:r>
        <w:rPr>
          <w:lang w:eastAsia="ar-SA"/>
        </w:rPr>
        <w:t xml:space="preserve"> </w:t>
      </w:r>
      <w:r w:rsidRPr="00F956E8">
        <w:rPr>
          <w:lang w:eastAsia="ar-SA"/>
        </w:rPr>
        <w:t>st</w:t>
      </w:r>
      <w:r>
        <w:rPr>
          <w:lang w:eastAsia="ar-SA"/>
        </w:rPr>
        <w:t>.</w:t>
      </w:r>
      <w:r w:rsidRPr="00F956E8">
        <w:rPr>
          <w:lang w:eastAsia="ar-SA"/>
        </w:rPr>
        <w:t xml:space="preserve"> C. </w:t>
      </w:r>
      <w:r w:rsidR="00383E5D">
        <w:rPr>
          <w:lang w:eastAsia="ar-SA"/>
        </w:rPr>
        <w:t xml:space="preserve">na podłożach </w:t>
      </w:r>
      <w:r w:rsidR="00F33954">
        <w:rPr>
          <w:lang w:eastAsia="ar-SA"/>
        </w:rPr>
        <w:t>suchych i po odbi</w:t>
      </w:r>
      <w:r w:rsidR="00F33954">
        <w:rPr>
          <w:lang w:eastAsia="ar-SA"/>
        </w:rPr>
        <w:t>o</w:t>
      </w:r>
      <w:r w:rsidR="00F33954">
        <w:rPr>
          <w:lang w:eastAsia="ar-SA"/>
        </w:rPr>
        <w:t>rach inspektora nadzoru.</w:t>
      </w:r>
    </w:p>
    <w:p w14:paraId="18A920A6" w14:textId="77777777" w:rsidR="000169F1" w:rsidRPr="00F956E8" w:rsidRDefault="000169F1" w:rsidP="002E38CA">
      <w:pPr>
        <w:spacing w:after="0" w:line="240" w:lineRule="auto"/>
        <w:ind w:left="-426" w:right="-851"/>
        <w:rPr>
          <w:b/>
          <w:bCs/>
          <w:u w:val="single"/>
          <w:lang w:eastAsia="ar-SA"/>
        </w:rPr>
      </w:pPr>
      <w:r w:rsidRPr="00F956E8">
        <w:rPr>
          <w:b/>
          <w:bCs/>
          <w:u w:val="single"/>
          <w:lang w:eastAsia="ar-SA"/>
        </w:rPr>
        <w:t>5.4. Zakres wykonywanych robót</w:t>
      </w:r>
    </w:p>
    <w:p w14:paraId="2B563B80" w14:textId="38126B0A" w:rsidR="000169F1" w:rsidRDefault="000169F1" w:rsidP="002E38CA">
      <w:pPr>
        <w:tabs>
          <w:tab w:val="left" w:pos="709"/>
          <w:tab w:val="left" w:pos="1134"/>
        </w:tabs>
        <w:spacing w:after="0" w:line="240" w:lineRule="auto"/>
        <w:ind w:left="-426" w:right="-851"/>
        <w:rPr>
          <w:lang w:eastAsia="pl-PL"/>
        </w:rPr>
      </w:pPr>
      <w:r w:rsidRPr="00F956E8">
        <w:rPr>
          <w:lang w:eastAsia="pl-PL"/>
        </w:rPr>
        <w:t>Roboty powinny być wykonane zgodnie ze szczegółowymi wymaganiami technicznymi wykonania i odbioru robót budowlanych</w:t>
      </w:r>
      <w:r w:rsidR="00F33954">
        <w:rPr>
          <w:lang w:eastAsia="pl-PL"/>
        </w:rPr>
        <w:t xml:space="preserve"> oraz wytycznymi inspektora nadzoru.</w:t>
      </w:r>
    </w:p>
    <w:p w14:paraId="68DCC364" w14:textId="77777777" w:rsidR="00622EDB" w:rsidRDefault="00622EDB" w:rsidP="002E38CA">
      <w:pPr>
        <w:spacing w:after="0" w:line="240" w:lineRule="auto"/>
        <w:ind w:left="-426" w:right="-851"/>
        <w:rPr>
          <w:b/>
          <w:bCs/>
          <w:lang w:eastAsia="ar-SA"/>
        </w:rPr>
      </w:pPr>
    </w:p>
    <w:p w14:paraId="7840B3FC" w14:textId="77777777" w:rsidR="00622EDB" w:rsidRDefault="00622EDB" w:rsidP="002E38CA">
      <w:pPr>
        <w:spacing w:after="0" w:line="240" w:lineRule="auto"/>
        <w:ind w:left="-426" w:right="-851"/>
        <w:rPr>
          <w:b/>
          <w:bCs/>
          <w:lang w:eastAsia="ar-SA"/>
        </w:rPr>
      </w:pPr>
    </w:p>
    <w:p w14:paraId="6545B086" w14:textId="77777777" w:rsidR="000169F1" w:rsidRDefault="000169F1" w:rsidP="002E38CA">
      <w:pPr>
        <w:spacing w:after="0" w:line="240" w:lineRule="auto"/>
        <w:ind w:left="-426" w:right="-851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6. KONTROLA JAKOŚCI ROBÓT</w:t>
      </w:r>
    </w:p>
    <w:p w14:paraId="3D91E6C3" w14:textId="77777777" w:rsidR="000169F1" w:rsidRDefault="000169F1" w:rsidP="002E38CA">
      <w:pPr>
        <w:spacing w:after="0" w:line="240" w:lineRule="auto"/>
        <w:ind w:left="-426" w:right="-851"/>
        <w:rPr>
          <w:b/>
          <w:bCs/>
          <w:lang w:eastAsia="ar-SA"/>
        </w:rPr>
      </w:pPr>
    </w:p>
    <w:p w14:paraId="214E97C4" w14:textId="77777777" w:rsidR="000169F1" w:rsidRPr="00F956E8" w:rsidRDefault="000169F1" w:rsidP="002E38CA">
      <w:pPr>
        <w:spacing w:after="0" w:line="240" w:lineRule="auto"/>
        <w:ind w:left="-426" w:right="-851"/>
        <w:rPr>
          <w:b/>
          <w:bCs/>
          <w:u w:val="single"/>
          <w:lang w:eastAsia="ar-SA"/>
        </w:rPr>
      </w:pPr>
      <w:r w:rsidRPr="00F956E8">
        <w:rPr>
          <w:b/>
          <w:bCs/>
          <w:lang w:eastAsia="ar-SA"/>
        </w:rPr>
        <w:t xml:space="preserve">6.1. </w:t>
      </w:r>
      <w:r w:rsidRPr="00F956E8">
        <w:rPr>
          <w:b/>
          <w:bCs/>
          <w:u w:val="single"/>
          <w:lang w:eastAsia="ar-SA"/>
        </w:rPr>
        <w:t xml:space="preserve">Zasady ogólne kontroli </w:t>
      </w:r>
    </w:p>
    <w:p w14:paraId="5F20F445" w14:textId="77777777" w:rsidR="000169F1" w:rsidRPr="00F956E8" w:rsidRDefault="000169F1" w:rsidP="002E38CA">
      <w:pPr>
        <w:spacing w:after="0" w:line="240" w:lineRule="auto"/>
        <w:ind w:left="-426" w:right="-851"/>
        <w:rPr>
          <w:lang w:eastAsia="ar-SA"/>
        </w:rPr>
      </w:pPr>
      <w:r w:rsidRPr="00F956E8">
        <w:rPr>
          <w:lang w:eastAsia="ar-SA"/>
        </w:rPr>
        <w:t xml:space="preserve">Wykonawca jest zobowiązany do opracowania programu zapewnienia jakości robót budowlano - montażowych. Opracowanie takie wymaga akceptacji Inspektora nadzoru i powinno zawierać: </w:t>
      </w:r>
    </w:p>
    <w:p w14:paraId="0E47F281" w14:textId="77777777" w:rsidR="000169F1" w:rsidRPr="00F956E8" w:rsidRDefault="000169F1" w:rsidP="002E38CA">
      <w:pPr>
        <w:spacing w:after="0" w:line="240" w:lineRule="auto"/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 xml:space="preserve">- zasady komisyjnej kontroli materiałów, elementów: </w:t>
      </w:r>
    </w:p>
    <w:p w14:paraId="1C2761D8" w14:textId="39BDCD76" w:rsidR="000169F1" w:rsidRPr="00F956E8" w:rsidRDefault="00F33954" w:rsidP="002E38CA">
      <w:pPr>
        <w:spacing w:after="0" w:line="240" w:lineRule="auto"/>
        <w:ind w:left="-426" w:right="-851"/>
        <w:jc w:val="both"/>
        <w:rPr>
          <w:lang w:eastAsia="ar-SA"/>
        </w:rPr>
      </w:pPr>
      <w:r>
        <w:rPr>
          <w:lang w:eastAsia="ar-SA"/>
        </w:rPr>
        <w:t>-</w:t>
      </w:r>
      <w:r w:rsidR="00932CDC">
        <w:rPr>
          <w:lang w:eastAsia="ar-SA"/>
        </w:rPr>
        <w:t xml:space="preserve"> </w:t>
      </w:r>
      <w:r w:rsidR="000169F1" w:rsidRPr="00F956E8">
        <w:rPr>
          <w:lang w:eastAsia="ar-SA"/>
        </w:rPr>
        <w:t xml:space="preserve">jakość materiałów, wyrobów, elementów określa się na podstawie dokumentów załączonych do dostawy, </w:t>
      </w:r>
    </w:p>
    <w:p w14:paraId="2DE1643A" w14:textId="09792650" w:rsidR="000169F1" w:rsidRPr="00F956E8" w:rsidRDefault="00F33954" w:rsidP="002E38CA">
      <w:pPr>
        <w:spacing w:after="0" w:line="240" w:lineRule="auto"/>
        <w:ind w:left="-426" w:right="-851"/>
        <w:jc w:val="both"/>
        <w:rPr>
          <w:lang w:eastAsia="ar-SA"/>
        </w:rPr>
      </w:pPr>
      <w:r>
        <w:rPr>
          <w:lang w:eastAsia="ar-SA"/>
        </w:rPr>
        <w:t>-</w:t>
      </w:r>
      <w:r w:rsidR="000169F1" w:rsidRPr="00F956E8">
        <w:rPr>
          <w:lang w:eastAsia="ar-SA"/>
        </w:rPr>
        <w:t xml:space="preserve">oględzin zewnętrznych, </w:t>
      </w:r>
    </w:p>
    <w:p w14:paraId="3ACEC6DC" w14:textId="77777777" w:rsidR="000169F1" w:rsidRPr="00F956E8" w:rsidRDefault="000169F1" w:rsidP="002E38CA">
      <w:pPr>
        <w:spacing w:after="0" w:line="240" w:lineRule="auto"/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 xml:space="preserve">b) sprawdzenia certyfikatów, deklaracji, świadectw zgodności </w:t>
      </w:r>
    </w:p>
    <w:p w14:paraId="29AFABD5" w14:textId="77777777" w:rsidR="000169F1" w:rsidRPr="00F956E8" w:rsidRDefault="000169F1" w:rsidP="002E38CA">
      <w:pPr>
        <w:spacing w:after="0" w:line="240" w:lineRule="auto"/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 xml:space="preserve">zasady komisyjnej kontroli wykonanych robót: </w:t>
      </w:r>
    </w:p>
    <w:p w14:paraId="535FCFE9" w14:textId="77777777" w:rsidR="000169F1" w:rsidRPr="00F956E8" w:rsidRDefault="000169F1" w:rsidP="002E38CA">
      <w:pPr>
        <w:spacing w:after="0" w:line="240" w:lineRule="auto"/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>- kontroli poszczególnych rodzajów robót w oparciu o wymagania określone w "Warunkach technic</w:t>
      </w:r>
      <w:r w:rsidRPr="00F956E8">
        <w:rPr>
          <w:lang w:eastAsia="ar-SA"/>
        </w:rPr>
        <w:t>z</w:t>
      </w:r>
      <w:r w:rsidRPr="00F956E8">
        <w:rPr>
          <w:lang w:eastAsia="ar-SA"/>
        </w:rPr>
        <w:t>nych wykonania i odbioru robót budowlano - montażowych" i szczegółowych specyfikacji technic</w:t>
      </w:r>
      <w:r w:rsidRPr="00F956E8">
        <w:rPr>
          <w:lang w:eastAsia="ar-SA"/>
        </w:rPr>
        <w:t>z</w:t>
      </w:r>
      <w:r>
        <w:rPr>
          <w:lang w:eastAsia="ar-SA"/>
        </w:rPr>
        <w:t>nych, w</w:t>
      </w:r>
      <w:r w:rsidRPr="00F956E8">
        <w:rPr>
          <w:lang w:eastAsia="ar-SA"/>
        </w:rPr>
        <w:t xml:space="preserve">szystkich czynności kontroli jakości materiałów i robót dokonuje się komisyjnie. </w:t>
      </w:r>
    </w:p>
    <w:p w14:paraId="1DB80D11" w14:textId="77777777" w:rsidR="000169F1" w:rsidRPr="00F956E8" w:rsidRDefault="000169F1" w:rsidP="002E38CA">
      <w:pPr>
        <w:tabs>
          <w:tab w:val="left" w:pos="709"/>
          <w:tab w:val="left" w:pos="1134"/>
        </w:tabs>
        <w:spacing w:line="240" w:lineRule="auto"/>
        <w:ind w:left="-426" w:right="-851"/>
        <w:jc w:val="both"/>
        <w:rPr>
          <w:lang w:eastAsia="pl-PL"/>
        </w:rPr>
      </w:pPr>
      <w:r w:rsidRPr="00F956E8">
        <w:rPr>
          <w:lang w:eastAsia="pl-PL"/>
        </w:rPr>
        <w:t>Wyniki czynności kontrolnych i sprawdzających jakość materiałów i robót zapisuje się w odpowiednich protok</w:t>
      </w:r>
      <w:r w:rsidRPr="00F956E8">
        <w:rPr>
          <w:lang w:eastAsia="pl-PL"/>
        </w:rPr>
        <w:t>o</w:t>
      </w:r>
      <w:r w:rsidRPr="00F956E8">
        <w:rPr>
          <w:lang w:eastAsia="pl-PL"/>
        </w:rPr>
        <w:t xml:space="preserve">łach. </w:t>
      </w:r>
      <w:r w:rsidR="00301E80">
        <w:rPr>
          <w:lang w:eastAsia="pl-PL"/>
        </w:rPr>
        <w:t xml:space="preserve"> </w:t>
      </w:r>
      <w:r w:rsidRPr="00F956E8">
        <w:rPr>
          <w:lang w:eastAsia="pl-PL"/>
        </w:rPr>
        <w:t>Do protokołów załącza się odpowiednie dokumenty: zaświadczenia o jak</w:t>
      </w:r>
      <w:r w:rsidRPr="00F956E8">
        <w:rPr>
          <w:lang w:eastAsia="pl-PL"/>
        </w:rPr>
        <w:t>o</w:t>
      </w:r>
      <w:r w:rsidRPr="00F956E8">
        <w:rPr>
          <w:lang w:eastAsia="pl-PL"/>
        </w:rPr>
        <w:t>ści, raporty i wyniki badań, wyniki pomiarów, certyfikaty, deklaracje zgodności, certyfikaty bezpi</w:t>
      </w:r>
      <w:r w:rsidRPr="00F956E8">
        <w:rPr>
          <w:lang w:eastAsia="pl-PL"/>
        </w:rPr>
        <w:t>e</w:t>
      </w:r>
      <w:r w:rsidRPr="00F956E8">
        <w:rPr>
          <w:lang w:eastAsia="pl-PL"/>
        </w:rPr>
        <w:t>czeństwa i inne</w:t>
      </w:r>
      <w:r w:rsidR="00301E80">
        <w:rPr>
          <w:lang w:eastAsia="pl-PL"/>
        </w:rPr>
        <w:t>.</w:t>
      </w:r>
    </w:p>
    <w:p w14:paraId="38D9FC79" w14:textId="77777777" w:rsidR="000169F1" w:rsidRPr="00F956E8" w:rsidRDefault="000169F1" w:rsidP="002E38CA">
      <w:pPr>
        <w:spacing w:line="240" w:lineRule="auto"/>
        <w:ind w:left="-426" w:right="-851"/>
        <w:rPr>
          <w:b/>
          <w:bCs/>
          <w:u w:val="single"/>
          <w:lang w:eastAsia="ar-SA"/>
        </w:rPr>
      </w:pPr>
      <w:r w:rsidRPr="00F956E8">
        <w:rPr>
          <w:b/>
          <w:bCs/>
          <w:lang w:eastAsia="ar-SA"/>
        </w:rPr>
        <w:t xml:space="preserve"> 6.2. </w:t>
      </w:r>
      <w:r w:rsidRPr="00F956E8">
        <w:rPr>
          <w:b/>
          <w:bCs/>
          <w:u w:val="single"/>
          <w:lang w:eastAsia="ar-SA"/>
        </w:rPr>
        <w:t xml:space="preserve">Kontrola jakości materiałów </w:t>
      </w:r>
    </w:p>
    <w:p w14:paraId="1DB789BF" w14:textId="418007ED" w:rsidR="000169F1" w:rsidRPr="00F956E8" w:rsidRDefault="000169F1" w:rsidP="002E38CA">
      <w:pPr>
        <w:ind w:left="-426" w:right="-851"/>
        <w:rPr>
          <w:lang w:eastAsia="ar-SA"/>
        </w:rPr>
      </w:pPr>
      <w:r w:rsidRPr="00F956E8">
        <w:rPr>
          <w:lang w:eastAsia="ar-SA"/>
        </w:rPr>
        <w:t xml:space="preserve"> Wszystkie materiały do wykonania robót muszą odpowiadać wymaganiom Specyfikacji Technic</w:t>
      </w:r>
      <w:r w:rsidRPr="00F956E8">
        <w:rPr>
          <w:lang w:eastAsia="ar-SA"/>
        </w:rPr>
        <w:t>z</w:t>
      </w:r>
      <w:r w:rsidRPr="00F956E8">
        <w:rPr>
          <w:lang w:eastAsia="ar-SA"/>
        </w:rPr>
        <w:t xml:space="preserve">nej oraz uzyskać akceptację Inspektora. </w:t>
      </w:r>
    </w:p>
    <w:p w14:paraId="252C2B6C" w14:textId="77777777" w:rsidR="000169F1" w:rsidRPr="00F956E8" w:rsidRDefault="000169F1" w:rsidP="002E38CA">
      <w:pPr>
        <w:ind w:left="-426" w:right="-851"/>
        <w:rPr>
          <w:b/>
          <w:bCs/>
          <w:u w:val="single"/>
          <w:lang w:eastAsia="ar-SA"/>
        </w:rPr>
      </w:pPr>
      <w:r w:rsidRPr="00F956E8">
        <w:rPr>
          <w:b/>
          <w:bCs/>
          <w:lang w:eastAsia="ar-SA"/>
        </w:rPr>
        <w:lastRenderedPageBreak/>
        <w:t xml:space="preserve">6.3. </w:t>
      </w:r>
      <w:r w:rsidRPr="00F956E8">
        <w:rPr>
          <w:b/>
          <w:bCs/>
          <w:u w:val="single"/>
          <w:lang w:eastAsia="ar-SA"/>
        </w:rPr>
        <w:t xml:space="preserve">Kontrola jakości robót </w:t>
      </w:r>
    </w:p>
    <w:p w14:paraId="66A31FD6" w14:textId="62E33359" w:rsidR="000169F1" w:rsidRPr="003457AF" w:rsidRDefault="000169F1" w:rsidP="002E38CA">
      <w:pPr>
        <w:ind w:left="-426" w:right="-851"/>
        <w:rPr>
          <w:lang w:eastAsia="ar-SA"/>
        </w:rPr>
      </w:pPr>
      <w:r w:rsidRPr="00F956E8">
        <w:rPr>
          <w:lang w:eastAsia="ar-SA"/>
        </w:rPr>
        <w:t xml:space="preserve">Kontrola jakości robót polega na kontroli zgodności wykonania robót z: </w:t>
      </w:r>
      <w:r w:rsidR="002E38CA">
        <w:rPr>
          <w:lang w:eastAsia="ar-SA"/>
        </w:rPr>
        <w:br/>
      </w:r>
      <w:r w:rsidR="00301E80">
        <w:rPr>
          <w:lang w:eastAsia="ar-SA"/>
        </w:rPr>
        <w:t xml:space="preserve">Specyfikacją Techniczną, </w:t>
      </w:r>
      <w:r w:rsidRPr="00F956E8">
        <w:rPr>
          <w:lang w:eastAsia="ar-SA"/>
        </w:rPr>
        <w:t>Polskimi lub bra</w:t>
      </w:r>
      <w:r w:rsidR="00301E80">
        <w:rPr>
          <w:lang w:eastAsia="ar-SA"/>
        </w:rPr>
        <w:t xml:space="preserve">nżowymi normami, </w:t>
      </w:r>
      <w:r w:rsidRPr="00F956E8">
        <w:rPr>
          <w:lang w:eastAsia="ar-SA"/>
        </w:rPr>
        <w:t xml:space="preserve">Warunkami technicznymi wykonania i montażu </w:t>
      </w:r>
    </w:p>
    <w:p w14:paraId="20F4744A" w14:textId="77777777" w:rsidR="002E38CA" w:rsidRDefault="002E38CA" w:rsidP="002E38CA">
      <w:pPr>
        <w:ind w:left="-426" w:right="-851"/>
        <w:rPr>
          <w:b/>
          <w:bCs/>
          <w:u w:val="single"/>
          <w:lang w:eastAsia="ar-SA"/>
        </w:rPr>
      </w:pPr>
    </w:p>
    <w:p w14:paraId="1B09486F" w14:textId="77777777" w:rsidR="000169F1" w:rsidRPr="00F956E8" w:rsidRDefault="000169F1" w:rsidP="002E38CA">
      <w:pPr>
        <w:ind w:left="-426" w:right="-851"/>
        <w:rPr>
          <w:b/>
          <w:bCs/>
          <w:u w:val="single"/>
          <w:lang w:eastAsia="ar-SA"/>
        </w:rPr>
      </w:pPr>
      <w:r w:rsidRPr="00F956E8">
        <w:rPr>
          <w:b/>
          <w:bCs/>
          <w:u w:val="single"/>
          <w:lang w:eastAsia="ar-SA"/>
        </w:rPr>
        <w:t>6.4. Odbiór techniczny końcowy</w:t>
      </w:r>
    </w:p>
    <w:p w14:paraId="4E2C8F2F" w14:textId="4135C1F6" w:rsidR="000169F1" w:rsidRPr="00F956E8" w:rsidRDefault="000169F1" w:rsidP="002E38CA">
      <w:pPr>
        <w:ind w:left="-426" w:right="-851"/>
        <w:rPr>
          <w:lang w:eastAsia="ar-SA"/>
        </w:rPr>
      </w:pPr>
      <w:r w:rsidRPr="00F956E8">
        <w:rPr>
          <w:lang w:eastAsia="ar-SA"/>
        </w:rPr>
        <w:t>Przy odbiorze końcowym powinny być dostarczone następujące dokumenty</w:t>
      </w:r>
      <w:r w:rsidR="002E38CA">
        <w:rPr>
          <w:lang w:eastAsia="ar-SA"/>
        </w:rPr>
        <w:t>:</w:t>
      </w:r>
    </w:p>
    <w:p w14:paraId="1E7DD525" w14:textId="77777777" w:rsidR="000169F1" w:rsidRPr="00F956E8" w:rsidRDefault="000169F1" w:rsidP="002E38CA">
      <w:pPr>
        <w:widowControl w:val="0"/>
        <w:numPr>
          <w:ilvl w:val="0"/>
          <w:numId w:val="6"/>
        </w:numPr>
        <w:tabs>
          <w:tab w:val="num" w:pos="720"/>
        </w:tabs>
        <w:spacing w:after="0" w:line="240" w:lineRule="auto"/>
        <w:ind w:left="-426" w:right="-851"/>
        <w:rPr>
          <w:lang w:eastAsia="ar-SA"/>
        </w:rPr>
      </w:pPr>
      <w:r w:rsidRPr="00F956E8">
        <w:rPr>
          <w:lang w:eastAsia="ar-SA"/>
        </w:rPr>
        <w:t xml:space="preserve">dokumenty odbiorów częściowych </w:t>
      </w:r>
    </w:p>
    <w:p w14:paraId="3F82D005" w14:textId="77777777" w:rsidR="00F33954" w:rsidRDefault="000169F1" w:rsidP="002E38CA">
      <w:pPr>
        <w:widowControl w:val="0"/>
        <w:numPr>
          <w:ilvl w:val="0"/>
          <w:numId w:val="6"/>
        </w:numPr>
        <w:tabs>
          <w:tab w:val="num" w:pos="720"/>
        </w:tabs>
        <w:spacing w:after="0" w:line="240" w:lineRule="auto"/>
        <w:ind w:left="-426" w:right="-851"/>
        <w:rPr>
          <w:lang w:eastAsia="ar-SA"/>
        </w:rPr>
      </w:pPr>
      <w:r w:rsidRPr="00F956E8">
        <w:rPr>
          <w:lang w:eastAsia="ar-SA"/>
        </w:rPr>
        <w:t xml:space="preserve">protokoły wszystkich odbiorów technicznych częściowych </w:t>
      </w:r>
    </w:p>
    <w:p w14:paraId="13F19A16" w14:textId="2882264C" w:rsidR="00301E80" w:rsidRDefault="000169F1" w:rsidP="002E38CA">
      <w:pPr>
        <w:widowControl w:val="0"/>
        <w:numPr>
          <w:ilvl w:val="0"/>
          <w:numId w:val="6"/>
        </w:numPr>
        <w:tabs>
          <w:tab w:val="num" w:pos="720"/>
        </w:tabs>
        <w:spacing w:after="0" w:line="240" w:lineRule="auto"/>
        <w:ind w:left="-426" w:right="-851"/>
        <w:rPr>
          <w:lang w:eastAsia="ar-SA"/>
        </w:rPr>
      </w:pPr>
      <w:r w:rsidRPr="00F956E8">
        <w:rPr>
          <w:lang w:eastAsia="ar-SA"/>
        </w:rPr>
        <w:t xml:space="preserve">certyfikaty i deklaracje zgodności wydane przez dostawców materiałów </w:t>
      </w:r>
    </w:p>
    <w:p w14:paraId="36B1051A" w14:textId="2BD32834" w:rsidR="000169F1" w:rsidRPr="00F956E8" w:rsidRDefault="000169F1" w:rsidP="002E38CA">
      <w:pPr>
        <w:ind w:left="-426" w:right="-851"/>
        <w:rPr>
          <w:lang w:eastAsia="ar-SA"/>
        </w:rPr>
      </w:pPr>
      <w:r w:rsidRPr="00F956E8">
        <w:rPr>
          <w:lang w:eastAsia="ar-SA"/>
        </w:rPr>
        <w:t>Przy odbio</w:t>
      </w:r>
      <w:r>
        <w:rPr>
          <w:lang w:eastAsia="ar-SA"/>
        </w:rPr>
        <w:t xml:space="preserve">rze końcowym należy sprawdzić </w:t>
      </w:r>
      <w:r w:rsidRPr="00F956E8">
        <w:rPr>
          <w:lang w:eastAsia="ar-SA"/>
        </w:rPr>
        <w:t>protokoły z odbiorów częściowych</w:t>
      </w:r>
      <w:r w:rsidR="00F33954">
        <w:rPr>
          <w:lang w:eastAsia="ar-SA"/>
        </w:rPr>
        <w:t xml:space="preserve"> ( jeśli były wymag</w:t>
      </w:r>
      <w:r w:rsidR="00F33954">
        <w:rPr>
          <w:lang w:eastAsia="ar-SA"/>
        </w:rPr>
        <w:t>a</w:t>
      </w:r>
      <w:r w:rsidR="00F33954">
        <w:rPr>
          <w:lang w:eastAsia="ar-SA"/>
        </w:rPr>
        <w:t>ne)</w:t>
      </w:r>
      <w:r w:rsidRPr="00F956E8">
        <w:rPr>
          <w:lang w:eastAsia="ar-SA"/>
        </w:rPr>
        <w:t xml:space="preserve"> i realizacja postanowień dotyczących usunięcia usterek </w:t>
      </w:r>
    </w:p>
    <w:p w14:paraId="401D7862" w14:textId="77777777" w:rsidR="000169F1" w:rsidRPr="00F956E8" w:rsidRDefault="000169F1" w:rsidP="002E38CA">
      <w:pPr>
        <w:spacing w:line="360" w:lineRule="auto"/>
        <w:ind w:left="-426" w:right="-851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7. OBMIAR ROBÓT</w:t>
      </w:r>
    </w:p>
    <w:p w14:paraId="45A01B72" w14:textId="5DA270FA" w:rsidR="000169F1" w:rsidRPr="00F33954" w:rsidRDefault="000169F1" w:rsidP="002E38CA">
      <w:pPr>
        <w:ind w:left="-426" w:right="-851"/>
        <w:rPr>
          <w:color w:val="000000"/>
          <w:lang w:eastAsia="ar-SA"/>
        </w:rPr>
      </w:pPr>
      <w:r w:rsidRPr="00F33954">
        <w:rPr>
          <w:color w:val="000000"/>
          <w:lang w:eastAsia="ar-SA"/>
        </w:rPr>
        <w:t>W wycenie robót należy uwzględnić wszystkie elementy potrzebne do prawidłowego wykonania robót mala</w:t>
      </w:r>
      <w:r w:rsidRPr="00F33954">
        <w:rPr>
          <w:color w:val="000000"/>
          <w:lang w:eastAsia="ar-SA"/>
        </w:rPr>
        <w:t>r</w:t>
      </w:r>
      <w:r w:rsidRPr="00F33954">
        <w:rPr>
          <w:color w:val="000000"/>
          <w:lang w:eastAsia="ar-SA"/>
        </w:rPr>
        <w:t>skich</w:t>
      </w:r>
      <w:r w:rsidR="003972D1">
        <w:rPr>
          <w:color w:val="000000"/>
          <w:lang w:eastAsia="ar-SA"/>
        </w:rPr>
        <w:t xml:space="preserve">, posadzkarskich, instalacji elektrycznej, wodno-kanalizacyjnych, wymiany rolet, </w:t>
      </w:r>
      <w:r w:rsidR="00F33954">
        <w:rPr>
          <w:color w:val="000000"/>
          <w:lang w:eastAsia="ar-SA"/>
        </w:rPr>
        <w:t>.</w:t>
      </w:r>
    </w:p>
    <w:p w14:paraId="2A49C812" w14:textId="77777777" w:rsidR="000169F1" w:rsidRPr="002C5FA6" w:rsidRDefault="000169F1" w:rsidP="002E38CA">
      <w:pPr>
        <w:spacing w:line="360" w:lineRule="auto"/>
        <w:ind w:left="-426" w:right="-851"/>
        <w:rPr>
          <w:b/>
          <w:bCs/>
          <w:lang w:eastAsia="ar-SA"/>
        </w:rPr>
      </w:pPr>
      <w:r w:rsidRPr="002C5FA6">
        <w:rPr>
          <w:b/>
          <w:bCs/>
          <w:lang w:eastAsia="ar-SA"/>
        </w:rPr>
        <w:t>7.1. Jednostka obmiarowa</w:t>
      </w:r>
    </w:p>
    <w:p w14:paraId="6B8D2457" w14:textId="678C3CDE" w:rsidR="000169F1" w:rsidRPr="00F956E8" w:rsidRDefault="000169F1" w:rsidP="002E38CA">
      <w:pPr>
        <w:spacing w:line="360" w:lineRule="auto"/>
        <w:ind w:left="-426" w:right="-851"/>
        <w:rPr>
          <w:b/>
          <w:bCs/>
          <w:lang w:eastAsia="ar-SA"/>
        </w:rPr>
      </w:pPr>
      <w:r w:rsidRPr="00F956E8">
        <w:rPr>
          <w:lang w:eastAsia="ar-SA"/>
        </w:rPr>
        <w:t>Jednostką obmiarową jest: m2</w:t>
      </w:r>
      <w:r w:rsidR="003457AF">
        <w:rPr>
          <w:lang w:eastAsia="ar-SA"/>
        </w:rPr>
        <w:t xml:space="preserve">, </w:t>
      </w:r>
      <w:proofErr w:type="spellStart"/>
      <w:r w:rsidR="003457AF">
        <w:rPr>
          <w:lang w:eastAsia="ar-SA"/>
        </w:rPr>
        <w:t>mb</w:t>
      </w:r>
      <w:proofErr w:type="spellEnd"/>
      <w:r w:rsidR="00932CDC">
        <w:rPr>
          <w:lang w:eastAsia="ar-SA"/>
        </w:rPr>
        <w:t>, szt.</w:t>
      </w:r>
    </w:p>
    <w:p w14:paraId="20B81A97" w14:textId="77777777" w:rsidR="000169F1" w:rsidRPr="00E96BAB" w:rsidRDefault="000169F1" w:rsidP="002E38CA">
      <w:pPr>
        <w:spacing w:line="360" w:lineRule="auto"/>
        <w:ind w:left="-426" w:right="-851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8</w:t>
      </w:r>
      <w:r w:rsidRPr="00E96BAB">
        <w:rPr>
          <w:b/>
          <w:bCs/>
          <w:lang w:eastAsia="ar-SA"/>
        </w:rPr>
        <w:t>. ODBIÓR ROBÓT</w:t>
      </w:r>
    </w:p>
    <w:p w14:paraId="51E0C56E" w14:textId="77777777" w:rsidR="000169F1" w:rsidRPr="00F956E8" w:rsidRDefault="000169F1" w:rsidP="007C3679">
      <w:pPr>
        <w:widowControl w:val="0"/>
        <w:tabs>
          <w:tab w:val="left" w:pos="142"/>
        </w:tabs>
        <w:suppressAutoHyphens/>
        <w:autoSpaceDE w:val="0"/>
        <w:spacing w:after="0" w:line="240" w:lineRule="auto"/>
        <w:ind w:left="-426" w:right="-851"/>
        <w:jc w:val="both"/>
        <w:rPr>
          <w:color w:val="000000"/>
          <w:sz w:val="24"/>
          <w:szCs w:val="24"/>
        </w:rPr>
      </w:pPr>
      <w:r w:rsidRPr="00E96BAB">
        <w:rPr>
          <w:color w:val="000000"/>
        </w:rPr>
        <w:t>Ogólne zasady odbioru robót podano w części pn. Wymagania Ogólne niniejszej specyfikacji</w:t>
      </w:r>
      <w:r w:rsidRPr="00F956E8">
        <w:rPr>
          <w:color w:val="000000"/>
          <w:sz w:val="24"/>
          <w:szCs w:val="24"/>
        </w:rPr>
        <w:t>.</w:t>
      </w:r>
    </w:p>
    <w:p w14:paraId="3702FE1B" w14:textId="7302A96C" w:rsidR="000169F1" w:rsidRPr="00F956E8" w:rsidRDefault="000169F1" w:rsidP="007C3679">
      <w:pPr>
        <w:tabs>
          <w:tab w:val="left" w:pos="709"/>
          <w:tab w:val="left" w:pos="1134"/>
        </w:tabs>
        <w:spacing w:after="0" w:line="240" w:lineRule="auto"/>
        <w:ind w:left="-426" w:right="-851"/>
        <w:jc w:val="both"/>
        <w:rPr>
          <w:lang w:eastAsia="pl-PL"/>
        </w:rPr>
      </w:pPr>
      <w:r w:rsidRPr="00F956E8">
        <w:rPr>
          <w:lang w:eastAsia="pl-PL"/>
        </w:rPr>
        <w:t xml:space="preserve">Poszczególne etapy robót powinny być odebrane i zaakceptowane przez Inspektora Nadzoru. Odbioru robót </w:t>
      </w:r>
      <w:r w:rsidR="00F33954">
        <w:rPr>
          <w:lang w:eastAsia="pl-PL"/>
        </w:rPr>
        <w:t xml:space="preserve"> </w:t>
      </w:r>
      <w:r w:rsidRPr="00F956E8">
        <w:rPr>
          <w:lang w:eastAsia="pl-PL"/>
        </w:rPr>
        <w:t>stwierdzenie wykonania zakresu robót przewidzianego</w:t>
      </w:r>
      <w:r w:rsidR="00F33954">
        <w:rPr>
          <w:lang w:eastAsia="pl-PL"/>
        </w:rPr>
        <w:t xml:space="preserve"> </w:t>
      </w:r>
      <w:r w:rsidRPr="00F956E8">
        <w:rPr>
          <w:lang w:eastAsia="pl-PL"/>
        </w:rPr>
        <w:t>dokonuje Inspektor Nadz</w:t>
      </w:r>
      <w:r w:rsidRPr="00F956E8">
        <w:rPr>
          <w:lang w:eastAsia="pl-PL"/>
        </w:rPr>
        <w:t>o</w:t>
      </w:r>
      <w:r w:rsidRPr="00F956E8">
        <w:rPr>
          <w:lang w:eastAsia="pl-PL"/>
        </w:rPr>
        <w:t>ru, po zgłoszeniu przez Wykonawcę robót do odbioru. Odbiór powinien być przeprowadzony w czasie umożliwiającym wykonanie ewentualnych poprawek bez hamowania postępu robót. Roboty popra</w:t>
      </w:r>
      <w:r w:rsidRPr="00F956E8">
        <w:rPr>
          <w:lang w:eastAsia="pl-PL"/>
        </w:rPr>
        <w:t>w</w:t>
      </w:r>
      <w:r w:rsidRPr="00F956E8">
        <w:rPr>
          <w:lang w:eastAsia="pl-PL"/>
        </w:rPr>
        <w:t>kowe Wykonawca wykona na własny koszt w terminie ustalonym z Inspektorem Nadzoru. O</w:t>
      </w:r>
      <w:r w:rsidRPr="00F956E8">
        <w:rPr>
          <w:lang w:eastAsia="pl-PL"/>
        </w:rPr>
        <w:t>d</w:t>
      </w:r>
      <w:r w:rsidRPr="00F956E8">
        <w:rPr>
          <w:lang w:eastAsia="pl-PL"/>
        </w:rPr>
        <w:t xml:space="preserve">biory robót zanikających i ulegających zakryciu należy prowadzić w miarę postępu robót, kontrolując </w:t>
      </w:r>
      <w:r>
        <w:rPr>
          <w:lang w:eastAsia="pl-PL"/>
        </w:rPr>
        <w:t xml:space="preserve"> </w:t>
      </w:r>
      <w:r w:rsidRPr="00F956E8">
        <w:rPr>
          <w:lang w:eastAsia="pl-PL"/>
        </w:rPr>
        <w:t xml:space="preserve">ich jakość w sposób podany w punkcie 5 i 6. Odbiory częściowe </w:t>
      </w:r>
      <w:r w:rsidR="007C3679">
        <w:rPr>
          <w:lang w:eastAsia="pl-PL"/>
        </w:rPr>
        <w:br/>
      </w:r>
      <w:r w:rsidRPr="00F956E8">
        <w:rPr>
          <w:lang w:eastAsia="pl-PL"/>
        </w:rPr>
        <w:t>i końcowe prowadzić zgodnie z zas</w:t>
      </w:r>
      <w:r w:rsidRPr="00F956E8">
        <w:rPr>
          <w:lang w:eastAsia="pl-PL"/>
        </w:rPr>
        <w:t>a</w:t>
      </w:r>
      <w:r w:rsidRPr="00F956E8">
        <w:rPr>
          <w:lang w:eastAsia="pl-PL"/>
        </w:rPr>
        <w:t>dami podanymi w punkcie 6.</w:t>
      </w:r>
    </w:p>
    <w:p w14:paraId="08DB0FEE" w14:textId="482A9496" w:rsidR="000169F1" w:rsidRPr="00F956E8" w:rsidRDefault="000169F1" w:rsidP="007C3679">
      <w:pPr>
        <w:spacing w:after="0" w:line="240" w:lineRule="auto"/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t>Jeżeli wszystkie badania dały wyniki pozytywne, wykonane roboty należy uznać za zgodne z wymag</w:t>
      </w:r>
      <w:r w:rsidRPr="00F956E8">
        <w:rPr>
          <w:lang w:eastAsia="ar-SA"/>
        </w:rPr>
        <w:t>a</w:t>
      </w:r>
      <w:r w:rsidRPr="00F956E8">
        <w:rPr>
          <w:lang w:eastAsia="ar-SA"/>
        </w:rPr>
        <w:t xml:space="preserve">niami. Jeżeli chociaż jedno badanie dało wynik ujemny, wykonane roboty należy uznać za niezgodne z wymaganiami norm </w:t>
      </w:r>
      <w:r w:rsidR="007C3679">
        <w:rPr>
          <w:lang w:eastAsia="ar-SA"/>
        </w:rPr>
        <w:br/>
      </w:r>
      <w:r w:rsidRPr="00F956E8">
        <w:rPr>
          <w:lang w:eastAsia="ar-SA"/>
        </w:rPr>
        <w:t>i kontraktu. W takiej sytuacji Wykonawca jest zobowiązany doprowadzić roboty do zgodności z normą i Dokumentacją Projektową, przedstawiając je do p</w:t>
      </w:r>
      <w:r w:rsidRPr="00F956E8">
        <w:rPr>
          <w:lang w:eastAsia="ar-SA"/>
        </w:rPr>
        <w:t>o</w:t>
      </w:r>
      <w:r w:rsidRPr="00F956E8">
        <w:rPr>
          <w:lang w:eastAsia="ar-SA"/>
        </w:rPr>
        <w:t>nownego odbioru.</w:t>
      </w:r>
    </w:p>
    <w:p w14:paraId="21929CE6" w14:textId="77777777" w:rsidR="009B6126" w:rsidRDefault="009B6126" w:rsidP="007C3679">
      <w:pPr>
        <w:spacing w:line="360" w:lineRule="auto"/>
        <w:ind w:left="-426" w:right="-851"/>
        <w:jc w:val="both"/>
        <w:rPr>
          <w:b/>
          <w:bCs/>
          <w:lang w:eastAsia="ar-SA"/>
        </w:rPr>
      </w:pPr>
    </w:p>
    <w:p w14:paraId="063854AB" w14:textId="77777777" w:rsidR="000169F1" w:rsidRPr="00F956E8" w:rsidRDefault="000169F1" w:rsidP="007C3679">
      <w:pPr>
        <w:spacing w:line="360" w:lineRule="auto"/>
        <w:ind w:left="-426" w:right="-851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9. PODSTAWA PŁATNOŚCI</w:t>
      </w:r>
    </w:p>
    <w:p w14:paraId="3A14DAD2" w14:textId="72ECA023" w:rsidR="000169F1" w:rsidRPr="00F956E8" w:rsidRDefault="000169F1" w:rsidP="007C3679">
      <w:pPr>
        <w:spacing w:line="360" w:lineRule="auto"/>
        <w:ind w:left="-426" w:right="-851"/>
        <w:rPr>
          <w:lang w:eastAsia="ar-SA"/>
        </w:rPr>
      </w:pPr>
      <w:r w:rsidRPr="00F956E8">
        <w:rPr>
          <w:lang w:eastAsia="ar-SA"/>
        </w:rPr>
        <w:t xml:space="preserve">Ogólne ustalenia dotyczące płatności podano w </w:t>
      </w:r>
      <w:r w:rsidR="006A5FD3">
        <w:rPr>
          <w:lang w:eastAsia="ar-SA"/>
        </w:rPr>
        <w:t>umowie.</w:t>
      </w:r>
    </w:p>
    <w:p w14:paraId="4D1B74B1" w14:textId="77777777" w:rsidR="000169F1" w:rsidRPr="00F956E8" w:rsidRDefault="000169F1" w:rsidP="007C3679">
      <w:pPr>
        <w:spacing w:line="360" w:lineRule="auto"/>
        <w:ind w:left="-426" w:right="-851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9.1. Cena i szczegółowy zakres robót wykonania robót obejmuje:</w:t>
      </w:r>
    </w:p>
    <w:p w14:paraId="3158924D" w14:textId="62A7659B" w:rsidR="000169F1" w:rsidRPr="00F956E8" w:rsidRDefault="000169F1" w:rsidP="007C3679">
      <w:pPr>
        <w:ind w:left="-426" w:right="-851"/>
        <w:jc w:val="both"/>
        <w:rPr>
          <w:lang w:eastAsia="ar-SA"/>
        </w:rPr>
      </w:pPr>
      <w:r w:rsidRPr="00F956E8">
        <w:rPr>
          <w:lang w:eastAsia="ar-SA"/>
        </w:rPr>
        <w:lastRenderedPageBreak/>
        <w:t>Zgodnie z dokumentacją Projektową należy wykonać wg załączonego przedmiaru robót/ załączony przedmiar stanowi jedynie pomoc</w:t>
      </w:r>
      <w:r w:rsidR="006A5FD3">
        <w:rPr>
          <w:lang w:eastAsia="ar-SA"/>
        </w:rPr>
        <w:t xml:space="preserve">ne narzędzie do wyceny prac. Wykonawca dokona oględzin zakresu prac. </w:t>
      </w:r>
      <w:r w:rsidRPr="00F956E8">
        <w:rPr>
          <w:lang w:eastAsia="ar-SA"/>
        </w:rPr>
        <w:t>W cenie jednostkowej należy ująć wszelkie roboty zasadnicze wynikające z prze</w:t>
      </w:r>
      <w:r w:rsidRPr="00F956E8">
        <w:rPr>
          <w:lang w:eastAsia="ar-SA"/>
        </w:rPr>
        <w:t>d</w:t>
      </w:r>
      <w:r w:rsidRPr="00F956E8">
        <w:rPr>
          <w:lang w:eastAsia="ar-SA"/>
        </w:rPr>
        <w:t>miaru oraz wszystkie roboty pomocnicze związane z należytym przygotowaniem podłoża.</w:t>
      </w:r>
    </w:p>
    <w:p w14:paraId="2DF1724F" w14:textId="77777777" w:rsidR="000169F1" w:rsidRPr="00F956E8" w:rsidRDefault="000169F1" w:rsidP="007C3679">
      <w:pPr>
        <w:spacing w:line="360" w:lineRule="auto"/>
        <w:ind w:left="-426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10. PRZEPISY ZWIĄZANE</w:t>
      </w:r>
    </w:p>
    <w:p w14:paraId="22BB0E7A" w14:textId="77777777" w:rsidR="000169F1" w:rsidRPr="00F956E8" w:rsidRDefault="000169F1" w:rsidP="007C3679">
      <w:pPr>
        <w:spacing w:line="360" w:lineRule="auto"/>
        <w:ind w:left="-426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10.1. Normy</w:t>
      </w:r>
    </w:p>
    <w:p w14:paraId="7D27269F" w14:textId="77777777" w:rsidR="000169F1" w:rsidRPr="00F956E8" w:rsidRDefault="000169F1" w:rsidP="007C3679">
      <w:pPr>
        <w:spacing w:line="360" w:lineRule="auto"/>
        <w:ind w:left="-426"/>
        <w:rPr>
          <w:lang w:eastAsia="ar-SA"/>
        </w:rPr>
      </w:pPr>
      <w:r w:rsidRPr="00F956E8">
        <w:rPr>
          <w:lang w:eastAsia="ar-SA"/>
        </w:rPr>
        <w:t xml:space="preserve"> PN-69/B-10280 Roboty malarskie budowlane</w:t>
      </w:r>
    </w:p>
    <w:p w14:paraId="6201ACD4" w14:textId="77777777" w:rsidR="000169F1" w:rsidRPr="00F956E8" w:rsidRDefault="000169F1" w:rsidP="007C3679">
      <w:pPr>
        <w:spacing w:line="360" w:lineRule="auto"/>
        <w:ind w:left="-426"/>
        <w:rPr>
          <w:b/>
          <w:bCs/>
          <w:lang w:eastAsia="ar-SA"/>
        </w:rPr>
      </w:pPr>
      <w:r w:rsidRPr="00F956E8">
        <w:rPr>
          <w:b/>
          <w:bCs/>
          <w:lang w:eastAsia="ar-SA"/>
        </w:rPr>
        <w:t>10.2. Inne dokumenty</w:t>
      </w:r>
      <w:bookmarkStart w:id="1" w:name="_GoBack"/>
      <w:bookmarkEnd w:id="1"/>
    </w:p>
    <w:p w14:paraId="75501FA6" w14:textId="77777777" w:rsidR="00513B2C" w:rsidRPr="002C5FA6" w:rsidRDefault="000169F1" w:rsidP="007C3679">
      <w:pPr>
        <w:tabs>
          <w:tab w:val="left" w:pos="720"/>
        </w:tabs>
        <w:ind w:left="-426"/>
        <w:rPr>
          <w:lang w:eastAsia="ar-SA"/>
        </w:rPr>
      </w:pPr>
      <w:r w:rsidRPr="00F956E8">
        <w:rPr>
          <w:lang w:eastAsia="ar-SA"/>
        </w:rPr>
        <w:t>Warunki techniczne wykonan</w:t>
      </w:r>
      <w:r>
        <w:rPr>
          <w:lang w:eastAsia="ar-SA"/>
        </w:rPr>
        <w:t xml:space="preserve">ia i odbioru robót budowlanych </w:t>
      </w:r>
    </w:p>
    <w:p w14:paraId="3CAF1F88" w14:textId="2808CDDC" w:rsidR="00AE383C" w:rsidRPr="00E803D4" w:rsidRDefault="00AE383C" w:rsidP="00594767">
      <w:pPr>
        <w:pStyle w:val="NormalnyWeb"/>
        <w:spacing w:after="45"/>
        <w:ind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E803D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sectPr w:rsidR="00AE383C" w:rsidRPr="00E803D4" w:rsidSect="00727CDA">
      <w:headerReference w:type="default" r:id="rId10"/>
      <w:footerReference w:type="default" r:id="rId11"/>
      <w:pgSz w:w="11906" w:h="16838"/>
      <w:pgMar w:top="1418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6508E" w14:textId="77777777" w:rsidR="0090352D" w:rsidRDefault="0090352D">
      <w:pPr>
        <w:spacing w:after="0" w:line="240" w:lineRule="auto"/>
      </w:pPr>
      <w:r>
        <w:separator/>
      </w:r>
    </w:p>
  </w:endnote>
  <w:endnote w:type="continuationSeparator" w:id="0">
    <w:p w14:paraId="279F8ED7" w14:textId="77777777" w:rsidR="0090352D" w:rsidRDefault="00903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E821B" w14:textId="77777777" w:rsidR="00AE383C" w:rsidRDefault="00AE383C">
    <w:pPr>
      <w:pStyle w:val="Stopka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0D4B78">
      <w:rPr>
        <w:noProof/>
      </w:rPr>
      <w:t>12</w:t>
    </w:r>
    <w:r>
      <w:rPr>
        <w:noProof/>
      </w:rPr>
      <w:fldChar w:fldCharType="end"/>
    </w:r>
  </w:p>
  <w:p w14:paraId="43024556" w14:textId="77777777" w:rsidR="00AE383C" w:rsidRPr="002C4F02" w:rsidRDefault="00AE383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A39BE" w14:textId="77777777" w:rsidR="0090352D" w:rsidRDefault="0090352D">
      <w:pPr>
        <w:spacing w:after="0" w:line="240" w:lineRule="auto"/>
      </w:pPr>
      <w:r>
        <w:separator/>
      </w:r>
    </w:p>
  </w:footnote>
  <w:footnote w:type="continuationSeparator" w:id="0">
    <w:p w14:paraId="5492CBC5" w14:textId="77777777" w:rsidR="0090352D" w:rsidRDefault="00903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BF707" w14:textId="77777777" w:rsidR="00AE383C" w:rsidRDefault="00AE383C" w:rsidP="003534B2">
    <w:pPr>
      <w:pStyle w:val="Nagwek"/>
      <w:tabs>
        <w:tab w:val="clear" w:pos="4536"/>
        <w:tab w:val="clear" w:pos="9072"/>
        <w:tab w:val="left" w:pos="2410"/>
      </w:tabs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90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2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18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16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00"/>
        </w:tabs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  <w:i w:val="0"/>
        <w:iCs w:val="0"/>
      </w:rPr>
    </w:lvl>
  </w:abstractNum>
  <w:abstractNum w:abstractNumId="3">
    <w:nsid w:val="00000004"/>
    <w:multiLevelType w:val="multilevel"/>
    <w:tmpl w:val="00000004"/>
    <w:name w:val="WW8Num6"/>
    <w:lvl w:ilvl="0">
      <w:numFmt w:val="none"/>
      <w:suff w:val="nothing"/>
      <w:lvlText w:val="–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</w:pPr>
      <w:rPr>
        <w:rFonts w:ascii="Wingdings" w:hAnsi="Wingdings" w:cs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</w:pPr>
      <w:rPr>
        <w:rFonts w:ascii="Symbol" w:hAnsi="Symbol" w:cs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</w:pPr>
      <w:rPr>
        <w:rFonts w:ascii="Wingdings" w:hAnsi="Wingdings" w:cs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</w:pPr>
      <w:rPr>
        <w:rFonts w:ascii="Symbol" w:hAnsi="Symbol" w:cs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</w:pPr>
      <w:rPr>
        <w:rFonts w:ascii="Wingdings" w:hAnsi="Wingdings" w:cs="Wingdings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9"/>
    <w:lvl w:ilvl="0">
      <w:numFmt w:val="none"/>
      <w:suff w:val="nothing"/>
      <w:lvlText w:val="–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</w:pPr>
      <w:rPr>
        <w:rFonts w:ascii="Wingdings" w:hAnsi="Wingdings" w:cs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</w:pPr>
      <w:rPr>
        <w:rFonts w:ascii="Symbol" w:hAnsi="Symbol" w:cs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</w:pPr>
      <w:rPr>
        <w:rFonts w:ascii="Wingdings" w:hAnsi="Wingdings" w:cs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</w:pPr>
      <w:rPr>
        <w:rFonts w:ascii="Symbol" w:hAnsi="Symbol" w:cs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</w:pPr>
      <w:rPr>
        <w:rFonts w:ascii="Wingdings" w:hAnsi="Wingdings" w:cs="Wingdings"/>
      </w:r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7">
    <w:nsid w:val="00000009"/>
    <w:multiLevelType w:val="singleLevel"/>
    <w:tmpl w:val="00000009"/>
    <w:name w:val="WW8Num11"/>
    <w:lvl w:ilvl="0">
      <w:start w:val="6"/>
      <w:numFmt w:val="decimal"/>
      <w:lvlText w:val="%1"/>
      <w:lvlJc w:val="left"/>
      <w:pPr>
        <w:tabs>
          <w:tab w:val="num" w:pos="540"/>
        </w:tabs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3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0000000B"/>
    <w:multiLevelType w:val="single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1260"/>
        </w:tabs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660"/>
        </w:tabs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660"/>
        </w:tabs>
      </w:pPr>
      <w:rPr>
        <w:rFonts w:cs="Times New Roman"/>
      </w:rPr>
    </w:lvl>
    <w:lvl w:ilvl="2">
      <w:start w:val="27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1">
    <w:nsid w:val="0000000D"/>
    <w:multiLevelType w:val="singleLevel"/>
    <w:tmpl w:val="0000000D"/>
    <w:name w:val="WW8Num1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Times New Roman"/>
      </w:rPr>
    </w:lvl>
  </w:abstractNum>
  <w:abstractNum w:abstractNumId="13">
    <w:nsid w:val="0000000F"/>
    <w:multiLevelType w:val="multilevel"/>
    <w:tmpl w:val="0000000F"/>
    <w:name w:val="WW8Num19"/>
    <w:lvl w:ilvl="0">
      <w:numFmt w:val="none"/>
      <w:suff w:val="nothing"/>
      <w:lvlText w:val="–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</w:pPr>
      <w:rPr>
        <w:rFonts w:ascii="Wingdings" w:hAnsi="Wingdings" w:cs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</w:pPr>
      <w:rPr>
        <w:rFonts w:ascii="Symbol" w:hAnsi="Symbol" w:cs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</w:pPr>
      <w:rPr>
        <w:rFonts w:ascii="Wingdings" w:hAnsi="Wingdings" w:cs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</w:pPr>
      <w:rPr>
        <w:rFonts w:ascii="Symbol" w:hAnsi="Symbol" w:cs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</w:pPr>
      <w:rPr>
        <w:rFonts w:ascii="Wingdings" w:hAnsi="Wingdings" w:cs="Wingdings"/>
      </w:rPr>
    </w:lvl>
  </w:abstractNum>
  <w:abstractNum w:abstractNumId="14">
    <w:nsid w:val="00000010"/>
    <w:multiLevelType w:val="singleLevel"/>
    <w:tmpl w:val="00000010"/>
    <w:name w:val="WW8Num2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>
    <w:nsid w:val="00000011"/>
    <w:multiLevelType w:val="singleLevel"/>
    <w:tmpl w:val="00000011"/>
    <w:name w:val="WW8Num25"/>
    <w:lvl w:ilvl="0">
      <w:start w:val="3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6">
    <w:nsid w:val="00000012"/>
    <w:multiLevelType w:val="multilevel"/>
    <w:tmpl w:val="00000012"/>
    <w:name w:val="WW8Num2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7">
    <w:nsid w:val="00000013"/>
    <w:multiLevelType w:val="singleLevel"/>
    <w:tmpl w:val="00000013"/>
    <w:name w:val="WW8Num4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/>
      </w:rPr>
    </w:lvl>
  </w:abstractNum>
  <w:abstractNum w:abstractNumId="18">
    <w:nsid w:val="00000014"/>
    <w:multiLevelType w:val="singleLevel"/>
    <w:tmpl w:val="00000014"/>
    <w:name w:val="WW8Num2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9">
    <w:nsid w:val="00000015"/>
    <w:multiLevelType w:val="multilevel"/>
    <w:tmpl w:val="00000015"/>
    <w:name w:val="WW8Num29"/>
    <w:lvl w:ilvl="0">
      <w:start w:val="1"/>
      <w:numFmt w:val="decimal"/>
      <w:lvlText w:val="%1."/>
      <w:lvlJc w:val="left"/>
      <w:pPr>
        <w:tabs>
          <w:tab w:val="num" w:pos="1855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855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15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75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935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35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95"/>
        </w:tabs>
      </w:pPr>
      <w:rPr>
        <w:rFonts w:cs="Times New Roman"/>
      </w:rPr>
    </w:lvl>
  </w:abstractNum>
  <w:abstractNum w:abstractNumId="20">
    <w:nsid w:val="00000016"/>
    <w:multiLevelType w:val="multilevel"/>
    <w:tmpl w:val="00000016"/>
    <w:name w:val="WW8Num3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6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</w:pPr>
      <w:rPr>
        <w:rFonts w:cs="Times New Roman"/>
      </w:rPr>
    </w:lvl>
  </w:abstractNum>
  <w:abstractNum w:abstractNumId="21">
    <w:nsid w:val="00000017"/>
    <w:multiLevelType w:val="singleLevel"/>
    <w:tmpl w:val="00000017"/>
    <w:name w:val="WW8Num3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2">
    <w:nsid w:val="00000018"/>
    <w:multiLevelType w:val="single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3">
    <w:nsid w:val="00000019"/>
    <w:multiLevelType w:val="multilevel"/>
    <w:tmpl w:val="00000019"/>
    <w:name w:val="WW8Num56"/>
    <w:lvl w:ilvl="0">
      <w:start w:val="3"/>
      <w:numFmt w:val="bullet"/>
      <w:lvlText w:val="–"/>
      <w:lvlJc w:val="left"/>
      <w:pPr>
        <w:tabs>
          <w:tab w:val="num" w:pos="1154"/>
        </w:tabs>
        <w:ind w:left="115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/>
      </w:rPr>
    </w:lvl>
  </w:abstractNum>
  <w:abstractNum w:abstractNumId="24">
    <w:nsid w:val="0000001A"/>
    <w:multiLevelType w:val="singleLevel"/>
    <w:tmpl w:val="2B3847A8"/>
    <w:name w:val="WW8Num121"/>
    <w:lvl w:ilvl="0">
      <w:start w:val="1"/>
      <w:numFmt w:val="decimal"/>
      <w:lvlText w:val="%1."/>
      <w:lvlJc w:val="left"/>
      <w:pPr>
        <w:tabs>
          <w:tab w:val="num" w:pos="1747"/>
        </w:tabs>
      </w:pPr>
      <w:rPr>
        <w:rFonts w:cs="Times New Roman"/>
      </w:rPr>
    </w:lvl>
  </w:abstractNum>
  <w:abstractNum w:abstractNumId="25">
    <w:nsid w:val="0000001B"/>
    <w:multiLevelType w:val="multilevel"/>
    <w:tmpl w:val="0000001B"/>
    <w:name w:val="WW8Num3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6">
    <w:nsid w:val="0000001C"/>
    <w:multiLevelType w:val="multilevel"/>
    <w:tmpl w:val="0000001C"/>
    <w:name w:val="WW8Num3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7">
    <w:nsid w:val="0000001F"/>
    <w:multiLevelType w:val="multilevel"/>
    <w:tmpl w:val="0000001F"/>
    <w:name w:val="WW8Num66"/>
    <w:lvl w:ilvl="0">
      <w:start w:val="1"/>
      <w:numFmt w:val="bullet"/>
      <w:lvlText w:val="–"/>
      <w:lvlJc w:val="left"/>
      <w:pPr>
        <w:tabs>
          <w:tab w:val="num" w:pos="1361"/>
        </w:tabs>
        <w:ind w:left="1361" w:hanging="340"/>
      </w:pPr>
      <w:rPr>
        <w:rFonts w:ascii="Times New Roman" w:hAnsi="Times New Roman"/>
        <w:color w:val="auto"/>
        <w:sz w:val="16"/>
      </w:rPr>
    </w:lvl>
    <w:lvl w:ilvl="1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29">
    <w:nsid w:val="00000026"/>
    <w:multiLevelType w:val="multilevel"/>
    <w:tmpl w:val="00000026"/>
    <w:lvl w:ilvl="0">
      <w:start w:val="1"/>
      <w:numFmt w:val="bullet"/>
      <w:lvlText w:val=""/>
      <w:lvlJc w:val="left"/>
      <w:pPr>
        <w:tabs>
          <w:tab w:val="num" w:pos="148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8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0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2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4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6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8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0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20"/>
        </w:tabs>
      </w:pPr>
      <w:rPr>
        <w:rFonts w:ascii="Wingdings" w:hAnsi="Wingdings"/>
      </w:rPr>
    </w:lvl>
  </w:abstractNum>
  <w:abstractNum w:abstractNumId="3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31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32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120"/>
        </w:tabs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33">
    <w:nsid w:val="0000002B"/>
    <w:multiLevelType w:val="multi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44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8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0"/>
        </w:tabs>
      </w:pPr>
      <w:rPr>
        <w:rFonts w:cs="Times New Roman"/>
      </w:rPr>
    </w:lvl>
  </w:abstractNum>
  <w:abstractNum w:abstractNumId="34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35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40"/>
        </w:tabs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160"/>
        </w:tabs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188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0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2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4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6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8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00"/>
        </w:tabs>
      </w:pPr>
      <w:rPr>
        <w:rFonts w:cs="Times New Roman"/>
      </w:rPr>
    </w:lvl>
  </w:abstractNum>
  <w:abstractNum w:abstractNumId="36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0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0"/>
        </w:tabs>
      </w:pPr>
      <w:rPr>
        <w:rFonts w:cs="Times New Roman"/>
      </w:rPr>
    </w:lvl>
  </w:abstractNum>
  <w:abstractNum w:abstractNumId="37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120"/>
        </w:tabs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38">
    <w:nsid w:val="00000030"/>
    <w:multiLevelType w:val="multi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39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4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120"/>
        </w:tabs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41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02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42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148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8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0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2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4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6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8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0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20"/>
        </w:tabs>
      </w:pPr>
      <w:rPr>
        <w:rFonts w:ascii="Wingdings" w:hAnsi="Wingdings"/>
      </w:rPr>
    </w:lvl>
  </w:abstractNum>
  <w:abstractNum w:abstractNumId="43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1004"/>
        </w:tabs>
      </w:pPr>
      <w:rPr>
        <w:rFonts w:ascii="Symbol" w:hAnsi="Symbol"/>
      </w:rPr>
    </w:lvl>
  </w:abstractNum>
  <w:abstractNum w:abstractNumId="44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/>
      </w:rPr>
    </w:lvl>
  </w:abstractNum>
  <w:abstractNum w:abstractNumId="45">
    <w:nsid w:val="00000037"/>
    <w:multiLevelType w:val="multilevel"/>
    <w:tmpl w:val="00000037"/>
    <w:name w:val="WW8Num55"/>
    <w:lvl w:ilvl="0">
      <w:start w:val="1"/>
      <w:numFmt w:val="lowerLetter"/>
      <w:lvlText w:val="%1."/>
      <w:lvlJc w:val="left"/>
      <w:pPr>
        <w:tabs>
          <w:tab w:val="num" w:pos="148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12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</w:pPr>
      <w:rPr>
        <w:rFonts w:cs="Times New Roman"/>
      </w:rPr>
    </w:lvl>
  </w:abstractNum>
  <w:abstractNum w:abstractNumId="46">
    <w:nsid w:val="00000039"/>
    <w:multiLevelType w:val="multi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48">
    <w:nsid w:val="0000003B"/>
    <w:multiLevelType w:val="multilevel"/>
    <w:tmpl w:val="0000003B"/>
    <w:name w:val="WW8Num59"/>
    <w:lvl w:ilvl="0">
      <w:start w:val="1"/>
      <w:numFmt w:val="lowerLetter"/>
      <w:lvlText w:val="%1."/>
      <w:lvlJc w:val="left"/>
      <w:pPr>
        <w:tabs>
          <w:tab w:val="num" w:pos="148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260"/>
        </w:tabs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</w:pPr>
      <w:rPr>
        <w:rFonts w:cs="Times New Roman"/>
      </w:rPr>
    </w:lvl>
  </w:abstractNum>
  <w:abstractNum w:abstractNumId="49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120"/>
        </w:tabs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5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51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52">
    <w:nsid w:val="0000003F"/>
    <w:multiLevelType w:val="multi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148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80"/>
        </w:tabs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20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2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4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6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8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0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20"/>
        </w:tabs>
      </w:pPr>
      <w:rPr>
        <w:rFonts w:ascii="Wingdings" w:hAnsi="Wingdings"/>
      </w:rPr>
    </w:lvl>
  </w:abstractNum>
  <w:abstractNum w:abstractNumId="53">
    <w:nsid w:val="00000040"/>
    <w:multiLevelType w:val="multi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148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80"/>
        </w:tabs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20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2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4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6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8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0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20"/>
        </w:tabs>
      </w:pPr>
      <w:rPr>
        <w:rFonts w:ascii="Wingdings" w:hAnsi="Wingdings"/>
      </w:rPr>
    </w:lvl>
  </w:abstractNum>
  <w:abstractNum w:abstractNumId="54">
    <w:nsid w:val="00000041"/>
    <w:multiLevelType w:val="multilevel"/>
    <w:tmpl w:val="00000041"/>
    <w:name w:val="WW8Num65"/>
    <w:lvl w:ilvl="0">
      <w:start w:val="1"/>
      <w:numFmt w:val="decimal"/>
      <w:lvlText w:val="%1."/>
      <w:lvlJc w:val="left"/>
      <w:pPr>
        <w:tabs>
          <w:tab w:val="num" w:pos="25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</w:pPr>
      <w:rPr>
        <w:rFonts w:cs="Times New Roman"/>
      </w:rPr>
    </w:lvl>
  </w:abstractNum>
  <w:abstractNum w:abstractNumId="55">
    <w:nsid w:val="00000043"/>
    <w:multiLevelType w:val="multilevel"/>
    <w:tmpl w:val="00000043"/>
    <w:name w:val="WW8Num67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6">
    <w:nsid w:val="00000044"/>
    <w:multiLevelType w:val="multi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57">
    <w:nsid w:val="00000045"/>
    <w:multiLevelType w:val="multi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148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8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0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2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4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6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8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0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20"/>
        </w:tabs>
      </w:pPr>
      <w:rPr>
        <w:rFonts w:ascii="Wingdings" w:hAnsi="Wingdings"/>
      </w:rPr>
    </w:lvl>
  </w:abstractNum>
  <w:abstractNum w:abstractNumId="58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59">
    <w:nsid w:val="00000047"/>
    <w:multiLevelType w:val="multilevel"/>
    <w:tmpl w:val="00000047"/>
    <w:name w:val="WW8Num71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60">
    <w:nsid w:val="00000048"/>
    <w:multiLevelType w:val="multilevel"/>
    <w:tmpl w:val="00000048"/>
    <w:name w:val="WW8Num72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120"/>
        </w:tabs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61">
    <w:nsid w:val="00000049"/>
    <w:multiLevelType w:val="multilevel"/>
    <w:tmpl w:val="00000049"/>
    <w:name w:val="WW8Num73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120"/>
        </w:tabs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62">
    <w:nsid w:val="0000004A"/>
    <w:multiLevelType w:val="multilevel"/>
    <w:tmpl w:val="0000004A"/>
    <w:name w:val="WW8Num74"/>
    <w:lvl w:ilvl="0">
      <w:start w:val="1"/>
      <w:numFmt w:val="lowerLetter"/>
      <w:lvlText w:val="%1."/>
      <w:lvlJc w:val="left"/>
      <w:pPr>
        <w:tabs>
          <w:tab w:val="num" w:pos="11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63">
    <w:nsid w:val="0000004B"/>
    <w:multiLevelType w:val="multilevel"/>
    <w:tmpl w:val="0000004B"/>
    <w:name w:val="WW8Num75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120"/>
        </w:tabs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18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8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64">
    <w:nsid w:val="0000004C"/>
    <w:multiLevelType w:val="multilevel"/>
    <w:tmpl w:val="0000004C"/>
    <w:name w:val="WW8Num76"/>
    <w:lvl w:ilvl="0">
      <w:start w:val="1"/>
      <w:numFmt w:val="decimal"/>
      <w:lvlText w:val="%1."/>
      <w:lvlJc w:val="left"/>
      <w:pPr>
        <w:tabs>
          <w:tab w:val="num" w:pos="40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020"/>
        </w:tabs>
      </w:pPr>
      <w:rPr>
        <w:rFonts w:cs="Times New Roman"/>
      </w:rPr>
    </w:lvl>
    <w:lvl w:ilvl="3">
      <w:start w:val="4"/>
      <w:numFmt w:val="decimal"/>
      <w:lvlText w:val="%4."/>
      <w:lvlJc w:val="left"/>
      <w:pPr>
        <w:tabs>
          <w:tab w:val="num" w:pos="2560"/>
        </w:tabs>
      </w:pPr>
      <w:rPr>
        <w:rFonts w:cs="Times New Roman"/>
      </w:rPr>
    </w:lvl>
    <w:lvl w:ilvl="4">
      <w:start w:val="1"/>
      <w:numFmt w:val="bullet"/>
      <w:lvlText w:val=""/>
      <w:lvlJc w:val="left"/>
      <w:pPr>
        <w:tabs>
          <w:tab w:val="num" w:pos="3280"/>
        </w:tabs>
      </w:pPr>
      <w:rPr>
        <w:rFonts w:ascii="Symbol" w:hAnsi="Symbol"/>
      </w:rPr>
    </w:lvl>
    <w:lvl w:ilvl="5">
      <w:start w:val="1"/>
      <w:numFmt w:val="lowerRoman"/>
      <w:lvlText w:val="%6."/>
      <w:lvlJc w:val="right"/>
      <w:pPr>
        <w:tabs>
          <w:tab w:val="num" w:pos="400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2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60"/>
        </w:tabs>
      </w:pPr>
      <w:rPr>
        <w:rFonts w:cs="Times New Roman"/>
      </w:rPr>
    </w:lvl>
  </w:abstractNum>
  <w:abstractNum w:abstractNumId="65">
    <w:nsid w:val="0000004D"/>
    <w:multiLevelType w:val="multilevel"/>
    <w:tmpl w:val="0000004D"/>
    <w:name w:val="WW8Num77"/>
    <w:lvl w:ilvl="0">
      <w:start w:val="4"/>
      <w:numFmt w:val="decimal"/>
      <w:lvlText w:val="%1."/>
      <w:lvlJc w:val="left"/>
      <w:pPr>
        <w:tabs>
          <w:tab w:val="num" w:pos="7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66">
    <w:nsid w:val="0000004E"/>
    <w:multiLevelType w:val="multilevel"/>
    <w:tmpl w:val="0000004E"/>
    <w:name w:val="WW8Num78"/>
    <w:lvl w:ilvl="0">
      <w:start w:val="1"/>
      <w:numFmt w:val="bullet"/>
      <w:lvlText w:val=""/>
      <w:lvlJc w:val="left"/>
      <w:pPr>
        <w:tabs>
          <w:tab w:val="num" w:pos="148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8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0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2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4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6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8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0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20"/>
        </w:tabs>
      </w:pPr>
      <w:rPr>
        <w:rFonts w:ascii="Wingdings" w:hAnsi="Wingdings"/>
      </w:rPr>
    </w:lvl>
  </w:abstractNum>
  <w:abstractNum w:abstractNumId="67">
    <w:nsid w:val="015A12F1"/>
    <w:multiLevelType w:val="hybridMultilevel"/>
    <w:tmpl w:val="5CEC5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7E661C9"/>
    <w:multiLevelType w:val="hybridMultilevel"/>
    <w:tmpl w:val="520E3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46E605A"/>
    <w:multiLevelType w:val="hybridMultilevel"/>
    <w:tmpl w:val="51B62F7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0">
    <w:nsid w:val="493A7194"/>
    <w:multiLevelType w:val="hybridMultilevel"/>
    <w:tmpl w:val="6380A5B8"/>
    <w:lvl w:ilvl="0" w:tplc="6BF2A0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B9E16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C244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BB0C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FD4C9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A68C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E5455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12A2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264A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57791865"/>
    <w:multiLevelType w:val="hybridMultilevel"/>
    <w:tmpl w:val="07E41D4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2">
    <w:nsid w:val="582E3593"/>
    <w:multiLevelType w:val="hybridMultilevel"/>
    <w:tmpl w:val="4D46F968"/>
    <w:lvl w:ilvl="0" w:tplc="271E1C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61416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50ADB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A248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2208A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EFE3C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4642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AC53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E985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3">
    <w:nsid w:val="61530196"/>
    <w:multiLevelType w:val="hybridMultilevel"/>
    <w:tmpl w:val="06207C5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4">
    <w:nsid w:val="61FF4071"/>
    <w:multiLevelType w:val="singleLevel"/>
    <w:tmpl w:val="8FCE55B8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  <w:color w:val="auto"/>
        <w:u w:val="none"/>
      </w:rPr>
    </w:lvl>
  </w:abstractNum>
  <w:abstractNum w:abstractNumId="75">
    <w:nsid w:val="6A685B09"/>
    <w:multiLevelType w:val="hybridMultilevel"/>
    <w:tmpl w:val="7B0625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6">
    <w:nsid w:val="6BE44C3F"/>
    <w:multiLevelType w:val="multilevel"/>
    <w:tmpl w:val="819E102E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  <w:color w:val="000000"/>
        <w:sz w:val="24"/>
        <w:szCs w:val="24"/>
      </w:rPr>
    </w:lvl>
  </w:abstractNum>
  <w:abstractNum w:abstractNumId="77">
    <w:nsid w:val="6EEC19BC"/>
    <w:multiLevelType w:val="hybridMultilevel"/>
    <w:tmpl w:val="C104311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8">
    <w:nsid w:val="70B510EE"/>
    <w:multiLevelType w:val="singleLevel"/>
    <w:tmpl w:val="BD4A5A1C"/>
    <w:lvl w:ilvl="0">
      <w:start w:val="1"/>
      <w:numFmt w:val="lowerLetter"/>
      <w:lvlText w:val="%1)"/>
      <w:legacy w:legacy="1" w:legacySpace="0" w:legacyIndent="355"/>
      <w:lvlJc w:val="left"/>
      <w:rPr>
        <w:rFonts w:ascii="Calibri" w:hAnsi="Calibri" w:cs="Calibri" w:hint="default"/>
        <w:b w:val="0"/>
      </w:rPr>
    </w:lvl>
  </w:abstractNum>
  <w:abstractNum w:abstractNumId="79">
    <w:nsid w:val="7C4B2911"/>
    <w:multiLevelType w:val="hybridMultilevel"/>
    <w:tmpl w:val="A822D43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72"/>
  </w:num>
  <w:num w:numId="2">
    <w:abstractNumId w:val="78"/>
  </w:num>
  <w:num w:numId="3">
    <w:abstractNumId w:val="74"/>
  </w:num>
  <w:num w:numId="4">
    <w:abstractNumId w:val="17"/>
  </w:num>
  <w:num w:numId="5">
    <w:abstractNumId w:val="27"/>
  </w:num>
  <w:num w:numId="6">
    <w:abstractNumId w:val="3"/>
  </w:num>
  <w:num w:numId="7">
    <w:abstractNumId w:val="76"/>
  </w:num>
  <w:num w:numId="8">
    <w:abstractNumId w:val="29"/>
  </w:num>
  <w:num w:numId="9">
    <w:abstractNumId w:val="70"/>
  </w:num>
  <w:num w:numId="10">
    <w:abstractNumId w:val="75"/>
  </w:num>
  <w:num w:numId="11">
    <w:abstractNumId w:val="68"/>
  </w:num>
  <w:num w:numId="12">
    <w:abstractNumId w:val="79"/>
  </w:num>
  <w:num w:numId="13">
    <w:abstractNumId w:val="69"/>
  </w:num>
  <w:num w:numId="14">
    <w:abstractNumId w:val="73"/>
  </w:num>
  <w:num w:numId="15">
    <w:abstractNumId w:val="71"/>
  </w:num>
  <w:num w:numId="16">
    <w:abstractNumId w:val="77"/>
  </w:num>
  <w:num w:numId="17">
    <w:abstractNumId w:val="6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B2"/>
    <w:rsid w:val="00000156"/>
    <w:rsid w:val="000169F1"/>
    <w:rsid w:val="00021CC3"/>
    <w:rsid w:val="0003377B"/>
    <w:rsid w:val="00035675"/>
    <w:rsid w:val="00037623"/>
    <w:rsid w:val="00042C8E"/>
    <w:rsid w:val="0006436A"/>
    <w:rsid w:val="000733AF"/>
    <w:rsid w:val="00086C9B"/>
    <w:rsid w:val="00090BCD"/>
    <w:rsid w:val="000A1DA3"/>
    <w:rsid w:val="000A2B3E"/>
    <w:rsid w:val="000A3C24"/>
    <w:rsid w:val="000B5F10"/>
    <w:rsid w:val="000C3563"/>
    <w:rsid w:val="000D24E2"/>
    <w:rsid w:val="000D384D"/>
    <w:rsid w:val="000D4B78"/>
    <w:rsid w:val="000D4FAD"/>
    <w:rsid w:val="000D5352"/>
    <w:rsid w:val="000E01BA"/>
    <w:rsid w:val="000E5256"/>
    <w:rsid w:val="000F52A4"/>
    <w:rsid w:val="000F7CCB"/>
    <w:rsid w:val="001110C4"/>
    <w:rsid w:val="00113349"/>
    <w:rsid w:val="00115731"/>
    <w:rsid w:val="00117A87"/>
    <w:rsid w:val="00131129"/>
    <w:rsid w:val="00131A2F"/>
    <w:rsid w:val="00142298"/>
    <w:rsid w:val="00161B19"/>
    <w:rsid w:val="00186F5B"/>
    <w:rsid w:val="001A155A"/>
    <w:rsid w:val="001B2333"/>
    <w:rsid w:val="001C379A"/>
    <w:rsid w:val="001C3FD8"/>
    <w:rsid w:val="001C497D"/>
    <w:rsid w:val="001F2820"/>
    <w:rsid w:val="001F6546"/>
    <w:rsid w:val="001F6EB8"/>
    <w:rsid w:val="002017BE"/>
    <w:rsid w:val="00207930"/>
    <w:rsid w:val="0022283B"/>
    <w:rsid w:val="00232687"/>
    <w:rsid w:val="00234F5D"/>
    <w:rsid w:val="00236766"/>
    <w:rsid w:val="0024197B"/>
    <w:rsid w:val="00247587"/>
    <w:rsid w:val="0025064F"/>
    <w:rsid w:val="00261C3A"/>
    <w:rsid w:val="00276CEC"/>
    <w:rsid w:val="002824C7"/>
    <w:rsid w:val="002A2F5F"/>
    <w:rsid w:val="002A75E3"/>
    <w:rsid w:val="002C4F02"/>
    <w:rsid w:val="002C5FA6"/>
    <w:rsid w:val="002D2909"/>
    <w:rsid w:val="002E107F"/>
    <w:rsid w:val="002E28AA"/>
    <w:rsid w:val="002E38CA"/>
    <w:rsid w:val="002E7F0F"/>
    <w:rsid w:val="002F36C7"/>
    <w:rsid w:val="002F4C9B"/>
    <w:rsid w:val="00301E80"/>
    <w:rsid w:val="00310060"/>
    <w:rsid w:val="0031106A"/>
    <w:rsid w:val="00312A31"/>
    <w:rsid w:val="00315C60"/>
    <w:rsid w:val="003260FE"/>
    <w:rsid w:val="003300A1"/>
    <w:rsid w:val="003372B3"/>
    <w:rsid w:val="003457AF"/>
    <w:rsid w:val="0034610C"/>
    <w:rsid w:val="003534B2"/>
    <w:rsid w:val="00354F80"/>
    <w:rsid w:val="00374042"/>
    <w:rsid w:val="003820CC"/>
    <w:rsid w:val="00383E5D"/>
    <w:rsid w:val="0039410D"/>
    <w:rsid w:val="0039439B"/>
    <w:rsid w:val="00395644"/>
    <w:rsid w:val="003972D1"/>
    <w:rsid w:val="003B73BD"/>
    <w:rsid w:val="003B769F"/>
    <w:rsid w:val="003D2E64"/>
    <w:rsid w:val="003D4092"/>
    <w:rsid w:val="003D4553"/>
    <w:rsid w:val="003E199C"/>
    <w:rsid w:val="003E29EE"/>
    <w:rsid w:val="003F3AA5"/>
    <w:rsid w:val="004069C4"/>
    <w:rsid w:val="004104D2"/>
    <w:rsid w:val="00422F73"/>
    <w:rsid w:val="004357C8"/>
    <w:rsid w:val="00464F48"/>
    <w:rsid w:val="004861E4"/>
    <w:rsid w:val="00486921"/>
    <w:rsid w:val="0048756C"/>
    <w:rsid w:val="004B4C18"/>
    <w:rsid w:val="004C0AE2"/>
    <w:rsid w:val="004C16E2"/>
    <w:rsid w:val="004C22EF"/>
    <w:rsid w:val="004D2B9A"/>
    <w:rsid w:val="004D76C6"/>
    <w:rsid w:val="004F3EED"/>
    <w:rsid w:val="00504A15"/>
    <w:rsid w:val="00505EC1"/>
    <w:rsid w:val="00511F68"/>
    <w:rsid w:val="00513B2C"/>
    <w:rsid w:val="00514D4A"/>
    <w:rsid w:val="00524290"/>
    <w:rsid w:val="0053243B"/>
    <w:rsid w:val="00542DE9"/>
    <w:rsid w:val="00545D2D"/>
    <w:rsid w:val="0054619C"/>
    <w:rsid w:val="0055059F"/>
    <w:rsid w:val="00552D67"/>
    <w:rsid w:val="005567E1"/>
    <w:rsid w:val="005611E3"/>
    <w:rsid w:val="00564BAE"/>
    <w:rsid w:val="005744CD"/>
    <w:rsid w:val="00593F96"/>
    <w:rsid w:val="00594767"/>
    <w:rsid w:val="005A7367"/>
    <w:rsid w:val="005A75C3"/>
    <w:rsid w:val="005B14AA"/>
    <w:rsid w:val="005B1F72"/>
    <w:rsid w:val="005B4389"/>
    <w:rsid w:val="005B47AE"/>
    <w:rsid w:val="005C0FC9"/>
    <w:rsid w:val="005C34AE"/>
    <w:rsid w:val="005C3FA0"/>
    <w:rsid w:val="005D42F2"/>
    <w:rsid w:val="005E0051"/>
    <w:rsid w:val="005E2D3B"/>
    <w:rsid w:val="005E3399"/>
    <w:rsid w:val="005F4C8E"/>
    <w:rsid w:val="00602865"/>
    <w:rsid w:val="00622EDB"/>
    <w:rsid w:val="00626DDB"/>
    <w:rsid w:val="006420EB"/>
    <w:rsid w:val="00647908"/>
    <w:rsid w:val="00661B23"/>
    <w:rsid w:val="00670358"/>
    <w:rsid w:val="00680043"/>
    <w:rsid w:val="006A32CF"/>
    <w:rsid w:val="006A5FD3"/>
    <w:rsid w:val="006B2DE7"/>
    <w:rsid w:val="006B6302"/>
    <w:rsid w:val="006D4EB9"/>
    <w:rsid w:val="006E5047"/>
    <w:rsid w:val="006F576A"/>
    <w:rsid w:val="007150CB"/>
    <w:rsid w:val="007175CB"/>
    <w:rsid w:val="00721D3D"/>
    <w:rsid w:val="00727CDA"/>
    <w:rsid w:val="00731DAA"/>
    <w:rsid w:val="007416B2"/>
    <w:rsid w:val="0074496B"/>
    <w:rsid w:val="00752D19"/>
    <w:rsid w:val="00755D24"/>
    <w:rsid w:val="00767253"/>
    <w:rsid w:val="007756B5"/>
    <w:rsid w:val="0078711E"/>
    <w:rsid w:val="007A36FA"/>
    <w:rsid w:val="007A3740"/>
    <w:rsid w:val="007A58BC"/>
    <w:rsid w:val="007B2B6E"/>
    <w:rsid w:val="007B404E"/>
    <w:rsid w:val="007B5E17"/>
    <w:rsid w:val="007C3679"/>
    <w:rsid w:val="007E0026"/>
    <w:rsid w:val="007E3B70"/>
    <w:rsid w:val="007E696F"/>
    <w:rsid w:val="008048DE"/>
    <w:rsid w:val="008352DE"/>
    <w:rsid w:val="0084305C"/>
    <w:rsid w:val="00870CCE"/>
    <w:rsid w:val="00873166"/>
    <w:rsid w:val="00875454"/>
    <w:rsid w:val="00882076"/>
    <w:rsid w:val="00890A85"/>
    <w:rsid w:val="00890CD0"/>
    <w:rsid w:val="008A1931"/>
    <w:rsid w:val="008A1B58"/>
    <w:rsid w:val="008C4D9D"/>
    <w:rsid w:val="008D1162"/>
    <w:rsid w:val="008D3767"/>
    <w:rsid w:val="008D3933"/>
    <w:rsid w:val="008D689A"/>
    <w:rsid w:val="008E122B"/>
    <w:rsid w:val="008E2413"/>
    <w:rsid w:val="008E7D35"/>
    <w:rsid w:val="008F26E6"/>
    <w:rsid w:val="008F5B9B"/>
    <w:rsid w:val="0090352D"/>
    <w:rsid w:val="0091650F"/>
    <w:rsid w:val="00925049"/>
    <w:rsid w:val="009306E3"/>
    <w:rsid w:val="00932CDC"/>
    <w:rsid w:val="00944598"/>
    <w:rsid w:val="00952504"/>
    <w:rsid w:val="009734C6"/>
    <w:rsid w:val="00980943"/>
    <w:rsid w:val="00997302"/>
    <w:rsid w:val="009A1D7D"/>
    <w:rsid w:val="009A282C"/>
    <w:rsid w:val="009B55E7"/>
    <w:rsid w:val="009B6126"/>
    <w:rsid w:val="009B7DF6"/>
    <w:rsid w:val="009C1A8C"/>
    <w:rsid w:val="009D7BB7"/>
    <w:rsid w:val="009E192D"/>
    <w:rsid w:val="009E2213"/>
    <w:rsid w:val="00A02FEA"/>
    <w:rsid w:val="00A04722"/>
    <w:rsid w:val="00A06327"/>
    <w:rsid w:val="00A1259B"/>
    <w:rsid w:val="00A2288E"/>
    <w:rsid w:val="00A31903"/>
    <w:rsid w:val="00A401CE"/>
    <w:rsid w:val="00A73C52"/>
    <w:rsid w:val="00A872FB"/>
    <w:rsid w:val="00A87961"/>
    <w:rsid w:val="00AA13D1"/>
    <w:rsid w:val="00AB199D"/>
    <w:rsid w:val="00AB7C06"/>
    <w:rsid w:val="00AE383C"/>
    <w:rsid w:val="00AE4BE7"/>
    <w:rsid w:val="00B00DF6"/>
    <w:rsid w:val="00B01438"/>
    <w:rsid w:val="00B07A8D"/>
    <w:rsid w:val="00B11319"/>
    <w:rsid w:val="00B12385"/>
    <w:rsid w:val="00B23FF5"/>
    <w:rsid w:val="00B500B3"/>
    <w:rsid w:val="00B61D34"/>
    <w:rsid w:val="00B6454C"/>
    <w:rsid w:val="00B66786"/>
    <w:rsid w:val="00B75019"/>
    <w:rsid w:val="00B82660"/>
    <w:rsid w:val="00B85E24"/>
    <w:rsid w:val="00B86C79"/>
    <w:rsid w:val="00B91976"/>
    <w:rsid w:val="00BC7817"/>
    <w:rsid w:val="00BD50D2"/>
    <w:rsid w:val="00BF4D72"/>
    <w:rsid w:val="00BF52D6"/>
    <w:rsid w:val="00C04670"/>
    <w:rsid w:val="00C131AF"/>
    <w:rsid w:val="00C143DA"/>
    <w:rsid w:val="00C412F4"/>
    <w:rsid w:val="00C41574"/>
    <w:rsid w:val="00C43F3D"/>
    <w:rsid w:val="00C47722"/>
    <w:rsid w:val="00C57E78"/>
    <w:rsid w:val="00C64BAB"/>
    <w:rsid w:val="00C710E0"/>
    <w:rsid w:val="00C7239F"/>
    <w:rsid w:val="00C85083"/>
    <w:rsid w:val="00C85FF3"/>
    <w:rsid w:val="00C92E38"/>
    <w:rsid w:val="00CA1E9B"/>
    <w:rsid w:val="00CB28E6"/>
    <w:rsid w:val="00CC1C92"/>
    <w:rsid w:val="00CE18CD"/>
    <w:rsid w:val="00D06088"/>
    <w:rsid w:val="00D06A72"/>
    <w:rsid w:val="00D11811"/>
    <w:rsid w:val="00D1441B"/>
    <w:rsid w:val="00D215FE"/>
    <w:rsid w:val="00D23A7C"/>
    <w:rsid w:val="00D345A0"/>
    <w:rsid w:val="00D36287"/>
    <w:rsid w:val="00D36ECE"/>
    <w:rsid w:val="00D456A6"/>
    <w:rsid w:val="00D470F3"/>
    <w:rsid w:val="00D52BA5"/>
    <w:rsid w:val="00D548CB"/>
    <w:rsid w:val="00D55D5A"/>
    <w:rsid w:val="00DC6542"/>
    <w:rsid w:val="00DC791C"/>
    <w:rsid w:val="00DD4988"/>
    <w:rsid w:val="00DE25AF"/>
    <w:rsid w:val="00DE2C07"/>
    <w:rsid w:val="00DE63F5"/>
    <w:rsid w:val="00E23D1F"/>
    <w:rsid w:val="00E27552"/>
    <w:rsid w:val="00E31B8C"/>
    <w:rsid w:val="00E40996"/>
    <w:rsid w:val="00E4503F"/>
    <w:rsid w:val="00E57A11"/>
    <w:rsid w:val="00E63AE1"/>
    <w:rsid w:val="00E7520F"/>
    <w:rsid w:val="00E803D4"/>
    <w:rsid w:val="00E80E3A"/>
    <w:rsid w:val="00E870B8"/>
    <w:rsid w:val="00E96BAB"/>
    <w:rsid w:val="00EA59D7"/>
    <w:rsid w:val="00EC2F5D"/>
    <w:rsid w:val="00ED5CBD"/>
    <w:rsid w:val="00EE0FD8"/>
    <w:rsid w:val="00F05EAE"/>
    <w:rsid w:val="00F274D1"/>
    <w:rsid w:val="00F33954"/>
    <w:rsid w:val="00F57445"/>
    <w:rsid w:val="00F66FA3"/>
    <w:rsid w:val="00F70F9E"/>
    <w:rsid w:val="00F714D6"/>
    <w:rsid w:val="00F774AA"/>
    <w:rsid w:val="00F77CA4"/>
    <w:rsid w:val="00F842F3"/>
    <w:rsid w:val="00F86BAD"/>
    <w:rsid w:val="00F93BB6"/>
    <w:rsid w:val="00F956E8"/>
    <w:rsid w:val="00F96F0B"/>
    <w:rsid w:val="00FB020A"/>
    <w:rsid w:val="00FD3C8D"/>
    <w:rsid w:val="00FD78E1"/>
    <w:rsid w:val="00FD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2BB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FD7AF8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534B2"/>
    <w:pPr>
      <w:spacing w:before="480" w:after="0"/>
      <w:outlineLvl w:val="0"/>
    </w:pPr>
    <w:rPr>
      <w:rFonts w:ascii="Cambria" w:eastAsia="Times New Roman" w:hAnsi="Cambria" w:cs="Cambria"/>
      <w:b/>
      <w:bCs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534B2"/>
    <w:pPr>
      <w:spacing w:before="200" w:after="0"/>
      <w:outlineLvl w:val="1"/>
    </w:pPr>
    <w:rPr>
      <w:rFonts w:ascii="Cambria" w:eastAsia="Times New Roman" w:hAnsi="Cambria" w:cs="Cambria"/>
      <w:b/>
      <w:bCs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534B2"/>
    <w:pPr>
      <w:spacing w:before="200" w:after="0" w:line="271" w:lineRule="auto"/>
      <w:outlineLvl w:val="2"/>
    </w:pPr>
    <w:rPr>
      <w:rFonts w:ascii="Cambria" w:eastAsia="Times New Roman" w:hAnsi="Cambria" w:cs="Cambria"/>
      <w:b/>
      <w:bCs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534B2"/>
    <w:pPr>
      <w:spacing w:before="200" w:after="0"/>
      <w:outlineLvl w:val="3"/>
    </w:pPr>
    <w:rPr>
      <w:rFonts w:ascii="Cambria" w:eastAsia="Times New Roman" w:hAnsi="Cambria" w:cs="Cambria"/>
      <w:b/>
      <w:bCs/>
      <w:i/>
      <w:iCs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534B2"/>
    <w:pPr>
      <w:spacing w:before="200" w:after="0"/>
      <w:outlineLvl w:val="4"/>
    </w:pPr>
    <w:rPr>
      <w:rFonts w:ascii="Cambria" w:eastAsia="Times New Roman" w:hAnsi="Cambria" w:cs="Cambria"/>
      <w:b/>
      <w:bCs/>
      <w:color w:val="7F7F7F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534B2"/>
    <w:pPr>
      <w:spacing w:after="0" w:line="271" w:lineRule="auto"/>
      <w:outlineLvl w:val="5"/>
    </w:pPr>
    <w:rPr>
      <w:rFonts w:ascii="Cambria" w:eastAsia="Times New Roman" w:hAnsi="Cambria" w:cs="Cambria"/>
      <w:b/>
      <w:bCs/>
      <w:i/>
      <w:iCs/>
      <w:color w:val="7F7F7F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534B2"/>
    <w:pPr>
      <w:spacing w:after="0"/>
      <w:outlineLvl w:val="6"/>
    </w:pPr>
    <w:rPr>
      <w:rFonts w:ascii="Cambria" w:eastAsia="Times New Roman" w:hAnsi="Cambria" w:cs="Cambria"/>
      <w:i/>
      <w:iCs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534B2"/>
    <w:pPr>
      <w:spacing w:after="0"/>
      <w:outlineLvl w:val="7"/>
    </w:pPr>
    <w:rPr>
      <w:rFonts w:ascii="Cambria" w:eastAsia="Times New Roman" w:hAnsi="Cambria" w:cs="Cambria"/>
      <w:sz w:val="20"/>
      <w:szCs w:val="20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534B2"/>
    <w:pPr>
      <w:spacing w:after="0"/>
      <w:outlineLvl w:val="8"/>
    </w:pPr>
    <w:rPr>
      <w:rFonts w:ascii="Cambria" w:eastAsia="Times New Roman" w:hAnsi="Cambria" w:cs="Cambria"/>
      <w:i/>
      <w:iCs/>
      <w:spacing w:val="5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534B2"/>
    <w:rPr>
      <w:rFonts w:ascii="Cambria" w:hAnsi="Cambria" w:cs="Cambria"/>
      <w:b/>
      <w:bCs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3534B2"/>
    <w:rPr>
      <w:rFonts w:ascii="Cambria" w:hAnsi="Cambria" w:cs="Cambria"/>
      <w:b/>
      <w:bCs/>
      <w:sz w:val="26"/>
      <w:szCs w:val="26"/>
      <w:lang w:val="en-US"/>
    </w:rPr>
  </w:style>
  <w:style w:type="character" w:customStyle="1" w:styleId="Heading3Char">
    <w:name w:val="Heading 3 Char"/>
    <w:basedOn w:val="Domylnaczcionkaakapitu"/>
    <w:uiPriority w:val="99"/>
    <w:locked/>
    <w:rsid w:val="003534B2"/>
    <w:rPr>
      <w:rFonts w:ascii="Arial" w:hAnsi="Arial" w:cs="Arial"/>
      <w:b/>
      <w:bCs/>
      <w:sz w:val="26"/>
      <w:szCs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3534B2"/>
    <w:rPr>
      <w:rFonts w:ascii="Cambria" w:hAnsi="Cambria" w:cs="Cambria"/>
      <w:b/>
      <w:bCs/>
      <w:i/>
      <w:iCs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3534B2"/>
    <w:rPr>
      <w:rFonts w:ascii="Cambria" w:hAnsi="Cambria" w:cs="Cambria"/>
      <w:b/>
      <w:bCs/>
      <w:color w:val="7F7F7F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3534B2"/>
    <w:rPr>
      <w:rFonts w:ascii="Cambria" w:hAnsi="Cambria" w:cs="Cambria"/>
      <w:b/>
      <w:bCs/>
      <w:i/>
      <w:iCs/>
      <w:color w:val="7F7F7F"/>
      <w:lang w:val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3534B2"/>
    <w:rPr>
      <w:rFonts w:ascii="Cambria" w:hAnsi="Cambria" w:cs="Cambria"/>
      <w:i/>
      <w:iCs/>
      <w:lang w:val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3534B2"/>
    <w:rPr>
      <w:rFonts w:ascii="Cambria" w:hAnsi="Cambria" w:cs="Cambria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3534B2"/>
    <w:rPr>
      <w:rFonts w:ascii="Cambria" w:hAnsi="Cambria" w:cs="Cambria"/>
      <w:i/>
      <w:iCs/>
      <w:spacing w:val="5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3534B2"/>
    <w:rPr>
      <w:rFonts w:ascii="Cambria" w:hAnsi="Cambria" w:cs="Cambria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rsid w:val="003534B2"/>
    <w:pPr>
      <w:spacing w:after="0" w:line="240" w:lineRule="auto"/>
      <w:jc w:val="center"/>
    </w:pPr>
    <w:rPr>
      <w:rFonts w:eastAsia="Times New Roman"/>
      <w:b/>
      <w:bCs/>
      <w:sz w:val="32"/>
      <w:szCs w:val="32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534B2"/>
    <w:rPr>
      <w:rFonts w:eastAsia="Times New Roman" w:cs="Times New Roman"/>
      <w:b/>
      <w:bCs/>
      <w:sz w:val="24"/>
      <w:szCs w:val="24"/>
      <w:lang w:val="en-US" w:eastAsia="pl-PL"/>
    </w:rPr>
  </w:style>
  <w:style w:type="paragraph" w:styleId="Nagwek">
    <w:name w:val="header"/>
    <w:basedOn w:val="Normalny"/>
    <w:link w:val="NagwekZnak"/>
    <w:uiPriority w:val="99"/>
    <w:rsid w:val="003534B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en-US"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534B2"/>
    <w:rPr>
      <w:rFonts w:eastAsia="Times New Roman" w:cs="Times New Roman"/>
      <w:sz w:val="24"/>
      <w:szCs w:val="24"/>
      <w:lang w:val="en-US"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3534B2"/>
    <w:pPr>
      <w:pBdr>
        <w:bottom w:val="single" w:sz="4" w:space="1" w:color="auto"/>
      </w:pBdr>
      <w:spacing w:line="240" w:lineRule="auto"/>
    </w:pPr>
    <w:rPr>
      <w:rFonts w:ascii="Cambria" w:eastAsia="Times New Roman" w:hAnsi="Cambria" w:cs="Cambria"/>
      <w:spacing w:val="5"/>
      <w:sz w:val="52"/>
      <w:szCs w:val="52"/>
      <w:lang w:val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3534B2"/>
    <w:rPr>
      <w:rFonts w:ascii="Cambria" w:hAnsi="Cambria" w:cs="Cambria"/>
      <w:spacing w:val="5"/>
      <w:sz w:val="52"/>
      <w:szCs w:val="52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534B2"/>
    <w:pPr>
      <w:spacing w:after="0" w:line="240" w:lineRule="auto"/>
      <w:ind w:left="720"/>
    </w:pPr>
    <w:rPr>
      <w:rFonts w:eastAsia="Times New Roman"/>
      <w:sz w:val="24"/>
      <w:szCs w:val="24"/>
      <w:lang w:val="en-US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534B2"/>
    <w:rPr>
      <w:rFonts w:eastAsia="Times New Roman" w:cs="Times New Roman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rsid w:val="003534B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en-US"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534B2"/>
    <w:rPr>
      <w:rFonts w:eastAsia="Times New Roman" w:cs="Times New Roman"/>
      <w:sz w:val="24"/>
      <w:szCs w:val="24"/>
      <w:lang w:val="en-US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534B2"/>
    <w:pPr>
      <w:spacing w:after="0" w:line="240" w:lineRule="auto"/>
      <w:ind w:left="360"/>
    </w:pPr>
    <w:rPr>
      <w:rFonts w:eastAsia="Times New Roman"/>
      <w:sz w:val="24"/>
      <w:szCs w:val="24"/>
      <w:lang w:val="en-US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534B2"/>
    <w:rPr>
      <w:rFonts w:eastAsia="Times New Roman" w:cs="Times New Roman"/>
      <w:sz w:val="24"/>
      <w:szCs w:val="24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3534B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en-US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534B2"/>
    <w:rPr>
      <w:rFonts w:eastAsia="Times New Roman" w:cs="Times New Roman"/>
      <w:sz w:val="20"/>
      <w:szCs w:val="20"/>
      <w:lang w:val="en-US"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534B2"/>
    <w:pPr>
      <w:spacing w:after="0" w:line="240" w:lineRule="auto"/>
      <w:ind w:left="360"/>
    </w:pPr>
    <w:rPr>
      <w:rFonts w:eastAsia="Times New Roman"/>
      <w:b/>
      <w:bCs/>
      <w:sz w:val="24"/>
      <w:szCs w:val="24"/>
      <w:lang w:val="en-US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534B2"/>
    <w:rPr>
      <w:rFonts w:eastAsia="Times New Roman" w:cs="Times New Roman"/>
      <w:b/>
      <w:bCs/>
      <w:sz w:val="24"/>
      <w:szCs w:val="24"/>
      <w:lang w:val="en-US" w:eastAsia="pl-PL"/>
    </w:rPr>
  </w:style>
  <w:style w:type="character" w:styleId="Numerstrony">
    <w:name w:val="page number"/>
    <w:basedOn w:val="Domylnaczcionkaakapitu"/>
    <w:uiPriority w:val="99"/>
    <w:rsid w:val="003534B2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rsid w:val="003534B2"/>
    <w:pPr>
      <w:tabs>
        <w:tab w:val="left" w:pos="709"/>
        <w:tab w:val="left" w:pos="1134"/>
      </w:tabs>
      <w:spacing w:after="0" w:line="360" w:lineRule="auto"/>
    </w:pPr>
    <w:rPr>
      <w:rFonts w:ascii="Arial" w:eastAsia="Times New Roman" w:hAnsi="Arial" w:cs="Arial"/>
      <w:sz w:val="24"/>
      <w:szCs w:val="24"/>
      <w:u w:val="single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534B2"/>
    <w:rPr>
      <w:rFonts w:ascii="Arial" w:hAnsi="Arial" w:cs="Arial"/>
      <w:sz w:val="20"/>
      <w:szCs w:val="20"/>
      <w:u w:val="single"/>
      <w:lang w:val="en-US" w:eastAsia="pl-PL"/>
    </w:rPr>
  </w:style>
  <w:style w:type="paragraph" w:customStyle="1" w:styleId="BodyText21">
    <w:name w:val="Body Text 21"/>
    <w:basedOn w:val="Normalny"/>
    <w:uiPriority w:val="99"/>
    <w:rsid w:val="003534B2"/>
    <w:pPr>
      <w:tabs>
        <w:tab w:val="left" w:pos="360"/>
      </w:tabs>
      <w:spacing w:before="240" w:after="0" w:line="240" w:lineRule="auto"/>
      <w:jc w:val="both"/>
    </w:pPr>
    <w:rPr>
      <w:rFonts w:eastAsia="Times New Roman"/>
      <w:sz w:val="24"/>
      <w:szCs w:val="24"/>
      <w:lang w:val="en-US" w:eastAsia="pl-PL"/>
    </w:rPr>
  </w:style>
  <w:style w:type="paragraph" w:customStyle="1" w:styleId="1">
    <w:name w:val="1"/>
    <w:basedOn w:val="Normalny"/>
    <w:uiPriority w:val="99"/>
    <w:rsid w:val="003534B2"/>
    <w:pPr>
      <w:suppressAutoHyphens/>
      <w:spacing w:before="120" w:after="0" w:line="240" w:lineRule="auto"/>
      <w:ind w:left="709" w:hanging="709"/>
      <w:jc w:val="both"/>
    </w:pPr>
    <w:rPr>
      <w:rFonts w:eastAsia="Times New Roman"/>
      <w:spacing w:val="-3"/>
      <w:kern w:val="1"/>
      <w:sz w:val="20"/>
      <w:szCs w:val="20"/>
      <w:lang w:val="en-GB" w:eastAsia="pl-PL"/>
    </w:rPr>
  </w:style>
  <w:style w:type="paragraph" w:customStyle="1" w:styleId="StyleHeading1Left0cmFirstline0cm1">
    <w:name w:val="Style Heading 1 + Left:  0 cm First line:  0 cm1"/>
    <w:basedOn w:val="Normalny"/>
    <w:uiPriority w:val="99"/>
    <w:rsid w:val="003534B2"/>
    <w:pPr>
      <w:widowControl w:val="0"/>
      <w:tabs>
        <w:tab w:val="num" w:pos="720"/>
      </w:tabs>
      <w:autoSpaceDE w:val="0"/>
      <w:autoSpaceDN w:val="0"/>
      <w:adjustRightInd w:val="0"/>
      <w:spacing w:before="120" w:after="0" w:line="240" w:lineRule="auto"/>
      <w:ind w:left="720" w:hanging="360"/>
      <w:jc w:val="both"/>
    </w:pPr>
    <w:rPr>
      <w:rFonts w:eastAsia="Times New Roman"/>
      <w:sz w:val="24"/>
      <w:szCs w:val="24"/>
      <w:lang w:val="en-US" w:eastAsia="pl-PL"/>
    </w:rPr>
  </w:style>
  <w:style w:type="paragraph" w:customStyle="1" w:styleId="Technical4">
    <w:name w:val="Technical 4"/>
    <w:uiPriority w:val="99"/>
    <w:rsid w:val="003534B2"/>
    <w:pPr>
      <w:tabs>
        <w:tab w:val="left" w:pos="-720"/>
      </w:tabs>
      <w:suppressAutoHyphens/>
    </w:pPr>
    <w:rPr>
      <w:rFonts w:ascii="Courier" w:eastAsia="Times New Roman" w:hAnsi="Courier" w:cs="Courier"/>
      <w:b/>
      <w:bCs/>
      <w:sz w:val="24"/>
      <w:szCs w:val="24"/>
      <w:lang w:val="en-US"/>
    </w:rPr>
  </w:style>
  <w:style w:type="paragraph" w:customStyle="1" w:styleId="Tekstpodstawowy21">
    <w:name w:val="Tekst podstawowy 21"/>
    <w:basedOn w:val="Normalny"/>
    <w:uiPriority w:val="99"/>
    <w:rsid w:val="003534B2"/>
    <w:pPr>
      <w:tabs>
        <w:tab w:val="left" w:pos="360"/>
      </w:tabs>
      <w:spacing w:before="240" w:after="0" w:line="240" w:lineRule="auto"/>
    </w:pPr>
    <w:rPr>
      <w:rFonts w:eastAsia="Times New Roman"/>
      <w:sz w:val="24"/>
      <w:szCs w:val="24"/>
      <w:lang w:val="en-US" w:eastAsia="pl-PL"/>
    </w:rPr>
  </w:style>
  <w:style w:type="character" w:customStyle="1" w:styleId="BalloonTextChar">
    <w:name w:val="Balloon Text Char"/>
    <w:uiPriority w:val="99"/>
    <w:semiHidden/>
    <w:locked/>
    <w:rsid w:val="003534B2"/>
    <w:rPr>
      <w:rFonts w:ascii="Tahoma" w:hAnsi="Tahoma"/>
      <w:sz w:val="16"/>
      <w:lang w:val="en-US"/>
    </w:rPr>
  </w:style>
  <w:style w:type="paragraph" w:styleId="Tekstdymka">
    <w:name w:val="Balloon Text"/>
    <w:basedOn w:val="Normalny"/>
    <w:link w:val="TekstdymkaZnak"/>
    <w:uiPriority w:val="99"/>
    <w:semiHidden/>
    <w:rsid w:val="003534B2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41574"/>
    <w:rPr>
      <w:rFonts w:ascii="Times New Roman" w:hAnsi="Times New Roman" w:cs="Times New Roman"/>
      <w:sz w:val="2"/>
      <w:szCs w:val="2"/>
      <w:lang w:eastAsia="en-US"/>
    </w:rPr>
  </w:style>
  <w:style w:type="paragraph" w:styleId="Akapitzlist">
    <w:name w:val="List Paragraph"/>
    <w:basedOn w:val="Normalny"/>
    <w:uiPriority w:val="99"/>
    <w:qFormat/>
    <w:rsid w:val="003534B2"/>
    <w:pPr>
      <w:ind w:left="720"/>
    </w:pPr>
    <w:rPr>
      <w:rFonts w:eastAsia="Times New Roman"/>
      <w:lang w:val="en-US"/>
    </w:rPr>
  </w:style>
  <w:style w:type="character" w:customStyle="1" w:styleId="DocumentMapChar">
    <w:name w:val="Document Map Char"/>
    <w:uiPriority w:val="99"/>
    <w:semiHidden/>
    <w:locked/>
    <w:rsid w:val="003534B2"/>
    <w:rPr>
      <w:rFonts w:ascii="Tahoma" w:hAnsi="Tahoma"/>
      <w:sz w:val="16"/>
      <w:lang w:val="en-US"/>
    </w:rPr>
  </w:style>
  <w:style w:type="paragraph" w:styleId="Mapadokumentu">
    <w:name w:val="Document Map"/>
    <w:basedOn w:val="Normalny"/>
    <w:link w:val="MapadokumentuZnak"/>
    <w:uiPriority w:val="99"/>
    <w:semiHidden/>
    <w:rsid w:val="003534B2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41574"/>
    <w:rPr>
      <w:rFonts w:ascii="Times New Roman" w:hAnsi="Times New Roman" w:cs="Times New Roman"/>
      <w:sz w:val="2"/>
      <w:szCs w:val="2"/>
      <w:lang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3534B2"/>
    <w:pPr>
      <w:spacing w:after="600"/>
    </w:pPr>
    <w:rPr>
      <w:rFonts w:ascii="Cambria" w:eastAsia="Times New Roman" w:hAnsi="Cambria" w:cs="Cambria"/>
      <w:i/>
      <w:iCs/>
      <w:spacing w:val="13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3534B2"/>
    <w:rPr>
      <w:rFonts w:ascii="Cambria" w:hAnsi="Cambria" w:cs="Cambria"/>
      <w:i/>
      <w:iCs/>
      <w:spacing w:val="13"/>
      <w:sz w:val="24"/>
      <w:szCs w:val="24"/>
      <w:lang w:val="en-US"/>
    </w:rPr>
  </w:style>
  <w:style w:type="character" w:styleId="Pogrubienie">
    <w:name w:val="Strong"/>
    <w:basedOn w:val="Domylnaczcionkaakapitu"/>
    <w:uiPriority w:val="99"/>
    <w:qFormat/>
    <w:rsid w:val="003534B2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3534B2"/>
    <w:rPr>
      <w:rFonts w:cs="Times New Roman"/>
      <w:b/>
      <w:bCs/>
      <w:i/>
      <w:iCs/>
      <w:spacing w:val="10"/>
      <w:shd w:val="clear" w:color="auto" w:fill="auto"/>
    </w:rPr>
  </w:style>
  <w:style w:type="paragraph" w:styleId="Bezodstpw">
    <w:name w:val="No Spacing"/>
    <w:basedOn w:val="Normalny"/>
    <w:uiPriority w:val="99"/>
    <w:qFormat/>
    <w:rsid w:val="003534B2"/>
    <w:pPr>
      <w:spacing w:after="0" w:line="240" w:lineRule="auto"/>
    </w:pPr>
    <w:rPr>
      <w:rFonts w:eastAsia="Times New Roman"/>
      <w:lang w:val="en-US"/>
    </w:rPr>
  </w:style>
  <w:style w:type="paragraph" w:styleId="Cytat">
    <w:name w:val="Quote"/>
    <w:basedOn w:val="Normalny"/>
    <w:next w:val="Normalny"/>
    <w:link w:val="CytatZnak"/>
    <w:uiPriority w:val="99"/>
    <w:qFormat/>
    <w:rsid w:val="003534B2"/>
    <w:pPr>
      <w:spacing w:before="200" w:after="0"/>
      <w:ind w:left="360" w:right="360"/>
    </w:pPr>
    <w:rPr>
      <w:rFonts w:eastAsia="Times New Roman"/>
      <w:i/>
      <w:iCs/>
      <w:lang w:val="en-US"/>
    </w:rPr>
  </w:style>
  <w:style w:type="character" w:customStyle="1" w:styleId="CytatZnak">
    <w:name w:val="Cytat Znak"/>
    <w:basedOn w:val="Domylnaczcionkaakapitu"/>
    <w:link w:val="Cytat"/>
    <w:uiPriority w:val="99"/>
    <w:locked/>
    <w:rsid w:val="003534B2"/>
    <w:rPr>
      <w:rFonts w:eastAsia="Times New Roman" w:cs="Times New Roman"/>
      <w:i/>
      <w:iCs/>
      <w:lang w:val="en-US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534B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Times New Roman"/>
      <w:b/>
      <w:bCs/>
      <w:i/>
      <w:iCs/>
      <w:lang w:val="en-US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3534B2"/>
    <w:rPr>
      <w:rFonts w:eastAsia="Times New Roman" w:cs="Times New Roman"/>
      <w:b/>
      <w:bCs/>
      <w:i/>
      <w:iCs/>
      <w:lang w:val="en-US"/>
    </w:rPr>
  </w:style>
  <w:style w:type="character" w:styleId="Wyrnieniedelikatne">
    <w:name w:val="Subtle Emphasis"/>
    <w:basedOn w:val="Domylnaczcionkaakapitu"/>
    <w:uiPriority w:val="99"/>
    <w:qFormat/>
    <w:rsid w:val="003534B2"/>
    <w:rPr>
      <w:rFonts w:cs="Times New Roman"/>
      <w:i/>
      <w:iCs/>
    </w:rPr>
  </w:style>
  <w:style w:type="character" w:styleId="Wyrnienieintensywne">
    <w:name w:val="Intense Emphasis"/>
    <w:basedOn w:val="Domylnaczcionkaakapitu"/>
    <w:uiPriority w:val="99"/>
    <w:qFormat/>
    <w:rsid w:val="003534B2"/>
    <w:rPr>
      <w:rFonts w:cs="Times New Roman"/>
      <w:b/>
      <w:bCs/>
    </w:rPr>
  </w:style>
  <w:style w:type="character" w:styleId="Odwoaniedelikatne">
    <w:name w:val="Subtle Reference"/>
    <w:basedOn w:val="Domylnaczcionkaakapitu"/>
    <w:uiPriority w:val="99"/>
    <w:qFormat/>
    <w:rsid w:val="003534B2"/>
    <w:rPr>
      <w:rFonts w:cs="Times New Roman"/>
      <w:smallCaps/>
    </w:rPr>
  </w:style>
  <w:style w:type="character" w:styleId="Odwoanieintensywne">
    <w:name w:val="Intense Reference"/>
    <w:basedOn w:val="Domylnaczcionkaakapitu"/>
    <w:uiPriority w:val="99"/>
    <w:qFormat/>
    <w:rsid w:val="003534B2"/>
    <w:rPr>
      <w:rFonts w:cs="Times New Roman"/>
      <w:smallCaps/>
      <w:spacing w:val="5"/>
      <w:u w:val="single"/>
    </w:rPr>
  </w:style>
  <w:style w:type="character" w:styleId="Tytuksiki">
    <w:name w:val="Book Title"/>
    <w:basedOn w:val="Domylnaczcionkaakapitu"/>
    <w:uiPriority w:val="99"/>
    <w:qFormat/>
    <w:rsid w:val="003534B2"/>
    <w:rPr>
      <w:rFonts w:cs="Times New Roman"/>
      <w:i/>
      <w:iCs/>
      <w:smallCaps/>
      <w:spacing w:val="5"/>
    </w:rPr>
  </w:style>
  <w:style w:type="paragraph" w:customStyle="1" w:styleId="z1">
    <w:name w:val="z1"/>
    <w:uiPriority w:val="99"/>
    <w:rsid w:val="003534B2"/>
    <w:pPr>
      <w:widowControl w:val="0"/>
      <w:tabs>
        <w:tab w:val="left" w:pos="397"/>
      </w:tabs>
      <w:suppressAutoHyphens/>
      <w:autoSpaceDE w:val="0"/>
      <w:spacing w:before="170" w:line="360" w:lineRule="auto"/>
      <w:jc w:val="both"/>
    </w:pPr>
    <w:rPr>
      <w:rFonts w:ascii="Times New Roman" w:eastAsia="Times New Roman" w:hAnsi="Times New Roman"/>
      <w:b/>
      <w:bCs/>
      <w:color w:val="000000"/>
      <w:sz w:val="28"/>
      <w:szCs w:val="28"/>
      <w:lang w:eastAsia="en-US"/>
    </w:rPr>
  </w:style>
  <w:style w:type="paragraph" w:customStyle="1" w:styleId="znormal">
    <w:name w:val="z_normal"/>
    <w:uiPriority w:val="99"/>
    <w:rsid w:val="003534B2"/>
    <w:pPr>
      <w:widowControl w:val="0"/>
      <w:suppressAutoHyphens/>
      <w:autoSpaceDE w:val="0"/>
      <w:spacing w:line="360" w:lineRule="auto"/>
      <w:ind w:left="397"/>
      <w:jc w:val="both"/>
    </w:pPr>
    <w:rPr>
      <w:rFonts w:ascii="Times New Roman" w:eastAsia="Times New Roman" w:hAnsi="Times New Roman"/>
      <w:color w:val="000000"/>
      <w:lang w:eastAsia="en-US"/>
    </w:rPr>
  </w:style>
  <w:style w:type="paragraph" w:customStyle="1" w:styleId="z11">
    <w:name w:val="z11"/>
    <w:uiPriority w:val="99"/>
    <w:rsid w:val="003534B2"/>
    <w:pPr>
      <w:widowControl w:val="0"/>
      <w:suppressAutoHyphens/>
      <w:autoSpaceDE w:val="0"/>
      <w:spacing w:before="57" w:line="224" w:lineRule="exact"/>
      <w:jc w:val="both"/>
    </w:pPr>
    <w:rPr>
      <w:rFonts w:ascii="Times New Roman" w:eastAsia="Times New Roman" w:hAnsi="Times New Roman"/>
      <w:color w:val="000000"/>
      <w:sz w:val="19"/>
      <w:szCs w:val="19"/>
      <w:u w:val="single"/>
      <w:lang w:eastAsia="en-US"/>
    </w:rPr>
  </w:style>
  <w:style w:type="paragraph" w:customStyle="1" w:styleId="z3">
    <w:name w:val="z3"/>
    <w:uiPriority w:val="99"/>
    <w:rsid w:val="003534B2"/>
    <w:pPr>
      <w:keepNext/>
      <w:widowControl w:val="0"/>
      <w:suppressAutoHyphens/>
      <w:autoSpaceDE w:val="0"/>
      <w:spacing w:before="57" w:line="360" w:lineRule="auto"/>
      <w:ind w:left="397"/>
      <w:jc w:val="both"/>
    </w:pPr>
    <w:rPr>
      <w:rFonts w:ascii="Times New Roman" w:eastAsia="Times New Roman" w:hAnsi="Times New Roman"/>
      <w:color w:val="000000"/>
      <w:lang w:eastAsia="en-US"/>
    </w:rPr>
  </w:style>
  <w:style w:type="paragraph" w:customStyle="1" w:styleId="KRESKA">
    <w:name w:val="KRESKA"/>
    <w:basedOn w:val="znormal"/>
    <w:uiPriority w:val="99"/>
    <w:rsid w:val="003534B2"/>
    <w:pPr>
      <w:tabs>
        <w:tab w:val="num" w:pos="720"/>
        <w:tab w:val="left" w:pos="851"/>
      </w:tabs>
      <w:ind w:left="-595" w:hanging="720"/>
    </w:pPr>
  </w:style>
  <w:style w:type="paragraph" w:customStyle="1" w:styleId="BOMBA">
    <w:name w:val="BOMBA"/>
    <w:basedOn w:val="Normalny"/>
    <w:uiPriority w:val="99"/>
    <w:rsid w:val="003534B2"/>
    <w:pPr>
      <w:widowControl w:val="0"/>
      <w:tabs>
        <w:tab w:val="num" w:pos="720"/>
        <w:tab w:val="left" w:pos="851"/>
      </w:tabs>
      <w:suppressAutoHyphens/>
      <w:autoSpaceDE w:val="0"/>
      <w:spacing w:after="0" w:line="360" w:lineRule="auto"/>
      <w:ind w:left="-368" w:hanging="720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Indeks">
    <w:name w:val="Indeks"/>
    <w:basedOn w:val="Normalny"/>
    <w:uiPriority w:val="99"/>
    <w:rsid w:val="003534B2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Nagwek112ptKursywaPomaraczowy">
    <w:name w:val="Styl Nagłówek 1 + 12 pt Kursywa Pomarańczowy"/>
    <w:basedOn w:val="Nagwek1"/>
    <w:uiPriority w:val="99"/>
    <w:rsid w:val="003534B2"/>
    <w:pPr>
      <w:keepNext/>
      <w:widowControl w:val="0"/>
      <w:autoSpaceDE w:val="0"/>
      <w:spacing w:before="120" w:after="120" w:line="280" w:lineRule="auto"/>
      <w:ind w:left="40" w:right="-284"/>
      <w:jc w:val="right"/>
    </w:pPr>
    <w:rPr>
      <w:rFonts w:ascii="Arial" w:hAnsi="Arial" w:cs="Arial"/>
      <w:i/>
      <w:iCs/>
      <w:kern w:val="1"/>
      <w:sz w:val="24"/>
      <w:szCs w:val="24"/>
      <w:lang w:val="pl-PL" w:eastAsia="ar-SA"/>
    </w:rPr>
  </w:style>
  <w:style w:type="paragraph" w:customStyle="1" w:styleId="StylNagwek211ptZielonyDoprawejZlewej0cmPierw">
    <w:name w:val="Styl Nagłówek 2 + 11 pt Zielony Do prawej Z lewej:  0 cm Pierw..."/>
    <w:basedOn w:val="Nagwek2"/>
    <w:uiPriority w:val="99"/>
    <w:rsid w:val="003534B2"/>
    <w:pPr>
      <w:keepNext/>
      <w:widowControl w:val="0"/>
      <w:autoSpaceDE w:val="0"/>
      <w:spacing w:before="120" w:after="120" w:line="360" w:lineRule="auto"/>
      <w:ind w:right="-284" w:firstLine="284"/>
      <w:jc w:val="right"/>
    </w:pPr>
    <w:rPr>
      <w:rFonts w:ascii="Arial" w:hAnsi="Arial" w:cs="Arial"/>
      <w:i/>
      <w:iCs/>
      <w:sz w:val="22"/>
      <w:szCs w:val="22"/>
      <w:lang w:val="pl-PL" w:eastAsia="ar-SA"/>
    </w:rPr>
  </w:style>
  <w:style w:type="paragraph" w:customStyle="1" w:styleId="StylNagwek3Przed6ptPo6pt">
    <w:name w:val="Styl Nagłówek 3 + Przed:  6 pt Po:  6 pt"/>
    <w:basedOn w:val="Nagwek3"/>
    <w:uiPriority w:val="99"/>
    <w:rsid w:val="003534B2"/>
    <w:pPr>
      <w:keepNext/>
      <w:widowControl w:val="0"/>
      <w:autoSpaceDE w:val="0"/>
      <w:spacing w:before="120" w:after="120" w:line="360" w:lineRule="auto"/>
      <w:ind w:right="-284"/>
      <w:jc w:val="right"/>
    </w:pPr>
    <w:rPr>
      <w:rFonts w:ascii="Arial" w:hAnsi="Arial" w:cs="Arial"/>
      <w:i/>
      <w:iCs/>
      <w:sz w:val="20"/>
      <w:szCs w:val="20"/>
      <w:lang w:val="pl-PL" w:eastAsia="ar-SA"/>
    </w:rPr>
  </w:style>
  <w:style w:type="paragraph" w:customStyle="1" w:styleId="WW-Tekstpodstawowy3">
    <w:name w:val="WW-Tekst podstawowy 3"/>
    <w:basedOn w:val="Normalny"/>
    <w:uiPriority w:val="99"/>
    <w:rsid w:val="003534B2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3534B2"/>
    <w:pPr>
      <w:suppressAutoHyphens/>
      <w:spacing w:after="0" w:line="36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Wysunicietekstu">
    <w:name w:val="Wysunięcie tekstu"/>
    <w:basedOn w:val="Tekstpodstawowy"/>
    <w:uiPriority w:val="99"/>
    <w:rsid w:val="003534B2"/>
    <w:pPr>
      <w:tabs>
        <w:tab w:val="left" w:pos="567"/>
      </w:tabs>
      <w:suppressAutoHyphens/>
      <w:spacing w:line="360" w:lineRule="auto"/>
      <w:ind w:left="567" w:hanging="283"/>
    </w:pPr>
    <w:rPr>
      <w:rFonts w:ascii="Times New Roman" w:hAnsi="Times New Roman" w:cs="Times New Roman"/>
      <w:sz w:val="24"/>
      <w:szCs w:val="24"/>
      <w:lang w:val="pl-PL"/>
    </w:rPr>
  </w:style>
  <w:style w:type="paragraph" w:styleId="NormalnyWeb">
    <w:name w:val="Normal (Web)"/>
    <w:basedOn w:val="Normalny"/>
    <w:uiPriority w:val="99"/>
    <w:semiHidden/>
    <w:rsid w:val="003534B2"/>
    <w:pPr>
      <w:suppressAutoHyphens/>
      <w:spacing w:before="100" w:after="100" w:line="240" w:lineRule="auto"/>
    </w:pPr>
    <w:rPr>
      <w:rFonts w:ascii="Arial Unicode MS" w:hAnsi="Arial Unicode MS" w:cs="Arial Unicode MS"/>
      <w:sz w:val="24"/>
      <w:szCs w:val="24"/>
    </w:rPr>
  </w:style>
  <w:style w:type="paragraph" w:customStyle="1" w:styleId="tabela">
    <w:name w:val="tabela"/>
    <w:uiPriority w:val="99"/>
    <w:rsid w:val="003534B2"/>
    <w:pPr>
      <w:widowControl w:val="0"/>
      <w:suppressAutoHyphens/>
      <w:autoSpaceDE w:val="0"/>
      <w:spacing w:before="280"/>
      <w:ind w:left="113"/>
    </w:pPr>
    <w:rPr>
      <w:rFonts w:ascii="Times New Roman" w:eastAsia="Times New Roman" w:hAnsi="Times New Roman"/>
      <w:color w:val="000000"/>
      <w:sz w:val="20"/>
      <w:szCs w:val="20"/>
      <w:lang w:eastAsia="en-US"/>
    </w:rPr>
  </w:style>
  <w:style w:type="paragraph" w:customStyle="1" w:styleId="abc">
    <w:name w:val="a b c"/>
    <w:basedOn w:val="znormal"/>
    <w:uiPriority w:val="99"/>
    <w:rsid w:val="003534B2"/>
    <w:pPr>
      <w:ind w:left="0"/>
    </w:pPr>
  </w:style>
  <w:style w:type="character" w:customStyle="1" w:styleId="znormal1">
    <w:name w:val="z_normal1"/>
    <w:basedOn w:val="Domylnaczcionkaakapitu"/>
    <w:uiPriority w:val="99"/>
    <w:rsid w:val="003534B2"/>
    <w:rPr>
      <w:rFonts w:ascii="Times New Roman" w:hAnsi="Times New Roman" w:cs="Times New Roman"/>
      <w:color w:val="000000"/>
      <w:spacing w:val="0"/>
      <w:w w:val="100"/>
      <w:sz w:val="14"/>
      <w:szCs w:val="14"/>
    </w:rPr>
  </w:style>
  <w:style w:type="character" w:customStyle="1" w:styleId="normalzal91">
    <w:name w:val="normal_zal91"/>
    <w:basedOn w:val="Domylnaczcionkaakapitu"/>
    <w:uiPriority w:val="99"/>
    <w:rsid w:val="003534B2"/>
    <w:rPr>
      <w:rFonts w:ascii="Times New Roman" w:hAnsi="Times New Roman" w:cs="Times New Roman"/>
      <w:color w:val="000000"/>
      <w:spacing w:val="0"/>
      <w:sz w:val="14"/>
      <w:szCs w:val="1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534B2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534B2"/>
    <w:rPr>
      <w:rFonts w:ascii="Times New Roman" w:hAnsi="Times New Roman"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99"/>
    <w:rsid w:val="00F274D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uiPriority w:val="99"/>
    <w:semiHidden/>
    <w:locked/>
    <w:rsid w:val="00F274D1"/>
    <w:rPr>
      <w:rFonts w:ascii="Times New Roman" w:hAnsi="Times New Roman"/>
      <w:noProof/>
      <w:sz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274D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41574"/>
    <w:rPr>
      <w:rFonts w:cs="Times New Roman"/>
      <w:sz w:val="20"/>
      <w:szCs w:val="20"/>
      <w:lang w:eastAsia="en-US"/>
    </w:rPr>
  </w:style>
  <w:style w:type="character" w:customStyle="1" w:styleId="CommentSubjectChar">
    <w:name w:val="Comment Subject Char"/>
    <w:uiPriority w:val="99"/>
    <w:semiHidden/>
    <w:locked/>
    <w:rsid w:val="00F274D1"/>
    <w:rPr>
      <w:rFonts w:ascii="Times New Roman" w:hAnsi="Times New Roman"/>
      <w:b/>
      <w:noProof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74D1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C41574"/>
    <w:rPr>
      <w:rFonts w:ascii="Times New Roman" w:hAnsi="Times New Roman" w:cs="Times New Roman"/>
      <w:b/>
      <w:bCs/>
      <w:noProof/>
      <w:sz w:val="20"/>
      <w:szCs w:val="20"/>
      <w:lang w:eastAsia="en-US"/>
    </w:rPr>
  </w:style>
  <w:style w:type="character" w:customStyle="1" w:styleId="EndnoteTextChar">
    <w:name w:val="Endnote Text Char"/>
    <w:uiPriority w:val="99"/>
    <w:semiHidden/>
    <w:locked/>
    <w:rsid w:val="00F274D1"/>
    <w:rPr>
      <w:rFonts w:ascii="Times New Roman" w:hAnsi="Times New Roman"/>
      <w:noProof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274D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41574"/>
    <w:rPr>
      <w:rFonts w:cs="Times New Roman"/>
      <w:sz w:val="20"/>
      <w:szCs w:val="20"/>
      <w:lang w:eastAsia="en-US"/>
    </w:rPr>
  </w:style>
  <w:style w:type="character" w:styleId="Hipercze">
    <w:name w:val="Hyperlink"/>
    <w:basedOn w:val="Domylnaczcionkaakapitu"/>
    <w:uiPriority w:val="99"/>
    <w:semiHidden/>
    <w:rsid w:val="000D384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0D384D"/>
    <w:rPr>
      <w:rFonts w:cs="Times New Roman"/>
      <w:color w:val="800080"/>
      <w:u w:val="single"/>
    </w:rPr>
  </w:style>
  <w:style w:type="paragraph" w:customStyle="1" w:styleId="xl65">
    <w:name w:val="xl65"/>
    <w:basedOn w:val="Normalny"/>
    <w:uiPriority w:val="99"/>
    <w:rsid w:val="000D384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8000"/>
      <w:lang w:eastAsia="pl-PL"/>
    </w:rPr>
  </w:style>
  <w:style w:type="paragraph" w:customStyle="1" w:styleId="xl66">
    <w:name w:val="xl66"/>
    <w:basedOn w:val="Normalny"/>
    <w:uiPriority w:val="99"/>
    <w:rsid w:val="000D384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8000"/>
      <w:lang w:eastAsia="pl-PL"/>
    </w:rPr>
  </w:style>
  <w:style w:type="paragraph" w:customStyle="1" w:styleId="xl67">
    <w:name w:val="xl67"/>
    <w:basedOn w:val="Normalny"/>
    <w:uiPriority w:val="99"/>
    <w:rsid w:val="000D384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0D384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0D384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0D384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D06A72"/>
    <w:rPr>
      <w:rFonts w:cs="Times New Roman"/>
    </w:rPr>
  </w:style>
  <w:style w:type="paragraph" w:customStyle="1" w:styleId="Teksttreci1">
    <w:name w:val="Tekst treści1"/>
    <w:basedOn w:val="Normalny"/>
    <w:link w:val="Teksttreci"/>
    <w:uiPriority w:val="99"/>
    <w:rsid w:val="00D06A72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noProof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FD7AF8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534B2"/>
    <w:pPr>
      <w:spacing w:before="480" w:after="0"/>
      <w:outlineLvl w:val="0"/>
    </w:pPr>
    <w:rPr>
      <w:rFonts w:ascii="Cambria" w:eastAsia="Times New Roman" w:hAnsi="Cambria" w:cs="Cambria"/>
      <w:b/>
      <w:bCs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534B2"/>
    <w:pPr>
      <w:spacing w:before="200" w:after="0"/>
      <w:outlineLvl w:val="1"/>
    </w:pPr>
    <w:rPr>
      <w:rFonts w:ascii="Cambria" w:eastAsia="Times New Roman" w:hAnsi="Cambria" w:cs="Cambria"/>
      <w:b/>
      <w:bCs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534B2"/>
    <w:pPr>
      <w:spacing w:before="200" w:after="0" w:line="271" w:lineRule="auto"/>
      <w:outlineLvl w:val="2"/>
    </w:pPr>
    <w:rPr>
      <w:rFonts w:ascii="Cambria" w:eastAsia="Times New Roman" w:hAnsi="Cambria" w:cs="Cambria"/>
      <w:b/>
      <w:bCs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534B2"/>
    <w:pPr>
      <w:spacing w:before="200" w:after="0"/>
      <w:outlineLvl w:val="3"/>
    </w:pPr>
    <w:rPr>
      <w:rFonts w:ascii="Cambria" w:eastAsia="Times New Roman" w:hAnsi="Cambria" w:cs="Cambria"/>
      <w:b/>
      <w:bCs/>
      <w:i/>
      <w:iCs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534B2"/>
    <w:pPr>
      <w:spacing w:before="200" w:after="0"/>
      <w:outlineLvl w:val="4"/>
    </w:pPr>
    <w:rPr>
      <w:rFonts w:ascii="Cambria" w:eastAsia="Times New Roman" w:hAnsi="Cambria" w:cs="Cambria"/>
      <w:b/>
      <w:bCs/>
      <w:color w:val="7F7F7F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534B2"/>
    <w:pPr>
      <w:spacing w:after="0" w:line="271" w:lineRule="auto"/>
      <w:outlineLvl w:val="5"/>
    </w:pPr>
    <w:rPr>
      <w:rFonts w:ascii="Cambria" w:eastAsia="Times New Roman" w:hAnsi="Cambria" w:cs="Cambria"/>
      <w:b/>
      <w:bCs/>
      <w:i/>
      <w:iCs/>
      <w:color w:val="7F7F7F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534B2"/>
    <w:pPr>
      <w:spacing w:after="0"/>
      <w:outlineLvl w:val="6"/>
    </w:pPr>
    <w:rPr>
      <w:rFonts w:ascii="Cambria" w:eastAsia="Times New Roman" w:hAnsi="Cambria" w:cs="Cambria"/>
      <w:i/>
      <w:iCs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534B2"/>
    <w:pPr>
      <w:spacing w:after="0"/>
      <w:outlineLvl w:val="7"/>
    </w:pPr>
    <w:rPr>
      <w:rFonts w:ascii="Cambria" w:eastAsia="Times New Roman" w:hAnsi="Cambria" w:cs="Cambria"/>
      <w:sz w:val="20"/>
      <w:szCs w:val="20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534B2"/>
    <w:pPr>
      <w:spacing w:after="0"/>
      <w:outlineLvl w:val="8"/>
    </w:pPr>
    <w:rPr>
      <w:rFonts w:ascii="Cambria" w:eastAsia="Times New Roman" w:hAnsi="Cambria" w:cs="Cambria"/>
      <w:i/>
      <w:iCs/>
      <w:spacing w:val="5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534B2"/>
    <w:rPr>
      <w:rFonts w:ascii="Cambria" w:hAnsi="Cambria" w:cs="Cambria"/>
      <w:b/>
      <w:bCs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3534B2"/>
    <w:rPr>
      <w:rFonts w:ascii="Cambria" w:hAnsi="Cambria" w:cs="Cambria"/>
      <w:b/>
      <w:bCs/>
      <w:sz w:val="26"/>
      <w:szCs w:val="26"/>
      <w:lang w:val="en-US"/>
    </w:rPr>
  </w:style>
  <w:style w:type="character" w:customStyle="1" w:styleId="Heading3Char">
    <w:name w:val="Heading 3 Char"/>
    <w:basedOn w:val="Domylnaczcionkaakapitu"/>
    <w:uiPriority w:val="99"/>
    <w:locked/>
    <w:rsid w:val="003534B2"/>
    <w:rPr>
      <w:rFonts w:ascii="Arial" w:hAnsi="Arial" w:cs="Arial"/>
      <w:b/>
      <w:bCs/>
      <w:sz w:val="26"/>
      <w:szCs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3534B2"/>
    <w:rPr>
      <w:rFonts w:ascii="Cambria" w:hAnsi="Cambria" w:cs="Cambria"/>
      <w:b/>
      <w:bCs/>
      <w:i/>
      <w:iCs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3534B2"/>
    <w:rPr>
      <w:rFonts w:ascii="Cambria" w:hAnsi="Cambria" w:cs="Cambria"/>
      <w:b/>
      <w:bCs/>
      <w:color w:val="7F7F7F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3534B2"/>
    <w:rPr>
      <w:rFonts w:ascii="Cambria" w:hAnsi="Cambria" w:cs="Cambria"/>
      <w:b/>
      <w:bCs/>
      <w:i/>
      <w:iCs/>
      <w:color w:val="7F7F7F"/>
      <w:lang w:val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3534B2"/>
    <w:rPr>
      <w:rFonts w:ascii="Cambria" w:hAnsi="Cambria" w:cs="Cambria"/>
      <w:i/>
      <w:iCs/>
      <w:lang w:val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3534B2"/>
    <w:rPr>
      <w:rFonts w:ascii="Cambria" w:hAnsi="Cambria" w:cs="Cambria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3534B2"/>
    <w:rPr>
      <w:rFonts w:ascii="Cambria" w:hAnsi="Cambria" w:cs="Cambria"/>
      <w:i/>
      <w:iCs/>
      <w:spacing w:val="5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3534B2"/>
    <w:rPr>
      <w:rFonts w:ascii="Cambria" w:hAnsi="Cambria" w:cs="Cambria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rsid w:val="003534B2"/>
    <w:pPr>
      <w:spacing w:after="0" w:line="240" w:lineRule="auto"/>
      <w:jc w:val="center"/>
    </w:pPr>
    <w:rPr>
      <w:rFonts w:eastAsia="Times New Roman"/>
      <w:b/>
      <w:bCs/>
      <w:sz w:val="32"/>
      <w:szCs w:val="32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534B2"/>
    <w:rPr>
      <w:rFonts w:eastAsia="Times New Roman" w:cs="Times New Roman"/>
      <w:b/>
      <w:bCs/>
      <w:sz w:val="24"/>
      <w:szCs w:val="24"/>
      <w:lang w:val="en-US" w:eastAsia="pl-PL"/>
    </w:rPr>
  </w:style>
  <w:style w:type="paragraph" w:styleId="Nagwek">
    <w:name w:val="header"/>
    <w:basedOn w:val="Normalny"/>
    <w:link w:val="NagwekZnak"/>
    <w:uiPriority w:val="99"/>
    <w:rsid w:val="003534B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en-US"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534B2"/>
    <w:rPr>
      <w:rFonts w:eastAsia="Times New Roman" w:cs="Times New Roman"/>
      <w:sz w:val="24"/>
      <w:szCs w:val="24"/>
      <w:lang w:val="en-US"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3534B2"/>
    <w:pPr>
      <w:pBdr>
        <w:bottom w:val="single" w:sz="4" w:space="1" w:color="auto"/>
      </w:pBdr>
      <w:spacing w:line="240" w:lineRule="auto"/>
    </w:pPr>
    <w:rPr>
      <w:rFonts w:ascii="Cambria" w:eastAsia="Times New Roman" w:hAnsi="Cambria" w:cs="Cambria"/>
      <w:spacing w:val="5"/>
      <w:sz w:val="52"/>
      <w:szCs w:val="52"/>
      <w:lang w:val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3534B2"/>
    <w:rPr>
      <w:rFonts w:ascii="Cambria" w:hAnsi="Cambria" w:cs="Cambria"/>
      <w:spacing w:val="5"/>
      <w:sz w:val="52"/>
      <w:szCs w:val="52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534B2"/>
    <w:pPr>
      <w:spacing w:after="0" w:line="240" w:lineRule="auto"/>
      <w:ind w:left="720"/>
    </w:pPr>
    <w:rPr>
      <w:rFonts w:eastAsia="Times New Roman"/>
      <w:sz w:val="24"/>
      <w:szCs w:val="24"/>
      <w:lang w:val="en-US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534B2"/>
    <w:rPr>
      <w:rFonts w:eastAsia="Times New Roman" w:cs="Times New Roman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rsid w:val="003534B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en-US"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534B2"/>
    <w:rPr>
      <w:rFonts w:eastAsia="Times New Roman" w:cs="Times New Roman"/>
      <w:sz w:val="24"/>
      <w:szCs w:val="24"/>
      <w:lang w:val="en-US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534B2"/>
    <w:pPr>
      <w:spacing w:after="0" w:line="240" w:lineRule="auto"/>
      <w:ind w:left="360"/>
    </w:pPr>
    <w:rPr>
      <w:rFonts w:eastAsia="Times New Roman"/>
      <w:sz w:val="24"/>
      <w:szCs w:val="24"/>
      <w:lang w:val="en-US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534B2"/>
    <w:rPr>
      <w:rFonts w:eastAsia="Times New Roman" w:cs="Times New Roman"/>
      <w:sz w:val="24"/>
      <w:szCs w:val="24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3534B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en-US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534B2"/>
    <w:rPr>
      <w:rFonts w:eastAsia="Times New Roman" w:cs="Times New Roman"/>
      <w:sz w:val="20"/>
      <w:szCs w:val="20"/>
      <w:lang w:val="en-US"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534B2"/>
    <w:pPr>
      <w:spacing w:after="0" w:line="240" w:lineRule="auto"/>
      <w:ind w:left="360"/>
    </w:pPr>
    <w:rPr>
      <w:rFonts w:eastAsia="Times New Roman"/>
      <w:b/>
      <w:bCs/>
      <w:sz w:val="24"/>
      <w:szCs w:val="24"/>
      <w:lang w:val="en-US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534B2"/>
    <w:rPr>
      <w:rFonts w:eastAsia="Times New Roman" w:cs="Times New Roman"/>
      <w:b/>
      <w:bCs/>
      <w:sz w:val="24"/>
      <w:szCs w:val="24"/>
      <w:lang w:val="en-US" w:eastAsia="pl-PL"/>
    </w:rPr>
  </w:style>
  <w:style w:type="character" w:styleId="Numerstrony">
    <w:name w:val="page number"/>
    <w:basedOn w:val="Domylnaczcionkaakapitu"/>
    <w:uiPriority w:val="99"/>
    <w:rsid w:val="003534B2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rsid w:val="003534B2"/>
    <w:pPr>
      <w:tabs>
        <w:tab w:val="left" w:pos="709"/>
        <w:tab w:val="left" w:pos="1134"/>
      </w:tabs>
      <w:spacing w:after="0" w:line="360" w:lineRule="auto"/>
    </w:pPr>
    <w:rPr>
      <w:rFonts w:ascii="Arial" w:eastAsia="Times New Roman" w:hAnsi="Arial" w:cs="Arial"/>
      <w:sz w:val="24"/>
      <w:szCs w:val="24"/>
      <w:u w:val="single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534B2"/>
    <w:rPr>
      <w:rFonts w:ascii="Arial" w:hAnsi="Arial" w:cs="Arial"/>
      <w:sz w:val="20"/>
      <w:szCs w:val="20"/>
      <w:u w:val="single"/>
      <w:lang w:val="en-US" w:eastAsia="pl-PL"/>
    </w:rPr>
  </w:style>
  <w:style w:type="paragraph" w:customStyle="1" w:styleId="BodyText21">
    <w:name w:val="Body Text 21"/>
    <w:basedOn w:val="Normalny"/>
    <w:uiPriority w:val="99"/>
    <w:rsid w:val="003534B2"/>
    <w:pPr>
      <w:tabs>
        <w:tab w:val="left" w:pos="360"/>
      </w:tabs>
      <w:spacing w:before="240" w:after="0" w:line="240" w:lineRule="auto"/>
      <w:jc w:val="both"/>
    </w:pPr>
    <w:rPr>
      <w:rFonts w:eastAsia="Times New Roman"/>
      <w:sz w:val="24"/>
      <w:szCs w:val="24"/>
      <w:lang w:val="en-US" w:eastAsia="pl-PL"/>
    </w:rPr>
  </w:style>
  <w:style w:type="paragraph" w:customStyle="1" w:styleId="1">
    <w:name w:val="1"/>
    <w:basedOn w:val="Normalny"/>
    <w:uiPriority w:val="99"/>
    <w:rsid w:val="003534B2"/>
    <w:pPr>
      <w:suppressAutoHyphens/>
      <w:spacing w:before="120" w:after="0" w:line="240" w:lineRule="auto"/>
      <w:ind w:left="709" w:hanging="709"/>
      <w:jc w:val="both"/>
    </w:pPr>
    <w:rPr>
      <w:rFonts w:eastAsia="Times New Roman"/>
      <w:spacing w:val="-3"/>
      <w:kern w:val="1"/>
      <w:sz w:val="20"/>
      <w:szCs w:val="20"/>
      <w:lang w:val="en-GB" w:eastAsia="pl-PL"/>
    </w:rPr>
  </w:style>
  <w:style w:type="paragraph" w:customStyle="1" w:styleId="StyleHeading1Left0cmFirstline0cm1">
    <w:name w:val="Style Heading 1 + Left:  0 cm First line:  0 cm1"/>
    <w:basedOn w:val="Normalny"/>
    <w:uiPriority w:val="99"/>
    <w:rsid w:val="003534B2"/>
    <w:pPr>
      <w:widowControl w:val="0"/>
      <w:tabs>
        <w:tab w:val="num" w:pos="720"/>
      </w:tabs>
      <w:autoSpaceDE w:val="0"/>
      <w:autoSpaceDN w:val="0"/>
      <w:adjustRightInd w:val="0"/>
      <w:spacing w:before="120" w:after="0" w:line="240" w:lineRule="auto"/>
      <w:ind w:left="720" w:hanging="360"/>
      <w:jc w:val="both"/>
    </w:pPr>
    <w:rPr>
      <w:rFonts w:eastAsia="Times New Roman"/>
      <w:sz w:val="24"/>
      <w:szCs w:val="24"/>
      <w:lang w:val="en-US" w:eastAsia="pl-PL"/>
    </w:rPr>
  </w:style>
  <w:style w:type="paragraph" w:customStyle="1" w:styleId="Technical4">
    <w:name w:val="Technical 4"/>
    <w:uiPriority w:val="99"/>
    <w:rsid w:val="003534B2"/>
    <w:pPr>
      <w:tabs>
        <w:tab w:val="left" w:pos="-720"/>
      </w:tabs>
      <w:suppressAutoHyphens/>
    </w:pPr>
    <w:rPr>
      <w:rFonts w:ascii="Courier" w:eastAsia="Times New Roman" w:hAnsi="Courier" w:cs="Courier"/>
      <w:b/>
      <w:bCs/>
      <w:sz w:val="24"/>
      <w:szCs w:val="24"/>
      <w:lang w:val="en-US"/>
    </w:rPr>
  </w:style>
  <w:style w:type="paragraph" w:customStyle="1" w:styleId="Tekstpodstawowy21">
    <w:name w:val="Tekst podstawowy 21"/>
    <w:basedOn w:val="Normalny"/>
    <w:uiPriority w:val="99"/>
    <w:rsid w:val="003534B2"/>
    <w:pPr>
      <w:tabs>
        <w:tab w:val="left" w:pos="360"/>
      </w:tabs>
      <w:spacing w:before="240" w:after="0" w:line="240" w:lineRule="auto"/>
    </w:pPr>
    <w:rPr>
      <w:rFonts w:eastAsia="Times New Roman"/>
      <w:sz w:val="24"/>
      <w:szCs w:val="24"/>
      <w:lang w:val="en-US" w:eastAsia="pl-PL"/>
    </w:rPr>
  </w:style>
  <w:style w:type="character" w:customStyle="1" w:styleId="BalloonTextChar">
    <w:name w:val="Balloon Text Char"/>
    <w:uiPriority w:val="99"/>
    <w:semiHidden/>
    <w:locked/>
    <w:rsid w:val="003534B2"/>
    <w:rPr>
      <w:rFonts w:ascii="Tahoma" w:hAnsi="Tahoma"/>
      <w:sz w:val="16"/>
      <w:lang w:val="en-US"/>
    </w:rPr>
  </w:style>
  <w:style w:type="paragraph" w:styleId="Tekstdymka">
    <w:name w:val="Balloon Text"/>
    <w:basedOn w:val="Normalny"/>
    <w:link w:val="TekstdymkaZnak"/>
    <w:uiPriority w:val="99"/>
    <w:semiHidden/>
    <w:rsid w:val="003534B2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41574"/>
    <w:rPr>
      <w:rFonts w:ascii="Times New Roman" w:hAnsi="Times New Roman" w:cs="Times New Roman"/>
      <w:sz w:val="2"/>
      <w:szCs w:val="2"/>
      <w:lang w:eastAsia="en-US"/>
    </w:rPr>
  </w:style>
  <w:style w:type="paragraph" w:styleId="Akapitzlist">
    <w:name w:val="List Paragraph"/>
    <w:basedOn w:val="Normalny"/>
    <w:uiPriority w:val="99"/>
    <w:qFormat/>
    <w:rsid w:val="003534B2"/>
    <w:pPr>
      <w:ind w:left="720"/>
    </w:pPr>
    <w:rPr>
      <w:rFonts w:eastAsia="Times New Roman"/>
      <w:lang w:val="en-US"/>
    </w:rPr>
  </w:style>
  <w:style w:type="character" w:customStyle="1" w:styleId="DocumentMapChar">
    <w:name w:val="Document Map Char"/>
    <w:uiPriority w:val="99"/>
    <w:semiHidden/>
    <w:locked/>
    <w:rsid w:val="003534B2"/>
    <w:rPr>
      <w:rFonts w:ascii="Tahoma" w:hAnsi="Tahoma"/>
      <w:sz w:val="16"/>
      <w:lang w:val="en-US"/>
    </w:rPr>
  </w:style>
  <w:style w:type="paragraph" w:styleId="Mapadokumentu">
    <w:name w:val="Document Map"/>
    <w:basedOn w:val="Normalny"/>
    <w:link w:val="MapadokumentuZnak"/>
    <w:uiPriority w:val="99"/>
    <w:semiHidden/>
    <w:rsid w:val="003534B2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41574"/>
    <w:rPr>
      <w:rFonts w:ascii="Times New Roman" w:hAnsi="Times New Roman" w:cs="Times New Roman"/>
      <w:sz w:val="2"/>
      <w:szCs w:val="2"/>
      <w:lang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3534B2"/>
    <w:pPr>
      <w:spacing w:after="600"/>
    </w:pPr>
    <w:rPr>
      <w:rFonts w:ascii="Cambria" w:eastAsia="Times New Roman" w:hAnsi="Cambria" w:cs="Cambria"/>
      <w:i/>
      <w:iCs/>
      <w:spacing w:val="13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3534B2"/>
    <w:rPr>
      <w:rFonts w:ascii="Cambria" w:hAnsi="Cambria" w:cs="Cambria"/>
      <w:i/>
      <w:iCs/>
      <w:spacing w:val="13"/>
      <w:sz w:val="24"/>
      <w:szCs w:val="24"/>
      <w:lang w:val="en-US"/>
    </w:rPr>
  </w:style>
  <w:style w:type="character" w:styleId="Pogrubienie">
    <w:name w:val="Strong"/>
    <w:basedOn w:val="Domylnaczcionkaakapitu"/>
    <w:uiPriority w:val="99"/>
    <w:qFormat/>
    <w:rsid w:val="003534B2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3534B2"/>
    <w:rPr>
      <w:rFonts w:cs="Times New Roman"/>
      <w:b/>
      <w:bCs/>
      <w:i/>
      <w:iCs/>
      <w:spacing w:val="10"/>
      <w:shd w:val="clear" w:color="auto" w:fill="auto"/>
    </w:rPr>
  </w:style>
  <w:style w:type="paragraph" w:styleId="Bezodstpw">
    <w:name w:val="No Spacing"/>
    <w:basedOn w:val="Normalny"/>
    <w:uiPriority w:val="99"/>
    <w:qFormat/>
    <w:rsid w:val="003534B2"/>
    <w:pPr>
      <w:spacing w:after="0" w:line="240" w:lineRule="auto"/>
    </w:pPr>
    <w:rPr>
      <w:rFonts w:eastAsia="Times New Roman"/>
      <w:lang w:val="en-US"/>
    </w:rPr>
  </w:style>
  <w:style w:type="paragraph" w:styleId="Cytat">
    <w:name w:val="Quote"/>
    <w:basedOn w:val="Normalny"/>
    <w:next w:val="Normalny"/>
    <w:link w:val="CytatZnak"/>
    <w:uiPriority w:val="99"/>
    <w:qFormat/>
    <w:rsid w:val="003534B2"/>
    <w:pPr>
      <w:spacing w:before="200" w:after="0"/>
      <w:ind w:left="360" w:right="360"/>
    </w:pPr>
    <w:rPr>
      <w:rFonts w:eastAsia="Times New Roman"/>
      <w:i/>
      <w:iCs/>
      <w:lang w:val="en-US"/>
    </w:rPr>
  </w:style>
  <w:style w:type="character" w:customStyle="1" w:styleId="CytatZnak">
    <w:name w:val="Cytat Znak"/>
    <w:basedOn w:val="Domylnaczcionkaakapitu"/>
    <w:link w:val="Cytat"/>
    <w:uiPriority w:val="99"/>
    <w:locked/>
    <w:rsid w:val="003534B2"/>
    <w:rPr>
      <w:rFonts w:eastAsia="Times New Roman" w:cs="Times New Roman"/>
      <w:i/>
      <w:iCs/>
      <w:lang w:val="en-US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534B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Times New Roman"/>
      <w:b/>
      <w:bCs/>
      <w:i/>
      <w:iCs/>
      <w:lang w:val="en-US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3534B2"/>
    <w:rPr>
      <w:rFonts w:eastAsia="Times New Roman" w:cs="Times New Roman"/>
      <w:b/>
      <w:bCs/>
      <w:i/>
      <w:iCs/>
      <w:lang w:val="en-US"/>
    </w:rPr>
  </w:style>
  <w:style w:type="character" w:styleId="Wyrnieniedelikatne">
    <w:name w:val="Subtle Emphasis"/>
    <w:basedOn w:val="Domylnaczcionkaakapitu"/>
    <w:uiPriority w:val="99"/>
    <w:qFormat/>
    <w:rsid w:val="003534B2"/>
    <w:rPr>
      <w:rFonts w:cs="Times New Roman"/>
      <w:i/>
      <w:iCs/>
    </w:rPr>
  </w:style>
  <w:style w:type="character" w:styleId="Wyrnienieintensywne">
    <w:name w:val="Intense Emphasis"/>
    <w:basedOn w:val="Domylnaczcionkaakapitu"/>
    <w:uiPriority w:val="99"/>
    <w:qFormat/>
    <w:rsid w:val="003534B2"/>
    <w:rPr>
      <w:rFonts w:cs="Times New Roman"/>
      <w:b/>
      <w:bCs/>
    </w:rPr>
  </w:style>
  <w:style w:type="character" w:styleId="Odwoaniedelikatne">
    <w:name w:val="Subtle Reference"/>
    <w:basedOn w:val="Domylnaczcionkaakapitu"/>
    <w:uiPriority w:val="99"/>
    <w:qFormat/>
    <w:rsid w:val="003534B2"/>
    <w:rPr>
      <w:rFonts w:cs="Times New Roman"/>
      <w:smallCaps/>
    </w:rPr>
  </w:style>
  <w:style w:type="character" w:styleId="Odwoanieintensywne">
    <w:name w:val="Intense Reference"/>
    <w:basedOn w:val="Domylnaczcionkaakapitu"/>
    <w:uiPriority w:val="99"/>
    <w:qFormat/>
    <w:rsid w:val="003534B2"/>
    <w:rPr>
      <w:rFonts w:cs="Times New Roman"/>
      <w:smallCaps/>
      <w:spacing w:val="5"/>
      <w:u w:val="single"/>
    </w:rPr>
  </w:style>
  <w:style w:type="character" w:styleId="Tytuksiki">
    <w:name w:val="Book Title"/>
    <w:basedOn w:val="Domylnaczcionkaakapitu"/>
    <w:uiPriority w:val="99"/>
    <w:qFormat/>
    <w:rsid w:val="003534B2"/>
    <w:rPr>
      <w:rFonts w:cs="Times New Roman"/>
      <w:i/>
      <w:iCs/>
      <w:smallCaps/>
      <w:spacing w:val="5"/>
    </w:rPr>
  </w:style>
  <w:style w:type="paragraph" w:customStyle="1" w:styleId="z1">
    <w:name w:val="z1"/>
    <w:uiPriority w:val="99"/>
    <w:rsid w:val="003534B2"/>
    <w:pPr>
      <w:widowControl w:val="0"/>
      <w:tabs>
        <w:tab w:val="left" w:pos="397"/>
      </w:tabs>
      <w:suppressAutoHyphens/>
      <w:autoSpaceDE w:val="0"/>
      <w:spacing w:before="170" w:line="360" w:lineRule="auto"/>
      <w:jc w:val="both"/>
    </w:pPr>
    <w:rPr>
      <w:rFonts w:ascii="Times New Roman" w:eastAsia="Times New Roman" w:hAnsi="Times New Roman"/>
      <w:b/>
      <w:bCs/>
      <w:color w:val="000000"/>
      <w:sz w:val="28"/>
      <w:szCs w:val="28"/>
      <w:lang w:eastAsia="en-US"/>
    </w:rPr>
  </w:style>
  <w:style w:type="paragraph" w:customStyle="1" w:styleId="znormal">
    <w:name w:val="z_normal"/>
    <w:uiPriority w:val="99"/>
    <w:rsid w:val="003534B2"/>
    <w:pPr>
      <w:widowControl w:val="0"/>
      <w:suppressAutoHyphens/>
      <w:autoSpaceDE w:val="0"/>
      <w:spacing w:line="360" w:lineRule="auto"/>
      <w:ind w:left="397"/>
      <w:jc w:val="both"/>
    </w:pPr>
    <w:rPr>
      <w:rFonts w:ascii="Times New Roman" w:eastAsia="Times New Roman" w:hAnsi="Times New Roman"/>
      <w:color w:val="000000"/>
      <w:lang w:eastAsia="en-US"/>
    </w:rPr>
  </w:style>
  <w:style w:type="paragraph" w:customStyle="1" w:styleId="z11">
    <w:name w:val="z11"/>
    <w:uiPriority w:val="99"/>
    <w:rsid w:val="003534B2"/>
    <w:pPr>
      <w:widowControl w:val="0"/>
      <w:suppressAutoHyphens/>
      <w:autoSpaceDE w:val="0"/>
      <w:spacing w:before="57" w:line="224" w:lineRule="exact"/>
      <w:jc w:val="both"/>
    </w:pPr>
    <w:rPr>
      <w:rFonts w:ascii="Times New Roman" w:eastAsia="Times New Roman" w:hAnsi="Times New Roman"/>
      <w:color w:val="000000"/>
      <w:sz w:val="19"/>
      <w:szCs w:val="19"/>
      <w:u w:val="single"/>
      <w:lang w:eastAsia="en-US"/>
    </w:rPr>
  </w:style>
  <w:style w:type="paragraph" w:customStyle="1" w:styleId="z3">
    <w:name w:val="z3"/>
    <w:uiPriority w:val="99"/>
    <w:rsid w:val="003534B2"/>
    <w:pPr>
      <w:keepNext/>
      <w:widowControl w:val="0"/>
      <w:suppressAutoHyphens/>
      <w:autoSpaceDE w:val="0"/>
      <w:spacing w:before="57" w:line="360" w:lineRule="auto"/>
      <w:ind w:left="397"/>
      <w:jc w:val="both"/>
    </w:pPr>
    <w:rPr>
      <w:rFonts w:ascii="Times New Roman" w:eastAsia="Times New Roman" w:hAnsi="Times New Roman"/>
      <w:color w:val="000000"/>
      <w:lang w:eastAsia="en-US"/>
    </w:rPr>
  </w:style>
  <w:style w:type="paragraph" w:customStyle="1" w:styleId="KRESKA">
    <w:name w:val="KRESKA"/>
    <w:basedOn w:val="znormal"/>
    <w:uiPriority w:val="99"/>
    <w:rsid w:val="003534B2"/>
    <w:pPr>
      <w:tabs>
        <w:tab w:val="num" w:pos="720"/>
        <w:tab w:val="left" w:pos="851"/>
      </w:tabs>
      <w:ind w:left="-595" w:hanging="720"/>
    </w:pPr>
  </w:style>
  <w:style w:type="paragraph" w:customStyle="1" w:styleId="BOMBA">
    <w:name w:val="BOMBA"/>
    <w:basedOn w:val="Normalny"/>
    <w:uiPriority w:val="99"/>
    <w:rsid w:val="003534B2"/>
    <w:pPr>
      <w:widowControl w:val="0"/>
      <w:tabs>
        <w:tab w:val="num" w:pos="720"/>
        <w:tab w:val="left" w:pos="851"/>
      </w:tabs>
      <w:suppressAutoHyphens/>
      <w:autoSpaceDE w:val="0"/>
      <w:spacing w:after="0" w:line="360" w:lineRule="auto"/>
      <w:ind w:left="-368" w:hanging="720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Indeks">
    <w:name w:val="Indeks"/>
    <w:basedOn w:val="Normalny"/>
    <w:uiPriority w:val="99"/>
    <w:rsid w:val="003534B2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Nagwek112ptKursywaPomaraczowy">
    <w:name w:val="Styl Nagłówek 1 + 12 pt Kursywa Pomarańczowy"/>
    <w:basedOn w:val="Nagwek1"/>
    <w:uiPriority w:val="99"/>
    <w:rsid w:val="003534B2"/>
    <w:pPr>
      <w:keepNext/>
      <w:widowControl w:val="0"/>
      <w:autoSpaceDE w:val="0"/>
      <w:spacing w:before="120" w:after="120" w:line="280" w:lineRule="auto"/>
      <w:ind w:left="40" w:right="-284"/>
      <w:jc w:val="right"/>
    </w:pPr>
    <w:rPr>
      <w:rFonts w:ascii="Arial" w:hAnsi="Arial" w:cs="Arial"/>
      <w:i/>
      <w:iCs/>
      <w:kern w:val="1"/>
      <w:sz w:val="24"/>
      <w:szCs w:val="24"/>
      <w:lang w:val="pl-PL" w:eastAsia="ar-SA"/>
    </w:rPr>
  </w:style>
  <w:style w:type="paragraph" w:customStyle="1" w:styleId="StylNagwek211ptZielonyDoprawejZlewej0cmPierw">
    <w:name w:val="Styl Nagłówek 2 + 11 pt Zielony Do prawej Z lewej:  0 cm Pierw..."/>
    <w:basedOn w:val="Nagwek2"/>
    <w:uiPriority w:val="99"/>
    <w:rsid w:val="003534B2"/>
    <w:pPr>
      <w:keepNext/>
      <w:widowControl w:val="0"/>
      <w:autoSpaceDE w:val="0"/>
      <w:spacing w:before="120" w:after="120" w:line="360" w:lineRule="auto"/>
      <w:ind w:right="-284" w:firstLine="284"/>
      <w:jc w:val="right"/>
    </w:pPr>
    <w:rPr>
      <w:rFonts w:ascii="Arial" w:hAnsi="Arial" w:cs="Arial"/>
      <w:i/>
      <w:iCs/>
      <w:sz w:val="22"/>
      <w:szCs w:val="22"/>
      <w:lang w:val="pl-PL" w:eastAsia="ar-SA"/>
    </w:rPr>
  </w:style>
  <w:style w:type="paragraph" w:customStyle="1" w:styleId="StylNagwek3Przed6ptPo6pt">
    <w:name w:val="Styl Nagłówek 3 + Przed:  6 pt Po:  6 pt"/>
    <w:basedOn w:val="Nagwek3"/>
    <w:uiPriority w:val="99"/>
    <w:rsid w:val="003534B2"/>
    <w:pPr>
      <w:keepNext/>
      <w:widowControl w:val="0"/>
      <w:autoSpaceDE w:val="0"/>
      <w:spacing w:before="120" w:after="120" w:line="360" w:lineRule="auto"/>
      <w:ind w:right="-284"/>
      <w:jc w:val="right"/>
    </w:pPr>
    <w:rPr>
      <w:rFonts w:ascii="Arial" w:hAnsi="Arial" w:cs="Arial"/>
      <w:i/>
      <w:iCs/>
      <w:sz w:val="20"/>
      <w:szCs w:val="20"/>
      <w:lang w:val="pl-PL" w:eastAsia="ar-SA"/>
    </w:rPr>
  </w:style>
  <w:style w:type="paragraph" w:customStyle="1" w:styleId="WW-Tekstpodstawowy3">
    <w:name w:val="WW-Tekst podstawowy 3"/>
    <w:basedOn w:val="Normalny"/>
    <w:uiPriority w:val="99"/>
    <w:rsid w:val="003534B2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3534B2"/>
    <w:pPr>
      <w:suppressAutoHyphens/>
      <w:spacing w:after="0" w:line="36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Wysunicietekstu">
    <w:name w:val="Wysunięcie tekstu"/>
    <w:basedOn w:val="Tekstpodstawowy"/>
    <w:uiPriority w:val="99"/>
    <w:rsid w:val="003534B2"/>
    <w:pPr>
      <w:tabs>
        <w:tab w:val="left" w:pos="567"/>
      </w:tabs>
      <w:suppressAutoHyphens/>
      <w:spacing w:line="360" w:lineRule="auto"/>
      <w:ind w:left="567" w:hanging="283"/>
    </w:pPr>
    <w:rPr>
      <w:rFonts w:ascii="Times New Roman" w:hAnsi="Times New Roman" w:cs="Times New Roman"/>
      <w:sz w:val="24"/>
      <w:szCs w:val="24"/>
      <w:lang w:val="pl-PL"/>
    </w:rPr>
  </w:style>
  <w:style w:type="paragraph" w:styleId="NormalnyWeb">
    <w:name w:val="Normal (Web)"/>
    <w:basedOn w:val="Normalny"/>
    <w:uiPriority w:val="99"/>
    <w:semiHidden/>
    <w:rsid w:val="003534B2"/>
    <w:pPr>
      <w:suppressAutoHyphens/>
      <w:spacing w:before="100" w:after="100" w:line="240" w:lineRule="auto"/>
    </w:pPr>
    <w:rPr>
      <w:rFonts w:ascii="Arial Unicode MS" w:hAnsi="Arial Unicode MS" w:cs="Arial Unicode MS"/>
      <w:sz w:val="24"/>
      <w:szCs w:val="24"/>
    </w:rPr>
  </w:style>
  <w:style w:type="paragraph" w:customStyle="1" w:styleId="tabela">
    <w:name w:val="tabela"/>
    <w:uiPriority w:val="99"/>
    <w:rsid w:val="003534B2"/>
    <w:pPr>
      <w:widowControl w:val="0"/>
      <w:suppressAutoHyphens/>
      <w:autoSpaceDE w:val="0"/>
      <w:spacing w:before="280"/>
      <w:ind w:left="113"/>
    </w:pPr>
    <w:rPr>
      <w:rFonts w:ascii="Times New Roman" w:eastAsia="Times New Roman" w:hAnsi="Times New Roman"/>
      <w:color w:val="000000"/>
      <w:sz w:val="20"/>
      <w:szCs w:val="20"/>
      <w:lang w:eastAsia="en-US"/>
    </w:rPr>
  </w:style>
  <w:style w:type="paragraph" w:customStyle="1" w:styleId="abc">
    <w:name w:val="a b c"/>
    <w:basedOn w:val="znormal"/>
    <w:uiPriority w:val="99"/>
    <w:rsid w:val="003534B2"/>
    <w:pPr>
      <w:ind w:left="0"/>
    </w:pPr>
  </w:style>
  <w:style w:type="character" w:customStyle="1" w:styleId="znormal1">
    <w:name w:val="z_normal1"/>
    <w:basedOn w:val="Domylnaczcionkaakapitu"/>
    <w:uiPriority w:val="99"/>
    <w:rsid w:val="003534B2"/>
    <w:rPr>
      <w:rFonts w:ascii="Times New Roman" w:hAnsi="Times New Roman" w:cs="Times New Roman"/>
      <w:color w:val="000000"/>
      <w:spacing w:val="0"/>
      <w:w w:val="100"/>
      <w:sz w:val="14"/>
      <w:szCs w:val="14"/>
    </w:rPr>
  </w:style>
  <w:style w:type="character" w:customStyle="1" w:styleId="normalzal91">
    <w:name w:val="normal_zal91"/>
    <w:basedOn w:val="Domylnaczcionkaakapitu"/>
    <w:uiPriority w:val="99"/>
    <w:rsid w:val="003534B2"/>
    <w:rPr>
      <w:rFonts w:ascii="Times New Roman" w:hAnsi="Times New Roman" w:cs="Times New Roman"/>
      <w:color w:val="000000"/>
      <w:spacing w:val="0"/>
      <w:sz w:val="14"/>
      <w:szCs w:val="1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534B2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534B2"/>
    <w:rPr>
      <w:rFonts w:ascii="Times New Roman" w:hAnsi="Times New Roman"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99"/>
    <w:rsid w:val="00F274D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uiPriority w:val="99"/>
    <w:semiHidden/>
    <w:locked/>
    <w:rsid w:val="00F274D1"/>
    <w:rPr>
      <w:rFonts w:ascii="Times New Roman" w:hAnsi="Times New Roman"/>
      <w:noProof/>
      <w:sz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274D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41574"/>
    <w:rPr>
      <w:rFonts w:cs="Times New Roman"/>
      <w:sz w:val="20"/>
      <w:szCs w:val="20"/>
      <w:lang w:eastAsia="en-US"/>
    </w:rPr>
  </w:style>
  <w:style w:type="character" w:customStyle="1" w:styleId="CommentSubjectChar">
    <w:name w:val="Comment Subject Char"/>
    <w:uiPriority w:val="99"/>
    <w:semiHidden/>
    <w:locked/>
    <w:rsid w:val="00F274D1"/>
    <w:rPr>
      <w:rFonts w:ascii="Times New Roman" w:hAnsi="Times New Roman"/>
      <w:b/>
      <w:noProof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74D1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C41574"/>
    <w:rPr>
      <w:rFonts w:ascii="Times New Roman" w:hAnsi="Times New Roman" w:cs="Times New Roman"/>
      <w:b/>
      <w:bCs/>
      <w:noProof/>
      <w:sz w:val="20"/>
      <w:szCs w:val="20"/>
      <w:lang w:eastAsia="en-US"/>
    </w:rPr>
  </w:style>
  <w:style w:type="character" w:customStyle="1" w:styleId="EndnoteTextChar">
    <w:name w:val="Endnote Text Char"/>
    <w:uiPriority w:val="99"/>
    <w:semiHidden/>
    <w:locked/>
    <w:rsid w:val="00F274D1"/>
    <w:rPr>
      <w:rFonts w:ascii="Times New Roman" w:hAnsi="Times New Roman"/>
      <w:noProof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274D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41574"/>
    <w:rPr>
      <w:rFonts w:cs="Times New Roman"/>
      <w:sz w:val="20"/>
      <w:szCs w:val="20"/>
      <w:lang w:eastAsia="en-US"/>
    </w:rPr>
  </w:style>
  <w:style w:type="character" w:styleId="Hipercze">
    <w:name w:val="Hyperlink"/>
    <w:basedOn w:val="Domylnaczcionkaakapitu"/>
    <w:uiPriority w:val="99"/>
    <w:semiHidden/>
    <w:rsid w:val="000D384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0D384D"/>
    <w:rPr>
      <w:rFonts w:cs="Times New Roman"/>
      <w:color w:val="800080"/>
      <w:u w:val="single"/>
    </w:rPr>
  </w:style>
  <w:style w:type="paragraph" w:customStyle="1" w:styleId="xl65">
    <w:name w:val="xl65"/>
    <w:basedOn w:val="Normalny"/>
    <w:uiPriority w:val="99"/>
    <w:rsid w:val="000D384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8000"/>
      <w:lang w:eastAsia="pl-PL"/>
    </w:rPr>
  </w:style>
  <w:style w:type="paragraph" w:customStyle="1" w:styleId="xl66">
    <w:name w:val="xl66"/>
    <w:basedOn w:val="Normalny"/>
    <w:uiPriority w:val="99"/>
    <w:rsid w:val="000D384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8000"/>
      <w:lang w:eastAsia="pl-PL"/>
    </w:rPr>
  </w:style>
  <w:style w:type="paragraph" w:customStyle="1" w:styleId="xl67">
    <w:name w:val="xl67"/>
    <w:basedOn w:val="Normalny"/>
    <w:uiPriority w:val="99"/>
    <w:rsid w:val="000D384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0D384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0D384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0D384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D06A72"/>
    <w:rPr>
      <w:rFonts w:cs="Times New Roman"/>
    </w:rPr>
  </w:style>
  <w:style w:type="paragraph" w:customStyle="1" w:styleId="Teksttreci1">
    <w:name w:val="Tekst treści1"/>
    <w:basedOn w:val="Normalny"/>
    <w:link w:val="Teksttreci"/>
    <w:uiPriority w:val="99"/>
    <w:rsid w:val="00D06A72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1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pv.com.pl/grupa,45210000-2%2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C4826-EDDE-4EED-B551-C94CE12E1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3887</Words>
  <Characters>23328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ekoziol</cp:lastModifiedBy>
  <cp:revision>6</cp:revision>
  <cp:lastPrinted>2022-07-28T05:49:00Z</cp:lastPrinted>
  <dcterms:created xsi:type="dcterms:W3CDTF">2022-06-17T06:55:00Z</dcterms:created>
  <dcterms:modified xsi:type="dcterms:W3CDTF">2022-07-28T05:50:00Z</dcterms:modified>
</cp:coreProperties>
</file>