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4B704D" w:rsidRDefault="0060527F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COZL/DZP/ED/3411/PN-118</w:t>
      </w:r>
      <w:bookmarkStart w:id="0" w:name="_GoBack"/>
      <w:bookmarkEnd w:id="0"/>
      <w:r w:rsidR="00A0232A">
        <w:rPr>
          <w:rFonts w:eastAsia="Times New Roman" w:cs="Times New Roman"/>
          <w:lang w:eastAsia="ar-SA"/>
        </w:rPr>
        <w:t>/24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2C1AF3">
        <w:rPr>
          <w:rFonts w:eastAsia="Times New Roman" w:cs="Times New Roman"/>
          <w:lang w:eastAsia="ar-SA"/>
        </w:rPr>
        <w:t xml:space="preserve">                  </w:t>
      </w:r>
      <w:r w:rsidR="00C11996" w:rsidRPr="004B704D">
        <w:rPr>
          <w:rFonts w:eastAsia="Times New Roman" w:cs="Times New Roman"/>
          <w:lang w:eastAsia="ar-SA"/>
        </w:rPr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70606D">
        <w:rPr>
          <w:rFonts w:eastAsia="Times New Roman" w:cs="Times New Roman"/>
          <w:lang w:eastAsia="ar-SA"/>
        </w:rPr>
        <w:t xml:space="preserve">U. z 2023 r., poz. 1605 z </w:t>
      </w:r>
      <w:proofErr w:type="spellStart"/>
      <w:r w:rsidR="0070606D">
        <w:rPr>
          <w:rFonts w:eastAsia="Times New Roman" w:cs="Times New Roman"/>
          <w:lang w:eastAsia="ar-SA"/>
        </w:rPr>
        <w:t>późn</w:t>
      </w:r>
      <w:proofErr w:type="spellEnd"/>
      <w:r w:rsidR="0070606D">
        <w:rPr>
          <w:rFonts w:eastAsia="Times New Roman" w:cs="Times New Roman"/>
          <w:lang w:eastAsia="ar-SA"/>
        </w:rPr>
        <w:t>.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E8E" w:rsidRDefault="00CF0E8E" w:rsidP="002C1AF3">
      <w:pPr>
        <w:spacing w:after="0" w:line="240" w:lineRule="auto"/>
      </w:pPr>
      <w:r>
        <w:separator/>
      </w:r>
    </w:p>
  </w:endnote>
  <w:endnote w:type="continuationSeparator" w:id="0">
    <w:p w:rsidR="00CF0E8E" w:rsidRDefault="00CF0E8E" w:rsidP="002C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2C1AF3" w:rsidRDefault="002C1AF3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5840871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E8E" w:rsidRDefault="00CF0E8E" w:rsidP="002C1AF3">
      <w:pPr>
        <w:spacing w:after="0" w:line="240" w:lineRule="auto"/>
      </w:pPr>
      <w:r>
        <w:separator/>
      </w:r>
    </w:p>
  </w:footnote>
  <w:footnote w:type="continuationSeparator" w:id="0">
    <w:p w:rsidR="00CF0E8E" w:rsidRDefault="00CF0E8E" w:rsidP="002C1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252726"/>
    <w:rsid w:val="00296557"/>
    <w:rsid w:val="002C1AF3"/>
    <w:rsid w:val="00327669"/>
    <w:rsid w:val="00394552"/>
    <w:rsid w:val="00496953"/>
    <w:rsid w:val="004B704D"/>
    <w:rsid w:val="005D7720"/>
    <w:rsid w:val="0060527F"/>
    <w:rsid w:val="00611A34"/>
    <w:rsid w:val="00702552"/>
    <w:rsid w:val="0070606D"/>
    <w:rsid w:val="007B4D2D"/>
    <w:rsid w:val="007C58B4"/>
    <w:rsid w:val="00823857"/>
    <w:rsid w:val="0083157A"/>
    <w:rsid w:val="00892D5D"/>
    <w:rsid w:val="008D36AA"/>
    <w:rsid w:val="00A0232A"/>
    <w:rsid w:val="00A125AC"/>
    <w:rsid w:val="00A47154"/>
    <w:rsid w:val="00AD5A1E"/>
    <w:rsid w:val="00B05521"/>
    <w:rsid w:val="00BF23D8"/>
    <w:rsid w:val="00C05CD1"/>
    <w:rsid w:val="00C11996"/>
    <w:rsid w:val="00CB703F"/>
    <w:rsid w:val="00CF0E8E"/>
    <w:rsid w:val="00D105A7"/>
    <w:rsid w:val="00DB52D5"/>
    <w:rsid w:val="00E55862"/>
    <w:rsid w:val="00E76DE0"/>
    <w:rsid w:val="00EA5D58"/>
    <w:rsid w:val="00E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C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dc:description/>
  <cp:lastModifiedBy>Ewa Dorosz,,1716,,Z amówienia</cp:lastModifiedBy>
  <cp:revision>2</cp:revision>
  <cp:lastPrinted>2023-05-26T09:06:00Z</cp:lastPrinted>
  <dcterms:created xsi:type="dcterms:W3CDTF">2024-08-22T12:08:00Z</dcterms:created>
  <dcterms:modified xsi:type="dcterms:W3CDTF">2024-08-22T12:08:00Z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