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909BA" w14:textId="77777777" w:rsidR="002313C0" w:rsidRPr="00741ADB" w:rsidRDefault="002313C0" w:rsidP="00741ADB">
      <w:pPr>
        <w:widowControl w:val="0"/>
        <w:suppressAutoHyphens/>
        <w:spacing w:after="0" w:line="360" w:lineRule="auto"/>
        <w:rPr>
          <w:rFonts w:cs="Calibri"/>
          <w:i/>
          <w:iCs/>
          <w:kern w:val="1"/>
          <w:sz w:val="24"/>
          <w:szCs w:val="24"/>
          <w:lang w:eastAsia="hi-IN" w:bidi="hi-IN"/>
        </w:rPr>
      </w:pPr>
    </w:p>
    <w:p w14:paraId="1ED6EE74" w14:textId="6C313F4E" w:rsidR="002313C0" w:rsidRPr="00741ADB" w:rsidRDefault="00741ADB" w:rsidP="00741ADB">
      <w:pPr>
        <w:widowControl w:val="0"/>
        <w:suppressAutoHyphens/>
        <w:spacing w:after="0" w:line="360" w:lineRule="auto"/>
        <w:jc w:val="center"/>
        <w:rPr>
          <w:rFonts w:cs="Calibri"/>
          <w:b/>
          <w:iCs/>
          <w:kern w:val="1"/>
          <w:sz w:val="32"/>
          <w:szCs w:val="32"/>
          <w:lang w:eastAsia="hi-IN" w:bidi="hi-IN"/>
        </w:rPr>
      </w:pPr>
      <w:r w:rsidRPr="00741ADB">
        <w:rPr>
          <w:rFonts w:cs="Calibri"/>
          <w:b/>
          <w:iCs/>
          <w:kern w:val="1"/>
          <w:sz w:val="36"/>
          <w:szCs w:val="36"/>
          <w:lang w:eastAsia="hi-IN" w:bidi="hi-IN"/>
        </w:rPr>
        <w:t>FORMULARZ OFERTOWY WYKONAWCY</w:t>
      </w:r>
      <w:r>
        <w:rPr>
          <w:rFonts w:cs="Calibri"/>
          <w:b/>
          <w:iCs/>
          <w:kern w:val="1"/>
          <w:sz w:val="32"/>
          <w:szCs w:val="32"/>
          <w:lang w:eastAsia="hi-IN" w:bidi="hi-IN"/>
        </w:rPr>
        <w:br/>
        <w:t>_________________________________________________</w:t>
      </w:r>
    </w:p>
    <w:p w14:paraId="452E8076" w14:textId="77777777" w:rsidR="002313C0" w:rsidRPr="00741ADB" w:rsidRDefault="002313C0" w:rsidP="00741ADB">
      <w:pPr>
        <w:widowControl w:val="0"/>
        <w:suppressAutoHyphens/>
        <w:spacing w:after="0" w:line="360" w:lineRule="auto"/>
        <w:jc w:val="both"/>
        <w:rPr>
          <w:rFonts w:cs="Calibri"/>
          <w:kern w:val="1"/>
          <w:sz w:val="24"/>
          <w:szCs w:val="24"/>
          <w:lang w:eastAsia="hi-IN" w:bidi="hi-IN"/>
        </w:rPr>
      </w:pPr>
    </w:p>
    <w:p w14:paraId="4837B313" w14:textId="25FA4AE0" w:rsidR="00325B67" w:rsidRDefault="00741ADB" w:rsidP="00741ADB">
      <w:pPr>
        <w:spacing w:after="0" w:line="360" w:lineRule="auto"/>
        <w:jc w:val="both"/>
        <w:rPr>
          <w:rFonts w:cs="Calibri"/>
          <w:bCs/>
          <w:kern w:val="1"/>
          <w:sz w:val="24"/>
          <w:szCs w:val="24"/>
          <w:lang w:eastAsia="hi-IN" w:bidi="hi-IN"/>
        </w:rPr>
      </w:pPr>
      <w:r>
        <w:rPr>
          <w:rFonts w:cs="Calibri"/>
          <w:kern w:val="1"/>
          <w:sz w:val="24"/>
          <w:szCs w:val="24"/>
          <w:lang w:eastAsia="hi-IN" w:bidi="hi-IN"/>
        </w:rPr>
        <w:t xml:space="preserve">Niniejsza Oferta dotyczy 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ogłoszonego przez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Uniwersytet Rolniczy im. Hugona Kołłątaja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br/>
        <w:t>w Krakowie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 </w:t>
      </w:r>
      <w:r w:rsidR="002313C0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postępowania o udzielenie zamówienia publicznego na </w:t>
      </w:r>
      <w:r w:rsidR="00C71A1A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dostawy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</w:p>
    <w:p w14:paraId="27FBD73A" w14:textId="5B2764AB" w:rsidR="00325B67" w:rsidRDefault="002313C0" w:rsidP="00741ADB">
      <w:pPr>
        <w:spacing w:after="0" w:line="360" w:lineRule="auto"/>
        <w:jc w:val="both"/>
        <w:rPr>
          <w:rFonts w:cs="Calibri"/>
          <w:iCs/>
          <w:kern w:val="1"/>
          <w:sz w:val="24"/>
          <w:szCs w:val="24"/>
          <w:lang w:eastAsia="hi-IN" w:bidi="hi-IN"/>
        </w:rPr>
      </w:pP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gdzie wartość zamówienia przekracza kwotę 130</w:t>
      </w:r>
      <w:r w:rsidR="00741ADB">
        <w:rPr>
          <w:rFonts w:cs="Calibri"/>
          <w:iCs/>
          <w:kern w:val="1"/>
          <w:sz w:val="24"/>
          <w:szCs w:val="24"/>
          <w:lang w:eastAsia="hi-IN" w:bidi="hi-IN"/>
        </w:rPr>
        <w:t> 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000</w:t>
      </w:r>
      <w:r w:rsidR="00741ADB">
        <w:rPr>
          <w:rFonts w:cs="Calibri"/>
          <w:iCs/>
          <w:kern w:val="1"/>
          <w:sz w:val="24"/>
          <w:szCs w:val="24"/>
          <w:lang w:eastAsia="hi-IN" w:bidi="hi-IN"/>
        </w:rPr>
        <w:t>,00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zł oraz </w:t>
      </w:r>
      <w:r w:rsidR="00C71A1A">
        <w:rPr>
          <w:rFonts w:cs="Calibri"/>
          <w:iCs/>
          <w:kern w:val="1"/>
          <w:sz w:val="24"/>
          <w:szCs w:val="24"/>
          <w:lang w:eastAsia="hi-IN" w:bidi="hi-IN"/>
        </w:rPr>
        <w:t>w skali</w:t>
      </w:r>
      <w:r w:rsidR="003017D3">
        <w:rPr>
          <w:rFonts w:cs="Calibri"/>
          <w:iCs/>
          <w:kern w:val="1"/>
          <w:sz w:val="24"/>
          <w:szCs w:val="24"/>
          <w:lang w:eastAsia="hi-IN" w:bidi="hi-IN"/>
        </w:rPr>
        <w:t xml:space="preserve"> rocznych,</w:t>
      </w:r>
      <w:r w:rsidR="00C71A1A">
        <w:rPr>
          <w:rFonts w:cs="Calibri"/>
          <w:iCs/>
          <w:kern w:val="1"/>
          <w:sz w:val="24"/>
          <w:szCs w:val="24"/>
          <w:lang w:eastAsia="hi-IN" w:bidi="hi-IN"/>
        </w:rPr>
        <w:t xml:space="preserve"> zaplanowanych zamówień Zamawiającego z tej dziedziny, przekracza kwoty określone, jako progi unijne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,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o któr</w:t>
      </w:r>
      <w:r w:rsidR="00733B56" w:rsidRPr="00741ADB">
        <w:rPr>
          <w:rFonts w:cs="Calibri"/>
          <w:iCs/>
          <w:kern w:val="1"/>
          <w:sz w:val="24"/>
          <w:szCs w:val="24"/>
          <w:lang w:eastAsia="hi-IN" w:bidi="hi-IN"/>
        </w:rPr>
        <w:t>ych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mowa w</w:t>
      </w:r>
      <w:r w:rsidR="00C00849" w:rsidRPr="003E4404">
        <w:rPr>
          <w:rFonts w:cs="Calibri"/>
          <w:iCs/>
          <w:sz w:val="24"/>
          <w:szCs w:val="24"/>
        </w:rPr>
        <w:t xml:space="preserve"> </w:t>
      </w:r>
      <w:r w:rsidR="00C00849" w:rsidRPr="003E4404">
        <w:rPr>
          <w:rFonts w:cs="Calibri"/>
          <w:sz w:val="24"/>
          <w:szCs w:val="24"/>
        </w:rPr>
        <w:t xml:space="preserve">art. 3 ust. 1 pkt 1)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ustawy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z dnia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września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20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19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 Prawo zamówień publicznych  (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t. j.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Dz. U. z 20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>21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r., poz.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1129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ze zm.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)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i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</w:p>
    <w:p w14:paraId="70AF6A5D" w14:textId="77777777" w:rsidR="00325B67" w:rsidRDefault="002313C0" w:rsidP="00741ADB">
      <w:pPr>
        <w:spacing w:after="0" w:line="360" w:lineRule="auto"/>
        <w:jc w:val="both"/>
        <w:rPr>
          <w:rFonts w:cs="Calibri"/>
          <w:bCs/>
          <w:kern w:val="1"/>
          <w:sz w:val="24"/>
          <w:szCs w:val="24"/>
          <w:lang w:eastAsia="hi-IN" w:bidi="hi-IN"/>
        </w:rPr>
      </w:pPr>
      <w:r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prowadzonego w trybie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przetargu nieograniczonego</w:t>
      </w:r>
      <w:r w:rsidR="00325B6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w oparciu o art. 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132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ustawy Pzp </w:t>
      </w:r>
      <w:r w:rsidR="00EF6361">
        <w:rPr>
          <w:rFonts w:cs="Calibri"/>
          <w:bCs/>
          <w:kern w:val="1"/>
          <w:sz w:val="24"/>
          <w:szCs w:val="24"/>
          <w:lang w:eastAsia="hi-IN" w:bidi="hi-IN"/>
        </w:rPr>
        <w:t xml:space="preserve">– </w:t>
      </w:r>
    </w:p>
    <w:p w14:paraId="4F7322B6" w14:textId="114DCC9D" w:rsidR="002313C0" w:rsidRPr="00741ADB" w:rsidRDefault="00EF6361" w:rsidP="00741ADB">
      <w:pPr>
        <w:spacing w:after="0" w:line="360" w:lineRule="auto"/>
        <w:jc w:val="both"/>
        <w:rPr>
          <w:rFonts w:cs="Calibri"/>
          <w:b/>
          <w:bCs/>
          <w:kern w:val="1"/>
          <w:sz w:val="24"/>
          <w:szCs w:val="24"/>
          <w:lang w:eastAsia="hi-IN" w:bidi="hi-IN"/>
        </w:rPr>
      </w:pPr>
      <w:r>
        <w:rPr>
          <w:rFonts w:cs="Calibri"/>
          <w:bCs/>
          <w:kern w:val="1"/>
          <w:sz w:val="24"/>
          <w:szCs w:val="24"/>
          <w:lang w:eastAsia="hi-IN" w:bidi="hi-IN"/>
        </w:rPr>
        <w:t>pod nazwą:</w:t>
      </w:r>
    </w:p>
    <w:p w14:paraId="1A9D0DE1" w14:textId="77777777" w:rsidR="0090680F" w:rsidRPr="00741ADB" w:rsidRDefault="0090680F" w:rsidP="00741ADB">
      <w:pPr>
        <w:spacing w:after="0" w:line="360" w:lineRule="auto"/>
        <w:jc w:val="center"/>
        <w:rPr>
          <w:rFonts w:cs="Calibri"/>
          <w:b/>
          <w:bCs/>
          <w:i/>
          <w:sz w:val="24"/>
          <w:szCs w:val="24"/>
        </w:rPr>
      </w:pPr>
    </w:p>
    <w:p w14:paraId="2B97C241" w14:textId="066526B1" w:rsidR="00EF7710" w:rsidRPr="00CA2096" w:rsidRDefault="00CC3883" w:rsidP="00B928DA">
      <w:pPr>
        <w:spacing w:after="0" w:line="360" w:lineRule="auto"/>
        <w:jc w:val="center"/>
        <w:rPr>
          <w:rFonts w:cs="Calibri"/>
          <w:b/>
          <w:sz w:val="26"/>
          <w:szCs w:val="26"/>
          <w:lang w:eastAsia="pl-PL"/>
        </w:rPr>
      </w:pPr>
      <w:r>
        <w:rPr>
          <w:rFonts w:cs="Calibri"/>
          <w:b/>
          <w:bCs/>
          <w:i/>
          <w:sz w:val="26"/>
          <w:szCs w:val="26"/>
        </w:rPr>
        <w:t>Zakup i dostawa mikroskopów</w:t>
      </w:r>
      <w:r w:rsidR="00DE13CE">
        <w:rPr>
          <w:rFonts w:cs="Calibri"/>
          <w:b/>
          <w:bCs/>
          <w:i/>
          <w:sz w:val="26"/>
          <w:szCs w:val="26"/>
        </w:rPr>
        <w:t xml:space="preserve"> stereoskopowych </w:t>
      </w:r>
      <w:r w:rsidR="00DE13CE">
        <w:rPr>
          <w:rFonts w:cs="Calibri"/>
          <w:b/>
          <w:bCs/>
          <w:i/>
          <w:sz w:val="26"/>
          <w:szCs w:val="26"/>
        </w:rPr>
        <w:br/>
        <w:t xml:space="preserve">dla Katedry Ochrony Ekosystemów Leśnych </w:t>
      </w:r>
      <w:r w:rsidR="00DE13CE">
        <w:rPr>
          <w:rFonts w:cs="Calibri"/>
          <w:b/>
          <w:bCs/>
          <w:i/>
          <w:sz w:val="26"/>
          <w:szCs w:val="26"/>
        </w:rPr>
        <w:br/>
        <w:t>Uniwersytetu Rolniczego im. Hugona Kołłątaja w Krakowie</w:t>
      </w:r>
    </w:p>
    <w:p w14:paraId="16CCCCBD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F7710" w:rsidRPr="00741ADB" w14:paraId="5F3993E2" w14:textId="77777777" w:rsidTr="00DC6CD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9D72F2C" w14:textId="0A042D71" w:rsidR="00EF7710" w:rsidRPr="00741ADB" w:rsidRDefault="00EF7710" w:rsidP="00741ADB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DC6CD7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3C190" w14:textId="5E85B1D4" w:rsidR="00EF7710" w:rsidRPr="00741ADB" w:rsidRDefault="00AE31C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6ADCF510" w:rsidR="00EF7710" w:rsidRPr="00AE31CB" w:rsidRDefault="00D926BC" w:rsidP="00741ADB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AE31CB">
        <w:rPr>
          <w:rFonts w:cs="Calibri"/>
          <w:sz w:val="20"/>
          <w:szCs w:val="20"/>
          <w:lang w:eastAsia="pl-PL"/>
        </w:rPr>
        <w:t>w przypadku oferty składanej przez Konsorcjum, należy osobno podać dane dotyczące Lidera oraz</w:t>
      </w:r>
      <w:r w:rsidR="00267489" w:rsidRPr="00AE31CB">
        <w:rPr>
          <w:rFonts w:cs="Calibri"/>
          <w:sz w:val="20"/>
          <w:szCs w:val="20"/>
          <w:lang w:eastAsia="pl-PL"/>
        </w:rPr>
        <w:t xml:space="preserve"> P</w:t>
      </w:r>
      <w:r w:rsidR="00EF7710" w:rsidRPr="00AE31CB">
        <w:rPr>
          <w:rFonts w:cs="Calibri"/>
          <w:sz w:val="20"/>
          <w:szCs w:val="20"/>
          <w:lang w:eastAsia="pl-PL"/>
        </w:rPr>
        <w:t>artnera</w:t>
      </w:r>
      <w:r w:rsidRPr="00AE31CB">
        <w:rPr>
          <w:rFonts w:cs="Calibri"/>
          <w:sz w:val="20"/>
          <w:szCs w:val="20"/>
          <w:lang w:eastAsia="pl-PL"/>
        </w:rPr>
        <w:t>/</w:t>
      </w:r>
      <w:r w:rsidR="00267489" w:rsidRPr="00AE31CB">
        <w:rPr>
          <w:rFonts w:cs="Calibri"/>
          <w:sz w:val="20"/>
          <w:szCs w:val="20"/>
          <w:lang w:eastAsia="pl-PL"/>
        </w:rPr>
        <w:t xml:space="preserve"> </w:t>
      </w:r>
      <w:r w:rsidRPr="00AE31CB">
        <w:rPr>
          <w:rFonts w:cs="Calibri"/>
          <w:sz w:val="20"/>
          <w:szCs w:val="20"/>
          <w:lang w:eastAsia="pl-PL"/>
        </w:rPr>
        <w:t>Partnerów</w:t>
      </w:r>
      <w:r w:rsidR="00EF7710" w:rsidRPr="00AE31CB">
        <w:rPr>
          <w:rFonts w:cs="Calibri"/>
          <w:sz w:val="20"/>
          <w:szCs w:val="20"/>
          <w:lang w:eastAsia="pl-PL"/>
        </w:rPr>
        <w:t xml:space="preserve"> Konsorcjum</w:t>
      </w:r>
    </w:p>
    <w:p w14:paraId="340CE47A" w14:textId="119446E8" w:rsidR="00EF7710" w:rsidRPr="00AE31CB" w:rsidRDefault="00661F61" w:rsidP="00741ADB">
      <w:pPr>
        <w:spacing w:after="0" w:line="360" w:lineRule="auto"/>
        <w:ind w:right="-569"/>
        <w:jc w:val="both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lastRenderedPageBreak/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>w specyfikacji warunków zamówienia (SWZ),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 oraz wzorze umowy 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>Dz. U. z 20</w:t>
      </w:r>
      <w:r w:rsidR="00080DE5" w:rsidRPr="00AE31CB">
        <w:rPr>
          <w:rFonts w:cs="Calibri"/>
          <w:sz w:val="24"/>
          <w:szCs w:val="24"/>
          <w:lang w:eastAsia="pl-PL"/>
        </w:rPr>
        <w:t xml:space="preserve">21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1129</w:t>
      </w:r>
      <w:r w:rsidR="00EF7710" w:rsidRPr="00AE31CB">
        <w:rPr>
          <w:rFonts w:cs="Calibri"/>
          <w:sz w:val="24"/>
          <w:szCs w:val="24"/>
          <w:lang w:eastAsia="pl-PL"/>
        </w:rPr>
        <w:t xml:space="preserve"> ze zm.)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 z poniższymi warunkami:</w:t>
      </w:r>
    </w:p>
    <w:p w14:paraId="6DA5F329" w14:textId="00D0BAC3" w:rsidR="00EF7710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039B3CB2" w:rsidR="00B51350" w:rsidRDefault="00B51350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51350">
        <w:rPr>
          <w:rFonts w:cs="Calibri"/>
          <w:b/>
          <w:sz w:val="24"/>
          <w:szCs w:val="24"/>
          <w:lang w:eastAsia="pl-PL"/>
        </w:rPr>
        <w:t>CENA OFERTY</w:t>
      </w:r>
    </w:p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33"/>
        <w:gridCol w:w="2124"/>
        <w:gridCol w:w="1419"/>
        <w:gridCol w:w="1496"/>
        <w:gridCol w:w="776"/>
        <w:gridCol w:w="1136"/>
        <w:gridCol w:w="708"/>
        <w:gridCol w:w="1140"/>
      </w:tblGrid>
      <w:tr w:rsidR="00FB609D" w:rsidRPr="00156E85" w14:paraId="67560432" w14:textId="77777777" w:rsidTr="00AD51C8">
        <w:trPr>
          <w:trHeight w:val="479"/>
        </w:trPr>
        <w:tc>
          <w:tcPr>
            <w:tcW w:w="708" w:type="dxa"/>
            <w:vAlign w:val="center"/>
          </w:tcPr>
          <w:p w14:paraId="195ED2CE" w14:textId="4F874E6F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1833" w:type="dxa"/>
            <w:vAlign w:val="center"/>
          </w:tcPr>
          <w:p w14:paraId="65C9D5CA" w14:textId="77777777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4" w:type="dxa"/>
            <w:vAlign w:val="center"/>
          </w:tcPr>
          <w:p w14:paraId="0B1BA5FD" w14:textId="77777777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>Producent (nazwa firmy), kraj produkcji, typ, model</w:t>
            </w:r>
            <w:r>
              <w:rPr>
                <w:rFonts w:cs="Calibri"/>
                <w:b/>
                <w:sz w:val="20"/>
                <w:szCs w:val="20"/>
              </w:rPr>
              <w:t xml:space="preserve">, rodzaj, seria </w:t>
            </w:r>
            <w:r w:rsidRPr="00156E85">
              <w:rPr>
                <w:rFonts w:cs="Calibri"/>
                <w:b/>
                <w:sz w:val="20"/>
                <w:szCs w:val="20"/>
              </w:rPr>
              <w:t>sprzętu</w:t>
            </w:r>
          </w:p>
        </w:tc>
        <w:tc>
          <w:tcPr>
            <w:tcW w:w="1419" w:type="dxa"/>
            <w:vAlign w:val="center"/>
          </w:tcPr>
          <w:p w14:paraId="3EBB9B33" w14:textId="7097443A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 xml:space="preserve">Cena netto </w:t>
            </w:r>
            <w:r w:rsidR="006B6596">
              <w:rPr>
                <w:rFonts w:cs="Calibri"/>
                <w:b/>
                <w:sz w:val="20"/>
                <w:szCs w:val="20"/>
              </w:rPr>
              <w:br/>
            </w:r>
            <w:r w:rsidRPr="00156E85">
              <w:rPr>
                <w:rFonts w:cs="Calibri"/>
                <w:b/>
                <w:sz w:val="20"/>
                <w:szCs w:val="20"/>
              </w:rPr>
              <w:t>za 1 sztukę</w:t>
            </w:r>
          </w:p>
          <w:p w14:paraId="3E3DC786" w14:textId="77777777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 xml:space="preserve"> [</w:t>
            </w:r>
            <w:r>
              <w:rPr>
                <w:rFonts w:cs="Calibri"/>
                <w:b/>
                <w:sz w:val="20"/>
                <w:szCs w:val="20"/>
              </w:rPr>
              <w:t>PLN</w:t>
            </w:r>
            <w:r w:rsidRPr="00156E85">
              <w:rPr>
                <w:rFonts w:cs="Calibri"/>
                <w:b/>
                <w:sz w:val="20"/>
                <w:szCs w:val="20"/>
              </w:rPr>
              <w:t>]</w:t>
            </w:r>
          </w:p>
        </w:tc>
        <w:tc>
          <w:tcPr>
            <w:tcW w:w="1496" w:type="dxa"/>
          </w:tcPr>
          <w:p w14:paraId="6AE5C084" w14:textId="77777777" w:rsidR="00A45E0C" w:rsidRDefault="00A45E0C" w:rsidP="00A45E0C">
            <w:pPr>
              <w:rPr>
                <w:rFonts w:cs="Calibri"/>
                <w:b/>
                <w:sz w:val="20"/>
                <w:szCs w:val="20"/>
              </w:rPr>
            </w:pPr>
          </w:p>
          <w:p w14:paraId="40EAC320" w14:textId="0C9929D0" w:rsidR="00FB609D" w:rsidRPr="00156E85" w:rsidRDefault="00FB609D" w:rsidP="00A45E0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 xml:space="preserve">Cena </w:t>
            </w:r>
            <w:r>
              <w:rPr>
                <w:rFonts w:cs="Calibri"/>
                <w:b/>
                <w:sz w:val="20"/>
                <w:szCs w:val="20"/>
              </w:rPr>
              <w:t>brutto</w:t>
            </w:r>
            <w:r w:rsidRPr="00156E85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6B6596">
              <w:rPr>
                <w:rFonts w:cs="Calibri"/>
                <w:b/>
                <w:sz w:val="20"/>
                <w:szCs w:val="20"/>
              </w:rPr>
              <w:br/>
            </w:r>
            <w:r w:rsidRPr="00156E85">
              <w:rPr>
                <w:rFonts w:cs="Calibri"/>
                <w:b/>
                <w:sz w:val="20"/>
                <w:szCs w:val="20"/>
              </w:rPr>
              <w:t>za 1 sztukę</w:t>
            </w:r>
          </w:p>
          <w:p w14:paraId="05FF79A8" w14:textId="094C7593" w:rsidR="00FB609D" w:rsidRPr="00156E85" w:rsidRDefault="00FB609D" w:rsidP="00FB609D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 xml:space="preserve"> [</w:t>
            </w:r>
            <w:r>
              <w:rPr>
                <w:rFonts w:cs="Calibri"/>
                <w:b/>
                <w:sz w:val="20"/>
                <w:szCs w:val="20"/>
              </w:rPr>
              <w:t>PLN</w:t>
            </w:r>
            <w:r w:rsidRPr="00156E85">
              <w:rPr>
                <w:rFonts w:cs="Calibri"/>
                <w:b/>
                <w:sz w:val="20"/>
                <w:szCs w:val="20"/>
              </w:rPr>
              <w:t>]</w:t>
            </w:r>
          </w:p>
        </w:tc>
        <w:tc>
          <w:tcPr>
            <w:tcW w:w="776" w:type="dxa"/>
            <w:vAlign w:val="center"/>
          </w:tcPr>
          <w:p w14:paraId="631C2AE8" w14:textId="287E07D7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>Ilość sztuk</w:t>
            </w:r>
          </w:p>
        </w:tc>
        <w:tc>
          <w:tcPr>
            <w:tcW w:w="1136" w:type="dxa"/>
            <w:vAlign w:val="center"/>
          </w:tcPr>
          <w:p w14:paraId="4AA6EE35" w14:textId="77777777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>Łączna wartość netto</w:t>
            </w:r>
          </w:p>
          <w:p w14:paraId="010D3EA0" w14:textId="77777777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>[</w:t>
            </w:r>
            <w:r>
              <w:rPr>
                <w:rFonts w:cs="Calibri"/>
                <w:b/>
                <w:sz w:val="20"/>
                <w:szCs w:val="20"/>
              </w:rPr>
              <w:t>PLN</w:t>
            </w:r>
            <w:r w:rsidRPr="00156E85">
              <w:rPr>
                <w:rFonts w:cs="Calibri"/>
                <w:b/>
                <w:sz w:val="20"/>
                <w:szCs w:val="20"/>
              </w:rPr>
              <w:t>]</w:t>
            </w:r>
          </w:p>
        </w:tc>
        <w:tc>
          <w:tcPr>
            <w:tcW w:w="708" w:type="dxa"/>
            <w:vAlign w:val="center"/>
          </w:tcPr>
          <w:p w14:paraId="74282BA8" w14:textId="77777777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>VAT (%)</w:t>
            </w:r>
          </w:p>
        </w:tc>
        <w:tc>
          <w:tcPr>
            <w:tcW w:w="1140" w:type="dxa"/>
            <w:vAlign w:val="center"/>
          </w:tcPr>
          <w:p w14:paraId="441FBA54" w14:textId="77777777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>Łączna wartość brutto</w:t>
            </w:r>
          </w:p>
          <w:p w14:paraId="103BF5EB" w14:textId="77777777" w:rsidR="00FB609D" w:rsidRPr="00156E85" w:rsidRDefault="00FB609D" w:rsidP="00FB196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56E85">
              <w:rPr>
                <w:rFonts w:cs="Calibri"/>
                <w:b/>
                <w:sz w:val="20"/>
                <w:szCs w:val="20"/>
              </w:rPr>
              <w:t>[</w:t>
            </w:r>
            <w:r>
              <w:rPr>
                <w:rFonts w:cs="Calibri"/>
                <w:b/>
                <w:sz w:val="20"/>
                <w:szCs w:val="20"/>
              </w:rPr>
              <w:t>PLN</w:t>
            </w:r>
            <w:r w:rsidRPr="00156E85">
              <w:rPr>
                <w:rFonts w:cs="Calibri"/>
                <w:b/>
                <w:sz w:val="20"/>
                <w:szCs w:val="20"/>
              </w:rPr>
              <w:t>]</w:t>
            </w:r>
          </w:p>
        </w:tc>
      </w:tr>
      <w:tr w:rsidR="00FB609D" w:rsidRPr="00156E85" w14:paraId="5FC5BFEC" w14:textId="77777777" w:rsidTr="003B5676">
        <w:tc>
          <w:tcPr>
            <w:tcW w:w="708" w:type="dxa"/>
            <w:shd w:val="clear" w:color="auto" w:fill="F3F3F3"/>
            <w:vAlign w:val="center"/>
          </w:tcPr>
          <w:p w14:paraId="69EBEB79" w14:textId="77777777" w:rsidR="00FB609D" w:rsidRPr="00156E85" w:rsidRDefault="00FB609D" w:rsidP="003B5676">
            <w:pPr>
              <w:jc w:val="center"/>
              <w:rPr>
                <w:rFonts w:cs="Calibri"/>
                <w:sz w:val="20"/>
                <w:szCs w:val="20"/>
              </w:rPr>
            </w:pPr>
            <w:r w:rsidRPr="00156E85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833" w:type="dxa"/>
            <w:shd w:val="clear" w:color="auto" w:fill="F3F3F3"/>
            <w:vAlign w:val="center"/>
          </w:tcPr>
          <w:p w14:paraId="1AB55DB9" w14:textId="77777777" w:rsidR="00FB609D" w:rsidRPr="00156E85" w:rsidRDefault="00FB609D" w:rsidP="003B5676">
            <w:pPr>
              <w:jc w:val="center"/>
              <w:rPr>
                <w:rFonts w:cs="Calibri"/>
                <w:sz w:val="20"/>
                <w:szCs w:val="20"/>
              </w:rPr>
            </w:pPr>
            <w:r w:rsidRPr="00156E85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124" w:type="dxa"/>
            <w:shd w:val="clear" w:color="auto" w:fill="F3F3F3"/>
            <w:vAlign w:val="center"/>
          </w:tcPr>
          <w:p w14:paraId="3AD930BD" w14:textId="77777777" w:rsidR="00FB609D" w:rsidRPr="00156E85" w:rsidRDefault="00FB609D" w:rsidP="003B5676">
            <w:pPr>
              <w:jc w:val="center"/>
              <w:rPr>
                <w:rFonts w:cs="Calibri"/>
                <w:sz w:val="20"/>
                <w:szCs w:val="20"/>
              </w:rPr>
            </w:pPr>
            <w:r w:rsidRPr="00156E85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419" w:type="dxa"/>
            <w:shd w:val="clear" w:color="auto" w:fill="F3F3F3"/>
            <w:vAlign w:val="center"/>
          </w:tcPr>
          <w:p w14:paraId="392F94C8" w14:textId="77777777" w:rsidR="00FB609D" w:rsidRPr="00156E85" w:rsidRDefault="00FB609D" w:rsidP="003B5676">
            <w:pPr>
              <w:jc w:val="center"/>
              <w:rPr>
                <w:rFonts w:cs="Calibri"/>
                <w:sz w:val="20"/>
                <w:szCs w:val="20"/>
              </w:rPr>
            </w:pPr>
            <w:r w:rsidRPr="00156E85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496" w:type="dxa"/>
            <w:shd w:val="clear" w:color="auto" w:fill="F3F3F3"/>
            <w:vAlign w:val="center"/>
          </w:tcPr>
          <w:p w14:paraId="31669E61" w14:textId="42B07800" w:rsidR="00FB609D" w:rsidRPr="00156E85" w:rsidRDefault="00FB609D" w:rsidP="003B567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776" w:type="dxa"/>
            <w:shd w:val="clear" w:color="auto" w:fill="F3F3F3"/>
            <w:vAlign w:val="center"/>
          </w:tcPr>
          <w:p w14:paraId="716B997D" w14:textId="02C14777" w:rsidR="00FB609D" w:rsidRPr="00156E85" w:rsidRDefault="00FB609D" w:rsidP="003B567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Pr="00156E85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136" w:type="dxa"/>
            <w:shd w:val="clear" w:color="auto" w:fill="F3F3F3"/>
            <w:vAlign w:val="center"/>
          </w:tcPr>
          <w:p w14:paraId="47EC52A3" w14:textId="50B802A5" w:rsidR="00FB609D" w:rsidRPr="00156E85" w:rsidRDefault="00FB609D" w:rsidP="003B567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  <w:r w:rsidRPr="00156E85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708" w:type="dxa"/>
            <w:shd w:val="clear" w:color="auto" w:fill="F3F3F3"/>
            <w:vAlign w:val="center"/>
          </w:tcPr>
          <w:p w14:paraId="502B055D" w14:textId="4403FE6A" w:rsidR="00FB609D" w:rsidRPr="00156E85" w:rsidRDefault="00FB609D" w:rsidP="003B567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  <w:r w:rsidRPr="00156E85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140" w:type="dxa"/>
            <w:shd w:val="clear" w:color="auto" w:fill="F3F3F3"/>
            <w:vAlign w:val="center"/>
          </w:tcPr>
          <w:p w14:paraId="1D79ABEF" w14:textId="1390E837" w:rsidR="00FB609D" w:rsidRPr="00156E85" w:rsidRDefault="00FB609D" w:rsidP="003B567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  <w:r w:rsidRPr="00156E85">
              <w:rPr>
                <w:rFonts w:cs="Calibri"/>
                <w:sz w:val="20"/>
                <w:szCs w:val="20"/>
              </w:rPr>
              <w:t>.</w:t>
            </w:r>
          </w:p>
        </w:tc>
      </w:tr>
      <w:tr w:rsidR="00FB609D" w:rsidRPr="00156E85" w14:paraId="6D8B3355" w14:textId="77777777" w:rsidTr="00AD51C8">
        <w:trPr>
          <w:trHeight w:val="397"/>
        </w:trPr>
        <w:tc>
          <w:tcPr>
            <w:tcW w:w="708" w:type="dxa"/>
            <w:vAlign w:val="center"/>
          </w:tcPr>
          <w:p w14:paraId="3CF44190" w14:textId="7121C0C5" w:rsidR="00FB609D" w:rsidRPr="00156E85" w:rsidRDefault="00FB609D" w:rsidP="005B74FB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833" w:type="dxa"/>
            <w:vAlign w:val="center"/>
          </w:tcPr>
          <w:p w14:paraId="624A2396" w14:textId="77777777" w:rsidR="00FB609D" w:rsidRDefault="00FB609D" w:rsidP="005B74FB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Mikroskop stereoskopowy</w:t>
            </w:r>
          </w:p>
          <w:p w14:paraId="0183FA86" w14:textId="7F93C06D" w:rsidR="002508E2" w:rsidRPr="00156E85" w:rsidRDefault="002508E2" w:rsidP="005B74FB">
            <w:pPr>
              <w:pStyle w:val="WW-Tekstpodstawowy2"/>
              <w:widowControl w:val="0"/>
              <w:tabs>
                <w:tab w:val="left" w:pos="0"/>
                <w:tab w:val="left" w:pos="432"/>
                <w:tab w:val="left" w:pos="1152"/>
              </w:tabs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4" w:type="dxa"/>
            <w:vAlign w:val="center"/>
          </w:tcPr>
          <w:p w14:paraId="3F2E858D" w14:textId="120183C0" w:rsidR="00FB609D" w:rsidRPr="00156E85" w:rsidRDefault="00FB609D" w:rsidP="005B74FB">
            <w:pPr>
              <w:jc w:val="center"/>
              <w:rPr>
                <w:rFonts w:cs="Calibri"/>
                <w:sz w:val="20"/>
                <w:szCs w:val="20"/>
              </w:rPr>
            </w:pPr>
            <w:r w:rsidRPr="00156E85">
              <w:rPr>
                <w:rFonts w:cs="Calibri"/>
                <w:sz w:val="20"/>
                <w:szCs w:val="20"/>
              </w:rPr>
              <w:t xml:space="preserve">jak wskazano </w:t>
            </w:r>
            <w:r w:rsidRPr="00156E85">
              <w:rPr>
                <w:rFonts w:cs="Calibri"/>
                <w:sz w:val="20"/>
                <w:szCs w:val="20"/>
              </w:rPr>
              <w:br/>
              <w:t xml:space="preserve">w </w:t>
            </w:r>
            <w:r w:rsidR="009C3BD4">
              <w:rPr>
                <w:rFonts w:cs="Calibri"/>
                <w:sz w:val="20"/>
                <w:szCs w:val="20"/>
              </w:rPr>
              <w:t>poniższej tabeli</w:t>
            </w:r>
          </w:p>
        </w:tc>
        <w:tc>
          <w:tcPr>
            <w:tcW w:w="1419" w:type="dxa"/>
            <w:vAlign w:val="center"/>
          </w:tcPr>
          <w:p w14:paraId="76C645C4" w14:textId="4786C423" w:rsidR="00FB609D" w:rsidRPr="00156E85" w:rsidRDefault="00237BFB" w:rsidP="005B74FB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 zł</w:t>
            </w:r>
          </w:p>
        </w:tc>
        <w:tc>
          <w:tcPr>
            <w:tcW w:w="1496" w:type="dxa"/>
          </w:tcPr>
          <w:p w14:paraId="3BA9FF96" w14:textId="77777777" w:rsidR="00FB609D" w:rsidRDefault="00FB609D" w:rsidP="005B74FB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5FDA7334" w14:textId="70EDCA44" w:rsidR="002508E2" w:rsidRPr="00156E85" w:rsidRDefault="00237BFB" w:rsidP="005B74FB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 zł</w:t>
            </w:r>
          </w:p>
        </w:tc>
        <w:tc>
          <w:tcPr>
            <w:tcW w:w="776" w:type="dxa"/>
            <w:vAlign w:val="center"/>
          </w:tcPr>
          <w:p w14:paraId="2F6F69D0" w14:textId="0C98E01D" w:rsidR="00FB609D" w:rsidRPr="00156E85" w:rsidRDefault="00FB609D" w:rsidP="005B74FB">
            <w:pPr>
              <w:jc w:val="center"/>
              <w:rPr>
                <w:rFonts w:cs="Calibri"/>
                <w:sz w:val="20"/>
                <w:szCs w:val="20"/>
              </w:rPr>
            </w:pPr>
            <w:r w:rsidRPr="00156E85">
              <w:rPr>
                <w:rFonts w:cs="Calibri"/>
                <w:sz w:val="20"/>
                <w:szCs w:val="20"/>
              </w:rPr>
              <w:t>1</w:t>
            </w: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6" w:type="dxa"/>
            <w:vAlign w:val="center"/>
          </w:tcPr>
          <w:p w14:paraId="603B22E8" w14:textId="6F1AA6C2" w:rsidR="00FB609D" w:rsidRPr="00156E85" w:rsidRDefault="00237BFB" w:rsidP="005B74FB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….. zł</w:t>
            </w:r>
          </w:p>
        </w:tc>
        <w:tc>
          <w:tcPr>
            <w:tcW w:w="708" w:type="dxa"/>
            <w:vAlign w:val="center"/>
          </w:tcPr>
          <w:p w14:paraId="57B71005" w14:textId="0045E7B1" w:rsidR="00FB609D" w:rsidRPr="00156E85" w:rsidRDefault="00237BFB" w:rsidP="005B74FB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….. %</w:t>
            </w:r>
          </w:p>
        </w:tc>
        <w:tc>
          <w:tcPr>
            <w:tcW w:w="1140" w:type="dxa"/>
            <w:vAlign w:val="center"/>
          </w:tcPr>
          <w:p w14:paraId="24EE85AE" w14:textId="3141C91B" w:rsidR="00FB609D" w:rsidRPr="00156E85" w:rsidRDefault="00237BFB" w:rsidP="005B74FB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……. zł</w:t>
            </w:r>
            <w:bookmarkStart w:id="0" w:name="_GoBack"/>
            <w:bookmarkEnd w:id="0"/>
          </w:p>
        </w:tc>
      </w:tr>
    </w:tbl>
    <w:p w14:paraId="19DF60F6" w14:textId="40CBB4F4" w:rsidR="00926C95" w:rsidRDefault="00926C95" w:rsidP="00926C95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221"/>
      </w:tblGrid>
      <w:tr w:rsidR="00D01FBB" w:rsidRPr="006564C9" w14:paraId="357D9404" w14:textId="77777777" w:rsidTr="00FB196E">
        <w:tc>
          <w:tcPr>
            <w:tcW w:w="2269" w:type="dxa"/>
            <w:shd w:val="clear" w:color="auto" w:fill="F2F2F2"/>
          </w:tcPr>
          <w:p w14:paraId="0FAF4AB0" w14:textId="77777777" w:rsidR="00D01FBB" w:rsidRPr="006564C9" w:rsidRDefault="00D01FBB" w:rsidP="00FB196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F2F2F2"/>
            <w:vAlign w:val="center"/>
          </w:tcPr>
          <w:p w14:paraId="52D0F616" w14:textId="4528DE54" w:rsidR="00D01FBB" w:rsidRPr="006564C9" w:rsidRDefault="009C3BD4" w:rsidP="00FB196E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Mikroskop stereoskopowy</w:t>
            </w:r>
          </w:p>
        </w:tc>
      </w:tr>
      <w:tr w:rsidR="00D01FBB" w:rsidRPr="006564C9" w14:paraId="5D91E28E" w14:textId="77777777" w:rsidTr="00FB196E">
        <w:tc>
          <w:tcPr>
            <w:tcW w:w="2269" w:type="dxa"/>
            <w:shd w:val="clear" w:color="auto" w:fill="F2F2F2"/>
          </w:tcPr>
          <w:p w14:paraId="2DA4381E" w14:textId="77777777" w:rsidR="00D01FBB" w:rsidRPr="006564C9" w:rsidRDefault="00D01FBB" w:rsidP="00FB196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  <w:r w:rsidRPr="006564C9">
              <w:rPr>
                <w:b/>
                <w:sz w:val="20"/>
                <w:szCs w:val="20"/>
              </w:rPr>
              <w:t>Nazwa sprzętu</w:t>
            </w:r>
          </w:p>
        </w:tc>
        <w:tc>
          <w:tcPr>
            <w:tcW w:w="8221" w:type="dxa"/>
            <w:shd w:val="clear" w:color="auto" w:fill="auto"/>
          </w:tcPr>
          <w:p w14:paraId="1009A880" w14:textId="77777777" w:rsidR="00D01FBB" w:rsidRPr="006564C9" w:rsidRDefault="00D01FBB" w:rsidP="00FB196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D01FBB" w:rsidRPr="006564C9" w14:paraId="735D1968" w14:textId="77777777" w:rsidTr="00FB196E">
        <w:tc>
          <w:tcPr>
            <w:tcW w:w="2269" w:type="dxa"/>
            <w:shd w:val="clear" w:color="auto" w:fill="F2F2F2"/>
          </w:tcPr>
          <w:p w14:paraId="40AD5A4C" w14:textId="77777777" w:rsidR="00D01FBB" w:rsidRPr="006564C9" w:rsidRDefault="00D01FBB" w:rsidP="00FB196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  <w:r w:rsidRPr="006564C9">
              <w:rPr>
                <w:b/>
                <w:sz w:val="20"/>
                <w:szCs w:val="20"/>
              </w:rPr>
              <w:t>Producent (firma)</w:t>
            </w:r>
          </w:p>
        </w:tc>
        <w:tc>
          <w:tcPr>
            <w:tcW w:w="8221" w:type="dxa"/>
            <w:shd w:val="clear" w:color="auto" w:fill="auto"/>
          </w:tcPr>
          <w:p w14:paraId="556DE0FC" w14:textId="77777777" w:rsidR="00D01FBB" w:rsidRPr="006564C9" w:rsidRDefault="00D01FBB" w:rsidP="00FB196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D01FBB" w:rsidRPr="006564C9" w14:paraId="0B09B25F" w14:textId="77777777" w:rsidTr="00FB196E">
        <w:tc>
          <w:tcPr>
            <w:tcW w:w="2269" w:type="dxa"/>
            <w:shd w:val="clear" w:color="auto" w:fill="F2F2F2"/>
          </w:tcPr>
          <w:p w14:paraId="55A4A045" w14:textId="77777777" w:rsidR="00D01FBB" w:rsidRPr="006564C9" w:rsidRDefault="00D01FBB" w:rsidP="00FB196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  <w:r w:rsidRPr="006564C9">
              <w:rPr>
                <w:b/>
                <w:sz w:val="20"/>
                <w:szCs w:val="20"/>
              </w:rPr>
              <w:t>Kraj produkcji</w:t>
            </w:r>
          </w:p>
        </w:tc>
        <w:tc>
          <w:tcPr>
            <w:tcW w:w="8221" w:type="dxa"/>
            <w:shd w:val="clear" w:color="auto" w:fill="auto"/>
          </w:tcPr>
          <w:p w14:paraId="27A549B7" w14:textId="77777777" w:rsidR="00D01FBB" w:rsidRPr="006564C9" w:rsidRDefault="00D01FBB" w:rsidP="00FB196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D01FBB" w:rsidRPr="006564C9" w14:paraId="5687F0AE" w14:textId="77777777" w:rsidTr="00FB196E">
        <w:tc>
          <w:tcPr>
            <w:tcW w:w="2269" w:type="dxa"/>
            <w:shd w:val="clear" w:color="auto" w:fill="F2F2F2"/>
          </w:tcPr>
          <w:p w14:paraId="0E0CA588" w14:textId="77777777" w:rsidR="00D01FBB" w:rsidRPr="006564C9" w:rsidRDefault="00D01FBB" w:rsidP="00FB196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  <w:r w:rsidRPr="006564C9">
              <w:rPr>
                <w:b/>
                <w:sz w:val="20"/>
                <w:szCs w:val="20"/>
              </w:rPr>
              <w:t>Typ/model</w:t>
            </w:r>
            <w:r>
              <w:rPr>
                <w:b/>
                <w:sz w:val="20"/>
                <w:szCs w:val="20"/>
              </w:rPr>
              <w:t>/rodzaj/seria</w:t>
            </w:r>
          </w:p>
        </w:tc>
        <w:tc>
          <w:tcPr>
            <w:tcW w:w="8221" w:type="dxa"/>
            <w:shd w:val="clear" w:color="auto" w:fill="auto"/>
          </w:tcPr>
          <w:p w14:paraId="1636FCAB" w14:textId="77777777" w:rsidR="00D01FBB" w:rsidRPr="006564C9" w:rsidRDefault="00D01FBB" w:rsidP="00FB196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B22CAD2" w14:textId="77777777" w:rsidR="00046A4D" w:rsidRDefault="00046A4D" w:rsidP="00926C95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316964CC" w14:textId="6891F29F" w:rsidR="00926C95" w:rsidRDefault="00382772" w:rsidP="00C71A1A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GWARANCJA</w:t>
      </w:r>
    </w:p>
    <w:p w14:paraId="1ED5D117" w14:textId="41E5F2A1" w:rsidR="00470C03" w:rsidRPr="00382772" w:rsidRDefault="00382772" w:rsidP="00382772">
      <w:pPr>
        <w:spacing w:after="0" w:line="360" w:lineRule="auto"/>
        <w:ind w:left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Udzielam Zamawiającemu gwarancji na </w:t>
      </w:r>
      <w:r w:rsidR="005359B1">
        <w:rPr>
          <w:rFonts w:cs="Calibri"/>
          <w:sz w:val="24"/>
          <w:szCs w:val="24"/>
          <w:lang w:eastAsia="pl-PL"/>
        </w:rPr>
        <w:t>dostarczony sprzęt</w:t>
      </w:r>
      <w:r>
        <w:rPr>
          <w:rFonts w:cs="Calibri"/>
          <w:sz w:val="24"/>
          <w:szCs w:val="24"/>
          <w:lang w:eastAsia="pl-PL"/>
        </w:rPr>
        <w:t xml:space="preserve"> na okres </w:t>
      </w:r>
      <w:r>
        <w:rPr>
          <w:rFonts w:cs="Calibri"/>
          <w:b/>
          <w:sz w:val="24"/>
          <w:szCs w:val="24"/>
          <w:lang w:eastAsia="pl-PL"/>
        </w:rPr>
        <w:t xml:space="preserve">………………… miesięcy (min. </w:t>
      </w:r>
      <w:r w:rsidR="005B74FB">
        <w:rPr>
          <w:rFonts w:cs="Calibri"/>
          <w:b/>
          <w:sz w:val="24"/>
          <w:szCs w:val="24"/>
          <w:lang w:eastAsia="pl-PL"/>
        </w:rPr>
        <w:t xml:space="preserve">12 </w:t>
      </w:r>
      <w:r>
        <w:rPr>
          <w:rFonts w:cs="Calibri"/>
          <w:b/>
          <w:sz w:val="24"/>
          <w:szCs w:val="24"/>
          <w:lang w:eastAsia="pl-PL"/>
        </w:rPr>
        <w:t xml:space="preserve">m-cy, max. </w:t>
      </w:r>
      <w:r w:rsidR="005B74FB">
        <w:rPr>
          <w:rFonts w:cs="Calibri"/>
          <w:b/>
          <w:sz w:val="24"/>
          <w:szCs w:val="24"/>
          <w:lang w:eastAsia="pl-PL"/>
        </w:rPr>
        <w:t>24</w:t>
      </w:r>
      <w:r>
        <w:rPr>
          <w:rFonts w:cs="Calibri"/>
          <w:b/>
          <w:sz w:val="24"/>
          <w:szCs w:val="24"/>
          <w:lang w:eastAsia="pl-PL"/>
        </w:rPr>
        <w:t xml:space="preserve"> m-cy), </w:t>
      </w:r>
      <w:r>
        <w:rPr>
          <w:rFonts w:cs="Calibri"/>
          <w:sz w:val="24"/>
          <w:szCs w:val="24"/>
          <w:lang w:eastAsia="pl-PL"/>
        </w:rPr>
        <w:t xml:space="preserve">której okres liczony będzie od daty podpisana przez obie Strony protokołu odbioru końcowego, o czym mowa </w:t>
      </w:r>
      <w:r>
        <w:rPr>
          <w:rFonts w:cs="Calibri"/>
          <w:sz w:val="24"/>
          <w:szCs w:val="24"/>
          <w:lang w:eastAsia="pl-PL"/>
        </w:rPr>
        <w:br/>
        <w:t xml:space="preserve">w dokumentach zamówienia. </w:t>
      </w:r>
    </w:p>
    <w:p w14:paraId="11E08E66" w14:textId="77777777" w:rsidR="008443CB" w:rsidRPr="00741ADB" w:rsidRDefault="008443CB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6E00F752" w:rsidR="000D4CD9" w:rsidRDefault="000D4CD9" w:rsidP="00C71A1A">
      <w:pPr>
        <w:widowControl w:val="0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REALIZACJA ZAMÓWIENIA</w:t>
      </w:r>
    </w:p>
    <w:p w14:paraId="2C04A5E2" w14:textId="6377E3E2" w:rsidR="00EE6193" w:rsidRPr="008C2E9F" w:rsidRDefault="00EE6193" w:rsidP="000D4CD9">
      <w:pPr>
        <w:widowControl w:val="0"/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color w:val="000000"/>
          <w:sz w:val="24"/>
          <w:szCs w:val="24"/>
          <w:lang w:eastAsia="pl-PL"/>
        </w:rPr>
      </w:r>
      <w:r w:rsidR="00237BFB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color w:val="000000"/>
          <w:sz w:val="24"/>
          <w:szCs w:val="24"/>
          <w:lang w:eastAsia="pl-PL"/>
        </w:rPr>
      </w:r>
      <w:r w:rsidR="00237BFB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lastRenderedPageBreak/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8C4490" w14:textId="1794A6FE" w:rsidR="00EE6193" w:rsidRPr="00EB2903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7046BAC" w14:textId="77777777" w:rsidR="00BD01A0" w:rsidRDefault="00BD01A0" w:rsidP="00741ADB">
      <w:pPr>
        <w:spacing w:after="0" w:line="360" w:lineRule="auto"/>
        <w:rPr>
          <w:rFonts w:cs="Calibri"/>
          <w:b/>
          <w:color w:val="000000"/>
          <w:sz w:val="20"/>
          <w:szCs w:val="20"/>
          <w:u w:val="single"/>
          <w:lang w:eastAsia="pl-PL"/>
        </w:rPr>
      </w:pPr>
    </w:p>
    <w:p w14:paraId="392F3110" w14:textId="7E8B09D0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b/>
          <w:color w:val="000000"/>
          <w:sz w:val="20"/>
          <w:szCs w:val="20"/>
          <w:u w:val="single"/>
          <w:lang w:eastAsia="pl-PL"/>
        </w:rPr>
        <w:t>Uwaga:</w:t>
      </w:r>
      <w:r w:rsidRPr="00EB2903">
        <w:rPr>
          <w:rFonts w:cs="Calibri"/>
          <w:color w:val="000000"/>
          <w:sz w:val="20"/>
          <w:szCs w:val="20"/>
          <w:lang w:eastAsia="pl-PL"/>
        </w:rPr>
        <w:t xml:space="preserve">  </w:t>
      </w:r>
    </w:p>
    <w:p w14:paraId="627A0A41" w14:textId="77777777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 xml:space="preserve">W przypadku złożenia oferty wspólnej (jako konsorcjum), </w:t>
      </w:r>
      <w:r w:rsidRPr="00EB2903">
        <w:rPr>
          <w:rFonts w:cs="Calibri"/>
          <w:color w:val="000000"/>
          <w:sz w:val="20"/>
          <w:szCs w:val="20"/>
          <w:u w:val="single"/>
          <w:lang w:eastAsia="pl-PL"/>
        </w:rPr>
        <w:t>do formularza oferty należy załączyć:</w:t>
      </w:r>
    </w:p>
    <w:p w14:paraId="7EE8387A" w14:textId="00C1BB5A" w:rsidR="00EE6193" w:rsidRPr="001355E7" w:rsidRDefault="00DF3E61" w:rsidP="00C71A1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0"/>
          <w:szCs w:val="20"/>
          <w:u w:val="single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ypełnione pełnomocnictwo do reprezentowania </w:t>
      </w:r>
      <w:r w:rsid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ykonawców wspólnie ubiegających się </w:t>
      </w:r>
      <w:r w:rsidR="001355E7">
        <w:rPr>
          <w:rFonts w:cs="Calibri"/>
          <w:color w:val="000000"/>
          <w:sz w:val="20"/>
          <w:szCs w:val="20"/>
          <w:lang w:eastAsia="pl-PL"/>
        </w:rPr>
        <w:br/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>o zamówienie</w:t>
      </w:r>
      <w:r w:rsidR="00EB2903">
        <w:rPr>
          <w:rFonts w:cs="Calibri"/>
          <w:color w:val="000000"/>
          <w:sz w:val="20"/>
          <w:szCs w:val="20"/>
          <w:lang w:eastAsia="pl-PL"/>
        </w:rPr>
        <w:t>.</w:t>
      </w:r>
    </w:p>
    <w:p w14:paraId="748CEC72" w14:textId="233D2E29" w:rsidR="00EE6193" w:rsidRPr="001355E7" w:rsidRDefault="00DF3E61" w:rsidP="00C71A1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0"/>
          <w:szCs w:val="20"/>
          <w:u w:val="single"/>
          <w:lang w:eastAsia="pl-PL"/>
        </w:rPr>
      </w:pPr>
      <w:r w:rsidRPr="001355E7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 xml:space="preserve">ypełnione oświadczenie 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>ykonawców wspólnie ubiegających się o udzielenie zamówienia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,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 xml:space="preserve"> </w:t>
      </w:r>
      <w:r w:rsidR="001355E7">
        <w:rPr>
          <w:rFonts w:cs="Calibri"/>
          <w:color w:val="000000"/>
          <w:sz w:val="20"/>
          <w:szCs w:val="20"/>
          <w:lang w:eastAsia="pl-PL"/>
        </w:rPr>
        <w:br/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 xml:space="preserve">z którego wynika, jakie 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usługi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 xml:space="preserve"> wykonają poszczególni 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1355E7">
        <w:rPr>
          <w:rFonts w:cs="Calibri"/>
          <w:color w:val="000000"/>
          <w:sz w:val="20"/>
          <w:szCs w:val="20"/>
          <w:lang w:eastAsia="pl-PL"/>
        </w:rPr>
        <w:t>ykonawcy</w:t>
      </w:r>
      <w:r w:rsidR="00EB2903" w:rsidRPr="001355E7">
        <w:rPr>
          <w:rFonts w:cs="Calibri"/>
          <w:color w:val="000000"/>
          <w:sz w:val="20"/>
          <w:szCs w:val="20"/>
          <w:lang w:eastAsia="pl-PL"/>
        </w:rPr>
        <w:t>.</w:t>
      </w:r>
    </w:p>
    <w:p w14:paraId="65AC480E" w14:textId="61F63EAE" w:rsidR="001355E7" w:rsidRDefault="001355E7" w:rsidP="00C71A1A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OŚWIADCZENIA</w:t>
      </w:r>
    </w:p>
    <w:p w14:paraId="3692541F" w14:textId="7AE3415E" w:rsidR="00863D97" w:rsidRDefault="00863D97" w:rsidP="00C71A1A">
      <w:pPr>
        <w:numPr>
          <w:ilvl w:val="0"/>
          <w:numId w:val="21"/>
        </w:numPr>
        <w:tabs>
          <w:tab w:val="left" w:pos="284"/>
        </w:tabs>
        <w:spacing w:before="80"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863D97">
        <w:rPr>
          <w:rFonts w:cs="Calibri"/>
          <w:sz w:val="24"/>
          <w:szCs w:val="24"/>
        </w:rPr>
        <w:t xml:space="preserve">Oświadczam, że </w:t>
      </w:r>
      <w:r w:rsidR="00E70AB0">
        <w:rPr>
          <w:rFonts w:cs="Calibri"/>
          <w:sz w:val="24"/>
          <w:szCs w:val="24"/>
        </w:rPr>
        <w:t>Z</w:t>
      </w:r>
      <w:r w:rsidRPr="00863D97">
        <w:rPr>
          <w:rFonts w:cs="Calibri"/>
          <w:sz w:val="24"/>
          <w:szCs w:val="24"/>
        </w:rPr>
        <w:t xml:space="preserve">amawiający wypełnił wobec mnie obowiązek wynikający z art. 13 </w:t>
      </w:r>
      <w:r w:rsidRPr="00863D97">
        <w:rPr>
          <w:rFonts w:cs="Calibri"/>
          <w:i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863D97">
        <w:rPr>
          <w:rFonts w:cs="Calibri"/>
          <w:sz w:val="24"/>
          <w:szCs w:val="24"/>
        </w:rPr>
        <w:t xml:space="preserve">oraz uchylenia dyrektywy 95/46/WE oraz, że wypełniłem i nadal będę wypełniał </w:t>
      </w:r>
      <w:r>
        <w:rPr>
          <w:rFonts w:cs="Calibri"/>
          <w:sz w:val="24"/>
          <w:szCs w:val="24"/>
        </w:rPr>
        <w:br/>
      </w:r>
      <w:r w:rsidRPr="00863D97">
        <w:rPr>
          <w:rFonts w:cs="Calibri"/>
          <w:sz w:val="24"/>
          <w:szCs w:val="24"/>
        </w:rPr>
        <w:t xml:space="preserve">w swoim imieniu obowiązek wynikający z art. 13 i art. 14 rozporządzenia oraz </w:t>
      </w:r>
      <w:r>
        <w:rPr>
          <w:rFonts w:cs="Calibri"/>
          <w:sz w:val="24"/>
          <w:szCs w:val="24"/>
        </w:rPr>
        <w:br/>
      </w:r>
      <w:r w:rsidRPr="00863D97">
        <w:rPr>
          <w:rFonts w:cs="Calibri"/>
          <w:sz w:val="24"/>
          <w:szCs w:val="24"/>
        </w:rPr>
        <w:t xml:space="preserve">w imieniu </w:t>
      </w:r>
      <w:r w:rsidR="00036893">
        <w:rPr>
          <w:rFonts w:cs="Calibri"/>
          <w:sz w:val="24"/>
          <w:szCs w:val="24"/>
        </w:rPr>
        <w:t>Z</w:t>
      </w:r>
      <w:r w:rsidRPr="00863D97">
        <w:rPr>
          <w:rFonts w:cs="Calibri"/>
          <w:sz w:val="24"/>
          <w:szCs w:val="24"/>
        </w:rPr>
        <w:t xml:space="preserve">amawiającego obowiązek wynikający z art. 14 rozporządzenia wobec osób fizycznych, od których dane osobowe bezpośrednio lub pośrednio pozyskałem </w:t>
      </w:r>
      <w:r w:rsidR="002F7FAF">
        <w:rPr>
          <w:rFonts w:cs="Calibri"/>
          <w:sz w:val="24"/>
          <w:szCs w:val="24"/>
        </w:rPr>
        <w:br/>
      </w:r>
      <w:r w:rsidRPr="00863D97">
        <w:rPr>
          <w:rFonts w:cs="Calibri"/>
          <w:sz w:val="24"/>
          <w:szCs w:val="24"/>
        </w:rPr>
        <w:t xml:space="preserve">i pozyskam w celu ubiegania się o udzielenie zamówienia publicznego w niniejszym postępowaniu jak również w celu realizacji oraz rozliczenia umowy w przypadku zawarcia umowy w wyniku przeprowadzonego postępowania. </w:t>
      </w:r>
    </w:p>
    <w:p w14:paraId="4A4525E7" w14:textId="389D0B54" w:rsidR="00EF7710" w:rsidRDefault="00786F8D" w:rsidP="00C71A1A">
      <w:pPr>
        <w:numPr>
          <w:ilvl w:val="0"/>
          <w:numId w:val="21"/>
        </w:numPr>
        <w:tabs>
          <w:tab w:val="left" w:pos="284"/>
        </w:tabs>
        <w:spacing w:before="80"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1BA58B60" w:rsidR="00EF7710" w:rsidRDefault="00EF7710" w:rsidP="00C71A1A">
      <w:pPr>
        <w:numPr>
          <w:ilvl w:val="0"/>
          <w:numId w:val="22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 podatkowego.</w:t>
      </w:r>
    </w:p>
    <w:p w14:paraId="4BCCD76D" w14:textId="4F1157F9" w:rsidR="00EF7710" w:rsidRPr="00BB5586" w:rsidRDefault="00EF7710" w:rsidP="00C71A1A">
      <w:pPr>
        <w:numPr>
          <w:ilvl w:val="0"/>
          <w:numId w:val="22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741ADB">
      <w:pPr>
        <w:spacing w:after="0" w:line="360" w:lineRule="auto"/>
        <w:ind w:left="709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C71A1A">
      <w:pPr>
        <w:numPr>
          <w:ilvl w:val="0"/>
          <w:numId w:val="21"/>
        </w:numPr>
        <w:spacing w:after="12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0ABEEEDC" w:rsidR="00EF7710" w:rsidRDefault="00EF7710" w:rsidP="00C71A1A">
      <w:pPr>
        <w:numPr>
          <w:ilvl w:val="0"/>
          <w:numId w:val="23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  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2913F205" w14:textId="141D63D2" w:rsidR="00EF7710" w:rsidRPr="00BB5586" w:rsidRDefault="00EF7710" w:rsidP="00C71A1A">
      <w:pPr>
        <w:numPr>
          <w:ilvl w:val="0"/>
          <w:numId w:val="23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  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777777" w:rsidR="00EF7710" w:rsidRPr="002F7FAF" w:rsidRDefault="00EF7710" w:rsidP="002F7FAF">
      <w:pPr>
        <w:spacing w:after="0" w:line="360" w:lineRule="auto"/>
        <w:ind w:firstLine="567"/>
        <w:jc w:val="both"/>
        <w:rPr>
          <w:rFonts w:cs="Calibri"/>
          <w:b/>
          <w:sz w:val="20"/>
          <w:szCs w:val="20"/>
          <w:lang w:eastAsia="pl-PL"/>
        </w:rPr>
      </w:pPr>
      <w:r w:rsidRPr="002F7FAF">
        <w:rPr>
          <w:rFonts w:cs="Calibri"/>
          <w:b/>
          <w:sz w:val="20"/>
          <w:szCs w:val="20"/>
          <w:u w:val="single"/>
          <w:lang w:eastAsia="pl-PL"/>
        </w:rPr>
        <w:t>Uwaga:</w:t>
      </w:r>
      <w:r w:rsidRPr="002F7FAF">
        <w:rPr>
          <w:rFonts w:cs="Calibri"/>
          <w:b/>
          <w:sz w:val="20"/>
          <w:szCs w:val="20"/>
          <w:lang w:eastAsia="pl-PL"/>
        </w:rPr>
        <w:t xml:space="preserve"> </w:t>
      </w:r>
    </w:p>
    <w:p w14:paraId="08868A46" w14:textId="29A273AB" w:rsidR="00EF7710" w:rsidRPr="002F7FAF" w:rsidRDefault="00EF7710" w:rsidP="00741ADB">
      <w:pPr>
        <w:spacing w:after="0" w:line="360" w:lineRule="auto"/>
        <w:ind w:left="567"/>
        <w:jc w:val="both"/>
        <w:rPr>
          <w:rFonts w:cs="Calibri"/>
          <w:sz w:val="20"/>
          <w:szCs w:val="20"/>
          <w:lang w:eastAsia="pl-PL"/>
        </w:rPr>
      </w:pPr>
      <w:r w:rsidRPr="002F7FAF">
        <w:rPr>
          <w:rFonts w:cs="Calibri"/>
          <w:sz w:val="20"/>
          <w:szCs w:val="20"/>
          <w:lang w:eastAsia="pl-PL"/>
        </w:rPr>
        <w:t xml:space="preserve">W przypadku, gdy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 xml:space="preserve">ykonawca nie wypełni niniejszych danych lub zaznaczy „Nie zamierzam(-y)  powierzyć podwykonawcom żadnej części zamówienia”, </w:t>
      </w:r>
      <w:r w:rsidR="002F7FAF">
        <w:rPr>
          <w:rFonts w:cs="Calibri"/>
          <w:sz w:val="20"/>
          <w:szCs w:val="20"/>
          <w:lang w:eastAsia="pl-PL"/>
        </w:rPr>
        <w:t>Z</w:t>
      </w:r>
      <w:r w:rsidRPr="002F7FAF">
        <w:rPr>
          <w:rFonts w:cs="Calibri"/>
          <w:sz w:val="20"/>
          <w:szCs w:val="20"/>
          <w:lang w:eastAsia="pl-PL"/>
        </w:rPr>
        <w:t xml:space="preserve">amawiający uzna, iż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>ykonawca zamierza wykonać całość zamówienia bez udziału Podwykonawców.</w:t>
      </w:r>
    </w:p>
    <w:p w14:paraId="6196450D" w14:textId="78CA3E80" w:rsidR="00EF7710" w:rsidRPr="00FF27F4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color w:val="FF0000"/>
          <w:sz w:val="24"/>
          <w:szCs w:val="24"/>
          <w:lang w:eastAsia="pl-PL"/>
        </w:rPr>
      </w:pPr>
      <w:r w:rsidRPr="00FF27F4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FF27F4">
        <w:rPr>
          <w:rFonts w:cs="Calibri"/>
          <w:sz w:val="24"/>
          <w:szCs w:val="24"/>
          <w:lang w:eastAsia="pl-PL"/>
        </w:rPr>
        <w:t xml:space="preserve">iż </w:t>
      </w:r>
      <w:r w:rsidRPr="00FF27F4">
        <w:rPr>
          <w:rFonts w:cs="Calibri"/>
          <w:b/>
          <w:sz w:val="24"/>
          <w:szCs w:val="24"/>
          <w:lang w:eastAsia="pl-PL"/>
        </w:rPr>
        <w:t>w</w:t>
      </w:r>
      <w:r w:rsidRPr="00FF27F4">
        <w:rPr>
          <w:rFonts w:cs="Calibri"/>
          <w:sz w:val="24"/>
          <w:szCs w:val="24"/>
          <w:lang w:eastAsia="pl-PL"/>
        </w:rPr>
        <w:t xml:space="preserve"> </w:t>
      </w:r>
      <w:r w:rsidRPr="00FF27F4">
        <w:rPr>
          <w:rFonts w:cs="Calibri"/>
          <w:b/>
          <w:sz w:val="24"/>
          <w:szCs w:val="24"/>
          <w:lang w:eastAsia="pl-PL"/>
        </w:rPr>
        <w:t>celu spełnienia warunku udziału</w:t>
      </w:r>
      <w:r w:rsidRPr="00FF27F4">
        <w:rPr>
          <w:rFonts w:cs="Calibri"/>
          <w:sz w:val="24"/>
          <w:szCs w:val="24"/>
          <w:lang w:eastAsia="pl-PL"/>
        </w:rPr>
        <w:t xml:space="preserve"> w niniejszym postępowani</w:t>
      </w:r>
      <w:r w:rsidR="00FF27F4">
        <w:rPr>
          <w:rFonts w:cs="Calibri"/>
          <w:sz w:val="24"/>
          <w:szCs w:val="24"/>
          <w:lang w:eastAsia="pl-PL"/>
        </w:rPr>
        <w:t xml:space="preserve">u </w:t>
      </w:r>
      <w:r w:rsidRPr="00FF27F4">
        <w:rPr>
          <w:rFonts w:cs="Calibri"/>
          <w:sz w:val="24"/>
          <w:szCs w:val="24"/>
          <w:lang w:eastAsia="pl-PL"/>
        </w:rPr>
        <w:t xml:space="preserve">o udzielenie zamówienia, </w:t>
      </w:r>
      <w:r w:rsidRPr="00FF27F4">
        <w:rPr>
          <w:rFonts w:cs="Calibri"/>
          <w:b/>
          <w:sz w:val="24"/>
          <w:szCs w:val="24"/>
          <w:lang w:eastAsia="pl-PL"/>
        </w:rPr>
        <w:t>polegam na</w:t>
      </w:r>
      <w:r w:rsidRPr="00FF27F4">
        <w:rPr>
          <w:rFonts w:cs="Calibri"/>
          <w:sz w:val="24"/>
          <w:szCs w:val="24"/>
          <w:lang w:eastAsia="pl-PL"/>
        </w:rPr>
        <w:t xml:space="preserve"> zdolnościach technicznych lub zawodowych lub sytuacji finansowej lub ekonomicznej innych podmiotów udostępniających te zasoby zgodnie z przepisami art. 118 ustawy </w:t>
      </w:r>
      <w:r w:rsidR="00FF27F4" w:rsidRPr="00FF27F4">
        <w:rPr>
          <w:rFonts w:cs="Calibri"/>
          <w:sz w:val="24"/>
          <w:szCs w:val="24"/>
          <w:lang w:eastAsia="pl-PL"/>
        </w:rPr>
        <w:t>Pzp</w:t>
      </w:r>
      <w:r w:rsidRPr="00FF27F4">
        <w:rPr>
          <w:rFonts w:cs="Calibri"/>
          <w:sz w:val="24"/>
          <w:szCs w:val="24"/>
          <w:lang w:eastAsia="pl-PL"/>
        </w:rPr>
        <w:t xml:space="preserve"> (należy zaznaczyć odpowiedni kwadrat):</w:t>
      </w:r>
    </w:p>
    <w:p w14:paraId="306C444F" w14:textId="11EA9CD5" w:rsidR="00EF7710" w:rsidRPr="00FF27F4" w:rsidRDefault="00EF7710" w:rsidP="00C71A1A">
      <w:pPr>
        <w:numPr>
          <w:ilvl w:val="0"/>
          <w:numId w:val="24"/>
        </w:numPr>
        <w:spacing w:after="0" w:line="360" w:lineRule="auto"/>
        <w:ind w:left="1071" w:hanging="357"/>
        <w:jc w:val="both"/>
        <w:rPr>
          <w:rFonts w:cs="Calibri"/>
          <w:color w:val="FF0000"/>
          <w:sz w:val="24"/>
          <w:szCs w:val="24"/>
          <w:lang w:eastAsia="pl-PL"/>
        </w:rPr>
      </w:pPr>
      <w:r w:rsidRPr="00FF27F4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27F4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FF27F4">
        <w:rPr>
          <w:rFonts w:cs="Calibri"/>
          <w:bCs/>
          <w:sz w:val="24"/>
          <w:szCs w:val="24"/>
          <w:lang w:eastAsia="pl-PL"/>
        </w:rPr>
        <w:fldChar w:fldCharType="end"/>
      </w:r>
      <w:r w:rsidRPr="00FF27F4">
        <w:rPr>
          <w:rFonts w:cs="Calibri"/>
          <w:bCs/>
          <w:sz w:val="24"/>
          <w:szCs w:val="24"/>
          <w:lang w:eastAsia="pl-PL"/>
        </w:rPr>
        <w:t xml:space="preserve">   </w:t>
      </w:r>
      <w:r w:rsidRPr="00FF27F4">
        <w:rPr>
          <w:rFonts w:cs="Calibri"/>
          <w:sz w:val="24"/>
          <w:szCs w:val="24"/>
          <w:lang w:eastAsia="pl-PL"/>
        </w:rPr>
        <w:t>TAK</w:t>
      </w:r>
    </w:p>
    <w:p w14:paraId="49C87253" w14:textId="395B01DD" w:rsidR="00EF7710" w:rsidRPr="00FF27F4" w:rsidRDefault="00EF7710" w:rsidP="00C71A1A">
      <w:pPr>
        <w:numPr>
          <w:ilvl w:val="0"/>
          <w:numId w:val="24"/>
        </w:numPr>
        <w:spacing w:after="0" w:line="360" w:lineRule="auto"/>
        <w:ind w:left="1071" w:hanging="357"/>
        <w:jc w:val="both"/>
        <w:rPr>
          <w:rFonts w:cs="Calibri"/>
          <w:color w:val="FF0000"/>
          <w:sz w:val="24"/>
          <w:szCs w:val="24"/>
          <w:lang w:eastAsia="pl-PL"/>
        </w:rPr>
      </w:pPr>
      <w:r w:rsidRPr="00FF27F4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27F4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FF27F4">
        <w:rPr>
          <w:rFonts w:cs="Calibri"/>
          <w:bCs/>
          <w:sz w:val="24"/>
          <w:szCs w:val="24"/>
          <w:lang w:eastAsia="pl-PL"/>
        </w:rPr>
        <w:fldChar w:fldCharType="end"/>
      </w:r>
      <w:r w:rsidRPr="00FF27F4">
        <w:rPr>
          <w:rFonts w:cs="Calibri"/>
          <w:bCs/>
          <w:sz w:val="24"/>
          <w:szCs w:val="24"/>
          <w:lang w:eastAsia="pl-PL"/>
        </w:rPr>
        <w:t xml:space="preserve">   NIE</w:t>
      </w:r>
    </w:p>
    <w:p w14:paraId="29D6C108" w14:textId="216807C9" w:rsidR="00EF7710" w:rsidRDefault="00EF7710" w:rsidP="00741ADB">
      <w:pPr>
        <w:spacing w:after="0" w:line="360" w:lineRule="auto"/>
        <w:ind w:left="567"/>
        <w:jc w:val="both"/>
        <w:rPr>
          <w:rFonts w:cs="Calibri"/>
          <w:b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u w:val="single"/>
          <w:lang w:eastAsia="pl-PL"/>
        </w:rPr>
        <w:t>Uwaga:</w:t>
      </w:r>
      <w:r w:rsidRPr="00741ADB">
        <w:rPr>
          <w:rFonts w:cs="Calibri"/>
          <w:b/>
          <w:sz w:val="24"/>
          <w:szCs w:val="24"/>
          <w:lang w:eastAsia="pl-PL"/>
        </w:rPr>
        <w:t xml:space="preserve"> </w:t>
      </w:r>
    </w:p>
    <w:p w14:paraId="2EB81272" w14:textId="40833BF1" w:rsidR="00EF7710" w:rsidRPr="00282F3D" w:rsidRDefault="00EF7710" w:rsidP="00C71A1A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282F3D">
        <w:rPr>
          <w:rFonts w:cs="Calibri"/>
          <w:sz w:val="20"/>
          <w:szCs w:val="20"/>
          <w:lang w:eastAsia="pl-PL"/>
        </w:rPr>
        <w:t xml:space="preserve">W przypadku, gdy </w:t>
      </w:r>
      <w:r w:rsidR="00282F3D">
        <w:rPr>
          <w:rFonts w:cs="Calibri"/>
          <w:sz w:val="20"/>
          <w:szCs w:val="20"/>
          <w:lang w:eastAsia="pl-PL"/>
        </w:rPr>
        <w:t>W</w:t>
      </w:r>
      <w:r w:rsidRPr="00282F3D">
        <w:rPr>
          <w:rFonts w:cs="Calibri"/>
          <w:sz w:val="20"/>
          <w:szCs w:val="20"/>
          <w:lang w:eastAsia="pl-PL"/>
        </w:rPr>
        <w:t xml:space="preserve">ykonawca nie wypełni niniejszych danych lub zaznaczy </w:t>
      </w:r>
      <w:r w:rsidRPr="00282F3D">
        <w:rPr>
          <w:rFonts w:cs="Calibri"/>
          <w:b/>
          <w:sz w:val="20"/>
          <w:szCs w:val="20"/>
          <w:lang w:eastAsia="pl-PL"/>
        </w:rPr>
        <w:t>„NIE”,</w:t>
      </w:r>
      <w:r w:rsidRPr="00282F3D">
        <w:rPr>
          <w:rFonts w:cs="Calibri"/>
          <w:sz w:val="20"/>
          <w:szCs w:val="20"/>
          <w:lang w:eastAsia="pl-PL"/>
        </w:rPr>
        <w:t xml:space="preserve"> </w:t>
      </w:r>
      <w:r w:rsidR="00282F3D">
        <w:rPr>
          <w:rFonts w:cs="Calibri"/>
          <w:sz w:val="20"/>
          <w:szCs w:val="20"/>
          <w:lang w:eastAsia="pl-PL"/>
        </w:rPr>
        <w:t>Z</w:t>
      </w:r>
      <w:r w:rsidRPr="00282F3D">
        <w:rPr>
          <w:rFonts w:cs="Calibri"/>
          <w:sz w:val="20"/>
          <w:szCs w:val="20"/>
          <w:lang w:eastAsia="pl-PL"/>
        </w:rPr>
        <w:t xml:space="preserve">amawiający uzna, iż </w:t>
      </w:r>
      <w:r w:rsidR="00282F3D">
        <w:rPr>
          <w:rFonts w:cs="Calibri"/>
          <w:sz w:val="20"/>
          <w:szCs w:val="20"/>
          <w:lang w:eastAsia="pl-PL"/>
        </w:rPr>
        <w:t>W</w:t>
      </w:r>
      <w:r w:rsidRPr="00282F3D">
        <w:rPr>
          <w:rFonts w:cs="Calibri"/>
          <w:sz w:val="20"/>
          <w:szCs w:val="20"/>
          <w:lang w:eastAsia="pl-PL"/>
        </w:rPr>
        <w:t xml:space="preserve">ykonawca </w:t>
      </w:r>
      <w:r w:rsidRPr="00282F3D">
        <w:rPr>
          <w:rFonts w:cs="Calibri"/>
          <w:b/>
          <w:sz w:val="20"/>
          <w:szCs w:val="20"/>
          <w:lang w:eastAsia="pl-PL"/>
        </w:rPr>
        <w:t xml:space="preserve">nie polega </w:t>
      </w:r>
      <w:r w:rsidRPr="00282F3D">
        <w:rPr>
          <w:rFonts w:cs="Calibri"/>
          <w:sz w:val="20"/>
          <w:szCs w:val="20"/>
          <w:lang w:eastAsia="pl-PL"/>
        </w:rPr>
        <w:t>na zdolnościach technicznych lub zawodowych lub sytuacji finansowej lub ekonomicznej innych podmiotów w celu spełnienia warunku udziału w niniejszym postępowaniu</w:t>
      </w:r>
      <w:r w:rsidR="00282F3D">
        <w:rPr>
          <w:rFonts w:cs="Calibri"/>
          <w:sz w:val="20"/>
          <w:szCs w:val="20"/>
          <w:lang w:eastAsia="pl-PL"/>
        </w:rPr>
        <w:t xml:space="preserve"> </w:t>
      </w:r>
      <w:r w:rsidRPr="00282F3D">
        <w:rPr>
          <w:rFonts w:cs="Calibri"/>
          <w:sz w:val="20"/>
          <w:szCs w:val="20"/>
          <w:lang w:eastAsia="pl-PL"/>
        </w:rPr>
        <w:t>o udzielenie zamówienia.</w:t>
      </w:r>
    </w:p>
    <w:p w14:paraId="66A85E47" w14:textId="2B893FC8" w:rsidR="00EF7710" w:rsidRPr="00BB4F19" w:rsidRDefault="00EF7710" w:rsidP="00C71A1A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282F3D">
        <w:rPr>
          <w:rFonts w:cs="Calibri"/>
          <w:sz w:val="20"/>
          <w:szCs w:val="20"/>
          <w:lang w:eastAsia="pl-PL"/>
        </w:rPr>
        <w:t xml:space="preserve">W przypadku, gdy </w:t>
      </w:r>
      <w:r w:rsidR="00282F3D">
        <w:rPr>
          <w:rFonts w:cs="Calibri"/>
          <w:sz w:val="20"/>
          <w:szCs w:val="20"/>
          <w:lang w:eastAsia="pl-PL"/>
        </w:rPr>
        <w:t>W</w:t>
      </w:r>
      <w:r w:rsidRPr="00282F3D">
        <w:rPr>
          <w:rFonts w:cs="Calibri"/>
          <w:sz w:val="20"/>
          <w:szCs w:val="20"/>
          <w:lang w:eastAsia="pl-PL"/>
        </w:rPr>
        <w:t xml:space="preserve">ykonawca zaznaczy </w:t>
      </w:r>
      <w:r w:rsidRPr="00282F3D">
        <w:rPr>
          <w:rFonts w:cs="Calibri"/>
          <w:b/>
          <w:sz w:val="20"/>
          <w:szCs w:val="20"/>
          <w:lang w:eastAsia="pl-PL"/>
        </w:rPr>
        <w:t>„TAK”,</w:t>
      </w:r>
      <w:r w:rsidRPr="00282F3D">
        <w:rPr>
          <w:rFonts w:cs="Calibri"/>
          <w:sz w:val="20"/>
          <w:szCs w:val="20"/>
          <w:lang w:eastAsia="pl-PL"/>
        </w:rPr>
        <w:t xml:space="preserve"> do formularza oferty należy doł</w:t>
      </w:r>
      <w:r w:rsidR="00FC1285" w:rsidRPr="00282F3D">
        <w:rPr>
          <w:rFonts w:cs="Calibri"/>
          <w:sz w:val="20"/>
          <w:szCs w:val="20"/>
          <w:lang w:eastAsia="pl-PL"/>
        </w:rPr>
        <w:t>ą</w:t>
      </w:r>
      <w:r w:rsidRPr="00282F3D">
        <w:rPr>
          <w:rFonts w:cs="Calibri"/>
          <w:sz w:val="20"/>
          <w:szCs w:val="20"/>
          <w:lang w:eastAsia="pl-PL"/>
        </w:rPr>
        <w:t xml:space="preserve">czyć zobowiązanie podmiotu udostępniającego </w:t>
      </w:r>
      <w:r w:rsidR="00282F3D">
        <w:rPr>
          <w:rFonts w:cs="Calibri"/>
          <w:sz w:val="20"/>
          <w:szCs w:val="20"/>
          <w:lang w:eastAsia="pl-PL"/>
        </w:rPr>
        <w:t>W</w:t>
      </w:r>
      <w:r w:rsidRPr="00282F3D">
        <w:rPr>
          <w:rFonts w:cs="Calibri"/>
          <w:sz w:val="20"/>
          <w:szCs w:val="20"/>
          <w:lang w:eastAsia="pl-PL"/>
        </w:rPr>
        <w:t>ykonawcy zasoby na potrzeby  realizacji zamówienia</w:t>
      </w:r>
      <w:r w:rsidR="00282F3D">
        <w:rPr>
          <w:rFonts w:cs="Calibri"/>
          <w:sz w:val="20"/>
          <w:szCs w:val="20"/>
          <w:lang w:eastAsia="pl-PL"/>
        </w:rPr>
        <w:t>.</w:t>
      </w:r>
    </w:p>
    <w:p w14:paraId="7B1AD544" w14:textId="45C8D36D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wraz z załącznikami. </w:t>
      </w:r>
    </w:p>
    <w:p w14:paraId="4F7498E0" w14:textId="71C62044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warunkami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1190309C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69361D">
        <w:rPr>
          <w:rFonts w:cs="Calibri"/>
          <w:b/>
          <w:bCs/>
          <w:sz w:val="24"/>
          <w:szCs w:val="24"/>
          <w:lang w:eastAsia="pl-PL"/>
        </w:rPr>
        <w:t>9</w:t>
      </w:r>
      <w:r w:rsidRPr="00BB4F19">
        <w:rPr>
          <w:rFonts w:cs="Calibri"/>
          <w:b/>
          <w:bCs/>
          <w:sz w:val="24"/>
          <w:szCs w:val="24"/>
          <w:lang w:eastAsia="pl-PL"/>
        </w:rPr>
        <w:t>0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1FB99366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 stanowiący załącznik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DA3B6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my się do jej podpisania w formie przedstawionej w SWZ </w:t>
      </w:r>
      <w:r w:rsidR="00BB4F19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 xml:space="preserve">w trakcie procedury </w:t>
      </w:r>
      <w:r w:rsidR="00DE6E8D" w:rsidRPr="00BB4F19">
        <w:rPr>
          <w:rFonts w:cs="Calibri"/>
          <w:sz w:val="24"/>
          <w:szCs w:val="24"/>
          <w:lang w:eastAsia="pl-PL"/>
        </w:rPr>
        <w:t xml:space="preserve">                  </w:t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 w miejscu i terminie wyznaczonym przez Zamawiającego.</w:t>
      </w:r>
    </w:p>
    <w:p w14:paraId="08D39645" w14:textId="6C7BA7D9" w:rsidR="00EF7710" w:rsidRPr="00A12BA4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5EE331FB" w14:textId="4276B473" w:rsidR="00A12BA4" w:rsidRPr="00A12BA4" w:rsidRDefault="00A12BA4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wraz z dostawą sprzętu do Katedry, dostarczę</w:t>
      </w:r>
      <w:r w:rsidR="004707A6">
        <w:rPr>
          <w:rFonts w:cs="Calibri"/>
          <w:sz w:val="24"/>
          <w:szCs w:val="24"/>
          <w:lang w:eastAsia="pl-PL"/>
        </w:rPr>
        <w:t>/my</w:t>
      </w:r>
      <w:r>
        <w:rPr>
          <w:rFonts w:cs="Calibri"/>
          <w:sz w:val="24"/>
          <w:szCs w:val="24"/>
          <w:lang w:eastAsia="pl-PL"/>
        </w:rPr>
        <w:t xml:space="preserve"> odpowiednio:</w:t>
      </w:r>
    </w:p>
    <w:p w14:paraId="198CC53D" w14:textId="5AFA44A5" w:rsidR="00A12BA4" w:rsidRPr="00D27304" w:rsidRDefault="00D27304" w:rsidP="00A12BA4">
      <w:pPr>
        <w:numPr>
          <w:ilvl w:val="0"/>
          <w:numId w:val="30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instrukcję obsługi sprzętu w języku polskim lub języku angielskim;</w:t>
      </w:r>
    </w:p>
    <w:p w14:paraId="4E285917" w14:textId="7A2D9570" w:rsidR="00D27304" w:rsidRPr="00D27304" w:rsidRDefault="00D27304" w:rsidP="00A12BA4">
      <w:pPr>
        <w:numPr>
          <w:ilvl w:val="0"/>
          <w:numId w:val="30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dokument gwarancyjny zgodny z wymogami SWZ oraz wzorem umowy oraz oryginalną gwarancję producenta (o ile producent wystawia gwarancję);</w:t>
      </w:r>
    </w:p>
    <w:p w14:paraId="41CAEE29" w14:textId="207FC0B4" w:rsidR="00D27304" w:rsidRPr="00D27304" w:rsidRDefault="00D27304" w:rsidP="00A12BA4">
      <w:pPr>
        <w:numPr>
          <w:ilvl w:val="0"/>
          <w:numId w:val="30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deklarację zgodności CE. </w:t>
      </w:r>
    </w:p>
    <w:p w14:paraId="60106DB0" w14:textId="12842F12" w:rsidR="00D27304" w:rsidRPr="00BA386E" w:rsidRDefault="002523A3" w:rsidP="00D27304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dostarczony sprzęt oznakowany będzie znakiem CE. </w:t>
      </w:r>
    </w:p>
    <w:p w14:paraId="740E7963" w14:textId="4A15B8C4" w:rsidR="00BA386E" w:rsidRDefault="00BA386E" w:rsidP="00D27304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3E5E23B3" w14:textId="6A79A8AE" w:rsidR="00BA386E" w:rsidRPr="00BA386E" w:rsidRDefault="00BA386E" w:rsidP="00BA386E">
      <w:pPr>
        <w:numPr>
          <w:ilvl w:val="0"/>
          <w:numId w:val="31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lastRenderedPageBreak/>
        <w:t>dokładny adres:</w:t>
      </w:r>
      <w:r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7BA353E" w14:textId="37051BD9" w:rsidR="00BA386E" w:rsidRPr="00BA386E" w:rsidRDefault="00BA386E" w:rsidP="00BA386E">
      <w:pPr>
        <w:numPr>
          <w:ilvl w:val="0"/>
          <w:numId w:val="31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adres e-mail:</w:t>
      </w:r>
      <w:r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  <w:t>……………………………………………………….……</w:t>
      </w:r>
      <w:r>
        <w:rPr>
          <w:rFonts w:cs="Calibri"/>
          <w:sz w:val="24"/>
          <w:szCs w:val="24"/>
          <w:lang w:eastAsia="pl-PL"/>
        </w:rPr>
        <w:tab/>
      </w:r>
    </w:p>
    <w:p w14:paraId="04165D69" w14:textId="7CC32CAB" w:rsidR="00BA386E" w:rsidRDefault="00BA386E" w:rsidP="00BA386E">
      <w:pPr>
        <w:numPr>
          <w:ilvl w:val="0"/>
          <w:numId w:val="31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t</w:t>
      </w:r>
      <w:r w:rsidRPr="00BA386E">
        <w:rPr>
          <w:rFonts w:cs="Calibri"/>
          <w:sz w:val="24"/>
          <w:szCs w:val="24"/>
          <w:lang w:eastAsia="pl-PL"/>
        </w:rPr>
        <w:t>elefon kontaktowy:</w:t>
      </w:r>
      <w:r>
        <w:rPr>
          <w:rFonts w:cs="Calibri"/>
          <w:sz w:val="24"/>
          <w:szCs w:val="24"/>
          <w:lang w:eastAsia="pl-PL"/>
        </w:rPr>
        <w:t xml:space="preserve"> </w:t>
      </w:r>
      <w:r>
        <w:rPr>
          <w:rFonts w:cs="Calibri"/>
          <w:sz w:val="24"/>
          <w:szCs w:val="24"/>
          <w:lang w:eastAsia="pl-PL"/>
        </w:rPr>
        <w:tab/>
        <w:t>………………………………………………………..…..</w:t>
      </w:r>
    </w:p>
    <w:p w14:paraId="6695A517" w14:textId="413F9380" w:rsidR="006D503A" w:rsidRDefault="006D503A" w:rsidP="006D503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3F0A7D93" w14:textId="334E241E" w:rsidR="006D503A" w:rsidRDefault="006D503A" w:rsidP="006D503A">
      <w:pPr>
        <w:numPr>
          <w:ilvl w:val="0"/>
          <w:numId w:val="32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nazwisko:</w:t>
      </w:r>
      <w:r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  <w:t>…………………………………………………………….</w:t>
      </w:r>
    </w:p>
    <w:p w14:paraId="4E3B6754" w14:textId="0F021A64" w:rsidR="006D503A" w:rsidRDefault="006D503A" w:rsidP="006D503A">
      <w:pPr>
        <w:numPr>
          <w:ilvl w:val="0"/>
          <w:numId w:val="32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adres e-mail:</w:t>
      </w:r>
      <w:r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  <w:t>……………………………………………………………..</w:t>
      </w:r>
    </w:p>
    <w:p w14:paraId="145D0C52" w14:textId="4480E37E" w:rsidR="006D503A" w:rsidRDefault="006D503A" w:rsidP="006D503A">
      <w:pPr>
        <w:numPr>
          <w:ilvl w:val="0"/>
          <w:numId w:val="32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telefon kontaktowy:</w:t>
      </w:r>
      <w:r>
        <w:rPr>
          <w:rFonts w:cs="Calibri"/>
          <w:sz w:val="24"/>
          <w:szCs w:val="24"/>
          <w:lang w:eastAsia="pl-PL"/>
        </w:rPr>
        <w:tab/>
        <w:t>……………………………………………………………..</w:t>
      </w:r>
    </w:p>
    <w:p w14:paraId="1FA42B32" w14:textId="018AAF73" w:rsidR="002158CC" w:rsidRDefault="002158CC" w:rsidP="002158CC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do kontaktów w sprawie dostawy sprzętu do Katedry upoważniam:</w:t>
      </w:r>
    </w:p>
    <w:p w14:paraId="40798B18" w14:textId="51C23CD1" w:rsidR="002158CC" w:rsidRDefault="00F27C41" w:rsidP="002158CC">
      <w:pPr>
        <w:numPr>
          <w:ilvl w:val="0"/>
          <w:numId w:val="33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nazwisko:</w:t>
      </w:r>
      <w:r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  <w:t>………………………………………………………………</w:t>
      </w:r>
    </w:p>
    <w:p w14:paraId="398F29D1" w14:textId="7730549D" w:rsidR="00F27C41" w:rsidRDefault="00F27C41" w:rsidP="002158CC">
      <w:pPr>
        <w:numPr>
          <w:ilvl w:val="0"/>
          <w:numId w:val="33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adres e-mail:</w:t>
      </w:r>
      <w:r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  <w:t>………………………………………………………………</w:t>
      </w:r>
    </w:p>
    <w:p w14:paraId="71D41FF0" w14:textId="16D641DB" w:rsidR="00F27C41" w:rsidRPr="00BA386E" w:rsidRDefault="00F27C41" w:rsidP="002158CC">
      <w:pPr>
        <w:numPr>
          <w:ilvl w:val="0"/>
          <w:numId w:val="33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telefon kontaktowy:</w:t>
      </w:r>
      <w:r>
        <w:rPr>
          <w:rFonts w:cs="Calibri"/>
          <w:sz w:val="24"/>
          <w:szCs w:val="24"/>
          <w:lang w:eastAsia="pl-PL"/>
        </w:rPr>
        <w:tab/>
        <w:t>……………………………………</w:t>
      </w:r>
      <w:r w:rsidR="00237BFB">
        <w:rPr>
          <w:rFonts w:cs="Calibri"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>…………………………</w:t>
      </w:r>
    </w:p>
    <w:p w14:paraId="6CDDC287" w14:textId="1146E972" w:rsidR="00EF7710" w:rsidRPr="00BB4F19" w:rsidRDefault="00EF7710" w:rsidP="00C71A1A">
      <w:pPr>
        <w:numPr>
          <w:ilvl w:val="0"/>
          <w:numId w:val="21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§1 kodeksu karnego: </w:t>
      </w:r>
      <w:r w:rsidRPr="00BB4F19">
        <w:rPr>
          <w:rFonts w:cs="Calibri"/>
          <w:i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B4F19">
        <w:rPr>
          <w:rFonts w:cs="Calibri"/>
          <w:i/>
          <w:sz w:val="24"/>
          <w:szCs w:val="24"/>
          <w:lang w:eastAsia="pl-PL"/>
        </w:rPr>
        <w:t>”</w:t>
      </w:r>
      <w:r w:rsidR="00BB4F19">
        <w:rPr>
          <w:rFonts w:cs="Calibri"/>
          <w:i/>
          <w:sz w:val="24"/>
          <w:szCs w:val="24"/>
          <w:lang w:eastAsia="pl-PL"/>
        </w:rPr>
        <w:t>.</w:t>
      </w:r>
    </w:p>
    <w:p w14:paraId="78DA4C41" w14:textId="77777777" w:rsidR="00EF7710" w:rsidRPr="00741ADB" w:rsidRDefault="00EF7710" w:rsidP="00741ADB">
      <w:pPr>
        <w:spacing w:after="0" w:line="360" w:lineRule="auto"/>
        <w:jc w:val="both"/>
        <w:rPr>
          <w:rFonts w:cs="Calibri"/>
          <w:sz w:val="24"/>
          <w:szCs w:val="24"/>
          <w:u w:val="single"/>
          <w:lang w:eastAsia="pl-PL"/>
        </w:rPr>
      </w:pPr>
    </w:p>
    <w:p w14:paraId="228E6FB3" w14:textId="36E37AE8" w:rsidR="00EF7710" w:rsidRPr="00CE4E2A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u w:val="single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37BFB">
        <w:rPr>
          <w:rFonts w:cs="Calibri"/>
          <w:bCs/>
          <w:sz w:val="24"/>
          <w:szCs w:val="24"/>
          <w:lang w:eastAsia="pl-PL"/>
        </w:rPr>
      </w:r>
      <w:r w:rsidR="00237BF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Default="00CF7F91" w:rsidP="00CF7F91">
      <w:pPr>
        <w:spacing w:after="0" w:line="360" w:lineRule="auto"/>
        <w:ind w:left="284"/>
        <w:jc w:val="both"/>
        <w:rPr>
          <w:rFonts w:cs="Calibri"/>
          <w:sz w:val="24"/>
          <w:szCs w:val="24"/>
          <w:u w:val="single"/>
          <w:lang w:eastAsia="pl-PL"/>
        </w:rPr>
      </w:pPr>
      <w:r w:rsidRPr="00CF7F91">
        <w:rPr>
          <w:rFonts w:cs="Calibri"/>
          <w:sz w:val="24"/>
          <w:szCs w:val="24"/>
          <w:u w:val="single"/>
          <w:lang w:eastAsia="pl-PL"/>
        </w:rPr>
        <w:t>Wyjaśnienie:</w:t>
      </w:r>
    </w:p>
    <w:p w14:paraId="556EE70B" w14:textId="77777777" w:rsidR="00CF7F91" w:rsidRPr="00CF7F91" w:rsidRDefault="00EF7710" w:rsidP="00C71A1A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Mikro przedsiębiorstwo: </w:t>
      </w:r>
      <w:r w:rsidRPr="00CF7F91">
        <w:rPr>
          <w:rFonts w:cs="Calibri"/>
          <w:sz w:val="20"/>
          <w:szCs w:val="20"/>
          <w:lang w:eastAsia="pl-PL"/>
        </w:rPr>
        <w:t>przedsiębiorstwo</w:t>
      </w:r>
      <w:r w:rsidRPr="00CF7F91">
        <w:rPr>
          <w:rFonts w:cs="Calibri"/>
          <w:b/>
          <w:sz w:val="20"/>
          <w:szCs w:val="20"/>
          <w:lang w:eastAsia="pl-PL"/>
        </w:rPr>
        <w:t xml:space="preserve"> zatrudnia mniej niż 10 pracowników </w:t>
      </w:r>
      <w:r w:rsidRPr="00CF7F91">
        <w:rPr>
          <w:rFonts w:cs="Calibri"/>
          <w:sz w:val="20"/>
          <w:szCs w:val="20"/>
          <w:lang w:eastAsia="pl-PL"/>
        </w:rPr>
        <w:t>a jego roczny obrót nie przekracza (lub/i jego całkowity bilans roczny)</w:t>
      </w:r>
      <w:r w:rsidRPr="00CF7F91">
        <w:rPr>
          <w:rFonts w:cs="Calibri"/>
          <w:b/>
          <w:sz w:val="20"/>
          <w:szCs w:val="20"/>
          <w:lang w:eastAsia="pl-PL"/>
        </w:rPr>
        <w:t xml:space="preserve"> 2 milionów EUR.</w:t>
      </w:r>
    </w:p>
    <w:p w14:paraId="3920131D" w14:textId="25399344" w:rsidR="00EF7710" w:rsidRPr="00CF7F91" w:rsidRDefault="00EF7710" w:rsidP="00C71A1A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>Małe przedsiębiorstwo:</w:t>
      </w:r>
      <w:r w:rsidRPr="00CF7F91">
        <w:rPr>
          <w:rFonts w:cs="Calibri"/>
          <w:sz w:val="20"/>
          <w:szCs w:val="20"/>
          <w:lang w:eastAsia="pl-PL"/>
        </w:rPr>
        <w:t xml:space="preserve"> przedsiębiorstwo, które </w:t>
      </w:r>
      <w:r w:rsidRPr="00CF7F91">
        <w:rPr>
          <w:rFonts w:cs="Calibri"/>
          <w:b/>
          <w:sz w:val="20"/>
          <w:szCs w:val="20"/>
          <w:lang w:eastAsia="pl-PL"/>
        </w:rPr>
        <w:t>zatrudnia mniej niż 50 osób</w:t>
      </w:r>
      <w:r w:rsidRPr="00CF7F91">
        <w:rPr>
          <w:rFonts w:cs="Calibri"/>
          <w:sz w:val="20"/>
          <w:szCs w:val="20"/>
          <w:lang w:eastAsia="pl-PL"/>
        </w:rPr>
        <w:t xml:space="preserve"> i którego roczny obrót lub roczna suma bilansowa </w:t>
      </w:r>
      <w:r w:rsidRPr="00CF7F91">
        <w:rPr>
          <w:rFonts w:cs="Calibri"/>
          <w:b/>
          <w:sz w:val="20"/>
          <w:szCs w:val="20"/>
          <w:lang w:eastAsia="pl-PL"/>
        </w:rPr>
        <w:t>nie przekracza 10 milionów EUR</w:t>
      </w:r>
      <w:r w:rsidRPr="00CF7F91">
        <w:rPr>
          <w:rFonts w:cs="Calibri"/>
          <w:sz w:val="20"/>
          <w:szCs w:val="20"/>
          <w:lang w:eastAsia="pl-PL"/>
        </w:rPr>
        <w:t>.</w:t>
      </w:r>
    </w:p>
    <w:p w14:paraId="1E8A1F98" w14:textId="2CC4F2A7" w:rsidR="00EF7710" w:rsidRPr="00CF7F91" w:rsidRDefault="00EF7710" w:rsidP="00C71A1A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Średnie przedsiębiorstwa: </w:t>
      </w:r>
      <w:r w:rsidRPr="00CF7F91">
        <w:rPr>
          <w:rFonts w:cs="Calibri"/>
          <w:sz w:val="20"/>
          <w:szCs w:val="20"/>
          <w:lang w:eastAsia="pl-PL"/>
        </w:rPr>
        <w:t>przedsiębiorstwa, które nie są</w:t>
      </w:r>
      <w:r w:rsidR="00CF7F91"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sz w:val="20"/>
          <w:szCs w:val="20"/>
          <w:lang w:eastAsia="pl-PL"/>
        </w:rPr>
        <w:t xml:space="preserve">mikroprzedsiębiorstwami ani małymi przedsiębiorstwami i które </w:t>
      </w:r>
      <w:r w:rsidRPr="00CF7F91">
        <w:rPr>
          <w:rFonts w:cs="Calibri"/>
          <w:b/>
          <w:sz w:val="20"/>
          <w:szCs w:val="20"/>
          <w:lang w:eastAsia="pl-PL"/>
        </w:rPr>
        <w:t>zatrudniają mniej niż 250 osób</w:t>
      </w:r>
      <w:r w:rsidRPr="00CF7F91">
        <w:rPr>
          <w:rFonts w:cs="Calibri"/>
          <w:sz w:val="20"/>
          <w:szCs w:val="20"/>
          <w:lang w:eastAsia="pl-PL"/>
        </w:rPr>
        <w:t xml:space="preserve"> i których </w:t>
      </w:r>
      <w:r w:rsidRPr="00CF7F91">
        <w:rPr>
          <w:rFonts w:cs="Calibri"/>
          <w:b/>
          <w:sz w:val="20"/>
          <w:szCs w:val="20"/>
          <w:lang w:eastAsia="pl-PL"/>
        </w:rPr>
        <w:t>roczny obrót nie przekracza 50 milionów EUR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lub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roczna suma bilansowa nie przekracza 43 milionów EUR.</w:t>
      </w:r>
    </w:p>
    <w:p w14:paraId="33EADED0" w14:textId="77777777" w:rsidR="00EF7710" w:rsidRPr="00CF7F91" w:rsidRDefault="00EF7710" w:rsidP="00C71A1A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en-GB"/>
        </w:rPr>
        <w:t xml:space="preserve">Duże przedsiębiorstwo: </w:t>
      </w:r>
      <w:r w:rsidRPr="00CF7F91">
        <w:rPr>
          <w:rFonts w:cs="Calibri"/>
          <w:sz w:val="20"/>
          <w:szCs w:val="20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703550E4" w:rsidR="00EF7710" w:rsidRPr="00741ADB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TAJEMNICA PRZEDSIĘBIORSTWA</w:t>
      </w:r>
    </w:p>
    <w:p w14:paraId="5F2DF2E6" w14:textId="10D422A7" w:rsidR="00EF7710" w:rsidRDefault="00EF7710" w:rsidP="00741ADB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467F8F67" w14:textId="5F327E8B" w:rsidR="00C408C6" w:rsidRDefault="000D4CD9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</w:t>
      </w:r>
      <w:r w:rsidR="00EF7710" w:rsidRPr="000D4CD9">
        <w:rPr>
          <w:rFonts w:cs="Calibri"/>
          <w:sz w:val="24"/>
          <w:szCs w:val="24"/>
          <w:lang w:eastAsia="pl-PL"/>
        </w:rPr>
        <w:t>ie zawiera</w:t>
      </w:r>
      <w:r>
        <w:rPr>
          <w:rFonts w:cs="Calibri"/>
          <w:sz w:val="24"/>
          <w:szCs w:val="24"/>
          <w:lang w:eastAsia="pl-PL"/>
        </w:rPr>
        <w:t xml:space="preserve"> / Zawiera*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rozumieniu </w:t>
      </w:r>
      <w:r w:rsidR="00EF7710" w:rsidRPr="000D4CD9">
        <w:rPr>
          <w:rFonts w:cs="Calibri"/>
          <w:i/>
          <w:sz w:val="24"/>
          <w:szCs w:val="24"/>
          <w:lang w:eastAsia="pl-PL"/>
        </w:rPr>
        <w:t>art. 11 ust. 4 ustawy</w:t>
      </w:r>
      <w:r>
        <w:rPr>
          <w:rFonts w:cs="Calibri"/>
          <w:i/>
          <w:sz w:val="24"/>
          <w:szCs w:val="24"/>
          <w:lang w:eastAsia="pl-PL"/>
        </w:rPr>
        <w:t xml:space="preserve"> </w:t>
      </w:r>
      <w:r w:rsidR="00EF7710" w:rsidRPr="000D4CD9">
        <w:rPr>
          <w:rFonts w:cs="Calibri"/>
          <w:i/>
          <w:sz w:val="24"/>
          <w:szCs w:val="24"/>
          <w:lang w:eastAsia="pl-PL"/>
        </w:rPr>
        <w:t xml:space="preserve">z dnia 16 kwietnia 1993 r. o zwalczaniu nieuczciwej konkurencji </w:t>
      </w:r>
      <w:r w:rsidR="00415F6C" w:rsidRPr="000D4CD9">
        <w:rPr>
          <w:rFonts w:eastAsia="Verdana" w:cs="Calibri"/>
          <w:bCs/>
          <w:i/>
          <w:sz w:val="24"/>
          <w:szCs w:val="24"/>
        </w:rPr>
        <w:t xml:space="preserve">(t. j. Dz. U. z 2020 r., poz. 1913 ze zm.) </w:t>
      </w:r>
      <w:r>
        <w:rPr>
          <w:rFonts w:cs="Calibri"/>
          <w:sz w:val="24"/>
          <w:szCs w:val="24"/>
          <w:lang w:eastAsia="pl-PL"/>
        </w:rPr>
        <w:t>*</w:t>
      </w:r>
    </w:p>
    <w:p w14:paraId="2F2D8412" w14:textId="77777777" w:rsidR="00C408C6" w:rsidRDefault="00C408C6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602F5B27" w14:textId="06516E3A" w:rsidR="00EF7710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0D4CD9">
        <w:rPr>
          <w:rFonts w:cs="Calibri"/>
          <w:b/>
          <w:sz w:val="24"/>
          <w:szCs w:val="24"/>
          <w:lang w:eastAsia="pl-PL"/>
        </w:rPr>
        <w:t>INFORMACJE ORGANIZACYJNE</w:t>
      </w:r>
    </w:p>
    <w:p w14:paraId="716B39E2" w14:textId="27F6E957" w:rsidR="00EE6193" w:rsidRDefault="00EE6193" w:rsidP="00C71A1A">
      <w:pPr>
        <w:numPr>
          <w:ilvl w:val="0"/>
          <w:numId w:val="27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3998957A" w14:textId="77777777" w:rsidR="00EE6193" w:rsidRPr="000D4CD9" w:rsidRDefault="00EE6193" w:rsidP="00C71A1A">
      <w:pPr>
        <w:numPr>
          <w:ilvl w:val="0"/>
          <w:numId w:val="27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Osoba/osoby przewidziana/</w:t>
      </w:r>
      <w:proofErr w:type="spellStart"/>
      <w:r w:rsidRPr="000D4CD9">
        <w:rPr>
          <w:rFonts w:cs="Calibri"/>
          <w:sz w:val="24"/>
          <w:szCs w:val="24"/>
          <w:lang w:eastAsia="pl-PL"/>
        </w:rPr>
        <w:t>ne</w:t>
      </w:r>
      <w:proofErr w:type="spellEnd"/>
      <w:r w:rsidRPr="000D4CD9">
        <w:rPr>
          <w:rFonts w:cs="Calibri"/>
          <w:sz w:val="24"/>
          <w:szCs w:val="24"/>
          <w:lang w:eastAsia="pl-PL"/>
        </w:rPr>
        <w:t xml:space="preserve"> do podpisania umowy:</w:t>
      </w:r>
    </w:p>
    <w:p w14:paraId="446FBABC" w14:textId="77777777" w:rsidR="000D4CD9" w:rsidRDefault="00EE6193" w:rsidP="000D4CD9">
      <w:pPr>
        <w:spacing w:after="0" w:line="360" w:lineRule="auto"/>
        <w:ind w:left="641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…………………………………..………………………………</w:t>
      </w:r>
    </w:p>
    <w:p w14:paraId="1A2C2202" w14:textId="57E388DA" w:rsidR="00EE6193" w:rsidRPr="000D4CD9" w:rsidRDefault="00EE6193" w:rsidP="00C71A1A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C71A1A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C71A1A">
      <w:pPr>
        <w:numPr>
          <w:ilvl w:val="0"/>
          <w:numId w:val="28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C71A1A">
      <w:pPr>
        <w:numPr>
          <w:ilvl w:val="0"/>
          <w:numId w:val="28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C71A1A">
      <w:pPr>
        <w:numPr>
          <w:ilvl w:val="0"/>
          <w:numId w:val="28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59BEEB98" w14:textId="77777777" w:rsidR="00237BFB" w:rsidRPr="00237BFB" w:rsidRDefault="00237BFB" w:rsidP="00C71A1A">
      <w:pPr>
        <w:widowControl w:val="0"/>
        <w:numPr>
          <w:ilvl w:val="0"/>
          <w:numId w:val="29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C71A1A">
      <w:pPr>
        <w:widowControl w:val="0"/>
        <w:numPr>
          <w:ilvl w:val="0"/>
          <w:numId w:val="29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44286A6D" w14:textId="0C60FD84" w:rsidR="00AA1B4E" w:rsidRPr="00623C63" w:rsidRDefault="00AA1B4E" w:rsidP="00C71A1A">
      <w:pPr>
        <w:widowControl w:val="0"/>
        <w:numPr>
          <w:ilvl w:val="0"/>
          <w:numId w:val="29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075563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C71A1A">
      <w:headerReference w:type="default" r:id="rId8"/>
      <w:footerReference w:type="default" r:id="rId9"/>
      <w:pgSz w:w="11906" w:h="16838"/>
      <w:pgMar w:top="1276" w:right="1418" w:bottom="1531" w:left="1418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94725" w14:textId="77777777" w:rsidR="00264BDA" w:rsidRDefault="00264BDA" w:rsidP="00DB577B">
      <w:pPr>
        <w:spacing w:after="0" w:line="240" w:lineRule="auto"/>
      </w:pPr>
      <w:r>
        <w:separator/>
      </w:r>
    </w:p>
  </w:endnote>
  <w:endnote w:type="continuationSeparator" w:id="0">
    <w:p w14:paraId="626681E2" w14:textId="77777777" w:rsidR="00264BDA" w:rsidRDefault="00264BDA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CDA8D" w14:textId="7F139EC0" w:rsidR="00DA477C" w:rsidRDefault="00DA477C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EF7710" w:rsidRPr="007B17EA" w:rsidRDefault="00EF7710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C0FE9" w14:textId="77777777" w:rsidR="00264BDA" w:rsidRDefault="00264BDA" w:rsidP="00DB577B">
      <w:pPr>
        <w:spacing w:after="0" w:line="240" w:lineRule="auto"/>
      </w:pPr>
      <w:r>
        <w:separator/>
      </w:r>
    </w:p>
  </w:footnote>
  <w:footnote w:type="continuationSeparator" w:id="0">
    <w:p w14:paraId="5DFF5224" w14:textId="77777777" w:rsidR="00264BDA" w:rsidRDefault="00264BDA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47237" w14:textId="5954E35E" w:rsidR="00741ADB" w:rsidRDefault="00DA477C">
    <w:pPr>
      <w:pStyle w:val="Nagwek"/>
      <w:rPr>
        <w:noProof/>
        <w:sz w:val="18"/>
        <w:szCs w:val="18"/>
      </w:rPr>
    </w:pPr>
    <w:r>
      <w:rPr>
        <w:rFonts w:ascii="Calibri" w:hAnsi="Calibri" w:cs="Calibri"/>
        <w:noProof/>
      </w:rPr>
      <w:pict w14:anchorId="38765E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4102" type="#_x0000_t75" style="position:absolute;margin-left:-12.15pt;margin-top:5.85pt;width:176.8pt;height:50.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<v:imagedata r:id="rId1" o:title="logo ur"/>
        </v:shape>
      </w:pict>
    </w:r>
  </w:p>
  <w:p w14:paraId="7382B5A1" w14:textId="787EE9C8" w:rsidR="00DA477C" w:rsidRDefault="00DA477C">
    <w:pPr>
      <w:pStyle w:val="Nagwek"/>
    </w:pPr>
  </w:p>
  <w:p w14:paraId="37DB8715" w14:textId="77777777" w:rsidR="00DA477C" w:rsidRDefault="00DA477C">
    <w:pPr>
      <w:pStyle w:val="Nagwek"/>
    </w:pPr>
  </w:p>
  <w:p w14:paraId="208A5FE3" w14:textId="77777777" w:rsidR="00DA477C" w:rsidRDefault="00DA477C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6F329327" w14:textId="77777777" w:rsidR="00DA477C" w:rsidRDefault="00DA477C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6DB3B05B" w14:textId="136A4700" w:rsidR="00741ADB" w:rsidRPr="00741ADB" w:rsidRDefault="00741ADB" w:rsidP="00741ADB">
    <w:pPr>
      <w:pStyle w:val="Nagwek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 w:rsidR="002619C5">
      <w:rPr>
        <w:rFonts w:ascii="Calibri" w:hAnsi="Calibri" w:cs="Calibri"/>
        <w:b/>
        <w:i/>
        <w:sz w:val="20"/>
        <w:szCs w:val="20"/>
      </w:rPr>
      <w:t>2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7639E22B" w14:textId="7A9A654D" w:rsidR="00741ADB" w:rsidRPr="00741ADB" w:rsidRDefault="00741ADB" w:rsidP="00741ADB">
    <w:pPr>
      <w:pStyle w:val="Nagwek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 w:rsidR="00DA477C">
      <w:rPr>
        <w:rFonts w:ascii="Calibri" w:hAnsi="Calibri" w:cs="Calibri"/>
        <w:b/>
        <w:i/>
        <w:sz w:val="20"/>
        <w:szCs w:val="20"/>
      </w:rPr>
      <w:t>1869</w:t>
    </w:r>
    <w:r w:rsidRPr="00741ADB">
      <w:rPr>
        <w:rFonts w:ascii="Calibri" w:hAnsi="Calibri" w:cs="Calibri"/>
        <w:b/>
        <w:i/>
        <w:sz w:val="20"/>
        <w:szCs w:val="20"/>
      </w:rPr>
      <w:t>/202</w:t>
    </w:r>
    <w:r w:rsidR="00DA477C">
      <w:rPr>
        <w:rFonts w:ascii="Calibri" w:hAnsi="Calibri" w:cs="Calibri"/>
        <w:b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827DA2"/>
    <w:multiLevelType w:val="hybridMultilevel"/>
    <w:tmpl w:val="DB6C6A68"/>
    <w:lvl w:ilvl="0" w:tplc="0415000F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76E1A49"/>
    <w:multiLevelType w:val="hybridMultilevel"/>
    <w:tmpl w:val="D73E0E3C"/>
    <w:lvl w:ilvl="0" w:tplc="245885CE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8255B8"/>
    <w:multiLevelType w:val="hybridMultilevel"/>
    <w:tmpl w:val="0888AB66"/>
    <w:lvl w:ilvl="0" w:tplc="03DC5C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C770FB3"/>
    <w:multiLevelType w:val="hybridMultilevel"/>
    <w:tmpl w:val="9FF402DE"/>
    <w:lvl w:ilvl="0" w:tplc="4C804382">
      <w:start w:val="1"/>
      <w:numFmt w:val="lowerLetter"/>
      <w:lvlText w:val="%1)"/>
      <w:lvlJc w:val="left"/>
      <w:pPr>
        <w:ind w:left="1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3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4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5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DD2ABA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8" w15:restartNumberingAfterBreak="0">
    <w:nsid w:val="3BFE3CB1"/>
    <w:multiLevelType w:val="hybridMultilevel"/>
    <w:tmpl w:val="EACC235C"/>
    <w:lvl w:ilvl="0" w:tplc="EBE655E2">
      <w:start w:val="1"/>
      <w:numFmt w:val="decimal"/>
      <w:lvlText w:val="%1.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3075EB5"/>
    <w:multiLevelType w:val="hybridMultilevel"/>
    <w:tmpl w:val="FAF050C4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6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679802DE"/>
    <w:multiLevelType w:val="hybridMultilevel"/>
    <w:tmpl w:val="058E8C00"/>
    <w:lvl w:ilvl="0" w:tplc="DB7A57FE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8" w15:restartNumberingAfterBreak="0">
    <w:nsid w:val="698A1CE0"/>
    <w:multiLevelType w:val="hybridMultilevel"/>
    <w:tmpl w:val="7C3C6D0E"/>
    <w:lvl w:ilvl="0" w:tplc="1C18398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10081"/>
    <w:multiLevelType w:val="hybridMultilevel"/>
    <w:tmpl w:val="CB9E1486"/>
    <w:lvl w:ilvl="0" w:tplc="9C665D64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D730781"/>
    <w:multiLevelType w:val="hybridMultilevel"/>
    <w:tmpl w:val="9BF80112"/>
    <w:lvl w:ilvl="0" w:tplc="539A8DE2">
      <w:start w:val="1"/>
      <w:numFmt w:val="lowerLetter"/>
      <w:lvlText w:val="%1)"/>
      <w:lvlJc w:val="left"/>
      <w:pPr>
        <w:ind w:left="179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 w15:restartNumberingAfterBreak="0">
    <w:nsid w:val="7EDA551B"/>
    <w:multiLevelType w:val="hybridMultilevel"/>
    <w:tmpl w:val="628886BA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num w:numId="1">
    <w:abstractNumId w:val="0"/>
  </w:num>
  <w:num w:numId="2">
    <w:abstractNumId w:val="31"/>
  </w:num>
  <w:num w:numId="3">
    <w:abstractNumId w:val="20"/>
  </w:num>
  <w:num w:numId="4">
    <w:abstractNumId w:val="29"/>
  </w:num>
  <w:num w:numId="5">
    <w:abstractNumId w:val="23"/>
  </w:num>
  <w:num w:numId="6">
    <w:abstractNumId w:val="22"/>
    <w:lvlOverride w:ilvl="0">
      <w:startOverride w:val="1"/>
    </w:lvlOverride>
  </w:num>
  <w:num w:numId="7">
    <w:abstractNumId w:val="19"/>
    <w:lvlOverride w:ilvl="0">
      <w:startOverride w:val="1"/>
    </w:lvlOverride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5"/>
  </w:num>
  <w:num w:numId="13">
    <w:abstractNumId w:val="32"/>
  </w:num>
  <w:num w:numId="14">
    <w:abstractNumId w:val="6"/>
  </w:num>
  <w:num w:numId="15">
    <w:abstractNumId w:val="17"/>
  </w:num>
  <w:num w:numId="16">
    <w:abstractNumId w:val="12"/>
  </w:num>
  <w:num w:numId="17">
    <w:abstractNumId w:val="8"/>
  </w:num>
  <w:num w:numId="18">
    <w:abstractNumId w:val="27"/>
  </w:num>
  <w:num w:numId="19">
    <w:abstractNumId w:val="33"/>
  </w:num>
  <w:num w:numId="20">
    <w:abstractNumId w:val="10"/>
  </w:num>
  <w:num w:numId="21">
    <w:abstractNumId w:val="7"/>
  </w:num>
  <w:num w:numId="22">
    <w:abstractNumId w:val="21"/>
  </w:num>
  <w:num w:numId="23">
    <w:abstractNumId w:val="26"/>
  </w:num>
  <w:num w:numId="24">
    <w:abstractNumId w:val="28"/>
  </w:num>
  <w:num w:numId="25">
    <w:abstractNumId w:val="18"/>
  </w:num>
  <w:num w:numId="26">
    <w:abstractNumId w:val="24"/>
  </w:num>
  <w:num w:numId="27">
    <w:abstractNumId w:val="4"/>
  </w:num>
  <w:num w:numId="28">
    <w:abstractNumId w:val="13"/>
  </w:num>
  <w:num w:numId="29">
    <w:abstractNumId w:val="1"/>
  </w:num>
  <w:num w:numId="30">
    <w:abstractNumId w:val="14"/>
  </w:num>
  <w:num w:numId="31">
    <w:abstractNumId w:val="30"/>
  </w:num>
  <w:num w:numId="32">
    <w:abstractNumId w:val="34"/>
  </w:num>
  <w:num w:numId="33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NotTrackMoves/>
  <w:defaultTabStop w:val="708"/>
  <w:hyphenationZone w:val="425"/>
  <w:characterSpacingControl w:val="doNotCompress"/>
  <w:hdrShapeDefaults>
    <o:shapedefaults v:ext="edit" spidmax="410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77B"/>
    <w:rsid w:val="000245CE"/>
    <w:rsid w:val="00032DA5"/>
    <w:rsid w:val="00036893"/>
    <w:rsid w:val="00046A4D"/>
    <w:rsid w:val="00060AB5"/>
    <w:rsid w:val="00075563"/>
    <w:rsid w:val="00080DE5"/>
    <w:rsid w:val="000A7894"/>
    <w:rsid w:val="000B67F1"/>
    <w:rsid w:val="000B6818"/>
    <w:rsid w:val="000C0BC2"/>
    <w:rsid w:val="000C1D67"/>
    <w:rsid w:val="000C3B1A"/>
    <w:rsid w:val="000C52BA"/>
    <w:rsid w:val="000D4CD9"/>
    <w:rsid w:val="000D5B4C"/>
    <w:rsid w:val="001355E7"/>
    <w:rsid w:val="00136406"/>
    <w:rsid w:val="001472F7"/>
    <w:rsid w:val="00151B71"/>
    <w:rsid w:val="001675DA"/>
    <w:rsid w:val="00173C70"/>
    <w:rsid w:val="001A21E9"/>
    <w:rsid w:val="001B4D94"/>
    <w:rsid w:val="001C28FC"/>
    <w:rsid w:val="001E7199"/>
    <w:rsid w:val="001F7C31"/>
    <w:rsid w:val="002158CC"/>
    <w:rsid w:val="00231292"/>
    <w:rsid w:val="002313C0"/>
    <w:rsid w:val="00237BFB"/>
    <w:rsid w:val="002508E2"/>
    <w:rsid w:val="002523A3"/>
    <w:rsid w:val="002619C5"/>
    <w:rsid w:val="002627E9"/>
    <w:rsid w:val="00264BDA"/>
    <w:rsid w:val="00267489"/>
    <w:rsid w:val="00273AF5"/>
    <w:rsid w:val="0027457E"/>
    <w:rsid w:val="00282F3D"/>
    <w:rsid w:val="002858EC"/>
    <w:rsid w:val="002A4FED"/>
    <w:rsid w:val="002D75EB"/>
    <w:rsid w:val="002E7CC7"/>
    <w:rsid w:val="002F7FAF"/>
    <w:rsid w:val="003017D3"/>
    <w:rsid w:val="00313EBB"/>
    <w:rsid w:val="00325B67"/>
    <w:rsid w:val="0033764D"/>
    <w:rsid w:val="00347647"/>
    <w:rsid w:val="003524FB"/>
    <w:rsid w:val="003530EB"/>
    <w:rsid w:val="00373598"/>
    <w:rsid w:val="00377A3C"/>
    <w:rsid w:val="00382772"/>
    <w:rsid w:val="00384B7F"/>
    <w:rsid w:val="00395FCB"/>
    <w:rsid w:val="0039691B"/>
    <w:rsid w:val="003B5676"/>
    <w:rsid w:val="003B645E"/>
    <w:rsid w:val="003D68C1"/>
    <w:rsid w:val="003F1984"/>
    <w:rsid w:val="0040729F"/>
    <w:rsid w:val="004078A9"/>
    <w:rsid w:val="0041532C"/>
    <w:rsid w:val="00415F6C"/>
    <w:rsid w:val="004179ED"/>
    <w:rsid w:val="00426700"/>
    <w:rsid w:val="00431628"/>
    <w:rsid w:val="00441C47"/>
    <w:rsid w:val="00445555"/>
    <w:rsid w:val="00446B4D"/>
    <w:rsid w:val="004477F5"/>
    <w:rsid w:val="00457068"/>
    <w:rsid w:val="004707A6"/>
    <w:rsid w:val="00470C03"/>
    <w:rsid w:val="004778A6"/>
    <w:rsid w:val="0048762C"/>
    <w:rsid w:val="004B58D5"/>
    <w:rsid w:val="004B7540"/>
    <w:rsid w:val="004C1AFB"/>
    <w:rsid w:val="004D7F5E"/>
    <w:rsid w:val="005359B1"/>
    <w:rsid w:val="00553C34"/>
    <w:rsid w:val="00557578"/>
    <w:rsid w:val="00564604"/>
    <w:rsid w:val="00570E84"/>
    <w:rsid w:val="00571CBE"/>
    <w:rsid w:val="00592A80"/>
    <w:rsid w:val="005B74FB"/>
    <w:rsid w:val="005C0259"/>
    <w:rsid w:val="005C4EF5"/>
    <w:rsid w:val="005E4FEB"/>
    <w:rsid w:val="005F3F3B"/>
    <w:rsid w:val="00604156"/>
    <w:rsid w:val="006162EF"/>
    <w:rsid w:val="00623C63"/>
    <w:rsid w:val="006269FC"/>
    <w:rsid w:val="00661F61"/>
    <w:rsid w:val="00662D2F"/>
    <w:rsid w:val="006746DD"/>
    <w:rsid w:val="006758CC"/>
    <w:rsid w:val="00682AD1"/>
    <w:rsid w:val="0069361D"/>
    <w:rsid w:val="006A54A5"/>
    <w:rsid w:val="006A7135"/>
    <w:rsid w:val="006B6596"/>
    <w:rsid w:val="006D503A"/>
    <w:rsid w:val="006F18F8"/>
    <w:rsid w:val="00703346"/>
    <w:rsid w:val="00722827"/>
    <w:rsid w:val="0072492E"/>
    <w:rsid w:val="00727732"/>
    <w:rsid w:val="00733B56"/>
    <w:rsid w:val="00741ADB"/>
    <w:rsid w:val="00752B16"/>
    <w:rsid w:val="00773ECF"/>
    <w:rsid w:val="00775A0C"/>
    <w:rsid w:val="00786F8D"/>
    <w:rsid w:val="007A2D6A"/>
    <w:rsid w:val="007A5E2C"/>
    <w:rsid w:val="007B17EA"/>
    <w:rsid w:val="007B505D"/>
    <w:rsid w:val="007D04B6"/>
    <w:rsid w:val="007D56F9"/>
    <w:rsid w:val="00802828"/>
    <w:rsid w:val="008168E6"/>
    <w:rsid w:val="008171FD"/>
    <w:rsid w:val="0084432D"/>
    <w:rsid w:val="008443CB"/>
    <w:rsid w:val="00845028"/>
    <w:rsid w:val="00863D97"/>
    <w:rsid w:val="00875DA1"/>
    <w:rsid w:val="008876CA"/>
    <w:rsid w:val="00890981"/>
    <w:rsid w:val="008C2E9F"/>
    <w:rsid w:val="008C780E"/>
    <w:rsid w:val="008E3BBC"/>
    <w:rsid w:val="008E4DFA"/>
    <w:rsid w:val="008F2D3C"/>
    <w:rsid w:val="0090680F"/>
    <w:rsid w:val="00926C95"/>
    <w:rsid w:val="009776D4"/>
    <w:rsid w:val="00996A25"/>
    <w:rsid w:val="009B057E"/>
    <w:rsid w:val="009C03A9"/>
    <w:rsid w:val="009C3BD4"/>
    <w:rsid w:val="009C7C0C"/>
    <w:rsid w:val="00A12BA4"/>
    <w:rsid w:val="00A30FA1"/>
    <w:rsid w:val="00A3153A"/>
    <w:rsid w:val="00A45E0C"/>
    <w:rsid w:val="00A62DF8"/>
    <w:rsid w:val="00A877E4"/>
    <w:rsid w:val="00AA1B4E"/>
    <w:rsid w:val="00AB3B2C"/>
    <w:rsid w:val="00AB44EA"/>
    <w:rsid w:val="00AD0943"/>
    <w:rsid w:val="00AD51C8"/>
    <w:rsid w:val="00AE0AA5"/>
    <w:rsid w:val="00AE31CB"/>
    <w:rsid w:val="00AF157B"/>
    <w:rsid w:val="00AF4C64"/>
    <w:rsid w:val="00B21395"/>
    <w:rsid w:val="00B33D66"/>
    <w:rsid w:val="00B51350"/>
    <w:rsid w:val="00B6066A"/>
    <w:rsid w:val="00B7564D"/>
    <w:rsid w:val="00B843D2"/>
    <w:rsid w:val="00B8538A"/>
    <w:rsid w:val="00B928DA"/>
    <w:rsid w:val="00BA386E"/>
    <w:rsid w:val="00BB4108"/>
    <w:rsid w:val="00BB4F19"/>
    <w:rsid w:val="00BB5586"/>
    <w:rsid w:val="00BB7F62"/>
    <w:rsid w:val="00BD01A0"/>
    <w:rsid w:val="00BD234C"/>
    <w:rsid w:val="00BD4D70"/>
    <w:rsid w:val="00BF04E7"/>
    <w:rsid w:val="00BF4A1B"/>
    <w:rsid w:val="00BF527A"/>
    <w:rsid w:val="00C00849"/>
    <w:rsid w:val="00C10748"/>
    <w:rsid w:val="00C36D01"/>
    <w:rsid w:val="00C408C6"/>
    <w:rsid w:val="00C42DB3"/>
    <w:rsid w:val="00C541AE"/>
    <w:rsid w:val="00C549F7"/>
    <w:rsid w:val="00C71A1A"/>
    <w:rsid w:val="00CA2096"/>
    <w:rsid w:val="00CB3D17"/>
    <w:rsid w:val="00CC25C3"/>
    <w:rsid w:val="00CC3883"/>
    <w:rsid w:val="00CD5E67"/>
    <w:rsid w:val="00CE245E"/>
    <w:rsid w:val="00CE4E2A"/>
    <w:rsid w:val="00CF7F91"/>
    <w:rsid w:val="00D0164F"/>
    <w:rsid w:val="00D01FBB"/>
    <w:rsid w:val="00D14E61"/>
    <w:rsid w:val="00D27304"/>
    <w:rsid w:val="00D401A8"/>
    <w:rsid w:val="00D5647E"/>
    <w:rsid w:val="00D607E7"/>
    <w:rsid w:val="00D617C8"/>
    <w:rsid w:val="00D772BD"/>
    <w:rsid w:val="00D926BC"/>
    <w:rsid w:val="00DA3B60"/>
    <w:rsid w:val="00DA477C"/>
    <w:rsid w:val="00DA4C77"/>
    <w:rsid w:val="00DB577B"/>
    <w:rsid w:val="00DC6B24"/>
    <w:rsid w:val="00DC6CD7"/>
    <w:rsid w:val="00DE13CE"/>
    <w:rsid w:val="00DE6E8D"/>
    <w:rsid w:val="00DF3E61"/>
    <w:rsid w:val="00E104C0"/>
    <w:rsid w:val="00E461DE"/>
    <w:rsid w:val="00E5453F"/>
    <w:rsid w:val="00E547B3"/>
    <w:rsid w:val="00E6355C"/>
    <w:rsid w:val="00E70AB0"/>
    <w:rsid w:val="00E70B13"/>
    <w:rsid w:val="00EB2903"/>
    <w:rsid w:val="00EC3B01"/>
    <w:rsid w:val="00EC45D6"/>
    <w:rsid w:val="00ED502C"/>
    <w:rsid w:val="00ED65F3"/>
    <w:rsid w:val="00EE148C"/>
    <w:rsid w:val="00EE6193"/>
    <w:rsid w:val="00EF5150"/>
    <w:rsid w:val="00EF6361"/>
    <w:rsid w:val="00EF7710"/>
    <w:rsid w:val="00F10FB8"/>
    <w:rsid w:val="00F27C41"/>
    <w:rsid w:val="00F34C7D"/>
    <w:rsid w:val="00F62C43"/>
    <w:rsid w:val="00F6721F"/>
    <w:rsid w:val="00F70187"/>
    <w:rsid w:val="00F808EC"/>
    <w:rsid w:val="00FA6917"/>
    <w:rsid w:val="00FB609D"/>
    <w:rsid w:val="00FC1285"/>
    <w:rsid w:val="00FD390C"/>
    <w:rsid w:val="00FE2DF3"/>
    <w:rsid w:val="00FE4477"/>
    <w:rsid w:val="00F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4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66673-2426-41CE-8AE4-1B1A52BC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8</Pages>
  <Words>1831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Maciej Młynarczyk</cp:lastModifiedBy>
  <cp:revision>197</cp:revision>
  <dcterms:created xsi:type="dcterms:W3CDTF">2021-02-17T09:47:00Z</dcterms:created>
  <dcterms:modified xsi:type="dcterms:W3CDTF">2022-04-20T07:42:00Z</dcterms:modified>
</cp:coreProperties>
</file>