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3B" w:rsidRPr="008D27C9" w:rsidRDefault="00AC09C3" w:rsidP="00AC09C3">
      <w:pPr>
        <w:spacing w:after="0" w:line="276" w:lineRule="auto"/>
        <w:jc w:val="right"/>
        <w:rPr>
          <w:rFonts w:ascii="Cambria" w:hAnsi="Cambria" w:cs="Arial"/>
          <w:b/>
          <w:i/>
          <w:sz w:val="20"/>
        </w:rPr>
      </w:pPr>
      <w:r w:rsidRPr="008D27C9">
        <w:rPr>
          <w:rFonts w:ascii="Cambria" w:hAnsi="Cambria" w:cs="Arial"/>
          <w:b/>
          <w:i/>
          <w:sz w:val="20"/>
        </w:rPr>
        <w:t xml:space="preserve">Załącznik nr </w:t>
      </w:r>
      <w:r w:rsidR="00BE5756" w:rsidRPr="008D27C9">
        <w:rPr>
          <w:rFonts w:ascii="Cambria" w:hAnsi="Cambria" w:cs="Arial"/>
          <w:b/>
          <w:i/>
          <w:sz w:val="20"/>
        </w:rPr>
        <w:t>5</w:t>
      </w:r>
      <w:r w:rsidRPr="008D27C9">
        <w:rPr>
          <w:rFonts w:ascii="Cambria" w:hAnsi="Cambria" w:cs="Arial"/>
          <w:b/>
          <w:i/>
          <w:sz w:val="20"/>
        </w:rPr>
        <w:t xml:space="preserve"> do Umowy</w:t>
      </w:r>
    </w:p>
    <w:p w:rsidR="006A11D1" w:rsidRPr="00AC09C3" w:rsidRDefault="006A11D1" w:rsidP="006A11D1">
      <w:pPr>
        <w:spacing w:after="0" w:line="276" w:lineRule="auto"/>
        <w:jc w:val="center"/>
        <w:rPr>
          <w:rFonts w:ascii="Arial" w:hAnsi="Arial" w:cs="Arial"/>
          <w:b/>
          <w:i/>
          <w:sz w:val="20"/>
        </w:rPr>
      </w:pPr>
    </w:p>
    <w:p w:rsidR="00AC09C3" w:rsidRDefault="00AC09C3" w:rsidP="00AC09C3">
      <w:pPr>
        <w:spacing w:after="0" w:line="276" w:lineRule="auto"/>
        <w:jc w:val="right"/>
        <w:rPr>
          <w:rFonts w:ascii="Arial" w:hAnsi="Arial" w:cs="Arial"/>
          <w:b/>
          <w:sz w:val="20"/>
        </w:rPr>
      </w:pPr>
    </w:p>
    <w:p w:rsidR="00736A3B" w:rsidRPr="00736A3B" w:rsidRDefault="009D1D1B" w:rsidP="009D1D1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336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…………………… , dnia …………………..</w:t>
      </w:r>
      <w:r w:rsidR="000F05DA">
        <w:rPr>
          <w:rFonts w:ascii="Arial" w:eastAsia="Times New Roman" w:hAnsi="Arial" w:cs="Arial"/>
          <w:color w:val="000000"/>
          <w:lang w:eastAsia="pl-PL"/>
        </w:rPr>
        <w:t xml:space="preserve"> </w:t>
      </w:r>
      <w:bookmarkStart w:id="0" w:name="_GoBack"/>
      <w:bookmarkEnd w:id="0"/>
      <w:r w:rsidR="00736A3B" w:rsidRPr="00736A3B">
        <w:rPr>
          <w:rFonts w:ascii="Arial" w:eastAsia="Times New Roman" w:hAnsi="Arial" w:cs="Arial"/>
          <w:color w:val="000000"/>
          <w:lang w:eastAsia="pl-PL"/>
        </w:rPr>
        <w:t>r.</w:t>
      </w:r>
    </w:p>
    <w:p w:rsidR="00736A3B" w:rsidRPr="00736A3B" w:rsidRDefault="009D1D1B" w:rsidP="009D1D1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336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lang w:eastAsia="pl-PL"/>
        </w:rPr>
        <w:t xml:space="preserve">    </w:t>
      </w:r>
      <w:r w:rsidR="00736A3B" w:rsidRPr="00736A3B">
        <w:rPr>
          <w:rFonts w:ascii="Arial" w:eastAsia="Times New Roman" w:hAnsi="Arial" w:cs="Arial"/>
          <w:i/>
          <w:iCs/>
          <w:color w:val="000000"/>
          <w:lang w:eastAsia="pl-PL"/>
        </w:rPr>
        <w:t>(miejscowość)</w:t>
      </w:r>
    </w:p>
    <w:p w:rsidR="00736A3B" w:rsidRPr="00736A3B" w:rsidRDefault="00736A3B" w:rsidP="00736A3B">
      <w:pPr>
        <w:keepNext/>
        <w:keepLines/>
        <w:widowControl w:val="0"/>
        <w:suppressAutoHyphens/>
        <w:autoSpaceDE w:val="0"/>
        <w:autoSpaceDN w:val="0"/>
        <w:adjustRightInd w:val="0"/>
        <w:spacing w:before="340" w:after="200" w:line="240" w:lineRule="auto"/>
        <w:ind w:left="170" w:right="170"/>
        <w:jc w:val="center"/>
        <w:textAlignment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ZGŁOSZENIE GOTOWOŚCI DO ODBIORU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częściowego robót 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końcowego robót 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robót naprawczych polegających na usunięciu wad i usterek zgłoszonych wykonawcy na piśmie w okresie rękojmi i gwarancji,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:rsidR="00736A3B" w:rsidRPr="00736A3B" w:rsidRDefault="00736A3B" w:rsidP="00736A3B">
      <w:pPr>
        <w:widowControl w:val="0"/>
        <w:suppressAutoHyphens/>
        <w:autoSpaceDE w:val="0"/>
        <w:autoSpaceDN w:val="0"/>
        <w:adjustRightInd w:val="0"/>
        <w:spacing w:after="200" w:line="240" w:lineRule="auto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nr 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077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reprezentowany przez Kierownika budowy 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4139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(imię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nazwisko)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zgłasza Zamawiającemu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…………..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814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gotowość do odbioru robót budowlanych będących przedmiotem umowy nr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 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 dnia 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 r.</w:t>
      </w:r>
    </w:p>
    <w:p w:rsidR="00736A3B" w:rsidRPr="00736A3B" w:rsidRDefault="00E74889" w:rsidP="00736A3B">
      <w:pPr>
        <w:widowControl w:val="0"/>
        <w:autoSpaceDE w:val="0"/>
        <w:autoSpaceDN w:val="0"/>
        <w:adjustRightInd w:val="0"/>
        <w:spacing w:before="312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Wartość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 robót budowlanych zgłoszonych do odbioru 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….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 zł (słownie: ………………………………………………………………</w:t>
      </w:r>
      <w:r w:rsidR="00A82E46">
        <w:rPr>
          <w:rFonts w:ascii="Arial" w:eastAsia="Times New Roman" w:hAnsi="Arial" w:cs="Arial"/>
          <w:color w:val="000000"/>
          <w:lang w:eastAsia="pl-PL"/>
        </w:rPr>
        <w:t>…………………………………………...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>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10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Roboty budowlane zgłoszone do odbioru wykon</w:t>
      </w:r>
      <w:r w:rsidR="009D1D1B">
        <w:rPr>
          <w:rFonts w:ascii="Arial" w:eastAsia="Times New Roman" w:hAnsi="Arial" w:cs="Arial"/>
          <w:color w:val="000000"/>
          <w:lang w:eastAsia="pl-PL"/>
        </w:rPr>
        <w:t xml:space="preserve">ano w okresie od …………........ r. </w:t>
      </w:r>
      <w:r w:rsidR="009D1D1B">
        <w:rPr>
          <w:rFonts w:ascii="Arial" w:eastAsia="Times New Roman" w:hAnsi="Arial" w:cs="Arial"/>
          <w:color w:val="000000"/>
          <w:lang w:eastAsia="pl-PL"/>
        </w:rPr>
        <w:br/>
        <w:t>do ……………………..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 r. z należytą starannością: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decyzjami administracyjnymi dotyczącymi zamierzenia budowlanego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budowlanym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wykonawczym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ze specyfikacjami technicznymi wykonania i odbioru robót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zaleceniami producentów wyrobów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wiedzą techniczną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</w:t>
      </w:r>
      <w:r w:rsidR="00E74889">
        <w:rPr>
          <w:rFonts w:ascii="Arial" w:eastAsia="Times New Roman" w:hAnsi="Arial" w:cs="Arial"/>
          <w:color w:val="000000"/>
          <w:lang w:eastAsia="pl-PL"/>
        </w:rPr>
        <w:t xml:space="preserve">pozostałymi </w:t>
      </w:r>
      <w:r w:rsidRPr="00736A3B">
        <w:rPr>
          <w:rFonts w:ascii="Arial" w:eastAsia="Times New Roman" w:hAnsi="Arial" w:cs="Arial"/>
          <w:color w:val="000000"/>
          <w:lang w:eastAsia="pl-PL"/>
        </w:rPr>
        <w:t>przepisami prawa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BE3F25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Wyroby wbudowane w obiekt budowlany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>, szczególnie istotne dla bezpieczeństwa konstrukcji i bezpieczeństwa pożarowego, posiadają/nie posiadają* dokumenty(-</w:t>
      </w:r>
      <w:proofErr w:type="spellStart"/>
      <w:r w:rsidR="00736A3B" w:rsidRPr="00736A3B">
        <w:rPr>
          <w:rFonts w:ascii="Arial" w:eastAsia="Times New Roman" w:hAnsi="Arial" w:cs="Arial"/>
          <w:color w:val="000000"/>
          <w:lang w:eastAsia="pl-PL"/>
        </w:rPr>
        <w:t>tów</w:t>
      </w:r>
      <w:proofErr w:type="spellEnd"/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br/>
        <w:t>potwierdzające(-</w:t>
      </w:r>
      <w:proofErr w:type="spellStart"/>
      <w:r w:rsidR="00736A3B" w:rsidRPr="00736A3B">
        <w:rPr>
          <w:rFonts w:ascii="Arial" w:eastAsia="Times New Roman" w:hAnsi="Arial" w:cs="Arial"/>
          <w:color w:val="000000"/>
          <w:lang w:eastAsia="pl-PL"/>
        </w:rPr>
        <w:t>cych</w:t>
      </w:r>
      <w:proofErr w:type="spellEnd"/>
      <w:r w:rsidR="00736A3B" w:rsidRPr="00736A3B">
        <w:rPr>
          <w:rFonts w:ascii="Arial" w:eastAsia="Times New Roman" w:hAnsi="Arial" w:cs="Arial"/>
          <w:color w:val="000000"/>
          <w:lang w:eastAsia="pl-PL"/>
        </w:rPr>
        <w:t>) ich wprowadzenie do obrotu lub udostępnienie na rynku krajowym albo jednostkowe zastosowanie w obiekcie budowlanym.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W trakcie realizacji robót budowlanych wprowadzono następujące odstępstwa: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Czy roboty budowlane zostały wykonane w terminie określonym w harmonogramie rzeczowym/harmonogramie rzeczowo-finansowym?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tak, </w:t>
      </w: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nie, zostały wykonane 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dni kalendarzowych po terminie, ponieważ </w:t>
      </w:r>
      <w:r w:rsidRPr="00736A3B">
        <w:rPr>
          <w:rFonts w:ascii="Arial" w:eastAsia="Times New Roman" w:hAnsi="Arial" w:cs="Arial"/>
          <w:color w:val="000000"/>
          <w:lang w:eastAsia="pl-PL"/>
        </w:rPr>
        <w:br/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lastRenderedPageBreak/>
        <w:t>Ewentualne uwagi Wykonawcy/Podwykonawcy/Dalszego podwykonawcy: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Załączniki:</w:t>
      </w:r>
    </w:p>
    <w:p w:rsidR="00E74889" w:rsidRPr="00F25117" w:rsidRDefault="00E74889" w:rsidP="00E7488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P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6"/>
      </w:tblGrid>
      <w:tr w:rsidR="00736A3B" w:rsidRPr="00736A3B" w:rsidTr="000F1CA8">
        <w:trPr>
          <w:trHeight w:val="714"/>
        </w:trPr>
        <w:tc>
          <w:tcPr>
            <w:tcW w:w="3826" w:type="dxa"/>
            <w:shd w:val="solid" w:color="FFFFFF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</w:t>
            </w:r>
          </w:p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(czytelny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podpis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i pieczątka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Kierownika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F02C3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budowy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)</w:t>
            </w:r>
          </w:p>
        </w:tc>
      </w:tr>
    </w:tbl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0B4E83" w:rsidRDefault="00736A3B" w:rsidP="000B4E83">
      <w:pPr>
        <w:spacing w:after="200" w:line="360" w:lineRule="auto"/>
        <w:jc w:val="center"/>
        <w:rPr>
          <w:rFonts w:ascii="Arial" w:hAnsi="Arial" w:cs="Arial"/>
          <w:b/>
          <w:sz w:val="24"/>
        </w:rPr>
      </w:pPr>
      <w:r w:rsidRPr="000B4E83">
        <w:rPr>
          <w:rFonts w:ascii="Arial" w:hAnsi="Arial" w:cs="Arial"/>
          <w:b/>
          <w:sz w:val="24"/>
        </w:rPr>
        <w:t>Opinia Inspektora Nadzoru Inwestorskiego:</w:t>
      </w:r>
    </w:p>
    <w:p w:rsidR="00736A3B" w:rsidRPr="00323D65" w:rsidRDefault="00736A3B" w:rsidP="00736A3B">
      <w:pPr>
        <w:spacing w:after="0" w:line="276" w:lineRule="auto"/>
        <w:jc w:val="both"/>
        <w:rPr>
          <w:rFonts w:ascii="Arial" w:hAnsi="Arial" w:cs="Arial"/>
          <w:sz w:val="24"/>
        </w:rPr>
      </w:pPr>
      <w:r w:rsidRPr="00323D65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323D65">
        <w:rPr>
          <w:rFonts w:ascii="Arial" w:hAnsi="Arial" w:cs="Arial"/>
          <w:sz w:val="24"/>
        </w:rPr>
        <w:t>Wszystkie dokumenty dotyczące przedmiotowego odbioru zostały/nie zostały</w:t>
      </w:r>
      <w:r>
        <w:rPr>
          <w:rFonts w:ascii="Arial" w:hAnsi="Arial" w:cs="Arial"/>
          <w:sz w:val="24"/>
        </w:rPr>
        <w:t>*</w:t>
      </w:r>
      <w:r w:rsidRPr="00323D65">
        <w:rPr>
          <w:rFonts w:ascii="Arial" w:hAnsi="Arial" w:cs="Arial"/>
          <w:sz w:val="24"/>
        </w:rPr>
        <w:t xml:space="preserve"> w pełni skompletowane.</w:t>
      </w:r>
    </w:p>
    <w:p w:rsidR="00736A3B" w:rsidRDefault="00FB4336" w:rsidP="00736A3B">
      <w:pPr>
        <w:spacing w:after="4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736A3B">
        <w:rPr>
          <w:rFonts w:ascii="Arial" w:hAnsi="Arial" w:cs="Arial"/>
          <w:sz w:val="24"/>
        </w:rPr>
        <w:t>. Roboty dotyczące odbioru robót zostały/nie zostały* wykonane zgodnie z aktualnie obowiązującym harmonogramem rzeczowo-finansowym.</w:t>
      </w:r>
    </w:p>
    <w:p w:rsidR="00736A3B" w:rsidRDefault="00736A3B" w:rsidP="00736A3B">
      <w:pPr>
        <w:spacing w:after="400" w:line="276" w:lineRule="auto"/>
        <w:ind w:left="3540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Potwierdzam gotowość do odbioru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0"/>
        </w:rPr>
      </w:pPr>
      <w:r w:rsidRPr="00426B20">
        <w:rPr>
          <w:rFonts w:ascii="Arial" w:hAnsi="Arial" w:cs="Arial"/>
          <w:sz w:val="20"/>
        </w:rPr>
        <w:t xml:space="preserve">(podpis </w:t>
      </w:r>
      <w:r>
        <w:rPr>
          <w:rFonts w:ascii="Arial" w:hAnsi="Arial" w:cs="Arial"/>
          <w:sz w:val="20"/>
        </w:rPr>
        <w:t xml:space="preserve">Inspektora </w:t>
      </w:r>
    </w:p>
    <w:p w:rsidR="000611B4" w:rsidRDefault="00736A3B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Nadzoru Inwestorskiego</w:t>
      </w:r>
      <w:r w:rsidRPr="00426B20">
        <w:rPr>
          <w:rFonts w:ascii="Arial" w:hAnsi="Arial" w:cs="Arial"/>
          <w:sz w:val="20"/>
        </w:rPr>
        <w:t>)</w:t>
      </w: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Pr="007574DF" w:rsidRDefault="007574DF" w:rsidP="007574DF">
      <w:pPr>
        <w:spacing w:after="400" w:line="240" w:lineRule="auto"/>
        <w:jc w:val="both"/>
        <w:rPr>
          <w:rFonts w:ascii="Arial" w:hAnsi="Arial" w:cs="Arial"/>
          <w:sz w:val="20"/>
        </w:rPr>
      </w:pPr>
      <w:r w:rsidRPr="007574DF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7574DF">
        <w:rPr>
          <w:rFonts w:ascii="Arial" w:hAnsi="Arial" w:cs="Arial"/>
          <w:sz w:val="20"/>
        </w:rPr>
        <w:t>Niepotrzebne skreślić</w:t>
      </w:r>
    </w:p>
    <w:sectPr w:rsidR="007574DF" w:rsidRPr="007574DF" w:rsidSect="001B1E7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2D" w:rsidRDefault="00BC762D" w:rsidP="00BC71E6">
      <w:pPr>
        <w:spacing w:after="0" w:line="240" w:lineRule="auto"/>
      </w:pPr>
      <w:r>
        <w:separator/>
      </w:r>
    </w:p>
  </w:endnote>
  <w:endnote w:type="continuationSeparator" w:id="0">
    <w:p w:rsidR="00BC762D" w:rsidRDefault="00BC762D" w:rsidP="00BC7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2D" w:rsidRDefault="00BC762D" w:rsidP="00BC71E6">
      <w:pPr>
        <w:spacing w:after="0" w:line="240" w:lineRule="auto"/>
      </w:pPr>
      <w:r>
        <w:separator/>
      </w:r>
    </w:p>
  </w:footnote>
  <w:footnote w:type="continuationSeparator" w:id="0">
    <w:p w:rsidR="00BC762D" w:rsidRDefault="00BC762D" w:rsidP="00BC7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1E6" w:rsidRPr="00BC71E6" w:rsidRDefault="00BC71E6" w:rsidP="00BC71E6">
    <w:pPr>
      <w:pStyle w:val="Nagwek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208"/>
    <w:multiLevelType w:val="hybridMultilevel"/>
    <w:tmpl w:val="17542F42"/>
    <w:lvl w:ilvl="0" w:tplc="DC28AE1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A1215"/>
    <w:multiLevelType w:val="hybridMultilevel"/>
    <w:tmpl w:val="996AE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C63"/>
    <w:multiLevelType w:val="hybridMultilevel"/>
    <w:tmpl w:val="4996799C"/>
    <w:lvl w:ilvl="0" w:tplc="4E5A26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0A7"/>
    <w:multiLevelType w:val="hybridMultilevel"/>
    <w:tmpl w:val="27846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D7F17"/>
    <w:multiLevelType w:val="hybridMultilevel"/>
    <w:tmpl w:val="2B443F62"/>
    <w:lvl w:ilvl="0" w:tplc="9524F074">
      <w:start w:val="1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524771"/>
    <w:multiLevelType w:val="hybridMultilevel"/>
    <w:tmpl w:val="55E22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66857"/>
    <w:multiLevelType w:val="hybridMultilevel"/>
    <w:tmpl w:val="5DDC30F6"/>
    <w:lvl w:ilvl="0" w:tplc="E3EEC04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A0E01"/>
    <w:multiLevelType w:val="hybridMultilevel"/>
    <w:tmpl w:val="E9EE0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2E"/>
    <w:rsid w:val="000611B4"/>
    <w:rsid w:val="000B4E83"/>
    <w:rsid w:val="000D611D"/>
    <w:rsid w:val="000F05DA"/>
    <w:rsid w:val="0012388C"/>
    <w:rsid w:val="001A3467"/>
    <w:rsid w:val="001B1E73"/>
    <w:rsid w:val="002011E9"/>
    <w:rsid w:val="00323D65"/>
    <w:rsid w:val="0038312E"/>
    <w:rsid w:val="00411E73"/>
    <w:rsid w:val="004208ED"/>
    <w:rsid w:val="00426B20"/>
    <w:rsid w:val="004D3625"/>
    <w:rsid w:val="005031E4"/>
    <w:rsid w:val="00544622"/>
    <w:rsid w:val="006826ED"/>
    <w:rsid w:val="006A11D1"/>
    <w:rsid w:val="00736A3B"/>
    <w:rsid w:val="007574DF"/>
    <w:rsid w:val="008A52EA"/>
    <w:rsid w:val="008C7ACB"/>
    <w:rsid w:val="008D27C9"/>
    <w:rsid w:val="009351C4"/>
    <w:rsid w:val="00980B43"/>
    <w:rsid w:val="009D1D1B"/>
    <w:rsid w:val="00A6218C"/>
    <w:rsid w:val="00A82E46"/>
    <w:rsid w:val="00AC09C3"/>
    <w:rsid w:val="00BC71E6"/>
    <w:rsid w:val="00BC762D"/>
    <w:rsid w:val="00BE3F25"/>
    <w:rsid w:val="00BE5756"/>
    <w:rsid w:val="00C737FF"/>
    <w:rsid w:val="00E74889"/>
    <w:rsid w:val="00EA62EE"/>
    <w:rsid w:val="00F02C39"/>
    <w:rsid w:val="00F25117"/>
    <w:rsid w:val="00FB1F9A"/>
    <w:rsid w:val="00FB4336"/>
    <w:rsid w:val="00FB6A32"/>
    <w:rsid w:val="00FC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A9AA"/>
  <w15:chartTrackingRefBased/>
  <w15:docId w15:val="{FE3D2406-FFDD-4965-8A9D-DBDC9C70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D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1E6"/>
  </w:style>
  <w:style w:type="paragraph" w:styleId="Stopka">
    <w:name w:val="footer"/>
    <w:basedOn w:val="Normalny"/>
    <w:link w:val="Stopka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N-ctwo Żednia - Sylwia Dubowska</cp:lastModifiedBy>
  <cp:revision>44</cp:revision>
  <dcterms:created xsi:type="dcterms:W3CDTF">2018-04-19T17:41:00Z</dcterms:created>
  <dcterms:modified xsi:type="dcterms:W3CDTF">2024-05-21T09:23:00Z</dcterms:modified>
</cp:coreProperties>
</file>