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71B73CCC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2B4D01">
        <w:rPr>
          <w:b/>
          <w:szCs w:val="22"/>
        </w:rPr>
        <w:t>5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F4400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787A0B68" w:rsidR="00235B6E" w:rsidRPr="00920098" w:rsidRDefault="00B660BE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B660BE">
        <w:rPr>
          <w:b/>
          <w:sz w:val="22"/>
        </w:rPr>
        <w:t>Roboty budowlane w zakresie remontu podłogi w serwerowni</w:t>
      </w:r>
      <w:r>
        <w:rPr>
          <w:b/>
          <w:sz w:val="22"/>
        </w:rPr>
        <w:t xml:space="preserve"> w budynku „A” WIW Opole</w:t>
      </w:r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74373720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6958E0">
        <w:rPr>
          <w:b/>
          <w:sz w:val="22"/>
          <w:szCs w:val="22"/>
        </w:rPr>
        <w:t>25</w:t>
      </w:r>
      <w:r w:rsidR="0059761A">
        <w:rPr>
          <w:b/>
          <w:sz w:val="22"/>
          <w:szCs w:val="22"/>
        </w:rPr>
        <w:t>.</w:t>
      </w:r>
      <w:r w:rsidR="003F7319">
        <w:rPr>
          <w:b/>
          <w:sz w:val="22"/>
          <w:szCs w:val="22"/>
        </w:rPr>
        <w:t>0</w:t>
      </w:r>
      <w:r w:rsidR="00B660BE">
        <w:rPr>
          <w:b/>
          <w:sz w:val="22"/>
          <w:szCs w:val="22"/>
        </w:rPr>
        <w:t>6</w:t>
      </w:r>
      <w:r w:rsidR="007536C9" w:rsidRPr="00D65484">
        <w:rPr>
          <w:b/>
          <w:sz w:val="22"/>
          <w:szCs w:val="22"/>
        </w:rPr>
        <w:t>.202</w:t>
      </w:r>
      <w:r w:rsidR="00EE447D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6CDE9F5E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F57BF5" w:rsidRPr="00BE79C4">
          <w:rPr>
            <w:rStyle w:val="Hipercze"/>
            <w:sz w:val="22"/>
            <w:szCs w:val="22"/>
            <w:lang w:bidi="pl-PL"/>
          </w:rPr>
          <w:t>https://platformazakupowa.pl/transakcja/945711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168B903" w14:textId="7D147B94" w:rsidR="00F71DCB" w:rsidRPr="00920098" w:rsidRDefault="00F71DCB" w:rsidP="00AD7DAC">
            <w:pPr>
              <w:ind w:left="323"/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15D5E510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49C159E0" w14:textId="19A1AFA8" w:rsidR="00B660BE" w:rsidRDefault="00B660BE" w:rsidP="00A07174">
      <w:pPr>
        <w:jc w:val="center"/>
        <w:rPr>
          <w:rFonts w:eastAsia="SimSun"/>
          <w:sz w:val="22"/>
          <w:szCs w:val="22"/>
        </w:rPr>
      </w:pPr>
    </w:p>
    <w:p w14:paraId="6ADC8C3B" w14:textId="77777777" w:rsidR="00B660BE" w:rsidRDefault="00B660BE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5F43D434" w14:textId="484160AB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6F723F">
        <w:rPr>
          <w:rStyle w:val="Styl11pt0"/>
          <w:b/>
        </w:rPr>
        <w:t>2</w:t>
      </w:r>
      <w:r w:rsidR="006958E0">
        <w:rPr>
          <w:rStyle w:val="Styl11pt0"/>
          <w:b/>
        </w:rPr>
        <w:t>5</w:t>
      </w:r>
      <w:r w:rsidR="0059761A">
        <w:rPr>
          <w:rStyle w:val="Styl11pt0"/>
          <w:b/>
        </w:rPr>
        <w:t>.</w:t>
      </w:r>
      <w:r w:rsidR="003F7319">
        <w:rPr>
          <w:rStyle w:val="Styl11pt0"/>
          <w:b/>
        </w:rPr>
        <w:t>0</w:t>
      </w:r>
      <w:r w:rsidR="006F723F">
        <w:rPr>
          <w:rStyle w:val="Styl11pt0"/>
          <w:b/>
        </w:rPr>
        <w:t>6</w:t>
      </w:r>
      <w:r w:rsidR="004A6D98" w:rsidRPr="00D65484">
        <w:rPr>
          <w:rStyle w:val="Styl11pt0"/>
          <w:b/>
        </w:rPr>
        <w:t>.202</w:t>
      </w:r>
      <w:r w:rsidR="00C329B9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1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1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199E8BC1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202</w:t>
      </w:r>
      <w:r w:rsidR="00C329B9">
        <w:rPr>
          <w:sz w:val="22"/>
          <w:szCs w:val="22"/>
        </w:rPr>
        <w:t>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C329B9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60CD6443" w14:textId="3E005530" w:rsidR="00607923" w:rsidRPr="00920098" w:rsidRDefault="00BC3BAA" w:rsidP="004475BE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6F723F" w:rsidRPr="006F723F">
        <w:rPr>
          <w:b/>
          <w:sz w:val="22"/>
        </w:rPr>
        <w:t>Roboty budowlane w zakresie remontu podłogi w serwerowni w budynku „A” WIW Opole</w:t>
      </w:r>
      <w:r w:rsidR="006F723F" w:rsidRPr="006F723F">
        <w:rPr>
          <w:sz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34B60B51" w14:textId="77777777" w:rsidR="009F10DD" w:rsidRPr="009F10DD" w:rsidRDefault="009F10DD" w:rsidP="009F10DD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2446F6E" w14:textId="4504DA72" w:rsidR="003C5B06" w:rsidRDefault="00212224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Opis przedmiotu zamówienia został ujęty w</w:t>
      </w:r>
      <w:r w:rsidR="00F24377" w:rsidRPr="00F24377">
        <w:t xml:space="preserve"> </w:t>
      </w:r>
      <w:r w:rsidR="00F24377" w:rsidRPr="00F24377">
        <w:rPr>
          <w:color w:val="000000"/>
          <w:sz w:val="22"/>
          <w:szCs w:val="22"/>
        </w:rPr>
        <w:t>dokumentacji technicznej stanowiącej:</w:t>
      </w:r>
    </w:p>
    <w:p w14:paraId="2673A608" w14:textId="516E1514" w:rsidR="00F24377" w:rsidRPr="00F24377" w:rsidRDefault="00F24377" w:rsidP="004475BE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Załącznik nr 1.1. do SWZ</w:t>
      </w:r>
      <w:r w:rsidR="006F723F">
        <w:rPr>
          <w:b/>
          <w:bCs/>
          <w:color w:val="000000"/>
          <w:sz w:val="22"/>
          <w:szCs w:val="22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37F6FB1F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i dostarczone i zamontowane urządzenia oraz osprzęt stanowiące przedmiot zamówienia.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00AF00DA" w14:textId="11027212" w:rsidR="00955CC9" w:rsidRPr="006F723F" w:rsidRDefault="00E6588C" w:rsidP="006F723F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Rodzaj czynności związanych z realizacją zamówienia, których dotyczą wymagania zatrudnienia na podstawie stosunku pracy przez Wykonawcę lub Podwykonawcę osób wykonujących czynności w trakcie realizacji zamówienia:</w:t>
      </w:r>
      <w:r w:rsidR="00955CC9" w:rsidRPr="006F723F">
        <w:rPr>
          <w:color w:val="000000"/>
          <w:sz w:val="22"/>
          <w:szCs w:val="22"/>
        </w:rPr>
        <w:t xml:space="preserve"> </w:t>
      </w:r>
      <w:r w:rsidR="0059761A" w:rsidRPr="006958E0">
        <w:rPr>
          <w:b/>
          <w:bCs/>
          <w:i/>
          <w:iCs/>
          <w:color w:val="4F81BD" w:themeColor="accent1"/>
          <w:sz w:val="22"/>
          <w:szCs w:val="22"/>
        </w:rPr>
        <w:t xml:space="preserve">prace </w:t>
      </w:r>
      <w:r w:rsidR="006F723F" w:rsidRPr="006958E0">
        <w:rPr>
          <w:b/>
          <w:bCs/>
          <w:i/>
          <w:iCs/>
          <w:color w:val="4F81BD" w:themeColor="accent1"/>
          <w:sz w:val="22"/>
          <w:szCs w:val="22"/>
        </w:rPr>
        <w:t>wykończeniowe</w:t>
      </w:r>
      <w:r w:rsidR="006F723F" w:rsidRPr="006F723F">
        <w:rPr>
          <w:color w:val="000000"/>
          <w:sz w:val="22"/>
          <w:szCs w:val="22"/>
        </w:rPr>
        <w:t>.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77777777" w:rsidR="002702B6" w:rsidRPr="00920098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5384CD8B" w14:textId="77777777" w:rsidR="00BF639E" w:rsidRDefault="00BF639E" w:rsidP="002F3307">
      <w:pPr>
        <w:pStyle w:val="Default"/>
        <w:ind w:left="709"/>
        <w:jc w:val="both"/>
        <w:rPr>
          <w:sz w:val="22"/>
          <w:szCs w:val="22"/>
        </w:rPr>
      </w:pPr>
    </w:p>
    <w:p w14:paraId="11709166" w14:textId="77777777" w:rsidR="00BF639E" w:rsidRPr="00462E32" w:rsidRDefault="00BF639E" w:rsidP="00BF639E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lastRenderedPageBreak/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Pr="00462E32">
        <w:rPr>
          <w:color w:val="auto"/>
          <w:sz w:val="22"/>
          <w:szCs w:val="22"/>
        </w:rPr>
        <w:t>.</w:t>
      </w:r>
    </w:p>
    <w:p w14:paraId="3C0AE53E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</w:p>
    <w:p w14:paraId="09095481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02458233" w14:textId="77777777" w:rsidR="00E655E1" w:rsidRPr="00E655E1" w:rsidRDefault="00E655E1" w:rsidP="004475BE">
      <w:pPr>
        <w:pStyle w:val="Default"/>
        <w:numPr>
          <w:ilvl w:val="1"/>
          <w:numId w:val="17"/>
        </w:numPr>
        <w:ind w:left="709" w:hanging="709"/>
        <w:jc w:val="both"/>
        <w:rPr>
          <w:color w:val="auto"/>
          <w:sz w:val="22"/>
          <w:szCs w:val="22"/>
        </w:rPr>
      </w:pPr>
      <w:r w:rsidRPr="00E655E1">
        <w:rPr>
          <w:color w:val="auto"/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3FA086B0" w14:textId="77777777" w:rsidR="00E655E1" w:rsidRPr="00920098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042D8D8F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143C6432" w14:textId="14970C3A" w:rsidR="009F10DD" w:rsidRPr="006958E0" w:rsidRDefault="00830B66" w:rsidP="006958E0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</w:t>
      </w:r>
      <w:r w:rsidR="00F90986" w:rsidRPr="006958E0">
        <w:rPr>
          <w:sz w:val="22"/>
          <w:szCs w:val="22"/>
          <w:lang w:eastAsia="pl-PL"/>
        </w:rPr>
        <w:t xml:space="preserve"> maksymalnie </w:t>
      </w:r>
      <w:r w:rsidR="006958E0" w:rsidRPr="006958E0">
        <w:rPr>
          <w:b/>
          <w:bCs/>
          <w:sz w:val="22"/>
          <w:szCs w:val="22"/>
          <w:lang w:eastAsia="pl-PL"/>
        </w:rPr>
        <w:t>osiemdziesiąt</w:t>
      </w:r>
      <w:r w:rsidR="00F013C9" w:rsidRPr="006958E0">
        <w:rPr>
          <w:b/>
          <w:bCs/>
          <w:sz w:val="22"/>
          <w:szCs w:val="22"/>
          <w:lang w:eastAsia="pl-PL"/>
        </w:rPr>
        <w:t xml:space="preserve"> </w:t>
      </w:r>
      <w:r w:rsidR="00F90986" w:rsidRPr="006958E0">
        <w:rPr>
          <w:b/>
          <w:bCs/>
          <w:sz w:val="22"/>
          <w:szCs w:val="22"/>
          <w:lang w:eastAsia="pl-PL"/>
        </w:rPr>
        <w:t xml:space="preserve">[ </w:t>
      </w:r>
      <w:r w:rsidR="006958E0" w:rsidRPr="006958E0">
        <w:rPr>
          <w:b/>
          <w:bCs/>
          <w:sz w:val="22"/>
          <w:szCs w:val="22"/>
          <w:lang w:eastAsia="pl-PL"/>
        </w:rPr>
        <w:t>8</w:t>
      </w:r>
      <w:r w:rsidR="00AD65A0" w:rsidRPr="006958E0">
        <w:rPr>
          <w:b/>
          <w:bCs/>
          <w:sz w:val="22"/>
          <w:szCs w:val="22"/>
          <w:lang w:eastAsia="pl-PL"/>
        </w:rPr>
        <w:t>0</w:t>
      </w:r>
      <w:r w:rsidR="00F90986" w:rsidRPr="006958E0">
        <w:rPr>
          <w:b/>
          <w:bCs/>
          <w:sz w:val="22"/>
          <w:szCs w:val="22"/>
          <w:lang w:eastAsia="pl-PL"/>
        </w:rPr>
        <w:t xml:space="preserve"> ] dni kalendarzowych</w:t>
      </w:r>
      <w:r w:rsidR="00F90986" w:rsidRPr="006958E0">
        <w:rPr>
          <w:sz w:val="22"/>
          <w:szCs w:val="22"/>
          <w:lang w:eastAsia="pl-PL"/>
        </w:rPr>
        <w:t xml:space="preserve"> od dnia zawarcia umowy</w:t>
      </w:r>
      <w:r w:rsidR="0074796C" w:rsidRPr="006958E0">
        <w:rPr>
          <w:sz w:val="22"/>
          <w:szCs w:val="22"/>
          <w:lang w:eastAsia="pl-PL"/>
        </w:rPr>
        <w:t>.</w:t>
      </w:r>
    </w:p>
    <w:p w14:paraId="594EE92C" w14:textId="77777777" w:rsidR="00F90986" w:rsidRPr="00F90986" w:rsidRDefault="00F90986" w:rsidP="00F90986">
      <w:pPr>
        <w:jc w:val="both"/>
        <w:rPr>
          <w:color w:val="000000"/>
          <w:sz w:val="22"/>
          <w:szCs w:val="22"/>
        </w:rPr>
      </w:pPr>
    </w:p>
    <w:p w14:paraId="0CF962F2" w14:textId="7B91CA81" w:rsidR="00C0687A" w:rsidRPr="006958E0" w:rsidRDefault="00C0687A" w:rsidP="006958E0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C0687A">
        <w:rPr>
          <w:sz w:val="22"/>
          <w:szCs w:val="22"/>
        </w:rPr>
        <w:t xml:space="preserve">Termin realizacji przedmiotu zamówienia wskazany w </w:t>
      </w:r>
      <w:r w:rsidRPr="00C0687A">
        <w:rPr>
          <w:b/>
          <w:bCs/>
          <w:sz w:val="22"/>
          <w:szCs w:val="22"/>
        </w:rPr>
        <w:t>pkt. 4.1.</w:t>
      </w:r>
      <w:r>
        <w:rPr>
          <w:b/>
          <w:bCs/>
          <w:sz w:val="22"/>
          <w:szCs w:val="22"/>
        </w:rPr>
        <w:t xml:space="preserve">1. </w:t>
      </w:r>
      <w:r w:rsidRPr="00C0687A">
        <w:rPr>
          <w:b/>
          <w:bCs/>
          <w:sz w:val="22"/>
          <w:szCs w:val="22"/>
        </w:rPr>
        <w:t>SWZ</w:t>
      </w:r>
      <w:r w:rsidRPr="00C0687A">
        <w:rPr>
          <w:sz w:val="22"/>
          <w:szCs w:val="22"/>
        </w:rPr>
        <w:t xml:space="preserve"> jest terminem maksymalnym na realizację przedmiotu zamówienia. Wykonawca w ofercie może uwzględnić krótszy termin realizacji przedmiotu zamówienia</w:t>
      </w:r>
      <w:r>
        <w:rPr>
          <w:sz w:val="22"/>
          <w:szCs w:val="22"/>
        </w:rPr>
        <w:t>, jednak nie krótszy niż</w:t>
      </w:r>
      <w:r w:rsidR="006958E0">
        <w:rPr>
          <w:sz w:val="22"/>
          <w:szCs w:val="22"/>
        </w:rPr>
        <w:t xml:space="preserve"> </w:t>
      </w:r>
      <w:r w:rsidR="006958E0" w:rsidRPr="006958E0">
        <w:rPr>
          <w:b/>
          <w:bCs/>
          <w:color w:val="000000"/>
          <w:sz w:val="22"/>
          <w:szCs w:val="22"/>
        </w:rPr>
        <w:t>sześćdziesiąt</w:t>
      </w:r>
      <w:r w:rsidRPr="006958E0">
        <w:rPr>
          <w:b/>
          <w:bCs/>
          <w:color w:val="000000"/>
          <w:sz w:val="22"/>
          <w:szCs w:val="22"/>
        </w:rPr>
        <w:t xml:space="preserve"> [ </w:t>
      </w:r>
      <w:r w:rsidR="006958E0" w:rsidRPr="006958E0">
        <w:rPr>
          <w:b/>
          <w:bCs/>
          <w:color w:val="000000"/>
          <w:sz w:val="22"/>
          <w:szCs w:val="22"/>
        </w:rPr>
        <w:t>6</w:t>
      </w:r>
      <w:r w:rsidRPr="006958E0">
        <w:rPr>
          <w:b/>
          <w:bCs/>
          <w:color w:val="000000"/>
          <w:sz w:val="22"/>
          <w:szCs w:val="22"/>
        </w:rPr>
        <w:t>0 ] dni kalendarzowych</w:t>
      </w:r>
      <w:r w:rsidRPr="006958E0">
        <w:rPr>
          <w:color w:val="000000"/>
          <w:sz w:val="22"/>
          <w:szCs w:val="22"/>
        </w:rPr>
        <w:t xml:space="preserve"> od dnia zawarcia umowy;</w:t>
      </w:r>
    </w:p>
    <w:p w14:paraId="4053DE6E" w14:textId="268FA345" w:rsidR="00691813" w:rsidRDefault="00C0687A" w:rsidP="00C0687A">
      <w:pPr>
        <w:pStyle w:val="Akapitzlist"/>
        <w:ind w:left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>Pkt. 19.</w:t>
      </w:r>
      <w:r w:rsidR="00FD5CAA">
        <w:rPr>
          <w:sz w:val="22"/>
          <w:szCs w:val="22"/>
        </w:rPr>
        <w:t>6</w:t>
      </w:r>
      <w:r w:rsidR="004C7C9B" w:rsidRPr="004C7C9B">
        <w:rPr>
          <w:sz w:val="22"/>
          <w:szCs w:val="22"/>
        </w:rPr>
        <w:t>. – 19.12.</w:t>
      </w:r>
      <w:r w:rsidRPr="004C7C9B">
        <w:rPr>
          <w:sz w:val="22"/>
          <w:szCs w:val="22"/>
        </w:rPr>
        <w:t xml:space="preserve"> SWZ stosuje się</w:t>
      </w:r>
      <w:r w:rsidR="00830B66" w:rsidRPr="004C7C9B">
        <w:rPr>
          <w:sz w:val="22"/>
          <w:szCs w:val="22"/>
        </w:rPr>
        <w:t>.</w:t>
      </w:r>
    </w:p>
    <w:p w14:paraId="6C890A1C" w14:textId="77777777" w:rsidR="004C7C9B" w:rsidRP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2" w:name="mip51080248"/>
      <w:bookmarkEnd w:id="2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027C1F16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</w:t>
      </w:r>
      <w:r w:rsidR="006958E0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6958E0">
        <w:rPr>
          <w:sz w:val="22"/>
          <w:szCs w:val="22"/>
        </w:rPr>
        <w:t>50</w:t>
      </w:r>
      <w:r w:rsidR="00ED1F14">
        <w:rPr>
          <w:sz w:val="22"/>
          <w:szCs w:val="22"/>
        </w:rPr>
        <w:t>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3" w:name="mip51080249"/>
      <w:bookmarkEnd w:id="3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3F2A8F65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D548F2F" w14:textId="77777777" w:rsidR="00AC7080" w:rsidRPr="00920098" w:rsidRDefault="00AC7080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4C0F73E3" w14:textId="77777777" w:rsidR="002F3307" w:rsidRPr="00920098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 przez Wykonawców, oświadczenie o którym mowa w pkt. 6</w:t>
      </w:r>
      <w:r>
        <w:rPr>
          <w:bCs/>
          <w:sz w:val="22"/>
          <w:szCs w:val="22"/>
        </w:rPr>
        <w:t>.1.</w:t>
      </w:r>
      <w:r w:rsidRPr="00920098">
        <w:rPr>
          <w:bCs/>
          <w:sz w:val="22"/>
          <w:szCs w:val="22"/>
        </w:rPr>
        <w:t xml:space="preserve"> SWZ – w art. 125 ust. 1 ustawy, składane zgodnie z załącznikiem nr 2 SWZ, składa każdy z Wykonawców. Oświadczenia te potwierdzają brak podstaw wykluczenia.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60211221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  <w:r w:rsidR="00272E49">
        <w:rPr>
          <w:bCs/>
          <w:sz w:val="22"/>
          <w:szCs w:val="22"/>
        </w:rPr>
        <w:t xml:space="preserve"> </w:t>
      </w:r>
      <w:r w:rsidR="00272E49" w:rsidRPr="00272E49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70561B44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484EB2" w:rsidRDefault="007B561D" w:rsidP="007B561D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0A488967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BCBEB7E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791607A7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5D308B6D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13FA614B" w14:textId="77777777" w:rsidR="002F3307" w:rsidRPr="00920098" w:rsidRDefault="002F3307" w:rsidP="002F3307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5B4A849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</w:t>
      </w:r>
      <w:r w:rsidRPr="00920098">
        <w:rPr>
          <w:sz w:val="22"/>
          <w:szCs w:val="22"/>
        </w:rPr>
        <w:lastRenderedPageBreak/>
        <w:t xml:space="preserve">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07F103C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7AE93D01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107920">
        <w:rPr>
          <w:b/>
          <w:sz w:val="22"/>
          <w:szCs w:val="22"/>
          <w:u w:val="single"/>
        </w:rPr>
        <w:t>08</w:t>
      </w:r>
      <w:r w:rsidR="0059761A">
        <w:rPr>
          <w:b/>
          <w:sz w:val="22"/>
          <w:szCs w:val="22"/>
          <w:u w:val="single"/>
        </w:rPr>
        <w:t>.</w:t>
      </w:r>
      <w:r w:rsidR="0074796C">
        <w:rPr>
          <w:b/>
          <w:sz w:val="22"/>
          <w:szCs w:val="22"/>
          <w:u w:val="single"/>
        </w:rPr>
        <w:t>0</w:t>
      </w:r>
      <w:r w:rsidR="00107920">
        <w:rPr>
          <w:b/>
          <w:sz w:val="22"/>
          <w:szCs w:val="22"/>
          <w:u w:val="single"/>
        </w:rPr>
        <w:t>8</w:t>
      </w:r>
      <w:r w:rsidRPr="001502CE">
        <w:rPr>
          <w:b/>
          <w:sz w:val="22"/>
          <w:szCs w:val="22"/>
          <w:u w:val="single"/>
        </w:rPr>
        <w:t>.202</w:t>
      </w:r>
      <w:r w:rsidR="0074796C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4" w:name="highlightHit_0"/>
      <w:bookmarkEnd w:id="4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5" w:name="highlightHit_1"/>
      <w:bookmarkEnd w:id="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lastRenderedPageBreak/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2D77662E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107920">
        <w:rPr>
          <w:rFonts w:eastAsia="SimSun"/>
          <w:b/>
          <w:sz w:val="22"/>
          <w:szCs w:val="22"/>
          <w:u w:val="single"/>
        </w:rPr>
        <w:t>10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107920">
        <w:rPr>
          <w:rFonts w:eastAsia="SimSun"/>
          <w:b/>
          <w:sz w:val="22"/>
          <w:szCs w:val="22"/>
          <w:u w:val="single"/>
        </w:rPr>
        <w:t>07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77777777" w:rsidR="00540421" w:rsidRPr="003F4F84" w:rsidRDefault="007B561D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091AF7DF" w:rsidR="00511200" w:rsidRPr="003F4F84" w:rsidRDefault="00D341AF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107920">
        <w:rPr>
          <w:rFonts w:eastAsia="SimSun"/>
          <w:b/>
          <w:sz w:val="22"/>
          <w:szCs w:val="22"/>
          <w:u w:val="single"/>
        </w:rPr>
        <w:t>10</w:t>
      </w:r>
      <w:r w:rsidR="00C54CCE">
        <w:rPr>
          <w:rFonts w:eastAsia="SimSun"/>
          <w:b/>
          <w:sz w:val="22"/>
          <w:szCs w:val="22"/>
          <w:u w:val="single"/>
        </w:rPr>
        <w:t>.0</w:t>
      </w:r>
      <w:r w:rsidR="00107920">
        <w:rPr>
          <w:rFonts w:eastAsia="SimSun"/>
          <w:b/>
          <w:sz w:val="22"/>
          <w:szCs w:val="22"/>
          <w:u w:val="single"/>
        </w:rPr>
        <w:t>7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2A4064AF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26557F9A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(koszty: opracowania dokumentacji, wykonania robót budowlanych, wynikające z zakupu i dostaw wyposażenia (montaż/instalacja))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lastRenderedPageBreak/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6F525BF8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472900D1" w14:textId="77777777" w:rsidR="00634883" w:rsidRPr="00920098" w:rsidRDefault="00634883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0B1122B4" w14:textId="77777777" w:rsidR="00634883" w:rsidRPr="00384F39" w:rsidRDefault="00634883" w:rsidP="00634883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7414BBB2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B6CFF86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F9390FF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E4DE5" w14:textId="099C69C8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A6F1A11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0347C9C8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="00AB7B59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5B282F" w:rsidRPr="00920098">
              <w:rPr>
                <w:b/>
                <w:bCs/>
                <w:color w:val="C00000"/>
                <w:sz w:val="22"/>
                <w:szCs w:val="22"/>
              </w:rPr>
              <w:t xml:space="preserve">[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4</w:t>
            </w:r>
            <w:r w:rsidR="00634883" w:rsidRPr="00920098">
              <w:rPr>
                <w:b/>
                <w:bCs/>
                <w:color w:val="C00000"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DBE10A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5A7184CA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0002428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7E627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2C534EC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28BF189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F90C4A1" w14:textId="77777777" w:rsidR="00634883" w:rsidRPr="00384F39" w:rsidRDefault="00634883" w:rsidP="00634883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1FD45405" w14:textId="5C809140" w:rsidR="00634883" w:rsidRPr="00920098" w:rsidRDefault="00634883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8E1C2A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2F3307">
        <w:rPr>
          <w:b/>
          <w:i/>
          <w:sz w:val="22"/>
          <w:szCs w:val="22"/>
        </w:rPr>
        <w:t>czterdzieści</w:t>
      </w:r>
      <w:r w:rsidR="00AB7B59" w:rsidRPr="002F3307">
        <w:rPr>
          <w:b/>
          <w:i/>
          <w:sz w:val="22"/>
          <w:szCs w:val="22"/>
        </w:rPr>
        <w:t xml:space="preserve"> </w:t>
      </w:r>
      <w:r w:rsidRPr="002F3307">
        <w:rPr>
          <w:b/>
          <w:sz w:val="22"/>
          <w:szCs w:val="22"/>
        </w:rPr>
        <w:t xml:space="preserve">[ </w:t>
      </w:r>
      <w:r w:rsidR="001A7EB1" w:rsidRPr="002F3307">
        <w:rPr>
          <w:b/>
          <w:sz w:val="22"/>
          <w:szCs w:val="22"/>
        </w:rPr>
        <w:t>4</w:t>
      </w:r>
      <w:r w:rsidRPr="002F3307">
        <w:rPr>
          <w:b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 xml:space="preserve">. </w:t>
      </w:r>
    </w:p>
    <w:p w14:paraId="2FA7FD4A" w14:textId="77777777" w:rsidR="006376D7" w:rsidRPr="00920098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 w:rsidR="008E1C2A"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 w:rsidR="008E1C2A"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”.</w:t>
      </w:r>
    </w:p>
    <w:p w14:paraId="5AACBF92" w14:textId="0B37988A" w:rsidR="00013F2E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 w:rsidR="008E1C2A"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 w:rsidR="001A7EB1" w:rsidRPr="00920098">
        <w:rPr>
          <w:bCs/>
          <w:sz w:val="22"/>
          <w:szCs w:val="22"/>
        </w:rPr>
        <w:t xml:space="preserve"> </w:t>
      </w:r>
      <w:r w:rsidR="001A7EB1" w:rsidRPr="00107920">
        <w:rPr>
          <w:b/>
          <w:sz w:val="22"/>
          <w:szCs w:val="22"/>
          <w:u w:val="single"/>
        </w:rPr>
        <w:t>nie krótszy</w:t>
      </w:r>
      <w:r w:rsidR="001A7EB1" w:rsidRPr="00920098">
        <w:rPr>
          <w:bCs/>
          <w:sz w:val="22"/>
          <w:szCs w:val="22"/>
        </w:rPr>
        <w:t xml:space="preserve"> niż </w:t>
      </w:r>
      <w:bookmarkStart w:id="6" w:name="_Hlk107987143"/>
      <w:r w:rsidR="00107920">
        <w:rPr>
          <w:b/>
          <w:i/>
          <w:sz w:val="22"/>
          <w:szCs w:val="22"/>
        </w:rPr>
        <w:t>sześćdziesiąt</w:t>
      </w:r>
      <w:r w:rsidR="008E1C2A">
        <w:rPr>
          <w:b/>
          <w:i/>
          <w:sz w:val="22"/>
          <w:szCs w:val="22"/>
        </w:rPr>
        <w:t xml:space="preserve"> </w:t>
      </w:r>
      <w:r w:rsidR="008E1C2A">
        <w:rPr>
          <w:b/>
          <w:iCs/>
          <w:sz w:val="22"/>
          <w:szCs w:val="22"/>
        </w:rPr>
        <w:t xml:space="preserve">[ </w:t>
      </w:r>
      <w:r w:rsidR="00107920">
        <w:rPr>
          <w:b/>
          <w:iCs/>
          <w:sz w:val="22"/>
          <w:szCs w:val="22"/>
        </w:rPr>
        <w:t>6</w:t>
      </w:r>
      <w:r w:rsidR="008E1C2A">
        <w:rPr>
          <w:b/>
          <w:iCs/>
          <w:sz w:val="22"/>
          <w:szCs w:val="22"/>
        </w:rPr>
        <w:t>0 ] dni kalend</w:t>
      </w:r>
      <w:r w:rsidR="00C54CCE">
        <w:rPr>
          <w:b/>
          <w:iCs/>
          <w:sz w:val="22"/>
          <w:szCs w:val="22"/>
        </w:rPr>
        <w:t>arzowych</w:t>
      </w:r>
      <w:bookmarkEnd w:id="6"/>
      <w:r w:rsidR="00107920">
        <w:rPr>
          <w:b/>
          <w:iCs/>
          <w:sz w:val="22"/>
          <w:szCs w:val="22"/>
        </w:rPr>
        <w:t xml:space="preserve"> </w:t>
      </w:r>
      <w:r w:rsidR="00107920">
        <w:rPr>
          <w:bCs/>
          <w:iCs/>
          <w:sz w:val="22"/>
          <w:szCs w:val="22"/>
        </w:rPr>
        <w:t xml:space="preserve">i </w:t>
      </w:r>
      <w:r w:rsidR="00107920">
        <w:rPr>
          <w:b/>
          <w:iCs/>
          <w:sz w:val="22"/>
          <w:szCs w:val="22"/>
          <w:u w:val="single"/>
        </w:rPr>
        <w:t>nie dłuższy</w:t>
      </w:r>
      <w:r w:rsidR="00107920">
        <w:rPr>
          <w:bCs/>
          <w:iCs/>
          <w:sz w:val="22"/>
          <w:szCs w:val="22"/>
        </w:rPr>
        <w:t xml:space="preserve"> niż </w:t>
      </w:r>
      <w:r w:rsidR="00107920">
        <w:rPr>
          <w:b/>
          <w:i/>
          <w:sz w:val="22"/>
          <w:szCs w:val="22"/>
        </w:rPr>
        <w:t>osiemdziesiąt</w:t>
      </w:r>
      <w:r w:rsidR="00107920">
        <w:rPr>
          <w:b/>
          <w:i/>
          <w:sz w:val="22"/>
          <w:szCs w:val="22"/>
        </w:rPr>
        <w:t xml:space="preserve"> </w:t>
      </w:r>
      <w:r w:rsidR="00107920">
        <w:rPr>
          <w:b/>
          <w:iCs/>
          <w:sz w:val="22"/>
          <w:szCs w:val="22"/>
        </w:rPr>
        <w:t xml:space="preserve">[ </w:t>
      </w:r>
      <w:r w:rsidR="00107920">
        <w:rPr>
          <w:b/>
          <w:iCs/>
          <w:sz w:val="22"/>
          <w:szCs w:val="22"/>
        </w:rPr>
        <w:t>8</w:t>
      </w:r>
      <w:r w:rsidR="00107920">
        <w:rPr>
          <w:b/>
          <w:iCs/>
          <w:sz w:val="22"/>
          <w:szCs w:val="22"/>
        </w:rPr>
        <w:t>0 ] dni kalendarzowych</w:t>
      </w:r>
      <w:r w:rsidR="00107920">
        <w:rPr>
          <w:b/>
          <w:iCs/>
          <w:sz w:val="22"/>
          <w:szCs w:val="22"/>
        </w:rPr>
        <w:t xml:space="preserve"> </w:t>
      </w:r>
      <w:r w:rsidR="00107920">
        <w:rPr>
          <w:bCs/>
          <w:iCs/>
          <w:sz w:val="22"/>
          <w:szCs w:val="22"/>
        </w:rPr>
        <w:t>od dnia zawarcia umowy</w:t>
      </w:r>
      <w:r w:rsidR="001A7EB1" w:rsidRPr="00920098">
        <w:rPr>
          <w:bCs/>
          <w:sz w:val="22"/>
          <w:szCs w:val="22"/>
        </w:rPr>
        <w:t xml:space="preserve">. </w:t>
      </w:r>
    </w:p>
    <w:p w14:paraId="303E2D04" w14:textId="468B15C5" w:rsidR="00013F2E" w:rsidRDefault="002F330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2F3307">
        <w:rPr>
          <w:b/>
          <w:sz w:val="22"/>
          <w:szCs w:val="22"/>
          <w:u w:val="single"/>
        </w:rPr>
        <w:t>Nieokreślenie</w:t>
      </w:r>
      <w:r w:rsidR="00013F2E">
        <w:rPr>
          <w:bCs/>
          <w:sz w:val="22"/>
          <w:szCs w:val="22"/>
        </w:rPr>
        <w:t xml:space="preserve"> w ofercie </w:t>
      </w:r>
      <w:r w:rsidR="00013F2E" w:rsidRPr="002F3307">
        <w:rPr>
          <w:b/>
          <w:i/>
          <w:iCs/>
          <w:sz w:val="22"/>
          <w:szCs w:val="22"/>
        </w:rPr>
        <w:t>terminu realizacji przedmiotu zamówienia</w:t>
      </w:r>
      <w:r w:rsidR="00013F2E">
        <w:rPr>
          <w:bCs/>
          <w:sz w:val="22"/>
          <w:szCs w:val="22"/>
        </w:rPr>
        <w:t xml:space="preserve"> powodować będzie uznanie przez Zamawiającego, iż Wykonawca zaoferował </w:t>
      </w:r>
      <w:r w:rsidR="00013F2E" w:rsidRPr="002F3307">
        <w:rPr>
          <w:b/>
          <w:sz w:val="22"/>
          <w:szCs w:val="22"/>
        </w:rPr>
        <w:t>maksymalny</w:t>
      </w:r>
      <w:r w:rsidR="00013F2E">
        <w:rPr>
          <w:bCs/>
          <w:sz w:val="22"/>
          <w:szCs w:val="22"/>
        </w:rPr>
        <w:t xml:space="preserve"> </w:t>
      </w:r>
      <w:r w:rsidR="00013F2E" w:rsidRPr="00920098">
        <w:rPr>
          <w:i/>
          <w:sz w:val="22"/>
          <w:szCs w:val="22"/>
        </w:rPr>
        <w:t xml:space="preserve">Termin </w:t>
      </w:r>
      <w:r w:rsidR="00013F2E">
        <w:rPr>
          <w:i/>
          <w:sz w:val="22"/>
          <w:szCs w:val="22"/>
        </w:rPr>
        <w:t>realizacji</w:t>
      </w:r>
      <w:r w:rsidR="00013F2E" w:rsidRPr="00920098">
        <w:rPr>
          <w:i/>
          <w:sz w:val="22"/>
          <w:szCs w:val="22"/>
        </w:rPr>
        <w:t xml:space="preserve"> przedmiotu zamówienia</w:t>
      </w:r>
      <w:r w:rsidR="00013F2E">
        <w:rPr>
          <w:iCs/>
          <w:sz w:val="22"/>
          <w:szCs w:val="22"/>
        </w:rPr>
        <w:t xml:space="preserve"> (tj. </w:t>
      </w:r>
      <w:r w:rsidR="00436FC7">
        <w:rPr>
          <w:b/>
          <w:i/>
          <w:sz w:val="22"/>
          <w:szCs w:val="22"/>
        </w:rPr>
        <w:t xml:space="preserve">osiemdziesiąt </w:t>
      </w:r>
      <w:r w:rsidR="00436FC7">
        <w:rPr>
          <w:b/>
          <w:iCs/>
          <w:sz w:val="22"/>
          <w:szCs w:val="22"/>
        </w:rPr>
        <w:t>[ 80 ] dni kalendarzowych</w:t>
      </w:r>
      <w:r w:rsidR="00013F2E">
        <w:rPr>
          <w:iCs/>
          <w:sz w:val="22"/>
          <w:szCs w:val="22"/>
        </w:rPr>
        <w:t xml:space="preserve">) oraz </w:t>
      </w:r>
      <w:r w:rsidR="00013F2E" w:rsidRPr="00013F2E">
        <w:rPr>
          <w:iCs/>
          <w:sz w:val="22"/>
          <w:szCs w:val="22"/>
        </w:rPr>
        <w:t>otrzymaniem liczby punktów wynikających z zastosowania wzoru określonego w pkt. 19.</w:t>
      </w:r>
      <w:r w:rsidR="00013F2E">
        <w:rPr>
          <w:iCs/>
          <w:sz w:val="22"/>
          <w:szCs w:val="22"/>
        </w:rPr>
        <w:t>6.</w:t>
      </w:r>
      <w:r w:rsidR="00013F2E" w:rsidRPr="00013F2E">
        <w:rPr>
          <w:iCs/>
          <w:sz w:val="22"/>
          <w:szCs w:val="22"/>
        </w:rPr>
        <w:t xml:space="preserve"> SWZ</w:t>
      </w:r>
      <w:r w:rsidR="0022000D">
        <w:rPr>
          <w:iCs/>
          <w:sz w:val="22"/>
          <w:szCs w:val="22"/>
        </w:rPr>
        <w:t xml:space="preserve"> </w:t>
      </w:r>
      <w:r w:rsidR="0022000D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013F2E">
        <w:rPr>
          <w:iCs/>
          <w:sz w:val="22"/>
          <w:szCs w:val="22"/>
        </w:rPr>
        <w:t>.</w:t>
      </w:r>
    </w:p>
    <w:p w14:paraId="5C51B849" w14:textId="332C1EB9" w:rsidR="00013F2E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 xml:space="preserve">Wskazanie w ofercie </w:t>
      </w:r>
      <w:r w:rsidR="00013F2E" w:rsidRPr="006023F7">
        <w:rPr>
          <w:bCs/>
          <w:i/>
          <w:iCs/>
          <w:sz w:val="22"/>
          <w:szCs w:val="22"/>
        </w:rPr>
        <w:t>terminu realizacji przedmiotu zamówienia</w:t>
      </w:r>
      <w:r w:rsidR="00013F2E" w:rsidRPr="00013F2E">
        <w:rPr>
          <w:bCs/>
          <w:sz w:val="22"/>
          <w:szCs w:val="22"/>
        </w:rPr>
        <w:t xml:space="preserve"> </w:t>
      </w:r>
      <w:r w:rsidR="00013F2E" w:rsidRPr="00FD57E8">
        <w:rPr>
          <w:bCs/>
          <w:sz w:val="22"/>
          <w:szCs w:val="22"/>
          <w:u w:val="single"/>
        </w:rPr>
        <w:t>krótszego</w:t>
      </w:r>
      <w:r w:rsidR="00013F2E" w:rsidRPr="00013F2E">
        <w:rPr>
          <w:bCs/>
          <w:sz w:val="22"/>
          <w:szCs w:val="22"/>
        </w:rPr>
        <w:t xml:space="preserve"> niż </w:t>
      </w:r>
      <w:r w:rsidR="00436FC7" w:rsidRPr="00436FC7">
        <w:rPr>
          <w:b/>
          <w:i/>
          <w:iCs/>
          <w:sz w:val="22"/>
          <w:szCs w:val="22"/>
        </w:rPr>
        <w:t>sześćdziesiąt</w:t>
      </w:r>
      <w:r w:rsidR="00013F2E" w:rsidRPr="00436FC7">
        <w:rPr>
          <w:b/>
          <w:sz w:val="22"/>
          <w:szCs w:val="22"/>
        </w:rPr>
        <w:t xml:space="preserve"> </w:t>
      </w:r>
      <w:r w:rsidR="0074796C" w:rsidRPr="00436FC7">
        <w:rPr>
          <w:b/>
          <w:sz w:val="22"/>
          <w:szCs w:val="22"/>
        </w:rPr>
        <w:br/>
      </w:r>
      <w:r w:rsidR="00013F2E" w:rsidRPr="00436FC7">
        <w:rPr>
          <w:b/>
          <w:sz w:val="22"/>
          <w:szCs w:val="22"/>
        </w:rPr>
        <w:t xml:space="preserve">[ </w:t>
      </w:r>
      <w:r w:rsidR="00436FC7" w:rsidRPr="00436FC7">
        <w:rPr>
          <w:b/>
          <w:sz w:val="22"/>
          <w:szCs w:val="22"/>
        </w:rPr>
        <w:t>6</w:t>
      </w:r>
      <w:r w:rsidR="00013F2E" w:rsidRPr="00436FC7">
        <w:rPr>
          <w:b/>
          <w:sz w:val="22"/>
          <w:szCs w:val="22"/>
        </w:rPr>
        <w:t>0 ] dni kalendarzowych</w:t>
      </w:r>
      <w:r w:rsidR="006A5F3A">
        <w:rPr>
          <w:bCs/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 xml:space="preserve">skutkować będzie uznaniem przez Zamawiającego, iż Wykonawca zaoferował, że wykona przedmiot zamówienia w terminie </w:t>
      </w:r>
      <w:r w:rsidR="00436FC7">
        <w:rPr>
          <w:b/>
          <w:i/>
          <w:iCs/>
          <w:sz w:val="22"/>
          <w:szCs w:val="22"/>
        </w:rPr>
        <w:t xml:space="preserve">sześćdziesiąt </w:t>
      </w:r>
      <w:r w:rsidR="00013F2E" w:rsidRPr="0029745F">
        <w:rPr>
          <w:b/>
          <w:sz w:val="22"/>
          <w:szCs w:val="22"/>
        </w:rPr>
        <w:t xml:space="preserve">[ </w:t>
      </w:r>
      <w:r w:rsidR="00436FC7">
        <w:rPr>
          <w:b/>
          <w:sz w:val="22"/>
          <w:szCs w:val="22"/>
        </w:rPr>
        <w:t>6</w:t>
      </w:r>
      <w:r w:rsidR="00013F2E" w:rsidRPr="0029745F">
        <w:rPr>
          <w:b/>
          <w:sz w:val="22"/>
          <w:szCs w:val="22"/>
        </w:rPr>
        <w:t>0 ] dni kalend</w:t>
      </w:r>
      <w:r w:rsidR="006A5F3A" w:rsidRPr="0029745F">
        <w:rPr>
          <w:b/>
          <w:sz w:val="22"/>
          <w:szCs w:val="22"/>
        </w:rPr>
        <w:t>arzowych</w:t>
      </w:r>
      <w:r w:rsidR="006A5F3A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6023F7">
        <w:rPr>
          <w:bCs/>
          <w:sz w:val="22"/>
          <w:szCs w:val="22"/>
        </w:rPr>
        <w:t>.</w:t>
      </w:r>
    </w:p>
    <w:p w14:paraId="4617AD73" w14:textId="26D4FBF7" w:rsidR="006023F7" w:rsidRPr="00FD57E8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lastRenderedPageBreak/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6023F7">
        <w:rPr>
          <w:bCs/>
          <w:sz w:val="22"/>
          <w:szCs w:val="22"/>
        </w:rPr>
        <w:t xml:space="preserve">Wskazanie w ofercie </w:t>
      </w:r>
      <w:r w:rsidR="006023F7" w:rsidRPr="006023F7">
        <w:rPr>
          <w:bCs/>
          <w:i/>
          <w:iCs/>
          <w:sz w:val="22"/>
          <w:szCs w:val="22"/>
        </w:rPr>
        <w:t xml:space="preserve">terminu realizacji przedmiotu </w:t>
      </w:r>
      <w:r w:rsidR="006023F7" w:rsidRPr="00FD57E8">
        <w:rPr>
          <w:bCs/>
          <w:i/>
          <w:iCs/>
          <w:sz w:val="22"/>
          <w:szCs w:val="22"/>
        </w:rPr>
        <w:t>zamówienia</w:t>
      </w:r>
      <w:r w:rsidR="00FD57E8" w:rsidRPr="00FD57E8">
        <w:rPr>
          <w:sz w:val="22"/>
          <w:szCs w:val="22"/>
        </w:rPr>
        <w:t xml:space="preserve"> </w:t>
      </w:r>
      <w:r w:rsidR="00FD57E8" w:rsidRPr="00436FC7">
        <w:rPr>
          <w:b/>
          <w:bCs/>
          <w:sz w:val="22"/>
          <w:szCs w:val="22"/>
          <w:u w:val="single"/>
        </w:rPr>
        <w:t>dłuższego</w:t>
      </w:r>
      <w:r w:rsidR="00FD57E8" w:rsidRPr="00436FC7">
        <w:rPr>
          <w:b/>
          <w:bCs/>
          <w:sz w:val="22"/>
          <w:szCs w:val="22"/>
        </w:rPr>
        <w:t xml:space="preserve"> niż </w:t>
      </w:r>
      <w:r w:rsidR="00436FC7" w:rsidRPr="00436FC7">
        <w:rPr>
          <w:b/>
          <w:bCs/>
          <w:i/>
          <w:iCs/>
          <w:sz w:val="22"/>
          <w:szCs w:val="22"/>
        </w:rPr>
        <w:t>osiemdziesiąt</w:t>
      </w:r>
      <w:r w:rsidR="0074796C" w:rsidRPr="00436FC7">
        <w:rPr>
          <w:b/>
          <w:bCs/>
          <w:i/>
          <w:iCs/>
          <w:sz w:val="22"/>
          <w:szCs w:val="22"/>
        </w:rPr>
        <w:br/>
      </w:r>
      <w:r w:rsidR="0074796C" w:rsidRPr="00436FC7">
        <w:rPr>
          <w:b/>
          <w:bCs/>
          <w:sz w:val="22"/>
          <w:szCs w:val="22"/>
        </w:rPr>
        <w:t xml:space="preserve">[ </w:t>
      </w:r>
      <w:r w:rsidR="00436FC7" w:rsidRPr="00436FC7">
        <w:rPr>
          <w:b/>
          <w:bCs/>
          <w:sz w:val="22"/>
          <w:szCs w:val="22"/>
        </w:rPr>
        <w:t>8</w:t>
      </w:r>
      <w:r w:rsidR="0074796C" w:rsidRPr="00436FC7">
        <w:rPr>
          <w:b/>
          <w:bCs/>
          <w:sz w:val="22"/>
          <w:szCs w:val="22"/>
        </w:rPr>
        <w:t>0 ]</w:t>
      </w:r>
      <w:r w:rsidR="0074796C" w:rsidRPr="00436FC7">
        <w:rPr>
          <w:b/>
          <w:bCs/>
          <w:i/>
          <w:iCs/>
          <w:sz w:val="22"/>
          <w:szCs w:val="22"/>
        </w:rPr>
        <w:t xml:space="preserve"> </w:t>
      </w:r>
      <w:r w:rsidR="00FD57E8" w:rsidRPr="00436FC7">
        <w:rPr>
          <w:b/>
          <w:bCs/>
          <w:sz w:val="22"/>
          <w:szCs w:val="22"/>
        </w:rPr>
        <w:t>dni kalendarzowych</w:t>
      </w:r>
      <w:r w:rsidR="00FD57E8" w:rsidRPr="00FD57E8">
        <w:rPr>
          <w:sz w:val="22"/>
          <w:szCs w:val="22"/>
        </w:rPr>
        <w:t xml:space="preserve"> skutkować będzie </w:t>
      </w:r>
      <w:r w:rsidR="00FD57E8" w:rsidRPr="00436FC7">
        <w:rPr>
          <w:b/>
          <w:bCs/>
          <w:sz w:val="22"/>
          <w:szCs w:val="22"/>
        </w:rPr>
        <w:t>odrzuceniem oferty</w:t>
      </w:r>
      <w:r w:rsidR="00FD57E8" w:rsidRPr="00FD57E8">
        <w:rPr>
          <w:sz w:val="22"/>
          <w:szCs w:val="22"/>
        </w:rPr>
        <w:t xml:space="preserve"> Wykonawcy z przedmiotowego postępowania na podstawie art. 226 ust. 1 pkt 5 ustawy</w:t>
      </w:r>
      <w:r w:rsidR="00FD57E8"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 xml:space="preserve">„Termin </w:t>
            </w:r>
            <w:r w:rsidR="007D34D6">
              <w:rPr>
                <w:b/>
                <w:sz w:val="22"/>
                <w:szCs w:val="22"/>
              </w:rPr>
              <w:t>realizacji</w:t>
            </w:r>
            <w:r w:rsidRPr="00920098">
              <w:rPr>
                <w:b/>
                <w:sz w:val="22"/>
                <w:szCs w:val="22"/>
              </w:rPr>
              <w:t xml:space="preserve"> przedmiotu zamówienia”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3.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40A9006C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26113C4B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</w:t>
      </w:r>
      <w:r w:rsidR="00EC57D1" w:rsidRPr="00EC57D1">
        <w:rPr>
          <w:sz w:val="22"/>
          <w:szCs w:val="22"/>
        </w:rPr>
        <w:t>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lastRenderedPageBreak/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6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77777777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§16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7" w:name="highlightHit_14"/>
      <w:bookmarkEnd w:id="7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6F796351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7560123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22000D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22000D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6DB0EBE1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8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3A132DEF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32F69DDE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7A1F01">
        <w:rPr>
          <w:b/>
          <w:sz w:val="22"/>
          <w:szCs w:val="22"/>
        </w:rPr>
        <w:t>5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262C3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8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lastRenderedPageBreak/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C11A71F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7A1F01" w:rsidRPr="007A1F01">
        <w:rPr>
          <w:b/>
          <w:bCs/>
          <w:sz w:val="22"/>
          <w:szCs w:val="22"/>
          <w:u w:val="single"/>
        </w:rPr>
        <w:t>nie</w:t>
      </w:r>
      <w:r w:rsidR="007A1F01" w:rsidRPr="007A1F01">
        <w:rPr>
          <w:sz w:val="22"/>
          <w:szCs w:val="22"/>
          <w:u w:val="single"/>
        </w:rPr>
        <w:t xml:space="preserve"> </w:t>
      </w:r>
      <w:r w:rsidRPr="00FD3FEC">
        <w:rPr>
          <w:b/>
          <w:bCs/>
          <w:sz w:val="22"/>
          <w:szCs w:val="22"/>
          <w:u w:val="single"/>
        </w:rPr>
        <w:t>dopuszcza</w:t>
      </w:r>
      <w:r w:rsidRPr="00920098">
        <w:rPr>
          <w:sz w:val="22"/>
          <w:szCs w:val="22"/>
        </w:rPr>
        <w:t xml:space="preserve"> możliwość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0A2E6B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0BD7712D" w:rsidR="00FC12A0" w:rsidRPr="00920098" w:rsidRDefault="007A1F01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1398F2E0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</w:p>
    <w:p w14:paraId="76212B5C" w14:textId="77777777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 xml:space="preserve">o niepodleganiu wykluczeniu </w:t>
      </w:r>
    </w:p>
    <w:p w14:paraId="7189561D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F95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57960" w14:textId="77777777" w:rsidR="006311FE" w:rsidRDefault="006311FE">
      <w:r>
        <w:separator/>
      </w:r>
    </w:p>
  </w:endnote>
  <w:endnote w:type="continuationSeparator" w:id="0">
    <w:p w14:paraId="06B43F13" w14:textId="77777777" w:rsidR="006311FE" w:rsidRDefault="0063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44E7" w14:textId="77777777" w:rsidR="002C6ED3" w:rsidRDefault="0052507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C6E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6ED3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2C6ED3" w:rsidRDefault="00000000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2C6ED3" w:rsidRPr="006F383D" w:rsidRDefault="002C6ED3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1027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2C6ED3" w:rsidRDefault="002C6ED3"/>
            </w:txbxContent>
          </v:textbox>
          <w10:wrap type="square" side="largest" anchorx="margin"/>
        </v:shape>
      </w:pict>
    </w:r>
  </w:p>
  <w:p w14:paraId="7BB55794" w14:textId="77777777" w:rsidR="002C6ED3" w:rsidRDefault="002C6E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266E" w14:textId="77777777" w:rsidR="002C6ED3" w:rsidRPr="00E472B0" w:rsidRDefault="002C6ED3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12</w:t>
    </w:r>
    <w:r w:rsidR="00525078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13</w:t>
    </w:r>
    <w:r w:rsidR="00525078" w:rsidRPr="00E472B0">
      <w:rPr>
        <w:b/>
        <w:sz w:val="16"/>
        <w:szCs w:val="16"/>
      </w:rPr>
      <w:fldChar w:fldCharType="end"/>
    </w:r>
  </w:p>
  <w:p w14:paraId="6F7109B9" w14:textId="77777777" w:rsidR="002C6ED3" w:rsidRPr="00E472B0" w:rsidRDefault="002C6ED3">
    <w:pPr>
      <w:pStyle w:val="Stopka"/>
      <w:jc w:val="right"/>
      <w:rPr>
        <w:sz w:val="16"/>
        <w:szCs w:val="16"/>
      </w:rPr>
    </w:pPr>
  </w:p>
  <w:p w14:paraId="5E8EEE26" w14:textId="77777777" w:rsidR="002C6ED3" w:rsidRDefault="002C6E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E36DA" w14:textId="77777777" w:rsidR="006311FE" w:rsidRDefault="006311FE">
      <w:r>
        <w:separator/>
      </w:r>
    </w:p>
  </w:footnote>
  <w:footnote w:type="continuationSeparator" w:id="0">
    <w:p w14:paraId="3D0A6081" w14:textId="77777777" w:rsidR="006311FE" w:rsidRDefault="006311FE">
      <w:r>
        <w:continuationSeparator/>
      </w:r>
    </w:p>
  </w:footnote>
  <w:footnote w:id="1">
    <w:p w14:paraId="45FB93E8" w14:textId="77777777" w:rsidR="00BF639E" w:rsidRPr="007F1EBC" w:rsidRDefault="00BF639E" w:rsidP="00BF639E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2C6ED3" w:rsidRPr="00A07174" w:rsidRDefault="002C6ED3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 xml:space="preserve">Wykonawca może </w:t>
      </w:r>
      <w:r w:rsidR="00DA34AB" w:rsidRPr="00A07174">
        <w:rPr>
          <w:sz w:val="18"/>
          <w:lang w:bidi="pl-PL"/>
        </w:rPr>
        <w:t>zostać</w:t>
      </w:r>
      <w:r w:rsidRPr="00A07174">
        <w:rPr>
          <w:sz w:val="18"/>
          <w:lang w:bidi="pl-PL"/>
        </w:rPr>
        <w:t xml:space="preserve"> wykluczony przez Zamawiającego na każdym etapie </w:t>
      </w:r>
      <w:r w:rsidR="00DA34AB" w:rsidRPr="00A07174">
        <w:rPr>
          <w:sz w:val="18"/>
          <w:lang w:bidi="pl-PL"/>
        </w:rPr>
        <w:t>postępowania</w:t>
      </w:r>
      <w:r w:rsidRPr="00A07174">
        <w:rPr>
          <w:sz w:val="18"/>
          <w:lang w:bidi="pl-PL"/>
        </w:rPr>
        <w:t xml:space="preserve"> o udzielenie zamówienia.</w:t>
      </w:r>
    </w:p>
  </w:footnote>
  <w:footnote w:id="3">
    <w:p w14:paraId="2582EC2E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2C6ED3" w:rsidRPr="00050A7B" w:rsidRDefault="002C6ED3" w:rsidP="007B561D">
      <w:pPr>
        <w:pStyle w:val="Tekstprzypisudolnego"/>
        <w:ind w:hanging="2"/>
      </w:pPr>
    </w:p>
  </w:footnote>
  <w:footnote w:id="4">
    <w:p w14:paraId="6965FC1D" w14:textId="77777777" w:rsidR="002C6ED3" w:rsidRPr="00A07174" w:rsidRDefault="002C6ED3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="00DA34AB"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5">
    <w:p w14:paraId="0885C413" w14:textId="77777777" w:rsidR="002C6ED3" w:rsidRPr="00A07174" w:rsidRDefault="002C6ED3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0EBFB0B9" w14:textId="6A88693D" w:rsidR="004C7C9B" w:rsidRDefault="004C7C9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</w:t>
      </w:r>
      <w:r w:rsidR="001868E6" w:rsidRPr="00E93D9B">
        <w:rPr>
          <w:sz w:val="18"/>
          <w:szCs w:val="18"/>
        </w:rPr>
        <w:t xml:space="preserve">Narodowy Bank Polski </w:t>
      </w:r>
      <w:r w:rsidRPr="00E93D9B">
        <w:rPr>
          <w:sz w:val="18"/>
          <w:szCs w:val="18"/>
        </w:rPr>
        <w:t>Oddz</w:t>
      </w:r>
      <w:r w:rsidR="001868E6" w:rsidRPr="00E93D9B">
        <w:rPr>
          <w:sz w:val="18"/>
          <w:szCs w:val="18"/>
        </w:rPr>
        <w:t>iał Okręgowy</w:t>
      </w:r>
      <w:r w:rsidRPr="00E93D9B">
        <w:rPr>
          <w:sz w:val="18"/>
          <w:szCs w:val="18"/>
        </w:rPr>
        <w:t xml:space="preserve"> w Opolu. Numer konta: </w:t>
      </w:r>
      <w:r w:rsidR="001868E6" w:rsidRPr="00E93D9B">
        <w:rPr>
          <w:sz w:val="18"/>
          <w:szCs w:val="18"/>
        </w:rPr>
        <w:t>82 1010 1401 0012 4113 9120 0000</w:t>
      </w:r>
      <w:r w:rsidRPr="00E93D9B">
        <w:rPr>
          <w:sz w:val="18"/>
          <w:szCs w:val="18"/>
        </w:rPr>
        <w:t xml:space="preserve">  z adnotacją: „Zabezpieczenie należytego wykonania umowy – nr sprawy: </w:t>
      </w:r>
      <w:r w:rsidR="001868E6" w:rsidRPr="00E93D9B">
        <w:rPr>
          <w:sz w:val="18"/>
          <w:szCs w:val="18"/>
        </w:rPr>
        <w:t>WIW.DA.272.</w:t>
      </w:r>
      <w:r w:rsidR="00433B41">
        <w:rPr>
          <w:sz w:val="18"/>
          <w:szCs w:val="18"/>
        </w:rPr>
        <w:t>5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Pr="00E93D9B">
        <w:rPr>
          <w:sz w:val="18"/>
          <w:szCs w:val="18"/>
        </w:rPr>
        <w:t xml:space="preserve"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</w:t>
      </w:r>
      <w:r w:rsidR="001868E6" w:rsidRPr="00E93D9B">
        <w:rPr>
          <w:sz w:val="18"/>
          <w:szCs w:val="18"/>
        </w:rPr>
        <w:t>WIW.DA.272.</w:t>
      </w:r>
      <w:r w:rsidR="00433B41">
        <w:rPr>
          <w:sz w:val="18"/>
          <w:szCs w:val="18"/>
        </w:rPr>
        <w:t>5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="001868E6" w:rsidRPr="00E93D9B">
        <w:rPr>
          <w:sz w:val="18"/>
          <w:szCs w:val="18"/>
        </w:rPr>
        <w:t xml:space="preserve"> w danej części.</w:t>
      </w:r>
    </w:p>
  </w:footnote>
  <w:footnote w:id="7">
    <w:p w14:paraId="6AEB55F0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8">
    <w:p w14:paraId="614CC2E2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A5AC" w14:textId="77777777" w:rsidR="002C6ED3" w:rsidRDefault="002C6ED3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2C6ED3" w:rsidRPr="002439B6" w:rsidRDefault="002C6ED3" w:rsidP="002439B6">
    <w:pPr>
      <w:pStyle w:val="Tekstpodstawowy"/>
    </w:pPr>
  </w:p>
  <w:p w14:paraId="08FA40BD" w14:textId="77777777" w:rsidR="002C6ED3" w:rsidRDefault="002C6E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BC6ED" w14:textId="5F03307B" w:rsidR="002C6ED3" w:rsidRPr="004F34D2" w:rsidRDefault="002C6ED3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7A1F01">
      <w:rPr>
        <w:b/>
        <w:sz w:val="20"/>
        <w:szCs w:val="22"/>
      </w:rPr>
      <w:t>5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 w:rsidR="00C329B9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CFC9" w14:textId="77777777" w:rsidR="002C6ED3" w:rsidRDefault="002C6ED3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3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123381">
    <w:abstractNumId w:val="38"/>
  </w:num>
  <w:num w:numId="2" w16cid:durableId="1149594808">
    <w:abstractNumId w:val="30"/>
  </w:num>
  <w:num w:numId="3" w16cid:durableId="1735008014">
    <w:abstractNumId w:val="55"/>
  </w:num>
  <w:num w:numId="4" w16cid:durableId="649094199">
    <w:abstractNumId w:val="46"/>
  </w:num>
  <w:num w:numId="5" w16cid:durableId="1770927075">
    <w:abstractNumId w:val="25"/>
  </w:num>
  <w:num w:numId="6" w16cid:durableId="348458580">
    <w:abstractNumId w:val="47"/>
  </w:num>
  <w:num w:numId="7" w16cid:durableId="1206913692">
    <w:abstractNumId w:val="27"/>
  </w:num>
  <w:num w:numId="8" w16cid:durableId="197356111">
    <w:abstractNumId w:val="35"/>
  </w:num>
  <w:num w:numId="9" w16cid:durableId="1983191696">
    <w:abstractNumId w:val="23"/>
  </w:num>
  <w:num w:numId="10" w16cid:durableId="610018575">
    <w:abstractNumId w:val="43"/>
  </w:num>
  <w:num w:numId="11" w16cid:durableId="920214936">
    <w:abstractNumId w:val="50"/>
  </w:num>
  <w:num w:numId="12" w16cid:durableId="795180829">
    <w:abstractNumId w:val="29"/>
  </w:num>
  <w:num w:numId="13" w16cid:durableId="1200316351">
    <w:abstractNumId w:val="34"/>
  </w:num>
  <w:num w:numId="14" w16cid:durableId="1106584210">
    <w:abstractNumId w:val="52"/>
  </w:num>
  <w:num w:numId="15" w16cid:durableId="927537946">
    <w:abstractNumId w:val="41"/>
  </w:num>
  <w:num w:numId="16" w16cid:durableId="976180534">
    <w:abstractNumId w:val="45"/>
  </w:num>
  <w:num w:numId="17" w16cid:durableId="1636253224">
    <w:abstractNumId w:val="57"/>
  </w:num>
  <w:num w:numId="18" w16cid:durableId="473373460">
    <w:abstractNumId w:val="44"/>
  </w:num>
  <w:num w:numId="19" w16cid:durableId="1145045584">
    <w:abstractNumId w:val="49"/>
  </w:num>
  <w:num w:numId="20" w16cid:durableId="1231574326">
    <w:abstractNumId w:val="56"/>
  </w:num>
  <w:num w:numId="21" w16cid:durableId="1780220754">
    <w:abstractNumId w:val="26"/>
  </w:num>
  <w:num w:numId="22" w16cid:durableId="575432024">
    <w:abstractNumId w:val="40"/>
  </w:num>
  <w:num w:numId="23" w16cid:durableId="192109593">
    <w:abstractNumId w:val="58"/>
  </w:num>
  <w:num w:numId="24" w16cid:durableId="1459059976">
    <w:abstractNumId w:val="54"/>
  </w:num>
  <w:num w:numId="25" w16cid:durableId="1482497580">
    <w:abstractNumId w:val="31"/>
  </w:num>
  <w:num w:numId="26" w16cid:durableId="442069411">
    <w:abstractNumId w:val="42"/>
  </w:num>
  <w:num w:numId="27" w16cid:durableId="1777289502">
    <w:abstractNumId w:val="28"/>
  </w:num>
  <w:num w:numId="28" w16cid:durableId="1383138811">
    <w:abstractNumId w:val="59"/>
  </w:num>
  <w:num w:numId="29" w16cid:durableId="1424372531">
    <w:abstractNumId w:val="24"/>
  </w:num>
  <w:num w:numId="30" w16cid:durableId="1166677123">
    <w:abstractNumId w:val="32"/>
  </w:num>
  <w:num w:numId="31" w16cid:durableId="1289967820">
    <w:abstractNumId w:val="36"/>
  </w:num>
  <w:num w:numId="32" w16cid:durableId="74785572">
    <w:abstractNumId w:val="33"/>
  </w:num>
  <w:num w:numId="33" w16cid:durableId="1107844240">
    <w:abstractNumId w:val="39"/>
  </w:num>
  <w:num w:numId="34" w16cid:durableId="2059166759">
    <w:abstractNumId w:val="37"/>
  </w:num>
  <w:num w:numId="35" w16cid:durableId="2100327618">
    <w:abstractNumId w:val="53"/>
  </w:num>
  <w:num w:numId="36" w16cid:durableId="660738824">
    <w:abstractNumId w:val="48"/>
  </w:num>
  <w:num w:numId="37" w16cid:durableId="805706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2E6B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57F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D77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920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1E5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BFC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2C30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2E49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0FD9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119F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4D01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90D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3F7319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3B41"/>
    <w:rsid w:val="004340BA"/>
    <w:rsid w:val="00434B43"/>
    <w:rsid w:val="00436FC7"/>
    <w:rsid w:val="00437ADD"/>
    <w:rsid w:val="004408A1"/>
    <w:rsid w:val="00440AE8"/>
    <w:rsid w:val="00440C25"/>
    <w:rsid w:val="00440F28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0B60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1948"/>
    <w:rsid w:val="004A1B0A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1EDA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05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447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1F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8E0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00B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23F"/>
    <w:rsid w:val="006F7976"/>
    <w:rsid w:val="00700703"/>
    <w:rsid w:val="00700941"/>
    <w:rsid w:val="007013F0"/>
    <w:rsid w:val="0070143D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96C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1F01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400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82B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379B6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36A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1A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A7A"/>
    <w:rsid w:val="00AA1D16"/>
    <w:rsid w:val="00AA1E46"/>
    <w:rsid w:val="00AA21E6"/>
    <w:rsid w:val="00AA2B4F"/>
    <w:rsid w:val="00AA3597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0BE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39E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07FA3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66B9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29B9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1B9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055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B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4467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1F2D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A68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A17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7D1"/>
    <w:rsid w:val="00EC5863"/>
    <w:rsid w:val="00EC7BC9"/>
    <w:rsid w:val="00ED1BDF"/>
    <w:rsid w:val="00ED1F14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447D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3AD5"/>
    <w:rsid w:val="00F544D9"/>
    <w:rsid w:val="00F55A59"/>
    <w:rsid w:val="00F568D5"/>
    <w:rsid w:val="00F573F1"/>
    <w:rsid w:val="00F579C5"/>
    <w:rsid w:val="00F57BF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424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89E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2302"/>
    <w:rsid w:val="00FD3FEC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4571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C6B08-D3EB-4617-AC9C-613A76EA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13</Pages>
  <Words>5815</Words>
  <Characters>34894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40628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75</cp:revision>
  <cp:lastPrinted>2024-05-16T08:20:00Z</cp:lastPrinted>
  <dcterms:created xsi:type="dcterms:W3CDTF">2022-07-06T17:48:00Z</dcterms:created>
  <dcterms:modified xsi:type="dcterms:W3CDTF">2024-06-25T06:55:00Z</dcterms:modified>
</cp:coreProperties>
</file>