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835BC3" w:rsidRDefault="00964346" w:rsidP="008F7458">
      <w:pPr>
        <w:jc w:val="right"/>
        <w:rPr>
          <w:rFonts w:ascii="Poppins" w:hAnsi="Poppins" w:cs="Poppins"/>
          <w:sz w:val="20"/>
        </w:rPr>
      </w:pPr>
      <w:r w:rsidRPr="00835BC3">
        <w:rPr>
          <w:rFonts w:ascii="Poppins" w:hAnsi="Poppins" w:cs="Poppins"/>
          <w:sz w:val="20"/>
        </w:rPr>
        <w:t xml:space="preserve"> </w:t>
      </w:r>
      <w:r w:rsidR="00CF256B" w:rsidRPr="00835BC3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835BC3" w:rsidRDefault="00CF256B" w:rsidP="00D75FC1">
      <w:pPr>
        <w:rPr>
          <w:rFonts w:ascii="Poppins" w:hAnsi="Poppins" w:cs="Poppins"/>
          <w:sz w:val="20"/>
        </w:rPr>
      </w:pPr>
      <w:r w:rsidRPr="00835BC3">
        <w:rPr>
          <w:rFonts w:ascii="Poppins" w:hAnsi="Poppins" w:cs="Poppins"/>
          <w:sz w:val="20"/>
        </w:rPr>
        <w:t xml:space="preserve">                                   </w:t>
      </w:r>
      <w:r w:rsidRPr="00835BC3">
        <w:rPr>
          <w:rFonts w:ascii="Poppins" w:hAnsi="Poppins" w:cs="Poppins"/>
          <w:sz w:val="20"/>
        </w:rPr>
        <w:tab/>
      </w:r>
    </w:p>
    <w:p w14:paraId="7AE34C24" w14:textId="6A212688" w:rsidR="00142CA2" w:rsidRPr="00835BC3" w:rsidRDefault="00142CA2" w:rsidP="00142CA2">
      <w:pPr>
        <w:jc w:val="center"/>
        <w:rPr>
          <w:rFonts w:ascii="Poppins" w:hAnsi="Poppins" w:cs="Poppins"/>
          <w:b/>
          <w:sz w:val="20"/>
        </w:rPr>
      </w:pPr>
      <w:r w:rsidRPr="00835BC3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835BC3" w:rsidRDefault="00142CA2" w:rsidP="00142CA2">
      <w:pPr>
        <w:jc w:val="center"/>
        <w:rPr>
          <w:rFonts w:ascii="Poppins" w:hAnsi="Poppins" w:cs="Poppins"/>
          <w:b/>
          <w:sz w:val="20"/>
        </w:rPr>
      </w:pPr>
    </w:p>
    <w:p w14:paraId="2A6B4382" w14:textId="1AD93836" w:rsidR="00142CA2" w:rsidRPr="00835BC3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835BC3">
        <w:rPr>
          <w:rFonts w:ascii="Poppins" w:hAnsi="Poppins" w:cs="Poppins"/>
          <w:sz w:val="20"/>
          <w:lang w:eastAsia="pl-PL"/>
        </w:rPr>
        <w:t>podstawowym- wariant nr 1</w:t>
      </w:r>
      <w:r w:rsidRPr="00835BC3">
        <w:rPr>
          <w:rFonts w:ascii="Poppins" w:hAnsi="Poppins" w:cs="Poppins"/>
          <w:sz w:val="20"/>
          <w:lang w:eastAsia="pl-PL"/>
        </w:rPr>
        <w:t xml:space="preserve"> na:</w:t>
      </w:r>
    </w:p>
    <w:p w14:paraId="1A4E1F80" w14:textId="77777777" w:rsidR="00202463" w:rsidRPr="00835BC3" w:rsidRDefault="00202463" w:rsidP="00202463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2EAB7CB4" w14:textId="77777777" w:rsidR="00202463" w:rsidRPr="00835BC3" w:rsidRDefault="00202463" w:rsidP="00202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Style w:val="Wyrnieniedelikatne"/>
          <w:rFonts w:ascii="Poppins" w:hAnsi="Poppins" w:cs="Poppins"/>
          <w:sz w:val="20"/>
          <w:szCs w:val="20"/>
        </w:rPr>
      </w:pPr>
    </w:p>
    <w:p w14:paraId="2C0CEE1E" w14:textId="0DF96ACF" w:rsidR="008C4645" w:rsidRPr="00835BC3" w:rsidRDefault="00835BC3" w:rsidP="008C4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Style w:val="Wyrnieniedelikatne"/>
          <w:rFonts w:ascii="Poppins" w:hAnsi="Poppins" w:cs="Poppins"/>
          <w:sz w:val="20"/>
          <w:szCs w:val="20"/>
        </w:rPr>
      </w:pPr>
      <w:r w:rsidRPr="00835BC3">
        <w:rPr>
          <w:rStyle w:val="Wyrnieniedelikatne"/>
          <w:rFonts w:ascii="Poppins" w:hAnsi="Poppins" w:cs="Poppins"/>
          <w:sz w:val="20"/>
          <w:szCs w:val="20"/>
        </w:rPr>
        <w:t>Opracowanie dokumentacji techniczno- kosztorysowej termomodernizacji  wraz z robotami towarzyszącymi budynków przy ul. Furgoła 9, ul. Brzozowej 1, ul. Oświęcimskiej 88 i ul. Kaczmarka 38 w Rudzie Śląskiej</w:t>
      </w:r>
    </w:p>
    <w:p w14:paraId="51D24C4B" w14:textId="77777777" w:rsidR="00BB571F" w:rsidRPr="00835BC3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3DFE1B24" w14:textId="2A7EB561" w:rsidR="00142CA2" w:rsidRPr="00835BC3" w:rsidRDefault="00142CA2" w:rsidP="000D05D2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835BC3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835BC3" w14:paraId="213C1FAE" w14:textId="77777777" w:rsidTr="00796039">
        <w:tc>
          <w:tcPr>
            <w:tcW w:w="4110" w:type="dxa"/>
          </w:tcPr>
          <w:p w14:paraId="11D2BDE8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835BC3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835BC3" w14:paraId="4B792B5C" w14:textId="77777777" w:rsidTr="00796039">
        <w:tc>
          <w:tcPr>
            <w:tcW w:w="4110" w:type="dxa"/>
          </w:tcPr>
          <w:p w14:paraId="1A98245D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61A764B" w14:textId="77777777" w:rsidR="00142CA2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6D6BF5E" w14:textId="77777777" w:rsidR="00805D02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E09061A" w14:textId="77777777" w:rsidR="00805D02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805D02" w:rsidRPr="00835BC3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835BC3" w:rsidRDefault="00142CA2" w:rsidP="00142CA2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835BC3" w14:paraId="57345E8B" w14:textId="77777777" w:rsidTr="00796039">
        <w:tc>
          <w:tcPr>
            <w:tcW w:w="4110" w:type="dxa"/>
          </w:tcPr>
          <w:p w14:paraId="32F4C03B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835BC3" w14:paraId="30549D03" w14:textId="77777777" w:rsidTr="00796039">
        <w:tc>
          <w:tcPr>
            <w:tcW w:w="4110" w:type="dxa"/>
          </w:tcPr>
          <w:p w14:paraId="0F1BD7DC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A34D2D6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7893343" w14:textId="77777777" w:rsidR="00142CA2" w:rsidRPr="00835BC3" w:rsidRDefault="00142CA2" w:rsidP="00796039">
            <w:pPr>
              <w:ind w:hanging="534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1B241BC" w14:textId="77777777" w:rsidR="00142CA2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80F899B" w14:textId="77777777" w:rsidR="00805D02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FB21B35" w14:textId="77777777" w:rsidR="00805D02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805D02" w:rsidRPr="00835BC3" w:rsidRDefault="00805D0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2193DF88" w14:textId="77777777" w:rsidR="00835BC3" w:rsidRDefault="00142CA2" w:rsidP="00142CA2">
      <w:pPr>
        <w:autoSpaceDN w:val="0"/>
        <w:jc w:val="both"/>
        <w:textAlignment w:val="baseline"/>
        <w:rPr>
          <w:rFonts w:ascii="Poppins" w:hAnsi="Poppins" w:cs="Poppins"/>
          <w:i/>
          <w:kern w:val="3"/>
          <w:sz w:val="16"/>
          <w:szCs w:val="16"/>
          <w:lang w:eastAsia="zh-CN"/>
        </w:rPr>
      </w:pPr>
      <w:r w:rsidRPr="00835BC3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835BC3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835BC3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                       </w:t>
      </w:r>
    </w:p>
    <w:p w14:paraId="39185B66" w14:textId="0B499989" w:rsidR="00142CA2" w:rsidRPr="00835BC3" w:rsidRDefault="00142CA2" w:rsidP="00142CA2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835BC3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835BC3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835BC3" w:rsidRDefault="00CF256B" w:rsidP="001A2BAC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835BC3">
        <w:rPr>
          <w:rFonts w:ascii="Poppins" w:hAnsi="Poppins" w:cs="Poppins"/>
          <w:sz w:val="16"/>
          <w:szCs w:val="16"/>
        </w:rPr>
        <w:tab/>
      </w:r>
    </w:p>
    <w:p w14:paraId="66C11147" w14:textId="77777777" w:rsidR="001A2BAC" w:rsidRPr="00835BC3" w:rsidRDefault="001A2BAC" w:rsidP="001A2BAC">
      <w:pPr>
        <w:rPr>
          <w:rFonts w:ascii="Poppins" w:hAnsi="Poppins" w:cs="Poppins"/>
          <w:b/>
          <w:bCs/>
          <w:sz w:val="20"/>
        </w:rPr>
      </w:pPr>
      <w:r w:rsidRPr="00835BC3">
        <w:rPr>
          <w:rFonts w:ascii="Poppins" w:hAnsi="Poppins" w:cs="Poppins"/>
          <w:b/>
          <w:bCs/>
          <w:sz w:val="20"/>
        </w:rPr>
        <w:t xml:space="preserve">OFERTA: </w:t>
      </w:r>
    </w:p>
    <w:p w14:paraId="17C0B37A" w14:textId="77777777" w:rsidR="001A2BAC" w:rsidRPr="00835BC3" w:rsidRDefault="001A2BAC" w:rsidP="001A2BAC">
      <w:pPr>
        <w:ind w:left="360"/>
        <w:rPr>
          <w:rFonts w:ascii="Poppins" w:hAnsi="Poppins" w:cs="Poppins"/>
          <w:sz w:val="20"/>
        </w:rPr>
      </w:pPr>
    </w:p>
    <w:p w14:paraId="12F218B2" w14:textId="43BE1387" w:rsidR="001A2BAC" w:rsidRPr="00835BC3" w:rsidRDefault="001A2BAC" w:rsidP="001A2BAC">
      <w:pPr>
        <w:ind w:left="360"/>
        <w:rPr>
          <w:rFonts w:ascii="Poppins" w:hAnsi="Poppins" w:cs="Poppins"/>
          <w:sz w:val="20"/>
          <w:u w:val="single"/>
        </w:rPr>
      </w:pPr>
      <w:r w:rsidRPr="00835BC3">
        <w:rPr>
          <w:rFonts w:ascii="Poppins" w:hAnsi="Poppins" w:cs="Poppins"/>
          <w:sz w:val="20"/>
          <w:u w:val="single"/>
        </w:rPr>
        <w:t>Oferuję realizację przedmiotu zamówienia</w:t>
      </w:r>
      <w:r w:rsidR="00805D02">
        <w:rPr>
          <w:rFonts w:ascii="Poppins" w:hAnsi="Poppins" w:cs="Poppins"/>
          <w:sz w:val="20"/>
          <w:u w:val="single"/>
        </w:rPr>
        <w:t xml:space="preserve"> w zakresie zadania nr 1 (budynek przy ul. Furgoła 9)</w:t>
      </w:r>
      <w:r w:rsidRPr="00835BC3">
        <w:rPr>
          <w:rFonts w:ascii="Poppins" w:hAnsi="Poppins" w:cs="Poppins"/>
          <w:sz w:val="20"/>
          <w:u w:val="single"/>
        </w:rPr>
        <w:t xml:space="preserve"> za cenę (podana cyfrowo):</w:t>
      </w:r>
    </w:p>
    <w:p w14:paraId="5347BBF1" w14:textId="77777777" w:rsidR="001A2BAC" w:rsidRPr="00835BC3" w:rsidRDefault="001A2BAC" w:rsidP="00805D02">
      <w:pPr>
        <w:rPr>
          <w:rFonts w:ascii="Poppins" w:hAnsi="Poppins" w:cs="Poppins"/>
          <w:sz w:val="20"/>
        </w:rPr>
      </w:pPr>
    </w:p>
    <w:p w14:paraId="0201E44C" w14:textId="77777777" w:rsidR="001A2BAC" w:rsidRDefault="001A2BAC" w:rsidP="001A2BAC">
      <w:pPr>
        <w:spacing w:line="360" w:lineRule="auto"/>
        <w:rPr>
          <w:rFonts w:ascii="Poppins" w:hAnsi="Poppins" w:cs="Poppins"/>
          <w:b/>
          <w:sz w:val="20"/>
        </w:rPr>
      </w:pPr>
      <w:r w:rsidRPr="00835BC3">
        <w:rPr>
          <w:rFonts w:ascii="Poppins" w:hAnsi="Poppins" w:cs="Poppins"/>
          <w:b/>
          <w:sz w:val="20"/>
        </w:rPr>
        <w:t>Brutto:</w:t>
      </w:r>
      <w:r w:rsidRPr="00835BC3">
        <w:rPr>
          <w:rFonts w:ascii="Poppins" w:hAnsi="Poppins" w:cs="Poppins"/>
          <w:b/>
          <w:sz w:val="20"/>
        </w:rPr>
        <w:tab/>
      </w:r>
      <w:r w:rsidRPr="00835BC3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835BC3">
        <w:rPr>
          <w:rFonts w:ascii="Poppins" w:hAnsi="Poppins" w:cs="Poppins"/>
          <w:b/>
          <w:sz w:val="20"/>
        </w:rPr>
        <w:t xml:space="preserve"> zł</w:t>
      </w:r>
    </w:p>
    <w:p w14:paraId="179A48DA" w14:textId="31ABCAFA" w:rsidR="00805D02" w:rsidRPr="00835BC3" w:rsidRDefault="00805D02" w:rsidP="00805D02">
      <w:pPr>
        <w:ind w:left="360"/>
        <w:rPr>
          <w:rFonts w:ascii="Poppins" w:hAnsi="Poppins" w:cs="Poppins"/>
          <w:sz w:val="20"/>
          <w:u w:val="single"/>
        </w:rPr>
      </w:pPr>
      <w:r w:rsidRPr="00835BC3">
        <w:rPr>
          <w:rFonts w:ascii="Poppins" w:hAnsi="Poppins" w:cs="Poppins"/>
          <w:sz w:val="20"/>
          <w:u w:val="single"/>
        </w:rPr>
        <w:t>Oferuję realizację przedmiotu zamówienia</w:t>
      </w:r>
      <w:r>
        <w:rPr>
          <w:rFonts w:ascii="Poppins" w:hAnsi="Poppins" w:cs="Poppins"/>
          <w:sz w:val="20"/>
          <w:u w:val="single"/>
        </w:rPr>
        <w:t xml:space="preserve"> w zakresie zadania nr </w:t>
      </w:r>
      <w:r>
        <w:rPr>
          <w:rFonts w:ascii="Poppins" w:hAnsi="Poppins" w:cs="Poppins"/>
          <w:sz w:val="20"/>
          <w:u w:val="single"/>
        </w:rPr>
        <w:t>2</w:t>
      </w:r>
      <w:r>
        <w:rPr>
          <w:rFonts w:ascii="Poppins" w:hAnsi="Poppins" w:cs="Poppins"/>
          <w:sz w:val="20"/>
          <w:u w:val="single"/>
        </w:rPr>
        <w:t xml:space="preserve"> </w:t>
      </w:r>
      <w:r w:rsidRPr="00835BC3">
        <w:rPr>
          <w:rFonts w:ascii="Poppins" w:hAnsi="Poppins" w:cs="Poppins"/>
          <w:sz w:val="20"/>
          <w:u w:val="single"/>
        </w:rPr>
        <w:t xml:space="preserve"> </w:t>
      </w:r>
      <w:r>
        <w:rPr>
          <w:rFonts w:ascii="Poppins" w:hAnsi="Poppins" w:cs="Poppins"/>
          <w:sz w:val="20"/>
          <w:u w:val="single"/>
        </w:rPr>
        <w:t xml:space="preserve">(budynek przy ul. Brzozowe4j 1) </w:t>
      </w:r>
      <w:r w:rsidRPr="00835BC3">
        <w:rPr>
          <w:rFonts w:ascii="Poppins" w:hAnsi="Poppins" w:cs="Poppins"/>
          <w:sz w:val="20"/>
          <w:u w:val="single"/>
        </w:rPr>
        <w:t>za cenę (podana cyfrowo):</w:t>
      </w:r>
    </w:p>
    <w:p w14:paraId="14E97FB5" w14:textId="77777777" w:rsidR="00805D02" w:rsidRPr="00835BC3" w:rsidRDefault="00805D02" w:rsidP="00805D02">
      <w:pPr>
        <w:rPr>
          <w:rFonts w:ascii="Poppins" w:hAnsi="Poppins" w:cs="Poppins"/>
          <w:sz w:val="20"/>
        </w:rPr>
      </w:pPr>
    </w:p>
    <w:p w14:paraId="305A4315" w14:textId="206DCBC5" w:rsidR="00805D02" w:rsidRDefault="00805D02" w:rsidP="001A2BAC">
      <w:pPr>
        <w:spacing w:line="360" w:lineRule="auto"/>
        <w:rPr>
          <w:rFonts w:ascii="Poppins" w:hAnsi="Poppins" w:cs="Poppins"/>
          <w:b/>
          <w:sz w:val="20"/>
        </w:rPr>
      </w:pPr>
      <w:r w:rsidRPr="00835BC3">
        <w:rPr>
          <w:rFonts w:ascii="Poppins" w:hAnsi="Poppins" w:cs="Poppins"/>
          <w:b/>
          <w:sz w:val="20"/>
        </w:rPr>
        <w:t>Brutto:</w:t>
      </w:r>
      <w:r w:rsidRPr="00835BC3">
        <w:rPr>
          <w:rFonts w:ascii="Poppins" w:hAnsi="Poppins" w:cs="Poppins"/>
          <w:b/>
          <w:sz w:val="20"/>
        </w:rPr>
        <w:tab/>
      </w:r>
      <w:r w:rsidRPr="00835BC3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835BC3">
        <w:rPr>
          <w:rFonts w:ascii="Poppins" w:hAnsi="Poppins" w:cs="Poppins"/>
          <w:b/>
          <w:sz w:val="20"/>
        </w:rPr>
        <w:t xml:space="preserve"> zł</w:t>
      </w:r>
    </w:p>
    <w:p w14:paraId="53D7AE46" w14:textId="77AEF359" w:rsidR="00805D02" w:rsidRPr="00835BC3" w:rsidRDefault="00805D02" w:rsidP="00805D02">
      <w:pPr>
        <w:ind w:left="360"/>
        <w:rPr>
          <w:rFonts w:ascii="Poppins" w:hAnsi="Poppins" w:cs="Poppins"/>
          <w:sz w:val="20"/>
          <w:u w:val="single"/>
        </w:rPr>
      </w:pPr>
      <w:r w:rsidRPr="00835BC3">
        <w:rPr>
          <w:rFonts w:ascii="Poppins" w:hAnsi="Poppins" w:cs="Poppins"/>
          <w:sz w:val="20"/>
          <w:u w:val="single"/>
        </w:rPr>
        <w:t>Oferuję realizację przedmiotu zamówienia</w:t>
      </w:r>
      <w:r>
        <w:rPr>
          <w:rFonts w:ascii="Poppins" w:hAnsi="Poppins" w:cs="Poppins"/>
          <w:sz w:val="20"/>
          <w:u w:val="single"/>
        </w:rPr>
        <w:t xml:space="preserve"> w zakresie zadania nr </w:t>
      </w:r>
      <w:r>
        <w:rPr>
          <w:rFonts w:ascii="Poppins" w:hAnsi="Poppins" w:cs="Poppins"/>
          <w:sz w:val="20"/>
          <w:u w:val="single"/>
        </w:rPr>
        <w:t>3</w:t>
      </w:r>
      <w:r>
        <w:rPr>
          <w:rFonts w:ascii="Poppins" w:hAnsi="Poppins" w:cs="Poppins"/>
          <w:sz w:val="20"/>
          <w:u w:val="single"/>
        </w:rPr>
        <w:t xml:space="preserve"> </w:t>
      </w:r>
      <w:r w:rsidRPr="00835BC3">
        <w:rPr>
          <w:rFonts w:ascii="Poppins" w:hAnsi="Poppins" w:cs="Poppins"/>
          <w:sz w:val="20"/>
          <w:u w:val="single"/>
        </w:rPr>
        <w:t xml:space="preserve"> </w:t>
      </w:r>
      <w:r>
        <w:rPr>
          <w:rFonts w:ascii="Poppins" w:hAnsi="Poppins" w:cs="Poppins"/>
          <w:sz w:val="20"/>
          <w:u w:val="single"/>
        </w:rPr>
        <w:t xml:space="preserve">(budynek przy ul. Oświęcimskiej 88) </w:t>
      </w:r>
      <w:r w:rsidRPr="00835BC3">
        <w:rPr>
          <w:rFonts w:ascii="Poppins" w:hAnsi="Poppins" w:cs="Poppins"/>
          <w:sz w:val="20"/>
          <w:u w:val="single"/>
        </w:rPr>
        <w:t>za cenę (podana cyfrowo):</w:t>
      </w:r>
    </w:p>
    <w:p w14:paraId="14458B40" w14:textId="77777777" w:rsidR="00805D02" w:rsidRPr="00835BC3" w:rsidRDefault="00805D02" w:rsidP="00805D02">
      <w:pPr>
        <w:rPr>
          <w:rFonts w:ascii="Poppins" w:hAnsi="Poppins" w:cs="Poppins"/>
          <w:sz w:val="20"/>
        </w:rPr>
      </w:pPr>
    </w:p>
    <w:p w14:paraId="4AFBC53B" w14:textId="77777777" w:rsidR="00805D02" w:rsidRPr="00835BC3" w:rsidRDefault="00805D02" w:rsidP="00805D02">
      <w:pPr>
        <w:spacing w:line="360" w:lineRule="auto"/>
        <w:rPr>
          <w:rFonts w:ascii="Poppins" w:hAnsi="Poppins" w:cs="Poppins"/>
          <w:b/>
          <w:sz w:val="20"/>
        </w:rPr>
      </w:pPr>
      <w:r w:rsidRPr="00835BC3">
        <w:rPr>
          <w:rFonts w:ascii="Poppins" w:hAnsi="Poppins" w:cs="Poppins"/>
          <w:b/>
          <w:sz w:val="20"/>
        </w:rPr>
        <w:t>Brutto:</w:t>
      </w:r>
      <w:r w:rsidRPr="00835BC3">
        <w:rPr>
          <w:rFonts w:ascii="Poppins" w:hAnsi="Poppins" w:cs="Poppins"/>
          <w:b/>
          <w:sz w:val="20"/>
        </w:rPr>
        <w:tab/>
      </w:r>
      <w:r w:rsidRPr="00835BC3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835BC3">
        <w:rPr>
          <w:rFonts w:ascii="Poppins" w:hAnsi="Poppins" w:cs="Poppins"/>
          <w:b/>
          <w:sz w:val="20"/>
        </w:rPr>
        <w:t xml:space="preserve"> zł</w:t>
      </w:r>
    </w:p>
    <w:p w14:paraId="2F2EF57F" w14:textId="487A57EF" w:rsidR="00805D02" w:rsidRPr="00835BC3" w:rsidRDefault="00805D02" w:rsidP="00805D02">
      <w:pPr>
        <w:ind w:left="360"/>
        <w:rPr>
          <w:rFonts w:ascii="Poppins" w:hAnsi="Poppins" w:cs="Poppins"/>
          <w:sz w:val="20"/>
          <w:u w:val="single"/>
        </w:rPr>
      </w:pPr>
      <w:r w:rsidRPr="00835BC3">
        <w:rPr>
          <w:rFonts w:ascii="Poppins" w:hAnsi="Poppins" w:cs="Poppins"/>
          <w:sz w:val="20"/>
          <w:u w:val="single"/>
        </w:rPr>
        <w:lastRenderedPageBreak/>
        <w:t>Oferuję realizację przedmiotu zamówienia</w:t>
      </w:r>
      <w:r>
        <w:rPr>
          <w:rFonts w:ascii="Poppins" w:hAnsi="Poppins" w:cs="Poppins"/>
          <w:sz w:val="20"/>
          <w:u w:val="single"/>
        </w:rPr>
        <w:t xml:space="preserve"> w zakresie zadania nr </w:t>
      </w:r>
      <w:r>
        <w:rPr>
          <w:rFonts w:ascii="Poppins" w:hAnsi="Poppins" w:cs="Poppins"/>
          <w:sz w:val="20"/>
          <w:u w:val="single"/>
        </w:rPr>
        <w:t>4</w:t>
      </w:r>
      <w:r>
        <w:rPr>
          <w:rFonts w:ascii="Poppins" w:hAnsi="Poppins" w:cs="Poppins"/>
          <w:sz w:val="20"/>
          <w:u w:val="single"/>
        </w:rPr>
        <w:t xml:space="preserve"> </w:t>
      </w:r>
      <w:r w:rsidRPr="00835BC3">
        <w:rPr>
          <w:rFonts w:ascii="Poppins" w:hAnsi="Poppins" w:cs="Poppins"/>
          <w:sz w:val="20"/>
          <w:u w:val="single"/>
        </w:rPr>
        <w:t xml:space="preserve"> </w:t>
      </w:r>
      <w:r>
        <w:rPr>
          <w:rFonts w:ascii="Poppins" w:hAnsi="Poppins" w:cs="Poppins"/>
          <w:sz w:val="20"/>
          <w:u w:val="single"/>
        </w:rPr>
        <w:t xml:space="preserve">(budynek przy ul. Kaczmarka 38) </w:t>
      </w:r>
      <w:r w:rsidRPr="00835BC3">
        <w:rPr>
          <w:rFonts w:ascii="Poppins" w:hAnsi="Poppins" w:cs="Poppins"/>
          <w:sz w:val="20"/>
          <w:u w:val="single"/>
        </w:rPr>
        <w:t>za cenę (podana cyfrowo):</w:t>
      </w:r>
    </w:p>
    <w:p w14:paraId="378CD411" w14:textId="77777777" w:rsidR="00805D02" w:rsidRPr="00835BC3" w:rsidRDefault="00805D02" w:rsidP="00805D02">
      <w:pPr>
        <w:rPr>
          <w:rFonts w:ascii="Poppins" w:hAnsi="Poppins" w:cs="Poppins"/>
          <w:sz w:val="20"/>
        </w:rPr>
      </w:pPr>
    </w:p>
    <w:p w14:paraId="30B05C3B" w14:textId="77777777" w:rsidR="00805D02" w:rsidRPr="00835BC3" w:rsidRDefault="00805D02" w:rsidP="00805D02">
      <w:pPr>
        <w:spacing w:line="360" w:lineRule="auto"/>
        <w:rPr>
          <w:rFonts w:ascii="Poppins" w:hAnsi="Poppins" w:cs="Poppins"/>
          <w:b/>
          <w:sz w:val="20"/>
        </w:rPr>
      </w:pPr>
      <w:r w:rsidRPr="00835BC3">
        <w:rPr>
          <w:rFonts w:ascii="Poppins" w:hAnsi="Poppins" w:cs="Poppins"/>
          <w:b/>
          <w:sz w:val="20"/>
        </w:rPr>
        <w:t>Brutto:</w:t>
      </w:r>
      <w:r w:rsidRPr="00835BC3">
        <w:rPr>
          <w:rFonts w:ascii="Poppins" w:hAnsi="Poppins" w:cs="Poppins"/>
          <w:b/>
          <w:sz w:val="20"/>
        </w:rPr>
        <w:tab/>
      </w:r>
      <w:r w:rsidRPr="00835BC3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835BC3">
        <w:rPr>
          <w:rFonts w:ascii="Poppins" w:hAnsi="Poppins" w:cs="Poppins"/>
          <w:b/>
          <w:sz w:val="20"/>
        </w:rPr>
        <w:t xml:space="preserve"> zł</w:t>
      </w:r>
    </w:p>
    <w:p w14:paraId="14482CE2" w14:textId="77777777" w:rsidR="001A2BAC" w:rsidRPr="00835BC3" w:rsidRDefault="001A2BAC" w:rsidP="00C1375D">
      <w:pPr>
        <w:rPr>
          <w:rFonts w:ascii="Poppins" w:hAnsi="Poppins" w:cs="Poppins"/>
          <w:sz w:val="20"/>
        </w:rPr>
      </w:pPr>
    </w:p>
    <w:p w14:paraId="07192A1B" w14:textId="52918BFB" w:rsidR="00334008" w:rsidRPr="00805D02" w:rsidRDefault="0023027C" w:rsidP="00334008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805D02">
        <w:rPr>
          <w:rFonts w:ascii="Poppins" w:hAnsi="Poppins" w:cs="Poppins"/>
          <w:sz w:val="16"/>
          <w:szCs w:val="16"/>
        </w:rPr>
        <w:t>2</w:t>
      </w:r>
      <w:r w:rsidR="00334008" w:rsidRPr="00805D02">
        <w:rPr>
          <w:rFonts w:ascii="Poppins" w:hAnsi="Poppins" w:cs="Poppins"/>
          <w:sz w:val="16"/>
          <w:szCs w:val="16"/>
        </w:rPr>
        <w:t>.1.</w:t>
      </w:r>
      <w:r w:rsidR="00334008" w:rsidRPr="00805D02">
        <w:rPr>
          <w:rFonts w:ascii="Poppins" w:hAnsi="Poppins" w:cs="Poppins"/>
          <w:sz w:val="16"/>
          <w:szCs w:val="16"/>
        </w:rPr>
        <w:tab/>
      </w:r>
      <w:r w:rsidR="00334008" w:rsidRPr="00805D02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EEF83" w:rsidR="00334008" w:rsidRPr="00805D02" w:rsidRDefault="0023027C" w:rsidP="00334008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805D02">
        <w:rPr>
          <w:rFonts w:ascii="Poppins" w:hAnsi="Poppins" w:cs="Poppins"/>
          <w:sz w:val="16"/>
          <w:szCs w:val="16"/>
        </w:rPr>
        <w:t>2</w:t>
      </w:r>
      <w:r w:rsidR="00334008" w:rsidRPr="00805D02">
        <w:rPr>
          <w:rFonts w:ascii="Poppins" w:hAnsi="Poppins" w:cs="Poppins"/>
          <w:sz w:val="16"/>
          <w:szCs w:val="16"/>
        </w:rPr>
        <w:t>.2.</w:t>
      </w:r>
      <w:r w:rsidR="00334008" w:rsidRPr="00805D02">
        <w:rPr>
          <w:rFonts w:ascii="Poppins" w:hAnsi="Poppins" w:cs="Poppins"/>
          <w:sz w:val="16"/>
          <w:szCs w:val="16"/>
        </w:rPr>
        <w:tab/>
      </w:r>
      <w:r w:rsidR="00334008" w:rsidRPr="00805D02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46D6C2C2" w:rsidR="00334008" w:rsidRPr="00805D02" w:rsidRDefault="0023027C" w:rsidP="00334008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805D02">
        <w:rPr>
          <w:rFonts w:ascii="Poppins" w:hAnsi="Poppins" w:cs="Poppins"/>
          <w:sz w:val="16"/>
          <w:szCs w:val="16"/>
        </w:rPr>
        <w:t>2</w:t>
      </w:r>
      <w:r w:rsidR="00334008" w:rsidRPr="00805D02">
        <w:rPr>
          <w:rFonts w:ascii="Poppins" w:hAnsi="Poppins" w:cs="Poppins"/>
          <w:sz w:val="16"/>
          <w:szCs w:val="16"/>
        </w:rPr>
        <w:t>.3.</w:t>
      </w:r>
      <w:r w:rsidR="00334008" w:rsidRPr="00805D02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805D02" w:rsidRDefault="00334008" w:rsidP="00334008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805D02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805D02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805D02">
        <w:rPr>
          <w:rFonts w:ascii="Poppins" w:hAnsi="Poppins" w:cs="Poppins"/>
          <w:i/>
          <w:sz w:val="16"/>
          <w:szCs w:val="16"/>
        </w:rPr>
        <w:t>.</w:t>
      </w:r>
    </w:p>
    <w:p w14:paraId="270FA084" w14:textId="77777777" w:rsidR="00D75FC1" w:rsidRPr="00835BC3" w:rsidRDefault="00D75FC1" w:rsidP="00D75FC1">
      <w:pPr>
        <w:shd w:val="clear" w:color="auto" w:fill="FFFFFF" w:themeFill="background1"/>
        <w:suppressAutoHyphens w:val="0"/>
        <w:spacing w:line="276" w:lineRule="auto"/>
        <w:jc w:val="both"/>
        <w:rPr>
          <w:rFonts w:ascii="Poppins" w:hAnsi="Poppins" w:cs="Poppins"/>
          <w:b/>
          <w:bCs/>
          <w:sz w:val="20"/>
          <w:u w:val="single"/>
        </w:rPr>
      </w:pPr>
    </w:p>
    <w:p w14:paraId="54ED8913" w14:textId="77777777" w:rsidR="00142CA2" w:rsidRPr="00835BC3" w:rsidRDefault="00142CA2" w:rsidP="00142CA2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835BC3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835BC3" w:rsidRDefault="00142CA2" w:rsidP="00142CA2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835BC3" w:rsidRDefault="00142CA2" w:rsidP="00142CA2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835BC3">
        <w:rPr>
          <w:rFonts w:ascii="Poppins" w:hAnsi="Poppins" w:cs="Poppins"/>
          <w:sz w:val="20"/>
          <w:lang w:eastAsia="pl-PL"/>
        </w:rPr>
        <w:t xml:space="preserve">projektowanymi </w:t>
      </w:r>
      <w:r w:rsidRPr="00835BC3">
        <w:rPr>
          <w:rFonts w:ascii="Poppins" w:hAnsi="Poppins" w:cs="Poppins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835BC3" w:rsidRDefault="00142CA2" w:rsidP="00142CA2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835BC3" w:rsidRDefault="00142CA2" w:rsidP="00142CA2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835BC3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835BC3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835BC3" w:rsidRDefault="00142CA2" w:rsidP="00142CA2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835BC3" w:rsidRDefault="00142CA2" w:rsidP="00142CA2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0208CA83" w14:textId="77777777" w:rsidR="00142CA2" w:rsidRPr="00835BC3" w:rsidRDefault="00142CA2" w:rsidP="00142CA2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835BC3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835BC3" w:rsidRDefault="00142CA2" w:rsidP="00142CA2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</w:p>
    <w:p w14:paraId="102F84F0" w14:textId="5397A156" w:rsidR="00142CA2" w:rsidRPr="00835BC3" w:rsidRDefault="00142CA2" w:rsidP="00142CA2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835BC3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202463" w:rsidRPr="00835BC3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835BC3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835BC3" w:rsidRDefault="00142CA2" w:rsidP="00142CA2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835BC3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835BC3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835BC3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835BC3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835BC3" w:rsidRDefault="00142CA2" w:rsidP="00142CA2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835BC3" w:rsidRDefault="00142CA2" w:rsidP="00142CA2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835BC3" w:rsidRDefault="00142CA2" w:rsidP="00142CA2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835BC3" w:rsidRDefault="003F45C0" w:rsidP="003F45C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835BC3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835BC3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835BC3" w:rsidRDefault="00ED55E9" w:rsidP="00ED55E9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835BC3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835BC3" w:rsidRDefault="00ED55E9" w:rsidP="00ED55E9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835BC3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835BC3" w:rsidRDefault="00ED55E9" w:rsidP="00ED55E9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835BC3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835BC3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835BC3" w:rsidRDefault="00ED55E9" w:rsidP="00ED55E9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835BC3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835BC3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835BC3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 xml:space="preserve">* niepotrzebne skreślić </w:t>
      </w:r>
    </w:p>
    <w:p w14:paraId="4B85F682" w14:textId="77777777" w:rsidR="00142CA2" w:rsidRPr="00835BC3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835BC3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835BC3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020144C7" w14:textId="77777777" w:rsidR="00142CA2" w:rsidRPr="00835BC3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77777777" w:rsidR="00142CA2" w:rsidRPr="00835BC3" w:rsidRDefault="00142CA2" w:rsidP="00142CA2">
      <w:pPr>
        <w:jc w:val="both"/>
        <w:rPr>
          <w:rFonts w:ascii="Poppins" w:hAnsi="Poppins" w:cs="Poppins"/>
          <w:b/>
          <w:sz w:val="20"/>
          <w:lang w:eastAsia="pl-PL"/>
        </w:rPr>
      </w:pPr>
      <w:r w:rsidRPr="00835BC3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835BC3">
        <w:rPr>
          <w:rFonts w:ascii="Poppins" w:hAnsi="Poppins" w:cs="Poppins"/>
          <w:b/>
          <w:sz w:val="20"/>
          <w:lang w:eastAsia="pl-PL"/>
        </w:rPr>
        <w:t xml:space="preserve"> </w:t>
      </w:r>
      <w:r w:rsidRPr="00835BC3">
        <w:rPr>
          <w:rFonts w:ascii="Poppins" w:hAnsi="Poppins" w:cs="Poppins"/>
          <w:b/>
          <w:sz w:val="20"/>
          <w:lang w:eastAsia="pl-PL"/>
        </w:rPr>
        <w:t>lub podwykonawcom:</w:t>
      </w:r>
    </w:p>
    <w:p w14:paraId="099274F7" w14:textId="77777777" w:rsidR="00142CA2" w:rsidRPr="00835BC3" w:rsidRDefault="00142CA2" w:rsidP="00142CA2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835BC3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835BC3" w:rsidRDefault="00142CA2" w:rsidP="00796039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835BC3" w:rsidRDefault="00142CA2" w:rsidP="00796039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835BC3" w:rsidRDefault="00142CA2" w:rsidP="00796039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835BC3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835BC3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835BC3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835BC3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835BC3" w:rsidRDefault="00142CA2" w:rsidP="00796039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751E948" w14:textId="77777777" w:rsidR="00142CA2" w:rsidRPr="00835BC3" w:rsidRDefault="00142CA2" w:rsidP="00142CA2">
      <w:pPr>
        <w:jc w:val="both"/>
        <w:rPr>
          <w:rFonts w:ascii="Poppins" w:hAnsi="Poppins" w:cs="Poppins"/>
          <w:sz w:val="20"/>
          <w:lang w:eastAsia="pl-PL"/>
        </w:rPr>
      </w:pPr>
    </w:p>
    <w:p w14:paraId="0A1279D3" w14:textId="77777777" w:rsidR="00FF446A" w:rsidRPr="00835BC3" w:rsidRDefault="00FF446A" w:rsidP="00142CA2">
      <w:pPr>
        <w:spacing w:line="276" w:lineRule="auto"/>
        <w:ind w:left="709"/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835BC3" w:rsidSect="00805D02">
      <w:headerReference w:type="default" r:id="rId8"/>
      <w:footerReference w:type="default" r:id="rId9"/>
      <w:footnotePr>
        <w:pos w:val="beneathText"/>
      </w:footnotePr>
      <w:pgSz w:w="11905" w:h="16837"/>
      <w:pgMar w:top="-993" w:right="1134" w:bottom="709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21026273">
    <w:abstractNumId w:val="0"/>
  </w:num>
  <w:num w:numId="2" w16cid:durableId="592280521">
    <w:abstractNumId w:val="1"/>
  </w:num>
  <w:num w:numId="3" w16cid:durableId="634455211">
    <w:abstractNumId w:val="2"/>
  </w:num>
  <w:num w:numId="4" w16cid:durableId="428700909">
    <w:abstractNumId w:val="3"/>
  </w:num>
  <w:num w:numId="5" w16cid:durableId="535973686">
    <w:abstractNumId w:val="4"/>
  </w:num>
  <w:num w:numId="6" w16cid:durableId="372850885">
    <w:abstractNumId w:val="5"/>
  </w:num>
  <w:num w:numId="7" w16cid:durableId="1555390121">
    <w:abstractNumId w:val="12"/>
  </w:num>
  <w:num w:numId="8" w16cid:durableId="1514028158">
    <w:abstractNumId w:val="9"/>
  </w:num>
  <w:num w:numId="9" w16cid:durableId="1391689069">
    <w:abstractNumId w:val="19"/>
  </w:num>
  <w:num w:numId="10" w16cid:durableId="1332030706">
    <w:abstractNumId w:val="6"/>
  </w:num>
  <w:num w:numId="11" w16cid:durableId="1113405055">
    <w:abstractNumId w:val="20"/>
  </w:num>
  <w:num w:numId="12" w16cid:durableId="2116171231">
    <w:abstractNumId w:val="18"/>
  </w:num>
  <w:num w:numId="13" w16cid:durableId="544366445">
    <w:abstractNumId w:val="8"/>
  </w:num>
  <w:num w:numId="14" w16cid:durableId="827403585">
    <w:abstractNumId w:val="10"/>
  </w:num>
  <w:num w:numId="15" w16cid:durableId="1881893690">
    <w:abstractNumId w:val="16"/>
  </w:num>
  <w:num w:numId="16" w16cid:durableId="840968715">
    <w:abstractNumId w:val="15"/>
  </w:num>
  <w:num w:numId="17" w16cid:durableId="1933197157">
    <w:abstractNumId w:val="13"/>
  </w:num>
  <w:num w:numId="18" w16cid:durableId="1942300114">
    <w:abstractNumId w:val="11"/>
  </w:num>
  <w:num w:numId="19" w16cid:durableId="2064328370">
    <w:abstractNumId w:val="22"/>
  </w:num>
  <w:num w:numId="20" w16cid:durableId="1099712841">
    <w:abstractNumId w:val="21"/>
  </w:num>
  <w:num w:numId="21" w16cid:durableId="1048606672">
    <w:abstractNumId w:val="17"/>
  </w:num>
  <w:num w:numId="22" w16cid:durableId="120542935">
    <w:abstractNumId w:val="14"/>
  </w:num>
  <w:num w:numId="23" w16cid:durableId="3936252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246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05D02"/>
    <w:rsid w:val="00835BC3"/>
    <w:rsid w:val="008425AA"/>
    <w:rsid w:val="0084336D"/>
    <w:rsid w:val="0085322D"/>
    <w:rsid w:val="0088575A"/>
    <w:rsid w:val="00897AC6"/>
    <w:rsid w:val="008C4645"/>
    <w:rsid w:val="008F7458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909B2"/>
    <w:rsid w:val="00DC3CF3"/>
    <w:rsid w:val="00DC4728"/>
    <w:rsid w:val="00DC6A29"/>
    <w:rsid w:val="00DD1881"/>
    <w:rsid w:val="00DE56A1"/>
    <w:rsid w:val="00DF7E19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9512D-9E96-4845-9D8B-EF213451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3</cp:revision>
  <cp:lastPrinted>2023-06-26T08:22:00Z</cp:lastPrinted>
  <dcterms:created xsi:type="dcterms:W3CDTF">2023-06-25T20:10:00Z</dcterms:created>
  <dcterms:modified xsi:type="dcterms:W3CDTF">2023-06-26T08:22:00Z</dcterms:modified>
</cp:coreProperties>
</file>