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0E4766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0E4766">
        <w:rPr>
          <w:rFonts w:eastAsia="Calibri" w:cstheme="minorHAnsi"/>
          <w:b/>
          <w:kern w:val="2"/>
          <w:lang w:eastAsia="zh-CN"/>
        </w:rPr>
        <w:t>COZL/DZP/</w:t>
      </w:r>
      <w:r w:rsidR="00CB43E6" w:rsidRPr="000E4766">
        <w:rPr>
          <w:rFonts w:eastAsia="Calibri" w:cstheme="minorHAnsi"/>
          <w:b/>
          <w:kern w:val="2"/>
          <w:lang w:eastAsia="zh-CN"/>
        </w:rPr>
        <w:t>A</w:t>
      </w:r>
      <w:r w:rsidR="00FF42B5" w:rsidRPr="000E4766">
        <w:rPr>
          <w:rFonts w:eastAsia="Calibri" w:cstheme="minorHAnsi"/>
          <w:b/>
          <w:kern w:val="2"/>
          <w:lang w:eastAsia="zh-CN"/>
        </w:rPr>
        <w:t>S</w:t>
      </w:r>
      <w:r w:rsidRPr="000E4766">
        <w:rPr>
          <w:rFonts w:eastAsia="Calibri" w:cstheme="minorHAnsi"/>
          <w:b/>
          <w:kern w:val="2"/>
          <w:lang w:eastAsia="zh-CN"/>
        </w:rPr>
        <w:t>/34</w:t>
      </w:r>
      <w:r w:rsidR="004D6D33" w:rsidRPr="000E4766">
        <w:rPr>
          <w:rFonts w:eastAsia="Calibri" w:cstheme="minorHAnsi"/>
          <w:b/>
          <w:kern w:val="2"/>
          <w:lang w:eastAsia="zh-CN"/>
        </w:rPr>
        <w:t>11</w:t>
      </w:r>
      <w:r w:rsidR="00CB43E6" w:rsidRPr="000E4766">
        <w:rPr>
          <w:rFonts w:eastAsia="Calibri" w:cstheme="minorHAnsi"/>
          <w:b/>
          <w:kern w:val="2"/>
          <w:lang w:eastAsia="zh-CN"/>
        </w:rPr>
        <w:t>/PN-</w:t>
      </w:r>
      <w:r w:rsidR="0064192B">
        <w:rPr>
          <w:rFonts w:eastAsia="Calibri" w:cstheme="minorHAnsi"/>
          <w:b/>
          <w:kern w:val="2"/>
          <w:lang w:eastAsia="zh-CN"/>
        </w:rPr>
        <w:t>114</w:t>
      </w:r>
      <w:r w:rsidRPr="000E4766">
        <w:rPr>
          <w:rFonts w:eastAsia="Calibri" w:cstheme="minorHAnsi"/>
          <w:b/>
          <w:kern w:val="2"/>
          <w:lang w:eastAsia="zh-CN"/>
        </w:rPr>
        <w:t>/2</w:t>
      </w:r>
      <w:r w:rsidR="00990311">
        <w:rPr>
          <w:rFonts w:eastAsia="Calibri" w:cstheme="minorHAnsi"/>
          <w:b/>
          <w:kern w:val="2"/>
          <w:lang w:eastAsia="zh-CN"/>
        </w:rPr>
        <w:t>4</w:t>
      </w:r>
      <w:r w:rsidRPr="000E4766">
        <w:rPr>
          <w:rFonts w:eastAsia="Calibri" w:cstheme="minorHAnsi"/>
          <w:b/>
          <w:kern w:val="2"/>
          <w:lang w:eastAsia="zh-CN"/>
        </w:rPr>
        <w:tab/>
      </w:r>
      <w:r w:rsidRPr="000E4766">
        <w:rPr>
          <w:rFonts w:eastAsia="Calibri" w:cstheme="minorHAnsi"/>
          <w:b/>
          <w:kern w:val="2"/>
          <w:lang w:eastAsia="zh-CN"/>
        </w:rPr>
        <w:tab/>
      </w:r>
      <w:r w:rsidRPr="000E4766">
        <w:rPr>
          <w:rFonts w:eastAsia="Calibri" w:cstheme="minorHAnsi"/>
          <w:b/>
          <w:kern w:val="2"/>
          <w:lang w:eastAsia="zh-CN"/>
        </w:rPr>
        <w:tab/>
      </w:r>
      <w:r w:rsidRPr="000E4766">
        <w:rPr>
          <w:rFonts w:eastAsia="Calibri" w:cstheme="minorHAnsi"/>
          <w:b/>
          <w:kern w:val="2"/>
          <w:lang w:eastAsia="zh-CN"/>
        </w:rPr>
        <w:tab/>
      </w:r>
    </w:p>
    <w:p w:rsidR="00EF4A33" w:rsidRPr="000E4766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0E4766" w:rsidRDefault="00EF4A33" w:rsidP="00EF4A33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0E4766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0E4766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0E476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0E4766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0E4766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…………………</w:t>
      </w:r>
      <w:r w:rsidR="009E0D65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</w:t>
      </w:r>
    </w:p>
    <w:p w:rsidR="001A2F86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Województwo ………</w:t>
      </w:r>
      <w:r w:rsidR="009E0D65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:rsidR="009E0D65" w:rsidRPr="000E4766" w:rsidRDefault="009E0D65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Powiat……………………………………………………………………………………</w:t>
      </w: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0E4766">
        <w:rPr>
          <w:rFonts w:asciiTheme="minorHAnsi" w:hAnsiTheme="minorHAnsi" w:cstheme="minorHAnsi"/>
          <w:sz w:val="22"/>
          <w:szCs w:val="22"/>
        </w:rPr>
        <w:tab/>
      </w:r>
      <w:r w:rsidRPr="000E4766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0E4766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KRS</w:t>
      </w:r>
      <w:r w:rsidR="001F15C4" w:rsidRPr="000E4766">
        <w:rPr>
          <w:rFonts w:asciiTheme="minorHAnsi" w:hAnsiTheme="minorHAnsi" w:cstheme="minorHAnsi"/>
          <w:sz w:val="22"/>
          <w:szCs w:val="22"/>
        </w:rPr>
        <w:t>/CEIDG</w:t>
      </w:r>
      <w:r w:rsidR="005E5A29" w:rsidRPr="000E4766">
        <w:rPr>
          <w:rFonts w:asciiTheme="minorHAnsi" w:hAnsiTheme="minorHAnsi" w:cstheme="minorHAnsi"/>
          <w:sz w:val="22"/>
          <w:szCs w:val="22"/>
        </w:rPr>
        <w:t>…………………znajdujący się na stronie (adres strony internetowej)…………………..</w:t>
      </w: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……………………………………………………………….....…………………..........……..</w:t>
      </w:r>
    </w:p>
    <w:p w:rsidR="00EF4A33" w:rsidRPr="000E4766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0E4766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EF4A33" w:rsidRPr="000E4766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E4766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0E4766" w:rsidRDefault="00EF4A33" w:rsidP="0028495E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DB6FBE" w:rsidRDefault="00DC4047" w:rsidP="00DB6FBE">
      <w:pPr>
        <w:tabs>
          <w:tab w:val="left" w:pos="4678"/>
        </w:tabs>
        <w:suppressAutoHyphens/>
        <w:spacing w:after="0" w:line="240" w:lineRule="auto"/>
        <w:rPr>
          <w:b/>
        </w:rPr>
      </w:pPr>
      <w:r>
        <w:rPr>
          <w:rFonts w:eastAsia="Times New Roman" w:cstheme="minorHAnsi"/>
          <w:kern w:val="2"/>
          <w:lang w:eastAsia="zh-CN"/>
        </w:rPr>
        <w:t>przetargu nieograniczonego na</w:t>
      </w:r>
      <w:r w:rsidR="00EF4A33" w:rsidRPr="000E4766">
        <w:rPr>
          <w:rFonts w:eastAsia="Times New Roman" w:cstheme="minorHAnsi"/>
          <w:kern w:val="2"/>
          <w:lang w:eastAsia="zh-CN"/>
        </w:rPr>
        <w:t>:</w:t>
      </w:r>
      <w:r w:rsidR="00DB6FBE">
        <w:rPr>
          <w:rFonts w:cstheme="minorHAnsi"/>
          <w:b/>
        </w:rPr>
        <w:t xml:space="preserve">  </w:t>
      </w:r>
      <w:r w:rsidR="00DB6FBE">
        <w:rPr>
          <w:b/>
        </w:rPr>
        <w:t>„Dostawa immunoglobuliny ludzkiej dożylnej na potrzeby COZL”.</w:t>
      </w:r>
    </w:p>
    <w:p w:rsidR="00990311" w:rsidRPr="00DB6FBE" w:rsidRDefault="00990311" w:rsidP="00DB6FBE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2E309F" w:rsidRPr="000E4766" w:rsidRDefault="00FF42B5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E4766">
        <w:rPr>
          <w:rFonts w:cstheme="minorHAnsi"/>
          <w:b/>
          <w:bCs/>
          <w:kern w:val="2"/>
          <w:lang w:eastAsia="zh-CN"/>
        </w:rPr>
        <w:t>Znak post</w:t>
      </w:r>
      <w:r w:rsidR="00123A55" w:rsidRPr="000E4766">
        <w:rPr>
          <w:rFonts w:cstheme="minorHAnsi"/>
          <w:b/>
          <w:bCs/>
          <w:kern w:val="2"/>
          <w:lang w:eastAsia="zh-CN"/>
        </w:rPr>
        <w:t>e</w:t>
      </w:r>
      <w:r w:rsidR="00DB6FBE">
        <w:rPr>
          <w:rFonts w:cstheme="minorHAnsi"/>
          <w:b/>
          <w:bCs/>
          <w:kern w:val="2"/>
          <w:lang w:eastAsia="zh-CN"/>
        </w:rPr>
        <w:t xml:space="preserve">powania </w:t>
      </w:r>
      <w:r w:rsidR="0064192B">
        <w:rPr>
          <w:rFonts w:cstheme="minorHAnsi"/>
          <w:b/>
          <w:bCs/>
          <w:kern w:val="2"/>
          <w:lang w:eastAsia="zh-CN"/>
        </w:rPr>
        <w:t>(COZL/DZP/AS/3411/PN-114</w:t>
      </w:r>
      <w:r w:rsidR="00DB6FBE">
        <w:rPr>
          <w:rFonts w:cstheme="minorHAnsi"/>
          <w:b/>
          <w:bCs/>
          <w:kern w:val="2"/>
          <w:lang w:eastAsia="zh-CN"/>
        </w:rPr>
        <w:t>/24</w:t>
      </w:r>
      <w:r w:rsidR="002E309F" w:rsidRPr="000E4766">
        <w:rPr>
          <w:rFonts w:eastAsia="Times New Roman" w:cstheme="minorHAnsi"/>
          <w:b/>
          <w:lang w:eastAsia="zh-CN"/>
        </w:rPr>
        <w:t xml:space="preserve"> </w:t>
      </w:r>
    </w:p>
    <w:p w:rsidR="00EF4A33" w:rsidRPr="000E4766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0E4766">
        <w:rPr>
          <w:rFonts w:eastAsia="Times New Roman" w:cstheme="minorHAnsi"/>
          <w:b/>
          <w:lang w:eastAsia="zh-CN"/>
        </w:rPr>
        <w:t>(</w:t>
      </w:r>
      <w:r w:rsidRPr="000E4766">
        <w:rPr>
          <w:rFonts w:eastAsia="Times New Roman" w:cstheme="minorHAnsi"/>
          <w:i/>
          <w:lang w:eastAsia="zh-CN"/>
        </w:rPr>
        <w:t>tytuł postępowania przetargowego</w:t>
      </w:r>
      <w:r w:rsidR="001F15C4" w:rsidRPr="000E4766">
        <w:rPr>
          <w:rFonts w:eastAsia="Times New Roman" w:cstheme="minorHAnsi"/>
          <w:i/>
          <w:lang w:eastAsia="zh-CN"/>
        </w:rPr>
        <w:t xml:space="preserve"> oraz sygnatura</w:t>
      </w:r>
      <w:r w:rsidRPr="000E4766">
        <w:rPr>
          <w:rFonts w:eastAsia="Times New Roman" w:cstheme="minorHAnsi"/>
          <w:b/>
          <w:lang w:eastAsia="zh-CN"/>
        </w:rPr>
        <w:t>)</w:t>
      </w:r>
    </w:p>
    <w:p w:rsidR="00A956E0" w:rsidRPr="000E4766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0E4766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E476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E4766">
        <w:rPr>
          <w:rFonts w:eastAsia="Calibri" w:cstheme="minorHAnsi"/>
          <w:lang w:eastAsia="pl-PL"/>
        </w:rPr>
        <w:t>Oświadczam/y</w:t>
      </w:r>
      <w:r w:rsidR="00EF4A33" w:rsidRPr="000E4766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0E4766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DC4047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0E4766">
        <w:rPr>
          <w:rFonts w:eastAsia="Calibri" w:cstheme="minorHAnsi"/>
          <w:lang w:eastAsia="pl-PL"/>
        </w:rPr>
        <w:t>Oferuję/oferujemy</w:t>
      </w:r>
      <w:r w:rsidR="00EF4A33" w:rsidRPr="000E4766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DC4047" w:rsidRDefault="00DC4047" w:rsidP="00DC4047">
      <w:pPr>
        <w:pStyle w:val="Akapitzlist"/>
        <w:rPr>
          <w:rFonts w:eastAsia="Calibri" w:cstheme="minorHAnsi"/>
          <w:kern w:val="2"/>
          <w:lang w:eastAsia="zh-CN"/>
        </w:rPr>
      </w:pPr>
    </w:p>
    <w:p w:rsidR="00165AAD" w:rsidRPr="000E4766" w:rsidRDefault="00123A55" w:rsidP="00990311">
      <w:pPr>
        <w:spacing w:after="0" w:line="240" w:lineRule="auto"/>
        <w:rPr>
          <w:rFonts w:eastAsia="Times New Roman" w:cstheme="minorHAnsi"/>
          <w:b/>
          <w:lang w:eastAsia="zh-CN"/>
        </w:rPr>
      </w:pPr>
      <w:r w:rsidRPr="000E4766">
        <w:rPr>
          <w:rFonts w:cstheme="minorHAnsi"/>
          <w:b/>
        </w:rPr>
        <w:t xml:space="preserve">        Część 1 – </w:t>
      </w:r>
      <w:r w:rsidR="00DB6FBE">
        <w:rPr>
          <w:b/>
        </w:rPr>
        <w:t>Immunoglobulina ludzka dożylna.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0E4766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0E4766" w:rsidRDefault="00EF4A33" w:rsidP="0099031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0E4766" w:rsidRDefault="00EF4A33" w:rsidP="0099031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0E4766" w:rsidRDefault="00EF4A33" w:rsidP="0099031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0E4766" w:rsidRDefault="00EF4A33" w:rsidP="0099031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0E4766" w:rsidRDefault="00EF4A33" w:rsidP="0099031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0E4766" w:rsidRDefault="00EF4A33" w:rsidP="00990311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0E4766" w:rsidRDefault="00EF4A33" w:rsidP="00AF2A2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 w:rsidR="00123A55" w:rsidRPr="000E4766">
        <w:rPr>
          <w:rFonts w:eastAsia="Times New Roman" w:cstheme="minorHAnsi"/>
          <w:kern w:val="2"/>
          <w:lang w:eastAsia="zh-CN"/>
        </w:rPr>
        <w:t>.1</w:t>
      </w:r>
      <w:r w:rsidR="001D4754" w:rsidRPr="000E4766">
        <w:rPr>
          <w:rFonts w:eastAsia="Times New Roman" w:cstheme="minorHAnsi"/>
          <w:kern w:val="2"/>
          <w:lang w:eastAsia="zh-CN"/>
        </w:rPr>
        <w:t xml:space="preserve"> </w:t>
      </w:r>
      <w:r w:rsidRPr="000E4766">
        <w:rPr>
          <w:rFonts w:eastAsia="Times New Roman" w:cstheme="minorHAnsi"/>
          <w:kern w:val="2"/>
          <w:lang w:eastAsia="zh-CN"/>
        </w:rPr>
        <w:t>do SWZ.</w:t>
      </w:r>
    </w:p>
    <w:p w:rsidR="00070A04" w:rsidRPr="000E4766" w:rsidRDefault="00070A04" w:rsidP="00AF2A2B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974DB3" w:rsidRPr="00F34C12" w:rsidRDefault="00DB6FBE" w:rsidP="00DB6FBE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cstheme="minorHAnsi"/>
          <w:b/>
        </w:rPr>
        <w:t xml:space="preserve">       </w:t>
      </w:r>
      <w:r w:rsidR="00123A55" w:rsidRPr="000E4766">
        <w:rPr>
          <w:rFonts w:cstheme="minorHAnsi"/>
          <w:b/>
        </w:rPr>
        <w:t xml:space="preserve">Część 2 – </w:t>
      </w:r>
      <w:r w:rsidR="00C154B6">
        <w:rPr>
          <w:b/>
        </w:rPr>
        <w:t xml:space="preserve">Immunoglobulina </w:t>
      </w:r>
      <w:bookmarkStart w:id="0" w:name="_GoBack"/>
      <w:bookmarkEnd w:id="0"/>
      <w:r w:rsidR="00B43961">
        <w:rPr>
          <w:b/>
        </w:rPr>
        <w:t xml:space="preserve"> ludzka dożylna.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123A55" w:rsidRPr="000E4766" w:rsidTr="0083288C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123A55" w:rsidRPr="000E4766" w:rsidRDefault="00123A55" w:rsidP="0083288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123A55" w:rsidRPr="000E4766" w:rsidRDefault="00123A55" w:rsidP="0083288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123A55" w:rsidRPr="000E4766" w:rsidRDefault="00123A55" w:rsidP="0083288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23A55" w:rsidRPr="000E4766" w:rsidRDefault="00123A55" w:rsidP="0083288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123A55" w:rsidRPr="000E4766" w:rsidRDefault="00123A55" w:rsidP="0083288C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123A55" w:rsidRPr="000E4766" w:rsidRDefault="00123A55" w:rsidP="00123A55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23A55" w:rsidRPr="000E4766" w:rsidRDefault="00123A55" w:rsidP="00123A5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2.2 do SWZ.</w:t>
      </w:r>
    </w:p>
    <w:p w:rsidR="00123A55" w:rsidRPr="000E4766" w:rsidRDefault="00123A55" w:rsidP="00123A55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0E4766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0E4766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0E4766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0E4766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0E4766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0E4766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0E476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0E4766">
        <w:rPr>
          <w:rFonts w:eastAsia="Times New Roman" w:cstheme="minorHAnsi"/>
          <w:kern w:val="2"/>
          <w:lang w:eastAsia="zh-CN"/>
        </w:rPr>
        <w:t>90</w:t>
      </w:r>
      <w:r w:rsidRPr="000E4766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0E4766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0E4766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0E4766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0E476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0E4766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0E4766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0E4766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0E4766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0E4766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0E4766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0E4766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0E4766">
        <w:rPr>
          <w:rFonts w:eastAsia="Times New Roman" w:cstheme="minorHAnsi"/>
          <w:kern w:val="2"/>
          <w:lang w:eastAsia="zh-CN"/>
        </w:rPr>
        <w:t>.</w:t>
      </w:r>
    </w:p>
    <w:p w:rsidR="00EF4A33" w:rsidRPr="000E476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0E4766" w:rsidRDefault="00EF4A33" w:rsidP="00990311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 xml:space="preserve">a ) w  </w:t>
      </w:r>
      <w:r w:rsidRPr="000E4766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0E476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Oświadczam/y</w:t>
      </w:r>
      <w:r w:rsidR="00EF4A33" w:rsidRPr="000E4766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0E4766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0E4766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0E476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E4766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0E4766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E4766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0E4766">
        <w:rPr>
          <w:rFonts w:eastAsia="Times New Roman" w:cstheme="minorHAnsi"/>
          <w:iCs/>
          <w:kern w:val="2"/>
          <w:lang w:eastAsia="zh-CN"/>
        </w:rPr>
        <w:tab/>
      </w:r>
      <w:r w:rsidR="001A6F07" w:rsidRPr="000E4766">
        <w:rPr>
          <w:rFonts w:eastAsia="Times New Roman" w:cstheme="minorHAnsi"/>
          <w:iCs/>
          <w:kern w:val="2"/>
          <w:lang w:eastAsia="zh-CN"/>
        </w:rPr>
        <w:tab/>
      </w:r>
      <w:r w:rsidRPr="000E4766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0E4766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E4766">
        <w:rPr>
          <w:rFonts w:eastAsia="Times New Roman" w:cstheme="minorHAnsi"/>
          <w:iCs/>
          <w:kern w:val="2"/>
          <w:u w:val="single"/>
          <w:lang w:eastAsia="zh-CN"/>
        </w:rPr>
        <w:lastRenderedPageBreak/>
        <w:t>nie została ujawniona do wiadomości publicznej,</w:t>
      </w:r>
    </w:p>
    <w:p w:rsidR="00EF4A33" w:rsidRPr="000E4766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0E4766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28495E" w:rsidRPr="000E4766" w:rsidRDefault="0028495E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0E4766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082E51" w:rsidRPr="000E4766" w:rsidRDefault="00082E51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0E4766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0E4766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0E4766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0E4766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0E4766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0E4766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E4766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E4766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0E4766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0E4766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E4766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0E4766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0E4766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1A6F07" w:rsidRPr="000E4766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0E4766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 w:rsidRPr="000E4766">
        <w:rPr>
          <w:rFonts w:eastAsia="Times New Roman" w:cstheme="minorHAnsi"/>
          <w:kern w:val="2"/>
          <w:lang w:eastAsia="zh-CN"/>
        </w:rPr>
        <w:t>…….</w:t>
      </w:r>
    </w:p>
    <w:p w:rsidR="00EF4A33" w:rsidRPr="000E4766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0E4766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Oświadczam/y</w:t>
      </w:r>
      <w:r w:rsidR="00EF4A33" w:rsidRPr="000E4766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0E4766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0E4766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0E4766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0E4766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0E4766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0E4766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0E4766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E4766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0E4766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183ABB" w:rsidRPr="000E476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476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1A6B">
        <w:rPr>
          <w:rFonts w:eastAsia="Times New Roman" w:cstheme="minorHAnsi"/>
          <w:kern w:val="2"/>
          <w:lang w:eastAsia="zh-CN"/>
        </w:rPr>
      </w:r>
      <w:r w:rsidR="00AC1A6B">
        <w:rPr>
          <w:rFonts w:eastAsia="Times New Roman" w:cstheme="minorHAnsi"/>
          <w:kern w:val="2"/>
          <w:lang w:eastAsia="zh-CN"/>
        </w:rPr>
        <w:fldChar w:fldCharType="separate"/>
      </w:r>
      <w:r w:rsidRPr="000E4766">
        <w:rPr>
          <w:rFonts w:eastAsia="Times New Roman" w:cstheme="minorHAnsi"/>
          <w:kern w:val="2"/>
          <w:lang w:eastAsia="zh-CN"/>
        </w:rPr>
        <w:fldChar w:fldCharType="end"/>
      </w:r>
      <w:r w:rsidRPr="000E4766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0E476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476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1A6B">
        <w:rPr>
          <w:rFonts w:eastAsia="Times New Roman" w:cstheme="minorHAnsi"/>
          <w:kern w:val="2"/>
          <w:lang w:eastAsia="zh-CN"/>
        </w:rPr>
      </w:r>
      <w:r w:rsidR="00AC1A6B">
        <w:rPr>
          <w:rFonts w:eastAsia="Times New Roman" w:cstheme="minorHAnsi"/>
          <w:kern w:val="2"/>
          <w:lang w:eastAsia="zh-CN"/>
        </w:rPr>
        <w:fldChar w:fldCharType="separate"/>
      </w:r>
      <w:r w:rsidRPr="000E4766">
        <w:rPr>
          <w:rFonts w:eastAsia="Times New Roman" w:cstheme="minorHAnsi"/>
          <w:kern w:val="2"/>
          <w:lang w:eastAsia="zh-CN"/>
        </w:rPr>
        <w:fldChar w:fldCharType="end"/>
      </w:r>
      <w:r w:rsidRPr="000E4766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0E476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476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1A6B">
        <w:rPr>
          <w:rFonts w:eastAsia="Times New Roman" w:cstheme="minorHAnsi"/>
          <w:kern w:val="2"/>
          <w:lang w:eastAsia="zh-CN"/>
        </w:rPr>
      </w:r>
      <w:r w:rsidR="00AC1A6B">
        <w:rPr>
          <w:rFonts w:eastAsia="Times New Roman" w:cstheme="minorHAnsi"/>
          <w:kern w:val="2"/>
          <w:lang w:eastAsia="zh-CN"/>
        </w:rPr>
        <w:fldChar w:fldCharType="separate"/>
      </w:r>
      <w:r w:rsidRPr="000E4766">
        <w:rPr>
          <w:rFonts w:eastAsia="Times New Roman" w:cstheme="minorHAnsi"/>
          <w:kern w:val="2"/>
          <w:lang w:eastAsia="zh-CN"/>
        </w:rPr>
        <w:fldChar w:fldCharType="end"/>
      </w:r>
      <w:r w:rsidRPr="000E4766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0E476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476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1A6B">
        <w:rPr>
          <w:rFonts w:eastAsia="Times New Roman" w:cstheme="minorHAnsi"/>
          <w:kern w:val="2"/>
          <w:lang w:eastAsia="zh-CN"/>
        </w:rPr>
      </w:r>
      <w:r w:rsidR="00AC1A6B">
        <w:rPr>
          <w:rFonts w:eastAsia="Times New Roman" w:cstheme="minorHAnsi"/>
          <w:kern w:val="2"/>
          <w:lang w:eastAsia="zh-CN"/>
        </w:rPr>
        <w:fldChar w:fldCharType="separate"/>
      </w:r>
      <w:r w:rsidRPr="000E4766">
        <w:rPr>
          <w:rFonts w:eastAsia="Times New Roman" w:cstheme="minorHAnsi"/>
          <w:kern w:val="2"/>
          <w:lang w:eastAsia="zh-CN"/>
        </w:rPr>
        <w:fldChar w:fldCharType="end"/>
      </w:r>
      <w:r w:rsidRPr="000E4766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0E476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476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1A6B">
        <w:rPr>
          <w:rFonts w:eastAsia="Times New Roman" w:cstheme="minorHAnsi"/>
          <w:kern w:val="2"/>
          <w:lang w:eastAsia="zh-CN"/>
        </w:rPr>
      </w:r>
      <w:r w:rsidR="00AC1A6B">
        <w:rPr>
          <w:rFonts w:eastAsia="Times New Roman" w:cstheme="minorHAnsi"/>
          <w:kern w:val="2"/>
          <w:lang w:eastAsia="zh-CN"/>
        </w:rPr>
        <w:fldChar w:fldCharType="separate"/>
      </w:r>
      <w:r w:rsidRPr="000E4766">
        <w:rPr>
          <w:rFonts w:eastAsia="Times New Roman" w:cstheme="minorHAnsi"/>
          <w:kern w:val="2"/>
          <w:lang w:eastAsia="zh-CN"/>
        </w:rPr>
        <w:fldChar w:fldCharType="end"/>
      </w:r>
      <w:r w:rsidRPr="000E4766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0E4766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E4766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AC1A6B">
        <w:rPr>
          <w:rFonts w:eastAsia="Times New Roman" w:cstheme="minorHAnsi"/>
          <w:kern w:val="2"/>
          <w:lang w:eastAsia="zh-CN"/>
        </w:rPr>
      </w:r>
      <w:r w:rsidR="00AC1A6B">
        <w:rPr>
          <w:rFonts w:eastAsia="Times New Roman" w:cstheme="minorHAnsi"/>
          <w:kern w:val="2"/>
          <w:lang w:eastAsia="zh-CN"/>
        </w:rPr>
        <w:fldChar w:fldCharType="separate"/>
      </w:r>
      <w:r w:rsidRPr="000E4766">
        <w:rPr>
          <w:rFonts w:eastAsia="Times New Roman" w:cstheme="minorHAnsi"/>
          <w:kern w:val="2"/>
          <w:lang w:eastAsia="zh-CN"/>
        </w:rPr>
        <w:fldChar w:fldCharType="end"/>
      </w:r>
      <w:r w:rsidRPr="000E4766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183ABB" w:rsidRPr="000E4766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Times New Roman" w:cstheme="minorHAnsi"/>
          <w:kern w:val="2"/>
          <w:lang w:eastAsia="zh-CN"/>
        </w:rPr>
      </w:pPr>
    </w:p>
    <w:p w:rsidR="001A6F07" w:rsidRPr="000E4766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0E4766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0E476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E4766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0E476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E4766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0E4766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0E4766">
        <w:rPr>
          <w:rFonts w:eastAsia="Calibri" w:cstheme="minorHAnsi"/>
          <w:kern w:val="2"/>
          <w:lang w:eastAsia="zh-CN"/>
        </w:rPr>
        <w:t xml:space="preserve">mikroprzedsiębiorstwo definiuje się jako przedsiębiorstwo, które zatrudnia mniej niż 10 </w:t>
      </w:r>
      <w:r w:rsidRPr="000E4766">
        <w:rPr>
          <w:rFonts w:eastAsia="Calibri" w:cstheme="minorHAnsi"/>
          <w:kern w:val="2"/>
          <w:lang w:eastAsia="zh-CN"/>
        </w:rPr>
        <w:lastRenderedPageBreak/>
        <w:t>pracowników i którego roczny obrót lub roczna suma bilansowa nie przekracza 2 milionów EUR</w:t>
      </w:r>
    </w:p>
    <w:p w:rsidR="001A2F86" w:rsidRPr="000E4766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0E4766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1) Kosztorys O</w:t>
      </w:r>
      <w:r w:rsidR="00EF4A33" w:rsidRPr="000E4766">
        <w:rPr>
          <w:rFonts w:eastAsia="Times New Roman" w:cstheme="minorHAnsi"/>
          <w:kern w:val="2"/>
          <w:lang w:eastAsia="zh-CN"/>
        </w:rPr>
        <w:t>fertowy</w:t>
      </w:r>
      <w:r w:rsidR="00FF42B5" w:rsidRPr="000E4766">
        <w:rPr>
          <w:rFonts w:eastAsia="Times New Roman" w:cstheme="minorHAnsi"/>
          <w:kern w:val="2"/>
          <w:lang w:eastAsia="zh-CN"/>
        </w:rPr>
        <w:t xml:space="preserve"> - Załącznik nr 2</w:t>
      </w:r>
      <w:r w:rsidR="00123A55" w:rsidRPr="000E4766">
        <w:rPr>
          <w:rFonts w:eastAsia="Times New Roman" w:cstheme="minorHAnsi"/>
          <w:kern w:val="2"/>
          <w:lang w:eastAsia="zh-CN"/>
        </w:rPr>
        <w:t>.1-2.2</w:t>
      </w:r>
      <w:r w:rsidR="00070A04" w:rsidRPr="000E4766">
        <w:rPr>
          <w:rFonts w:eastAsia="Times New Roman" w:cstheme="minorHAnsi"/>
          <w:kern w:val="2"/>
          <w:lang w:eastAsia="zh-CN"/>
        </w:rPr>
        <w:t xml:space="preserve"> ( podpisany przez przedstawiciela Wykonawcy</w:t>
      </w:r>
      <w:r w:rsidR="00EF4A33" w:rsidRPr="000E4766">
        <w:rPr>
          <w:rFonts w:eastAsia="Times New Roman" w:cstheme="minorHAnsi"/>
          <w:kern w:val="2"/>
          <w:lang w:eastAsia="zh-CN"/>
        </w:rPr>
        <w:t>);</w:t>
      </w:r>
    </w:p>
    <w:p w:rsidR="00EF4A33" w:rsidRPr="000E4766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0E4766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0E4766" w:rsidRDefault="006A210C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3) JEDZ</w:t>
      </w:r>
    </w:p>
    <w:p w:rsidR="00183ABB" w:rsidRPr="000E4766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0E4766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1A2F86" w:rsidRPr="000E4766" w:rsidRDefault="00EF4A33" w:rsidP="0028495E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i/>
          <w:iCs/>
          <w:kern w:val="2"/>
          <w:lang w:eastAsia="zh-CN"/>
        </w:rPr>
        <w:t>(data i czytelny podpis uprawnionego przedstawiciela(i) Wykonawcy)</w:t>
      </w:r>
    </w:p>
    <w:p w:rsidR="001A2F86" w:rsidRPr="000E476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AF5A35" w:rsidRPr="000E4766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0E4766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0E4766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0E4766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0E4766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0E476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A6B" w:rsidRDefault="00AC1A6B" w:rsidP="00EF4A33">
      <w:pPr>
        <w:spacing w:after="0" w:line="240" w:lineRule="auto"/>
      </w:pPr>
      <w:r>
        <w:separator/>
      </w:r>
    </w:p>
  </w:endnote>
  <w:endnote w:type="continuationSeparator" w:id="0">
    <w:p w:rsidR="00AC1A6B" w:rsidRDefault="00AC1A6B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A116DD" w:rsidRDefault="00A116D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4B6">
          <w:rPr>
            <w:noProof/>
          </w:rPr>
          <w:t>3</w:t>
        </w:r>
        <w:r>
          <w:fldChar w:fldCharType="end"/>
        </w:r>
      </w:p>
    </w:sdtContent>
  </w:sdt>
  <w:p w:rsidR="00A116DD" w:rsidRDefault="00A116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A6B" w:rsidRDefault="00AC1A6B" w:rsidP="00EF4A33">
      <w:pPr>
        <w:spacing w:after="0" w:line="240" w:lineRule="auto"/>
      </w:pPr>
      <w:r>
        <w:separator/>
      </w:r>
    </w:p>
  </w:footnote>
  <w:footnote w:type="continuationSeparator" w:id="0">
    <w:p w:rsidR="00AC1A6B" w:rsidRDefault="00AC1A6B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5E" w:rsidRDefault="0028495E" w:rsidP="0028495E">
    <w:pPr>
      <w:pStyle w:val="Nagwek"/>
      <w:tabs>
        <w:tab w:val="clear" w:pos="4536"/>
        <w:tab w:val="clear" w:pos="9072"/>
        <w:tab w:val="left" w:pos="198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2A58"/>
    <w:rsid w:val="00027F2F"/>
    <w:rsid w:val="000344CF"/>
    <w:rsid w:val="000403F6"/>
    <w:rsid w:val="00043A64"/>
    <w:rsid w:val="00054BFE"/>
    <w:rsid w:val="00070A04"/>
    <w:rsid w:val="00082E51"/>
    <w:rsid w:val="000E4766"/>
    <w:rsid w:val="00123A55"/>
    <w:rsid w:val="0015332A"/>
    <w:rsid w:val="00165AAD"/>
    <w:rsid w:val="00183ABB"/>
    <w:rsid w:val="00192697"/>
    <w:rsid w:val="001A2F86"/>
    <w:rsid w:val="001A6F07"/>
    <w:rsid w:val="001D4754"/>
    <w:rsid w:val="001F15C4"/>
    <w:rsid w:val="00231584"/>
    <w:rsid w:val="00265B4D"/>
    <w:rsid w:val="0028495E"/>
    <w:rsid w:val="002926EC"/>
    <w:rsid w:val="002C38C7"/>
    <w:rsid w:val="002D0613"/>
    <w:rsid w:val="002E309F"/>
    <w:rsid w:val="002F55CD"/>
    <w:rsid w:val="003026DB"/>
    <w:rsid w:val="00331EE3"/>
    <w:rsid w:val="0033583B"/>
    <w:rsid w:val="003625B4"/>
    <w:rsid w:val="003626B0"/>
    <w:rsid w:val="003957BA"/>
    <w:rsid w:val="003A285D"/>
    <w:rsid w:val="003C476C"/>
    <w:rsid w:val="003C650D"/>
    <w:rsid w:val="003D54EE"/>
    <w:rsid w:val="003E5C98"/>
    <w:rsid w:val="00404CBB"/>
    <w:rsid w:val="00407A19"/>
    <w:rsid w:val="00470001"/>
    <w:rsid w:val="004C0BC6"/>
    <w:rsid w:val="004D6D33"/>
    <w:rsid w:val="004F7468"/>
    <w:rsid w:val="0050288F"/>
    <w:rsid w:val="0052080C"/>
    <w:rsid w:val="005433C6"/>
    <w:rsid w:val="005512DD"/>
    <w:rsid w:val="00552BF4"/>
    <w:rsid w:val="005669F1"/>
    <w:rsid w:val="00570A08"/>
    <w:rsid w:val="005B6A60"/>
    <w:rsid w:val="005C78A7"/>
    <w:rsid w:val="005E5A29"/>
    <w:rsid w:val="00631142"/>
    <w:rsid w:val="006330C9"/>
    <w:rsid w:val="0064192B"/>
    <w:rsid w:val="006A15FA"/>
    <w:rsid w:val="006A210C"/>
    <w:rsid w:val="006F3667"/>
    <w:rsid w:val="00717475"/>
    <w:rsid w:val="007476EC"/>
    <w:rsid w:val="0078381C"/>
    <w:rsid w:val="00787E4A"/>
    <w:rsid w:val="00795E5D"/>
    <w:rsid w:val="008100EE"/>
    <w:rsid w:val="008274BB"/>
    <w:rsid w:val="008301F6"/>
    <w:rsid w:val="00830B19"/>
    <w:rsid w:val="00861591"/>
    <w:rsid w:val="008972C3"/>
    <w:rsid w:val="008A159A"/>
    <w:rsid w:val="008C4AE2"/>
    <w:rsid w:val="008C6C49"/>
    <w:rsid w:val="008E05F5"/>
    <w:rsid w:val="00914791"/>
    <w:rsid w:val="0093798B"/>
    <w:rsid w:val="00974DB3"/>
    <w:rsid w:val="00977989"/>
    <w:rsid w:val="00980101"/>
    <w:rsid w:val="00987E1E"/>
    <w:rsid w:val="00990311"/>
    <w:rsid w:val="009C3FF5"/>
    <w:rsid w:val="009E0D6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C1A6B"/>
    <w:rsid w:val="00AE13C9"/>
    <w:rsid w:val="00AE6D11"/>
    <w:rsid w:val="00AF2A2B"/>
    <w:rsid w:val="00AF5A35"/>
    <w:rsid w:val="00B22341"/>
    <w:rsid w:val="00B40F0B"/>
    <w:rsid w:val="00B43961"/>
    <w:rsid w:val="00B459F1"/>
    <w:rsid w:val="00B66966"/>
    <w:rsid w:val="00B93940"/>
    <w:rsid w:val="00BA1D67"/>
    <w:rsid w:val="00BC1957"/>
    <w:rsid w:val="00BE5A3B"/>
    <w:rsid w:val="00C154B6"/>
    <w:rsid w:val="00C51492"/>
    <w:rsid w:val="00C616B0"/>
    <w:rsid w:val="00CA1C03"/>
    <w:rsid w:val="00CA64F2"/>
    <w:rsid w:val="00CB43E6"/>
    <w:rsid w:val="00CC4CA2"/>
    <w:rsid w:val="00D06D4E"/>
    <w:rsid w:val="00D7054A"/>
    <w:rsid w:val="00D77EA7"/>
    <w:rsid w:val="00DB6FBE"/>
    <w:rsid w:val="00DC4047"/>
    <w:rsid w:val="00DD218D"/>
    <w:rsid w:val="00DD50BD"/>
    <w:rsid w:val="00DE7C0A"/>
    <w:rsid w:val="00DF0C5A"/>
    <w:rsid w:val="00E03F77"/>
    <w:rsid w:val="00E056F5"/>
    <w:rsid w:val="00E2695B"/>
    <w:rsid w:val="00E35AB3"/>
    <w:rsid w:val="00EC6D14"/>
    <w:rsid w:val="00ED3CCB"/>
    <w:rsid w:val="00ED5A54"/>
    <w:rsid w:val="00EF4A33"/>
    <w:rsid w:val="00F02A58"/>
    <w:rsid w:val="00F2588C"/>
    <w:rsid w:val="00F34C12"/>
    <w:rsid w:val="00F47F64"/>
    <w:rsid w:val="00F57A4C"/>
    <w:rsid w:val="00F748C7"/>
    <w:rsid w:val="00F76F9C"/>
    <w:rsid w:val="00F8035D"/>
    <w:rsid w:val="00FF42B5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rsid w:val="00DB6FBE"/>
    <w:pPr>
      <w:suppressAutoHyphens/>
      <w:spacing w:before="113" w:after="0" w:line="288" w:lineRule="auto"/>
      <w:jc w:val="both"/>
    </w:pPr>
    <w:rPr>
      <w:rFonts w:ascii="Tahoma" w:eastAsia="Times New Roman" w:hAnsi="Tahoma" w:cs="Tahoma"/>
      <w:color w:val="000000"/>
      <w:kern w:val="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969</Words>
  <Characters>5816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84</cp:revision>
  <cp:lastPrinted>2024-01-15T10:39:00Z</cp:lastPrinted>
  <dcterms:created xsi:type="dcterms:W3CDTF">2021-01-30T18:42:00Z</dcterms:created>
  <dcterms:modified xsi:type="dcterms:W3CDTF">2024-08-02T09:56:00Z</dcterms:modified>
</cp:coreProperties>
</file>