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C67D" w14:textId="7FC0DF99" w:rsidR="004B5598" w:rsidRPr="00A30460" w:rsidRDefault="004B5598" w:rsidP="004B5598">
      <w:pPr>
        <w:jc w:val="right"/>
        <w:rPr>
          <w:rFonts w:asciiTheme="majorHAnsi" w:hAnsiTheme="majorHAnsi" w:cstheme="majorHAnsi"/>
          <w:bCs/>
          <w:sz w:val="20"/>
          <w:szCs w:val="20"/>
        </w:rPr>
      </w:pPr>
      <w:r w:rsidRPr="00A30460">
        <w:rPr>
          <w:rFonts w:asciiTheme="majorHAnsi" w:hAnsiTheme="majorHAnsi" w:cstheme="majorHAnsi"/>
          <w:bCs/>
          <w:sz w:val="20"/>
          <w:szCs w:val="20"/>
        </w:rPr>
        <w:t xml:space="preserve">Załącznik nr </w:t>
      </w:r>
      <w:r w:rsidR="00AD4FFA" w:rsidRPr="00A30460">
        <w:rPr>
          <w:rFonts w:asciiTheme="majorHAnsi" w:hAnsiTheme="majorHAnsi" w:cstheme="majorHAnsi"/>
          <w:bCs/>
          <w:sz w:val="20"/>
          <w:szCs w:val="20"/>
        </w:rPr>
        <w:t>1</w:t>
      </w:r>
      <w:r w:rsidRPr="00A30460">
        <w:rPr>
          <w:rFonts w:asciiTheme="majorHAnsi" w:hAnsiTheme="majorHAnsi" w:cstheme="majorHAnsi"/>
          <w:bCs/>
          <w:sz w:val="20"/>
          <w:szCs w:val="20"/>
        </w:rPr>
        <w:t xml:space="preserve"> do SWZ</w:t>
      </w:r>
    </w:p>
    <w:p w14:paraId="24BF02F0" w14:textId="6630F181" w:rsidR="00D364D7" w:rsidRDefault="00D364D7" w:rsidP="004B5598">
      <w:pPr>
        <w:spacing w:after="120"/>
        <w:jc w:val="center"/>
        <w:rPr>
          <w:rFonts w:asciiTheme="majorHAnsi" w:hAnsiTheme="majorHAnsi" w:cstheme="majorHAnsi"/>
          <w:b/>
          <w:sz w:val="28"/>
          <w:szCs w:val="32"/>
        </w:rPr>
      </w:pPr>
      <w:r w:rsidRPr="00A30460">
        <w:rPr>
          <w:rFonts w:asciiTheme="majorHAnsi" w:hAnsiTheme="majorHAnsi" w:cstheme="majorHAnsi"/>
          <w:b/>
          <w:sz w:val="28"/>
          <w:szCs w:val="32"/>
        </w:rPr>
        <w:t>FORMULARZ OFERTY</w:t>
      </w:r>
    </w:p>
    <w:p w14:paraId="4795A882" w14:textId="0F8031F4" w:rsidR="005F1558" w:rsidRPr="003D5A0C" w:rsidRDefault="005F1558" w:rsidP="005F1558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4B5598">
        <w:rPr>
          <w:rFonts w:ascii="Calibri" w:hAnsi="Calibri" w:cs="Calibri"/>
          <w:sz w:val="20"/>
          <w:szCs w:val="20"/>
        </w:rPr>
        <w:t>W odpowiedzi na og</w:t>
      </w:r>
      <w:r w:rsidRPr="004B5598">
        <w:rPr>
          <w:rFonts w:ascii="Calibri" w:hAnsi="Calibri" w:cs="Calibri" w:hint="cs"/>
          <w:sz w:val="20"/>
          <w:szCs w:val="20"/>
        </w:rPr>
        <w:t>ł</w:t>
      </w:r>
      <w:r w:rsidRPr="004B5598">
        <w:rPr>
          <w:rFonts w:ascii="Calibri" w:hAnsi="Calibri" w:cs="Calibri"/>
          <w:sz w:val="20"/>
          <w:szCs w:val="20"/>
        </w:rPr>
        <w:t>oszone przez Wydzia</w:t>
      </w:r>
      <w:r w:rsidRPr="004B5598">
        <w:rPr>
          <w:rFonts w:ascii="Calibri" w:hAnsi="Calibri" w:cs="Calibri" w:hint="cs"/>
          <w:sz w:val="20"/>
          <w:szCs w:val="20"/>
        </w:rPr>
        <w:t>ł</w:t>
      </w:r>
      <w:r w:rsidRPr="004B5598">
        <w:rPr>
          <w:rFonts w:ascii="Calibri" w:hAnsi="Calibri" w:cs="Calibri"/>
          <w:sz w:val="20"/>
          <w:szCs w:val="20"/>
        </w:rPr>
        <w:t xml:space="preserve"> Instalacji Budowlanych</w:t>
      </w:r>
      <w:r w:rsidR="00166C3E">
        <w:rPr>
          <w:rFonts w:ascii="Calibri" w:hAnsi="Calibri" w:cs="Calibri"/>
          <w:sz w:val="20"/>
          <w:szCs w:val="20"/>
        </w:rPr>
        <w:t>, Hydrotechniki</w:t>
      </w:r>
      <w:r w:rsidRPr="004B5598">
        <w:rPr>
          <w:rFonts w:ascii="Calibri" w:hAnsi="Calibri" w:cs="Calibri"/>
          <w:sz w:val="20"/>
          <w:szCs w:val="20"/>
        </w:rPr>
        <w:t xml:space="preserve"> i In</w:t>
      </w:r>
      <w:r w:rsidRPr="004B5598">
        <w:rPr>
          <w:rFonts w:ascii="Calibri" w:hAnsi="Calibri" w:cs="Calibri" w:hint="cs"/>
          <w:sz w:val="20"/>
          <w:szCs w:val="20"/>
        </w:rPr>
        <w:t>ż</w:t>
      </w:r>
      <w:r w:rsidRPr="004B5598">
        <w:rPr>
          <w:rFonts w:ascii="Calibri" w:hAnsi="Calibri" w:cs="Calibri"/>
          <w:sz w:val="20"/>
          <w:szCs w:val="20"/>
        </w:rPr>
        <w:t xml:space="preserve">ynierii </w:t>
      </w:r>
      <w:r w:rsidRPr="004B5598">
        <w:rPr>
          <w:rFonts w:ascii="Calibri" w:hAnsi="Calibri" w:cs="Calibri" w:hint="cs"/>
          <w:sz w:val="20"/>
          <w:szCs w:val="20"/>
        </w:rPr>
        <w:t>Ś</w:t>
      </w:r>
      <w:r w:rsidRPr="004B5598">
        <w:rPr>
          <w:rFonts w:ascii="Calibri" w:hAnsi="Calibri" w:cs="Calibri"/>
          <w:sz w:val="20"/>
          <w:szCs w:val="20"/>
        </w:rPr>
        <w:t>rodowiska Politechniki Warszawskiej post</w:t>
      </w:r>
      <w:r w:rsidRPr="004B5598">
        <w:rPr>
          <w:rFonts w:ascii="Calibri" w:hAnsi="Calibri" w:cs="Calibri" w:hint="cs"/>
          <w:sz w:val="20"/>
          <w:szCs w:val="20"/>
        </w:rPr>
        <w:t>ę</w:t>
      </w:r>
      <w:r w:rsidRPr="004B5598">
        <w:rPr>
          <w:rFonts w:ascii="Calibri" w:hAnsi="Calibri" w:cs="Calibri"/>
          <w:sz w:val="20"/>
          <w:szCs w:val="20"/>
        </w:rPr>
        <w:t xml:space="preserve">powanie na </w:t>
      </w:r>
      <w:bookmarkStart w:id="0" w:name="_Hlk131593945"/>
      <w:bookmarkStart w:id="1" w:name="_Hlk134794022"/>
      <w:r w:rsidRPr="00DB319F">
        <w:rPr>
          <w:rFonts w:ascii="Calibri" w:hAnsi="Calibri" w:cs="Calibri"/>
          <w:b/>
          <w:bCs/>
          <w:sz w:val="20"/>
          <w:szCs w:val="20"/>
        </w:rPr>
        <w:t xml:space="preserve">sukcesywne </w:t>
      </w:r>
      <w:r>
        <w:rPr>
          <w:rFonts w:ascii="Calibri" w:hAnsi="Calibri" w:cs="Calibri"/>
          <w:b/>
          <w:bCs/>
          <w:sz w:val="20"/>
          <w:szCs w:val="20"/>
        </w:rPr>
        <w:t>d</w:t>
      </w:r>
      <w:r w:rsidRPr="00EB236B">
        <w:rPr>
          <w:rFonts w:ascii="Calibri" w:hAnsi="Calibri" w:cs="Calibri"/>
          <w:b/>
          <w:bCs/>
          <w:sz w:val="20"/>
          <w:szCs w:val="20"/>
        </w:rPr>
        <w:t>ostaw</w:t>
      </w:r>
      <w:r>
        <w:rPr>
          <w:rFonts w:ascii="Calibri" w:hAnsi="Calibri" w:cs="Calibri"/>
          <w:b/>
          <w:bCs/>
          <w:sz w:val="20"/>
          <w:szCs w:val="20"/>
        </w:rPr>
        <w:t>y</w:t>
      </w:r>
      <w:r w:rsidRPr="00EB236B">
        <w:rPr>
          <w:rFonts w:ascii="Calibri" w:hAnsi="Calibri" w:cs="Calibri"/>
          <w:b/>
          <w:bCs/>
          <w:sz w:val="20"/>
          <w:szCs w:val="20"/>
        </w:rPr>
        <w:t xml:space="preserve"> </w:t>
      </w:r>
      <w:bookmarkEnd w:id="0"/>
      <w:bookmarkEnd w:id="1"/>
      <w:r w:rsidR="00166C3E">
        <w:rPr>
          <w:rFonts w:ascii="Calibri" w:hAnsi="Calibri" w:cs="Calibri"/>
          <w:b/>
          <w:bCs/>
          <w:sz w:val="20"/>
          <w:szCs w:val="20"/>
        </w:rPr>
        <w:t>gazów w butlach</w:t>
      </w:r>
      <w:r w:rsidRPr="004B5598">
        <w:rPr>
          <w:rFonts w:ascii="Calibri" w:hAnsi="Calibri" w:cs="Calibri"/>
          <w:sz w:val="20"/>
          <w:szCs w:val="20"/>
        </w:rPr>
        <w:t xml:space="preserve"> nr</w:t>
      </w:r>
      <w:r>
        <w:rPr>
          <w:rFonts w:ascii="Calibri" w:hAnsi="Calibri" w:cs="Calibri"/>
          <w:sz w:val="20"/>
          <w:szCs w:val="20"/>
        </w:rPr>
        <w:t> </w:t>
      </w:r>
      <w:r w:rsidRPr="004B5598">
        <w:rPr>
          <w:rFonts w:ascii="Calibri" w:hAnsi="Calibri" w:cs="Calibri"/>
          <w:sz w:val="20"/>
          <w:szCs w:val="20"/>
        </w:rPr>
        <w:t>ZP/WIBHi</w:t>
      </w:r>
      <w:r>
        <w:rPr>
          <w:rFonts w:ascii="Calibri" w:hAnsi="Calibri" w:cs="Calibri"/>
          <w:sz w:val="20"/>
          <w:szCs w:val="20"/>
        </w:rPr>
        <w:t>I</w:t>
      </w:r>
      <w:r w:rsidRPr="004B5598">
        <w:rPr>
          <w:rFonts w:ascii="Calibri" w:hAnsi="Calibri" w:cs="Calibri" w:hint="cs"/>
          <w:sz w:val="20"/>
          <w:szCs w:val="20"/>
        </w:rPr>
        <w:t>Ś</w:t>
      </w:r>
      <w:r w:rsidRPr="004B5598">
        <w:rPr>
          <w:rFonts w:ascii="Calibri" w:hAnsi="Calibri" w:cs="Calibri"/>
          <w:sz w:val="20"/>
          <w:szCs w:val="20"/>
        </w:rPr>
        <w:t>/</w:t>
      </w:r>
      <w:r w:rsidR="00166C3E">
        <w:rPr>
          <w:rFonts w:ascii="Calibri" w:hAnsi="Calibri" w:cs="Calibri"/>
          <w:sz w:val="20"/>
          <w:szCs w:val="20"/>
        </w:rPr>
        <w:t>16</w:t>
      </w:r>
      <w:r w:rsidRPr="004B5598">
        <w:rPr>
          <w:rFonts w:ascii="Calibri" w:hAnsi="Calibri" w:cs="Calibri"/>
          <w:sz w:val="20"/>
          <w:szCs w:val="20"/>
        </w:rPr>
        <w:t>/202</w:t>
      </w:r>
      <w:r>
        <w:rPr>
          <w:rFonts w:ascii="Calibri" w:hAnsi="Calibri" w:cs="Calibri"/>
          <w:sz w:val="20"/>
          <w:szCs w:val="20"/>
        </w:rPr>
        <w:t>4</w:t>
      </w:r>
      <w:r w:rsidRPr="004B5598">
        <w:rPr>
          <w:rFonts w:ascii="Calibri" w:hAnsi="Calibri" w:cs="Calibri"/>
          <w:sz w:val="20"/>
          <w:szCs w:val="20"/>
        </w:rPr>
        <w:t xml:space="preserve"> prowadzone w</w:t>
      </w:r>
      <w:r w:rsidR="00166C3E">
        <w:rPr>
          <w:rFonts w:ascii="Calibri" w:hAnsi="Calibri" w:cs="Calibri"/>
          <w:sz w:val="20"/>
          <w:szCs w:val="20"/>
        </w:rPr>
        <w:t> </w:t>
      </w:r>
      <w:r w:rsidRPr="004B5598">
        <w:rPr>
          <w:rFonts w:ascii="Calibri" w:hAnsi="Calibri" w:cs="Calibri"/>
          <w:sz w:val="20"/>
          <w:szCs w:val="20"/>
        </w:rPr>
        <w:t>trybie podstawowym na podstawie art. 275 pkt 1 ustawy z dnia 11 wrze</w:t>
      </w:r>
      <w:r w:rsidRPr="004B5598">
        <w:rPr>
          <w:rFonts w:ascii="Calibri" w:hAnsi="Calibri" w:cs="Calibri" w:hint="cs"/>
          <w:sz w:val="20"/>
          <w:szCs w:val="20"/>
        </w:rPr>
        <w:t>ś</w:t>
      </w:r>
      <w:r w:rsidRPr="004B5598">
        <w:rPr>
          <w:rFonts w:ascii="Calibri" w:hAnsi="Calibri" w:cs="Calibri"/>
          <w:sz w:val="20"/>
          <w:szCs w:val="20"/>
        </w:rPr>
        <w:t>nia 2019 roku – Prawo zamówie</w:t>
      </w:r>
      <w:r w:rsidRPr="004B5598">
        <w:rPr>
          <w:rFonts w:ascii="Calibri" w:hAnsi="Calibri" w:cs="Calibri" w:hint="cs"/>
          <w:sz w:val="20"/>
          <w:szCs w:val="20"/>
        </w:rPr>
        <w:t>ń</w:t>
      </w:r>
      <w:r w:rsidRPr="004B5598">
        <w:rPr>
          <w:rFonts w:ascii="Calibri" w:hAnsi="Calibri" w:cs="Calibri"/>
          <w:sz w:val="20"/>
          <w:szCs w:val="20"/>
        </w:rPr>
        <w:t xml:space="preserve"> publicznych</w:t>
      </w:r>
      <w:r>
        <w:rPr>
          <w:rFonts w:ascii="Calibri" w:hAnsi="Calibri" w:cs="Calibri"/>
          <w:sz w:val="20"/>
          <w:szCs w:val="20"/>
        </w:rPr>
        <w:t>,</w:t>
      </w:r>
      <w:r w:rsidRPr="001D4B0E">
        <w:rPr>
          <w:rFonts w:ascii="Calibri" w:hAnsi="Calibri" w:cs="Calibri"/>
          <w:sz w:val="20"/>
          <w:szCs w:val="20"/>
        </w:rPr>
        <w:t xml:space="preserve"> my niżej podpisani: </w:t>
      </w:r>
    </w:p>
    <w:p w14:paraId="536E5845" w14:textId="77777777" w:rsidR="005F1558" w:rsidRPr="00404989" w:rsidRDefault="005F1558" w:rsidP="005F1558">
      <w:pPr>
        <w:jc w:val="both"/>
        <w:rPr>
          <w:rFonts w:ascii="Calibri Light" w:hAnsi="Calibri Light" w:cs="Arial"/>
          <w:sz w:val="20"/>
          <w:szCs w:val="20"/>
        </w:rPr>
      </w:pPr>
    </w:p>
    <w:p w14:paraId="4B3D2F20" w14:textId="77777777" w:rsidR="005F1558" w:rsidRDefault="005F1558" w:rsidP="005F1558">
      <w:pPr>
        <w:pStyle w:val="Tekstpodstawowywcity"/>
        <w:spacing w:after="0" w:line="360" w:lineRule="auto"/>
        <w:ind w:left="0"/>
        <w:rPr>
          <w:rFonts w:ascii="Calibri Light" w:hAnsi="Calibri Light" w:cs="Arial"/>
          <w:sz w:val="20"/>
          <w:szCs w:val="20"/>
          <w:lang w:val="pl-PL"/>
        </w:rPr>
      </w:pPr>
      <w:r w:rsidRPr="00404989">
        <w:rPr>
          <w:rFonts w:ascii="Calibri Light" w:hAnsi="Calibri Light" w:cs="Arial"/>
          <w:b/>
          <w:sz w:val="20"/>
          <w:szCs w:val="20"/>
        </w:rPr>
        <w:t xml:space="preserve">Wykonawca 1 </w:t>
      </w:r>
      <w:r w:rsidRPr="00404989">
        <w:rPr>
          <w:rFonts w:ascii="Calibri Light" w:hAnsi="Calibri Light" w:cs="Arial"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Calibri Light" w:hAnsi="Calibri Light" w:cs="Arial"/>
          <w:sz w:val="20"/>
          <w:szCs w:val="20"/>
          <w:lang w:val="pl-PL"/>
        </w:rPr>
        <w:t>………………………………………………………</w:t>
      </w:r>
    </w:p>
    <w:p w14:paraId="0545B339" w14:textId="77777777" w:rsidR="005F1558" w:rsidRPr="00404989" w:rsidRDefault="005F1558" w:rsidP="005F1558">
      <w:pPr>
        <w:pStyle w:val="Tekstpodstawowywcity"/>
        <w:spacing w:after="0" w:line="360" w:lineRule="auto"/>
        <w:ind w:left="0"/>
        <w:rPr>
          <w:rFonts w:ascii="Calibri Light" w:hAnsi="Calibri Light" w:cs="Arial"/>
          <w:b/>
          <w:sz w:val="20"/>
          <w:szCs w:val="20"/>
          <w:lang w:val="pl-PL"/>
        </w:rPr>
      </w:pPr>
      <w:r w:rsidRPr="00404989">
        <w:rPr>
          <w:rFonts w:ascii="Calibri Light" w:hAnsi="Calibri Light" w:cs="Arial"/>
          <w:sz w:val="20"/>
          <w:szCs w:val="20"/>
        </w:rPr>
        <w:t>ul. ………………………………………………………………………………………………………………</w:t>
      </w:r>
      <w:r>
        <w:rPr>
          <w:rFonts w:ascii="Calibri Light" w:hAnsi="Calibri Light" w:cs="Arial"/>
          <w:sz w:val="20"/>
          <w:szCs w:val="20"/>
        </w:rPr>
        <w:t>…</w:t>
      </w:r>
      <w:r>
        <w:rPr>
          <w:rFonts w:ascii="Calibri Light" w:hAnsi="Calibri Light" w:cs="Arial"/>
          <w:sz w:val="20"/>
          <w:szCs w:val="20"/>
          <w:lang w:val="pl-PL"/>
        </w:rPr>
        <w:t>………………………………………………………..</w:t>
      </w:r>
    </w:p>
    <w:p w14:paraId="5DF947F4" w14:textId="77777777" w:rsidR="005F1558" w:rsidRPr="00404989" w:rsidRDefault="005F1558" w:rsidP="005F1558">
      <w:pPr>
        <w:pStyle w:val="Tekstpodstawowywcity"/>
        <w:spacing w:after="0" w:line="360" w:lineRule="auto"/>
        <w:ind w:left="0"/>
        <w:rPr>
          <w:rFonts w:ascii="Calibri Light" w:hAnsi="Calibri Light" w:cs="Arial"/>
          <w:sz w:val="20"/>
          <w:szCs w:val="20"/>
          <w:lang w:val="pl-PL"/>
        </w:rPr>
      </w:pPr>
      <w:r w:rsidRPr="00404989">
        <w:rPr>
          <w:rFonts w:ascii="Calibri Light" w:hAnsi="Calibri Light" w:cs="Arial"/>
          <w:sz w:val="20"/>
          <w:szCs w:val="20"/>
        </w:rPr>
        <w:t>kod ………………………………</w:t>
      </w:r>
      <w:r>
        <w:rPr>
          <w:rFonts w:ascii="Calibri Light" w:hAnsi="Calibri Light" w:cs="Arial"/>
          <w:sz w:val="20"/>
          <w:szCs w:val="20"/>
          <w:lang w:val="pl-PL"/>
        </w:rPr>
        <w:t>……………….</w:t>
      </w:r>
      <w:r w:rsidRPr="00404989">
        <w:rPr>
          <w:rFonts w:ascii="Calibri Light" w:hAnsi="Calibri Light" w:cs="Arial"/>
          <w:sz w:val="20"/>
          <w:szCs w:val="20"/>
        </w:rPr>
        <w:t xml:space="preserve"> miasto……………………………</w:t>
      </w:r>
      <w:r>
        <w:rPr>
          <w:rFonts w:ascii="Calibri Light" w:hAnsi="Calibri Light" w:cs="Arial"/>
          <w:sz w:val="20"/>
          <w:szCs w:val="20"/>
          <w:lang w:val="pl-PL"/>
        </w:rPr>
        <w:t>……………………</w:t>
      </w:r>
      <w:r w:rsidRPr="00404989">
        <w:rPr>
          <w:rFonts w:ascii="Calibri Light" w:hAnsi="Calibri Light" w:cs="Arial"/>
          <w:sz w:val="20"/>
          <w:szCs w:val="20"/>
        </w:rPr>
        <w:t xml:space="preserve"> kraj ………………………………</w:t>
      </w:r>
      <w:r w:rsidRPr="00404989">
        <w:rPr>
          <w:rFonts w:ascii="Calibri Light" w:hAnsi="Calibri Light" w:cs="Arial"/>
          <w:sz w:val="20"/>
          <w:szCs w:val="20"/>
          <w:lang w:val="pl-PL"/>
        </w:rPr>
        <w:t>…</w:t>
      </w:r>
      <w:r>
        <w:rPr>
          <w:rFonts w:ascii="Calibri Light" w:hAnsi="Calibri Light" w:cs="Arial"/>
          <w:sz w:val="20"/>
          <w:szCs w:val="20"/>
          <w:lang w:val="pl-PL"/>
        </w:rPr>
        <w:t>……………….</w:t>
      </w:r>
    </w:p>
    <w:p w14:paraId="3F4A48F6" w14:textId="77777777" w:rsidR="005F1558" w:rsidRPr="00404989" w:rsidRDefault="005F1558" w:rsidP="005F1558">
      <w:pPr>
        <w:pStyle w:val="Tekstpodstawowywcity"/>
        <w:spacing w:after="0" w:line="360" w:lineRule="auto"/>
        <w:ind w:left="0"/>
        <w:rPr>
          <w:rFonts w:ascii="Calibri Light" w:hAnsi="Calibri Light" w:cs="Arial"/>
          <w:sz w:val="20"/>
          <w:szCs w:val="20"/>
          <w:lang w:val="pl-PL"/>
        </w:rPr>
      </w:pPr>
      <w:r w:rsidRPr="00404989">
        <w:rPr>
          <w:rFonts w:ascii="Calibri Light" w:hAnsi="Calibri Light" w:cs="Arial"/>
          <w:sz w:val="20"/>
          <w:szCs w:val="20"/>
        </w:rPr>
        <w:t>adres email (</w:t>
      </w:r>
      <w:r w:rsidRPr="00404989">
        <w:rPr>
          <w:rFonts w:ascii="Calibri Light" w:hAnsi="Calibri Light" w:cs="Arial"/>
          <w:i/>
          <w:sz w:val="20"/>
          <w:szCs w:val="20"/>
        </w:rPr>
        <w:t>do kontaktów z Zamawiającym</w:t>
      </w:r>
      <w:r w:rsidRPr="00404989">
        <w:rPr>
          <w:rFonts w:ascii="Calibri Light" w:hAnsi="Calibri Light" w:cs="Arial"/>
          <w:sz w:val="20"/>
          <w:szCs w:val="20"/>
        </w:rPr>
        <w:t>) …………………………</w:t>
      </w:r>
      <w:r>
        <w:rPr>
          <w:rFonts w:ascii="Calibri Light" w:hAnsi="Calibri Light" w:cs="Arial"/>
          <w:sz w:val="20"/>
          <w:szCs w:val="20"/>
          <w:lang w:val="pl-PL"/>
        </w:rPr>
        <w:t>……………………..</w:t>
      </w:r>
      <w:r w:rsidRPr="00404989">
        <w:rPr>
          <w:rFonts w:ascii="Calibri Light" w:hAnsi="Calibri Light" w:cs="Arial"/>
          <w:sz w:val="20"/>
          <w:szCs w:val="20"/>
        </w:rPr>
        <w:t>@…………………………</w:t>
      </w:r>
      <w:r w:rsidRPr="00404989">
        <w:rPr>
          <w:rFonts w:ascii="Calibri Light" w:hAnsi="Calibri Light" w:cs="Arial"/>
          <w:sz w:val="20"/>
          <w:szCs w:val="20"/>
          <w:lang w:val="pl-PL"/>
        </w:rPr>
        <w:t>…</w:t>
      </w:r>
      <w:r>
        <w:rPr>
          <w:rFonts w:ascii="Calibri Light" w:hAnsi="Calibri Light" w:cs="Arial"/>
          <w:sz w:val="20"/>
          <w:szCs w:val="20"/>
          <w:lang w:val="pl-PL"/>
        </w:rPr>
        <w:t>……………………..</w:t>
      </w:r>
    </w:p>
    <w:p w14:paraId="1FDDDFBC" w14:textId="77777777" w:rsidR="005F1558" w:rsidRPr="00404989" w:rsidRDefault="005F1558" w:rsidP="005F1558">
      <w:pPr>
        <w:pStyle w:val="Tekstpodstawowywcity"/>
        <w:spacing w:after="0" w:line="360" w:lineRule="auto"/>
        <w:ind w:left="0"/>
        <w:rPr>
          <w:rFonts w:ascii="Calibri Light" w:hAnsi="Calibri Light" w:cs="Arial"/>
          <w:sz w:val="20"/>
          <w:szCs w:val="20"/>
          <w:lang w:val="pl-PL"/>
        </w:rPr>
      </w:pPr>
      <w:r w:rsidRPr="00404989">
        <w:rPr>
          <w:rFonts w:ascii="Calibri Light" w:hAnsi="Calibri Light" w:cs="Arial"/>
          <w:sz w:val="20"/>
          <w:szCs w:val="20"/>
          <w:lang w:val="pl-PL"/>
        </w:rPr>
        <w:t>telefon</w:t>
      </w:r>
      <w:r w:rsidRPr="00404989">
        <w:rPr>
          <w:rFonts w:ascii="Calibri Light" w:hAnsi="Calibri Light" w:cs="Arial"/>
          <w:sz w:val="20"/>
          <w:szCs w:val="20"/>
        </w:rPr>
        <w:t xml:space="preserve"> (</w:t>
      </w:r>
      <w:r w:rsidRPr="00404989">
        <w:rPr>
          <w:rFonts w:ascii="Calibri Light" w:hAnsi="Calibri Light" w:cs="Arial"/>
          <w:i/>
          <w:sz w:val="20"/>
          <w:szCs w:val="20"/>
        </w:rPr>
        <w:t>do kontaktów z Zamawiającym</w:t>
      </w:r>
      <w:r w:rsidRPr="00404989">
        <w:rPr>
          <w:rFonts w:ascii="Calibri Light" w:hAnsi="Calibri Light" w:cs="Arial"/>
          <w:sz w:val="20"/>
          <w:szCs w:val="20"/>
        </w:rPr>
        <w:t>) ……………………………………………………</w:t>
      </w:r>
      <w:r w:rsidRPr="00404989">
        <w:rPr>
          <w:rFonts w:ascii="Calibri Light" w:hAnsi="Calibri Light" w:cs="Arial"/>
          <w:sz w:val="20"/>
          <w:szCs w:val="20"/>
          <w:lang w:val="pl-PL"/>
        </w:rPr>
        <w:t>…</w:t>
      </w:r>
      <w:r>
        <w:rPr>
          <w:rFonts w:ascii="Calibri Light" w:hAnsi="Calibri Light" w:cs="Arial"/>
          <w:sz w:val="20"/>
          <w:szCs w:val="20"/>
          <w:lang w:val="pl-PL"/>
        </w:rPr>
        <w:t>……………………………………………………….</w:t>
      </w:r>
    </w:p>
    <w:p w14:paraId="1DDCE506" w14:textId="77777777" w:rsidR="005F1558" w:rsidRPr="00404989" w:rsidRDefault="005F1558" w:rsidP="005F1558">
      <w:pPr>
        <w:pStyle w:val="Tekstpodstawowywcity"/>
        <w:spacing w:after="0" w:line="360" w:lineRule="auto"/>
        <w:ind w:left="0"/>
        <w:rPr>
          <w:rFonts w:ascii="Calibri Light" w:hAnsi="Calibri Light" w:cs="Arial"/>
          <w:sz w:val="20"/>
          <w:szCs w:val="20"/>
          <w:lang w:val="pl-PL"/>
        </w:rPr>
      </w:pPr>
      <w:r w:rsidRPr="00404989">
        <w:rPr>
          <w:rFonts w:ascii="Calibri Light" w:hAnsi="Calibri Light" w:cs="Arial"/>
          <w:sz w:val="20"/>
          <w:szCs w:val="20"/>
        </w:rPr>
        <w:t>KRS ………………………………</w:t>
      </w:r>
      <w:r>
        <w:rPr>
          <w:rFonts w:ascii="Calibri Light" w:hAnsi="Calibri Light" w:cs="Arial"/>
          <w:sz w:val="20"/>
          <w:szCs w:val="20"/>
          <w:lang w:val="pl-PL"/>
        </w:rPr>
        <w:t>…….............................………………</w:t>
      </w:r>
      <w:r w:rsidRPr="00404989">
        <w:rPr>
          <w:rFonts w:ascii="Calibri Light" w:hAnsi="Calibri Light" w:cs="Arial"/>
          <w:sz w:val="20"/>
          <w:szCs w:val="20"/>
        </w:rPr>
        <w:t xml:space="preserve"> NIP</w:t>
      </w:r>
      <w:r>
        <w:rPr>
          <w:rFonts w:ascii="Calibri Light" w:hAnsi="Calibri Light" w:cs="Arial"/>
          <w:sz w:val="20"/>
          <w:szCs w:val="20"/>
          <w:lang w:val="pl-PL"/>
        </w:rPr>
        <w:t>/PESEL</w:t>
      </w:r>
      <w:r w:rsidRPr="00404989">
        <w:rPr>
          <w:rFonts w:ascii="Calibri Light" w:hAnsi="Calibri Light" w:cs="Arial"/>
          <w:sz w:val="20"/>
          <w:szCs w:val="20"/>
        </w:rPr>
        <w:t xml:space="preserve"> …………………………</w:t>
      </w:r>
      <w:r>
        <w:rPr>
          <w:rFonts w:ascii="Calibri Light" w:hAnsi="Calibri Light" w:cs="Arial"/>
          <w:sz w:val="20"/>
          <w:szCs w:val="20"/>
          <w:lang w:val="pl-PL"/>
        </w:rPr>
        <w:t>......................</w:t>
      </w:r>
      <w:r w:rsidRPr="00404989">
        <w:rPr>
          <w:rFonts w:ascii="Calibri Light" w:hAnsi="Calibri Light" w:cs="Arial"/>
          <w:sz w:val="20"/>
          <w:szCs w:val="20"/>
        </w:rPr>
        <w:t>……</w:t>
      </w:r>
      <w:r>
        <w:rPr>
          <w:rFonts w:ascii="Calibri Light" w:hAnsi="Calibri Light" w:cs="Arial"/>
          <w:sz w:val="20"/>
          <w:szCs w:val="20"/>
          <w:lang w:val="pl-PL"/>
        </w:rPr>
        <w:t>……………….</w:t>
      </w:r>
      <w:r w:rsidRPr="00404989">
        <w:rPr>
          <w:rFonts w:ascii="Calibri Light" w:hAnsi="Calibri Light" w:cs="Arial"/>
          <w:sz w:val="20"/>
          <w:szCs w:val="20"/>
        </w:rPr>
        <w:t xml:space="preserve"> </w:t>
      </w:r>
    </w:p>
    <w:p w14:paraId="3E4AD3B9" w14:textId="77777777" w:rsidR="005F1558" w:rsidRPr="001F4E70" w:rsidRDefault="005F1558" w:rsidP="005F1558">
      <w:pPr>
        <w:pStyle w:val="Tekstpodstawowywcity"/>
        <w:spacing w:after="0" w:line="360" w:lineRule="auto"/>
        <w:ind w:left="0"/>
        <w:jc w:val="both"/>
        <w:rPr>
          <w:rFonts w:ascii="Calibri" w:hAnsi="Calibri" w:cs="Calibri"/>
          <w:sz w:val="20"/>
          <w:szCs w:val="20"/>
          <w:lang w:val="pl-PL"/>
        </w:rPr>
      </w:pPr>
      <w:r w:rsidRPr="00215CF3">
        <w:rPr>
          <w:rFonts w:ascii="Calibri" w:hAnsi="Calibri" w:cs="Calibri"/>
          <w:b/>
          <w:sz w:val="20"/>
          <w:szCs w:val="20"/>
          <w:lang w:val="pl-PL"/>
        </w:rPr>
        <w:t>Rodzaj przedsiębiorcy</w:t>
      </w:r>
      <w:r w:rsidRPr="00215CF3">
        <w:rPr>
          <w:rStyle w:val="Odwoanieprzypisudolnego"/>
          <w:rFonts w:ascii="Calibri" w:hAnsi="Calibri" w:cs="Calibri"/>
          <w:b/>
          <w:sz w:val="20"/>
          <w:szCs w:val="20"/>
          <w:lang w:val="pl-PL"/>
        </w:rPr>
        <w:footnoteReference w:id="1"/>
      </w:r>
      <w:r w:rsidRPr="001F4E70">
        <w:rPr>
          <w:rFonts w:ascii="Calibri" w:hAnsi="Calibri" w:cs="Calibri"/>
          <w:sz w:val="20"/>
          <w:szCs w:val="20"/>
          <w:lang w:val="pl-PL"/>
        </w:rPr>
        <w:t xml:space="preserve"> (</w:t>
      </w:r>
      <w:r w:rsidRPr="002F5E06">
        <w:rPr>
          <w:rFonts w:ascii="Calibri" w:hAnsi="Calibri" w:cs="Calibri"/>
          <w:b/>
          <w:sz w:val="20"/>
          <w:szCs w:val="20"/>
          <w:lang w:val="pl-PL"/>
        </w:rPr>
        <w:t>zaznaczyć właściwe pole</w:t>
      </w:r>
      <w:r w:rsidRPr="001F4E70">
        <w:rPr>
          <w:rFonts w:ascii="Calibri" w:hAnsi="Calibri" w:cs="Calibri"/>
          <w:sz w:val="20"/>
          <w:szCs w:val="20"/>
          <w:lang w:val="pl-PL"/>
        </w:rPr>
        <w:t xml:space="preserve">): </w:t>
      </w:r>
      <w:r w:rsidRPr="001F4E70">
        <w:rPr>
          <w:rFonts w:ascii="Calibri" w:hAnsi="Calibri" w:cs="Calibri"/>
          <w:sz w:val="20"/>
          <w:szCs w:val="20"/>
          <w:lang w:val="pl-PL"/>
        </w:rPr>
        <w:sym w:font="Wingdings" w:char="F0A8"/>
      </w:r>
      <w:r w:rsidRPr="001F4E70">
        <w:rPr>
          <w:rFonts w:ascii="Calibri" w:hAnsi="Calibri" w:cs="Calibri"/>
          <w:sz w:val="20"/>
          <w:szCs w:val="20"/>
          <w:lang w:val="pl-PL"/>
        </w:rPr>
        <w:t xml:space="preserve"> mikroprzedsiębiorstwo, </w:t>
      </w:r>
      <w:r w:rsidRPr="001F4E70">
        <w:rPr>
          <w:rFonts w:ascii="Calibri" w:hAnsi="Calibri" w:cs="Calibri"/>
          <w:sz w:val="20"/>
          <w:szCs w:val="20"/>
          <w:lang w:val="pl-PL"/>
        </w:rPr>
        <w:sym w:font="Wingdings" w:char="F0A8"/>
      </w:r>
      <w:r w:rsidRPr="001F4E70">
        <w:rPr>
          <w:rFonts w:ascii="Calibri" w:hAnsi="Calibri" w:cs="Calibri"/>
          <w:sz w:val="20"/>
          <w:szCs w:val="20"/>
          <w:lang w:val="pl-PL"/>
        </w:rPr>
        <w:t xml:space="preserve"> małe przedsiębiorstwo, </w:t>
      </w:r>
      <w:r w:rsidRPr="001F4E70">
        <w:rPr>
          <w:rFonts w:ascii="Calibri" w:hAnsi="Calibri" w:cs="Calibri"/>
          <w:sz w:val="20"/>
          <w:szCs w:val="20"/>
          <w:lang w:val="pl-PL"/>
        </w:rPr>
        <w:sym w:font="Wingdings" w:char="F0A8"/>
      </w:r>
      <w:r>
        <w:rPr>
          <w:rFonts w:ascii="Calibri" w:hAnsi="Calibri" w:cs="Calibri"/>
          <w:sz w:val="20"/>
          <w:szCs w:val="20"/>
          <w:lang w:val="pl-PL"/>
        </w:rPr>
        <w:t> </w:t>
      </w:r>
      <w:r w:rsidRPr="001F4E70">
        <w:rPr>
          <w:rFonts w:ascii="Calibri" w:hAnsi="Calibri" w:cs="Calibri"/>
          <w:sz w:val="20"/>
          <w:szCs w:val="20"/>
          <w:lang w:val="pl-PL"/>
        </w:rPr>
        <w:t xml:space="preserve">średnie przedsiębiorstwo, </w:t>
      </w:r>
      <w:r w:rsidRPr="001F4E70">
        <w:rPr>
          <w:rFonts w:ascii="Calibri" w:hAnsi="Calibri" w:cs="Calibri"/>
          <w:sz w:val="20"/>
          <w:szCs w:val="20"/>
          <w:lang w:val="pl-PL"/>
        </w:rPr>
        <w:sym w:font="Wingdings" w:char="F0A8"/>
      </w:r>
      <w:r w:rsidRPr="001F4E70">
        <w:rPr>
          <w:rFonts w:ascii="Calibri" w:hAnsi="Calibri" w:cs="Calibri"/>
          <w:sz w:val="20"/>
          <w:szCs w:val="20"/>
          <w:lang w:val="pl-PL"/>
        </w:rPr>
        <w:t xml:space="preserve"> jednoosobowa działalność gospodarcza, </w:t>
      </w:r>
      <w:r w:rsidRPr="001F4E70">
        <w:rPr>
          <w:rFonts w:ascii="Calibri" w:hAnsi="Calibri" w:cs="Calibri"/>
          <w:sz w:val="20"/>
          <w:szCs w:val="20"/>
          <w:lang w:val="pl-PL"/>
        </w:rPr>
        <w:sym w:font="Wingdings" w:char="F0A8"/>
      </w:r>
      <w:r w:rsidRPr="001F4E70">
        <w:rPr>
          <w:rFonts w:ascii="Calibri" w:hAnsi="Calibri" w:cs="Calibri"/>
          <w:sz w:val="20"/>
          <w:szCs w:val="20"/>
          <w:lang w:val="pl-PL"/>
        </w:rPr>
        <w:t xml:space="preserve"> osoba fizyczna nieprowadząca działalności gospodarczej, </w:t>
      </w:r>
      <w:r w:rsidRPr="001F4E70">
        <w:rPr>
          <w:rFonts w:ascii="Calibri" w:hAnsi="Calibri" w:cs="Calibri"/>
          <w:sz w:val="20"/>
          <w:szCs w:val="20"/>
          <w:lang w:val="pl-PL"/>
        </w:rPr>
        <w:sym w:font="Wingdings" w:char="F0A8"/>
      </w:r>
      <w:r w:rsidRPr="001F4E70">
        <w:rPr>
          <w:rFonts w:ascii="Calibri" w:hAnsi="Calibri" w:cs="Calibri"/>
          <w:sz w:val="20"/>
          <w:szCs w:val="20"/>
          <w:lang w:val="pl-PL"/>
        </w:rPr>
        <w:t xml:space="preserve"> inny rodzaj.</w:t>
      </w:r>
    </w:p>
    <w:p w14:paraId="57A9310E" w14:textId="77777777" w:rsidR="005F1558" w:rsidRDefault="005F1558" w:rsidP="005F1558">
      <w:pPr>
        <w:pStyle w:val="Tekstpodstawowywcity"/>
        <w:spacing w:after="0" w:line="360" w:lineRule="auto"/>
        <w:ind w:left="0"/>
        <w:rPr>
          <w:rFonts w:ascii="Calibri Light" w:hAnsi="Calibri Light" w:cs="Arial"/>
          <w:sz w:val="20"/>
          <w:szCs w:val="20"/>
          <w:lang w:val="pl-PL"/>
        </w:rPr>
      </w:pPr>
      <w:r w:rsidRPr="00404989">
        <w:rPr>
          <w:rFonts w:ascii="Calibri Light" w:hAnsi="Calibri Light" w:cs="Arial"/>
          <w:b/>
          <w:sz w:val="20"/>
          <w:szCs w:val="20"/>
        </w:rPr>
        <w:t xml:space="preserve">Wykonawca </w:t>
      </w:r>
      <w:r>
        <w:rPr>
          <w:rFonts w:ascii="Calibri Light" w:hAnsi="Calibri Light" w:cs="Arial"/>
          <w:b/>
          <w:sz w:val="20"/>
          <w:szCs w:val="20"/>
          <w:lang w:val="pl-PL"/>
        </w:rPr>
        <w:t xml:space="preserve">2 </w:t>
      </w:r>
      <w:r w:rsidRPr="00404989">
        <w:rPr>
          <w:rFonts w:ascii="Calibri Light" w:hAnsi="Calibri Light" w:cs="Arial"/>
          <w:sz w:val="20"/>
          <w:szCs w:val="20"/>
        </w:rPr>
        <w:t>………………………………………………………………………………………………</w:t>
      </w:r>
      <w:r>
        <w:rPr>
          <w:rFonts w:ascii="Calibri Light" w:hAnsi="Calibri Light" w:cs="Arial"/>
          <w:sz w:val="20"/>
          <w:szCs w:val="20"/>
          <w:lang w:val="pl-PL"/>
        </w:rPr>
        <w:t>……………………………………………………….</w:t>
      </w:r>
      <w:r w:rsidRPr="00404989">
        <w:rPr>
          <w:rFonts w:ascii="Calibri Light" w:hAnsi="Calibri Light" w:cs="Arial"/>
          <w:sz w:val="20"/>
          <w:szCs w:val="20"/>
        </w:rPr>
        <w:t xml:space="preserve">  </w:t>
      </w:r>
    </w:p>
    <w:p w14:paraId="10CBBF8E" w14:textId="77777777" w:rsidR="005F1558" w:rsidRPr="00404989" w:rsidRDefault="005F1558" w:rsidP="005F1558">
      <w:pPr>
        <w:pStyle w:val="Tekstpodstawowywcity"/>
        <w:spacing w:after="0" w:line="360" w:lineRule="auto"/>
        <w:ind w:left="0"/>
        <w:rPr>
          <w:rFonts w:ascii="Calibri Light" w:hAnsi="Calibri Light" w:cs="Arial"/>
          <w:b/>
          <w:sz w:val="20"/>
          <w:szCs w:val="20"/>
          <w:lang w:val="pl-PL"/>
        </w:rPr>
      </w:pPr>
      <w:r w:rsidRPr="00404989">
        <w:rPr>
          <w:rFonts w:ascii="Calibri Light" w:hAnsi="Calibri Light" w:cs="Arial"/>
          <w:sz w:val="20"/>
          <w:szCs w:val="20"/>
        </w:rPr>
        <w:t>ul. ………………………………………………………………………………………………………………</w:t>
      </w:r>
      <w:r>
        <w:rPr>
          <w:rFonts w:ascii="Calibri Light" w:hAnsi="Calibri Light" w:cs="Arial"/>
          <w:sz w:val="20"/>
          <w:szCs w:val="20"/>
        </w:rPr>
        <w:t>…</w:t>
      </w:r>
      <w:r>
        <w:rPr>
          <w:rFonts w:ascii="Calibri Light" w:hAnsi="Calibri Light" w:cs="Arial"/>
          <w:sz w:val="20"/>
          <w:szCs w:val="20"/>
          <w:lang w:val="pl-PL"/>
        </w:rPr>
        <w:t>………………………………………………………..</w:t>
      </w:r>
    </w:p>
    <w:p w14:paraId="7380596A" w14:textId="77777777" w:rsidR="005F1558" w:rsidRPr="00404989" w:rsidRDefault="005F1558" w:rsidP="005F1558">
      <w:pPr>
        <w:pStyle w:val="Tekstpodstawowywcity"/>
        <w:spacing w:after="0" w:line="360" w:lineRule="auto"/>
        <w:ind w:left="0"/>
        <w:rPr>
          <w:rFonts w:ascii="Calibri Light" w:hAnsi="Calibri Light" w:cs="Arial"/>
          <w:sz w:val="20"/>
          <w:szCs w:val="20"/>
          <w:lang w:val="pl-PL"/>
        </w:rPr>
      </w:pPr>
      <w:r w:rsidRPr="00404989">
        <w:rPr>
          <w:rFonts w:ascii="Calibri Light" w:hAnsi="Calibri Light" w:cs="Arial"/>
          <w:sz w:val="20"/>
          <w:szCs w:val="20"/>
        </w:rPr>
        <w:t>kod ………………………………</w:t>
      </w:r>
      <w:r>
        <w:rPr>
          <w:rFonts w:ascii="Calibri Light" w:hAnsi="Calibri Light" w:cs="Arial"/>
          <w:sz w:val="20"/>
          <w:szCs w:val="20"/>
          <w:lang w:val="pl-PL"/>
        </w:rPr>
        <w:t>……………….</w:t>
      </w:r>
      <w:r w:rsidRPr="00404989">
        <w:rPr>
          <w:rFonts w:ascii="Calibri Light" w:hAnsi="Calibri Light" w:cs="Arial"/>
          <w:sz w:val="20"/>
          <w:szCs w:val="20"/>
        </w:rPr>
        <w:t xml:space="preserve"> miasto……………………………</w:t>
      </w:r>
      <w:r>
        <w:rPr>
          <w:rFonts w:ascii="Calibri Light" w:hAnsi="Calibri Light" w:cs="Arial"/>
          <w:sz w:val="20"/>
          <w:szCs w:val="20"/>
          <w:lang w:val="pl-PL"/>
        </w:rPr>
        <w:t>……………………</w:t>
      </w:r>
      <w:r w:rsidRPr="00404989">
        <w:rPr>
          <w:rFonts w:ascii="Calibri Light" w:hAnsi="Calibri Light" w:cs="Arial"/>
          <w:sz w:val="20"/>
          <w:szCs w:val="20"/>
        </w:rPr>
        <w:t xml:space="preserve"> kraj ………………………………</w:t>
      </w:r>
      <w:r w:rsidRPr="00404989">
        <w:rPr>
          <w:rFonts w:ascii="Calibri Light" w:hAnsi="Calibri Light" w:cs="Arial"/>
          <w:sz w:val="20"/>
          <w:szCs w:val="20"/>
          <w:lang w:val="pl-PL"/>
        </w:rPr>
        <w:t>…</w:t>
      </w:r>
      <w:r>
        <w:rPr>
          <w:rFonts w:ascii="Calibri Light" w:hAnsi="Calibri Light" w:cs="Arial"/>
          <w:sz w:val="20"/>
          <w:szCs w:val="20"/>
          <w:lang w:val="pl-PL"/>
        </w:rPr>
        <w:t>……………….</w:t>
      </w:r>
    </w:p>
    <w:p w14:paraId="1DF32581" w14:textId="77777777" w:rsidR="005F1558" w:rsidRPr="00A8031B" w:rsidRDefault="005F1558" w:rsidP="005F1558">
      <w:pPr>
        <w:pStyle w:val="Tekstpodstawowywcity"/>
        <w:spacing w:after="0" w:line="360" w:lineRule="auto"/>
        <w:ind w:left="0"/>
        <w:rPr>
          <w:rFonts w:ascii="Calibri Light" w:hAnsi="Calibri Light" w:cs="Arial"/>
          <w:sz w:val="20"/>
          <w:szCs w:val="20"/>
          <w:lang w:val="pl-PL"/>
        </w:rPr>
      </w:pPr>
      <w:r w:rsidRPr="00404989">
        <w:rPr>
          <w:rFonts w:ascii="Calibri Light" w:hAnsi="Calibri Light" w:cs="Arial"/>
          <w:sz w:val="20"/>
          <w:szCs w:val="20"/>
        </w:rPr>
        <w:t>KRS ………………………………</w:t>
      </w:r>
      <w:r>
        <w:rPr>
          <w:rFonts w:ascii="Calibri Light" w:hAnsi="Calibri Light" w:cs="Arial"/>
          <w:sz w:val="20"/>
          <w:szCs w:val="20"/>
          <w:lang w:val="pl-PL"/>
        </w:rPr>
        <w:t>………..............................……………</w:t>
      </w:r>
      <w:r w:rsidRPr="00404989">
        <w:rPr>
          <w:rFonts w:ascii="Calibri Light" w:hAnsi="Calibri Light" w:cs="Arial"/>
          <w:sz w:val="20"/>
          <w:szCs w:val="20"/>
        </w:rPr>
        <w:t xml:space="preserve"> NIP</w:t>
      </w:r>
      <w:r>
        <w:rPr>
          <w:rFonts w:ascii="Calibri Light" w:hAnsi="Calibri Light" w:cs="Arial"/>
          <w:sz w:val="20"/>
          <w:szCs w:val="20"/>
          <w:lang w:val="pl-PL"/>
        </w:rPr>
        <w:t>/ PESEL</w:t>
      </w:r>
      <w:r w:rsidRPr="00404989">
        <w:rPr>
          <w:rFonts w:ascii="Calibri Light" w:hAnsi="Calibri Light" w:cs="Arial"/>
          <w:sz w:val="20"/>
          <w:szCs w:val="20"/>
        </w:rPr>
        <w:t xml:space="preserve"> ………………………………</w:t>
      </w:r>
      <w:r>
        <w:rPr>
          <w:rFonts w:ascii="Calibri Light" w:hAnsi="Calibri Light" w:cs="Arial"/>
          <w:sz w:val="20"/>
          <w:szCs w:val="20"/>
          <w:lang w:val="pl-PL"/>
        </w:rPr>
        <w:t>………………......................</w:t>
      </w:r>
    </w:p>
    <w:p w14:paraId="13F29238" w14:textId="77777777" w:rsidR="005F1558" w:rsidRPr="00056941" w:rsidRDefault="005F1558" w:rsidP="005F1558">
      <w:pPr>
        <w:pStyle w:val="Tekstpodstawowywcity"/>
        <w:spacing w:after="0" w:line="360" w:lineRule="auto"/>
        <w:ind w:left="0"/>
        <w:jc w:val="both"/>
        <w:rPr>
          <w:rFonts w:ascii="Calibri" w:hAnsi="Calibri" w:cs="Calibri"/>
          <w:sz w:val="20"/>
          <w:szCs w:val="20"/>
          <w:lang w:val="pl-PL"/>
        </w:rPr>
      </w:pPr>
      <w:r w:rsidRPr="00215CF3">
        <w:rPr>
          <w:rFonts w:ascii="Calibri" w:hAnsi="Calibri" w:cs="Calibri"/>
          <w:b/>
          <w:sz w:val="20"/>
          <w:szCs w:val="20"/>
          <w:lang w:val="pl-PL"/>
        </w:rPr>
        <w:t>Rodzaj przedsiębiorcy</w:t>
      </w:r>
      <w:r w:rsidRPr="00215CF3">
        <w:rPr>
          <w:rFonts w:ascii="Calibri" w:hAnsi="Calibri" w:cs="Calibri"/>
          <w:b/>
          <w:sz w:val="20"/>
          <w:szCs w:val="20"/>
          <w:vertAlign w:val="superscript"/>
          <w:lang w:val="pl-PL"/>
        </w:rPr>
        <w:t>1</w:t>
      </w:r>
      <w:r w:rsidRPr="00056941">
        <w:rPr>
          <w:rFonts w:ascii="Calibri" w:hAnsi="Calibri" w:cs="Calibri"/>
          <w:sz w:val="20"/>
          <w:szCs w:val="20"/>
          <w:lang w:val="pl-PL"/>
        </w:rPr>
        <w:t xml:space="preserve"> (</w:t>
      </w:r>
      <w:r w:rsidRPr="002F5E06">
        <w:rPr>
          <w:rFonts w:ascii="Calibri" w:hAnsi="Calibri" w:cs="Calibri"/>
          <w:b/>
          <w:sz w:val="20"/>
          <w:szCs w:val="20"/>
          <w:lang w:val="pl-PL"/>
        </w:rPr>
        <w:t>zaznaczyć właściwe pole</w:t>
      </w:r>
      <w:r w:rsidRPr="00056941">
        <w:rPr>
          <w:rFonts w:ascii="Calibri" w:hAnsi="Calibri" w:cs="Calibri"/>
          <w:sz w:val="20"/>
          <w:szCs w:val="20"/>
          <w:lang w:val="pl-PL"/>
        </w:rPr>
        <w:t xml:space="preserve">): </w:t>
      </w:r>
      <w:r w:rsidRPr="00056941">
        <w:rPr>
          <w:rFonts w:ascii="Calibri" w:hAnsi="Calibri" w:cs="Calibri"/>
          <w:sz w:val="20"/>
          <w:szCs w:val="20"/>
          <w:lang w:val="pl-PL"/>
        </w:rPr>
        <w:sym w:font="Wingdings" w:char="F0A8"/>
      </w:r>
      <w:r w:rsidRPr="00056941">
        <w:rPr>
          <w:rFonts w:ascii="Calibri" w:hAnsi="Calibri" w:cs="Calibri"/>
          <w:sz w:val="20"/>
          <w:szCs w:val="20"/>
          <w:lang w:val="pl-PL"/>
        </w:rPr>
        <w:t xml:space="preserve"> mikroprzedsiębiorstwo, </w:t>
      </w:r>
      <w:r w:rsidRPr="00056941">
        <w:rPr>
          <w:rFonts w:ascii="Calibri" w:hAnsi="Calibri" w:cs="Calibri"/>
          <w:sz w:val="20"/>
          <w:szCs w:val="20"/>
          <w:lang w:val="pl-PL"/>
        </w:rPr>
        <w:sym w:font="Wingdings" w:char="F0A8"/>
      </w:r>
      <w:r w:rsidRPr="00056941">
        <w:rPr>
          <w:rFonts w:ascii="Calibri" w:hAnsi="Calibri" w:cs="Calibri"/>
          <w:sz w:val="20"/>
          <w:szCs w:val="20"/>
          <w:lang w:val="pl-PL"/>
        </w:rPr>
        <w:t xml:space="preserve"> małe przedsiębiorstwo, </w:t>
      </w:r>
      <w:r w:rsidRPr="00056941">
        <w:rPr>
          <w:rFonts w:ascii="Calibri" w:hAnsi="Calibri" w:cs="Calibri"/>
          <w:sz w:val="20"/>
          <w:szCs w:val="20"/>
          <w:lang w:val="pl-PL"/>
        </w:rPr>
        <w:sym w:font="Wingdings" w:char="F0A8"/>
      </w:r>
      <w:r>
        <w:rPr>
          <w:rFonts w:ascii="Calibri" w:hAnsi="Calibri" w:cs="Calibri"/>
          <w:sz w:val="20"/>
          <w:szCs w:val="20"/>
          <w:lang w:val="pl-PL"/>
        </w:rPr>
        <w:t> </w:t>
      </w:r>
      <w:r w:rsidRPr="00056941">
        <w:rPr>
          <w:rFonts w:ascii="Calibri" w:hAnsi="Calibri" w:cs="Calibri"/>
          <w:sz w:val="20"/>
          <w:szCs w:val="20"/>
          <w:lang w:val="pl-PL"/>
        </w:rPr>
        <w:t xml:space="preserve">średnie przedsiębiorstwo, </w:t>
      </w:r>
      <w:r w:rsidRPr="00056941">
        <w:rPr>
          <w:rFonts w:ascii="Calibri" w:hAnsi="Calibri" w:cs="Calibri"/>
          <w:sz w:val="20"/>
          <w:szCs w:val="20"/>
          <w:lang w:val="pl-PL"/>
        </w:rPr>
        <w:sym w:font="Wingdings" w:char="F0A8"/>
      </w:r>
      <w:r w:rsidRPr="00056941">
        <w:rPr>
          <w:rFonts w:ascii="Calibri" w:hAnsi="Calibri" w:cs="Calibri"/>
          <w:sz w:val="20"/>
          <w:szCs w:val="20"/>
          <w:lang w:val="pl-PL"/>
        </w:rPr>
        <w:t xml:space="preserve"> jednoosobowa działalność gospodarcza, </w:t>
      </w:r>
      <w:r w:rsidRPr="00056941">
        <w:rPr>
          <w:rFonts w:ascii="Calibri" w:hAnsi="Calibri" w:cs="Calibri"/>
          <w:sz w:val="20"/>
          <w:szCs w:val="20"/>
          <w:lang w:val="pl-PL"/>
        </w:rPr>
        <w:sym w:font="Wingdings" w:char="F0A8"/>
      </w:r>
      <w:r w:rsidRPr="00056941">
        <w:rPr>
          <w:rFonts w:ascii="Calibri" w:hAnsi="Calibri" w:cs="Calibri"/>
          <w:sz w:val="20"/>
          <w:szCs w:val="20"/>
          <w:lang w:val="pl-PL"/>
        </w:rPr>
        <w:t xml:space="preserve"> osoba fizyczna nieprowadząca działalności gospodarczej, </w:t>
      </w:r>
      <w:r w:rsidRPr="00056941">
        <w:rPr>
          <w:rFonts w:ascii="Calibri" w:hAnsi="Calibri" w:cs="Calibri"/>
          <w:sz w:val="20"/>
          <w:szCs w:val="20"/>
          <w:lang w:val="pl-PL"/>
        </w:rPr>
        <w:sym w:font="Wingdings" w:char="F0A8"/>
      </w:r>
      <w:r w:rsidRPr="00056941">
        <w:rPr>
          <w:rFonts w:ascii="Calibri" w:hAnsi="Calibri" w:cs="Calibri"/>
          <w:sz w:val="20"/>
          <w:szCs w:val="20"/>
          <w:lang w:val="pl-PL"/>
        </w:rPr>
        <w:t xml:space="preserve"> inny rodzaj.</w:t>
      </w:r>
    </w:p>
    <w:p w14:paraId="5BE02557" w14:textId="77777777" w:rsidR="005F1558" w:rsidRPr="00404989" w:rsidRDefault="005F1558" w:rsidP="005F1558">
      <w:pPr>
        <w:pStyle w:val="Tekstpodstawowywcity"/>
        <w:spacing w:line="276" w:lineRule="auto"/>
        <w:ind w:left="0"/>
        <w:jc w:val="both"/>
        <w:rPr>
          <w:rFonts w:ascii="Calibri Light" w:hAnsi="Calibri Light" w:cs="Arial"/>
          <w:bCs/>
          <w:sz w:val="20"/>
          <w:szCs w:val="20"/>
          <w:lang w:val="pl-PL"/>
        </w:rPr>
      </w:pPr>
      <w:r w:rsidRPr="00404989">
        <w:rPr>
          <w:rFonts w:ascii="Calibri Light" w:hAnsi="Calibri Light" w:cs="Arial"/>
          <w:b/>
          <w:sz w:val="20"/>
          <w:szCs w:val="20"/>
        </w:rPr>
        <w:t>Pełnomocnik*</w:t>
      </w:r>
      <w:r w:rsidRPr="00404989">
        <w:rPr>
          <w:rFonts w:ascii="Calibri Light" w:hAnsi="Calibri Light" w:cs="Arial"/>
          <w:sz w:val="20"/>
          <w:szCs w:val="20"/>
        </w:rPr>
        <w:t xml:space="preserve"> </w:t>
      </w:r>
      <w:r w:rsidRPr="00404989">
        <w:rPr>
          <w:rFonts w:ascii="Calibri Light" w:hAnsi="Calibri Light" w:cs="Arial"/>
          <w:bCs/>
          <w:sz w:val="20"/>
          <w:szCs w:val="20"/>
        </w:rPr>
        <w:t>do</w:t>
      </w:r>
      <w:r w:rsidRPr="00404989">
        <w:rPr>
          <w:rFonts w:ascii="Calibri Light" w:hAnsi="Calibri Light" w:cs="Arial"/>
          <w:sz w:val="20"/>
          <w:szCs w:val="20"/>
        </w:rPr>
        <w:t xml:space="preserve"> </w:t>
      </w:r>
      <w:r w:rsidRPr="00404989">
        <w:rPr>
          <w:rFonts w:ascii="Calibri Light" w:hAnsi="Calibri Light" w:cs="Arial"/>
          <w:bCs/>
          <w:sz w:val="20"/>
          <w:szCs w:val="20"/>
        </w:rPr>
        <w:t>reprezentowania Wykonawców ubiegających się wspólnie o udzielenie Zamówienia  ……………………………………………………………………………………………………………………</w:t>
      </w:r>
      <w:r>
        <w:rPr>
          <w:rFonts w:ascii="Calibri Light" w:hAnsi="Calibri Light" w:cs="Arial"/>
          <w:bCs/>
          <w:sz w:val="20"/>
          <w:szCs w:val="20"/>
          <w:lang w:val="pl-PL"/>
        </w:rPr>
        <w:t>……………………………………………………….</w:t>
      </w:r>
    </w:p>
    <w:p w14:paraId="410560E2" w14:textId="77777777" w:rsidR="005F1558" w:rsidRPr="00404989" w:rsidRDefault="005F1558" w:rsidP="005F1558">
      <w:pPr>
        <w:pStyle w:val="Tekstpodstawowywcity"/>
        <w:spacing w:after="0" w:line="360" w:lineRule="auto"/>
        <w:ind w:left="0"/>
        <w:rPr>
          <w:rFonts w:ascii="Calibri Light" w:hAnsi="Calibri Light" w:cs="Arial"/>
          <w:sz w:val="20"/>
          <w:szCs w:val="20"/>
          <w:lang w:val="pl-PL"/>
        </w:rPr>
      </w:pPr>
      <w:r w:rsidRPr="00404989">
        <w:rPr>
          <w:rFonts w:ascii="Calibri Light" w:hAnsi="Calibri Light" w:cs="Arial"/>
          <w:sz w:val="20"/>
          <w:szCs w:val="20"/>
        </w:rPr>
        <w:t>adres email (</w:t>
      </w:r>
      <w:r w:rsidRPr="00404989">
        <w:rPr>
          <w:rFonts w:ascii="Calibri Light" w:hAnsi="Calibri Light" w:cs="Arial"/>
          <w:i/>
          <w:sz w:val="20"/>
          <w:szCs w:val="20"/>
        </w:rPr>
        <w:t>do kontaktów z Zamawiającym</w:t>
      </w:r>
      <w:r w:rsidRPr="00404989">
        <w:rPr>
          <w:rFonts w:ascii="Calibri Light" w:hAnsi="Calibri Light" w:cs="Arial"/>
          <w:sz w:val="20"/>
          <w:szCs w:val="20"/>
        </w:rPr>
        <w:t>) …………………………</w:t>
      </w:r>
      <w:r>
        <w:rPr>
          <w:rFonts w:ascii="Calibri Light" w:hAnsi="Calibri Light" w:cs="Arial"/>
          <w:sz w:val="20"/>
          <w:szCs w:val="20"/>
          <w:lang w:val="pl-PL"/>
        </w:rPr>
        <w:t>……………………..</w:t>
      </w:r>
      <w:r w:rsidRPr="00404989">
        <w:rPr>
          <w:rFonts w:ascii="Calibri Light" w:hAnsi="Calibri Light" w:cs="Arial"/>
          <w:sz w:val="20"/>
          <w:szCs w:val="20"/>
        </w:rPr>
        <w:t>@…………………………</w:t>
      </w:r>
      <w:r w:rsidRPr="00404989">
        <w:rPr>
          <w:rFonts w:ascii="Calibri Light" w:hAnsi="Calibri Light" w:cs="Arial"/>
          <w:sz w:val="20"/>
          <w:szCs w:val="20"/>
          <w:lang w:val="pl-PL"/>
        </w:rPr>
        <w:t>…</w:t>
      </w:r>
      <w:r>
        <w:rPr>
          <w:rFonts w:ascii="Calibri Light" w:hAnsi="Calibri Light" w:cs="Arial"/>
          <w:sz w:val="20"/>
          <w:szCs w:val="20"/>
          <w:lang w:val="pl-PL"/>
        </w:rPr>
        <w:t>……………………..</w:t>
      </w:r>
    </w:p>
    <w:p w14:paraId="0662959F" w14:textId="77777777" w:rsidR="005F1558" w:rsidRPr="00404989" w:rsidRDefault="005F1558" w:rsidP="005F1558">
      <w:pPr>
        <w:pStyle w:val="Tekstpodstawowywcity"/>
        <w:spacing w:after="0" w:line="360" w:lineRule="auto"/>
        <w:ind w:left="0"/>
        <w:rPr>
          <w:rFonts w:ascii="Calibri Light" w:hAnsi="Calibri Light" w:cs="Arial"/>
          <w:sz w:val="20"/>
          <w:szCs w:val="20"/>
          <w:lang w:val="pl-PL"/>
        </w:rPr>
      </w:pPr>
      <w:r w:rsidRPr="00404989">
        <w:rPr>
          <w:rFonts w:ascii="Calibri Light" w:hAnsi="Calibri Light" w:cs="Arial"/>
          <w:sz w:val="20"/>
          <w:szCs w:val="20"/>
          <w:lang w:val="pl-PL"/>
        </w:rPr>
        <w:t>telefon</w:t>
      </w:r>
      <w:r w:rsidRPr="00404989">
        <w:rPr>
          <w:rFonts w:ascii="Calibri Light" w:hAnsi="Calibri Light" w:cs="Arial"/>
          <w:sz w:val="20"/>
          <w:szCs w:val="20"/>
        </w:rPr>
        <w:t xml:space="preserve"> (</w:t>
      </w:r>
      <w:r w:rsidRPr="00404989">
        <w:rPr>
          <w:rFonts w:ascii="Calibri Light" w:hAnsi="Calibri Light" w:cs="Arial"/>
          <w:i/>
          <w:sz w:val="20"/>
          <w:szCs w:val="20"/>
        </w:rPr>
        <w:t>do kontaktów z Zamawiającym</w:t>
      </w:r>
      <w:r w:rsidRPr="00404989">
        <w:rPr>
          <w:rFonts w:ascii="Calibri Light" w:hAnsi="Calibri Light" w:cs="Arial"/>
          <w:sz w:val="20"/>
          <w:szCs w:val="20"/>
        </w:rPr>
        <w:t>) ……………………………………………………</w:t>
      </w:r>
      <w:r w:rsidRPr="00404989">
        <w:rPr>
          <w:rFonts w:ascii="Calibri Light" w:hAnsi="Calibri Light" w:cs="Arial"/>
          <w:sz w:val="20"/>
          <w:szCs w:val="20"/>
          <w:lang w:val="pl-PL"/>
        </w:rPr>
        <w:t>…</w:t>
      </w:r>
      <w:r>
        <w:rPr>
          <w:rFonts w:ascii="Calibri Light" w:hAnsi="Calibri Light" w:cs="Arial"/>
          <w:sz w:val="20"/>
          <w:szCs w:val="20"/>
          <w:lang w:val="pl-PL"/>
        </w:rPr>
        <w:t>……………………………………………………….</w:t>
      </w:r>
    </w:p>
    <w:p w14:paraId="0F12AE3C" w14:textId="77777777" w:rsidR="005F1558" w:rsidRPr="002F5E06" w:rsidRDefault="005F1558" w:rsidP="005F1558">
      <w:pPr>
        <w:pStyle w:val="Zwykytekst"/>
        <w:spacing w:line="276" w:lineRule="auto"/>
        <w:rPr>
          <w:rFonts w:ascii="Calibri Light" w:hAnsi="Calibri Light" w:cs="Arial"/>
          <w:b/>
          <w:bCs/>
          <w:sz w:val="18"/>
          <w:szCs w:val="18"/>
          <w:lang w:val="pl-PL"/>
        </w:rPr>
      </w:pPr>
      <w:r w:rsidRPr="00404989">
        <w:rPr>
          <w:rFonts w:ascii="Calibri Light" w:hAnsi="Calibri Light" w:cs="Arial"/>
          <w:bCs/>
          <w:sz w:val="16"/>
        </w:rPr>
        <w:t xml:space="preserve">* </w:t>
      </w:r>
      <w:r w:rsidRPr="002F5E06">
        <w:rPr>
          <w:rFonts w:ascii="Calibri Light" w:hAnsi="Calibri Light" w:cs="Arial"/>
          <w:b/>
          <w:bCs/>
          <w:sz w:val="18"/>
          <w:szCs w:val="18"/>
        </w:rPr>
        <w:t>wypełniają jedynie Wykonawcy wspólne ubiegający się o udzielenie Zamówienia (spółki cywilne lub konsorcja)</w:t>
      </w:r>
    </w:p>
    <w:p w14:paraId="5AB2F37C" w14:textId="79B512E5" w:rsidR="005F1558" w:rsidRPr="00404989" w:rsidRDefault="005F1558" w:rsidP="005F1558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Calibri Light" w:hAnsi="Calibri Light" w:cs="Arial"/>
        </w:rPr>
      </w:pPr>
      <w:r w:rsidRPr="00404989">
        <w:rPr>
          <w:rFonts w:ascii="Calibri Light" w:hAnsi="Calibri Light" w:cs="Arial"/>
          <w:b/>
          <w:caps/>
        </w:rPr>
        <w:t>SKŁADAM</w:t>
      </w:r>
      <w:r>
        <w:rPr>
          <w:rFonts w:ascii="Calibri Light" w:hAnsi="Calibri Light" w:cs="Arial"/>
          <w:b/>
          <w:caps/>
          <w:lang w:val="pl-PL"/>
        </w:rPr>
        <w:t>y</w:t>
      </w:r>
      <w:r w:rsidRPr="00404989">
        <w:rPr>
          <w:rFonts w:ascii="Calibri Light" w:hAnsi="Calibri Light" w:cs="Arial"/>
          <w:b/>
        </w:rPr>
        <w:t xml:space="preserve"> OFERTĘ</w:t>
      </w:r>
      <w:r w:rsidRPr="00404989">
        <w:rPr>
          <w:rFonts w:ascii="Calibri Light" w:hAnsi="Calibri Light" w:cs="Arial"/>
        </w:rPr>
        <w:t xml:space="preserve"> na wykonanie </w:t>
      </w:r>
      <w:r>
        <w:rPr>
          <w:rFonts w:ascii="Calibri Light" w:hAnsi="Calibri Light" w:cs="Arial"/>
        </w:rPr>
        <w:t>przedmiotu z</w:t>
      </w:r>
      <w:r w:rsidRPr="00404989">
        <w:rPr>
          <w:rFonts w:ascii="Calibri Light" w:hAnsi="Calibri Light" w:cs="Arial"/>
        </w:rPr>
        <w:t>amówienia zgodnie z</w:t>
      </w:r>
      <w:r>
        <w:rPr>
          <w:rFonts w:ascii="Calibri Light" w:hAnsi="Calibri Light" w:cs="Arial"/>
        </w:rPr>
        <w:t xml:space="preserve"> S</w:t>
      </w:r>
      <w:r w:rsidRPr="00404989">
        <w:rPr>
          <w:rFonts w:ascii="Calibri Light" w:hAnsi="Calibri Light" w:cs="Arial"/>
        </w:rPr>
        <w:t>WZ</w:t>
      </w:r>
      <w:r>
        <w:rPr>
          <w:rFonts w:ascii="Calibri Light" w:hAnsi="Calibri Light" w:cs="Arial"/>
          <w:lang w:val="pl-PL"/>
        </w:rPr>
        <w:t xml:space="preserve">, która obowiązuje przez okres </w:t>
      </w:r>
      <w:r w:rsidR="00166C3E">
        <w:rPr>
          <w:rFonts w:ascii="Calibri Light" w:hAnsi="Calibri Light" w:cs="Arial"/>
          <w:lang w:val="pl-PL"/>
        </w:rPr>
        <w:t>30</w:t>
      </w:r>
      <w:r>
        <w:rPr>
          <w:rFonts w:ascii="Calibri Light" w:hAnsi="Calibri Light" w:cs="Arial"/>
          <w:lang w:val="pl-PL"/>
        </w:rPr>
        <w:t xml:space="preserve"> dni od upływu terminu składania ofert</w:t>
      </w:r>
      <w:r w:rsidRPr="00404989">
        <w:rPr>
          <w:rFonts w:ascii="Calibri Light" w:hAnsi="Calibri Light" w:cs="Arial"/>
        </w:rPr>
        <w:t>.</w:t>
      </w:r>
    </w:p>
    <w:p w14:paraId="1E33C506" w14:textId="226E5568" w:rsidR="005F1558" w:rsidRPr="00BB3FBC" w:rsidRDefault="005F1558" w:rsidP="005F1558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Calibri Light" w:hAnsi="Calibri Light" w:cs="Arial"/>
        </w:rPr>
      </w:pPr>
      <w:r w:rsidRPr="00404989">
        <w:rPr>
          <w:rFonts w:ascii="Calibri Light" w:hAnsi="Calibri Light" w:cs="Arial"/>
          <w:b/>
          <w:caps/>
        </w:rPr>
        <w:t>Oświadczam</w:t>
      </w:r>
      <w:r>
        <w:rPr>
          <w:rFonts w:ascii="Calibri Light" w:hAnsi="Calibri Light" w:cs="Arial"/>
          <w:b/>
          <w:caps/>
          <w:lang w:val="pl-PL"/>
        </w:rPr>
        <w:t>Y</w:t>
      </w:r>
      <w:r w:rsidRPr="00404989">
        <w:rPr>
          <w:rFonts w:ascii="Calibri Light" w:hAnsi="Calibri Light" w:cs="Arial"/>
          <w:b/>
          <w:bCs/>
        </w:rPr>
        <w:t>,</w:t>
      </w:r>
      <w:r w:rsidRPr="00404989">
        <w:rPr>
          <w:rFonts w:ascii="Calibri Light" w:hAnsi="Calibri Light" w:cs="Arial"/>
        </w:rPr>
        <w:t xml:space="preserve"> że </w:t>
      </w:r>
      <w:r>
        <w:rPr>
          <w:rFonts w:ascii="Calibri Light" w:hAnsi="Calibri Light" w:cs="Arial"/>
          <w:lang w:val="pl-PL"/>
        </w:rPr>
        <w:t>zapoznaliśmy się z warunkami zawartymi w SWZ wraz ze wszelkimi zmianami, uzupełnieniami i aktualizacjami oraz powstałymi załączonymi dokumentami i przyjmuj</w:t>
      </w:r>
      <w:r w:rsidR="00166C3E">
        <w:rPr>
          <w:rFonts w:ascii="Calibri Light" w:hAnsi="Calibri Light" w:cs="Arial"/>
          <w:lang w:val="pl-PL"/>
        </w:rPr>
        <w:t>e</w:t>
      </w:r>
      <w:r>
        <w:rPr>
          <w:rFonts w:ascii="Calibri Light" w:hAnsi="Calibri Light" w:cs="Arial"/>
          <w:lang w:val="pl-PL"/>
        </w:rPr>
        <w:t>my je bez zastrzeżeń</w:t>
      </w:r>
      <w:r w:rsidRPr="00404989">
        <w:rPr>
          <w:rFonts w:ascii="Calibri Light" w:hAnsi="Calibri Light" w:cs="Arial"/>
        </w:rPr>
        <w:t>.</w:t>
      </w:r>
      <w:r w:rsidRPr="00BB3FBC">
        <w:rPr>
          <w:rFonts w:ascii="Calibri Light" w:hAnsi="Calibri Light" w:cs="Arial"/>
          <w:b/>
          <w:bCs/>
        </w:rPr>
        <w:t xml:space="preserve"> </w:t>
      </w:r>
    </w:p>
    <w:p w14:paraId="431A3D03" w14:textId="26833680" w:rsidR="005F1558" w:rsidRPr="004B5598" w:rsidRDefault="005F1558" w:rsidP="005F1558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Calibri Light" w:hAnsi="Calibri Light" w:cs="Arial"/>
        </w:rPr>
      </w:pPr>
      <w:r w:rsidRPr="00404989">
        <w:rPr>
          <w:rFonts w:ascii="Calibri Light" w:hAnsi="Calibri Light" w:cs="Arial"/>
          <w:b/>
          <w:caps/>
        </w:rPr>
        <w:t>Oświadczam</w:t>
      </w:r>
      <w:r>
        <w:rPr>
          <w:rFonts w:ascii="Calibri Light" w:hAnsi="Calibri Light" w:cs="Arial"/>
          <w:b/>
          <w:caps/>
          <w:lang w:val="pl-PL"/>
        </w:rPr>
        <w:t>Y</w:t>
      </w:r>
      <w:r w:rsidRPr="00404989">
        <w:rPr>
          <w:rFonts w:ascii="Calibri Light" w:hAnsi="Calibri Light" w:cs="Arial"/>
          <w:b/>
          <w:bCs/>
        </w:rPr>
        <w:t>,</w:t>
      </w:r>
      <w:r w:rsidRPr="00404989">
        <w:rPr>
          <w:rFonts w:ascii="Calibri Light" w:hAnsi="Calibri Light" w:cs="Arial"/>
        </w:rPr>
        <w:t xml:space="preserve"> że </w:t>
      </w:r>
      <w:r>
        <w:rPr>
          <w:rFonts w:ascii="Calibri Light" w:hAnsi="Calibri Light" w:cs="Arial"/>
          <w:lang w:val="pl-PL"/>
        </w:rPr>
        <w:t>uwzględni</w:t>
      </w:r>
      <w:r w:rsidR="00166C3E">
        <w:rPr>
          <w:rFonts w:ascii="Calibri Light" w:hAnsi="Calibri Light" w:cs="Arial"/>
          <w:lang w:val="pl-PL"/>
        </w:rPr>
        <w:t>li</w:t>
      </w:r>
      <w:r>
        <w:rPr>
          <w:rFonts w:ascii="Calibri Light" w:hAnsi="Calibri Light" w:cs="Arial"/>
          <w:lang w:val="pl-PL"/>
        </w:rPr>
        <w:t>śmy zmiany i dodatkowe ustalenia wynikłe w trakcie procedury o udzielenie niniejszego zamówienia publicznego, stanowiące integralną część SWZ, wyszczególnione we wszystkich przekazanych/udostępnionych przez Zamawiającego pismach/dokumentach.</w:t>
      </w:r>
    </w:p>
    <w:p w14:paraId="60A38104" w14:textId="1C65CE11" w:rsidR="005F1558" w:rsidRPr="007A62E7" w:rsidRDefault="005F1558" w:rsidP="005F1558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Calibri Light" w:hAnsi="Calibri Light" w:cs="Arial"/>
          <w:bCs/>
          <w:i/>
          <w:lang w:val="pl-PL"/>
        </w:rPr>
      </w:pPr>
      <w:r w:rsidRPr="007A62E7">
        <w:rPr>
          <w:rFonts w:ascii="Calibri Light" w:hAnsi="Calibri Light" w:cs="Arial"/>
          <w:b/>
          <w:caps/>
        </w:rPr>
        <w:t>OŚWIADCZAMY</w:t>
      </w:r>
      <w:r w:rsidRPr="007A62E7">
        <w:rPr>
          <w:rFonts w:ascii="Calibri Light" w:hAnsi="Calibri Light" w:cs="Arial"/>
          <w:b/>
          <w:bCs/>
        </w:rPr>
        <w:t xml:space="preserve">, </w:t>
      </w:r>
      <w:r w:rsidRPr="007A62E7">
        <w:rPr>
          <w:rFonts w:ascii="Calibri Light" w:hAnsi="Calibri Light" w:cs="Arial"/>
          <w:bCs/>
        </w:rPr>
        <w:t xml:space="preserve">że </w:t>
      </w:r>
      <w:r>
        <w:rPr>
          <w:rFonts w:ascii="Calibri Light" w:hAnsi="Calibri Light" w:cs="Arial"/>
          <w:bCs/>
          <w:lang w:val="pl-PL"/>
        </w:rPr>
        <w:t>akceptuj</w:t>
      </w:r>
      <w:r w:rsidR="00166C3E">
        <w:rPr>
          <w:rFonts w:ascii="Calibri Light" w:hAnsi="Calibri Light" w:cs="Arial"/>
          <w:bCs/>
          <w:lang w:val="pl-PL"/>
        </w:rPr>
        <w:t>m</w:t>
      </w:r>
      <w:r>
        <w:rPr>
          <w:rFonts w:ascii="Calibri Light" w:hAnsi="Calibri Light" w:cs="Arial"/>
          <w:bCs/>
          <w:lang w:val="pl-PL"/>
        </w:rPr>
        <w:t>y wzór umowy stanowiący załącznik do SWZ i w przypadku wyboru naszej oferty zobowiązuj</w:t>
      </w:r>
      <w:r w:rsidR="00166C3E">
        <w:rPr>
          <w:rFonts w:ascii="Calibri Light" w:hAnsi="Calibri Light" w:cs="Arial"/>
          <w:bCs/>
          <w:lang w:val="pl-PL"/>
        </w:rPr>
        <w:t>e</w:t>
      </w:r>
      <w:r>
        <w:rPr>
          <w:rFonts w:ascii="Calibri Light" w:hAnsi="Calibri Light" w:cs="Arial"/>
          <w:bCs/>
          <w:lang w:val="pl-PL"/>
        </w:rPr>
        <w:t>my się do jej podpisania w formie przedstawionej w SWZ (z uwzględnieniem zmian i dodatkowych ustaleń wynikłych w trakcie procedury o udzielenie niniejszego zamówienia publicznego) oraz w terminie wyznaczonym przez Zamawiającego.</w:t>
      </w:r>
    </w:p>
    <w:p w14:paraId="7B9969FD" w14:textId="77777777" w:rsidR="005F1558" w:rsidRPr="005C6F3E" w:rsidRDefault="005F1558" w:rsidP="005F1558">
      <w:pPr>
        <w:pStyle w:val="Zwykytekst"/>
        <w:numPr>
          <w:ilvl w:val="0"/>
          <w:numId w:val="8"/>
        </w:numPr>
        <w:autoSpaceDE w:val="0"/>
        <w:autoSpaceDN w:val="0"/>
        <w:spacing w:line="276" w:lineRule="auto"/>
        <w:jc w:val="both"/>
        <w:rPr>
          <w:rFonts w:ascii="Calibri Light" w:hAnsi="Calibri Light" w:cs="Arial"/>
        </w:rPr>
      </w:pPr>
      <w:r w:rsidRPr="00404989">
        <w:rPr>
          <w:rFonts w:ascii="Calibri Light" w:hAnsi="Calibri Light" w:cs="Arial"/>
          <w:b/>
          <w:bCs/>
        </w:rPr>
        <w:lastRenderedPageBreak/>
        <w:t>OTRZYMALIŚMY</w:t>
      </w:r>
      <w:r w:rsidRPr="00404989">
        <w:rPr>
          <w:rFonts w:ascii="Calibri Light" w:hAnsi="Calibri Light" w:cs="Arial"/>
        </w:rPr>
        <w:t xml:space="preserve"> konieczne informacje do przygotowania oferty</w:t>
      </w:r>
      <w:r w:rsidRPr="00404989">
        <w:rPr>
          <w:rFonts w:ascii="Calibri Light" w:hAnsi="Calibri Light" w:cs="Arial"/>
          <w:lang w:val="pl-PL"/>
        </w:rPr>
        <w:t>.</w:t>
      </w:r>
    </w:p>
    <w:p w14:paraId="7D6D9180" w14:textId="565F6CD3" w:rsidR="005F1558" w:rsidRPr="00FB35F6" w:rsidRDefault="005F1558" w:rsidP="00FB35F6">
      <w:pPr>
        <w:pStyle w:val="Zwykytekst"/>
        <w:numPr>
          <w:ilvl w:val="0"/>
          <w:numId w:val="8"/>
        </w:numPr>
        <w:autoSpaceDE w:val="0"/>
        <w:autoSpaceDN w:val="0"/>
        <w:spacing w:line="276" w:lineRule="auto"/>
        <w:jc w:val="both"/>
        <w:rPr>
          <w:rFonts w:ascii="Calibri Light" w:hAnsi="Calibri Light" w:cs="Arial"/>
          <w:bCs/>
        </w:rPr>
      </w:pPr>
      <w:r w:rsidRPr="00404989">
        <w:rPr>
          <w:rFonts w:ascii="Calibri Light" w:hAnsi="Calibri Light" w:cs="Arial"/>
          <w:b/>
          <w:caps/>
        </w:rPr>
        <w:t>OFERUJEMY</w:t>
      </w:r>
      <w:r w:rsidRPr="00404989">
        <w:rPr>
          <w:rFonts w:ascii="Calibri Light" w:hAnsi="Calibri Light" w:cs="Arial"/>
          <w:b/>
          <w:bCs/>
        </w:rPr>
        <w:t xml:space="preserve"> </w:t>
      </w:r>
      <w:r w:rsidRPr="00404989">
        <w:rPr>
          <w:rFonts w:ascii="Calibri Light" w:hAnsi="Calibri Light" w:cs="Arial"/>
          <w:bCs/>
        </w:rPr>
        <w:t>wykonanie przedmiotu zamówienia za</w:t>
      </w:r>
      <w:r w:rsidRPr="00404989">
        <w:rPr>
          <w:rFonts w:ascii="Calibri Light" w:hAnsi="Calibri Light" w:cs="Arial"/>
          <w:bCs/>
          <w:lang w:val="pl-PL"/>
        </w:rPr>
        <w:t xml:space="preserve"> </w:t>
      </w:r>
      <w:r w:rsidR="00FB35F6" w:rsidRPr="00FB35F6">
        <w:rPr>
          <w:rFonts w:ascii="Calibri Light" w:hAnsi="Calibri Light" w:cs="Arial"/>
          <w:b/>
          <w:lang w:val="pl-PL"/>
        </w:rPr>
        <w:t xml:space="preserve">cenę brutto </w:t>
      </w:r>
      <w:r w:rsidR="0006306D">
        <w:rPr>
          <w:rFonts w:ascii="Calibri Light" w:hAnsi="Calibri Light" w:cs="Arial"/>
          <w:b/>
          <w:lang w:val="pl-PL"/>
        </w:rPr>
        <w:t xml:space="preserve">zamówienia podstawowego </w:t>
      </w:r>
      <w:r w:rsidR="00FB35F6" w:rsidRPr="00FB35F6">
        <w:rPr>
          <w:rFonts w:ascii="Calibri Light" w:hAnsi="Calibri Light" w:cs="Arial"/>
          <w:b/>
          <w:lang w:val="pl-PL"/>
        </w:rPr>
        <w:t>podaną w</w:t>
      </w:r>
      <w:r w:rsidR="0006306D">
        <w:rPr>
          <w:rFonts w:ascii="Calibri Light" w:hAnsi="Calibri Light" w:cs="Arial"/>
          <w:b/>
          <w:lang w:val="pl-PL"/>
        </w:rPr>
        <w:t> TABELI </w:t>
      </w:r>
      <w:r w:rsidR="00FB35F6" w:rsidRPr="00FB35F6">
        <w:rPr>
          <w:rFonts w:ascii="Calibri Light" w:hAnsi="Calibri Light" w:cs="Arial"/>
          <w:b/>
          <w:lang w:val="pl-PL"/>
        </w:rPr>
        <w:t>I formularza cenowego stanowiącego załącznik do formularza oferty</w:t>
      </w:r>
      <w:r w:rsidR="00FB35F6">
        <w:rPr>
          <w:rFonts w:ascii="Calibri Light" w:hAnsi="Calibri Light" w:cs="Arial"/>
          <w:bCs/>
          <w:lang w:val="pl-PL"/>
        </w:rPr>
        <w:t>.</w:t>
      </w:r>
    </w:p>
    <w:p w14:paraId="6F73CF7D" w14:textId="77777777" w:rsidR="005F1558" w:rsidRPr="007107EB" w:rsidRDefault="005F1558" w:rsidP="005F1558">
      <w:pPr>
        <w:widowControl/>
        <w:numPr>
          <w:ilvl w:val="0"/>
          <w:numId w:val="8"/>
        </w:numPr>
        <w:suppressAutoHyphens w:val="0"/>
        <w:autoSpaceDE w:val="0"/>
        <w:autoSpaceDN w:val="0"/>
        <w:spacing w:line="276" w:lineRule="auto"/>
        <w:jc w:val="both"/>
        <w:rPr>
          <w:rFonts w:ascii="Calibri Light" w:eastAsia="Times New Roman" w:hAnsi="Calibri Light" w:cs="Arial"/>
          <w:b/>
          <w:bCs/>
          <w:color w:val="auto"/>
          <w:sz w:val="20"/>
          <w:szCs w:val="20"/>
          <w:lang w:val="x-none" w:eastAsia="x-none"/>
        </w:rPr>
      </w:pPr>
      <w:r w:rsidRPr="005E5270">
        <w:rPr>
          <w:rFonts w:ascii="Calibri Light" w:hAnsi="Calibri Light" w:cs="Arial"/>
          <w:b/>
          <w:sz w:val="18"/>
          <w:szCs w:val="18"/>
        </w:rPr>
        <w:t>Jednocześnie, informujemy, że:</w:t>
      </w:r>
      <w:r>
        <w:rPr>
          <w:rFonts w:ascii="Calibri Light" w:hAnsi="Calibri Light" w:cs="Arial"/>
          <w:b/>
          <w:sz w:val="18"/>
          <w:szCs w:val="18"/>
        </w:rPr>
        <w:t xml:space="preserve"> </w:t>
      </w:r>
      <w:r w:rsidRPr="0010081C">
        <w:rPr>
          <w:rFonts w:ascii="Calibri Light" w:hAnsi="Calibri Light" w:cs="Arial"/>
          <w:bCs/>
          <w:sz w:val="18"/>
          <w:szCs w:val="18"/>
        </w:rPr>
        <w:t xml:space="preserve">wybór oferty </w:t>
      </w:r>
      <w:r w:rsidRPr="0010081C">
        <w:rPr>
          <w:rFonts w:ascii="Calibri Light" w:hAnsi="Calibri Light" w:cs="Arial"/>
          <w:b/>
          <w:sz w:val="18"/>
          <w:szCs w:val="18"/>
        </w:rPr>
        <w:t xml:space="preserve">nie będzie* </w:t>
      </w:r>
      <w:r w:rsidRPr="0010081C">
        <w:rPr>
          <w:rFonts w:ascii="Calibri Light" w:hAnsi="Calibri Light" w:cs="Arial"/>
          <w:bCs/>
          <w:sz w:val="18"/>
          <w:szCs w:val="18"/>
        </w:rPr>
        <w:t>prowadzić do powstania u Zamawiającego obowiązku podatkowego.</w:t>
      </w:r>
      <w:r>
        <w:rPr>
          <w:rFonts w:ascii="Calibri Light" w:hAnsi="Calibri Light" w:cs="Arial"/>
          <w:bCs/>
          <w:sz w:val="18"/>
          <w:szCs w:val="18"/>
        </w:rPr>
        <w:t xml:space="preserve"> </w:t>
      </w:r>
      <w:r w:rsidRPr="0010081C">
        <w:rPr>
          <w:rFonts w:ascii="Calibri Light" w:hAnsi="Calibri Light" w:cs="Arial"/>
          <w:bCs/>
          <w:sz w:val="18"/>
          <w:szCs w:val="18"/>
        </w:rPr>
        <w:t xml:space="preserve">wybór oferty </w:t>
      </w:r>
      <w:r w:rsidRPr="0010081C">
        <w:rPr>
          <w:rFonts w:ascii="Calibri Light" w:hAnsi="Calibri Light" w:cs="Arial"/>
          <w:b/>
          <w:sz w:val="18"/>
          <w:szCs w:val="18"/>
        </w:rPr>
        <w:t xml:space="preserve">będzie* </w:t>
      </w:r>
      <w:r w:rsidRPr="0010081C">
        <w:rPr>
          <w:rFonts w:ascii="Calibri Light" w:hAnsi="Calibri Light" w:cs="Arial"/>
          <w:bCs/>
          <w:sz w:val="18"/>
          <w:szCs w:val="18"/>
        </w:rPr>
        <w:t>prowadzić do powstania u Zamawiającego obowiązku podatkowego w odniesieniu do następujących towarów/usług: […...]. Wartość ww. towarów/usług powodująca obowiązek podatkowy Zamawiającego to [...…] PLN netto. Stawka podatku od towarów i usług, która zgodnie z wiedzą wykonawcy, będzie miała zastosowanie [...…]</w:t>
      </w:r>
    </w:p>
    <w:p w14:paraId="48EBCF24" w14:textId="77777777" w:rsidR="005F1558" w:rsidRPr="005C6F3E" w:rsidRDefault="005F1558" w:rsidP="005F1558">
      <w:pPr>
        <w:widowControl/>
        <w:numPr>
          <w:ilvl w:val="0"/>
          <w:numId w:val="8"/>
        </w:numPr>
        <w:suppressAutoHyphens w:val="0"/>
        <w:autoSpaceDE w:val="0"/>
        <w:autoSpaceDN w:val="0"/>
        <w:spacing w:line="276" w:lineRule="auto"/>
        <w:jc w:val="both"/>
        <w:rPr>
          <w:rFonts w:ascii="Calibri Light" w:eastAsia="Times New Roman" w:hAnsi="Calibri Light" w:cs="Arial"/>
          <w:b/>
          <w:bCs/>
          <w:color w:val="auto"/>
          <w:sz w:val="20"/>
          <w:szCs w:val="20"/>
          <w:lang w:val="x-none" w:eastAsia="x-none"/>
        </w:rPr>
      </w:pPr>
      <w:r>
        <w:rPr>
          <w:rFonts w:ascii="Calibri Light" w:eastAsia="Times New Roman" w:hAnsi="Calibri Light" w:cs="Arial"/>
          <w:color w:val="auto"/>
          <w:sz w:val="20"/>
          <w:szCs w:val="20"/>
          <w:lang w:eastAsia="x-none"/>
        </w:rPr>
        <w:t>Zamówienie</w:t>
      </w:r>
      <w:r w:rsidRPr="005C6F3E">
        <w:rPr>
          <w:rFonts w:ascii="Calibri Light" w:eastAsia="Times New Roman" w:hAnsi="Calibri Light" w:cs="Arial"/>
          <w:color w:val="auto"/>
          <w:sz w:val="20"/>
          <w:szCs w:val="20"/>
          <w:lang w:val="x-none" w:eastAsia="x-none"/>
        </w:rPr>
        <w:t xml:space="preserve"> zamierzamy wykonać</w:t>
      </w:r>
      <w:r w:rsidRPr="005C6F3E">
        <w:rPr>
          <w:rFonts w:ascii="Calibri Light" w:eastAsia="Times New Roman" w:hAnsi="Calibri Light" w:cs="Arial"/>
          <w:b/>
          <w:bCs/>
          <w:color w:val="auto"/>
          <w:sz w:val="20"/>
          <w:szCs w:val="20"/>
          <w:lang w:val="x-none" w:eastAsia="x-none"/>
        </w:rPr>
        <w:t xml:space="preserve"> samodzielnie* – przy udziale podwykonawców*</w:t>
      </w:r>
    </w:p>
    <w:p w14:paraId="1976851A" w14:textId="77777777" w:rsidR="005F1558" w:rsidRPr="005C6F3E" w:rsidRDefault="005F1558" w:rsidP="005F1558">
      <w:pPr>
        <w:tabs>
          <w:tab w:val="left" w:pos="426"/>
        </w:tabs>
        <w:spacing w:line="276" w:lineRule="auto"/>
        <w:ind w:left="426"/>
        <w:jc w:val="both"/>
        <w:rPr>
          <w:rFonts w:ascii="Calibri Light" w:hAnsi="Calibri Light" w:cs="Arial"/>
          <w:i/>
          <w:sz w:val="16"/>
          <w:szCs w:val="20"/>
        </w:rPr>
      </w:pPr>
      <w:r w:rsidRPr="005C6F3E">
        <w:rPr>
          <w:rFonts w:ascii="Calibri Light" w:hAnsi="Calibri Light" w:cs="Arial"/>
          <w:i/>
          <w:sz w:val="16"/>
          <w:szCs w:val="20"/>
        </w:rPr>
        <w:t>(*niepotrzebne skreślić)</w:t>
      </w:r>
    </w:p>
    <w:p w14:paraId="72DCF4EF" w14:textId="77777777" w:rsidR="005F1558" w:rsidRDefault="005F1558" w:rsidP="005F1558">
      <w:pPr>
        <w:tabs>
          <w:tab w:val="left" w:pos="426"/>
        </w:tabs>
        <w:spacing w:line="276" w:lineRule="auto"/>
        <w:ind w:left="426"/>
        <w:jc w:val="both"/>
        <w:rPr>
          <w:rFonts w:ascii="Calibri Light" w:hAnsi="Calibri Light" w:cs="Arial"/>
          <w:i/>
          <w:iCs/>
          <w:sz w:val="20"/>
          <w:szCs w:val="20"/>
        </w:rPr>
      </w:pPr>
      <w:r w:rsidRPr="005C6F3E">
        <w:rPr>
          <w:rFonts w:ascii="Calibri Light" w:hAnsi="Calibri Light" w:cs="Arial"/>
          <w:i/>
          <w:iCs/>
          <w:sz w:val="20"/>
          <w:szCs w:val="20"/>
        </w:rPr>
        <w:t>Wypełnić poniższą tabelę w przypadku wykonania zamówienia przez podwykonawców.</w:t>
      </w:r>
    </w:p>
    <w:tbl>
      <w:tblPr>
        <w:tblW w:w="8787" w:type="dxa"/>
        <w:tblInd w:w="4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4818"/>
      </w:tblGrid>
      <w:tr w:rsidR="005F1558" w:rsidRPr="005C6F3E" w14:paraId="70169003" w14:textId="77777777" w:rsidTr="000832C9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14:paraId="21AD6166" w14:textId="77777777" w:rsidR="005F1558" w:rsidRPr="005C6F3E" w:rsidRDefault="005F1558" w:rsidP="000832C9">
            <w:pPr>
              <w:spacing w:line="276" w:lineRule="auto"/>
              <w:jc w:val="center"/>
              <w:rPr>
                <w:rFonts w:ascii="Calibri Light" w:hAnsi="Calibri Light" w:cs="Arial"/>
                <w:b/>
                <w:sz w:val="20"/>
                <w:szCs w:val="20"/>
              </w:rPr>
            </w:pPr>
            <w:r w:rsidRPr="005C6F3E">
              <w:rPr>
                <w:rFonts w:ascii="Calibri Light" w:hAnsi="Calibri Light" w:cs="Arial"/>
                <w:b/>
                <w:sz w:val="20"/>
                <w:szCs w:val="20"/>
              </w:rPr>
              <w:t>Lp.</w:t>
            </w:r>
          </w:p>
        </w:tc>
        <w:tc>
          <w:tcPr>
            <w:tcW w:w="3402" w:type="dxa"/>
            <w:shd w:val="clear" w:color="auto" w:fill="BFBFBF"/>
          </w:tcPr>
          <w:p w14:paraId="137E412D" w14:textId="77777777" w:rsidR="005F1558" w:rsidRPr="005C6F3E" w:rsidRDefault="005F1558" w:rsidP="000832C9">
            <w:pPr>
              <w:spacing w:line="276" w:lineRule="auto"/>
              <w:jc w:val="center"/>
              <w:rPr>
                <w:rFonts w:ascii="Calibri Light" w:hAnsi="Calibri Light" w:cs="Arial"/>
                <w:b/>
                <w:sz w:val="20"/>
                <w:szCs w:val="20"/>
              </w:rPr>
            </w:pPr>
            <w:r>
              <w:rPr>
                <w:rFonts w:ascii="Calibri Light" w:hAnsi="Calibri Light" w:cs="Arial"/>
                <w:b/>
                <w:sz w:val="20"/>
                <w:szCs w:val="20"/>
              </w:rPr>
              <w:t>Firmy podwykonawców</w:t>
            </w:r>
          </w:p>
        </w:tc>
        <w:tc>
          <w:tcPr>
            <w:tcW w:w="4818" w:type="dxa"/>
            <w:shd w:val="clear" w:color="auto" w:fill="BFBFBF"/>
            <w:vAlign w:val="center"/>
          </w:tcPr>
          <w:p w14:paraId="6D971AE2" w14:textId="77777777" w:rsidR="005F1558" w:rsidRPr="005C6F3E" w:rsidRDefault="005F1558" w:rsidP="000832C9">
            <w:pPr>
              <w:spacing w:line="276" w:lineRule="auto"/>
              <w:jc w:val="center"/>
              <w:rPr>
                <w:rFonts w:ascii="Calibri Light" w:hAnsi="Calibri Light" w:cs="Arial"/>
                <w:b/>
                <w:sz w:val="20"/>
                <w:szCs w:val="20"/>
              </w:rPr>
            </w:pPr>
            <w:r w:rsidRPr="005C6F3E">
              <w:rPr>
                <w:rFonts w:ascii="Calibri Light" w:hAnsi="Calibri Light" w:cs="Arial"/>
                <w:b/>
                <w:sz w:val="20"/>
                <w:szCs w:val="20"/>
              </w:rPr>
              <w:t>Część zamówienia, któr</w:t>
            </w:r>
            <w:r>
              <w:rPr>
                <w:rFonts w:ascii="Calibri Light" w:hAnsi="Calibri Light" w:cs="Arial"/>
                <w:b/>
                <w:sz w:val="20"/>
                <w:szCs w:val="20"/>
              </w:rPr>
              <w:t>ej</w:t>
            </w:r>
            <w:r w:rsidRPr="005C6F3E">
              <w:rPr>
                <w:rFonts w:ascii="Calibri Light" w:hAnsi="Calibri Light" w:cs="Arial"/>
                <w:b/>
                <w:sz w:val="20"/>
                <w:szCs w:val="20"/>
              </w:rPr>
              <w:t xml:space="preserve"> wykonanie Wykonawca </w:t>
            </w:r>
          </w:p>
          <w:p w14:paraId="58EF5180" w14:textId="77777777" w:rsidR="005F1558" w:rsidRPr="005C6F3E" w:rsidRDefault="005F1558" w:rsidP="000832C9">
            <w:pPr>
              <w:spacing w:line="276" w:lineRule="auto"/>
              <w:jc w:val="center"/>
              <w:rPr>
                <w:rFonts w:ascii="Calibri Light" w:hAnsi="Calibri Light" w:cs="Arial"/>
                <w:b/>
                <w:sz w:val="20"/>
                <w:szCs w:val="20"/>
              </w:rPr>
            </w:pPr>
            <w:r w:rsidRPr="005C6F3E">
              <w:rPr>
                <w:rFonts w:ascii="Calibri Light" w:hAnsi="Calibri Light" w:cs="Arial"/>
                <w:b/>
                <w:sz w:val="20"/>
                <w:szCs w:val="20"/>
              </w:rPr>
              <w:t>zamierza powierzyć podwykonawcom</w:t>
            </w:r>
            <w:r>
              <w:rPr>
                <w:rFonts w:ascii="Calibri Light" w:hAnsi="Calibri Light" w:cs="Arial"/>
                <w:b/>
                <w:sz w:val="20"/>
                <w:szCs w:val="20"/>
              </w:rPr>
              <w:t xml:space="preserve"> </w:t>
            </w:r>
          </w:p>
        </w:tc>
      </w:tr>
      <w:tr w:rsidR="005F1558" w:rsidRPr="005C6F3E" w14:paraId="3E786EDF" w14:textId="77777777" w:rsidTr="000832C9">
        <w:trPr>
          <w:cantSplit/>
        </w:trPr>
        <w:tc>
          <w:tcPr>
            <w:tcW w:w="567" w:type="dxa"/>
            <w:vAlign w:val="center"/>
          </w:tcPr>
          <w:p w14:paraId="2C9FAE3D" w14:textId="77777777" w:rsidR="005F1558" w:rsidRPr="000F56A6" w:rsidRDefault="005F1558" w:rsidP="000832C9">
            <w:pPr>
              <w:suppressLineNumbers/>
              <w:spacing w:line="276" w:lineRule="auto"/>
              <w:jc w:val="center"/>
              <w:rPr>
                <w:rFonts w:ascii="Calibri Light" w:hAnsi="Calibri Light" w:cs="Arial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04EC2A6A" w14:textId="77777777" w:rsidR="005F1558" w:rsidRDefault="005F1558" w:rsidP="000832C9">
            <w:pPr>
              <w:suppressLineNumbers/>
              <w:snapToGrid w:val="0"/>
              <w:spacing w:line="276" w:lineRule="auto"/>
              <w:rPr>
                <w:rFonts w:ascii="Calibri" w:hAnsi="Calibri" w:cs="Calibri"/>
                <w:noProof/>
                <w:color w:val="0070C0"/>
                <w:sz w:val="22"/>
                <w:szCs w:val="22"/>
              </w:rPr>
            </w:pPr>
          </w:p>
        </w:tc>
        <w:tc>
          <w:tcPr>
            <w:tcW w:w="4818" w:type="dxa"/>
            <w:vAlign w:val="center"/>
          </w:tcPr>
          <w:p w14:paraId="7323C639" w14:textId="77777777" w:rsidR="005F1558" w:rsidRPr="005C6F3E" w:rsidRDefault="005F1558" w:rsidP="000832C9">
            <w:pPr>
              <w:suppressLineNumbers/>
              <w:snapToGrid w:val="0"/>
              <w:spacing w:line="276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</w:tbl>
    <w:p w14:paraId="2D4225B9" w14:textId="77777777" w:rsidR="005F1558" w:rsidRPr="005C6F3E" w:rsidRDefault="005F1558" w:rsidP="005F1558">
      <w:pPr>
        <w:widowControl/>
        <w:tabs>
          <w:tab w:val="left" w:pos="426"/>
        </w:tabs>
        <w:spacing w:line="276" w:lineRule="auto"/>
        <w:ind w:left="425"/>
        <w:jc w:val="both"/>
        <w:rPr>
          <w:rFonts w:ascii="Calibri Light" w:hAnsi="Calibri Light" w:cs="Arial"/>
          <w:sz w:val="20"/>
          <w:szCs w:val="20"/>
        </w:rPr>
      </w:pPr>
      <w:r w:rsidRPr="005C6F3E">
        <w:rPr>
          <w:rFonts w:ascii="Calibri Light" w:hAnsi="Calibri Light" w:cs="Arial"/>
          <w:sz w:val="20"/>
          <w:szCs w:val="20"/>
        </w:rPr>
        <w:t>Powierzenie wykonania części zamówienia podwykonawcom nie zwalnia wykonawcy z odpowiedzialności za należyte wykonanie tego zamówienia.</w:t>
      </w:r>
    </w:p>
    <w:p w14:paraId="5DADF356" w14:textId="77777777" w:rsidR="005F1558" w:rsidRPr="0047512B" w:rsidRDefault="005F1558" w:rsidP="005F1558">
      <w:pPr>
        <w:pStyle w:val="Zwykytekst"/>
        <w:numPr>
          <w:ilvl w:val="0"/>
          <w:numId w:val="8"/>
        </w:numPr>
        <w:autoSpaceDE w:val="0"/>
        <w:autoSpaceDN w:val="0"/>
        <w:spacing w:line="276" w:lineRule="auto"/>
        <w:jc w:val="both"/>
        <w:rPr>
          <w:rFonts w:ascii="Calibri Light" w:hAnsi="Calibri Light" w:cs="Arial"/>
          <w:b/>
          <w:bCs/>
        </w:rPr>
      </w:pPr>
      <w:r>
        <w:rPr>
          <w:rFonts w:ascii="Calibri Light" w:hAnsi="Calibri Light" w:cs="Arial"/>
          <w:b/>
          <w:bCs/>
          <w:lang w:val="pl-PL"/>
        </w:rPr>
        <w:t>O</w:t>
      </w:r>
      <w:r w:rsidRPr="0047512B">
        <w:rPr>
          <w:rFonts w:ascii="Calibri Light" w:hAnsi="Calibri Light" w:cs="Arial"/>
          <w:b/>
          <w:bCs/>
          <w:lang w:val="pl-PL"/>
        </w:rPr>
        <w:t>ŚWIADCZ</w:t>
      </w:r>
      <w:r>
        <w:rPr>
          <w:rFonts w:ascii="Calibri Light" w:hAnsi="Calibri Light" w:cs="Arial"/>
          <w:b/>
          <w:bCs/>
          <w:lang w:val="pl-PL"/>
        </w:rPr>
        <w:t xml:space="preserve">AMY ŻE NASTĘPUJĄCE </w:t>
      </w:r>
      <w:r w:rsidRPr="0047512B">
        <w:rPr>
          <w:rFonts w:ascii="Calibri Light" w:hAnsi="Calibri Light" w:cs="Arial"/>
          <w:b/>
          <w:bCs/>
          <w:lang w:val="pl-PL"/>
        </w:rPr>
        <w:t xml:space="preserve">CZĘŚCI </w:t>
      </w:r>
      <w:r>
        <w:rPr>
          <w:rFonts w:ascii="Calibri Light" w:hAnsi="Calibri Light" w:cs="Arial"/>
          <w:b/>
          <w:bCs/>
          <w:lang w:val="pl-PL"/>
        </w:rPr>
        <w:t>DOSTAWY</w:t>
      </w:r>
      <w:r w:rsidRPr="0047512B">
        <w:rPr>
          <w:rFonts w:ascii="Calibri Light" w:hAnsi="Calibri Light" w:cs="Arial"/>
          <w:b/>
          <w:bCs/>
          <w:lang w:val="pl-PL"/>
        </w:rPr>
        <w:t xml:space="preserve"> WYKONAJĄ </w:t>
      </w:r>
      <w:r>
        <w:rPr>
          <w:rFonts w:ascii="Calibri Light" w:hAnsi="Calibri Light" w:cs="Arial"/>
          <w:b/>
          <w:bCs/>
          <w:lang w:val="pl-PL"/>
        </w:rPr>
        <w:t xml:space="preserve">WYMIENIENI PONIŻEJ </w:t>
      </w:r>
      <w:r w:rsidRPr="0047512B">
        <w:rPr>
          <w:rFonts w:ascii="Calibri Light" w:hAnsi="Calibri Light" w:cs="Arial"/>
          <w:b/>
          <w:bCs/>
          <w:lang w:val="pl-PL"/>
        </w:rPr>
        <w:t>WYKONAWCY</w:t>
      </w:r>
      <w:r>
        <w:rPr>
          <w:rFonts w:ascii="Calibri Light" w:hAnsi="Calibri Light" w:cs="Arial"/>
          <w:b/>
          <w:bCs/>
          <w:lang w:val="pl-PL"/>
        </w:rPr>
        <w:t>:</w:t>
      </w:r>
    </w:p>
    <w:p w14:paraId="755D0EDE" w14:textId="77777777" w:rsidR="005F1558" w:rsidRPr="0047512B" w:rsidRDefault="005F1558" w:rsidP="005F1558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Calibri Light" w:hAnsi="Calibri Light" w:cs="Arial"/>
          <w:i/>
          <w:iCs/>
          <w:lang w:val="pl-PL"/>
        </w:rPr>
      </w:pPr>
      <w:r>
        <w:rPr>
          <w:rFonts w:ascii="Calibri Light" w:hAnsi="Calibri Light" w:cs="Arial"/>
          <w:i/>
          <w:iCs/>
          <w:lang w:val="pl-PL"/>
        </w:rPr>
        <w:t xml:space="preserve">Poniższą tabelę należy wypełnić jeżeli oferta jest składana przez </w:t>
      </w:r>
      <w:r w:rsidRPr="0047512B">
        <w:rPr>
          <w:rFonts w:ascii="Calibri Light" w:hAnsi="Calibri Light" w:cs="Arial"/>
          <w:b/>
          <w:bCs/>
          <w:i/>
          <w:iCs/>
          <w:lang w:val="pl-PL"/>
        </w:rPr>
        <w:t>Wykonawców wspólnie ubiegających</w:t>
      </w:r>
      <w:r>
        <w:rPr>
          <w:rFonts w:ascii="Calibri Light" w:hAnsi="Calibri Light" w:cs="Arial"/>
          <w:i/>
          <w:iCs/>
          <w:lang w:val="pl-PL"/>
        </w:rPr>
        <w:t xml:space="preserve"> się o udzielenie zamówienia.</w:t>
      </w:r>
    </w:p>
    <w:tbl>
      <w:tblPr>
        <w:tblW w:w="8787" w:type="dxa"/>
        <w:tblInd w:w="4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4818"/>
      </w:tblGrid>
      <w:tr w:rsidR="005F1558" w:rsidRPr="005C6F3E" w14:paraId="7A0F0FC1" w14:textId="77777777" w:rsidTr="000832C9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14:paraId="0E1058AE" w14:textId="77777777" w:rsidR="005F1558" w:rsidRPr="005C6F3E" w:rsidRDefault="005F1558" w:rsidP="000832C9">
            <w:pPr>
              <w:spacing w:line="276" w:lineRule="auto"/>
              <w:jc w:val="center"/>
              <w:rPr>
                <w:rFonts w:ascii="Calibri Light" w:hAnsi="Calibri Light" w:cs="Arial"/>
                <w:b/>
                <w:sz w:val="20"/>
                <w:szCs w:val="20"/>
              </w:rPr>
            </w:pPr>
            <w:r w:rsidRPr="005C6F3E">
              <w:rPr>
                <w:rFonts w:ascii="Calibri Light" w:hAnsi="Calibri Light" w:cs="Arial"/>
                <w:b/>
                <w:sz w:val="20"/>
                <w:szCs w:val="20"/>
              </w:rPr>
              <w:t>Lp.</w:t>
            </w:r>
          </w:p>
        </w:tc>
        <w:tc>
          <w:tcPr>
            <w:tcW w:w="3402" w:type="dxa"/>
            <w:shd w:val="clear" w:color="auto" w:fill="BFBFBF"/>
          </w:tcPr>
          <w:p w14:paraId="2426D2C5" w14:textId="77777777" w:rsidR="005F1558" w:rsidRPr="005C6F3E" w:rsidRDefault="005F1558" w:rsidP="000832C9">
            <w:pPr>
              <w:spacing w:line="276" w:lineRule="auto"/>
              <w:jc w:val="center"/>
              <w:rPr>
                <w:rFonts w:ascii="Calibri Light" w:hAnsi="Calibri Light" w:cs="Arial"/>
                <w:b/>
                <w:sz w:val="20"/>
                <w:szCs w:val="20"/>
              </w:rPr>
            </w:pPr>
            <w:r>
              <w:rPr>
                <w:rFonts w:ascii="Calibri Light" w:hAnsi="Calibri Light" w:cs="Arial"/>
                <w:b/>
                <w:sz w:val="20"/>
                <w:szCs w:val="20"/>
              </w:rPr>
              <w:t>Firma Wykonawcy wspólnie ubiegającego się o udzielenie zamówienia</w:t>
            </w:r>
          </w:p>
        </w:tc>
        <w:tc>
          <w:tcPr>
            <w:tcW w:w="4818" w:type="dxa"/>
            <w:shd w:val="clear" w:color="auto" w:fill="BFBFBF"/>
            <w:vAlign w:val="center"/>
          </w:tcPr>
          <w:p w14:paraId="007094F4" w14:textId="77777777" w:rsidR="005F1558" w:rsidRPr="005C6F3E" w:rsidRDefault="005F1558" w:rsidP="000832C9">
            <w:pPr>
              <w:spacing w:line="276" w:lineRule="auto"/>
              <w:jc w:val="center"/>
              <w:rPr>
                <w:rFonts w:ascii="Calibri Light" w:hAnsi="Calibri Light" w:cs="Arial"/>
                <w:b/>
                <w:sz w:val="20"/>
                <w:szCs w:val="20"/>
              </w:rPr>
            </w:pPr>
            <w:r w:rsidRPr="005C6F3E">
              <w:rPr>
                <w:rFonts w:ascii="Calibri Light" w:hAnsi="Calibri Light" w:cs="Arial"/>
                <w:b/>
                <w:sz w:val="20"/>
                <w:szCs w:val="20"/>
              </w:rPr>
              <w:t>Część zamówienia, któr</w:t>
            </w:r>
            <w:r>
              <w:rPr>
                <w:rFonts w:ascii="Calibri Light" w:hAnsi="Calibri Light" w:cs="Arial"/>
                <w:b/>
                <w:sz w:val="20"/>
                <w:szCs w:val="20"/>
              </w:rPr>
              <w:t>ą będzie wykonywał:</w:t>
            </w:r>
          </w:p>
        </w:tc>
      </w:tr>
      <w:tr w:rsidR="005F1558" w:rsidRPr="005C6F3E" w14:paraId="300F83FE" w14:textId="77777777" w:rsidTr="000832C9">
        <w:trPr>
          <w:cantSplit/>
        </w:trPr>
        <w:tc>
          <w:tcPr>
            <w:tcW w:w="567" w:type="dxa"/>
            <w:vAlign w:val="center"/>
          </w:tcPr>
          <w:p w14:paraId="2EDC6B62" w14:textId="77777777" w:rsidR="005F1558" w:rsidRPr="000F56A6" w:rsidRDefault="005F1558" w:rsidP="000832C9">
            <w:pPr>
              <w:suppressLineNumbers/>
              <w:spacing w:line="276" w:lineRule="auto"/>
              <w:jc w:val="center"/>
              <w:rPr>
                <w:rFonts w:ascii="Calibri Light" w:hAnsi="Calibri Light" w:cs="Arial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59104ED0" w14:textId="77777777" w:rsidR="005F1558" w:rsidRDefault="005F1558" w:rsidP="000832C9">
            <w:pPr>
              <w:suppressLineNumbers/>
              <w:snapToGrid w:val="0"/>
              <w:spacing w:line="276" w:lineRule="auto"/>
              <w:rPr>
                <w:rFonts w:ascii="Calibri" w:hAnsi="Calibri" w:cs="Calibri"/>
                <w:noProof/>
                <w:color w:val="0070C0"/>
                <w:sz w:val="22"/>
                <w:szCs w:val="22"/>
              </w:rPr>
            </w:pPr>
          </w:p>
        </w:tc>
        <w:tc>
          <w:tcPr>
            <w:tcW w:w="4818" w:type="dxa"/>
            <w:vAlign w:val="center"/>
          </w:tcPr>
          <w:p w14:paraId="61AC74F3" w14:textId="77777777" w:rsidR="005F1558" w:rsidRPr="005C6F3E" w:rsidRDefault="005F1558" w:rsidP="000832C9">
            <w:pPr>
              <w:suppressLineNumbers/>
              <w:snapToGrid w:val="0"/>
              <w:spacing w:line="276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</w:tbl>
    <w:p w14:paraId="5E476876" w14:textId="77777777" w:rsidR="005F1558" w:rsidRPr="0047512B" w:rsidRDefault="005F1558" w:rsidP="005F1558">
      <w:pPr>
        <w:pStyle w:val="Zwykytekst"/>
        <w:autoSpaceDE w:val="0"/>
        <w:autoSpaceDN w:val="0"/>
        <w:spacing w:line="276" w:lineRule="auto"/>
        <w:jc w:val="both"/>
        <w:rPr>
          <w:rFonts w:ascii="Calibri Light" w:hAnsi="Calibri Light" w:cs="Arial"/>
          <w:b/>
          <w:bCs/>
        </w:rPr>
      </w:pPr>
    </w:p>
    <w:p w14:paraId="747F51C1" w14:textId="13C3D238" w:rsidR="005F1558" w:rsidRPr="00404989" w:rsidRDefault="005F1558" w:rsidP="005F1558">
      <w:pPr>
        <w:pStyle w:val="Zwykytekst"/>
        <w:numPr>
          <w:ilvl w:val="0"/>
          <w:numId w:val="8"/>
        </w:numPr>
        <w:autoSpaceDE w:val="0"/>
        <w:autoSpaceDN w:val="0"/>
        <w:spacing w:line="276" w:lineRule="auto"/>
        <w:jc w:val="both"/>
        <w:rPr>
          <w:rFonts w:ascii="Calibri Light" w:hAnsi="Calibri Light" w:cs="Arial"/>
          <w:b/>
          <w:bCs/>
        </w:rPr>
      </w:pPr>
      <w:r>
        <w:rPr>
          <w:rFonts w:ascii="Calibri Light" w:hAnsi="Calibri Light" w:cs="Arial"/>
          <w:b/>
          <w:caps/>
          <w:lang w:val="pl-PL"/>
        </w:rPr>
        <w:t xml:space="preserve">AKCEPTUJEMY </w:t>
      </w:r>
      <w:r>
        <w:rPr>
          <w:rFonts w:ascii="Calibri Light" w:hAnsi="Calibri Light" w:cs="Arial"/>
          <w:lang w:val="pl-PL"/>
        </w:rPr>
        <w:t>warunki płatności</w:t>
      </w:r>
      <w:r>
        <w:rPr>
          <w:rFonts w:ascii="Calibri Light" w:hAnsi="Calibri Light" w:cs="Arial"/>
          <w:caps/>
          <w:lang w:val="pl-PL"/>
        </w:rPr>
        <w:t xml:space="preserve"> </w:t>
      </w:r>
      <w:r w:rsidRPr="00404989">
        <w:rPr>
          <w:rFonts w:ascii="Calibri Light" w:hAnsi="Calibri Light" w:cs="Arial"/>
          <w:bCs/>
        </w:rPr>
        <w:t xml:space="preserve">określone </w:t>
      </w:r>
      <w:r>
        <w:rPr>
          <w:rFonts w:ascii="Calibri Light" w:hAnsi="Calibri Light" w:cs="Arial"/>
          <w:bCs/>
          <w:lang w:val="pl-PL"/>
        </w:rPr>
        <w:t>przez Zamawiającego w SWZ</w:t>
      </w:r>
      <w:r w:rsidRPr="00404989">
        <w:rPr>
          <w:rFonts w:ascii="Calibri Light" w:hAnsi="Calibri Light" w:cs="Arial"/>
          <w:bCs/>
        </w:rPr>
        <w:t>.</w:t>
      </w:r>
    </w:p>
    <w:p w14:paraId="53703F9D" w14:textId="590F1B31" w:rsidR="005F1558" w:rsidRPr="00E331EA" w:rsidRDefault="005F1558" w:rsidP="005F1558">
      <w:pPr>
        <w:pStyle w:val="Zwykytekst"/>
        <w:numPr>
          <w:ilvl w:val="0"/>
          <w:numId w:val="8"/>
        </w:numPr>
        <w:autoSpaceDE w:val="0"/>
        <w:autoSpaceDN w:val="0"/>
        <w:spacing w:line="276" w:lineRule="auto"/>
        <w:jc w:val="both"/>
        <w:rPr>
          <w:rFonts w:ascii="Calibri Light" w:hAnsi="Calibri Light" w:cs="Arial"/>
          <w:b/>
          <w:bCs/>
        </w:rPr>
      </w:pPr>
      <w:r w:rsidRPr="00404989">
        <w:rPr>
          <w:rFonts w:ascii="Calibri Light" w:hAnsi="Calibri Light" w:cs="Arial"/>
          <w:b/>
          <w:caps/>
        </w:rPr>
        <w:t>OŚWIADCZAMY</w:t>
      </w:r>
      <w:r w:rsidRPr="00404989">
        <w:rPr>
          <w:rFonts w:ascii="Calibri Light" w:hAnsi="Calibri Light" w:cs="Arial"/>
          <w:b/>
          <w:bCs/>
        </w:rPr>
        <w:t xml:space="preserve">, </w:t>
      </w:r>
      <w:r w:rsidRPr="00404989">
        <w:rPr>
          <w:rFonts w:ascii="Calibri Light" w:hAnsi="Calibri Light" w:cs="Arial"/>
          <w:bCs/>
        </w:rPr>
        <w:t xml:space="preserve">że jesteśmy związani ofertą przez okres </w:t>
      </w:r>
      <w:r w:rsidRPr="004C4AF9">
        <w:rPr>
          <w:rFonts w:ascii="Calibri Light" w:hAnsi="Calibri Light" w:cs="Arial"/>
          <w:bCs/>
          <w:lang w:val="pl-PL"/>
        </w:rPr>
        <w:t>wskazany w SWZ</w:t>
      </w:r>
      <w:r>
        <w:rPr>
          <w:rFonts w:ascii="Calibri Light" w:hAnsi="Calibri Light" w:cs="Arial"/>
          <w:b/>
          <w:bCs/>
          <w:lang w:val="pl-PL"/>
        </w:rPr>
        <w:t>.</w:t>
      </w:r>
    </w:p>
    <w:p w14:paraId="14455676" w14:textId="7F10E11F" w:rsidR="005F1558" w:rsidRPr="00E331EA" w:rsidRDefault="005F1558" w:rsidP="005F1558">
      <w:pPr>
        <w:pStyle w:val="Zwykytekst"/>
        <w:numPr>
          <w:ilvl w:val="0"/>
          <w:numId w:val="8"/>
        </w:numPr>
        <w:autoSpaceDE w:val="0"/>
        <w:autoSpaceDN w:val="0"/>
        <w:spacing w:line="276" w:lineRule="auto"/>
        <w:jc w:val="both"/>
        <w:rPr>
          <w:rFonts w:ascii="Calibri Light" w:hAnsi="Calibri Light" w:cs="Arial"/>
          <w:b/>
          <w:bCs/>
        </w:rPr>
      </w:pPr>
      <w:r>
        <w:rPr>
          <w:rFonts w:ascii="Calibri Light" w:hAnsi="Calibri Light" w:cs="Arial"/>
          <w:b/>
          <w:bCs/>
          <w:lang w:val="pl-PL"/>
        </w:rPr>
        <w:t xml:space="preserve">OŚWIADCZAMY, </w:t>
      </w:r>
      <w:r>
        <w:rPr>
          <w:rFonts w:ascii="Calibri Light" w:hAnsi="Calibri Light" w:cs="Arial"/>
          <w:lang w:val="pl-PL"/>
        </w:rPr>
        <w:t>że gwarantuj</w:t>
      </w:r>
      <w:r w:rsidR="00166C3E">
        <w:rPr>
          <w:rFonts w:ascii="Calibri Light" w:hAnsi="Calibri Light" w:cs="Arial"/>
          <w:lang w:val="pl-PL"/>
        </w:rPr>
        <w:t>e</w:t>
      </w:r>
      <w:r>
        <w:rPr>
          <w:rFonts w:ascii="Calibri Light" w:hAnsi="Calibri Light" w:cs="Arial"/>
          <w:lang w:val="pl-PL"/>
        </w:rPr>
        <w:t>my wykonanie przedmiotu umowy z należyta starannością z uwzględnieniem wszelkich wymaganych przepisów oraz przyjmujemy odpowiedzialność wynikającą z rodzaju wykonywanych usług, przewidzianą w przepisach prawa cywilnego i prawa karnego.</w:t>
      </w:r>
    </w:p>
    <w:p w14:paraId="431299F9" w14:textId="012AC7C2" w:rsidR="005F1558" w:rsidRPr="0047512B" w:rsidRDefault="005F1558" w:rsidP="005F1558">
      <w:pPr>
        <w:pStyle w:val="Zwykytekst"/>
        <w:numPr>
          <w:ilvl w:val="0"/>
          <w:numId w:val="8"/>
        </w:numPr>
        <w:autoSpaceDE w:val="0"/>
        <w:autoSpaceDN w:val="0"/>
        <w:spacing w:line="276" w:lineRule="auto"/>
        <w:jc w:val="both"/>
        <w:rPr>
          <w:rFonts w:ascii="Calibri Light" w:hAnsi="Calibri Light" w:cs="Arial"/>
          <w:b/>
          <w:bCs/>
          <w:spacing w:val="-6"/>
        </w:rPr>
      </w:pPr>
      <w:r w:rsidRPr="0047512B">
        <w:rPr>
          <w:rFonts w:ascii="Calibri Light" w:hAnsi="Calibri Light" w:cs="Arial"/>
          <w:b/>
          <w:bCs/>
          <w:spacing w:val="-6"/>
          <w:lang w:val="pl-PL"/>
        </w:rPr>
        <w:t xml:space="preserve">OŚWIADCZAMY, </w:t>
      </w:r>
      <w:r w:rsidRPr="0047512B">
        <w:rPr>
          <w:rFonts w:ascii="Calibri Light" w:hAnsi="Calibri Light" w:cs="Arial"/>
          <w:spacing w:val="-6"/>
          <w:lang w:val="pl-PL"/>
        </w:rPr>
        <w:t>że całkowita cena brutto realizacji zamówienia jest ostateczną ceną oferty i uwzględnia wszystkie koszty związane z realizacją przedmiotu zamówienia.</w:t>
      </w:r>
    </w:p>
    <w:p w14:paraId="3BA9CCA2" w14:textId="54451BE3" w:rsidR="005F1558" w:rsidRPr="003579E0" w:rsidRDefault="005F1558" w:rsidP="005F1558">
      <w:pPr>
        <w:pStyle w:val="Zwykytekst"/>
        <w:numPr>
          <w:ilvl w:val="0"/>
          <w:numId w:val="8"/>
        </w:numPr>
        <w:autoSpaceDE w:val="0"/>
        <w:autoSpaceDN w:val="0"/>
        <w:spacing w:line="276" w:lineRule="auto"/>
        <w:jc w:val="both"/>
        <w:rPr>
          <w:rFonts w:ascii="Calibri Light" w:hAnsi="Calibri Light" w:cs="Arial"/>
          <w:b/>
          <w:bCs/>
        </w:rPr>
      </w:pPr>
      <w:r>
        <w:rPr>
          <w:rFonts w:ascii="Calibri Light" w:hAnsi="Calibri Light" w:cs="Arial"/>
          <w:b/>
          <w:bCs/>
          <w:lang w:val="pl-PL"/>
        </w:rPr>
        <w:t xml:space="preserve">OŚWIADCZAMY, </w:t>
      </w:r>
      <w:r>
        <w:rPr>
          <w:rFonts w:ascii="Calibri Light" w:hAnsi="Calibri Light" w:cs="Arial"/>
          <w:lang w:val="pl-PL"/>
        </w:rPr>
        <w:t>że oferowane produkty spełniają wszystkie wymagania określone w Opisie przedmiotu zamówienia.</w:t>
      </w:r>
    </w:p>
    <w:p w14:paraId="7C1C4142" w14:textId="6E92B0C8" w:rsidR="005F1558" w:rsidRPr="004C7E3C" w:rsidRDefault="005F1558" w:rsidP="005F1558">
      <w:pPr>
        <w:pStyle w:val="Zwykytekst"/>
        <w:numPr>
          <w:ilvl w:val="0"/>
          <w:numId w:val="8"/>
        </w:numPr>
        <w:autoSpaceDE w:val="0"/>
        <w:autoSpaceDN w:val="0"/>
        <w:spacing w:line="276" w:lineRule="auto"/>
        <w:jc w:val="both"/>
        <w:rPr>
          <w:rFonts w:ascii="Calibri Light" w:hAnsi="Calibri Light" w:cs="Arial"/>
          <w:bCs/>
          <w:spacing w:val="-6"/>
        </w:rPr>
      </w:pPr>
      <w:r w:rsidRPr="004C7E3C">
        <w:rPr>
          <w:rFonts w:ascii="Calibri Light" w:hAnsi="Calibri Light" w:cs="Arial"/>
          <w:b/>
          <w:bCs/>
          <w:spacing w:val="-6"/>
        </w:rPr>
        <w:t>O</w:t>
      </w:r>
      <w:r w:rsidRPr="004C7E3C">
        <w:rPr>
          <w:rFonts w:ascii="Calibri Light" w:hAnsi="Calibri Light" w:cs="Arial"/>
          <w:b/>
          <w:bCs/>
          <w:spacing w:val="-6"/>
          <w:lang w:val="pl-PL"/>
        </w:rPr>
        <w:t>ŚWIADCZAMY</w:t>
      </w:r>
      <w:r w:rsidRPr="004C7E3C">
        <w:rPr>
          <w:rFonts w:ascii="Calibri Light" w:hAnsi="Calibri Light" w:cs="Arial"/>
          <w:b/>
          <w:bCs/>
          <w:spacing w:val="-6"/>
        </w:rPr>
        <w:t xml:space="preserve">, </w:t>
      </w:r>
      <w:r w:rsidRPr="004C7E3C">
        <w:rPr>
          <w:rFonts w:ascii="Calibri Light" w:hAnsi="Calibri Light" w:cs="Arial" w:hint="cs"/>
          <w:bCs/>
          <w:spacing w:val="-6"/>
        </w:rPr>
        <w:t>ż</w:t>
      </w:r>
      <w:r w:rsidRPr="004C7E3C">
        <w:rPr>
          <w:rFonts w:ascii="Calibri Light" w:hAnsi="Calibri Light" w:cs="Arial"/>
          <w:bCs/>
          <w:spacing w:val="-6"/>
        </w:rPr>
        <w:t>e akceptujemy warunki korzystania z Platformy zakupowej platformazakupowa.pl okre</w:t>
      </w:r>
      <w:r w:rsidRPr="004C7E3C">
        <w:rPr>
          <w:rFonts w:ascii="Calibri Light" w:hAnsi="Calibri Light" w:cs="Arial" w:hint="cs"/>
          <w:bCs/>
          <w:spacing w:val="-6"/>
        </w:rPr>
        <w:t>ś</w:t>
      </w:r>
      <w:r w:rsidRPr="004C7E3C">
        <w:rPr>
          <w:rFonts w:ascii="Calibri Light" w:hAnsi="Calibri Light" w:cs="Arial"/>
          <w:bCs/>
          <w:spacing w:val="-6"/>
        </w:rPr>
        <w:t>lone w Regulaminie zamieszczonym na stronie internetowej w zak</w:t>
      </w:r>
      <w:r w:rsidRPr="004C7E3C">
        <w:rPr>
          <w:rFonts w:ascii="Calibri Light" w:hAnsi="Calibri Light" w:cs="Arial" w:hint="cs"/>
          <w:bCs/>
          <w:spacing w:val="-6"/>
        </w:rPr>
        <w:t>ł</w:t>
      </w:r>
      <w:r w:rsidRPr="004C7E3C">
        <w:rPr>
          <w:rFonts w:ascii="Calibri Light" w:hAnsi="Calibri Light" w:cs="Arial"/>
          <w:bCs/>
          <w:spacing w:val="-6"/>
        </w:rPr>
        <w:t>adce „Regulamin” oraz uznajemy go za wi</w:t>
      </w:r>
      <w:r w:rsidRPr="004C7E3C">
        <w:rPr>
          <w:rFonts w:ascii="Calibri Light" w:hAnsi="Calibri Light" w:cs="Arial" w:hint="cs"/>
          <w:bCs/>
          <w:spacing w:val="-6"/>
        </w:rPr>
        <w:t>ążą</w:t>
      </w:r>
      <w:r w:rsidRPr="004C7E3C">
        <w:rPr>
          <w:rFonts w:ascii="Calibri Light" w:hAnsi="Calibri Light" w:cs="Arial"/>
          <w:bCs/>
          <w:spacing w:val="-6"/>
        </w:rPr>
        <w:t>cy.</w:t>
      </w:r>
    </w:p>
    <w:p w14:paraId="63007C15" w14:textId="450430B5" w:rsidR="005F1558" w:rsidRPr="0047512B" w:rsidRDefault="005F1558" w:rsidP="005F1558">
      <w:pPr>
        <w:pStyle w:val="Zwykytekst"/>
        <w:numPr>
          <w:ilvl w:val="0"/>
          <w:numId w:val="8"/>
        </w:numPr>
        <w:autoSpaceDE w:val="0"/>
        <w:autoSpaceDN w:val="0"/>
        <w:spacing w:line="276" w:lineRule="auto"/>
        <w:jc w:val="both"/>
        <w:rPr>
          <w:rFonts w:ascii="Calibri Light" w:hAnsi="Calibri Light" w:cs="Arial"/>
          <w:bCs/>
          <w:spacing w:val="-8"/>
        </w:rPr>
      </w:pPr>
      <w:r w:rsidRPr="0047512B">
        <w:rPr>
          <w:rFonts w:ascii="Calibri Light" w:hAnsi="Calibri Light" w:cs="Arial"/>
          <w:b/>
          <w:bCs/>
          <w:spacing w:val="-8"/>
        </w:rPr>
        <w:t>O</w:t>
      </w:r>
      <w:r w:rsidRPr="0047512B">
        <w:rPr>
          <w:rFonts w:ascii="Calibri Light" w:hAnsi="Calibri Light" w:cs="Arial"/>
          <w:b/>
          <w:bCs/>
          <w:spacing w:val="-8"/>
          <w:lang w:val="pl-PL"/>
        </w:rPr>
        <w:t>ŚWIADCZAMY</w:t>
      </w:r>
      <w:r w:rsidRPr="0047512B">
        <w:rPr>
          <w:rFonts w:ascii="Calibri Light" w:hAnsi="Calibri Light" w:cs="Arial"/>
          <w:b/>
          <w:bCs/>
          <w:spacing w:val="-8"/>
        </w:rPr>
        <w:t xml:space="preserve">, </w:t>
      </w:r>
      <w:r w:rsidRPr="0047512B">
        <w:rPr>
          <w:rFonts w:ascii="Calibri Light" w:hAnsi="Calibri Light" w:cs="Arial" w:hint="cs"/>
          <w:bCs/>
          <w:spacing w:val="-8"/>
        </w:rPr>
        <w:t>ż</w:t>
      </w:r>
      <w:r w:rsidRPr="0047512B">
        <w:rPr>
          <w:rFonts w:ascii="Calibri Light" w:hAnsi="Calibri Light" w:cs="Arial"/>
          <w:bCs/>
          <w:spacing w:val="-8"/>
        </w:rPr>
        <w:t>e wype</w:t>
      </w:r>
      <w:r w:rsidRPr="0047512B">
        <w:rPr>
          <w:rFonts w:ascii="Calibri Light" w:hAnsi="Calibri Light" w:cs="Arial" w:hint="cs"/>
          <w:bCs/>
          <w:spacing w:val="-8"/>
        </w:rPr>
        <w:t>ł</w:t>
      </w:r>
      <w:r w:rsidRPr="0047512B">
        <w:rPr>
          <w:rFonts w:ascii="Calibri Light" w:hAnsi="Calibri Light" w:cs="Arial"/>
          <w:bCs/>
          <w:spacing w:val="-8"/>
        </w:rPr>
        <w:t>nili</w:t>
      </w:r>
      <w:r w:rsidRPr="0047512B">
        <w:rPr>
          <w:rFonts w:ascii="Calibri Light" w:hAnsi="Calibri Light" w:cs="Arial" w:hint="cs"/>
          <w:bCs/>
          <w:spacing w:val="-8"/>
        </w:rPr>
        <w:t>ś</w:t>
      </w:r>
      <w:r w:rsidRPr="0047512B">
        <w:rPr>
          <w:rFonts w:ascii="Calibri Light" w:hAnsi="Calibri Light" w:cs="Arial"/>
          <w:bCs/>
          <w:spacing w:val="-8"/>
        </w:rPr>
        <w:t>my obowi</w:t>
      </w:r>
      <w:r w:rsidRPr="0047512B">
        <w:rPr>
          <w:rFonts w:ascii="Calibri Light" w:hAnsi="Calibri Light" w:cs="Arial" w:hint="cs"/>
          <w:bCs/>
          <w:spacing w:val="-8"/>
        </w:rPr>
        <w:t>ą</w:t>
      </w:r>
      <w:r w:rsidRPr="0047512B">
        <w:rPr>
          <w:rFonts w:ascii="Calibri Light" w:hAnsi="Calibri Light" w:cs="Arial"/>
          <w:bCs/>
          <w:spacing w:val="-8"/>
        </w:rPr>
        <w:t>zki informacyjne przewidziane w art. 13 lub art. 14  rozporz</w:t>
      </w:r>
      <w:r w:rsidRPr="0047512B">
        <w:rPr>
          <w:rFonts w:ascii="Calibri Light" w:hAnsi="Calibri Light" w:cs="Arial" w:hint="cs"/>
          <w:bCs/>
          <w:spacing w:val="-8"/>
        </w:rPr>
        <w:t>ą</w:t>
      </w:r>
      <w:r w:rsidRPr="0047512B">
        <w:rPr>
          <w:rFonts w:ascii="Calibri Light" w:hAnsi="Calibri Light" w:cs="Arial"/>
          <w:bCs/>
          <w:spacing w:val="-8"/>
        </w:rPr>
        <w:t>dzenia Parlamentu Europejskiego i Rady (UE) 2016/679 z dnia 27 kwietnia 2016 r. w</w:t>
      </w:r>
      <w:r w:rsidRPr="0047512B">
        <w:rPr>
          <w:rFonts w:ascii="Calibri Light" w:hAnsi="Calibri Light" w:cs="Arial"/>
          <w:bCs/>
          <w:spacing w:val="-8"/>
          <w:lang w:val="pl-PL"/>
        </w:rPr>
        <w:t xml:space="preserve"> </w:t>
      </w:r>
      <w:r w:rsidRPr="0047512B">
        <w:rPr>
          <w:rFonts w:ascii="Calibri Light" w:hAnsi="Calibri Light" w:cs="Arial"/>
          <w:bCs/>
          <w:spacing w:val="-8"/>
        </w:rPr>
        <w:t>sprawie ochrony osób fizycznych w zwi</w:t>
      </w:r>
      <w:r w:rsidRPr="0047512B">
        <w:rPr>
          <w:rFonts w:ascii="Calibri Light" w:hAnsi="Calibri Light" w:cs="Arial" w:hint="cs"/>
          <w:bCs/>
          <w:spacing w:val="-8"/>
        </w:rPr>
        <w:t>ą</w:t>
      </w:r>
      <w:r w:rsidRPr="0047512B">
        <w:rPr>
          <w:rFonts w:ascii="Calibri Light" w:hAnsi="Calibri Light" w:cs="Arial"/>
          <w:bCs/>
          <w:spacing w:val="-8"/>
        </w:rPr>
        <w:t>zku z przetwarzaniem danych osobowych i w sprawie</w:t>
      </w:r>
      <w:r w:rsidRPr="0047512B">
        <w:rPr>
          <w:rFonts w:ascii="Calibri Light" w:hAnsi="Calibri Light" w:cs="Arial"/>
          <w:bCs/>
          <w:spacing w:val="-8"/>
          <w:lang w:val="pl-PL"/>
        </w:rPr>
        <w:t xml:space="preserve"> </w:t>
      </w:r>
      <w:r w:rsidRPr="0047512B">
        <w:rPr>
          <w:rFonts w:ascii="Calibri Light" w:hAnsi="Calibri Light" w:cs="Arial"/>
          <w:bCs/>
          <w:spacing w:val="-8"/>
        </w:rPr>
        <w:t>swobodnego przep</w:t>
      </w:r>
      <w:r w:rsidRPr="0047512B">
        <w:rPr>
          <w:rFonts w:ascii="Calibri Light" w:hAnsi="Calibri Light" w:cs="Arial" w:hint="cs"/>
          <w:bCs/>
          <w:spacing w:val="-8"/>
        </w:rPr>
        <w:t>ł</w:t>
      </w:r>
      <w:r w:rsidRPr="0047512B">
        <w:rPr>
          <w:rFonts w:ascii="Calibri Light" w:hAnsi="Calibri Light" w:cs="Arial"/>
          <w:bCs/>
          <w:spacing w:val="-8"/>
        </w:rPr>
        <w:t>ywu takich danych oraz uchylenia dyrektywy 95/46/WE (ogólne</w:t>
      </w:r>
      <w:r w:rsidRPr="0047512B">
        <w:rPr>
          <w:rFonts w:ascii="Calibri Light" w:hAnsi="Calibri Light" w:cs="Arial"/>
          <w:bCs/>
          <w:spacing w:val="-8"/>
          <w:lang w:val="pl-PL"/>
        </w:rPr>
        <w:t xml:space="preserve"> </w:t>
      </w:r>
      <w:r w:rsidRPr="0047512B">
        <w:rPr>
          <w:rFonts w:ascii="Calibri Light" w:hAnsi="Calibri Light" w:cs="Arial"/>
          <w:bCs/>
          <w:spacing w:val="-8"/>
        </w:rPr>
        <w:t>rozporz</w:t>
      </w:r>
      <w:r w:rsidRPr="0047512B">
        <w:rPr>
          <w:rFonts w:ascii="Calibri Light" w:hAnsi="Calibri Light" w:cs="Arial" w:hint="cs"/>
          <w:bCs/>
          <w:spacing w:val="-8"/>
        </w:rPr>
        <w:t>ą</w:t>
      </w:r>
      <w:r w:rsidRPr="0047512B">
        <w:rPr>
          <w:rFonts w:ascii="Calibri Light" w:hAnsi="Calibri Light" w:cs="Arial"/>
          <w:bCs/>
          <w:spacing w:val="-8"/>
        </w:rPr>
        <w:t>dzenie o ochronie danych) (Dz. Urz. UE L 119 z 04.05.2016, str. 1), tzw. „RODO”,</w:t>
      </w:r>
      <w:r w:rsidRPr="0047512B">
        <w:rPr>
          <w:rFonts w:ascii="Calibri Light" w:hAnsi="Calibri Light" w:cs="Arial"/>
          <w:bCs/>
          <w:spacing w:val="-8"/>
          <w:lang w:val="pl-PL"/>
        </w:rPr>
        <w:t xml:space="preserve"> </w:t>
      </w:r>
      <w:r w:rsidRPr="0047512B">
        <w:rPr>
          <w:rFonts w:ascii="Calibri Light" w:hAnsi="Calibri Light" w:cs="Arial"/>
          <w:bCs/>
          <w:spacing w:val="-8"/>
        </w:rPr>
        <w:t>wobec osób fizycznych, od których dane osobowe bezpo</w:t>
      </w:r>
      <w:r w:rsidRPr="0047512B">
        <w:rPr>
          <w:rFonts w:ascii="Calibri Light" w:hAnsi="Calibri Light" w:cs="Arial" w:hint="cs"/>
          <w:bCs/>
          <w:spacing w:val="-8"/>
        </w:rPr>
        <w:t>ś</w:t>
      </w:r>
      <w:r w:rsidRPr="0047512B">
        <w:rPr>
          <w:rFonts w:ascii="Calibri Light" w:hAnsi="Calibri Light" w:cs="Arial"/>
          <w:bCs/>
          <w:spacing w:val="-8"/>
        </w:rPr>
        <w:t>rednio lub po</w:t>
      </w:r>
      <w:r w:rsidRPr="0047512B">
        <w:rPr>
          <w:rFonts w:ascii="Calibri Light" w:hAnsi="Calibri Light" w:cs="Arial" w:hint="cs"/>
          <w:bCs/>
          <w:spacing w:val="-8"/>
        </w:rPr>
        <w:t>ś</w:t>
      </w:r>
      <w:r w:rsidRPr="0047512B">
        <w:rPr>
          <w:rFonts w:ascii="Calibri Light" w:hAnsi="Calibri Light" w:cs="Arial"/>
          <w:bCs/>
          <w:spacing w:val="-8"/>
        </w:rPr>
        <w:t>rednio pozyskali</w:t>
      </w:r>
      <w:r w:rsidRPr="0047512B">
        <w:rPr>
          <w:rFonts w:ascii="Calibri Light" w:hAnsi="Calibri Light" w:cs="Arial" w:hint="cs"/>
          <w:bCs/>
          <w:spacing w:val="-8"/>
        </w:rPr>
        <w:t>ś</w:t>
      </w:r>
      <w:r w:rsidRPr="0047512B">
        <w:rPr>
          <w:rFonts w:ascii="Calibri Light" w:hAnsi="Calibri Light" w:cs="Arial"/>
          <w:bCs/>
          <w:spacing w:val="-8"/>
        </w:rPr>
        <w:t>my w celu ubiegania si</w:t>
      </w:r>
      <w:r w:rsidRPr="0047512B">
        <w:rPr>
          <w:rFonts w:ascii="Calibri Light" w:hAnsi="Calibri Light" w:cs="Arial" w:hint="cs"/>
          <w:bCs/>
          <w:spacing w:val="-8"/>
        </w:rPr>
        <w:t>ę</w:t>
      </w:r>
      <w:r w:rsidRPr="0047512B">
        <w:rPr>
          <w:rFonts w:ascii="Calibri Light" w:hAnsi="Calibri Light" w:cs="Arial"/>
          <w:bCs/>
          <w:spacing w:val="-8"/>
        </w:rPr>
        <w:t xml:space="preserve"> o udzielenie zamówienia publicznego w</w:t>
      </w:r>
      <w:r w:rsidRPr="0047512B">
        <w:rPr>
          <w:rFonts w:ascii="Calibri Light" w:hAnsi="Calibri Light" w:cs="Arial"/>
          <w:bCs/>
          <w:spacing w:val="-8"/>
          <w:lang w:val="pl-PL"/>
        </w:rPr>
        <w:t> </w:t>
      </w:r>
      <w:r w:rsidRPr="0047512B">
        <w:rPr>
          <w:rFonts w:ascii="Calibri Light" w:hAnsi="Calibri Light" w:cs="Arial"/>
          <w:bCs/>
          <w:spacing w:val="-8"/>
        </w:rPr>
        <w:t>niniejszym post</w:t>
      </w:r>
      <w:r w:rsidRPr="0047512B">
        <w:rPr>
          <w:rFonts w:ascii="Calibri Light" w:hAnsi="Calibri Light" w:cs="Arial" w:hint="cs"/>
          <w:bCs/>
          <w:spacing w:val="-8"/>
        </w:rPr>
        <w:t>ę</w:t>
      </w:r>
      <w:r w:rsidRPr="0047512B">
        <w:rPr>
          <w:rFonts w:ascii="Calibri Light" w:hAnsi="Calibri Light" w:cs="Arial"/>
          <w:bCs/>
          <w:spacing w:val="-8"/>
        </w:rPr>
        <w:t>powaniu.</w:t>
      </w:r>
      <w:r w:rsidRPr="0047512B">
        <w:rPr>
          <w:rFonts w:ascii="Calibri Light" w:hAnsi="Calibri Light" w:cs="Arial"/>
          <w:bCs/>
          <w:spacing w:val="-8"/>
          <w:lang w:val="pl-PL"/>
        </w:rPr>
        <w:t xml:space="preserve"> </w:t>
      </w:r>
      <w:r w:rsidRPr="0047512B">
        <w:rPr>
          <w:rFonts w:ascii="Calibri Light" w:hAnsi="Calibri Light" w:cs="Arial"/>
          <w:bCs/>
          <w:spacing w:val="-8"/>
        </w:rPr>
        <w:t>O</w:t>
      </w:r>
      <w:r w:rsidRPr="0047512B">
        <w:rPr>
          <w:rFonts w:ascii="Calibri Light" w:hAnsi="Calibri Light" w:cs="Arial" w:hint="cs"/>
          <w:bCs/>
          <w:spacing w:val="-8"/>
        </w:rPr>
        <w:t>ś</w:t>
      </w:r>
      <w:r w:rsidRPr="0047512B">
        <w:rPr>
          <w:rFonts w:ascii="Calibri Light" w:hAnsi="Calibri Light" w:cs="Arial"/>
          <w:bCs/>
          <w:spacing w:val="-8"/>
        </w:rPr>
        <w:t>wiadczamy równie</w:t>
      </w:r>
      <w:r w:rsidRPr="0047512B">
        <w:rPr>
          <w:rFonts w:ascii="Calibri Light" w:hAnsi="Calibri Light" w:cs="Arial" w:hint="cs"/>
          <w:bCs/>
          <w:spacing w:val="-8"/>
        </w:rPr>
        <w:t>ż</w:t>
      </w:r>
      <w:r w:rsidRPr="0047512B">
        <w:rPr>
          <w:rFonts w:ascii="Calibri Light" w:hAnsi="Calibri Light" w:cs="Arial"/>
          <w:bCs/>
          <w:spacing w:val="-8"/>
        </w:rPr>
        <w:t xml:space="preserve">, </w:t>
      </w:r>
      <w:r w:rsidRPr="0047512B">
        <w:rPr>
          <w:rFonts w:ascii="Calibri Light" w:hAnsi="Calibri Light" w:cs="Arial" w:hint="cs"/>
          <w:bCs/>
          <w:spacing w:val="-8"/>
        </w:rPr>
        <w:t>ż</w:t>
      </w:r>
      <w:r w:rsidRPr="0047512B">
        <w:rPr>
          <w:rFonts w:ascii="Calibri Light" w:hAnsi="Calibri Light" w:cs="Arial"/>
          <w:bCs/>
          <w:spacing w:val="-8"/>
        </w:rPr>
        <w:t>e wype</w:t>
      </w:r>
      <w:r w:rsidRPr="0047512B">
        <w:rPr>
          <w:rFonts w:ascii="Calibri Light" w:hAnsi="Calibri Light" w:cs="Arial" w:hint="cs"/>
          <w:bCs/>
          <w:spacing w:val="-8"/>
        </w:rPr>
        <w:t>ł</w:t>
      </w:r>
      <w:r w:rsidRPr="0047512B">
        <w:rPr>
          <w:rFonts w:ascii="Calibri Light" w:hAnsi="Calibri Light" w:cs="Arial"/>
          <w:bCs/>
          <w:spacing w:val="-8"/>
        </w:rPr>
        <w:t>nili</w:t>
      </w:r>
      <w:r w:rsidRPr="0047512B">
        <w:rPr>
          <w:rFonts w:ascii="Calibri Light" w:hAnsi="Calibri Light" w:cs="Arial" w:hint="cs"/>
          <w:bCs/>
          <w:spacing w:val="-8"/>
        </w:rPr>
        <w:t>ś</w:t>
      </w:r>
      <w:r w:rsidRPr="0047512B">
        <w:rPr>
          <w:rFonts w:ascii="Calibri Light" w:hAnsi="Calibri Light" w:cs="Arial"/>
          <w:bCs/>
          <w:spacing w:val="-8"/>
        </w:rPr>
        <w:t>my obowi</w:t>
      </w:r>
      <w:r w:rsidRPr="0047512B">
        <w:rPr>
          <w:rFonts w:ascii="Calibri Light" w:hAnsi="Calibri Light" w:cs="Arial" w:hint="cs"/>
          <w:bCs/>
          <w:spacing w:val="-8"/>
        </w:rPr>
        <w:t>ą</w:t>
      </w:r>
      <w:r w:rsidRPr="0047512B">
        <w:rPr>
          <w:rFonts w:ascii="Calibri Light" w:hAnsi="Calibri Light" w:cs="Arial"/>
          <w:bCs/>
          <w:spacing w:val="-8"/>
        </w:rPr>
        <w:t>zki przetwarzania danych osobowych zgodnie z przepisami RODO i przepisami ochrony danych osobowych tzw. ODO wydanymi na ich podstawie, jak równie</w:t>
      </w:r>
      <w:r w:rsidRPr="0047512B">
        <w:rPr>
          <w:rFonts w:ascii="Calibri Light" w:hAnsi="Calibri Light" w:cs="Arial" w:hint="cs"/>
          <w:bCs/>
          <w:spacing w:val="-8"/>
        </w:rPr>
        <w:t>ż</w:t>
      </w:r>
      <w:r w:rsidRPr="0047512B">
        <w:rPr>
          <w:rFonts w:ascii="Calibri Light" w:hAnsi="Calibri Light" w:cs="Arial"/>
          <w:bCs/>
          <w:spacing w:val="-8"/>
        </w:rPr>
        <w:t xml:space="preserve"> przepisami ustawy z dnia 21 lutego 2019 r. o zmianie niektórych ustaw</w:t>
      </w:r>
      <w:r w:rsidRPr="0047512B">
        <w:rPr>
          <w:rFonts w:ascii="Calibri Light" w:hAnsi="Calibri Light" w:cs="Arial"/>
          <w:bCs/>
          <w:spacing w:val="-8"/>
          <w:lang w:val="pl-PL"/>
        </w:rPr>
        <w:t xml:space="preserve"> </w:t>
      </w:r>
      <w:r w:rsidRPr="0047512B">
        <w:rPr>
          <w:rFonts w:ascii="Calibri Light" w:hAnsi="Calibri Light" w:cs="Arial"/>
          <w:bCs/>
          <w:spacing w:val="-8"/>
        </w:rPr>
        <w:t>w zwi</w:t>
      </w:r>
      <w:r w:rsidRPr="0047512B">
        <w:rPr>
          <w:rFonts w:ascii="Calibri Light" w:hAnsi="Calibri Light" w:cs="Arial" w:hint="cs"/>
          <w:bCs/>
          <w:spacing w:val="-8"/>
        </w:rPr>
        <w:t>ą</w:t>
      </w:r>
      <w:r w:rsidRPr="0047512B">
        <w:rPr>
          <w:rFonts w:ascii="Calibri Light" w:hAnsi="Calibri Light" w:cs="Arial"/>
          <w:bCs/>
          <w:spacing w:val="-8"/>
        </w:rPr>
        <w:t>zku z</w:t>
      </w:r>
      <w:r w:rsidRPr="0047512B">
        <w:rPr>
          <w:rFonts w:ascii="Calibri Light" w:hAnsi="Calibri Light" w:cs="Arial"/>
          <w:bCs/>
          <w:spacing w:val="-8"/>
          <w:lang w:val="pl-PL"/>
        </w:rPr>
        <w:t> </w:t>
      </w:r>
      <w:r w:rsidRPr="0047512B">
        <w:rPr>
          <w:rFonts w:ascii="Calibri Light" w:hAnsi="Calibri Light" w:cs="Arial"/>
          <w:bCs/>
          <w:spacing w:val="-8"/>
        </w:rPr>
        <w:t>zapewnieniem stosowania rozporz</w:t>
      </w:r>
      <w:r w:rsidRPr="0047512B">
        <w:rPr>
          <w:rFonts w:ascii="Calibri Light" w:hAnsi="Calibri Light" w:cs="Arial" w:hint="cs"/>
          <w:bCs/>
          <w:spacing w:val="-8"/>
        </w:rPr>
        <w:t>ą</w:t>
      </w:r>
      <w:r w:rsidRPr="0047512B">
        <w:rPr>
          <w:rFonts w:ascii="Calibri Light" w:hAnsi="Calibri Light" w:cs="Arial"/>
          <w:bCs/>
          <w:spacing w:val="-8"/>
        </w:rPr>
        <w:t>dzenia Parlamentu Europejskiego i Rady (UE)</w:t>
      </w:r>
      <w:r w:rsidRPr="0047512B">
        <w:rPr>
          <w:rFonts w:ascii="Calibri Light" w:hAnsi="Calibri Light" w:cs="Arial"/>
          <w:bCs/>
          <w:spacing w:val="-8"/>
          <w:lang w:val="pl-PL"/>
        </w:rPr>
        <w:t xml:space="preserve"> </w:t>
      </w:r>
      <w:r w:rsidRPr="0047512B">
        <w:rPr>
          <w:rFonts w:ascii="Calibri Light" w:hAnsi="Calibri Light" w:cs="Arial"/>
          <w:bCs/>
          <w:spacing w:val="-8"/>
        </w:rPr>
        <w:t>2016/679 z dnia 27</w:t>
      </w:r>
      <w:r w:rsidRPr="0047512B">
        <w:rPr>
          <w:rFonts w:ascii="Calibri Light" w:hAnsi="Calibri Light" w:cs="Arial"/>
          <w:bCs/>
          <w:spacing w:val="-8"/>
          <w:lang w:val="pl-PL"/>
        </w:rPr>
        <w:t> </w:t>
      </w:r>
      <w:r w:rsidRPr="0047512B">
        <w:rPr>
          <w:rFonts w:ascii="Calibri Light" w:hAnsi="Calibri Light" w:cs="Arial"/>
          <w:bCs/>
          <w:spacing w:val="-8"/>
        </w:rPr>
        <w:t>kwietnia 2016 r. w sprawie ochrony osób fizycznych w zwi</w:t>
      </w:r>
      <w:r w:rsidRPr="0047512B">
        <w:rPr>
          <w:rFonts w:ascii="Calibri Light" w:hAnsi="Calibri Light" w:cs="Arial" w:hint="cs"/>
          <w:bCs/>
          <w:spacing w:val="-8"/>
        </w:rPr>
        <w:t>ą</w:t>
      </w:r>
      <w:r w:rsidRPr="0047512B">
        <w:rPr>
          <w:rFonts w:ascii="Calibri Light" w:hAnsi="Calibri Light" w:cs="Arial"/>
          <w:bCs/>
          <w:spacing w:val="-8"/>
        </w:rPr>
        <w:t>zku z</w:t>
      </w:r>
      <w:r w:rsidRPr="0047512B">
        <w:rPr>
          <w:rFonts w:ascii="Calibri Light" w:hAnsi="Calibri Light" w:cs="Arial"/>
          <w:bCs/>
          <w:spacing w:val="-8"/>
          <w:lang w:val="pl-PL"/>
        </w:rPr>
        <w:t xml:space="preserve"> </w:t>
      </w:r>
      <w:r w:rsidRPr="0047512B">
        <w:rPr>
          <w:rFonts w:ascii="Calibri Light" w:hAnsi="Calibri Light" w:cs="Arial"/>
          <w:bCs/>
          <w:spacing w:val="-8"/>
        </w:rPr>
        <w:t>przetwarzaniem danych osobowych i</w:t>
      </w:r>
      <w:r w:rsidRPr="0047512B">
        <w:rPr>
          <w:rFonts w:ascii="Calibri Light" w:hAnsi="Calibri Light" w:cs="Arial"/>
          <w:bCs/>
          <w:spacing w:val="-8"/>
          <w:lang w:val="pl-PL"/>
        </w:rPr>
        <w:t> </w:t>
      </w:r>
      <w:r w:rsidRPr="0047512B">
        <w:rPr>
          <w:rFonts w:ascii="Calibri Light" w:hAnsi="Calibri Light" w:cs="Arial"/>
          <w:bCs/>
          <w:spacing w:val="-8"/>
        </w:rPr>
        <w:t>w</w:t>
      </w:r>
      <w:r w:rsidRPr="0047512B">
        <w:rPr>
          <w:rFonts w:ascii="Calibri Light" w:hAnsi="Calibri Light" w:cs="Arial"/>
          <w:bCs/>
          <w:spacing w:val="-8"/>
          <w:lang w:val="pl-PL"/>
        </w:rPr>
        <w:t> </w:t>
      </w:r>
      <w:r w:rsidRPr="0047512B">
        <w:rPr>
          <w:rFonts w:ascii="Calibri Light" w:hAnsi="Calibri Light" w:cs="Arial"/>
          <w:bCs/>
          <w:spacing w:val="-8"/>
        </w:rPr>
        <w:t>sprawie swobodnego przep</w:t>
      </w:r>
      <w:r w:rsidRPr="0047512B">
        <w:rPr>
          <w:rFonts w:ascii="Calibri Light" w:hAnsi="Calibri Light" w:cs="Arial" w:hint="cs"/>
          <w:bCs/>
          <w:spacing w:val="-8"/>
        </w:rPr>
        <w:t>ł</w:t>
      </w:r>
      <w:r w:rsidRPr="0047512B">
        <w:rPr>
          <w:rFonts w:ascii="Calibri Light" w:hAnsi="Calibri Light" w:cs="Arial"/>
          <w:bCs/>
          <w:spacing w:val="-8"/>
        </w:rPr>
        <w:t>ywu takich danych oraz</w:t>
      </w:r>
      <w:r w:rsidRPr="0047512B">
        <w:rPr>
          <w:rFonts w:ascii="Calibri Light" w:hAnsi="Calibri Light" w:cs="Arial"/>
          <w:bCs/>
          <w:spacing w:val="-8"/>
          <w:lang w:val="pl-PL"/>
        </w:rPr>
        <w:t xml:space="preserve"> </w:t>
      </w:r>
      <w:r w:rsidRPr="0047512B">
        <w:rPr>
          <w:rFonts w:ascii="Calibri Light" w:hAnsi="Calibri Light" w:cs="Arial"/>
          <w:bCs/>
          <w:spacing w:val="-8"/>
        </w:rPr>
        <w:t>uchylenia dyrektywy 95/46/WE (ogólne rozporz</w:t>
      </w:r>
      <w:r w:rsidRPr="0047512B">
        <w:rPr>
          <w:rFonts w:ascii="Calibri Light" w:hAnsi="Calibri Light" w:cs="Arial" w:hint="cs"/>
          <w:bCs/>
          <w:spacing w:val="-8"/>
        </w:rPr>
        <w:t>ą</w:t>
      </w:r>
      <w:r w:rsidRPr="0047512B">
        <w:rPr>
          <w:rFonts w:ascii="Calibri Light" w:hAnsi="Calibri Light" w:cs="Arial"/>
          <w:bCs/>
          <w:spacing w:val="-8"/>
        </w:rPr>
        <w:t>dzenie o ochronie danych).</w:t>
      </w:r>
    </w:p>
    <w:p w14:paraId="24A51C41" w14:textId="4CCD67B8" w:rsidR="005F1558" w:rsidRPr="004C4AF9" w:rsidRDefault="005F1558" w:rsidP="005F1558">
      <w:pPr>
        <w:pStyle w:val="Zwykytekst"/>
        <w:numPr>
          <w:ilvl w:val="0"/>
          <w:numId w:val="8"/>
        </w:numPr>
        <w:autoSpaceDE w:val="0"/>
        <w:autoSpaceDN w:val="0"/>
        <w:spacing w:line="276" w:lineRule="auto"/>
        <w:jc w:val="both"/>
        <w:rPr>
          <w:rFonts w:ascii="Calibri Light" w:hAnsi="Calibri Light" w:cs="Arial"/>
          <w:bCs/>
        </w:rPr>
      </w:pPr>
      <w:r w:rsidRPr="004B5598">
        <w:rPr>
          <w:rFonts w:ascii="Calibri Light" w:hAnsi="Calibri Light" w:cs="Arial" w:hint="cs"/>
          <w:bCs/>
        </w:rPr>
        <w:t>Ś</w:t>
      </w:r>
      <w:r w:rsidRPr="004B5598">
        <w:rPr>
          <w:rFonts w:ascii="Calibri Light" w:hAnsi="Calibri Light" w:cs="Arial"/>
          <w:bCs/>
        </w:rPr>
        <w:t>wiadom</w:t>
      </w:r>
      <w:r w:rsidR="00166C3E">
        <w:rPr>
          <w:rFonts w:ascii="Calibri Light" w:hAnsi="Calibri Light" w:cs="Arial"/>
          <w:bCs/>
        </w:rPr>
        <w:t>i</w:t>
      </w:r>
      <w:r w:rsidRPr="004B5598">
        <w:rPr>
          <w:rFonts w:ascii="Calibri Light" w:hAnsi="Calibri Light" w:cs="Arial"/>
          <w:bCs/>
        </w:rPr>
        <w:t xml:space="preserve"> odpowiedzialno</w:t>
      </w:r>
      <w:r w:rsidRPr="004B5598">
        <w:rPr>
          <w:rFonts w:ascii="Calibri Light" w:hAnsi="Calibri Light" w:cs="Arial" w:hint="cs"/>
          <w:bCs/>
        </w:rPr>
        <w:t>ś</w:t>
      </w:r>
      <w:r w:rsidRPr="004B5598">
        <w:rPr>
          <w:rFonts w:ascii="Calibri Light" w:hAnsi="Calibri Light" w:cs="Arial"/>
          <w:bCs/>
        </w:rPr>
        <w:t>ci karnej</w:t>
      </w:r>
      <w:r>
        <w:rPr>
          <w:rFonts w:ascii="Calibri Light" w:hAnsi="Calibri Light" w:cs="Arial"/>
          <w:bCs/>
          <w:lang w:val="pl-PL"/>
        </w:rPr>
        <w:t xml:space="preserve"> określonej w</w:t>
      </w:r>
      <w:r w:rsidRPr="003579E0">
        <w:rPr>
          <w:rFonts w:ascii="Calibri Light" w:hAnsi="Calibri Light" w:cs="Arial"/>
          <w:bCs/>
        </w:rPr>
        <w:t xml:space="preserve"> art. 297 § 1 Kodeksu karnego, o</w:t>
      </w:r>
      <w:r w:rsidRPr="003579E0">
        <w:rPr>
          <w:rFonts w:ascii="Calibri Light" w:hAnsi="Calibri Light" w:cs="Arial" w:hint="cs"/>
          <w:bCs/>
        </w:rPr>
        <w:t>ś</w:t>
      </w:r>
      <w:r w:rsidRPr="003579E0">
        <w:rPr>
          <w:rFonts w:ascii="Calibri Light" w:hAnsi="Calibri Light" w:cs="Arial"/>
          <w:bCs/>
        </w:rPr>
        <w:t xml:space="preserve">wiadczamy, </w:t>
      </w:r>
      <w:r w:rsidRPr="003579E0">
        <w:rPr>
          <w:rFonts w:ascii="Calibri Light" w:hAnsi="Calibri Light" w:cs="Arial" w:hint="cs"/>
          <w:bCs/>
        </w:rPr>
        <w:t>ż</w:t>
      </w:r>
      <w:r w:rsidRPr="003579E0">
        <w:rPr>
          <w:rFonts w:ascii="Calibri Light" w:hAnsi="Calibri Light" w:cs="Arial"/>
          <w:bCs/>
        </w:rPr>
        <w:t>e z</w:t>
      </w:r>
      <w:r w:rsidRPr="003579E0">
        <w:rPr>
          <w:rFonts w:ascii="Calibri Light" w:hAnsi="Calibri Light" w:cs="Arial" w:hint="cs"/>
          <w:bCs/>
        </w:rPr>
        <w:t>ł</w:t>
      </w:r>
      <w:r w:rsidRPr="003579E0">
        <w:rPr>
          <w:rFonts w:ascii="Calibri Light" w:hAnsi="Calibri Light" w:cs="Arial"/>
          <w:bCs/>
        </w:rPr>
        <w:t>o</w:t>
      </w:r>
      <w:r w:rsidRPr="003579E0">
        <w:rPr>
          <w:rFonts w:ascii="Calibri Light" w:hAnsi="Calibri Light" w:cs="Arial" w:hint="cs"/>
          <w:bCs/>
        </w:rPr>
        <w:t>ż</w:t>
      </w:r>
      <w:r w:rsidRPr="003579E0">
        <w:rPr>
          <w:rFonts w:ascii="Calibri Light" w:hAnsi="Calibri Light" w:cs="Arial"/>
          <w:bCs/>
        </w:rPr>
        <w:t>one przez nas informacje oraz dane s</w:t>
      </w:r>
      <w:r w:rsidRPr="003579E0">
        <w:rPr>
          <w:rFonts w:ascii="Calibri Light" w:hAnsi="Calibri Light" w:cs="Arial" w:hint="cs"/>
          <w:bCs/>
        </w:rPr>
        <w:t>ą</w:t>
      </w:r>
      <w:r w:rsidRPr="003579E0">
        <w:rPr>
          <w:rFonts w:ascii="Calibri Light" w:hAnsi="Calibri Light" w:cs="Arial"/>
          <w:bCs/>
        </w:rPr>
        <w:t xml:space="preserve"> zgodne ze stanem faktycznym.</w:t>
      </w:r>
    </w:p>
    <w:p w14:paraId="6D39AF4B" w14:textId="77777777" w:rsidR="005F1558" w:rsidRPr="00894F8E" w:rsidRDefault="005F1558" w:rsidP="005F1558">
      <w:pPr>
        <w:pStyle w:val="Zwykytekst"/>
        <w:numPr>
          <w:ilvl w:val="0"/>
          <w:numId w:val="8"/>
        </w:numPr>
        <w:autoSpaceDE w:val="0"/>
        <w:autoSpaceDN w:val="0"/>
        <w:spacing w:line="276" w:lineRule="auto"/>
        <w:jc w:val="both"/>
        <w:rPr>
          <w:rFonts w:ascii="Calibri Light" w:hAnsi="Calibri Light" w:cs="Arial"/>
        </w:rPr>
      </w:pPr>
      <w:r w:rsidRPr="00404989">
        <w:rPr>
          <w:rFonts w:ascii="Calibri Light" w:hAnsi="Calibri Light" w:cs="Arial"/>
          <w:b/>
        </w:rPr>
        <w:t>ZAŁĄCZNIKAMI</w:t>
      </w:r>
      <w:r w:rsidRPr="00404989">
        <w:rPr>
          <w:rFonts w:ascii="Calibri Light" w:hAnsi="Calibri Light" w:cs="Arial"/>
        </w:rPr>
        <w:t xml:space="preserve"> do formularza</w:t>
      </w:r>
      <w:r>
        <w:rPr>
          <w:rFonts w:ascii="Calibri Light" w:hAnsi="Calibri Light" w:cs="Arial"/>
          <w:lang w:val="pl-PL"/>
        </w:rPr>
        <w:t xml:space="preserve"> oferty</w:t>
      </w:r>
      <w:r w:rsidRPr="00404989">
        <w:rPr>
          <w:rFonts w:ascii="Calibri Light" w:hAnsi="Calibri Light" w:cs="Arial"/>
        </w:rPr>
        <w:t xml:space="preserve">, </w:t>
      </w:r>
      <w:r w:rsidRPr="00404989">
        <w:rPr>
          <w:rFonts w:ascii="Calibri Light" w:hAnsi="Calibri Light" w:cs="Arial"/>
          <w:b/>
        </w:rPr>
        <w:t>stanowiącymi integralną część oferty</w:t>
      </w:r>
      <w:r w:rsidRPr="00404989">
        <w:rPr>
          <w:rFonts w:ascii="Calibri Light" w:hAnsi="Calibri Light" w:cs="Arial"/>
        </w:rPr>
        <w:t xml:space="preserve"> są:</w:t>
      </w:r>
    </w:p>
    <w:p w14:paraId="5906CD9A" w14:textId="42BD6C99" w:rsidR="005F1558" w:rsidRPr="00404989" w:rsidRDefault="005F1558" w:rsidP="005F1558">
      <w:pPr>
        <w:widowControl/>
        <w:numPr>
          <w:ilvl w:val="0"/>
          <w:numId w:val="6"/>
        </w:numPr>
        <w:tabs>
          <w:tab w:val="clear" w:pos="720"/>
        </w:tabs>
        <w:suppressAutoHyphens w:val="0"/>
        <w:autoSpaceDE w:val="0"/>
        <w:autoSpaceDN w:val="0"/>
        <w:adjustRightInd w:val="0"/>
        <w:spacing w:line="276" w:lineRule="auto"/>
        <w:ind w:left="851" w:hanging="425"/>
        <w:rPr>
          <w:rFonts w:ascii="Calibri Light" w:eastAsia="Times New Roman" w:hAnsi="Calibri Light" w:cs="Arial"/>
          <w:sz w:val="20"/>
          <w:szCs w:val="20"/>
        </w:rPr>
      </w:pPr>
      <w:r>
        <w:rPr>
          <w:rFonts w:ascii="Calibri Light" w:eastAsia="Times New Roman" w:hAnsi="Calibri Light" w:cs="Arial"/>
          <w:sz w:val="20"/>
          <w:szCs w:val="20"/>
        </w:rPr>
        <w:t>Formularz cenowy/Opis przedmiotu zamówienia ,</w:t>
      </w:r>
    </w:p>
    <w:p w14:paraId="750A6270" w14:textId="77777777" w:rsidR="005F1558" w:rsidRDefault="005F1558" w:rsidP="005F1558">
      <w:pPr>
        <w:widowControl/>
        <w:numPr>
          <w:ilvl w:val="0"/>
          <w:numId w:val="6"/>
        </w:numPr>
        <w:tabs>
          <w:tab w:val="clear" w:pos="720"/>
        </w:tabs>
        <w:suppressAutoHyphens w:val="0"/>
        <w:autoSpaceDE w:val="0"/>
        <w:autoSpaceDN w:val="0"/>
        <w:adjustRightInd w:val="0"/>
        <w:spacing w:line="276" w:lineRule="auto"/>
        <w:ind w:left="851" w:hanging="425"/>
        <w:rPr>
          <w:rFonts w:ascii="Calibri Light" w:eastAsia="Times New Roman" w:hAnsi="Calibri Light" w:cs="Arial"/>
          <w:sz w:val="20"/>
          <w:szCs w:val="20"/>
        </w:rPr>
      </w:pPr>
      <w:r>
        <w:rPr>
          <w:rFonts w:ascii="Calibri Light" w:eastAsia="Times New Roman" w:hAnsi="Calibri Light" w:cs="Arial"/>
          <w:sz w:val="20"/>
          <w:szCs w:val="20"/>
        </w:rPr>
        <w:lastRenderedPageBreak/>
        <w:t>Oświadczenie o spełnianiu warunków udziału w postępowaniu oraz o braku podstaw do wykluczenia,</w:t>
      </w:r>
    </w:p>
    <w:p w14:paraId="2A6F4632" w14:textId="77777777" w:rsidR="005F1558" w:rsidRDefault="005F1558" w:rsidP="005F1558">
      <w:pPr>
        <w:widowControl/>
        <w:numPr>
          <w:ilvl w:val="0"/>
          <w:numId w:val="6"/>
        </w:numPr>
        <w:tabs>
          <w:tab w:val="clear" w:pos="720"/>
        </w:tabs>
        <w:suppressAutoHyphens w:val="0"/>
        <w:autoSpaceDE w:val="0"/>
        <w:autoSpaceDN w:val="0"/>
        <w:adjustRightInd w:val="0"/>
        <w:spacing w:line="276" w:lineRule="auto"/>
        <w:ind w:left="851" w:hanging="425"/>
        <w:rPr>
          <w:rFonts w:ascii="Calibri Light" w:eastAsia="Times New Roman" w:hAnsi="Calibri Light" w:cs="Arial"/>
          <w:sz w:val="20"/>
          <w:szCs w:val="20"/>
        </w:rPr>
      </w:pPr>
      <w:r>
        <w:rPr>
          <w:rFonts w:ascii="Calibri Light" w:eastAsia="Times New Roman" w:hAnsi="Calibri Light" w:cs="Arial"/>
          <w:sz w:val="20"/>
          <w:szCs w:val="20"/>
        </w:rPr>
        <w:t>................................................................................,</w:t>
      </w:r>
    </w:p>
    <w:p w14:paraId="09E4A809" w14:textId="77777777" w:rsidR="005F1558" w:rsidRDefault="005F1558" w:rsidP="005F1558">
      <w:pPr>
        <w:widowControl/>
        <w:suppressAutoHyphens w:val="0"/>
        <w:autoSpaceDE w:val="0"/>
        <w:autoSpaceDN w:val="0"/>
        <w:adjustRightInd w:val="0"/>
        <w:spacing w:line="276" w:lineRule="auto"/>
        <w:ind w:left="426"/>
        <w:rPr>
          <w:rFonts w:ascii="Calibri Light" w:eastAsia="Times New Roman" w:hAnsi="Calibri Light" w:cs="Arial"/>
          <w:sz w:val="20"/>
          <w:szCs w:val="20"/>
        </w:rPr>
      </w:pPr>
    </w:p>
    <w:p w14:paraId="240F19C4" w14:textId="77777777" w:rsidR="005F1558" w:rsidRDefault="005F1558" w:rsidP="005F1558">
      <w:pPr>
        <w:widowControl/>
        <w:suppressAutoHyphens w:val="0"/>
        <w:autoSpaceDE w:val="0"/>
        <w:autoSpaceDN w:val="0"/>
        <w:adjustRightInd w:val="0"/>
        <w:spacing w:line="276" w:lineRule="auto"/>
        <w:ind w:left="426"/>
        <w:rPr>
          <w:rFonts w:ascii="Calibri Light" w:eastAsia="Times New Roman" w:hAnsi="Calibri Light" w:cs="Arial"/>
          <w:sz w:val="20"/>
          <w:szCs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F1558" w14:paraId="3D13D8EB" w14:textId="77777777" w:rsidTr="000832C9">
        <w:trPr>
          <w:trHeight w:val="1268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C4C64" w14:textId="77777777" w:rsidR="005F1558" w:rsidRPr="006F7230" w:rsidRDefault="005F1558" w:rsidP="000832C9">
            <w:pPr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bookmarkStart w:id="2" w:name="_Hlk181091583"/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Data sporządzenia oferty; kwalifikowany podpis elektroniczny lub elektroniczny podpis zaufany lub elektroniczny podpis osobisty Wykonawcy</w:t>
            </w:r>
          </w:p>
          <w:p w14:paraId="59EB9083" w14:textId="77777777" w:rsidR="005F1558" w:rsidRPr="006F7230" w:rsidRDefault="005F1558" w:rsidP="000832C9">
            <w:pPr>
              <w:spacing w:line="276" w:lineRule="auto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bookmarkEnd w:id="2"/>
    </w:tbl>
    <w:p w14:paraId="3D75755B" w14:textId="77777777" w:rsidR="005F1558" w:rsidRDefault="005F1558" w:rsidP="005F1558">
      <w:pPr>
        <w:widowControl/>
        <w:suppressAutoHyphens w:val="0"/>
        <w:autoSpaceDE w:val="0"/>
        <w:autoSpaceDN w:val="0"/>
        <w:adjustRightInd w:val="0"/>
        <w:spacing w:line="276" w:lineRule="auto"/>
        <w:ind w:left="426"/>
        <w:rPr>
          <w:rFonts w:ascii="Calibri Light" w:eastAsia="Times New Roman" w:hAnsi="Calibri Light" w:cs="Arial"/>
          <w:sz w:val="20"/>
          <w:szCs w:val="20"/>
        </w:rPr>
      </w:pPr>
    </w:p>
    <w:p w14:paraId="12B6D5DD" w14:textId="77777777" w:rsidR="00D7211B" w:rsidRDefault="00D7211B" w:rsidP="00D7211B">
      <w:pPr>
        <w:spacing w:after="120"/>
        <w:rPr>
          <w:rFonts w:asciiTheme="majorHAnsi" w:hAnsiTheme="majorHAnsi" w:cstheme="majorHAnsi"/>
          <w:sz w:val="22"/>
          <w:szCs w:val="22"/>
        </w:rPr>
        <w:sectPr w:rsidR="00D7211B" w:rsidSect="003441E9">
          <w:headerReference w:type="default" r:id="rId8"/>
          <w:footerReference w:type="default" r:id="rId9"/>
          <w:footnotePr>
            <w:pos w:val="beneathText"/>
          </w:footnotePr>
          <w:pgSz w:w="11905" w:h="16837"/>
          <w:pgMar w:top="1134" w:right="1418" w:bottom="1134" w:left="1418" w:header="567" w:footer="429" w:gutter="0"/>
          <w:cols w:space="708"/>
          <w:docGrid w:linePitch="360"/>
        </w:sectPr>
      </w:pPr>
    </w:p>
    <w:tbl>
      <w:tblPr>
        <w:tblW w:w="218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1707"/>
        <w:gridCol w:w="4245"/>
        <w:gridCol w:w="1080"/>
        <w:gridCol w:w="973"/>
        <w:gridCol w:w="1215"/>
        <w:gridCol w:w="960"/>
        <w:gridCol w:w="893"/>
        <w:gridCol w:w="1321"/>
        <w:gridCol w:w="1361"/>
        <w:gridCol w:w="186"/>
        <w:gridCol w:w="565"/>
        <w:gridCol w:w="973"/>
        <w:gridCol w:w="1220"/>
        <w:gridCol w:w="1040"/>
        <w:gridCol w:w="960"/>
        <w:gridCol w:w="1254"/>
        <w:gridCol w:w="1436"/>
      </w:tblGrid>
      <w:tr w:rsidR="009C3F57" w:rsidRPr="00D7211B" w14:paraId="4DF34CA2" w14:textId="77777777" w:rsidTr="009C3F57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A9A1C" w14:textId="77777777" w:rsidR="009C3F57" w:rsidRPr="00D7211B" w:rsidRDefault="009C3F57" w:rsidP="00D7211B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713F8" w14:textId="77777777" w:rsidR="009C3F57" w:rsidRPr="00D7211B" w:rsidRDefault="009C3F57" w:rsidP="00D7211B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4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5DBDF" w14:textId="77777777" w:rsidR="009C3F57" w:rsidRPr="00D7211B" w:rsidRDefault="009C3F57" w:rsidP="00D7211B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0DE7E" w14:textId="77777777" w:rsidR="009C3F57" w:rsidRPr="00D7211B" w:rsidRDefault="009C3F57" w:rsidP="00D7211B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45181" w14:textId="77777777" w:rsidR="009C3F57" w:rsidRPr="00D7211B" w:rsidRDefault="009C3F57" w:rsidP="00D7211B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79182" w14:textId="77777777" w:rsidR="009C3F57" w:rsidRPr="00D7211B" w:rsidRDefault="009C3F57" w:rsidP="00D7211B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52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62BA6" w14:textId="2687852F" w:rsidR="009C3F57" w:rsidRPr="00D7211B" w:rsidRDefault="00D82CD1" w:rsidP="00D7211B">
            <w:pPr>
              <w:widowControl/>
              <w:suppressAutoHyphens w:val="0"/>
              <w:jc w:val="center"/>
              <w:rPr>
                <w:rFonts w:ascii="Aptos Narrow" w:eastAsia="Times New Roman" w:hAnsi="Aptos Narrow"/>
                <w:b/>
                <w:bCs/>
                <w:sz w:val="22"/>
                <w:szCs w:val="22"/>
              </w:rPr>
            </w:pPr>
            <w:r>
              <w:rPr>
                <w:rFonts w:ascii="Aptos Narrow" w:eastAsia="Times New Roman" w:hAnsi="Aptos Narrow"/>
                <w:b/>
                <w:bCs/>
                <w:sz w:val="22"/>
                <w:szCs w:val="22"/>
              </w:rPr>
              <w:t>OPIS PRZEDMIOTU ZAMÓWIENIA / FORMULARZ CENOWY</w:t>
            </w:r>
          </w:p>
        </w:tc>
        <w:tc>
          <w:tcPr>
            <w:tcW w:w="68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B9156" w14:textId="29F1A47C" w:rsidR="009C3F57" w:rsidRPr="00D7211B" w:rsidRDefault="009C3F57" w:rsidP="009C3F57">
            <w:pPr>
              <w:widowControl/>
              <w:suppressAutoHyphens w:val="0"/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9C3F57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Załącznik nr 1 do formularza oferty</w:t>
            </w:r>
          </w:p>
        </w:tc>
      </w:tr>
      <w:tr w:rsidR="009C3F57" w:rsidRPr="00D7211B" w14:paraId="5FCE0BC5" w14:textId="77777777" w:rsidTr="009C3F57">
        <w:trPr>
          <w:trHeight w:val="316"/>
        </w:trPr>
        <w:tc>
          <w:tcPr>
            <w:tcW w:w="63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AE9F8"/>
            <w:noWrap/>
            <w:vAlign w:val="bottom"/>
            <w:hideMark/>
          </w:tcPr>
          <w:p w14:paraId="09CFCC21" w14:textId="569214C9" w:rsidR="009C3F57" w:rsidRPr="00D7211B" w:rsidRDefault="009C3F57" w:rsidP="00D7211B">
            <w:pPr>
              <w:widowControl/>
              <w:suppressAutoHyphens w:val="0"/>
              <w:rPr>
                <w:rFonts w:ascii="Aptos Narrow" w:eastAsia="Times New Roman" w:hAnsi="Aptos Narrow"/>
                <w:b/>
                <w:bCs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b/>
                <w:bCs/>
                <w:sz w:val="22"/>
                <w:szCs w:val="22"/>
              </w:rPr>
              <w:t>Zamówienie podstawowe - Tabela I (wykaz towarów)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9F8"/>
            <w:noWrap/>
            <w:vAlign w:val="bottom"/>
            <w:hideMark/>
          </w:tcPr>
          <w:p w14:paraId="03D6C956" w14:textId="77777777" w:rsidR="009C3F57" w:rsidRPr="00D7211B" w:rsidRDefault="009C3F57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000000" w:fill="DAE9F8"/>
            <w:noWrap/>
            <w:vAlign w:val="bottom"/>
            <w:hideMark/>
          </w:tcPr>
          <w:p w14:paraId="61F69652" w14:textId="77777777" w:rsidR="009C3F57" w:rsidRPr="00D7211B" w:rsidRDefault="009C3F57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000000" w:fill="DAE9F8"/>
            <w:noWrap/>
            <w:vAlign w:val="bottom"/>
            <w:hideMark/>
          </w:tcPr>
          <w:p w14:paraId="4BF1BCD4" w14:textId="77777777" w:rsidR="009C3F57" w:rsidRPr="00D7211B" w:rsidRDefault="009C3F57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9F8"/>
            <w:noWrap/>
            <w:vAlign w:val="bottom"/>
            <w:hideMark/>
          </w:tcPr>
          <w:p w14:paraId="13E5E038" w14:textId="77777777" w:rsidR="009C3F57" w:rsidRPr="00D7211B" w:rsidRDefault="009C3F57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DAE9F8"/>
            <w:noWrap/>
            <w:vAlign w:val="bottom"/>
            <w:hideMark/>
          </w:tcPr>
          <w:p w14:paraId="74D77798" w14:textId="77777777" w:rsidR="009C3F57" w:rsidRPr="00D7211B" w:rsidRDefault="009C3F57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000000" w:fill="DAE9F8"/>
            <w:noWrap/>
            <w:vAlign w:val="bottom"/>
            <w:hideMark/>
          </w:tcPr>
          <w:p w14:paraId="0913E55A" w14:textId="77777777" w:rsidR="009C3F57" w:rsidRPr="00D7211B" w:rsidRDefault="009C3F57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9F8"/>
            <w:noWrap/>
            <w:vAlign w:val="bottom"/>
            <w:hideMark/>
          </w:tcPr>
          <w:p w14:paraId="5B526D29" w14:textId="77777777" w:rsidR="009C3F57" w:rsidRPr="00D7211B" w:rsidRDefault="009C3F57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ADADAD"/>
            <w:noWrap/>
            <w:vAlign w:val="bottom"/>
            <w:hideMark/>
          </w:tcPr>
          <w:p w14:paraId="043291F8" w14:textId="77777777" w:rsidR="009C3F57" w:rsidRPr="00D7211B" w:rsidRDefault="009C3F57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74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1F0C8"/>
            <w:noWrap/>
            <w:vAlign w:val="bottom"/>
            <w:hideMark/>
          </w:tcPr>
          <w:p w14:paraId="53B4F2A8" w14:textId="3AA9F777" w:rsidR="009C3F57" w:rsidRPr="00D7211B" w:rsidRDefault="009C3F57" w:rsidP="009C3F57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b/>
                <w:bCs/>
                <w:sz w:val="22"/>
                <w:szCs w:val="22"/>
              </w:rPr>
              <w:t>Zamówienie opcjonalne - Tabela II (wykaz towarów)</w:t>
            </w:r>
          </w:p>
        </w:tc>
      </w:tr>
      <w:tr w:rsidR="00D7211B" w:rsidRPr="00D7211B" w14:paraId="0538E128" w14:textId="77777777" w:rsidTr="00D82CD1">
        <w:trPr>
          <w:trHeight w:val="10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65E41" w14:textId="77777777" w:rsidR="00D7211B" w:rsidRPr="00D7211B" w:rsidRDefault="00D7211B" w:rsidP="00D7211B">
            <w:pPr>
              <w:widowControl/>
              <w:suppressAutoHyphens w:val="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ACDB6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Rodzaj gazu</w:t>
            </w:r>
          </w:p>
        </w:tc>
        <w:tc>
          <w:tcPr>
            <w:tcW w:w="4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32A0C0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4DB339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Ilość</w:t>
            </w:r>
          </w:p>
        </w:tc>
        <w:tc>
          <w:tcPr>
            <w:tcW w:w="97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18ADE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Jednostka miary (kg/m3)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9358C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Cena jednostkowa netto za kg/m3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81FF7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Wartość netto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F13FB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Stawka VAT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E6870" w14:textId="77777777" w:rsidR="00D7211B" w:rsidRPr="00D7211B" w:rsidRDefault="00D7211B" w:rsidP="00D7211B">
            <w:pPr>
              <w:widowControl/>
              <w:suppressAutoHyphens w:val="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Kwota VAT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96BE1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Cena brutto</w:t>
            </w:r>
          </w:p>
        </w:tc>
        <w:tc>
          <w:tcPr>
            <w:tcW w:w="1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ADADAD"/>
            <w:noWrap/>
            <w:vAlign w:val="center"/>
            <w:hideMark/>
          </w:tcPr>
          <w:p w14:paraId="1A3C4C64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B4DE8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Ilość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86BE3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Jednostka miary (kg/m3)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FBC8F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Cena jednostkowa netto za kg/m3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16C4E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Wartość netto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4A237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Stawka VAT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FBC19" w14:textId="77777777" w:rsidR="00D7211B" w:rsidRPr="00D7211B" w:rsidRDefault="00D7211B" w:rsidP="00D7211B">
            <w:pPr>
              <w:widowControl/>
              <w:suppressAutoHyphens w:val="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Kwota VAT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FD3B1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Cena brutto</w:t>
            </w:r>
          </w:p>
        </w:tc>
      </w:tr>
      <w:tr w:rsidR="00D7211B" w:rsidRPr="00D7211B" w14:paraId="3D6DDBDF" w14:textId="77777777" w:rsidTr="00D82CD1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26351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90593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67A8A7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DD6C1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4538D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60CDC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81616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7=4x6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40C60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BBC88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9C786A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10=7+9</w:t>
            </w:r>
          </w:p>
        </w:tc>
        <w:tc>
          <w:tcPr>
            <w:tcW w:w="1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ADADAD"/>
            <w:noWrap/>
            <w:vAlign w:val="center"/>
            <w:hideMark/>
          </w:tcPr>
          <w:p w14:paraId="00C4272B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F59FE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C0FAF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28A92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AD6E3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7=4x6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27FC2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BFF48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D43C6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10=7+9</w:t>
            </w:r>
          </w:p>
        </w:tc>
      </w:tr>
      <w:tr w:rsidR="00D7211B" w:rsidRPr="00D7211B" w14:paraId="4B181DCB" w14:textId="77777777" w:rsidTr="009C3F57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8C4CA" w14:textId="182B3902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  <w:r w:rsidR="000B4DDC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25DDD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Dwutlenek węgla ciekły </w:t>
            </w:r>
            <w:r w:rsidRPr="00D7211B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br/>
              <w:t>(z rurką wgłębną),</w:t>
            </w:r>
            <w:r w:rsidRPr="00D7211B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br/>
              <w:t>czystość T-N30</w:t>
            </w:r>
          </w:p>
        </w:tc>
        <w:tc>
          <w:tcPr>
            <w:tcW w:w="42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97B103" w14:textId="3F0FB542" w:rsidR="00D7211B" w:rsidRPr="00D7211B" w:rsidRDefault="00172DC9" w:rsidP="00D7211B">
            <w:pPr>
              <w:widowControl/>
              <w:suppressAutoHyphens w:val="0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C</w:t>
            </w:r>
            <w:r w:rsidR="00D7211B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zystość T-N30</w:t>
            </w:r>
            <w:r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.</w:t>
            </w:r>
            <w:r w:rsidR="00D7211B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B</w:t>
            </w:r>
            <w:r w:rsidR="00D7211B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utla o poj. 40 dm3 (ok. 26 kg gazu w butli)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6EB61B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26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84CE082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kg</w:t>
            </w: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DA5A1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7F97D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B0EBF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1832A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1AA90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ADADAD"/>
            <w:noWrap/>
            <w:vAlign w:val="bottom"/>
            <w:hideMark/>
          </w:tcPr>
          <w:p w14:paraId="4E893B04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A9E717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26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1320A3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kg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811C3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E57A7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59E92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13F72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BF4B8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</w:tr>
      <w:tr w:rsidR="00D7211B" w:rsidRPr="00D7211B" w14:paraId="4E32EBB8" w14:textId="77777777" w:rsidTr="000B4DDC">
        <w:trPr>
          <w:trHeight w:val="1020"/>
        </w:trPr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BE49C" w14:textId="4D36D26D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sz w:val="20"/>
                <w:szCs w:val="20"/>
              </w:rPr>
              <w:t>2</w:t>
            </w:r>
            <w:r w:rsidR="000B4DDC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E3C24" w14:textId="6BFF0795" w:rsidR="00D7211B" w:rsidRPr="00D7211B" w:rsidRDefault="000B4DDC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</w:t>
            </w:r>
            <w:r w:rsidR="00D7211B" w:rsidRPr="00D7211B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wutlenek węgla </w:t>
            </w:r>
          </w:p>
        </w:tc>
        <w:tc>
          <w:tcPr>
            <w:tcW w:w="4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161A80" w14:textId="6AE5726F" w:rsidR="00D7211B" w:rsidRPr="00D7211B" w:rsidRDefault="00172DC9" w:rsidP="00D7211B">
            <w:pPr>
              <w:widowControl/>
              <w:suppressAutoHyphens w:val="0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C</w:t>
            </w:r>
            <w:r w:rsidR="00D7211B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zystość N4.0, min. 99,99% obj. </w:t>
            </w:r>
            <w:r w:rsidR="00440A3F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D</w:t>
            </w:r>
            <w:r w:rsidR="00440A3F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opuszczalny poziom zanieczyszczeń: H2O&lt;10 </w:t>
            </w:r>
            <w:proofErr w:type="spellStart"/>
            <w:r w:rsidR="00440A3F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ppm</w:t>
            </w:r>
            <w:proofErr w:type="spellEnd"/>
            <w:r w:rsidR="00440A3F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, O2&lt;10 </w:t>
            </w:r>
            <w:proofErr w:type="spellStart"/>
            <w:r w:rsidR="00440A3F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ppm</w:t>
            </w:r>
            <w:proofErr w:type="spellEnd"/>
            <w:r w:rsidR="00440A3F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, </w:t>
            </w:r>
            <w:proofErr w:type="spellStart"/>
            <w:r w:rsidR="00440A3F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CnHm</w:t>
            </w:r>
            <w:proofErr w:type="spellEnd"/>
            <w:r w:rsidR="00440A3F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&lt;5 </w:t>
            </w:r>
            <w:proofErr w:type="spellStart"/>
            <w:r w:rsidR="00440A3F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ppm</w:t>
            </w:r>
            <w:proofErr w:type="spellEnd"/>
            <w:r w:rsidR="00440A3F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. </w:t>
            </w:r>
            <w:r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B</w:t>
            </w:r>
            <w:r w:rsidR="00D7211B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utla o poj. 20 dm3 (ok. 15 kg gazu w butli)</w:t>
            </w:r>
            <w:r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39024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15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BDA7A5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kg</w:t>
            </w: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53471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9A22D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F6AFF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87986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AEF0F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ADADAD"/>
            <w:noWrap/>
            <w:vAlign w:val="bottom"/>
            <w:hideMark/>
          </w:tcPr>
          <w:p w14:paraId="39B1E313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11475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15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AD46D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kg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42042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64278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0BBCD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b/>
                <w:bCs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188E0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CFEAB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</w:tr>
      <w:tr w:rsidR="000B4DDC" w:rsidRPr="00D7211B" w14:paraId="02391A31" w14:textId="77777777" w:rsidTr="000B4DDC">
        <w:trPr>
          <w:trHeight w:val="127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9A04A" w14:textId="42E2F704" w:rsidR="000B4DDC" w:rsidRPr="00D7211B" w:rsidRDefault="000B4DDC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3.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FF013" w14:textId="77777777" w:rsidR="000B4DDC" w:rsidRPr="000B4DDC" w:rsidRDefault="000B4DDC" w:rsidP="000B4DDC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B4DDC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Dwutlenek w</w:t>
            </w:r>
            <w:r w:rsidRPr="000B4DDC">
              <w:rPr>
                <w:rFonts w:ascii="Calibri" w:eastAsia="Times New Roman" w:hAnsi="Calibri" w:cs="Calibri" w:hint="cs"/>
                <w:b/>
                <w:bCs/>
                <w:sz w:val="20"/>
                <w:szCs w:val="20"/>
              </w:rPr>
              <w:t>ę</w:t>
            </w:r>
            <w:r w:rsidRPr="000B4DDC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gla ciek</w:t>
            </w:r>
            <w:r w:rsidRPr="000B4DDC">
              <w:rPr>
                <w:rFonts w:ascii="Calibri" w:eastAsia="Times New Roman" w:hAnsi="Calibri" w:cs="Calibri" w:hint="cs"/>
                <w:b/>
                <w:bCs/>
                <w:sz w:val="20"/>
                <w:szCs w:val="20"/>
              </w:rPr>
              <w:t>ł</w:t>
            </w:r>
            <w:r w:rsidRPr="000B4DDC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y </w:t>
            </w:r>
          </w:p>
          <w:p w14:paraId="3B770136" w14:textId="6F39C870" w:rsidR="000B4DDC" w:rsidRPr="00D7211B" w:rsidRDefault="000B4DDC" w:rsidP="000B4DDC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B4DDC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(butla do poboru gazu bez syfonu)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7655A6" w14:textId="6B072788" w:rsidR="000B4DDC" w:rsidRPr="00D7211B" w:rsidRDefault="000B4DDC" w:rsidP="00D7211B">
            <w:pPr>
              <w:widowControl/>
              <w:suppressAutoHyphens w:val="0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  <w:r w:rsidRPr="000B4DDC">
              <w:rPr>
                <w:rFonts w:ascii="Calibri" w:eastAsia="Times New Roman" w:hAnsi="Calibri" w:cs="Calibri"/>
                <w:sz w:val="20"/>
                <w:szCs w:val="20"/>
              </w:rPr>
              <w:t>zysto</w:t>
            </w:r>
            <w:r w:rsidRPr="000B4DDC">
              <w:rPr>
                <w:rFonts w:ascii="Calibri" w:eastAsia="Times New Roman" w:hAnsi="Calibri" w:cs="Calibri" w:hint="cs"/>
                <w:sz w:val="20"/>
                <w:szCs w:val="20"/>
              </w:rPr>
              <w:t>ść</w:t>
            </w:r>
            <w:r w:rsidRPr="000B4DDC">
              <w:rPr>
                <w:rFonts w:ascii="Calibri" w:eastAsia="Times New Roman" w:hAnsi="Calibri" w:cs="Calibri"/>
                <w:sz w:val="20"/>
                <w:szCs w:val="20"/>
              </w:rPr>
              <w:t xml:space="preserve"> 4.0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. B</w:t>
            </w:r>
            <w:r w:rsidRPr="000B4DDC">
              <w:rPr>
                <w:rFonts w:ascii="Calibri" w:eastAsia="Times New Roman" w:hAnsi="Calibri" w:cs="Calibri"/>
                <w:sz w:val="20"/>
                <w:szCs w:val="20"/>
              </w:rPr>
              <w:t>utla o poj. 40 dm3 (ok. 26 kg gazu w butli)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0A3C2" w14:textId="4EDA6AA1" w:rsidR="000B4DDC" w:rsidRPr="00D7211B" w:rsidRDefault="000B4DDC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26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E573D3D" w14:textId="36210025" w:rsidR="000B4DDC" w:rsidRPr="00D7211B" w:rsidRDefault="000B4DDC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kg</w:t>
            </w: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53F5B" w14:textId="77777777" w:rsidR="000B4DDC" w:rsidRPr="00D7211B" w:rsidRDefault="000B4DDC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C32A5" w14:textId="77777777" w:rsidR="000B4DDC" w:rsidRPr="00D7211B" w:rsidRDefault="000B4DDC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F9A57" w14:textId="77777777" w:rsidR="000B4DDC" w:rsidRPr="00D7211B" w:rsidRDefault="000B4DDC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0D080" w14:textId="77777777" w:rsidR="000B4DDC" w:rsidRPr="00D7211B" w:rsidRDefault="000B4DDC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E3B909F" w14:textId="77777777" w:rsidR="000B4DDC" w:rsidRPr="00D7211B" w:rsidRDefault="000B4DDC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</w:p>
        </w:tc>
        <w:tc>
          <w:tcPr>
            <w:tcW w:w="1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ADADAD"/>
            <w:noWrap/>
            <w:vAlign w:val="bottom"/>
          </w:tcPr>
          <w:p w14:paraId="5E280099" w14:textId="77777777" w:rsidR="000B4DDC" w:rsidRPr="00D7211B" w:rsidRDefault="000B4DDC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3FABC972" w14:textId="77777777" w:rsidR="000B4DDC" w:rsidRPr="00D7211B" w:rsidRDefault="000B4DDC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3C5BE86A" w14:textId="77777777" w:rsidR="000B4DDC" w:rsidRPr="00D7211B" w:rsidRDefault="000B4DDC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</w:tcPr>
          <w:p w14:paraId="2CF007B8" w14:textId="77777777" w:rsidR="000B4DDC" w:rsidRPr="00D7211B" w:rsidRDefault="000B4DDC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</w:tcPr>
          <w:p w14:paraId="0F64F630" w14:textId="77777777" w:rsidR="000B4DDC" w:rsidRPr="00D7211B" w:rsidRDefault="000B4DDC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</w:tcPr>
          <w:p w14:paraId="2F4548D5" w14:textId="77777777" w:rsidR="000B4DDC" w:rsidRPr="00D7211B" w:rsidRDefault="000B4DDC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</w:tcPr>
          <w:p w14:paraId="1007F277" w14:textId="77777777" w:rsidR="000B4DDC" w:rsidRPr="00D7211B" w:rsidRDefault="000B4DDC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</w:tcPr>
          <w:p w14:paraId="1BED85F7" w14:textId="77777777" w:rsidR="000B4DDC" w:rsidRPr="00D7211B" w:rsidRDefault="000B4DDC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</w:p>
        </w:tc>
      </w:tr>
      <w:tr w:rsidR="000B4DDC" w:rsidRPr="00D7211B" w14:paraId="7A94EFBD" w14:textId="77777777" w:rsidTr="000B4DDC">
        <w:trPr>
          <w:trHeight w:val="127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16FA2" w14:textId="1F8303D3" w:rsidR="000B4DDC" w:rsidRPr="00D7211B" w:rsidRDefault="000B4DDC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4.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45EEF" w14:textId="385418C8" w:rsidR="000B4DDC" w:rsidRPr="00D7211B" w:rsidRDefault="000B4DDC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B4DDC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Azot 4.0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9AE2CC" w14:textId="3B74400A" w:rsidR="000B4DDC" w:rsidRPr="00D7211B" w:rsidRDefault="000B4DDC" w:rsidP="00D7211B">
            <w:pPr>
              <w:widowControl/>
              <w:suppressAutoHyphens w:val="0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  <w:r w:rsidRPr="000B4DDC">
              <w:rPr>
                <w:rFonts w:ascii="Calibri" w:eastAsia="Times New Roman" w:hAnsi="Calibri" w:cs="Calibri"/>
                <w:sz w:val="20"/>
                <w:szCs w:val="20"/>
              </w:rPr>
              <w:t>zysto</w:t>
            </w:r>
            <w:r w:rsidRPr="000B4DDC">
              <w:rPr>
                <w:rFonts w:ascii="Calibri" w:eastAsia="Times New Roman" w:hAnsi="Calibri" w:cs="Calibri" w:hint="cs"/>
                <w:sz w:val="20"/>
                <w:szCs w:val="20"/>
              </w:rPr>
              <w:t>ść</w:t>
            </w:r>
            <w:r w:rsidRPr="000B4DDC">
              <w:rPr>
                <w:rFonts w:ascii="Calibri" w:eastAsia="Times New Roman" w:hAnsi="Calibri" w:cs="Calibri"/>
                <w:sz w:val="20"/>
                <w:szCs w:val="20"/>
              </w:rPr>
              <w:t xml:space="preserve"> 4.0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. B</w:t>
            </w:r>
            <w:r w:rsidRPr="000B4DDC">
              <w:rPr>
                <w:rFonts w:ascii="Calibri" w:eastAsia="Times New Roman" w:hAnsi="Calibri" w:cs="Calibri"/>
                <w:sz w:val="20"/>
                <w:szCs w:val="20"/>
              </w:rPr>
              <w:t>utla o poj. 50 dm3 (ok. 10 m3 gazu w butli)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B7C35" w14:textId="51BE2C61" w:rsidR="000B4DDC" w:rsidRPr="00D7211B" w:rsidRDefault="000B4DDC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BD8DDC3" w14:textId="3A30BCB4" w:rsidR="000B4DDC" w:rsidRPr="00D7211B" w:rsidRDefault="000B4DDC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m</w:t>
            </w:r>
            <w:r w:rsidRPr="000B4DDC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059E2" w14:textId="77777777" w:rsidR="000B4DDC" w:rsidRPr="00D7211B" w:rsidRDefault="000B4DDC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4F6FD" w14:textId="77777777" w:rsidR="000B4DDC" w:rsidRPr="00D7211B" w:rsidRDefault="000B4DDC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4111E" w14:textId="77777777" w:rsidR="000B4DDC" w:rsidRPr="00D7211B" w:rsidRDefault="000B4DDC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17122" w14:textId="77777777" w:rsidR="000B4DDC" w:rsidRPr="00D7211B" w:rsidRDefault="000B4DDC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8EDF8E6" w14:textId="77777777" w:rsidR="000B4DDC" w:rsidRPr="00D7211B" w:rsidRDefault="000B4DDC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</w:p>
        </w:tc>
        <w:tc>
          <w:tcPr>
            <w:tcW w:w="1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ADADAD"/>
            <w:noWrap/>
            <w:vAlign w:val="bottom"/>
          </w:tcPr>
          <w:p w14:paraId="4C725756" w14:textId="77777777" w:rsidR="000B4DDC" w:rsidRPr="00D7211B" w:rsidRDefault="000B4DDC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598D5888" w14:textId="77777777" w:rsidR="000B4DDC" w:rsidRPr="00D7211B" w:rsidRDefault="000B4DDC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1E8A2E87" w14:textId="77777777" w:rsidR="000B4DDC" w:rsidRPr="00D7211B" w:rsidRDefault="000B4DDC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</w:tcPr>
          <w:p w14:paraId="3627B1B5" w14:textId="77777777" w:rsidR="000B4DDC" w:rsidRPr="00D7211B" w:rsidRDefault="000B4DDC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</w:tcPr>
          <w:p w14:paraId="2BD93D3A" w14:textId="77777777" w:rsidR="000B4DDC" w:rsidRPr="00D7211B" w:rsidRDefault="000B4DDC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</w:tcPr>
          <w:p w14:paraId="480EB70E" w14:textId="77777777" w:rsidR="000B4DDC" w:rsidRPr="00D7211B" w:rsidRDefault="000B4DDC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</w:tcPr>
          <w:p w14:paraId="77917DE2" w14:textId="77777777" w:rsidR="000B4DDC" w:rsidRPr="00D7211B" w:rsidRDefault="000B4DDC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</w:tcPr>
          <w:p w14:paraId="2397333A" w14:textId="77777777" w:rsidR="000B4DDC" w:rsidRPr="00D7211B" w:rsidRDefault="000B4DDC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</w:p>
        </w:tc>
      </w:tr>
      <w:tr w:rsidR="000B4DDC" w:rsidRPr="00D7211B" w14:paraId="373D9933" w14:textId="77777777" w:rsidTr="006427DD">
        <w:trPr>
          <w:trHeight w:val="127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DA661" w14:textId="7CD7CBB7" w:rsidR="000B4DDC" w:rsidRPr="00D7211B" w:rsidRDefault="000B4DDC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5.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4913B" w14:textId="4321013E" w:rsidR="000B4DDC" w:rsidRDefault="000B4DDC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proofErr w:type="spellStart"/>
            <w:r w:rsidRPr="000B4DDC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Eten</w:t>
            </w:r>
            <w:proofErr w:type="spellEnd"/>
            <w:r w:rsidRPr="000B4DDC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(Etylen) 3.0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B474E6" w14:textId="03885CA4" w:rsidR="000B4DDC" w:rsidRPr="00D7211B" w:rsidRDefault="000B4DDC" w:rsidP="00D7211B">
            <w:pPr>
              <w:widowControl/>
              <w:suppressAutoHyphens w:val="0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  <w:r w:rsidRPr="000B4DDC">
              <w:rPr>
                <w:rFonts w:ascii="Calibri" w:eastAsia="Times New Roman" w:hAnsi="Calibri" w:cs="Calibri"/>
                <w:sz w:val="20"/>
                <w:szCs w:val="20"/>
              </w:rPr>
              <w:t>zysto</w:t>
            </w:r>
            <w:r w:rsidRPr="000B4DDC">
              <w:rPr>
                <w:rFonts w:ascii="Calibri" w:eastAsia="Times New Roman" w:hAnsi="Calibri" w:cs="Calibri" w:hint="cs"/>
                <w:sz w:val="20"/>
                <w:szCs w:val="20"/>
              </w:rPr>
              <w:t>ść</w:t>
            </w:r>
            <w:r w:rsidRPr="000B4DDC">
              <w:rPr>
                <w:rFonts w:ascii="Calibri" w:eastAsia="Times New Roman" w:hAnsi="Calibri" w:cs="Calibri"/>
                <w:sz w:val="20"/>
                <w:szCs w:val="20"/>
              </w:rPr>
              <w:t xml:space="preserve"> 3.0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. B</w:t>
            </w:r>
            <w:r w:rsidRPr="000B4DDC">
              <w:rPr>
                <w:rFonts w:ascii="Calibri" w:eastAsia="Times New Roman" w:hAnsi="Calibri" w:cs="Calibri"/>
                <w:sz w:val="20"/>
                <w:szCs w:val="20"/>
              </w:rPr>
              <w:t>utla o poj. 50l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6DF58E0B" w14:textId="77777777" w:rsidR="000B4DDC" w:rsidRPr="00D7211B" w:rsidRDefault="000B4DDC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00572AD2" w14:textId="77777777" w:rsidR="000B4DDC" w:rsidRPr="00D7211B" w:rsidRDefault="000B4DDC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2B126048" w14:textId="77777777" w:rsidR="000B4DDC" w:rsidRPr="00D7211B" w:rsidRDefault="000B4DDC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7B046127" w14:textId="77777777" w:rsidR="000B4DDC" w:rsidRPr="00D7211B" w:rsidRDefault="000B4DDC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721009D4" w14:textId="77777777" w:rsidR="000B4DDC" w:rsidRPr="00D7211B" w:rsidRDefault="000B4DDC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</w:tcPr>
          <w:p w14:paraId="6C56032C" w14:textId="77777777" w:rsidR="000B4DDC" w:rsidRPr="00D7211B" w:rsidRDefault="000B4DDC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</w:tcPr>
          <w:p w14:paraId="3AC4A43F" w14:textId="77777777" w:rsidR="000B4DDC" w:rsidRPr="00D7211B" w:rsidRDefault="000B4DDC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</w:p>
        </w:tc>
        <w:tc>
          <w:tcPr>
            <w:tcW w:w="1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ADADAD"/>
            <w:noWrap/>
            <w:vAlign w:val="bottom"/>
          </w:tcPr>
          <w:p w14:paraId="24DDE911" w14:textId="77777777" w:rsidR="000B4DDC" w:rsidRPr="00D7211B" w:rsidRDefault="000B4DDC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30564" w14:textId="6C06F22C" w:rsidR="000B4DDC" w:rsidRPr="00D7211B" w:rsidRDefault="000B4DDC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18,5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2D3D3" w14:textId="560369AC" w:rsidR="000B4DDC" w:rsidRPr="00D7211B" w:rsidRDefault="000B4DDC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kg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52149" w14:textId="77777777" w:rsidR="000B4DDC" w:rsidRPr="00D7211B" w:rsidRDefault="000B4DDC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AF358" w14:textId="77777777" w:rsidR="000B4DDC" w:rsidRPr="00D7211B" w:rsidRDefault="000B4DDC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63A55" w14:textId="77777777" w:rsidR="000B4DDC" w:rsidRPr="00D7211B" w:rsidRDefault="000B4DDC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88DAB" w14:textId="77777777" w:rsidR="000B4DDC" w:rsidRPr="00D7211B" w:rsidRDefault="000B4DDC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FBB34" w14:textId="77777777" w:rsidR="000B4DDC" w:rsidRPr="00D7211B" w:rsidRDefault="000B4DDC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</w:p>
        </w:tc>
      </w:tr>
      <w:tr w:rsidR="006427DD" w:rsidRPr="00D7211B" w14:paraId="3A22E01F" w14:textId="77777777" w:rsidTr="006427DD">
        <w:trPr>
          <w:trHeight w:val="127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FA445" w14:textId="0F83290D" w:rsidR="006427DD" w:rsidRDefault="006427DD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6.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DC49B" w14:textId="3DB8F5A2" w:rsidR="006427DD" w:rsidRDefault="006427DD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6427D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Metan 3.0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AC4A79" w14:textId="6C2155BD" w:rsidR="006427DD" w:rsidRPr="00D7211B" w:rsidRDefault="006427DD" w:rsidP="00D7211B">
            <w:pPr>
              <w:widowControl/>
              <w:suppressAutoHyphens w:val="0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  <w:r w:rsidRPr="006427DD">
              <w:rPr>
                <w:rFonts w:ascii="Calibri" w:eastAsia="Times New Roman" w:hAnsi="Calibri" w:cs="Calibri"/>
                <w:sz w:val="20"/>
                <w:szCs w:val="20"/>
              </w:rPr>
              <w:t>zysto</w:t>
            </w:r>
            <w:r w:rsidRPr="006427DD">
              <w:rPr>
                <w:rFonts w:ascii="Calibri" w:eastAsia="Times New Roman" w:hAnsi="Calibri" w:cs="Calibri" w:hint="cs"/>
                <w:sz w:val="20"/>
                <w:szCs w:val="20"/>
              </w:rPr>
              <w:t>ść</w:t>
            </w:r>
            <w:r w:rsidRPr="006427DD">
              <w:rPr>
                <w:rFonts w:ascii="Calibri" w:eastAsia="Times New Roman" w:hAnsi="Calibri" w:cs="Calibri"/>
                <w:sz w:val="20"/>
                <w:szCs w:val="20"/>
              </w:rPr>
              <w:t xml:space="preserve"> 3.0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. B</w:t>
            </w:r>
            <w:r w:rsidRPr="006427DD">
              <w:rPr>
                <w:rFonts w:ascii="Calibri" w:eastAsia="Times New Roman" w:hAnsi="Calibri" w:cs="Calibri"/>
                <w:sz w:val="20"/>
                <w:szCs w:val="20"/>
              </w:rPr>
              <w:t>utla o poj. 50 l (ok. 12,6 m3 gazu w butli)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49B1C778" w14:textId="77777777" w:rsidR="006427DD" w:rsidRPr="00D7211B" w:rsidRDefault="006427DD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443E1353" w14:textId="77777777" w:rsidR="006427DD" w:rsidRPr="00D7211B" w:rsidRDefault="006427DD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1C7821A2" w14:textId="77777777" w:rsidR="006427DD" w:rsidRPr="00D7211B" w:rsidRDefault="006427DD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47AF0C75" w14:textId="77777777" w:rsidR="006427DD" w:rsidRPr="00D7211B" w:rsidRDefault="006427DD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217DBEB8" w14:textId="77777777" w:rsidR="006427DD" w:rsidRPr="00D7211B" w:rsidRDefault="006427DD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</w:tcPr>
          <w:p w14:paraId="700A66FE" w14:textId="77777777" w:rsidR="006427DD" w:rsidRPr="00D7211B" w:rsidRDefault="006427DD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</w:tcPr>
          <w:p w14:paraId="5A1E096B" w14:textId="77777777" w:rsidR="006427DD" w:rsidRPr="00D7211B" w:rsidRDefault="006427DD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</w:p>
        </w:tc>
        <w:tc>
          <w:tcPr>
            <w:tcW w:w="1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ADADAD"/>
            <w:noWrap/>
            <w:vAlign w:val="bottom"/>
          </w:tcPr>
          <w:p w14:paraId="4D5C447B" w14:textId="77777777" w:rsidR="006427DD" w:rsidRPr="00D7211B" w:rsidRDefault="006427DD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C1120" w14:textId="5AD99758" w:rsidR="006427DD" w:rsidRPr="00D7211B" w:rsidRDefault="006427DD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12,6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9EECA" w14:textId="3C2B2F0C" w:rsidR="006427DD" w:rsidRPr="00D7211B" w:rsidRDefault="006427DD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m</w:t>
            </w:r>
            <w:r w:rsidRPr="006427DD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A8005" w14:textId="77777777" w:rsidR="006427DD" w:rsidRPr="00D7211B" w:rsidRDefault="006427DD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E01FB" w14:textId="77777777" w:rsidR="006427DD" w:rsidRPr="00D7211B" w:rsidRDefault="006427DD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EBC91" w14:textId="77777777" w:rsidR="006427DD" w:rsidRPr="00D7211B" w:rsidRDefault="006427DD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50454" w14:textId="77777777" w:rsidR="006427DD" w:rsidRPr="00D7211B" w:rsidRDefault="006427DD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3FBE2" w14:textId="77777777" w:rsidR="006427DD" w:rsidRPr="00D7211B" w:rsidRDefault="006427DD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</w:p>
        </w:tc>
      </w:tr>
      <w:tr w:rsidR="00440A3F" w:rsidRPr="00D7211B" w14:paraId="11B755E5" w14:textId="77777777" w:rsidTr="00440A3F">
        <w:trPr>
          <w:trHeight w:val="127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9C697" w14:textId="69CE6019" w:rsidR="00440A3F" w:rsidRPr="00D7211B" w:rsidRDefault="00440A3F" w:rsidP="00440A3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7.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4530A" w14:textId="5419FD87" w:rsidR="00440A3F" w:rsidRPr="00D7211B" w:rsidRDefault="00440A3F" w:rsidP="00440A3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H</w:t>
            </w:r>
            <w:r w:rsidRPr="00D7211B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el; czystość 5,0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428BB6" w14:textId="3BE0F777" w:rsidR="00440A3F" w:rsidRPr="00D7211B" w:rsidRDefault="00440A3F" w:rsidP="00440A3F">
            <w:pPr>
              <w:widowControl/>
              <w:suppressAutoHyphens w:val="0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  <w:r w:rsidRPr="00D7211B">
              <w:rPr>
                <w:rFonts w:ascii="Calibri" w:eastAsia="Times New Roman" w:hAnsi="Calibri" w:cs="Calibri"/>
                <w:sz w:val="20"/>
                <w:szCs w:val="20"/>
              </w:rPr>
              <w:t xml:space="preserve">zystość N5.0, min. 99,999 % obj. </w:t>
            </w:r>
            <w:r w:rsidRPr="00D7211B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D</w:t>
            </w:r>
            <w:r w:rsidRPr="00D7211B">
              <w:rPr>
                <w:rFonts w:ascii="Calibri" w:eastAsia="Times New Roman" w:hAnsi="Calibri" w:cs="Calibri"/>
                <w:sz w:val="20"/>
                <w:szCs w:val="20"/>
              </w:rPr>
              <w:t xml:space="preserve">opuszczalny poziom zanieczyszczeń: </w:t>
            </w:r>
            <w:r w:rsidRPr="00D7211B">
              <w:rPr>
                <w:rFonts w:ascii="Calibri" w:eastAsia="Times New Roman" w:hAnsi="Calibri" w:cs="Calibri"/>
                <w:sz w:val="20"/>
                <w:szCs w:val="20"/>
              </w:rPr>
              <w:br/>
              <w:t xml:space="preserve">H2O&lt;3 </w:t>
            </w:r>
            <w:proofErr w:type="spellStart"/>
            <w:r w:rsidRPr="00D7211B">
              <w:rPr>
                <w:rFonts w:ascii="Calibri" w:eastAsia="Times New Roman" w:hAnsi="Calibri" w:cs="Calibri"/>
                <w:sz w:val="20"/>
                <w:szCs w:val="20"/>
              </w:rPr>
              <w:t>ppm</w:t>
            </w:r>
            <w:proofErr w:type="spellEnd"/>
            <w:r w:rsidRPr="00D7211B">
              <w:rPr>
                <w:rFonts w:ascii="Calibri" w:eastAsia="Times New Roman" w:hAnsi="Calibri" w:cs="Calibri"/>
                <w:sz w:val="20"/>
                <w:szCs w:val="20"/>
              </w:rPr>
              <w:t xml:space="preserve">, O2&lt;2 </w:t>
            </w:r>
            <w:proofErr w:type="spellStart"/>
            <w:r w:rsidRPr="00D7211B">
              <w:rPr>
                <w:rFonts w:ascii="Calibri" w:eastAsia="Times New Roman" w:hAnsi="Calibri" w:cs="Calibri"/>
                <w:sz w:val="20"/>
                <w:szCs w:val="20"/>
              </w:rPr>
              <w:t>ppm</w:t>
            </w:r>
            <w:proofErr w:type="spellEnd"/>
            <w:r w:rsidRPr="00D7211B"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proofErr w:type="spellStart"/>
            <w:r w:rsidRPr="00D7211B">
              <w:rPr>
                <w:rFonts w:ascii="Calibri" w:eastAsia="Times New Roman" w:hAnsi="Calibri" w:cs="Calibri"/>
                <w:sz w:val="20"/>
                <w:szCs w:val="20"/>
              </w:rPr>
              <w:t>CnHm</w:t>
            </w:r>
            <w:proofErr w:type="spellEnd"/>
            <w:r w:rsidRPr="00D7211B">
              <w:rPr>
                <w:rFonts w:ascii="Calibri" w:eastAsia="Times New Roman" w:hAnsi="Calibri" w:cs="Calibri"/>
                <w:sz w:val="20"/>
                <w:szCs w:val="20"/>
              </w:rPr>
              <w:t xml:space="preserve">&lt;0,1 </w:t>
            </w:r>
            <w:proofErr w:type="spellStart"/>
            <w:r w:rsidRPr="00D7211B">
              <w:rPr>
                <w:rFonts w:ascii="Calibri" w:eastAsia="Times New Roman" w:hAnsi="Calibri" w:cs="Calibri"/>
                <w:sz w:val="20"/>
                <w:szCs w:val="20"/>
              </w:rPr>
              <w:t>ppm</w:t>
            </w:r>
            <w:proofErr w:type="spellEnd"/>
            <w:r w:rsidRPr="00D7211B">
              <w:rPr>
                <w:rFonts w:ascii="Calibri" w:eastAsia="Times New Roman" w:hAnsi="Calibri" w:cs="Calibri"/>
                <w:sz w:val="20"/>
                <w:szCs w:val="20"/>
              </w:rPr>
              <w:t xml:space="preserve">, CO+CO2&lt;1 </w:t>
            </w:r>
            <w:proofErr w:type="spellStart"/>
            <w:r w:rsidRPr="00D7211B">
              <w:rPr>
                <w:rFonts w:ascii="Calibri" w:eastAsia="Times New Roman" w:hAnsi="Calibri" w:cs="Calibri"/>
                <w:sz w:val="20"/>
                <w:szCs w:val="20"/>
              </w:rPr>
              <w:t>ppm</w:t>
            </w:r>
            <w:proofErr w:type="spellEnd"/>
            <w:r w:rsidRPr="00D7211B">
              <w:rPr>
                <w:rFonts w:ascii="Calibri" w:eastAsia="Times New Roman" w:hAnsi="Calibri" w:cs="Calibri"/>
                <w:sz w:val="20"/>
                <w:szCs w:val="20"/>
              </w:rPr>
              <w:t xml:space="preserve">, N2&lt;5 </w:t>
            </w:r>
            <w:proofErr w:type="spellStart"/>
            <w:r w:rsidRPr="00D7211B">
              <w:rPr>
                <w:rFonts w:ascii="Calibri" w:eastAsia="Times New Roman" w:hAnsi="Calibri" w:cs="Calibri"/>
                <w:sz w:val="20"/>
                <w:szCs w:val="20"/>
              </w:rPr>
              <w:t>ppm</w:t>
            </w:r>
            <w:proofErr w:type="spellEnd"/>
            <w:r w:rsidRPr="00D7211B">
              <w:rPr>
                <w:rFonts w:ascii="Calibri" w:eastAsia="Times New Roman" w:hAnsi="Calibri" w:cs="Calibri"/>
                <w:sz w:val="20"/>
                <w:szCs w:val="20"/>
              </w:rPr>
              <w:t xml:space="preserve">, H2&lt;1 </w:t>
            </w:r>
            <w:proofErr w:type="spellStart"/>
            <w:r w:rsidRPr="00D7211B">
              <w:rPr>
                <w:rFonts w:ascii="Calibri" w:eastAsia="Times New Roman" w:hAnsi="Calibri" w:cs="Calibri"/>
                <w:sz w:val="20"/>
                <w:szCs w:val="20"/>
              </w:rPr>
              <w:t>ppm</w:t>
            </w:r>
            <w:proofErr w:type="spellEnd"/>
            <w:r w:rsidRPr="00D7211B">
              <w:rPr>
                <w:rFonts w:ascii="Calibri" w:eastAsia="Times New Roman" w:hAnsi="Calibri" w:cs="Calibri"/>
                <w:sz w:val="20"/>
                <w:szCs w:val="20"/>
              </w:rPr>
              <w:t xml:space="preserve">. Butla o poj.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20</w:t>
            </w:r>
            <w:r w:rsidRPr="00D7211B">
              <w:rPr>
                <w:rFonts w:ascii="Calibri" w:eastAsia="Times New Roman" w:hAnsi="Calibri" w:cs="Calibri"/>
                <w:sz w:val="20"/>
                <w:szCs w:val="20"/>
              </w:rPr>
              <w:t xml:space="preserve"> dm3 (ok.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</w:t>
            </w:r>
            <w:r w:rsidRPr="00D7211B">
              <w:rPr>
                <w:rFonts w:ascii="Calibri" w:eastAsia="Times New Roman" w:hAnsi="Calibri" w:cs="Calibri"/>
                <w:sz w:val="20"/>
                <w:szCs w:val="20"/>
              </w:rPr>
              <w:t xml:space="preserve"> m3 gazu w butli).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6A03C" w14:textId="408265E0" w:rsidR="00440A3F" w:rsidRPr="00D7211B" w:rsidRDefault="00440A3F" w:rsidP="00440A3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66DCC7B" w14:textId="228FF522" w:rsidR="00440A3F" w:rsidRPr="00D7211B" w:rsidRDefault="00440A3F" w:rsidP="00440A3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m</w:t>
            </w:r>
            <w:r w:rsidRPr="000B4DDC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A4460" w14:textId="19F0EF4A" w:rsidR="00440A3F" w:rsidRPr="00D7211B" w:rsidRDefault="00440A3F" w:rsidP="00440A3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E11D6" w14:textId="776FDFFD" w:rsidR="00440A3F" w:rsidRPr="00D7211B" w:rsidRDefault="00440A3F" w:rsidP="00440A3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EF4FD" w14:textId="68F76F25" w:rsidR="00440A3F" w:rsidRPr="00D7211B" w:rsidRDefault="00440A3F" w:rsidP="00440A3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97B3B" w14:textId="5DA39E29" w:rsidR="00440A3F" w:rsidRPr="00D7211B" w:rsidRDefault="00440A3F" w:rsidP="00440A3F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B960CD" w14:textId="147813FD" w:rsidR="00440A3F" w:rsidRPr="00D7211B" w:rsidRDefault="00440A3F" w:rsidP="00440A3F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</w:p>
        </w:tc>
        <w:tc>
          <w:tcPr>
            <w:tcW w:w="1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ADADAD"/>
            <w:noWrap/>
            <w:vAlign w:val="bottom"/>
          </w:tcPr>
          <w:p w14:paraId="62C34E32" w14:textId="178CED4B" w:rsidR="00440A3F" w:rsidRPr="00D7211B" w:rsidRDefault="00440A3F" w:rsidP="00440A3F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BB711" w14:textId="40694F56" w:rsidR="00440A3F" w:rsidRPr="00D7211B" w:rsidRDefault="00440A3F" w:rsidP="00440A3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B09D9" w14:textId="23157F4B" w:rsidR="00440A3F" w:rsidRPr="00D7211B" w:rsidRDefault="00440A3F" w:rsidP="00440A3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m</w:t>
            </w:r>
            <w:r w:rsidRPr="000B4DDC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5C1A5" w14:textId="77777777" w:rsidR="00440A3F" w:rsidRPr="00D7211B" w:rsidRDefault="00440A3F" w:rsidP="00440A3F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29B6D" w14:textId="77777777" w:rsidR="00440A3F" w:rsidRPr="00D7211B" w:rsidRDefault="00440A3F" w:rsidP="00440A3F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17F2F" w14:textId="77777777" w:rsidR="00440A3F" w:rsidRPr="00D7211B" w:rsidRDefault="00440A3F" w:rsidP="00440A3F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91F10" w14:textId="77777777" w:rsidR="00440A3F" w:rsidRPr="00D7211B" w:rsidRDefault="00440A3F" w:rsidP="00440A3F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9A5B8" w14:textId="77777777" w:rsidR="00440A3F" w:rsidRPr="00D7211B" w:rsidRDefault="00440A3F" w:rsidP="00440A3F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</w:tr>
      <w:tr w:rsidR="00440A3F" w:rsidRPr="00D7211B" w14:paraId="5B170D2C" w14:textId="77777777" w:rsidTr="009C3F57">
        <w:trPr>
          <w:trHeight w:val="127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A7032" w14:textId="3FBF6D18" w:rsidR="00440A3F" w:rsidRDefault="000F34F4" w:rsidP="00440A3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8.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F02C2" w14:textId="269027E9" w:rsidR="00440A3F" w:rsidRDefault="00440A3F" w:rsidP="00440A3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H</w:t>
            </w:r>
            <w:r w:rsidRPr="00D7211B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el; czystość 5,0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79A918" w14:textId="0357E5E6" w:rsidR="00440A3F" w:rsidRDefault="00440A3F" w:rsidP="00440A3F">
            <w:pPr>
              <w:widowControl/>
              <w:suppressAutoHyphens w:val="0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  <w:r w:rsidRPr="00D7211B">
              <w:rPr>
                <w:rFonts w:ascii="Calibri" w:eastAsia="Times New Roman" w:hAnsi="Calibri" w:cs="Calibri"/>
                <w:sz w:val="20"/>
                <w:szCs w:val="20"/>
              </w:rPr>
              <w:t xml:space="preserve">zystość N5.0, min. 99,999 % obj. </w:t>
            </w:r>
            <w:r w:rsidRPr="00D7211B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D</w:t>
            </w:r>
            <w:r w:rsidRPr="00D7211B">
              <w:rPr>
                <w:rFonts w:ascii="Calibri" w:eastAsia="Times New Roman" w:hAnsi="Calibri" w:cs="Calibri"/>
                <w:sz w:val="20"/>
                <w:szCs w:val="20"/>
              </w:rPr>
              <w:t xml:space="preserve">opuszczalny poziom zanieczyszczeń: </w:t>
            </w:r>
            <w:r w:rsidRPr="00D7211B">
              <w:rPr>
                <w:rFonts w:ascii="Calibri" w:eastAsia="Times New Roman" w:hAnsi="Calibri" w:cs="Calibri"/>
                <w:sz w:val="20"/>
                <w:szCs w:val="20"/>
              </w:rPr>
              <w:br/>
              <w:t xml:space="preserve">H2O&lt;3 </w:t>
            </w:r>
            <w:proofErr w:type="spellStart"/>
            <w:r w:rsidRPr="00D7211B">
              <w:rPr>
                <w:rFonts w:ascii="Calibri" w:eastAsia="Times New Roman" w:hAnsi="Calibri" w:cs="Calibri"/>
                <w:sz w:val="20"/>
                <w:szCs w:val="20"/>
              </w:rPr>
              <w:t>ppm</w:t>
            </w:r>
            <w:proofErr w:type="spellEnd"/>
            <w:r w:rsidRPr="00D7211B">
              <w:rPr>
                <w:rFonts w:ascii="Calibri" w:eastAsia="Times New Roman" w:hAnsi="Calibri" w:cs="Calibri"/>
                <w:sz w:val="20"/>
                <w:szCs w:val="20"/>
              </w:rPr>
              <w:t xml:space="preserve">, O2&lt;2 </w:t>
            </w:r>
            <w:proofErr w:type="spellStart"/>
            <w:r w:rsidRPr="00D7211B">
              <w:rPr>
                <w:rFonts w:ascii="Calibri" w:eastAsia="Times New Roman" w:hAnsi="Calibri" w:cs="Calibri"/>
                <w:sz w:val="20"/>
                <w:szCs w:val="20"/>
              </w:rPr>
              <w:t>ppm</w:t>
            </w:r>
            <w:proofErr w:type="spellEnd"/>
            <w:r w:rsidRPr="00D7211B"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proofErr w:type="spellStart"/>
            <w:r w:rsidRPr="00D7211B">
              <w:rPr>
                <w:rFonts w:ascii="Calibri" w:eastAsia="Times New Roman" w:hAnsi="Calibri" w:cs="Calibri"/>
                <w:sz w:val="20"/>
                <w:szCs w:val="20"/>
              </w:rPr>
              <w:t>CnHm</w:t>
            </w:r>
            <w:proofErr w:type="spellEnd"/>
            <w:r w:rsidRPr="00D7211B">
              <w:rPr>
                <w:rFonts w:ascii="Calibri" w:eastAsia="Times New Roman" w:hAnsi="Calibri" w:cs="Calibri"/>
                <w:sz w:val="20"/>
                <w:szCs w:val="20"/>
              </w:rPr>
              <w:t xml:space="preserve">&lt;0,1 </w:t>
            </w:r>
            <w:proofErr w:type="spellStart"/>
            <w:r w:rsidRPr="00D7211B">
              <w:rPr>
                <w:rFonts w:ascii="Calibri" w:eastAsia="Times New Roman" w:hAnsi="Calibri" w:cs="Calibri"/>
                <w:sz w:val="20"/>
                <w:szCs w:val="20"/>
              </w:rPr>
              <w:t>ppm</w:t>
            </w:r>
            <w:proofErr w:type="spellEnd"/>
            <w:r w:rsidRPr="00D7211B">
              <w:rPr>
                <w:rFonts w:ascii="Calibri" w:eastAsia="Times New Roman" w:hAnsi="Calibri" w:cs="Calibri"/>
                <w:sz w:val="20"/>
                <w:szCs w:val="20"/>
              </w:rPr>
              <w:t xml:space="preserve">, CO+CO2&lt;1 </w:t>
            </w:r>
            <w:proofErr w:type="spellStart"/>
            <w:r w:rsidRPr="00D7211B">
              <w:rPr>
                <w:rFonts w:ascii="Calibri" w:eastAsia="Times New Roman" w:hAnsi="Calibri" w:cs="Calibri"/>
                <w:sz w:val="20"/>
                <w:szCs w:val="20"/>
              </w:rPr>
              <w:t>ppm</w:t>
            </w:r>
            <w:proofErr w:type="spellEnd"/>
            <w:r w:rsidRPr="00D7211B">
              <w:rPr>
                <w:rFonts w:ascii="Calibri" w:eastAsia="Times New Roman" w:hAnsi="Calibri" w:cs="Calibri"/>
                <w:sz w:val="20"/>
                <w:szCs w:val="20"/>
              </w:rPr>
              <w:t xml:space="preserve">, N2&lt;5 </w:t>
            </w:r>
            <w:proofErr w:type="spellStart"/>
            <w:r w:rsidRPr="00D7211B">
              <w:rPr>
                <w:rFonts w:ascii="Calibri" w:eastAsia="Times New Roman" w:hAnsi="Calibri" w:cs="Calibri"/>
                <w:sz w:val="20"/>
                <w:szCs w:val="20"/>
              </w:rPr>
              <w:t>ppm</w:t>
            </w:r>
            <w:proofErr w:type="spellEnd"/>
            <w:r w:rsidRPr="00D7211B">
              <w:rPr>
                <w:rFonts w:ascii="Calibri" w:eastAsia="Times New Roman" w:hAnsi="Calibri" w:cs="Calibri"/>
                <w:sz w:val="20"/>
                <w:szCs w:val="20"/>
              </w:rPr>
              <w:t xml:space="preserve">, H2&lt;1 </w:t>
            </w:r>
            <w:proofErr w:type="spellStart"/>
            <w:r w:rsidRPr="00D7211B">
              <w:rPr>
                <w:rFonts w:ascii="Calibri" w:eastAsia="Times New Roman" w:hAnsi="Calibri" w:cs="Calibri"/>
                <w:sz w:val="20"/>
                <w:szCs w:val="20"/>
              </w:rPr>
              <w:t>ppm</w:t>
            </w:r>
            <w:proofErr w:type="spellEnd"/>
            <w:r w:rsidRPr="00D7211B">
              <w:rPr>
                <w:rFonts w:ascii="Calibri" w:eastAsia="Times New Roman" w:hAnsi="Calibri" w:cs="Calibri"/>
                <w:sz w:val="20"/>
                <w:szCs w:val="20"/>
              </w:rPr>
              <w:t>. Butla o poj. 50 dm3 (ok. 10 m3 gazu w butli).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89E50" w14:textId="1FF3B051" w:rsidR="00440A3F" w:rsidRPr="00D7211B" w:rsidRDefault="00440A3F" w:rsidP="00440A3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1</w:t>
            </w: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0BE3D6E" w14:textId="57FD2F3A" w:rsidR="00440A3F" w:rsidRPr="00D7211B" w:rsidRDefault="00440A3F" w:rsidP="00440A3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m</w:t>
            </w:r>
            <w:r w:rsidRPr="000B4DDC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76626" w14:textId="2709AF12" w:rsidR="00440A3F" w:rsidRPr="00D7211B" w:rsidRDefault="00440A3F" w:rsidP="00440A3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69AB1" w14:textId="398E07B4" w:rsidR="00440A3F" w:rsidRPr="00D7211B" w:rsidRDefault="00440A3F" w:rsidP="00440A3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95ECE" w14:textId="18CA46C8" w:rsidR="00440A3F" w:rsidRPr="00D7211B" w:rsidRDefault="00440A3F" w:rsidP="00440A3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6CAE5" w14:textId="230A1796" w:rsidR="00440A3F" w:rsidRPr="00D7211B" w:rsidRDefault="00440A3F" w:rsidP="00440A3F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F2286A9" w14:textId="5537A06B" w:rsidR="00440A3F" w:rsidRPr="00D7211B" w:rsidRDefault="00440A3F" w:rsidP="00440A3F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ADADAD"/>
            <w:noWrap/>
            <w:vAlign w:val="bottom"/>
          </w:tcPr>
          <w:p w14:paraId="4A94E892" w14:textId="52121B49" w:rsidR="00440A3F" w:rsidRPr="00D7211B" w:rsidRDefault="00440A3F" w:rsidP="00440A3F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B0773" w14:textId="74ED6A2E" w:rsidR="00440A3F" w:rsidRPr="00D7211B" w:rsidRDefault="00440A3F" w:rsidP="00440A3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1</w:t>
            </w: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99B86" w14:textId="6FFAB7E8" w:rsidR="00440A3F" w:rsidRPr="00D7211B" w:rsidRDefault="00440A3F" w:rsidP="00440A3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m</w:t>
            </w:r>
            <w:r w:rsidRPr="006427DD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027DD" w14:textId="77777777" w:rsidR="00440A3F" w:rsidRPr="00D7211B" w:rsidRDefault="00440A3F" w:rsidP="00440A3F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62E5D" w14:textId="77777777" w:rsidR="00440A3F" w:rsidRPr="00D7211B" w:rsidRDefault="00440A3F" w:rsidP="00440A3F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D80E6" w14:textId="77777777" w:rsidR="00440A3F" w:rsidRPr="00D7211B" w:rsidRDefault="00440A3F" w:rsidP="00440A3F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6CC99" w14:textId="77777777" w:rsidR="00440A3F" w:rsidRPr="00D7211B" w:rsidRDefault="00440A3F" w:rsidP="00440A3F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3E9A4" w14:textId="77777777" w:rsidR="00440A3F" w:rsidRPr="00D7211B" w:rsidRDefault="00440A3F" w:rsidP="00440A3F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</w:p>
        </w:tc>
      </w:tr>
      <w:tr w:rsidR="00440A3F" w:rsidRPr="00D7211B" w14:paraId="48E14745" w14:textId="77777777" w:rsidTr="009C3F57">
        <w:trPr>
          <w:trHeight w:val="135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28E04" w14:textId="14ECDD34" w:rsidR="00440A3F" w:rsidRDefault="000F34F4" w:rsidP="00440A3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9.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EF62F" w14:textId="50112011" w:rsidR="00440A3F" w:rsidRDefault="00440A3F" w:rsidP="00440A3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</w:t>
            </w:r>
            <w:r w:rsidRPr="00D7211B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zot; czystość 5,0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A754E6" w14:textId="1F991812" w:rsidR="00440A3F" w:rsidRDefault="00440A3F" w:rsidP="00440A3F">
            <w:pPr>
              <w:widowControl/>
              <w:suppressAutoHyphens w:val="0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C</w:t>
            </w:r>
            <w:r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zystość N5.0, min. 99,999% obj. .</w:t>
            </w:r>
            <w:r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br/>
            </w:r>
            <w:r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D</w:t>
            </w:r>
            <w:r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opuszczalny poziom zanieczyszczeń: H2O&lt;3 </w:t>
            </w:r>
            <w:proofErr w:type="spellStart"/>
            <w:r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ppm</w:t>
            </w:r>
            <w:proofErr w:type="spellEnd"/>
            <w:r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, O2&lt;2 </w:t>
            </w:r>
            <w:proofErr w:type="spellStart"/>
            <w:r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ppm</w:t>
            </w:r>
            <w:proofErr w:type="spellEnd"/>
            <w:r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CnHm</w:t>
            </w:r>
            <w:proofErr w:type="spellEnd"/>
            <w:r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&lt;0,1 </w:t>
            </w:r>
            <w:proofErr w:type="spellStart"/>
            <w:r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ppm</w:t>
            </w:r>
            <w:proofErr w:type="spellEnd"/>
            <w:r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, CO,CO2&lt;1 </w:t>
            </w:r>
            <w:proofErr w:type="spellStart"/>
            <w:r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ppm</w:t>
            </w:r>
            <w:proofErr w:type="spellEnd"/>
            <w:r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, H2&lt;1 </w:t>
            </w:r>
            <w:proofErr w:type="spellStart"/>
            <w:r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ppm</w:t>
            </w:r>
            <w:proofErr w:type="spellEnd"/>
            <w:r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. Butla o poj. 20 dm3 (ok. 3 m3 gazu w butli)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0BDA4" w14:textId="67922DE5" w:rsidR="00440A3F" w:rsidRPr="00D7211B" w:rsidRDefault="00440A3F" w:rsidP="00440A3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281E5C" w14:textId="7349FEA1" w:rsidR="00440A3F" w:rsidRPr="00D7211B" w:rsidRDefault="00440A3F" w:rsidP="00440A3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m</w:t>
            </w:r>
            <w:r w:rsidRPr="000B4DDC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18AE9" w14:textId="78BA49EA" w:rsidR="00440A3F" w:rsidRPr="00D7211B" w:rsidRDefault="00440A3F" w:rsidP="00440A3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ADE2B" w14:textId="1DB297B6" w:rsidR="00440A3F" w:rsidRPr="00D7211B" w:rsidRDefault="00440A3F" w:rsidP="00440A3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9E314" w14:textId="6772E4C6" w:rsidR="00440A3F" w:rsidRPr="00D7211B" w:rsidRDefault="00440A3F" w:rsidP="00440A3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9265E" w14:textId="3DBF80F5" w:rsidR="00440A3F" w:rsidRPr="00D7211B" w:rsidRDefault="00440A3F" w:rsidP="00440A3F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2A1D584" w14:textId="76C30899" w:rsidR="00440A3F" w:rsidRPr="00D7211B" w:rsidRDefault="00440A3F" w:rsidP="00440A3F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ADADAD"/>
            <w:noWrap/>
            <w:vAlign w:val="bottom"/>
          </w:tcPr>
          <w:p w14:paraId="0588FC0D" w14:textId="332DCE5E" w:rsidR="00440A3F" w:rsidRPr="00D7211B" w:rsidRDefault="00440A3F" w:rsidP="00440A3F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A430E" w14:textId="4E6B17BB" w:rsidR="00440A3F" w:rsidRPr="00D7211B" w:rsidRDefault="00440A3F" w:rsidP="00440A3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B631A" w14:textId="2462D984" w:rsidR="00440A3F" w:rsidRPr="00D7211B" w:rsidRDefault="00440A3F" w:rsidP="00440A3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m</w:t>
            </w:r>
            <w:r w:rsidRPr="006427DD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5AF65" w14:textId="77777777" w:rsidR="00440A3F" w:rsidRPr="00D7211B" w:rsidRDefault="00440A3F" w:rsidP="00440A3F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66C17" w14:textId="77777777" w:rsidR="00440A3F" w:rsidRPr="00D7211B" w:rsidRDefault="00440A3F" w:rsidP="00440A3F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D8341" w14:textId="77777777" w:rsidR="00440A3F" w:rsidRPr="00D7211B" w:rsidRDefault="00440A3F" w:rsidP="00440A3F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1005E" w14:textId="77777777" w:rsidR="00440A3F" w:rsidRPr="00D7211B" w:rsidRDefault="00440A3F" w:rsidP="00440A3F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8195A" w14:textId="77777777" w:rsidR="00440A3F" w:rsidRPr="00D7211B" w:rsidRDefault="00440A3F" w:rsidP="00440A3F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</w:p>
        </w:tc>
      </w:tr>
      <w:tr w:rsidR="00D7211B" w:rsidRPr="00D7211B" w14:paraId="12A19BA0" w14:textId="77777777" w:rsidTr="009C3F57">
        <w:trPr>
          <w:trHeight w:val="135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6E1B2" w14:textId="4F668881" w:rsidR="00D7211B" w:rsidRPr="00D7211B" w:rsidRDefault="000F34F4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10</w:t>
            </w:r>
            <w:r w:rsidR="006427DD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D49A6" w14:textId="13F791E3" w:rsidR="00D7211B" w:rsidRPr="00D7211B" w:rsidRDefault="006427DD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</w:t>
            </w:r>
            <w:r w:rsidR="00D7211B" w:rsidRPr="00D7211B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zot; czystość 5,0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2F32EF" w14:textId="4F3D2BCD" w:rsidR="00D7211B" w:rsidRPr="00D7211B" w:rsidRDefault="00172DC9" w:rsidP="00D7211B">
            <w:pPr>
              <w:widowControl/>
              <w:suppressAutoHyphens w:val="0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C</w:t>
            </w:r>
            <w:r w:rsidR="00D7211B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zystość N5.0, min. 99,999% obj. .</w:t>
            </w:r>
            <w:r w:rsidR="00D7211B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br/>
            </w:r>
            <w:r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D</w:t>
            </w:r>
            <w:r w:rsidR="00D7211B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opuszczalny poziom zanieczyszczeń: H2O&lt;3 </w:t>
            </w:r>
            <w:proofErr w:type="spellStart"/>
            <w:r w:rsidR="00D7211B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ppm</w:t>
            </w:r>
            <w:proofErr w:type="spellEnd"/>
            <w:r w:rsidR="00D7211B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, O2&lt;2 </w:t>
            </w:r>
            <w:proofErr w:type="spellStart"/>
            <w:r w:rsidR="00D7211B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ppm</w:t>
            </w:r>
            <w:proofErr w:type="spellEnd"/>
            <w:r w:rsidR="00D7211B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, </w:t>
            </w:r>
            <w:proofErr w:type="spellStart"/>
            <w:r w:rsidR="00D7211B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CnHm</w:t>
            </w:r>
            <w:proofErr w:type="spellEnd"/>
            <w:r w:rsidR="00D7211B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&lt;0,1 </w:t>
            </w:r>
            <w:proofErr w:type="spellStart"/>
            <w:r w:rsidR="00D7211B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ppm</w:t>
            </w:r>
            <w:proofErr w:type="spellEnd"/>
            <w:r w:rsidR="00D7211B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, CO,CO2&lt;1 </w:t>
            </w:r>
            <w:proofErr w:type="spellStart"/>
            <w:r w:rsidR="00D7211B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ppm</w:t>
            </w:r>
            <w:proofErr w:type="spellEnd"/>
            <w:r w:rsidR="00D7211B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, H2&lt;1 </w:t>
            </w:r>
            <w:proofErr w:type="spellStart"/>
            <w:r w:rsidR="00D7211B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ppm</w:t>
            </w:r>
            <w:proofErr w:type="spellEnd"/>
            <w:r w:rsidR="00D7211B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. </w:t>
            </w:r>
            <w:r w:rsidR="00440A3F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B</w:t>
            </w:r>
            <w:r w:rsidR="00D7211B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utla o poj. 50 dm3 (ok. 10 m3 gazu w butli)</w:t>
            </w:r>
            <w:r w:rsidR="00440A3F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1B532" w14:textId="664CED5B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4</w:t>
            </w:r>
            <w:r w:rsidR="00440A3F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5105C0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m</w:t>
            </w:r>
            <w:r w:rsidRPr="000B4DDC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64E47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59DC2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1FC83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100AF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42445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ADADAD"/>
            <w:noWrap/>
            <w:vAlign w:val="bottom"/>
            <w:hideMark/>
          </w:tcPr>
          <w:p w14:paraId="17305E16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61E93" w14:textId="582A09F3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6</w:t>
            </w:r>
            <w:r w:rsidR="00440A3F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FCA2A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m</w:t>
            </w:r>
            <w:r w:rsidRPr="006427DD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B8226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CE44B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EC7B9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0B9B6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139C2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</w:tr>
      <w:tr w:rsidR="00D7211B" w:rsidRPr="00D7211B" w14:paraId="47E81F64" w14:textId="77777777" w:rsidTr="009C3F57">
        <w:trPr>
          <w:trHeight w:val="10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BFBED" w14:textId="0E2BAF4B" w:rsidR="00D7211B" w:rsidRPr="00D7211B" w:rsidRDefault="000F34F4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11</w:t>
            </w:r>
            <w:r w:rsidR="006427DD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C92C7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Acetylen czystość powyżej 98%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77DAC6" w14:textId="256A0521" w:rsidR="00D7211B" w:rsidRPr="00D7211B" w:rsidRDefault="00172DC9" w:rsidP="00D7211B">
            <w:pPr>
              <w:widowControl/>
              <w:suppressAutoHyphens w:val="0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C</w:t>
            </w:r>
            <w:r w:rsidR="00D7211B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zystość, min. 98,5% obj., </w:t>
            </w:r>
            <w:r w:rsidR="00D7211B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br/>
            </w:r>
            <w:r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D</w:t>
            </w:r>
            <w:r w:rsidR="00D7211B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opuszczalny poziom zanieczyszczeń: </w:t>
            </w:r>
            <w:r w:rsidR="00D7211B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br/>
              <w:t>powietrze &lt; 1,5% PH3, H2S &lt; 0,02%. Butla o poj. 40 dm3 (ok. 5-8 kg gazu w butli).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0A8C8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16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727EC1B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kg</w:t>
            </w: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98D6B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311E6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257BB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C7D19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7EB97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ADADAD"/>
            <w:noWrap/>
            <w:vAlign w:val="bottom"/>
            <w:hideMark/>
          </w:tcPr>
          <w:p w14:paraId="7445F2F1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607C1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24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448DC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kg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C0048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39443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B9A77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1B60D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1DCFF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</w:tr>
      <w:tr w:rsidR="000F34F4" w:rsidRPr="00D7211B" w14:paraId="6B7AC008" w14:textId="77777777" w:rsidTr="000F34F4">
        <w:trPr>
          <w:trHeight w:val="153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F03C1" w14:textId="3A6F3FE5" w:rsidR="000F34F4" w:rsidRDefault="000F34F4" w:rsidP="000F34F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12.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FD622" w14:textId="7298E84D" w:rsidR="000F34F4" w:rsidRPr="00D7211B" w:rsidRDefault="000F34F4" w:rsidP="000F34F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Tlen medyczny, czystość 5,0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E6BA15" w14:textId="67D947B7" w:rsidR="000F34F4" w:rsidRDefault="000F34F4" w:rsidP="000F34F4">
            <w:pPr>
              <w:widowControl/>
              <w:suppressAutoHyphens w:val="0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C</w:t>
            </w:r>
            <w:r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zystość N5.0, min. 99,999 % obj. </w:t>
            </w:r>
            <w:r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D</w:t>
            </w:r>
            <w:r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opuszczalny poziom zanieczyszczeń: H2O&lt;3 </w:t>
            </w:r>
            <w:proofErr w:type="spellStart"/>
            <w:r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ppm</w:t>
            </w:r>
            <w:proofErr w:type="spellEnd"/>
            <w:r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CnHm</w:t>
            </w:r>
            <w:proofErr w:type="spellEnd"/>
            <w:r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&lt;0,1 </w:t>
            </w:r>
            <w:proofErr w:type="spellStart"/>
            <w:r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ppm</w:t>
            </w:r>
            <w:proofErr w:type="spellEnd"/>
            <w:r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, CO2&lt;1 </w:t>
            </w:r>
            <w:proofErr w:type="spellStart"/>
            <w:r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ppm</w:t>
            </w:r>
            <w:proofErr w:type="spellEnd"/>
            <w:r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 CO&lt;0,1 </w:t>
            </w:r>
            <w:proofErr w:type="spellStart"/>
            <w:r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ppm</w:t>
            </w:r>
            <w:proofErr w:type="spellEnd"/>
            <w:r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, N2&lt;5 </w:t>
            </w:r>
            <w:proofErr w:type="spellStart"/>
            <w:r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ppm</w:t>
            </w:r>
            <w:proofErr w:type="spellEnd"/>
            <w:r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, H2&lt;1 </w:t>
            </w:r>
            <w:proofErr w:type="spellStart"/>
            <w:r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ppm</w:t>
            </w:r>
            <w:proofErr w:type="spellEnd"/>
            <w:r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. Butla o poj. 40 dm3 (ok. 6,4 m3 gazu w butli)</w:t>
            </w:r>
            <w:r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297D8867" w14:textId="77777777" w:rsidR="000F34F4" w:rsidRDefault="000F34F4" w:rsidP="000F34F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4FE6A9EA" w14:textId="77777777" w:rsidR="000F34F4" w:rsidRPr="00D7211B" w:rsidRDefault="000F34F4" w:rsidP="000F34F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5F114F52" w14:textId="77777777" w:rsidR="000F34F4" w:rsidRPr="00D7211B" w:rsidRDefault="000F34F4" w:rsidP="000F34F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361CEA69" w14:textId="77777777" w:rsidR="000F34F4" w:rsidRPr="00D7211B" w:rsidRDefault="000F34F4" w:rsidP="000F34F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0E598E05" w14:textId="77777777" w:rsidR="000F34F4" w:rsidRPr="00D7211B" w:rsidRDefault="000F34F4" w:rsidP="000F34F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</w:tcPr>
          <w:p w14:paraId="1CAA216C" w14:textId="77777777" w:rsidR="000F34F4" w:rsidRPr="00D7211B" w:rsidRDefault="000F34F4" w:rsidP="000F34F4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</w:tcPr>
          <w:p w14:paraId="45D0EA46" w14:textId="77777777" w:rsidR="000F34F4" w:rsidRPr="00D7211B" w:rsidRDefault="000F34F4" w:rsidP="000F34F4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</w:p>
        </w:tc>
        <w:tc>
          <w:tcPr>
            <w:tcW w:w="1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ADADAD"/>
            <w:noWrap/>
            <w:vAlign w:val="bottom"/>
          </w:tcPr>
          <w:p w14:paraId="7AB8688D" w14:textId="77777777" w:rsidR="000F34F4" w:rsidRPr="00D7211B" w:rsidRDefault="000F34F4" w:rsidP="000F34F4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FE35C" w14:textId="6E1933AF" w:rsidR="000F34F4" w:rsidRDefault="000F34F4" w:rsidP="000F34F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6,5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1F6E6" w14:textId="64B7DF62" w:rsidR="000F34F4" w:rsidRPr="00D7211B" w:rsidRDefault="000F34F4" w:rsidP="000F34F4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m</w:t>
            </w:r>
            <w:r w:rsidRPr="006427DD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98B0E" w14:textId="77777777" w:rsidR="000F34F4" w:rsidRPr="00D7211B" w:rsidRDefault="000F34F4" w:rsidP="000F34F4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86616" w14:textId="77777777" w:rsidR="000F34F4" w:rsidRPr="00D7211B" w:rsidRDefault="000F34F4" w:rsidP="000F34F4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13734" w14:textId="77777777" w:rsidR="000F34F4" w:rsidRPr="00D7211B" w:rsidRDefault="000F34F4" w:rsidP="000F34F4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F9E3B" w14:textId="77777777" w:rsidR="000F34F4" w:rsidRPr="00D7211B" w:rsidRDefault="000F34F4" w:rsidP="000F34F4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61D31" w14:textId="77777777" w:rsidR="000F34F4" w:rsidRPr="00D7211B" w:rsidRDefault="000F34F4" w:rsidP="000F34F4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</w:p>
        </w:tc>
      </w:tr>
      <w:tr w:rsidR="00D7211B" w:rsidRPr="00D7211B" w14:paraId="28005BEB" w14:textId="77777777" w:rsidTr="000B4DDC">
        <w:trPr>
          <w:trHeight w:val="153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929BA" w14:textId="002EB1EB" w:rsidR="00D7211B" w:rsidRPr="00D7211B" w:rsidRDefault="006427DD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  <w:r w:rsidR="000F34F4">
              <w:rPr>
                <w:rFonts w:ascii="Calibri" w:eastAsia="Times New Roman" w:hAnsi="Calibri" w:cs="Calibri"/>
                <w:sz w:val="20"/>
                <w:szCs w:val="20"/>
              </w:rPr>
              <w:t>3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29BB7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Tlen medyczny, czystość 5,0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6C7879" w14:textId="1922B3A3" w:rsidR="00D7211B" w:rsidRPr="00D7211B" w:rsidRDefault="00172DC9" w:rsidP="00D7211B">
            <w:pPr>
              <w:widowControl/>
              <w:suppressAutoHyphens w:val="0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C</w:t>
            </w:r>
            <w:r w:rsidR="00D7211B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zystość N5.0, min. 99,999 % obj. </w:t>
            </w:r>
            <w:r w:rsidR="00D7211B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br/>
            </w:r>
            <w:r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D</w:t>
            </w:r>
            <w:r w:rsidR="00D7211B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opuszczalny poziom zanieczyszczeń: </w:t>
            </w:r>
            <w:r w:rsidR="00D7211B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br/>
              <w:t xml:space="preserve">H2O&lt;3 </w:t>
            </w:r>
            <w:proofErr w:type="spellStart"/>
            <w:r w:rsidR="00D7211B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ppm</w:t>
            </w:r>
            <w:proofErr w:type="spellEnd"/>
            <w:r w:rsidR="00D7211B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, </w:t>
            </w:r>
            <w:proofErr w:type="spellStart"/>
            <w:r w:rsidR="00D7211B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CnHm</w:t>
            </w:r>
            <w:proofErr w:type="spellEnd"/>
            <w:r w:rsidR="00D7211B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&lt;0,1 </w:t>
            </w:r>
            <w:proofErr w:type="spellStart"/>
            <w:r w:rsidR="00D7211B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ppm</w:t>
            </w:r>
            <w:proofErr w:type="spellEnd"/>
            <w:r w:rsidR="00D7211B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, CO2&lt;1 </w:t>
            </w:r>
            <w:proofErr w:type="spellStart"/>
            <w:r w:rsidR="00D7211B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ppm</w:t>
            </w:r>
            <w:proofErr w:type="spellEnd"/>
            <w:r w:rsidR="00D7211B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 CO&lt;0,1 </w:t>
            </w:r>
            <w:proofErr w:type="spellStart"/>
            <w:r w:rsidR="00D7211B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ppm</w:t>
            </w:r>
            <w:proofErr w:type="spellEnd"/>
            <w:r w:rsidR="00D7211B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, N2&lt;5 </w:t>
            </w:r>
            <w:proofErr w:type="spellStart"/>
            <w:r w:rsidR="00D7211B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ppm</w:t>
            </w:r>
            <w:proofErr w:type="spellEnd"/>
            <w:r w:rsidR="00D7211B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, H2&lt;1 </w:t>
            </w:r>
            <w:proofErr w:type="spellStart"/>
            <w:r w:rsidR="00D7211B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ppm</w:t>
            </w:r>
            <w:proofErr w:type="spellEnd"/>
            <w:r w:rsidR="00D7211B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. </w:t>
            </w:r>
            <w:r w:rsidR="000F34F4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B</w:t>
            </w:r>
            <w:r w:rsidR="00D7211B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utla o poj. 50 dm3 (ok. 10 m3 gazu w butli)</w:t>
            </w:r>
            <w:r w:rsidR="000F34F4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68E40" w14:textId="0B633264" w:rsidR="00D7211B" w:rsidRPr="00D7211B" w:rsidRDefault="00440A3F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4</w:t>
            </w:r>
            <w:r w:rsidR="00D7211B"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9C145A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m</w:t>
            </w:r>
            <w:r w:rsidRPr="006427DD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59824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A4F95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BCAF0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541CA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59ABBE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ADADAD"/>
            <w:noWrap/>
            <w:vAlign w:val="bottom"/>
            <w:hideMark/>
          </w:tcPr>
          <w:p w14:paraId="501E44D4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36AAF" w14:textId="06513CD9" w:rsidR="00D7211B" w:rsidRPr="00D7211B" w:rsidRDefault="00440A3F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80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0841C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m</w:t>
            </w:r>
            <w:r w:rsidRPr="006427DD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8D30E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5925C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C97D4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99A01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5C0BF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</w:tr>
      <w:tr w:rsidR="00D7211B" w:rsidRPr="00D7211B" w14:paraId="108077D6" w14:textId="77777777" w:rsidTr="000B4DDC">
        <w:trPr>
          <w:trHeight w:val="76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31C04" w14:textId="4373BF58" w:rsidR="00D7211B" w:rsidRPr="00D7211B" w:rsidRDefault="006427DD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  <w:r w:rsidR="000F34F4">
              <w:rPr>
                <w:rFonts w:ascii="Calibri" w:eastAsia="Times New Roman" w:hAnsi="Calibri" w:cs="Calibri"/>
                <w:sz w:val="20"/>
                <w:szCs w:val="20"/>
              </w:rPr>
              <w:t>4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69088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Argon+CO2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438B66" w14:textId="77777777" w:rsidR="00D7211B" w:rsidRPr="00D7211B" w:rsidRDefault="00D7211B" w:rsidP="00D7211B">
            <w:pPr>
              <w:widowControl/>
              <w:suppressAutoHyphens w:val="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sz w:val="20"/>
                <w:szCs w:val="20"/>
              </w:rPr>
              <w:t>Spawalnicza mieszanina gazowa, zawierająca 80% argonu i 20% CO2. Butla o poj. 40 dm3 (ok. 6 m3 gazu w butli).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7814D" w14:textId="2B0F4BE2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8381F" w14:textId="04DED8AC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DD7BC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A4104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D2665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6D8C4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6BC95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ADADAD"/>
            <w:noWrap/>
            <w:vAlign w:val="bottom"/>
            <w:hideMark/>
          </w:tcPr>
          <w:p w14:paraId="1C9D70C1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B60AC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8880A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m</w:t>
            </w:r>
            <w:r w:rsidRPr="006427DD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7D480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02FDB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8BA0E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6683B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95B4D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</w:tr>
      <w:tr w:rsidR="00D7211B" w:rsidRPr="00D7211B" w14:paraId="4C64B884" w14:textId="77777777" w:rsidTr="009C3F57">
        <w:trPr>
          <w:trHeight w:val="127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1FE92" w14:textId="3B08845D" w:rsidR="00D7211B" w:rsidRPr="00D7211B" w:rsidRDefault="006427DD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  <w:r w:rsidR="000F34F4">
              <w:rPr>
                <w:rFonts w:ascii="Calibri" w:eastAsia="Times New Roman" w:hAnsi="Calibri" w:cs="Calibri"/>
                <w:sz w:val="20"/>
                <w:szCs w:val="20"/>
              </w:rPr>
              <w:t>5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FF8DD" w14:textId="4D664289" w:rsidR="00D7211B" w:rsidRPr="00D7211B" w:rsidRDefault="006427DD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</w:t>
            </w:r>
            <w:r w:rsidR="00D7211B" w:rsidRPr="00D7211B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odtlenek azotu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CAF740" w14:textId="3761F6A6" w:rsidR="00D7211B" w:rsidRPr="00D7211B" w:rsidRDefault="00172DC9" w:rsidP="00D7211B">
            <w:pPr>
              <w:widowControl/>
              <w:suppressAutoHyphens w:val="0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  <w:r w:rsidR="00D7211B" w:rsidRPr="00D7211B">
              <w:rPr>
                <w:rFonts w:ascii="Calibri" w:eastAsia="Times New Roman" w:hAnsi="Calibri" w:cs="Calibri"/>
                <w:sz w:val="20"/>
                <w:szCs w:val="20"/>
              </w:rPr>
              <w:t xml:space="preserve">zystość gazu min. 99.999%, </w:t>
            </w:r>
            <w:r w:rsidR="00D7211B" w:rsidRPr="00D7211B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D</w:t>
            </w:r>
            <w:r w:rsidR="00D7211B" w:rsidRPr="00D7211B">
              <w:rPr>
                <w:rFonts w:ascii="Calibri" w:eastAsia="Times New Roman" w:hAnsi="Calibri" w:cs="Calibri"/>
                <w:sz w:val="20"/>
                <w:szCs w:val="20"/>
              </w:rPr>
              <w:t xml:space="preserve">opuszczalny poziom zanieczyszczeń: </w:t>
            </w:r>
            <w:r w:rsidR="00D7211B" w:rsidRPr="00D7211B">
              <w:rPr>
                <w:rFonts w:ascii="Calibri" w:eastAsia="Times New Roman" w:hAnsi="Calibri" w:cs="Calibri"/>
                <w:sz w:val="20"/>
                <w:szCs w:val="20"/>
              </w:rPr>
              <w:br/>
              <w:t xml:space="preserve">O2&lt;1ppm, N2&lt;5ppm, H2O&lt;1ppm, CO+CO2&lt; 1ppm, </w:t>
            </w:r>
            <w:proofErr w:type="spellStart"/>
            <w:r w:rsidR="00D7211B" w:rsidRPr="00D7211B">
              <w:rPr>
                <w:rFonts w:ascii="Calibri" w:eastAsia="Times New Roman" w:hAnsi="Calibri" w:cs="Calibri"/>
                <w:sz w:val="20"/>
                <w:szCs w:val="20"/>
              </w:rPr>
              <w:t>CnHm</w:t>
            </w:r>
            <w:proofErr w:type="spellEnd"/>
            <w:r w:rsidR="00D7211B" w:rsidRPr="00D7211B">
              <w:rPr>
                <w:rFonts w:ascii="Calibri" w:eastAsia="Times New Roman" w:hAnsi="Calibri" w:cs="Calibri"/>
                <w:sz w:val="20"/>
                <w:szCs w:val="20"/>
              </w:rPr>
              <w:t>&lt;1ppm. Butla o poj. 10 dm3 (ok. 7 kg gazu w butli)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7C183C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14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4BA824C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kg</w:t>
            </w: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588E8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20A51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29DB1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86817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E1D90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ADADAD"/>
            <w:noWrap/>
            <w:vAlign w:val="bottom"/>
            <w:hideMark/>
          </w:tcPr>
          <w:p w14:paraId="6600E3AB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2B0677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14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A3D9EC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kg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C12A5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40A9A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7746F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AB2E5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DDC9A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</w:tr>
      <w:tr w:rsidR="00D7211B" w:rsidRPr="00D7211B" w14:paraId="12B1AAD1" w14:textId="77777777" w:rsidTr="009C3F57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77F1D" w14:textId="0C49BB44" w:rsidR="00D7211B" w:rsidRPr="00D7211B" w:rsidRDefault="006427DD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  <w:r w:rsidR="000F34F4">
              <w:rPr>
                <w:rFonts w:ascii="Calibri" w:eastAsia="Times New Roman" w:hAnsi="Calibri" w:cs="Calibri"/>
                <w:sz w:val="20"/>
                <w:szCs w:val="20"/>
              </w:rPr>
              <w:t>6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4493C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Tlen techniczny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9A6A7F" w14:textId="69109EF1" w:rsidR="00D7211B" w:rsidRPr="00D7211B" w:rsidRDefault="00172DC9" w:rsidP="00D7211B">
            <w:pPr>
              <w:widowControl/>
              <w:suppressAutoHyphens w:val="0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C</w:t>
            </w:r>
            <w:r w:rsidR="00D7211B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zystość techniczna. Butla o poj. 50 dm3 (ok. 10 m3 gazu w butli)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472F7" w14:textId="5378A342" w:rsidR="00D7211B" w:rsidRPr="00D7211B" w:rsidRDefault="00440A3F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1</w:t>
            </w:r>
            <w:r w:rsidR="00D7211B"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4EB25A1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m</w:t>
            </w:r>
            <w:r w:rsidRPr="006427DD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F584B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B280A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BC599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860BE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40A8C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ADADAD"/>
            <w:noWrap/>
            <w:vAlign w:val="bottom"/>
            <w:hideMark/>
          </w:tcPr>
          <w:p w14:paraId="2C159F89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61C37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C554D5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m</w:t>
            </w:r>
            <w:r w:rsidRPr="006427DD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4239B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6BBF0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4BCBB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923E8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34A2E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</w:tr>
      <w:tr w:rsidR="00D7211B" w:rsidRPr="00D7211B" w14:paraId="020DDAAD" w14:textId="77777777" w:rsidTr="000B4DDC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2E12D" w14:textId="74404595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  <w:r w:rsidR="000F34F4">
              <w:rPr>
                <w:rFonts w:ascii="Calibri" w:eastAsia="Times New Roman" w:hAnsi="Calibri" w:cs="Calibri"/>
                <w:sz w:val="20"/>
                <w:szCs w:val="20"/>
              </w:rPr>
              <w:t>7</w:t>
            </w:r>
            <w:r w:rsidR="006427DD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  <w:tc>
          <w:tcPr>
            <w:tcW w:w="1707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55F9A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Acetylen techniczny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D217222" w14:textId="6621CCE9" w:rsidR="00D7211B" w:rsidRPr="00D7211B" w:rsidRDefault="00172DC9" w:rsidP="00D7211B">
            <w:pPr>
              <w:widowControl/>
              <w:suppressAutoHyphens w:val="0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C</w:t>
            </w:r>
            <w:r w:rsidR="00D7211B"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zystość techniczna. Butla o poj. 50 dm3 (ok. 10 kg gazu w butli)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noWrap/>
            <w:vAlign w:val="center"/>
          </w:tcPr>
          <w:p w14:paraId="77245E5C" w14:textId="30E44145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  <w:tl2br w:val="single" w:sz="4" w:space="0" w:color="auto"/>
              <w:tr2bl w:val="single" w:sz="4" w:space="0" w:color="auto"/>
            </w:tcBorders>
            <w:shd w:val="clear" w:color="000000" w:fill="FFFFFF"/>
            <w:noWrap/>
            <w:vAlign w:val="center"/>
          </w:tcPr>
          <w:p w14:paraId="4944F1B9" w14:textId="742B0178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A1B3F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4464F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A1971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EEE9A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448D0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ADADAD"/>
            <w:noWrap/>
            <w:vAlign w:val="bottom"/>
            <w:hideMark/>
          </w:tcPr>
          <w:p w14:paraId="19AA1640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24620E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D26D87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kg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0C7F6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3DBC5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2DF45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C3795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CF69F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</w:tr>
      <w:tr w:rsidR="00D7211B" w:rsidRPr="00D7211B" w14:paraId="30BE4B10" w14:textId="77777777" w:rsidTr="000B4DDC">
        <w:trPr>
          <w:trHeight w:val="70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AD911" w14:textId="6B15F0E1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  <w:r w:rsidR="000F34F4">
              <w:rPr>
                <w:rFonts w:ascii="Calibri" w:eastAsia="Times New Roman" w:hAnsi="Calibri" w:cs="Calibri"/>
                <w:sz w:val="20"/>
                <w:szCs w:val="20"/>
              </w:rPr>
              <w:t>8</w:t>
            </w:r>
            <w:r w:rsidR="006427DD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64030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proofErr w:type="spellStart"/>
            <w:r w:rsidRPr="00D7211B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Próźniowanie</w:t>
            </w:r>
            <w:proofErr w:type="spellEnd"/>
            <w:r w:rsidRPr="00D7211B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butli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C94835" w14:textId="77777777" w:rsidR="00D7211B" w:rsidRPr="00D7211B" w:rsidRDefault="00D7211B" w:rsidP="00D7211B">
            <w:pPr>
              <w:widowControl/>
              <w:suppressAutoHyphens w:val="0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Usługa opróżnienia butli z gazu w przypadku obniżenia przez użytkownika ciśnienia w butli poniżej minimalnego poziomu wskazanego na butli lub dokumencie dostawy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3FE3D9C4" w14:textId="4885DF3F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23261D1B" w14:textId="3FA8C4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753AD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1D689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01292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54BD9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B9163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DADAD"/>
            <w:noWrap/>
            <w:vAlign w:val="bottom"/>
            <w:hideMark/>
          </w:tcPr>
          <w:p w14:paraId="38F5365E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37EDA" w14:textId="2C5DF40E" w:rsidR="00D7211B" w:rsidRPr="00D7211B" w:rsidRDefault="005E1667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64EB4" w14:textId="77777777" w:rsidR="00D7211B" w:rsidRPr="00D7211B" w:rsidRDefault="00D7211B" w:rsidP="00D7211B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szt.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6439B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C60A8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4F496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7D304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726F5" w14:textId="77777777" w:rsidR="00D7211B" w:rsidRPr="00D7211B" w:rsidRDefault="00D7211B" w:rsidP="00D7211B">
            <w:pPr>
              <w:widowControl/>
              <w:suppressAutoHyphens w:val="0"/>
              <w:rPr>
                <w:rFonts w:ascii="Aptos Narrow" w:eastAsia="Times New Roman" w:hAnsi="Aptos Narrow"/>
                <w:sz w:val="22"/>
                <w:szCs w:val="22"/>
              </w:rPr>
            </w:pPr>
            <w:r w:rsidRPr="00D7211B">
              <w:rPr>
                <w:rFonts w:ascii="Aptos Narrow" w:eastAsia="Times New Roman" w:hAnsi="Aptos Narrow"/>
                <w:sz w:val="22"/>
                <w:szCs w:val="22"/>
              </w:rPr>
              <w:t> </w:t>
            </w:r>
          </w:p>
        </w:tc>
      </w:tr>
      <w:tr w:rsidR="0006306D" w:rsidRPr="00D7211B" w14:paraId="3546BC20" w14:textId="77777777" w:rsidTr="00C32801">
        <w:trPr>
          <w:trHeight w:val="300"/>
        </w:trPr>
        <w:tc>
          <w:tcPr>
            <w:tcW w:w="10600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84980" w14:textId="6BB0B817" w:rsidR="0006306D" w:rsidRPr="00FB35F6" w:rsidRDefault="0006306D" w:rsidP="00D7211B">
            <w:pPr>
              <w:widowControl/>
              <w:suppressAutoHyphens w:val="0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</w:pPr>
            <w:r w:rsidRPr="00FB35F6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>Podane</w:t>
            </w:r>
            <w:r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</w:rPr>
              <w:t xml:space="preserve"> ceny obejmują także wniesienie butli do wskazanego przez Zamawiającego pomieszczenia, demontaż pustej butli i podłączenie pełnej, sprawdzenie szczelności, a w razie potrzeby przełożenie zaworu z pustej butli do pełnej.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7DE0C" w14:textId="46330916" w:rsidR="0006306D" w:rsidRDefault="0006306D" w:rsidP="00D7211B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>RAZEM</w:t>
            </w:r>
            <w:r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>:</w:t>
            </w:r>
          </w:p>
          <w:p w14:paraId="44467087" w14:textId="2EF07AB8" w:rsidR="0006306D" w:rsidRPr="0006306D" w:rsidRDefault="0006306D" w:rsidP="0006306D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b/>
                <w:bCs/>
                <w:spacing w:val="-8"/>
                <w:sz w:val="22"/>
                <w:szCs w:val="22"/>
              </w:rPr>
            </w:pPr>
            <w:r w:rsidRPr="0006306D">
              <w:rPr>
                <w:rFonts w:ascii="Calibri" w:eastAsia="Times New Roman" w:hAnsi="Calibri" w:cs="Calibri"/>
                <w:b/>
                <w:bCs/>
                <w:spacing w:val="-8"/>
                <w:sz w:val="22"/>
                <w:szCs w:val="22"/>
              </w:rPr>
              <w:t>cena brutto zamówienia podstawowego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7C003" w14:textId="77777777" w:rsidR="0006306D" w:rsidRPr="00D7211B" w:rsidRDefault="0006306D" w:rsidP="00D7211B">
            <w:pPr>
              <w:widowControl/>
              <w:suppressAutoHyphens w:val="0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211B">
              <w:rPr>
                <w:rFonts w:ascii="Calibri" w:eastAsia="Times New Roman" w:hAnsi="Calibri" w:cs="Calibri"/>
                <w:sz w:val="22"/>
                <w:szCs w:val="22"/>
              </w:rPr>
              <w:t> 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E0C2F" w14:textId="77777777" w:rsidR="0006306D" w:rsidRPr="00D7211B" w:rsidRDefault="0006306D" w:rsidP="00D7211B">
            <w:pPr>
              <w:widowControl/>
              <w:suppressAutoHyphens w:val="0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6196D" w14:textId="77777777" w:rsidR="0006306D" w:rsidRPr="00D7211B" w:rsidRDefault="0006306D" w:rsidP="00D7211B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A46D6" w14:textId="77777777" w:rsidR="0006306D" w:rsidRPr="00D7211B" w:rsidRDefault="0006306D" w:rsidP="00D7211B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C4A39" w14:textId="77777777" w:rsidR="0006306D" w:rsidRPr="00D7211B" w:rsidRDefault="0006306D" w:rsidP="00D7211B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83551" w14:textId="77777777" w:rsidR="0006306D" w:rsidRPr="00D7211B" w:rsidRDefault="0006306D" w:rsidP="00D7211B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2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AFA36" w14:textId="77777777" w:rsidR="0006306D" w:rsidRDefault="0006306D" w:rsidP="00D7211B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 w:rsidRPr="00D7211B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>RAZEM:</w:t>
            </w:r>
          </w:p>
          <w:p w14:paraId="2BEA29F2" w14:textId="69C16EDC" w:rsidR="0006306D" w:rsidRPr="00D7211B" w:rsidRDefault="0006306D" w:rsidP="00D7211B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 w:rsidRPr="0006306D">
              <w:rPr>
                <w:rFonts w:ascii="Calibri" w:eastAsia="Times New Roman" w:hAnsi="Calibri" w:cs="Calibri"/>
                <w:b/>
                <w:bCs/>
                <w:spacing w:val="-8"/>
                <w:sz w:val="22"/>
                <w:szCs w:val="22"/>
              </w:rPr>
              <w:t xml:space="preserve">cena brutto zamówienia </w:t>
            </w:r>
            <w:r>
              <w:rPr>
                <w:rFonts w:ascii="Calibri" w:eastAsia="Times New Roman" w:hAnsi="Calibri" w:cs="Calibri"/>
                <w:b/>
                <w:bCs/>
                <w:spacing w:val="-8"/>
                <w:sz w:val="22"/>
                <w:szCs w:val="22"/>
              </w:rPr>
              <w:t>opcjonalnego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7EDB3" w14:textId="77777777" w:rsidR="0006306D" w:rsidRPr="00D7211B" w:rsidRDefault="0006306D" w:rsidP="00D7211B">
            <w:pPr>
              <w:widowControl/>
              <w:suppressAutoHyphens w:val="0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D7211B">
              <w:rPr>
                <w:rFonts w:ascii="Calibri" w:eastAsia="Times New Roman" w:hAnsi="Calibri" w:cs="Calibri"/>
                <w:sz w:val="22"/>
                <w:szCs w:val="22"/>
              </w:rPr>
              <w:t> </w:t>
            </w:r>
          </w:p>
        </w:tc>
      </w:tr>
    </w:tbl>
    <w:p w14:paraId="7D01C2A8" w14:textId="57E08FA7" w:rsidR="005F1558" w:rsidRDefault="005F1558" w:rsidP="0006306D">
      <w:pPr>
        <w:tabs>
          <w:tab w:val="right" w:pos="20412"/>
        </w:tabs>
        <w:spacing w:after="120"/>
        <w:rPr>
          <w:rFonts w:asciiTheme="majorHAnsi" w:hAnsiTheme="majorHAnsi" w:cstheme="majorHAnsi"/>
          <w:sz w:val="20"/>
          <w:szCs w:val="20"/>
        </w:rPr>
      </w:pPr>
    </w:p>
    <w:p w14:paraId="5EE97714" w14:textId="77777777" w:rsidR="00404C92" w:rsidRDefault="00404C92" w:rsidP="0006306D">
      <w:pPr>
        <w:tabs>
          <w:tab w:val="right" w:pos="20412"/>
        </w:tabs>
        <w:spacing w:after="120"/>
        <w:rPr>
          <w:rFonts w:asciiTheme="majorHAnsi" w:hAnsiTheme="majorHAnsi" w:cstheme="majorHAnsi"/>
          <w:sz w:val="20"/>
          <w:szCs w:val="20"/>
        </w:rPr>
      </w:pPr>
    </w:p>
    <w:p w14:paraId="7934534F" w14:textId="77777777" w:rsidR="00404C92" w:rsidRDefault="00404C92" w:rsidP="0006306D">
      <w:pPr>
        <w:tabs>
          <w:tab w:val="right" w:pos="20412"/>
        </w:tabs>
        <w:spacing w:after="120"/>
        <w:rPr>
          <w:rFonts w:asciiTheme="majorHAnsi" w:hAnsiTheme="majorHAnsi" w:cstheme="majorHAnsi"/>
          <w:sz w:val="20"/>
          <w:szCs w:val="20"/>
        </w:rPr>
      </w:pPr>
    </w:p>
    <w:p w14:paraId="594190AA" w14:textId="77777777" w:rsidR="00404C92" w:rsidRDefault="00404C92" w:rsidP="0006306D">
      <w:pPr>
        <w:tabs>
          <w:tab w:val="right" w:pos="20412"/>
        </w:tabs>
        <w:spacing w:after="120"/>
        <w:rPr>
          <w:rFonts w:asciiTheme="majorHAnsi" w:hAnsiTheme="majorHAnsi" w:cstheme="majorHAnsi"/>
          <w:sz w:val="20"/>
          <w:szCs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04C92" w14:paraId="23A9AC4A" w14:textId="77777777" w:rsidTr="00BD7D17">
        <w:trPr>
          <w:trHeight w:val="1268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13D89" w14:textId="77777777" w:rsidR="00404C92" w:rsidRPr="006F7230" w:rsidRDefault="00404C92" w:rsidP="00BD7D17">
            <w:pPr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Data sporządzenia oferty; kwalifikowany podpis elektroniczny lub elektroniczny podpis zaufany lub elektroniczny podpis osobisty Wykonawcy</w:t>
            </w:r>
          </w:p>
          <w:p w14:paraId="7DC257A7" w14:textId="77777777" w:rsidR="00404C92" w:rsidRPr="006F7230" w:rsidRDefault="00404C92" w:rsidP="00BD7D17">
            <w:pPr>
              <w:spacing w:line="276" w:lineRule="auto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</w:tbl>
    <w:p w14:paraId="7D4EAD2F" w14:textId="77777777" w:rsidR="00404C92" w:rsidRPr="00D82CD1" w:rsidRDefault="00404C92" w:rsidP="0006306D">
      <w:pPr>
        <w:tabs>
          <w:tab w:val="right" w:pos="20412"/>
        </w:tabs>
        <w:spacing w:after="120"/>
        <w:rPr>
          <w:rFonts w:asciiTheme="majorHAnsi" w:hAnsiTheme="majorHAnsi" w:cstheme="majorHAnsi"/>
          <w:sz w:val="20"/>
          <w:szCs w:val="20"/>
        </w:rPr>
      </w:pPr>
    </w:p>
    <w:sectPr w:rsidR="00404C92" w:rsidRPr="00D82CD1" w:rsidSect="00D7211B">
      <w:footnotePr>
        <w:pos w:val="beneathText"/>
      </w:footnotePr>
      <w:pgSz w:w="23811" w:h="16838" w:orient="landscape" w:code="8"/>
      <w:pgMar w:top="1276" w:right="1134" w:bottom="1135" w:left="1134" w:header="567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D5A3B8" w14:textId="77777777" w:rsidR="006B5B1D" w:rsidRDefault="006B5B1D">
      <w:r>
        <w:separator/>
      </w:r>
    </w:p>
    <w:p w14:paraId="6CF69179" w14:textId="77777777" w:rsidR="006B5B1D" w:rsidRDefault="006B5B1D"/>
  </w:endnote>
  <w:endnote w:type="continuationSeparator" w:id="0">
    <w:p w14:paraId="580DC0EB" w14:textId="77777777" w:rsidR="006B5B1D" w:rsidRDefault="006B5B1D">
      <w:r>
        <w:continuationSeparator/>
      </w:r>
    </w:p>
    <w:p w14:paraId="22AEE49E" w14:textId="77777777" w:rsidR="006B5B1D" w:rsidRDefault="006B5B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Klee One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92746490"/>
      <w:docPartObj>
        <w:docPartGallery w:val="Page Numbers (Bottom of Page)"/>
        <w:docPartUnique/>
      </w:docPartObj>
    </w:sdtPr>
    <w:sdtEndPr/>
    <w:sdtContent>
      <w:p w14:paraId="0BA03A81" w14:textId="77E50BAD" w:rsidR="00D7211B" w:rsidRDefault="00D7211B">
        <w:pPr>
          <w:pStyle w:val="Stopka"/>
          <w:jc w:val="right"/>
        </w:pPr>
        <w:r w:rsidRPr="00D7211B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D7211B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D7211B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D7211B">
          <w:rPr>
            <w:rFonts w:asciiTheme="minorHAnsi" w:hAnsiTheme="minorHAnsi" w:cstheme="minorHAnsi"/>
            <w:sz w:val="20"/>
            <w:szCs w:val="20"/>
            <w:lang w:val="pl-PL"/>
          </w:rPr>
          <w:t>2</w:t>
        </w:r>
        <w:r w:rsidRPr="00D7211B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0BD33A4A" w14:textId="6F55F5E5" w:rsidR="000503D4" w:rsidRPr="00C23923" w:rsidRDefault="000503D4" w:rsidP="00C2392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BB2A69" w14:textId="77777777" w:rsidR="006B5B1D" w:rsidRDefault="006B5B1D">
      <w:r>
        <w:separator/>
      </w:r>
    </w:p>
    <w:p w14:paraId="2256C926" w14:textId="77777777" w:rsidR="006B5B1D" w:rsidRDefault="006B5B1D"/>
  </w:footnote>
  <w:footnote w:type="continuationSeparator" w:id="0">
    <w:p w14:paraId="30074762" w14:textId="77777777" w:rsidR="006B5B1D" w:rsidRDefault="006B5B1D">
      <w:r>
        <w:continuationSeparator/>
      </w:r>
    </w:p>
    <w:p w14:paraId="224A4B74" w14:textId="77777777" w:rsidR="006B5B1D" w:rsidRDefault="006B5B1D"/>
  </w:footnote>
  <w:footnote w:id="1">
    <w:p w14:paraId="5E23F08F" w14:textId="77777777" w:rsidR="005F1558" w:rsidRPr="004B5598" w:rsidRDefault="005F1558" w:rsidP="005F1558">
      <w:pPr>
        <w:pStyle w:val="Tekstprzypisudolnego"/>
        <w:jc w:val="both"/>
        <w:rPr>
          <w:rFonts w:asciiTheme="minorHAnsi" w:hAnsiTheme="minorHAnsi" w:cstheme="minorHAnsi"/>
          <w:sz w:val="16"/>
        </w:rPr>
      </w:pPr>
      <w:r w:rsidRPr="004B5598">
        <w:rPr>
          <w:rStyle w:val="Odwoanieprzypisudolnego"/>
          <w:rFonts w:asciiTheme="minorHAnsi" w:hAnsiTheme="minorHAnsi" w:cstheme="minorHAnsi"/>
        </w:rPr>
        <w:footnoteRef/>
      </w:r>
      <w:r w:rsidRPr="004B5598">
        <w:rPr>
          <w:rFonts w:asciiTheme="minorHAnsi" w:hAnsiTheme="minorHAnsi" w:cstheme="minorHAnsi"/>
        </w:rPr>
        <w:t xml:space="preserve"> </w:t>
      </w:r>
      <w:r w:rsidRPr="004B5598">
        <w:rPr>
          <w:rFonts w:asciiTheme="minorHAnsi" w:hAnsiTheme="minorHAnsi" w:cstheme="minorHAnsi"/>
          <w:sz w:val="16"/>
        </w:rPr>
        <w:t xml:space="preserve">Zgodnie z zaleceniem Komisji z dnia 6 maja 2003 r. dotyczącym definicji mikroprzedsiębiorstw oraz małych i średnich przedsiębiorstw (Dz. Urz. UE L 124 z 20.5.2003, str. 36): </w:t>
      </w:r>
    </w:p>
    <w:p w14:paraId="23D08940" w14:textId="77777777" w:rsidR="005F1558" w:rsidRPr="004B5598" w:rsidRDefault="005F1558" w:rsidP="005F1558">
      <w:pPr>
        <w:pStyle w:val="Tekstprzypisudolnego"/>
        <w:jc w:val="both"/>
        <w:rPr>
          <w:rFonts w:asciiTheme="minorHAnsi" w:hAnsiTheme="minorHAnsi" w:cstheme="minorHAnsi"/>
          <w:sz w:val="16"/>
        </w:rPr>
      </w:pPr>
      <w:r w:rsidRPr="004B5598">
        <w:rPr>
          <w:rFonts w:asciiTheme="minorHAnsi" w:hAnsiTheme="minorHAnsi" w:cstheme="minorHAnsi"/>
          <w:b/>
          <w:sz w:val="16"/>
        </w:rPr>
        <w:t>Mikroprzedsiębiorstwo</w:t>
      </w:r>
      <w:r w:rsidRPr="004B5598">
        <w:rPr>
          <w:rFonts w:asciiTheme="minorHAnsi" w:hAnsiTheme="minorHAnsi" w:cstheme="minorHAnsi"/>
          <w:sz w:val="16"/>
        </w:rPr>
        <w:t>: przedsiębiorstwo, które zatrudnia mniej niż 10 osób i którego roczny obrót lub roczna suma bilansowa nie przekracza 2 milionów EUR;</w:t>
      </w:r>
    </w:p>
    <w:p w14:paraId="122E13ED" w14:textId="77777777" w:rsidR="005F1558" w:rsidRPr="0047512B" w:rsidRDefault="005F1558" w:rsidP="005F1558">
      <w:pPr>
        <w:pStyle w:val="Tekstprzypisudolnego"/>
        <w:jc w:val="both"/>
        <w:rPr>
          <w:rFonts w:asciiTheme="minorHAnsi" w:hAnsiTheme="minorHAnsi" w:cstheme="minorHAnsi"/>
          <w:spacing w:val="-8"/>
          <w:sz w:val="16"/>
        </w:rPr>
      </w:pPr>
      <w:r w:rsidRPr="0047512B">
        <w:rPr>
          <w:rFonts w:asciiTheme="minorHAnsi" w:hAnsiTheme="minorHAnsi" w:cstheme="minorHAnsi"/>
          <w:b/>
          <w:spacing w:val="-8"/>
          <w:sz w:val="16"/>
        </w:rPr>
        <w:t>Małe przedsiębiorstwo</w:t>
      </w:r>
      <w:r w:rsidRPr="0047512B">
        <w:rPr>
          <w:rFonts w:asciiTheme="minorHAnsi" w:hAnsiTheme="minorHAnsi" w:cstheme="minorHAnsi"/>
          <w:spacing w:val="-8"/>
          <w:sz w:val="16"/>
        </w:rPr>
        <w:t>: przedsiębiorstwo, które zatrudnia mniej niż 50 osób i którego roczny obrót lub roczna suma bilansowa nie przekracza 10 milionów EUR.</w:t>
      </w:r>
    </w:p>
    <w:p w14:paraId="0CBF1D01" w14:textId="77777777" w:rsidR="005F1558" w:rsidRPr="0039039F" w:rsidRDefault="005F1558" w:rsidP="005F1558">
      <w:pPr>
        <w:pStyle w:val="Tekstprzypisudolnego"/>
        <w:jc w:val="both"/>
        <w:rPr>
          <w:sz w:val="16"/>
        </w:rPr>
      </w:pPr>
      <w:r w:rsidRPr="004B5598">
        <w:rPr>
          <w:rFonts w:asciiTheme="minorHAnsi" w:hAnsiTheme="minorHAnsi" w:cstheme="minorHAnsi"/>
          <w:b/>
          <w:sz w:val="16"/>
        </w:rPr>
        <w:t>Średnie przedsiębiorstwa</w:t>
      </w:r>
      <w:r w:rsidRPr="004B5598">
        <w:rPr>
          <w:rFonts w:asciiTheme="minorHAnsi" w:hAnsiTheme="minorHAnsi" w:cstheme="minorHAnsi"/>
          <w:sz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A217DB" w14:textId="4F3C6555" w:rsidR="00D7211B" w:rsidRPr="00D7211B" w:rsidRDefault="00D7211B">
    <w:pPr>
      <w:pStyle w:val="Nagwek"/>
      <w:rPr>
        <w:rFonts w:asciiTheme="minorHAnsi" w:hAnsiTheme="minorHAnsi" w:cstheme="minorHAnsi"/>
        <w:sz w:val="20"/>
        <w:szCs w:val="20"/>
      </w:rPr>
    </w:pPr>
    <w:r w:rsidRPr="00D7211B">
      <w:rPr>
        <w:rFonts w:asciiTheme="minorHAnsi" w:hAnsiTheme="minorHAnsi" w:cstheme="minorHAnsi"/>
        <w:sz w:val="20"/>
        <w:szCs w:val="20"/>
      </w:rPr>
      <w:t>ZP/WIBHiIŚ/16/2024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D94665"/>
    <w:multiLevelType w:val="hybridMultilevel"/>
    <w:tmpl w:val="D324BD0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0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1" w15:restartNumberingAfterBreak="0">
    <w:nsid w:val="044509D7"/>
    <w:multiLevelType w:val="multilevel"/>
    <w:tmpl w:val="E920185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06D848E7"/>
    <w:multiLevelType w:val="hybridMultilevel"/>
    <w:tmpl w:val="99003812"/>
    <w:lvl w:ilvl="0" w:tplc="2C1C7F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3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0FD16513"/>
    <w:multiLevelType w:val="hybridMultilevel"/>
    <w:tmpl w:val="8F24BE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7CF05E1"/>
    <w:multiLevelType w:val="hybridMultilevel"/>
    <w:tmpl w:val="D324BD0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3855FC0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7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3" w15:restartNumberingAfterBreak="0">
    <w:nsid w:val="362A2057"/>
    <w:multiLevelType w:val="hybridMultilevel"/>
    <w:tmpl w:val="30A6CCA0"/>
    <w:lvl w:ilvl="0" w:tplc="FD9ACA2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6" w15:restartNumberingAfterBreak="0">
    <w:nsid w:val="38E90475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57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3090488"/>
    <w:multiLevelType w:val="hybridMultilevel"/>
    <w:tmpl w:val="C5922C0C"/>
    <w:lvl w:ilvl="0" w:tplc="4ED00C1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3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4" w15:restartNumberingAfterBreak="0">
    <w:nsid w:val="53094AA3"/>
    <w:multiLevelType w:val="hybridMultilevel"/>
    <w:tmpl w:val="D324BD0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8630844"/>
    <w:multiLevelType w:val="hybridMultilevel"/>
    <w:tmpl w:val="8A6A7C64"/>
    <w:lvl w:ilvl="0" w:tplc="8F7279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7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9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73" w15:restartNumberingAfterBreak="0">
    <w:nsid w:val="6C066F11"/>
    <w:multiLevelType w:val="hybridMultilevel"/>
    <w:tmpl w:val="4574F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5" w15:restartNumberingAfterBreak="0">
    <w:nsid w:val="71FC1910"/>
    <w:multiLevelType w:val="hybridMultilevel"/>
    <w:tmpl w:val="C340F40C"/>
    <w:lvl w:ilvl="0" w:tplc="6DA028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65317C2"/>
    <w:multiLevelType w:val="hybridMultilevel"/>
    <w:tmpl w:val="30A6CCA0"/>
    <w:lvl w:ilvl="0" w:tplc="FD9ACA2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78" w15:restartNumberingAfterBreak="0">
    <w:nsid w:val="775F4953"/>
    <w:multiLevelType w:val="hybridMultilevel"/>
    <w:tmpl w:val="7B56066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83311806">
    <w:abstractNumId w:val="37"/>
  </w:num>
  <w:num w:numId="2" w16cid:durableId="1328168307">
    <w:abstractNumId w:val="62"/>
  </w:num>
  <w:num w:numId="3" w16cid:durableId="664747229">
    <w:abstractNumId w:val="59"/>
  </w:num>
  <w:num w:numId="4" w16cid:durableId="698697807">
    <w:abstractNumId w:val="63"/>
  </w:num>
  <w:num w:numId="5" w16cid:durableId="1215314760">
    <w:abstractNumId w:val="55"/>
  </w:num>
  <w:num w:numId="6" w16cid:durableId="1736313493">
    <w:abstractNumId w:val="40"/>
  </w:num>
  <w:num w:numId="7" w16cid:durableId="729185540">
    <w:abstractNumId w:val="54"/>
  </w:num>
  <w:num w:numId="8" w16cid:durableId="1677222004">
    <w:abstractNumId w:val="75"/>
  </w:num>
  <w:num w:numId="9" w16cid:durableId="139814919">
    <w:abstractNumId w:val="78"/>
  </w:num>
  <w:num w:numId="10" w16cid:durableId="395011660">
    <w:abstractNumId w:val="43"/>
  </w:num>
  <w:num w:numId="11" w16cid:durableId="1168204479">
    <w:abstractNumId w:val="48"/>
  </w:num>
  <w:num w:numId="12" w16cid:durableId="120541099">
    <w:abstractNumId w:val="39"/>
  </w:num>
  <w:num w:numId="13" w16cid:durableId="478614558">
    <w:abstractNumId w:val="56"/>
  </w:num>
  <w:num w:numId="14" w16cid:durableId="1924023762">
    <w:abstractNumId w:val="46"/>
  </w:num>
  <w:num w:numId="15" w16cid:durableId="98351199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10479893">
    <w:abstractNumId w:val="65"/>
  </w:num>
  <w:num w:numId="17" w16cid:durableId="1679501389">
    <w:abstractNumId w:val="64"/>
  </w:num>
  <w:num w:numId="18" w16cid:durableId="1306664328">
    <w:abstractNumId w:val="45"/>
  </w:num>
  <w:num w:numId="19" w16cid:durableId="550769013">
    <w:abstractNumId w:val="38"/>
  </w:num>
  <w:num w:numId="20" w16cid:durableId="1773743363">
    <w:abstractNumId w:val="42"/>
  </w:num>
  <w:num w:numId="21" w16cid:durableId="433400225">
    <w:abstractNumId w:val="53"/>
  </w:num>
  <w:num w:numId="22" w16cid:durableId="1258755312">
    <w:abstractNumId w:val="76"/>
  </w:num>
  <w:num w:numId="23" w16cid:durableId="827019499">
    <w:abstractNumId w:val="73"/>
  </w:num>
  <w:num w:numId="24" w16cid:durableId="151525912">
    <w:abstractNumId w:val="44"/>
  </w:num>
  <w:num w:numId="25" w16cid:durableId="1070619491">
    <w:abstractNumId w:val="6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1247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A58"/>
    <w:rsid w:val="00000210"/>
    <w:rsid w:val="00002249"/>
    <w:rsid w:val="00002CCA"/>
    <w:rsid w:val="00003716"/>
    <w:rsid w:val="00003D44"/>
    <w:rsid w:val="00004AF0"/>
    <w:rsid w:val="000054DE"/>
    <w:rsid w:val="000063B7"/>
    <w:rsid w:val="000065F4"/>
    <w:rsid w:val="0000686B"/>
    <w:rsid w:val="000077B6"/>
    <w:rsid w:val="000079F3"/>
    <w:rsid w:val="00010A0D"/>
    <w:rsid w:val="00013DA5"/>
    <w:rsid w:val="0001407D"/>
    <w:rsid w:val="00014A6F"/>
    <w:rsid w:val="00015A20"/>
    <w:rsid w:val="000169FE"/>
    <w:rsid w:val="00016EE9"/>
    <w:rsid w:val="000173BE"/>
    <w:rsid w:val="00017519"/>
    <w:rsid w:val="000177A9"/>
    <w:rsid w:val="000203A4"/>
    <w:rsid w:val="00020831"/>
    <w:rsid w:val="00020C79"/>
    <w:rsid w:val="000221DC"/>
    <w:rsid w:val="0002244D"/>
    <w:rsid w:val="00022B72"/>
    <w:rsid w:val="00023414"/>
    <w:rsid w:val="0002357A"/>
    <w:rsid w:val="00025188"/>
    <w:rsid w:val="000265CB"/>
    <w:rsid w:val="0003195D"/>
    <w:rsid w:val="000352D5"/>
    <w:rsid w:val="00035927"/>
    <w:rsid w:val="00035A73"/>
    <w:rsid w:val="00036FAE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47F4B"/>
    <w:rsid w:val="0005013C"/>
    <w:rsid w:val="000503D4"/>
    <w:rsid w:val="00050C3F"/>
    <w:rsid w:val="000531A0"/>
    <w:rsid w:val="000542F7"/>
    <w:rsid w:val="00054520"/>
    <w:rsid w:val="00054989"/>
    <w:rsid w:val="000556A8"/>
    <w:rsid w:val="000557AC"/>
    <w:rsid w:val="00056941"/>
    <w:rsid w:val="000569AC"/>
    <w:rsid w:val="000608BE"/>
    <w:rsid w:val="00060C38"/>
    <w:rsid w:val="000615C5"/>
    <w:rsid w:val="0006277A"/>
    <w:rsid w:val="00063061"/>
    <w:rsid w:val="0006306D"/>
    <w:rsid w:val="00063D3B"/>
    <w:rsid w:val="00064E2D"/>
    <w:rsid w:val="00065B58"/>
    <w:rsid w:val="0006733A"/>
    <w:rsid w:val="0006742A"/>
    <w:rsid w:val="000677AB"/>
    <w:rsid w:val="00067CE5"/>
    <w:rsid w:val="00070ACF"/>
    <w:rsid w:val="00072222"/>
    <w:rsid w:val="0007259C"/>
    <w:rsid w:val="0007349B"/>
    <w:rsid w:val="00073962"/>
    <w:rsid w:val="00073BF8"/>
    <w:rsid w:val="00073FAD"/>
    <w:rsid w:val="000742C8"/>
    <w:rsid w:val="0007653D"/>
    <w:rsid w:val="000804ED"/>
    <w:rsid w:val="00080705"/>
    <w:rsid w:val="000809E1"/>
    <w:rsid w:val="00081293"/>
    <w:rsid w:val="000813A8"/>
    <w:rsid w:val="00081599"/>
    <w:rsid w:val="00082628"/>
    <w:rsid w:val="00083A6A"/>
    <w:rsid w:val="000847C3"/>
    <w:rsid w:val="000853EF"/>
    <w:rsid w:val="00091247"/>
    <w:rsid w:val="00092152"/>
    <w:rsid w:val="000924DD"/>
    <w:rsid w:val="00093011"/>
    <w:rsid w:val="0009304D"/>
    <w:rsid w:val="00093376"/>
    <w:rsid w:val="000963ED"/>
    <w:rsid w:val="00096CF8"/>
    <w:rsid w:val="000A028A"/>
    <w:rsid w:val="000A0492"/>
    <w:rsid w:val="000A06DA"/>
    <w:rsid w:val="000A16BC"/>
    <w:rsid w:val="000A22C1"/>
    <w:rsid w:val="000A3E08"/>
    <w:rsid w:val="000A4848"/>
    <w:rsid w:val="000A51DC"/>
    <w:rsid w:val="000A6FB4"/>
    <w:rsid w:val="000A72DB"/>
    <w:rsid w:val="000A7A4A"/>
    <w:rsid w:val="000B1A81"/>
    <w:rsid w:val="000B2010"/>
    <w:rsid w:val="000B27D0"/>
    <w:rsid w:val="000B2DC9"/>
    <w:rsid w:val="000B3ABD"/>
    <w:rsid w:val="000B4132"/>
    <w:rsid w:val="000B4DDC"/>
    <w:rsid w:val="000B4E1A"/>
    <w:rsid w:val="000B6346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C7C3E"/>
    <w:rsid w:val="000D1047"/>
    <w:rsid w:val="000D1D01"/>
    <w:rsid w:val="000D2036"/>
    <w:rsid w:val="000D2614"/>
    <w:rsid w:val="000D5D37"/>
    <w:rsid w:val="000D6CCB"/>
    <w:rsid w:val="000E12CE"/>
    <w:rsid w:val="000E136E"/>
    <w:rsid w:val="000E143B"/>
    <w:rsid w:val="000E1B6E"/>
    <w:rsid w:val="000E1F9E"/>
    <w:rsid w:val="000E242A"/>
    <w:rsid w:val="000E243B"/>
    <w:rsid w:val="000E4875"/>
    <w:rsid w:val="000E5505"/>
    <w:rsid w:val="000E5CD1"/>
    <w:rsid w:val="000E6296"/>
    <w:rsid w:val="000E6705"/>
    <w:rsid w:val="000E7DF2"/>
    <w:rsid w:val="000F08E4"/>
    <w:rsid w:val="000F1A49"/>
    <w:rsid w:val="000F1BEF"/>
    <w:rsid w:val="000F2C9F"/>
    <w:rsid w:val="000F34F4"/>
    <w:rsid w:val="000F4164"/>
    <w:rsid w:val="000F4583"/>
    <w:rsid w:val="000F496B"/>
    <w:rsid w:val="000F5481"/>
    <w:rsid w:val="000F56A6"/>
    <w:rsid w:val="000F614F"/>
    <w:rsid w:val="0010081C"/>
    <w:rsid w:val="00100F2D"/>
    <w:rsid w:val="00101B64"/>
    <w:rsid w:val="00101F65"/>
    <w:rsid w:val="001049B3"/>
    <w:rsid w:val="0010704A"/>
    <w:rsid w:val="00107DB1"/>
    <w:rsid w:val="00110206"/>
    <w:rsid w:val="0011047F"/>
    <w:rsid w:val="001109F7"/>
    <w:rsid w:val="00110B26"/>
    <w:rsid w:val="00111625"/>
    <w:rsid w:val="0011229F"/>
    <w:rsid w:val="0011297B"/>
    <w:rsid w:val="0011312B"/>
    <w:rsid w:val="0011346C"/>
    <w:rsid w:val="00113AB4"/>
    <w:rsid w:val="00116BAB"/>
    <w:rsid w:val="001220F4"/>
    <w:rsid w:val="00122590"/>
    <w:rsid w:val="0012529A"/>
    <w:rsid w:val="00126A79"/>
    <w:rsid w:val="00130395"/>
    <w:rsid w:val="00130896"/>
    <w:rsid w:val="0013406D"/>
    <w:rsid w:val="001340D0"/>
    <w:rsid w:val="00134162"/>
    <w:rsid w:val="00134523"/>
    <w:rsid w:val="00134F02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2A4A"/>
    <w:rsid w:val="00153AF6"/>
    <w:rsid w:val="00154E0E"/>
    <w:rsid w:val="001550B3"/>
    <w:rsid w:val="00155FDE"/>
    <w:rsid w:val="001564A2"/>
    <w:rsid w:val="00156D0A"/>
    <w:rsid w:val="00157376"/>
    <w:rsid w:val="00160C73"/>
    <w:rsid w:val="00161656"/>
    <w:rsid w:val="001619C3"/>
    <w:rsid w:val="001622D2"/>
    <w:rsid w:val="0016275A"/>
    <w:rsid w:val="00162915"/>
    <w:rsid w:val="001648DF"/>
    <w:rsid w:val="00165599"/>
    <w:rsid w:val="0016599B"/>
    <w:rsid w:val="0016599D"/>
    <w:rsid w:val="001662DB"/>
    <w:rsid w:val="00166AF2"/>
    <w:rsid w:val="00166C3E"/>
    <w:rsid w:val="00167192"/>
    <w:rsid w:val="001704A1"/>
    <w:rsid w:val="00170786"/>
    <w:rsid w:val="001723C1"/>
    <w:rsid w:val="001728D4"/>
    <w:rsid w:val="00172DC9"/>
    <w:rsid w:val="00173444"/>
    <w:rsid w:val="00174AE3"/>
    <w:rsid w:val="001760FE"/>
    <w:rsid w:val="00176356"/>
    <w:rsid w:val="00176EBF"/>
    <w:rsid w:val="00177A82"/>
    <w:rsid w:val="00177C70"/>
    <w:rsid w:val="00180696"/>
    <w:rsid w:val="001827E8"/>
    <w:rsid w:val="00184BFE"/>
    <w:rsid w:val="00184D54"/>
    <w:rsid w:val="00185393"/>
    <w:rsid w:val="00185E66"/>
    <w:rsid w:val="001868BF"/>
    <w:rsid w:val="00190A6F"/>
    <w:rsid w:val="00191268"/>
    <w:rsid w:val="0019181D"/>
    <w:rsid w:val="00191E7A"/>
    <w:rsid w:val="0019214B"/>
    <w:rsid w:val="001921BE"/>
    <w:rsid w:val="001923D9"/>
    <w:rsid w:val="001928FE"/>
    <w:rsid w:val="001930CF"/>
    <w:rsid w:val="00193668"/>
    <w:rsid w:val="00193E19"/>
    <w:rsid w:val="001941EA"/>
    <w:rsid w:val="00194DE1"/>
    <w:rsid w:val="001951FA"/>
    <w:rsid w:val="00197290"/>
    <w:rsid w:val="001A01A5"/>
    <w:rsid w:val="001A195D"/>
    <w:rsid w:val="001A6380"/>
    <w:rsid w:val="001A64FF"/>
    <w:rsid w:val="001A6561"/>
    <w:rsid w:val="001A6C15"/>
    <w:rsid w:val="001A70FD"/>
    <w:rsid w:val="001B0AC6"/>
    <w:rsid w:val="001B15B3"/>
    <w:rsid w:val="001B293D"/>
    <w:rsid w:val="001B5990"/>
    <w:rsid w:val="001B64D9"/>
    <w:rsid w:val="001B67EE"/>
    <w:rsid w:val="001B680C"/>
    <w:rsid w:val="001B6AE4"/>
    <w:rsid w:val="001B6BB6"/>
    <w:rsid w:val="001C07E9"/>
    <w:rsid w:val="001C5A93"/>
    <w:rsid w:val="001C79DB"/>
    <w:rsid w:val="001D0B37"/>
    <w:rsid w:val="001D0CAB"/>
    <w:rsid w:val="001D1A0B"/>
    <w:rsid w:val="001D2064"/>
    <w:rsid w:val="001D25D5"/>
    <w:rsid w:val="001D2694"/>
    <w:rsid w:val="001D4B0E"/>
    <w:rsid w:val="001D6009"/>
    <w:rsid w:val="001D65F9"/>
    <w:rsid w:val="001D66BA"/>
    <w:rsid w:val="001E01BA"/>
    <w:rsid w:val="001E3865"/>
    <w:rsid w:val="001E3B63"/>
    <w:rsid w:val="001E45C9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4E70"/>
    <w:rsid w:val="001F639E"/>
    <w:rsid w:val="001F72AC"/>
    <w:rsid w:val="001F72C5"/>
    <w:rsid w:val="0020175C"/>
    <w:rsid w:val="00201792"/>
    <w:rsid w:val="00202F07"/>
    <w:rsid w:val="0020380A"/>
    <w:rsid w:val="00204274"/>
    <w:rsid w:val="00204BCE"/>
    <w:rsid w:val="0020670B"/>
    <w:rsid w:val="00206A01"/>
    <w:rsid w:val="00207962"/>
    <w:rsid w:val="00210745"/>
    <w:rsid w:val="0021136F"/>
    <w:rsid w:val="00212E45"/>
    <w:rsid w:val="00213FDE"/>
    <w:rsid w:val="002146D0"/>
    <w:rsid w:val="00214826"/>
    <w:rsid w:val="00215614"/>
    <w:rsid w:val="00215683"/>
    <w:rsid w:val="00215CF3"/>
    <w:rsid w:val="002174B9"/>
    <w:rsid w:val="002178A4"/>
    <w:rsid w:val="0022122F"/>
    <w:rsid w:val="002214E0"/>
    <w:rsid w:val="0022263D"/>
    <w:rsid w:val="0022462F"/>
    <w:rsid w:val="00225B5A"/>
    <w:rsid w:val="00227EA5"/>
    <w:rsid w:val="00230544"/>
    <w:rsid w:val="00230FCE"/>
    <w:rsid w:val="0023125D"/>
    <w:rsid w:val="002317CE"/>
    <w:rsid w:val="00231E2A"/>
    <w:rsid w:val="002322C9"/>
    <w:rsid w:val="00232551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44C8"/>
    <w:rsid w:val="00244FEA"/>
    <w:rsid w:val="0024751B"/>
    <w:rsid w:val="00247857"/>
    <w:rsid w:val="00247965"/>
    <w:rsid w:val="002501D8"/>
    <w:rsid w:val="00251919"/>
    <w:rsid w:val="00252B49"/>
    <w:rsid w:val="00253454"/>
    <w:rsid w:val="00253B8B"/>
    <w:rsid w:val="00253C51"/>
    <w:rsid w:val="002543AF"/>
    <w:rsid w:val="00254A1A"/>
    <w:rsid w:val="00254FBC"/>
    <w:rsid w:val="00254FD6"/>
    <w:rsid w:val="002550AD"/>
    <w:rsid w:val="002561D9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0771"/>
    <w:rsid w:val="00282A29"/>
    <w:rsid w:val="00282A3F"/>
    <w:rsid w:val="00283FA1"/>
    <w:rsid w:val="00284A8E"/>
    <w:rsid w:val="00284D44"/>
    <w:rsid w:val="0028541C"/>
    <w:rsid w:val="00285F0C"/>
    <w:rsid w:val="002864B9"/>
    <w:rsid w:val="002876A1"/>
    <w:rsid w:val="00287E7E"/>
    <w:rsid w:val="00287FD6"/>
    <w:rsid w:val="00290DAE"/>
    <w:rsid w:val="00290FB8"/>
    <w:rsid w:val="00291049"/>
    <w:rsid w:val="002933A2"/>
    <w:rsid w:val="00293D1C"/>
    <w:rsid w:val="0029452B"/>
    <w:rsid w:val="002951EC"/>
    <w:rsid w:val="0029597A"/>
    <w:rsid w:val="00296281"/>
    <w:rsid w:val="002A1AA5"/>
    <w:rsid w:val="002A1ADA"/>
    <w:rsid w:val="002A1B61"/>
    <w:rsid w:val="002A1D47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5652"/>
    <w:rsid w:val="002B613F"/>
    <w:rsid w:val="002B6E8B"/>
    <w:rsid w:val="002B721A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3A29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305"/>
    <w:rsid w:val="002F15CE"/>
    <w:rsid w:val="002F4114"/>
    <w:rsid w:val="002F5088"/>
    <w:rsid w:val="002F514E"/>
    <w:rsid w:val="002F5A69"/>
    <w:rsid w:val="002F5E06"/>
    <w:rsid w:val="0030074B"/>
    <w:rsid w:val="003007A6"/>
    <w:rsid w:val="00300B36"/>
    <w:rsid w:val="00300B48"/>
    <w:rsid w:val="0030154A"/>
    <w:rsid w:val="00301B2B"/>
    <w:rsid w:val="00302285"/>
    <w:rsid w:val="00303BE2"/>
    <w:rsid w:val="00305C8D"/>
    <w:rsid w:val="00306516"/>
    <w:rsid w:val="00310EA7"/>
    <w:rsid w:val="003123F2"/>
    <w:rsid w:val="00313348"/>
    <w:rsid w:val="0031349F"/>
    <w:rsid w:val="00313FAE"/>
    <w:rsid w:val="003142A5"/>
    <w:rsid w:val="003143DA"/>
    <w:rsid w:val="00314F8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6B10"/>
    <w:rsid w:val="0032710B"/>
    <w:rsid w:val="0032767D"/>
    <w:rsid w:val="00330057"/>
    <w:rsid w:val="0033320E"/>
    <w:rsid w:val="003338E4"/>
    <w:rsid w:val="00334607"/>
    <w:rsid w:val="00335C8D"/>
    <w:rsid w:val="003363CC"/>
    <w:rsid w:val="0033777B"/>
    <w:rsid w:val="00340EFF"/>
    <w:rsid w:val="003411AD"/>
    <w:rsid w:val="003426AC"/>
    <w:rsid w:val="00343164"/>
    <w:rsid w:val="003434B9"/>
    <w:rsid w:val="003441E9"/>
    <w:rsid w:val="00345840"/>
    <w:rsid w:val="0034767D"/>
    <w:rsid w:val="00351EEC"/>
    <w:rsid w:val="003538C3"/>
    <w:rsid w:val="003546CC"/>
    <w:rsid w:val="00354FBB"/>
    <w:rsid w:val="0035512F"/>
    <w:rsid w:val="00355CF2"/>
    <w:rsid w:val="003579E0"/>
    <w:rsid w:val="00357B17"/>
    <w:rsid w:val="00362A58"/>
    <w:rsid w:val="00363972"/>
    <w:rsid w:val="00364AF9"/>
    <w:rsid w:val="0036713F"/>
    <w:rsid w:val="00370D4E"/>
    <w:rsid w:val="00374D9F"/>
    <w:rsid w:val="00374EC7"/>
    <w:rsid w:val="003750A9"/>
    <w:rsid w:val="00376506"/>
    <w:rsid w:val="00377110"/>
    <w:rsid w:val="00380A3B"/>
    <w:rsid w:val="00381886"/>
    <w:rsid w:val="003820FD"/>
    <w:rsid w:val="0038312C"/>
    <w:rsid w:val="003831AA"/>
    <w:rsid w:val="00383D64"/>
    <w:rsid w:val="00384A12"/>
    <w:rsid w:val="003869BB"/>
    <w:rsid w:val="003871DC"/>
    <w:rsid w:val="00387933"/>
    <w:rsid w:val="0039003A"/>
    <w:rsid w:val="0039039F"/>
    <w:rsid w:val="00390416"/>
    <w:rsid w:val="00390F4D"/>
    <w:rsid w:val="003924FC"/>
    <w:rsid w:val="00392CE9"/>
    <w:rsid w:val="00393642"/>
    <w:rsid w:val="00394147"/>
    <w:rsid w:val="00394A81"/>
    <w:rsid w:val="00395213"/>
    <w:rsid w:val="003955CA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6D74"/>
    <w:rsid w:val="003A784A"/>
    <w:rsid w:val="003B2009"/>
    <w:rsid w:val="003B26D7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5121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2523"/>
    <w:rsid w:val="003E48BE"/>
    <w:rsid w:val="003E5F80"/>
    <w:rsid w:val="003E63F7"/>
    <w:rsid w:val="003F0707"/>
    <w:rsid w:val="003F1B59"/>
    <w:rsid w:val="003F2C83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4989"/>
    <w:rsid w:val="00404C92"/>
    <w:rsid w:val="00405101"/>
    <w:rsid w:val="00405530"/>
    <w:rsid w:val="004061B3"/>
    <w:rsid w:val="004068E5"/>
    <w:rsid w:val="00407914"/>
    <w:rsid w:val="004117CF"/>
    <w:rsid w:val="00412A40"/>
    <w:rsid w:val="00412F7D"/>
    <w:rsid w:val="00413597"/>
    <w:rsid w:val="00413A7A"/>
    <w:rsid w:val="0041517D"/>
    <w:rsid w:val="00415A21"/>
    <w:rsid w:val="004167CB"/>
    <w:rsid w:val="00416C05"/>
    <w:rsid w:val="004170CF"/>
    <w:rsid w:val="00417835"/>
    <w:rsid w:val="0042104C"/>
    <w:rsid w:val="004211DB"/>
    <w:rsid w:val="0042248E"/>
    <w:rsid w:val="0042412F"/>
    <w:rsid w:val="0042533C"/>
    <w:rsid w:val="0042699C"/>
    <w:rsid w:val="00426A3C"/>
    <w:rsid w:val="00426C6E"/>
    <w:rsid w:val="004276FC"/>
    <w:rsid w:val="00427903"/>
    <w:rsid w:val="00430EC6"/>
    <w:rsid w:val="00431253"/>
    <w:rsid w:val="00431CF0"/>
    <w:rsid w:val="00433980"/>
    <w:rsid w:val="0043450D"/>
    <w:rsid w:val="00434B75"/>
    <w:rsid w:val="00435F03"/>
    <w:rsid w:val="00437967"/>
    <w:rsid w:val="00437AC1"/>
    <w:rsid w:val="00437FA1"/>
    <w:rsid w:val="00440A3F"/>
    <w:rsid w:val="00440F8D"/>
    <w:rsid w:val="00441B56"/>
    <w:rsid w:val="00442375"/>
    <w:rsid w:val="00442E23"/>
    <w:rsid w:val="0044445F"/>
    <w:rsid w:val="00445004"/>
    <w:rsid w:val="004458E3"/>
    <w:rsid w:val="00446A58"/>
    <w:rsid w:val="00446C4E"/>
    <w:rsid w:val="00447826"/>
    <w:rsid w:val="00451D5A"/>
    <w:rsid w:val="0045237F"/>
    <w:rsid w:val="00453486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24"/>
    <w:rsid w:val="00465C79"/>
    <w:rsid w:val="00466180"/>
    <w:rsid w:val="00466A24"/>
    <w:rsid w:val="00470D59"/>
    <w:rsid w:val="00470EE5"/>
    <w:rsid w:val="004730CE"/>
    <w:rsid w:val="0047468E"/>
    <w:rsid w:val="0047512B"/>
    <w:rsid w:val="00475413"/>
    <w:rsid w:val="004759FF"/>
    <w:rsid w:val="004760A3"/>
    <w:rsid w:val="004804BB"/>
    <w:rsid w:val="00480B8B"/>
    <w:rsid w:val="00480BA6"/>
    <w:rsid w:val="00481152"/>
    <w:rsid w:val="0048124E"/>
    <w:rsid w:val="00482ECE"/>
    <w:rsid w:val="0048412E"/>
    <w:rsid w:val="00484674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435A"/>
    <w:rsid w:val="00496988"/>
    <w:rsid w:val="00497B6C"/>
    <w:rsid w:val="004A04FB"/>
    <w:rsid w:val="004A3142"/>
    <w:rsid w:val="004A38EB"/>
    <w:rsid w:val="004A44ED"/>
    <w:rsid w:val="004A536D"/>
    <w:rsid w:val="004A5BB4"/>
    <w:rsid w:val="004A5C5E"/>
    <w:rsid w:val="004A78CB"/>
    <w:rsid w:val="004B124C"/>
    <w:rsid w:val="004B1583"/>
    <w:rsid w:val="004B16D2"/>
    <w:rsid w:val="004B1DB1"/>
    <w:rsid w:val="004B5598"/>
    <w:rsid w:val="004B5949"/>
    <w:rsid w:val="004B5F11"/>
    <w:rsid w:val="004B5FDB"/>
    <w:rsid w:val="004B63F6"/>
    <w:rsid w:val="004B6CF4"/>
    <w:rsid w:val="004B7192"/>
    <w:rsid w:val="004B7A60"/>
    <w:rsid w:val="004B7F7A"/>
    <w:rsid w:val="004C0B75"/>
    <w:rsid w:val="004C1A9C"/>
    <w:rsid w:val="004C2037"/>
    <w:rsid w:val="004C35B0"/>
    <w:rsid w:val="004C3E5D"/>
    <w:rsid w:val="004C418C"/>
    <w:rsid w:val="004C4AF9"/>
    <w:rsid w:val="004C4DF4"/>
    <w:rsid w:val="004C58E9"/>
    <w:rsid w:val="004C7150"/>
    <w:rsid w:val="004C7661"/>
    <w:rsid w:val="004C79AE"/>
    <w:rsid w:val="004C7E3C"/>
    <w:rsid w:val="004D21ED"/>
    <w:rsid w:val="004D2A14"/>
    <w:rsid w:val="004D2E86"/>
    <w:rsid w:val="004D4C37"/>
    <w:rsid w:val="004D5CFC"/>
    <w:rsid w:val="004D61EB"/>
    <w:rsid w:val="004D6845"/>
    <w:rsid w:val="004D7DAB"/>
    <w:rsid w:val="004E003A"/>
    <w:rsid w:val="004E3257"/>
    <w:rsid w:val="004E4617"/>
    <w:rsid w:val="004E4821"/>
    <w:rsid w:val="004E4DD2"/>
    <w:rsid w:val="004E4F1C"/>
    <w:rsid w:val="004E5301"/>
    <w:rsid w:val="004E5AB9"/>
    <w:rsid w:val="004E63AD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6E3"/>
    <w:rsid w:val="004F7952"/>
    <w:rsid w:val="005002C3"/>
    <w:rsid w:val="005022B1"/>
    <w:rsid w:val="00504375"/>
    <w:rsid w:val="00505A41"/>
    <w:rsid w:val="005061E4"/>
    <w:rsid w:val="0050651A"/>
    <w:rsid w:val="00506AC8"/>
    <w:rsid w:val="005077BF"/>
    <w:rsid w:val="00507E29"/>
    <w:rsid w:val="00510DBE"/>
    <w:rsid w:val="0051170A"/>
    <w:rsid w:val="00511C51"/>
    <w:rsid w:val="00512858"/>
    <w:rsid w:val="005157DF"/>
    <w:rsid w:val="0051798A"/>
    <w:rsid w:val="00517B5B"/>
    <w:rsid w:val="00520E6E"/>
    <w:rsid w:val="005210DC"/>
    <w:rsid w:val="00521558"/>
    <w:rsid w:val="0052178D"/>
    <w:rsid w:val="00521F64"/>
    <w:rsid w:val="00525EF0"/>
    <w:rsid w:val="00526AB3"/>
    <w:rsid w:val="0053120C"/>
    <w:rsid w:val="00534C7B"/>
    <w:rsid w:val="00540BBF"/>
    <w:rsid w:val="00540CED"/>
    <w:rsid w:val="0054371A"/>
    <w:rsid w:val="00543E06"/>
    <w:rsid w:val="00543FF0"/>
    <w:rsid w:val="00544915"/>
    <w:rsid w:val="00545BA0"/>
    <w:rsid w:val="005474F4"/>
    <w:rsid w:val="00547F08"/>
    <w:rsid w:val="0055164C"/>
    <w:rsid w:val="00551783"/>
    <w:rsid w:val="00552620"/>
    <w:rsid w:val="00553387"/>
    <w:rsid w:val="00553F9C"/>
    <w:rsid w:val="00555DAB"/>
    <w:rsid w:val="00556EB5"/>
    <w:rsid w:val="00561584"/>
    <w:rsid w:val="00562BE5"/>
    <w:rsid w:val="0056371C"/>
    <w:rsid w:val="00563D6B"/>
    <w:rsid w:val="00565F34"/>
    <w:rsid w:val="00565F62"/>
    <w:rsid w:val="00567E48"/>
    <w:rsid w:val="00570171"/>
    <w:rsid w:val="0057047D"/>
    <w:rsid w:val="00570CFD"/>
    <w:rsid w:val="00570F1B"/>
    <w:rsid w:val="0057125E"/>
    <w:rsid w:val="005716D7"/>
    <w:rsid w:val="005722B1"/>
    <w:rsid w:val="005735BF"/>
    <w:rsid w:val="00574800"/>
    <w:rsid w:val="005755F3"/>
    <w:rsid w:val="00575D10"/>
    <w:rsid w:val="00575FB1"/>
    <w:rsid w:val="005769FF"/>
    <w:rsid w:val="00576BDB"/>
    <w:rsid w:val="00577A34"/>
    <w:rsid w:val="00580665"/>
    <w:rsid w:val="00581479"/>
    <w:rsid w:val="00582441"/>
    <w:rsid w:val="005841E4"/>
    <w:rsid w:val="00585570"/>
    <w:rsid w:val="00586ADA"/>
    <w:rsid w:val="00587E2B"/>
    <w:rsid w:val="005904ED"/>
    <w:rsid w:val="0059314C"/>
    <w:rsid w:val="00593D1D"/>
    <w:rsid w:val="00594FBA"/>
    <w:rsid w:val="00595B63"/>
    <w:rsid w:val="00597109"/>
    <w:rsid w:val="00597557"/>
    <w:rsid w:val="00597C70"/>
    <w:rsid w:val="005A0C3D"/>
    <w:rsid w:val="005A123F"/>
    <w:rsid w:val="005A1AED"/>
    <w:rsid w:val="005A25CF"/>
    <w:rsid w:val="005A2A1C"/>
    <w:rsid w:val="005A315F"/>
    <w:rsid w:val="005A3E10"/>
    <w:rsid w:val="005A400B"/>
    <w:rsid w:val="005A4925"/>
    <w:rsid w:val="005A6C22"/>
    <w:rsid w:val="005B135B"/>
    <w:rsid w:val="005B27D2"/>
    <w:rsid w:val="005B2F4D"/>
    <w:rsid w:val="005B3E6E"/>
    <w:rsid w:val="005B4F85"/>
    <w:rsid w:val="005B6959"/>
    <w:rsid w:val="005C048C"/>
    <w:rsid w:val="005C0CAF"/>
    <w:rsid w:val="005C17B6"/>
    <w:rsid w:val="005C19F5"/>
    <w:rsid w:val="005C1A4B"/>
    <w:rsid w:val="005C2FFB"/>
    <w:rsid w:val="005C474D"/>
    <w:rsid w:val="005C55DA"/>
    <w:rsid w:val="005C68D9"/>
    <w:rsid w:val="005C68EC"/>
    <w:rsid w:val="005C6F3E"/>
    <w:rsid w:val="005C72E6"/>
    <w:rsid w:val="005D0266"/>
    <w:rsid w:val="005D088F"/>
    <w:rsid w:val="005D0B11"/>
    <w:rsid w:val="005D2183"/>
    <w:rsid w:val="005D3149"/>
    <w:rsid w:val="005D5718"/>
    <w:rsid w:val="005D5850"/>
    <w:rsid w:val="005D6C65"/>
    <w:rsid w:val="005E1667"/>
    <w:rsid w:val="005E18C5"/>
    <w:rsid w:val="005E1A03"/>
    <w:rsid w:val="005E27A9"/>
    <w:rsid w:val="005E32EA"/>
    <w:rsid w:val="005E3E74"/>
    <w:rsid w:val="005E5270"/>
    <w:rsid w:val="005E7519"/>
    <w:rsid w:val="005F03EC"/>
    <w:rsid w:val="005F057B"/>
    <w:rsid w:val="005F0DC2"/>
    <w:rsid w:val="005F0F7D"/>
    <w:rsid w:val="005F1558"/>
    <w:rsid w:val="005F2B6D"/>
    <w:rsid w:val="005F3A20"/>
    <w:rsid w:val="005F3AF9"/>
    <w:rsid w:val="005F46EA"/>
    <w:rsid w:val="005F6C47"/>
    <w:rsid w:val="005F71DE"/>
    <w:rsid w:val="005F79D6"/>
    <w:rsid w:val="005F7CEE"/>
    <w:rsid w:val="00600823"/>
    <w:rsid w:val="006013E3"/>
    <w:rsid w:val="00602843"/>
    <w:rsid w:val="006032C9"/>
    <w:rsid w:val="00603729"/>
    <w:rsid w:val="006077D9"/>
    <w:rsid w:val="00607D2F"/>
    <w:rsid w:val="00610EDF"/>
    <w:rsid w:val="0061480E"/>
    <w:rsid w:val="00614837"/>
    <w:rsid w:val="006149BD"/>
    <w:rsid w:val="00615617"/>
    <w:rsid w:val="0061574A"/>
    <w:rsid w:val="0061643A"/>
    <w:rsid w:val="00617171"/>
    <w:rsid w:val="0061718D"/>
    <w:rsid w:val="00617252"/>
    <w:rsid w:val="006174D7"/>
    <w:rsid w:val="006177E2"/>
    <w:rsid w:val="00620A7F"/>
    <w:rsid w:val="006227A0"/>
    <w:rsid w:val="00622DD8"/>
    <w:rsid w:val="00623285"/>
    <w:rsid w:val="006235E8"/>
    <w:rsid w:val="00625A61"/>
    <w:rsid w:val="006263B7"/>
    <w:rsid w:val="0062697E"/>
    <w:rsid w:val="006306C5"/>
    <w:rsid w:val="00630BBD"/>
    <w:rsid w:val="00631310"/>
    <w:rsid w:val="006315E2"/>
    <w:rsid w:val="00631844"/>
    <w:rsid w:val="00631BBE"/>
    <w:rsid w:val="006327B1"/>
    <w:rsid w:val="006329B2"/>
    <w:rsid w:val="00634BDA"/>
    <w:rsid w:val="0063500C"/>
    <w:rsid w:val="006369D3"/>
    <w:rsid w:val="0064231C"/>
    <w:rsid w:val="006427DD"/>
    <w:rsid w:val="006433EB"/>
    <w:rsid w:val="0064462A"/>
    <w:rsid w:val="0064556C"/>
    <w:rsid w:val="006463BE"/>
    <w:rsid w:val="00650B93"/>
    <w:rsid w:val="006512A0"/>
    <w:rsid w:val="00652108"/>
    <w:rsid w:val="00653491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3C34"/>
    <w:rsid w:val="00663E19"/>
    <w:rsid w:val="006646AA"/>
    <w:rsid w:val="006659E9"/>
    <w:rsid w:val="00665D2F"/>
    <w:rsid w:val="00666A2A"/>
    <w:rsid w:val="00666A4D"/>
    <w:rsid w:val="00666C5F"/>
    <w:rsid w:val="00667986"/>
    <w:rsid w:val="00670740"/>
    <w:rsid w:val="00672EE1"/>
    <w:rsid w:val="006731DE"/>
    <w:rsid w:val="00673617"/>
    <w:rsid w:val="00674504"/>
    <w:rsid w:val="00674F4A"/>
    <w:rsid w:val="0067682C"/>
    <w:rsid w:val="00676C35"/>
    <w:rsid w:val="006772BC"/>
    <w:rsid w:val="00680ACF"/>
    <w:rsid w:val="00680BAC"/>
    <w:rsid w:val="00682346"/>
    <w:rsid w:val="006848CC"/>
    <w:rsid w:val="00684F60"/>
    <w:rsid w:val="006859EB"/>
    <w:rsid w:val="00685E7E"/>
    <w:rsid w:val="00686EFF"/>
    <w:rsid w:val="00687579"/>
    <w:rsid w:val="00687741"/>
    <w:rsid w:val="0069001B"/>
    <w:rsid w:val="006912DD"/>
    <w:rsid w:val="00691EFD"/>
    <w:rsid w:val="00692FC8"/>
    <w:rsid w:val="00694CCB"/>
    <w:rsid w:val="006955A8"/>
    <w:rsid w:val="00696A37"/>
    <w:rsid w:val="00696E0F"/>
    <w:rsid w:val="00697281"/>
    <w:rsid w:val="00697519"/>
    <w:rsid w:val="0069797C"/>
    <w:rsid w:val="00697DA2"/>
    <w:rsid w:val="006A08E9"/>
    <w:rsid w:val="006A0B82"/>
    <w:rsid w:val="006A0B88"/>
    <w:rsid w:val="006A18A0"/>
    <w:rsid w:val="006A1FF5"/>
    <w:rsid w:val="006A3029"/>
    <w:rsid w:val="006A3A62"/>
    <w:rsid w:val="006A7D34"/>
    <w:rsid w:val="006B46ED"/>
    <w:rsid w:val="006B56FE"/>
    <w:rsid w:val="006B5B1D"/>
    <w:rsid w:val="006B5F43"/>
    <w:rsid w:val="006B62D5"/>
    <w:rsid w:val="006B74BF"/>
    <w:rsid w:val="006C09A7"/>
    <w:rsid w:val="006C09FD"/>
    <w:rsid w:val="006C1139"/>
    <w:rsid w:val="006C22FD"/>
    <w:rsid w:val="006C28DB"/>
    <w:rsid w:val="006C4DA3"/>
    <w:rsid w:val="006D0570"/>
    <w:rsid w:val="006D0A9E"/>
    <w:rsid w:val="006D148B"/>
    <w:rsid w:val="006D2957"/>
    <w:rsid w:val="006D535F"/>
    <w:rsid w:val="006D648B"/>
    <w:rsid w:val="006E0295"/>
    <w:rsid w:val="006E1947"/>
    <w:rsid w:val="006E2C8E"/>
    <w:rsid w:val="006E3951"/>
    <w:rsid w:val="006E4217"/>
    <w:rsid w:val="006E5130"/>
    <w:rsid w:val="006E5DCE"/>
    <w:rsid w:val="006E6B94"/>
    <w:rsid w:val="006F197D"/>
    <w:rsid w:val="006F57EB"/>
    <w:rsid w:val="006F5A8D"/>
    <w:rsid w:val="006F6E95"/>
    <w:rsid w:val="006F7230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5FDA"/>
    <w:rsid w:val="007070DC"/>
    <w:rsid w:val="00710125"/>
    <w:rsid w:val="007107EB"/>
    <w:rsid w:val="007116DE"/>
    <w:rsid w:val="00711946"/>
    <w:rsid w:val="0071349C"/>
    <w:rsid w:val="00713990"/>
    <w:rsid w:val="00713FC4"/>
    <w:rsid w:val="00714062"/>
    <w:rsid w:val="00714F78"/>
    <w:rsid w:val="007177A4"/>
    <w:rsid w:val="00720658"/>
    <w:rsid w:val="00720CE0"/>
    <w:rsid w:val="00722BBD"/>
    <w:rsid w:val="00725218"/>
    <w:rsid w:val="00725428"/>
    <w:rsid w:val="0072631F"/>
    <w:rsid w:val="00730E4B"/>
    <w:rsid w:val="00732061"/>
    <w:rsid w:val="00732ABC"/>
    <w:rsid w:val="00732E38"/>
    <w:rsid w:val="00733795"/>
    <w:rsid w:val="0073432D"/>
    <w:rsid w:val="00735620"/>
    <w:rsid w:val="00735AC3"/>
    <w:rsid w:val="00735EDA"/>
    <w:rsid w:val="00737511"/>
    <w:rsid w:val="00740295"/>
    <w:rsid w:val="0074135D"/>
    <w:rsid w:val="007414BA"/>
    <w:rsid w:val="00741666"/>
    <w:rsid w:val="007416A6"/>
    <w:rsid w:val="007422B2"/>
    <w:rsid w:val="0074244C"/>
    <w:rsid w:val="0074334C"/>
    <w:rsid w:val="00744DC5"/>
    <w:rsid w:val="0074522F"/>
    <w:rsid w:val="00747EE8"/>
    <w:rsid w:val="0075025F"/>
    <w:rsid w:val="00750572"/>
    <w:rsid w:val="00751A25"/>
    <w:rsid w:val="00752244"/>
    <w:rsid w:val="0075229C"/>
    <w:rsid w:val="00754D51"/>
    <w:rsid w:val="00755E4D"/>
    <w:rsid w:val="00756BFE"/>
    <w:rsid w:val="00756E1E"/>
    <w:rsid w:val="00756E55"/>
    <w:rsid w:val="00760877"/>
    <w:rsid w:val="00761D50"/>
    <w:rsid w:val="00761D92"/>
    <w:rsid w:val="00762669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71473"/>
    <w:rsid w:val="00772CB5"/>
    <w:rsid w:val="00773BCE"/>
    <w:rsid w:val="00775381"/>
    <w:rsid w:val="00775C78"/>
    <w:rsid w:val="00775DBB"/>
    <w:rsid w:val="00775E29"/>
    <w:rsid w:val="0077664F"/>
    <w:rsid w:val="00777067"/>
    <w:rsid w:val="007771BF"/>
    <w:rsid w:val="0078077F"/>
    <w:rsid w:val="00780D52"/>
    <w:rsid w:val="007817F0"/>
    <w:rsid w:val="00782E98"/>
    <w:rsid w:val="00786909"/>
    <w:rsid w:val="00786B63"/>
    <w:rsid w:val="00791E7A"/>
    <w:rsid w:val="00792F23"/>
    <w:rsid w:val="00793B40"/>
    <w:rsid w:val="007946C0"/>
    <w:rsid w:val="00794DE4"/>
    <w:rsid w:val="007A1401"/>
    <w:rsid w:val="007A1798"/>
    <w:rsid w:val="007A325C"/>
    <w:rsid w:val="007A3905"/>
    <w:rsid w:val="007A57C7"/>
    <w:rsid w:val="007A5A81"/>
    <w:rsid w:val="007A5DF5"/>
    <w:rsid w:val="007A62E7"/>
    <w:rsid w:val="007B0D19"/>
    <w:rsid w:val="007B1098"/>
    <w:rsid w:val="007B1A13"/>
    <w:rsid w:val="007B1B9F"/>
    <w:rsid w:val="007B2BC7"/>
    <w:rsid w:val="007B3298"/>
    <w:rsid w:val="007B38A4"/>
    <w:rsid w:val="007B3A9D"/>
    <w:rsid w:val="007B6740"/>
    <w:rsid w:val="007B74F4"/>
    <w:rsid w:val="007C0492"/>
    <w:rsid w:val="007C0E6C"/>
    <w:rsid w:val="007C1C2E"/>
    <w:rsid w:val="007C23EF"/>
    <w:rsid w:val="007C27A8"/>
    <w:rsid w:val="007C308A"/>
    <w:rsid w:val="007C3121"/>
    <w:rsid w:val="007C3EC8"/>
    <w:rsid w:val="007C4AE0"/>
    <w:rsid w:val="007C4FE0"/>
    <w:rsid w:val="007C6BDE"/>
    <w:rsid w:val="007C745E"/>
    <w:rsid w:val="007D0B6F"/>
    <w:rsid w:val="007D1547"/>
    <w:rsid w:val="007D5E95"/>
    <w:rsid w:val="007E0A56"/>
    <w:rsid w:val="007E32BE"/>
    <w:rsid w:val="007E420E"/>
    <w:rsid w:val="007E6107"/>
    <w:rsid w:val="007E6E95"/>
    <w:rsid w:val="007E735C"/>
    <w:rsid w:val="007F0545"/>
    <w:rsid w:val="007F28B8"/>
    <w:rsid w:val="007F2F51"/>
    <w:rsid w:val="007F373C"/>
    <w:rsid w:val="007F3BE5"/>
    <w:rsid w:val="007F3DEE"/>
    <w:rsid w:val="007F58CF"/>
    <w:rsid w:val="007F72BD"/>
    <w:rsid w:val="007F7A5E"/>
    <w:rsid w:val="007F7D22"/>
    <w:rsid w:val="007F7E3E"/>
    <w:rsid w:val="008005CF"/>
    <w:rsid w:val="008013C5"/>
    <w:rsid w:val="00801708"/>
    <w:rsid w:val="008025A2"/>
    <w:rsid w:val="00803465"/>
    <w:rsid w:val="008054F6"/>
    <w:rsid w:val="00805FBA"/>
    <w:rsid w:val="008061E2"/>
    <w:rsid w:val="00807BCC"/>
    <w:rsid w:val="00810A02"/>
    <w:rsid w:val="00811232"/>
    <w:rsid w:val="00812052"/>
    <w:rsid w:val="008139A6"/>
    <w:rsid w:val="00815E51"/>
    <w:rsid w:val="00816D46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5FB3"/>
    <w:rsid w:val="008270D3"/>
    <w:rsid w:val="008271DF"/>
    <w:rsid w:val="00830320"/>
    <w:rsid w:val="008308FA"/>
    <w:rsid w:val="00831698"/>
    <w:rsid w:val="00832823"/>
    <w:rsid w:val="008336A6"/>
    <w:rsid w:val="0083552D"/>
    <w:rsid w:val="00835808"/>
    <w:rsid w:val="008360BC"/>
    <w:rsid w:val="00836754"/>
    <w:rsid w:val="0083688C"/>
    <w:rsid w:val="00836BC3"/>
    <w:rsid w:val="00836CE9"/>
    <w:rsid w:val="0083794E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233D"/>
    <w:rsid w:val="0084402C"/>
    <w:rsid w:val="008444F7"/>
    <w:rsid w:val="00845780"/>
    <w:rsid w:val="008458E1"/>
    <w:rsid w:val="008472AE"/>
    <w:rsid w:val="00847678"/>
    <w:rsid w:val="00852DA6"/>
    <w:rsid w:val="008530CD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1DA3"/>
    <w:rsid w:val="0086211D"/>
    <w:rsid w:val="0086218C"/>
    <w:rsid w:val="008626D5"/>
    <w:rsid w:val="00863323"/>
    <w:rsid w:val="008633B8"/>
    <w:rsid w:val="00863DC6"/>
    <w:rsid w:val="00863DE8"/>
    <w:rsid w:val="0086596B"/>
    <w:rsid w:val="00870657"/>
    <w:rsid w:val="0087147D"/>
    <w:rsid w:val="008733D1"/>
    <w:rsid w:val="00873599"/>
    <w:rsid w:val="00874424"/>
    <w:rsid w:val="00874CF9"/>
    <w:rsid w:val="008753EF"/>
    <w:rsid w:val="00875BE1"/>
    <w:rsid w:val="00876761"/>
    <w:rsid w:val="008772D3"/>
    <w:rsid w:val="00877498"/>
    <w:rsid w:val="00877E94"/>
    <w:rsid w:val="00880A9D"/>
    <w:rsid w:val="00880C9B"/>
    <w:rsid w:val="00880FA4"/>
    <w:rsid w:val="0088112D"/>
    <w:rsid w:val="00882295"/>
    <w:rsid w:val="008837D0"/>
    <w:rsid w:val="00884A41"/>
    <w:rsid w:val="00885098"/>
    <w:rsid w:val="008859F1"/>
    <w:rsid w:val="008863F0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404B"/>
    <w:rsid w:val="008A6C9C"/>
    <w:rsid w:val="008A71DD"/>
    <w:rsid w:val="008B04A8"/>
    <w:rsid w:val="008B184B"/>
    <w:rsid w:val="008B1B19"/>
    <w:rsid w:val="008B1E18"/>
    <w:rsid w:val="008B4261"/>
    <w:rsid w:val="008B439E"/>
    <w:rsid w:val="008B51AC"/>
    <w:rsid w:val="008B532A"/>
    <w:rsid w:val="008C0676"/>
    <w:rsid w:val="008C067B"/>
    <w:rsid w:val="008C0EB6"/>
    <w:rsid w:val="008C1FFF"/>
    <w:rsid w:val="008C2265"/>
    <w:rsid w:val="008C3768"/>
    <w:rsid w:val="008C39DA"/>
    <w:rsid w:val="008C4578"/>
    <w:rsid w:val="008C658B"/>
    <w:rsid w:val="008C6BC4"/>
    <w:rsid w:val="008C6FB1"/>
    <w:rsid w:val="008C71D8"/>
    <w:rsid w:val="008C7AEF"/>
    <w:rsid w:val="008D042C"/>
    <w:rsid w:val="008D0460"/>
    <w:rsid w:val="008D18F4"/>
    <w:rsid w:val="008D3375"/>
    <w:rsid w:val="008D3516"/>
    <w:rsid w:val="008D3C6B"/>
    <w:rsid w:val="008D3C94"/>
    <w:rsid w:val="008D5F96"/>
    <w:rsid w:val="008D63FF"/>
    <w:rsid w:val="008D6727"/>
    <w:rsid w:val="008D761A"/>
    <w:rsid w:val="008E0C47"/>
    <w:rsid w:val="008E217F"/>
    <w:rsid w:val="008E22E9"/>
    <w:rsid w:val="008E2C77"/>
    <w:rsid w:val="008E33CB"/>
    <w:rsid w:val="008E34EA"/>
    <w:rsid w:val="008E35FB"/>
    <w:rsid w:val="008E51D1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8F78F9"/>
    <w:rsid w:val="008F790A"/>
    <w:rsid w:val="009002C0"/>
    <w:rsid w:val="0090303C"/>
    <w:rsid w:val="00903957"/>
    <w:rsid w:val="009040A2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21E2"/>
    <w:rsid w:val="00912D9E"/>
    <w:rsid w:val="00912E62"/>
    <w:rsid w:val="009131FC"/>
    <w:rsid w:val="0091342B"/>
    <w:rsid w:val="0091366B"/>
    <w:rsid w:val="00915430"/>
    <w:rsid w:val="0091684A"/>
    <w:rsid w:val="0092185B"/>
    <w:rsid w:val="0092192B"/>
    <w:rsid w:val="0092351B"/>
    <w:rsid w:val="00925D31"/>
    <w:rsid w:val="00926DE2"/>
    <w:rsid w:val="00931DA1"/>
    <w:rsid w:val="00931E40"/>
    <w:rsid w:val="009355A0"/>
    <w:rsid w:val="00935854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4C30"/>
    <w:rsid w:val="00956DE9"/>
    <w:rsid w:val="0095712A"/>
    <w:rsid w:val="00957132"/>
    <w:rsid w:val="0095761A"/>
    <w:rsid w:val="00960216"/>
    <w:rsid w:val="00962CE1"/>
    <w:rsid w:val="009637B5"/>
    <w:rsid w:val="009702AD"/>
    <w:rsid w:val="00970462"/>
    <w:rsid w:val="00972C6B"/>
    <w:rsid w:val="00972D9D"/>
    <w:rsid w:val="00973398"/>
    <w:rsid w:val="00973421"/>
    <w:rsid w:val="009748AC"/>
    <w:rsid w:val="00975E90"/>
    <w:rsid w:val="009763FE"/>
    <w:rsid w:val="00977899"/>
    <w:rsid w:val="00977EDB"/>
    <w:rsid w:val="00981617"/>
    <w:rsid w:val="0098319C"/>
    <w:rsid w:val="009836D6"/>
    <w:rsid w:val="0098487C"/>
    <w:rsid w:val="009855D9"/>
    <w:rsid w:val="00985C6F"/>
    <w:rsid w:val="00987E41"/>
    <w:rsid w:val="00987E83"/>
    <w:rsid w:val="00992ED6"/>
    <w:rsid w:val="00993071"/>
    <w:rsid w:val="0099320B"/>
    <w:rsid w:val="0099343F"/>
    <w:rsid w:val="00993C4F"/>
    <w:rsid w:val="00994F24"/>
    <w:rsid w:val="00995361"/>
    <w:rsid w:val="00996145"/>
    <w:rsid w:val="00997C33"/>
    <w:rsid w:val="009A2C7A"/>
    <w:rsid w:val="009A34E6"/>
    <w:rsid w:val="009A3506"/>
    <w:rsid w:val="009A3623"/>
    <w:rsid w:val="009A3D31"/>
    <w:rsid w:val="009A3FBC"/>
    <w:rsid w:val="009A4503"/>
    <w:rsid w:val="009B0CA7"/>
    <w:rsid w:val="009B19D5"/>
    <w:rsid w:val="009B2936"/>
    <w:rsid w:val="009B4A1A"/>
    <w:rsid w:val="009B5030"/>
    <w:rsid w:val="009B540A"/>
    <w:rsid w:val="009B643C"/>
    <w:rsid w:val="009C14FB"/>
    <w:rsid w:val="009C1FDD"/>
    <w:rsid w:val="009C2716"/>
    <w:rsid w:val="009C358C"/>
    <w:rsid w:val="009C3F57"/>
    <w:rsid w:val="009C467C"/>
    <w:rsid w:val="009C4817"/>
    <w:rsid w:val="009C49AE"/>
    <w:rsid w:val="009C4BE0"/>
    <w:rsid w:val="009C58E7"/>
    <w:rsid w:val="009C6702"/>
    <w:rsid w:val="009C6FDF"/>
    <w:rsid w:val="009C7BFD"/>
    <w:rsid w:val="009D077B"/>
    <w:rsid w:val="009D13C4"/>
    <w:rsid w:val="009D190F"/>
    <w:rsid w:val="009D3D53"/>
    <w:rsid w:val="009D5755"/>
    <w:rsid w:val="009D60F2"/>
    <w:rsid w:val="009E01D3"/>
    <w:rsid w:val="009E1635"/>
    <w:rsid w:val="009E294E"/>
    <w:rsid w:val="009E3FF7"/>
    <w:rsid w:val="009E475E"/>
    <w:rsid w:val="009E4B0C"/>
    <w:rsid w:val="009E5DD1"/>
    <w:rsid w:val="009E6990"/>
    <w:rsid w:val="009E6DD8"/>
    <w:rsid w:val="009E7C09"/>
    <w:rsid w:val="009F06DF"/>
    <w:rsid w:val="009F0996"/>
    <w:rsid w:val="009F1A22"/>
    <w:rsid w:val="009F1B41"/>
    <w:rsid w:val="009F2C96"/>
    <w:rsid w:val="009F378B"/>
    <w:rsid w:val="009F433D"/>
    <w:rsid w:val="009F43E7"/>
    <w:rsid w:val="009F458B"/>
    <w:rsid w:val="009F458C"/>
    <w:rsid w:val="009F6621"/>
    <w:rsid w:val="009F71F1"/>
    <w:rsid w:val="009F7F23"/>
    <w:rsid w:val="00A00CEF"/>
    <w:rsid w:val="00A00D7B"/>
    <w:rsid w:val="00A00EFC"/>
    <w:rsid w:val="00A0185B"/>
    <w:rsid w:val="00A01FA9"/>
    <w:rsid w:val="00A02B14"/>
    <w:rsid w:val="00A03B82"/>
    <w:rsid w:val="00A0778C"/>
    <w:rsid w:val="00A11AD8"/>
    <w:rsid w:val="00A12369"/>
    <w:rsid w:val="00A12421"/>
    <w:rsid w:val="00A12D2F"/>
    <w:rsid w:val="00A13342"/>
    <w:rsid w:val="00A13D0E"/>
    <w:rsid w:val="00A14499"/>
    <w:rsid w:val="00A150FB"/>
    <w:rsid w:val="00A17F66"/>
    <w:rsid w:val="00A209D2"/>
    <w:rsid w:val="00A217A1"/>
    <w:rsid w:val="00A21F66"/>
    <w:rsid w:val="00A227B5"/>
    <w:rsid w:val="00A22DEC"/>
    <w:rsid w:val="00A23597"/>
    <w:rsid w:val="00A235C8"/>
    <w:rsid w:val="00A238BB"/>
    <w:rsid w:val="00A247F8"/>
    <w:rsid w:val="00A24C7A"/>
    <w:rsid w:val="00A270DA"/>
    <w:rsid w:val="00A274C7"/>
    <w:rsid w:val="00A30460"/>
    <w:rsid w:val="00A31C32"/>
    <w:rsid w:val="00A35BD2"/>
    <w:rsid w:val="00A365F3"/>
    <w:rsid w:val="00A40549"/>
    <w:rsid w:val="00A4175B"/>
    <w:rsid w:val="00A41ACC"/>
    <w:rsid w:val="00A4403E"/>
    <w:rsid w:val="00A44E66"/>
    <w:rsid w:val="00A45362"/>
    <w:rsid w:val="00A45E5E"/>
    <w:rsid w:val="00A50753"/>
    <w:rsid w:val="00A50B28"/>
    <w:rsid w:val="00A51119"/>
    <w:rsid w:val="00A51E66"/>
    <w:rsid w:val="00A53729"/>
    <w:rsid w:val="00A53DB3"/>
    <w:rsid w:val="00A541FA"/>
    <w:rsid w:val="00A557CC"/>
    <w:rsid w:val="00A56EC7"/>
    <w:rsid w:val="00A577F0"/>
    <w:rsid w:val="00A622EE"/>
    <w:rsid w:val="00A6260E"/>
    <w:rsid w:val="00A63BE3"/>
    <w:rsid w:val="00A6430E"/>
    <w:rsid w:val="00A64827"/>
    <w:rsid w:val="00A65326"/>
    <w:rsid w:val="00A654CE"/>
    <w:rsid w:val="00A65F41"/>
    <w:rsid w:val="00A661DE"/>
    <w:rsid w:val="00A70B0F"/>
    <w:rsid w:val="00A70C09"/>
    <w:rsid w:val="00A74A40"/>
    <w:rsid w:val="00A756DF"/>
    <w:rsid w:val="00A765AC"/>
    <w:rsid w:val="00A76705"/>
    <w:rsid w:val="00A77840"/>
    <w:rsid w:val="00A80097"/>
    <w:rsid w:val="00A8031B"/>
    <w:rsid w:val="00A806D4"/>
    <w:rsid w:val="00A80A00"/>
    <w:rsid w:val="00A8395D"/>
    <w:rsid w:val="00A840B0"/>
    <w:rsid w:val="00A841D5"/>
    <w:rsid w:val="00A84C70"/>
    <w:rsid w:val="00A8576F"/>
    <w:rsid w:val="00A858A2"/>
    <w:rsid w:val="00A87001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98A"/>
    <w:rsid w:val="00AB3C08"/>
    <w:rsid w:val="00AB413B"/>
    <w:rsid w:val="00AB5D28"/>
    <w:rsid w:val="00AB6742"/>
    <w:rsid w:val="00AC01D4"/>
    <w:rsid w:val="00AC17EB"/>
    <w:rsid w:val="00AC1B07"/>
    <w:rsid w:val="00AC1D54"/>
    <w:rsid w:val="00AC1EAC"/>
    <w:rsid w:val="00AC2A82"/>
    <w:rsid w:val="00AC3E34"/>
    <w:rsid w:val="00AC4052"/>
    <w:rsid w:val="00AC4132"/>
    <w:rsid w:val="00AC5159"/>
    <w:rsid w:val="00AC5AF0"/>
    <w:rsid w:val="00AC5CB9"/>
    <w:rsid w:val="00AC764F"/>
    <w:rsid w:val="00AD0C80"/>
    <w:rsid w:val="00AD2998"/>
    <w:rsid w:val="00AD2EC9"/>
    <w:rsid w:val="00AD3AA4"/>
    <w:rsid w:val="00AD4962"/>
    <w:rsid w:val="00AD4FFA"/>
    <w:rsid w:val="00AD5CE6"/>
    <w:rsid w:val="00AD6C86"/>
    <w:rsid w:val="00AD7DE7"/>
    <w:rsid w:val="00AE00C6"/>
    <w:rsid w:val="00AE156B"/>
    <w:rsid w:val="00AE1FCE"/>
    <w:rsid w:val="00AE2FE7"/>
    <w:rsid w:val="00AE65A2"/>
    <w:rsid w:val="00AE791B"/>
    <w:rsid w:val="00AF0BAA"/>
    <w:rsid w:val="00AF34B7"/>
    <w:rsid w:val="00AF34E6"/>
    <w:rsid w:val="00AF3FCE"/>
    <w:rsid w:val="00AF44F5"/>
    <w:rsid w:val="00AF71D0"/>
    <w:rsid w:val="00AF71E8"/>
    <w:rsid w:val="00B00D8E"/>
    <w:rsid w:val="00B02763"/>
    <w:rsid w:val="00B03361"/>
    <w:rsid w:val="00B04116"/>
    <w:rsid w:val="00B042A1"/>
    <w:rsid w:val="00B06411"/>
    <w:rsid w:val="00B07DD6"/>
    <w:rsid w:val="00B07F58"/>
    <w:rsid w:val="00B10FF8"/>
    <w:rsid w:val="00B11614"/>
    <w:rsid w:val="00B11B8E"/>
    <w:rsid w:val="00B13532"/>
    <w:rsid w:val="00B13B90"/>
    <w:rsid w:val="00B13C2E"/>
    <w:rsid w:val="00B14707"/>
    <w:rsid w:val="00B16054"/>
    <w:rsid w:val="00B17CBF"/>
    <w:rsid w:val="00B20793"/>
    <w:rsid w:val="00B20930"/>
    <w:rsid w:val="00B20B75"/>
    <w:rsid w:val="00B215DD"/>
    <w:rsid w:val="00B21B8F"/>
    <w:rsid w:val="00B2218F"/>
    <w:rsid w:val="00B22544"/>
    <w:rsid w:val="00B2371A"/>
    <w:rsid w:val="00B247DA"/>
    <w:rsid w:val="00B25135"/>
    <w:rsid w:val="00B251E6"/>
    <w:rsid w:val="00B25213"/>
    <w:rsid w:val="00B26924"/>
    <w:rsid w:val="00B26DE2"/>
    <w:rsid w:val="00B270F3"/>
    <w:rsid w:val="00B27142"/>
    <w:rsid w:val="00B27875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8FB"/>
    <w:rsid w:val="00B42F30"/>
    <w:rsid w:val="00B45BB3"/>
    <w:rsid w:val="00B46530"/>
    <w:rsid w:val="00B50BAF"/>
    <w:rsid w:val="00B522B0"/>
    <w:rsid w:val="00B52673"/>
    <w:rsid w:val="00B5419A"/>
    <w:rsid w:val="00B55060"/>
    <w:rsid w:val="00B62DB9"/>
    <w:rsid w:val="00B6313A"/>
    <w:rsid w:val="00B63C6A"/>
    <w:rsid w:val="00B7151C"/>
    <w:rsid w:val="00B71F77"/>
    <w:rsid w:val="00B74563"/>
    <w:rsid w:val="00B758DB"/>
    <w:rsid w:val="00B75D3B"/>
    <w:rsid w:val="00B77750"/>
    <w:rsid w:val="00B77759"/>
    <w:rsid w:val="00B77FFA"/>
    <w:rsid w:val="00B823FB"/>
    <w:rsid w:val="00B8462C"/>
    <w:rsid w:val="00B84B0F"/>
    <w:rsid w:val="00B859A1"/>
    <w:rsid w:val="00B85F17"/>
    <w:rsid w:val="00B86A11"/>
    <w:rsid w:val="00B87EA2"/>
    <w:rsid w:val="00B90BC4"/>
    <w:rsid w:val="00B91237"/>
    <w:rsid w:val="00B91552"/>
    <w:rsid w:val="00B92CE7"/>
    <w:rsid w:val="00B932A3"/>
    <w:rsid w:val="00B9429F"/>
    <w:rsid w:val="00B94EF9"/>
    <w:rsid w:val="00B95622"/>
    <w:rsid w:val="00B960EC"/>
    <w:rsid w:val="00B968E0"/>
    <w:rsid w:val="00B96E99"/>
    <w:rsid w:val="00BA125E"/>
    <w:rsid w:val="00BA13A8"/>
    <w:rsid w:val="00BA3954"/>
    <w:rsid w:val="00BA3CF8"/>
    <w:rsid w:val="00BA4162"/>
    <w:rsid w:val="00BA4A66"/>
    <w:rsid w:val="00BA505A"/>
    <w:rsid w:val="00BA5EDA"/>
    <w:rsid w:val="00BA6529"/>
    <w:rsid w:val="00BA66A1"/>
    <w:rsid w:val="00BB1529"/>
    <w:rsid w:val="00BB1B76"/>
    <w:rsid w:val="00BB20C3"/>
    <w:rsid w:val="00BB37C0"/>
    <w:rsid w:val="00BB3FBC"/>
    <w:rsid w:val="00BB5429"/>
    <w:rsid w:val="00BB6162"/>
    <w:rsid w:val="00BB677E"/>
    <w:rsid w:val="00BB787A"/>
    <w:rsid w:val="00BC12AA"/>
    <w:rsid w:val="00BC268E"/>
    <w:rsid w:val="00BC26BE"/>
    <w:rsid w:val="00BC2D3B"/>
    <w:rsid w:val="00BC30AC"/>
    <w:rsid w:val="00BC34C2"/>
    <w:rsid w:val="00BC3E53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D785F"/>
    <w:rsid w:val="00BE08C8"/>
    <w:rsid w:val="00BE2807"/>
    <w:rsid w:val="00BE3073"/>
    <w:rsid w:val="00BE5310"/>
    <w:rsid w:val="00BE785E"/>
    <w:rsid w:val="00BF024B"/>
    <w:rsid w:val="00BF0624"/>
    <w:rsid w:val="00BF158A"/>
    <w:rsid w:val="00BF1E5E"/>
    <w:rsid w:val="00BF267D"/>
    <w:rsid w:val="00BF2EE0"/>
    <w:rsid w:val="00BF4256"/>
    <w:rsid w:val="00BF6093"/>
    <w:rsid w:val="00BF749A"/>
    <w:rsid w:val="00C019BD"/>
    <w:rsid w:val="00C01C12"/>
    <w:rsid w:val="00C01F06"/>
    <w:rsid w:val="00C02D11"/>
    <w:rsid w:val="00C03A3B"/>
    <w:rsid w:val="00C06F98"/>
    <w:rsid w:val="00C07AF4"/>
    <w:rsid w:val="00C1020B"/>
    <w:rsid w:val="00C11944"/>
    <w:rsid w:val="00C13434"/>
    <w:rsid w:val="00C137BD"/>
    <w:rsid w:val="00C14084"/>
    <w:rsid w:val="00C14346"/>
    <w:rsid w:val="00C14A0F"/>
    <w:rsid w:val="00C16C47"/>
    <w:rsid w:val="00C16E50"/>
    <w:rsid w:val="00C17A01"/>
    <w:rsid w:val="00C20768"/>
    <w:rsid w:val="00C209F0"/>
    <w:rsid w:val="00C21961"/>
    <w:rsid w:val="00C21BB9"/>
    <w:rsid w:val="00C22434"/>
    <w:rsid w:val="00C23923"/>
    <w:rsid w:val="00C24F49"/>
    <w:rsid w:val="00C259D1"/>
    <w:rsid w:val="00C25C85"/>
    <w:rsid w:val="00C2787E"/>
    <w:rsid w:val="00C32049"/>
    <w:rsid w:val="00C35D78"/>
    <w:rsid w:val="00C35DFE"/>
    <w:rsid w:val="00C362DA"/>
    <w:rsid w:val="00C372A8"/>
    <w:rsid w:val="00C376F4"/>
    <w:rsid w:val="00C37BCC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14A"/>
    <w:rsid w:val="00C625FF"/>
    <w:rsid w:val="00C62886"/>
    <w:rsid w:val="00C63413"/>
    <w:rsid w:val="00C64294"/>
    <w:rsid w:val="00C658E6"/>
    <w:rsid w:val="00C65F17"/>
    <w:rsid w:val="00C70BBF"/>
    <w:rsid w:val="00C70C1B"/>
    <w:rsid w:val="00C7252B"/>
    <w:rsid w:val="00C72BDB"/>
    <w:rsid w:val="00C73893"/>
    <w:rsid w:val="00C7419B"/>
    <w:rsid w:val="00C74425"/>
    <w:rsid w:val="00C74DA0"/>
    <w:rsid w:val="00C76A68"/>
    <w:rsid w:val="00C7774D"/>
    <w:rsid w:val="00C7796C"/>
    <w:rsid w:val="00C77A02"/>
    <w:rsid w:val="00C802D5"/>
    <w:rsid w:val="00C81069"/>
    <w:rsid w:val="00C82A89"/>
    <w:rsid w:val="00C82D25"/>
    <w:rsid w:val="00C833A2"/>
    <w:rsid w:val="00C845B4"/>
    <w:rsid w:val="00C85492"/>
    <w:rsid w:val="00C856BC"/>
    <w:rsid w:val="00C86CDD"/>
    <w:rsid w:val="00C873AC"/>
    <w:rsid w:val="00C905E9"/>
    <w:rsid w:val="00C90818"/>
    <w:rsid w:val="00C92F01"/>
    <w:rsid w:val="00C93E68"/>
    <w:rsid w:val="00C97513"/>
    <w:rsid w:val="00CA0476"/>
    <w:rsid w:val="00CA0BFD"/>
    <w:rsid w:val="00CA3035"/>
    <w:rsid w:val="00CA3559"/>
    <w:rsid w:val="00CA35BF"/>
    <w:rsid w:val="00CA46CB"/>
    <w:rsid w:val="00CA4837"/>
    <w:rsid w:val="00CA4882"/>
    <w:rsid w:val="00CA4D56"/>
    <w:rsid w:val="00CA5770"/>
    <w:rsid w:val="00CA78FE"/>
    <w:rsid w:val="00CB0E74"/>
    <w:rsid w:val="00CB102E"/>
    <w:rsid w:val="00CB1B71"/>
    <w:rsid w:val="00CB2FD8"/>
    <w:rsid w:val="00CB3391"/>
    <w:rsid w:val="00CB3BE1"/>
    <w:rsid w:val="00CB3D63"/>
    <w:rsid w:val="00CB430F"/>
    <w:rsid w:val="00CB46B6"/>
    <w:rsid w:val="00CB7215"/>
    <w:rsid w:val="00CB72A0"/>
    <w:rsid w:val="00CB7543"/>
    <w:rsid w:val="00CB774E"/>
    <w:rsid w:val="00CC0A54"/>
    <w:rsid w:val="00CC10DF"/>
    <w:rsid w:val="00CC188D"/>
    <w:rsid w:val="00CC1E4D"/>
    <w:rsid w:val="00CC28E9"/>
    <w:rsid w:val="00CC2A6A"/>
    <w:rsid w:val="00CC2F54"/>
    <w:rsid w:val="00CC3A4E"/>
    <w:rsid w:val="00CC4403"/>
    <w:rsid w:val="00CC4A1B"/>
    <w:rsid w:val="00CC628C"/>
    <w:rsid w:val="00CD1060"/>
    <w:rsid w:val="00CD1236"/>
    <w:rsid w:val="00CD1279"/>
    <w:rsid w:val="00CD1934"/>
    <w:rsid w:val="00CD337A"/>
    <w:rsid w:val="00CD4A9C"/>
    <w:rsid w:val="00CD55D2"/>
    <w:rsid w:val="00CD5B38"/>
    <w:rsid w:val="00CD7C1C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A94"/>
    <w:rsid w:val="00CF7BC5"/>
    <w:rsid w:val="00D01937"/>
    <w:rsid w:val="00D034C5"/>
    <w:rsid w:val="00D04F48"/>
    <w:rsid w:val="00D05E14"/>
    <w:rsid w:val="00D07323"/>
    <w:rsid w:val="00D07C6F"/>
    <w:rsid w:val="00D106CB"/>
    <w:rsid w:val="00D108A2"/>
    <w:rsid w:val="00D10AE2"/>
    <w:rsid w:val="00D1166C"/>
    <w:rsid w:val="00D16379"/>
    <w:rsid w:val="00D165F3"/>
    <w:rsid w:val="00D167DB"/>
    <w:rsid w:val="00D16E10"/>
    <w:rsid w:val="00D22E04"/>
    <w:rsid w:val="00D253B0"/>
    <w:rsid w:val="00D25EC1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FEE"/>
    <w:rsid w:val="00D349AE"/>
    <w:rsid w:val="00D35F51"/>
    <w:rsid w:val="00D36266"/>
    <w:rsid w:val="00D3642F"/>
    <w:rsid w:val="00D364D7"/>
    <w:rsid w:val="00D3659E"/>
    <w:rsid w:val="00D36988"/>
    <w:rsid w:val="00D40872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A"/>
    <w:rsid w:val="00D515EB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1EB"/>
    <w:rsid w:val="00D64441"/>
    <w:rsid w:val="00D6487B"/>
    <w:rsid w:val="00D66391"/>
    <w:rsid w:val="00D66A65"/>
    <w:rsid w:val="00D67EE0"/>
    <w:rsid w:val="00D7090B"/>
    <w:rsid w:val="00D70B87"/>
    <w:rsid w:val="00D716A2"/>
    <w:rsid w:val="00D71F5E"/>
    <w:rsid w:val="00D7211B"/>
    <w:rsid w:val="00D72973"/>
    <w:rsid w:val="00D72CF0"/>
    <w:rsid w:val="00D74616"/>
    <w:rsid w:val="00D74FA1"/>
    <w:rsid w:val="00D762C2"/>
    <w:rsid w:val="00D76A9E"/>
    <w:rsid w:val="00D76EFB"/>
    <w:rsid w:val="00D773D8"/>
    <w:rsid w:val="00D80FC4"/>
    <w:rsid w:val="00D81903"/>
    <w:rsid w:val="00D81CB0"/>
    <w:rsid w:val="00D81F47"/>
    <w:rsid w:val="00D8231D"/>
    <w:rsid w:val="00D82B88"/>
    <w:rsid w:val="00D82CD1"/>
    <w:rsid w:val="00D8356F"/>
    <w:rsid w:val="00D8399D"/>
    <w:rsid w:val="00D83DF6"/>
    <w:rsid w:val="00D84315"/>
    <w:rsid w:val="00D85393"/>
    <w:rsid w:val="00D85A12"/>
    <w:rsid w:val="00D86122"/>
    <w:rsid w:val="00D86721"/>
    <w:rsid w:val="00D878E6"/>
    <w:rsid w:val="00D908C5"/>
    <w:rsid w:val="00D90A29"/>
    <w:rsid w:val="00D90A90"/>
    <w:rsid w:val="00D90C63"/>
    <w:rsid w:val="00D935DE"/>
    <w:rsid w:val="00D948D3"/>
    <w:rsid w:val="00D94A28"/>
    <w:rsid w:val="00D95426"/>
    <w:rsid w:val="00D95C7C"/>
    <w:rsid w:val="00D9643D"/>
    <w:rsid w:val="00D967F2"/>
    <w:rsid w:val="00D9728F"/>
    <w:rsid w:val="00DA0DDF"/>
    <w:rsid w:val="00DA1898"/>
    <w:rsid w:val="00DA3005"/>
    <w:rsid w:val="00DA3F75"/>
    <w:rsid w:val="00DA5450"/>
    <w:rsid w:val="00DA6DB3"/>
    <w:rsid w:val="00DA7162"/>
    <w:rsid w:val="00DA7D1B"/>
    <w:rsid w:val="00DB0584"/>
    <w:rsid w:val="00DB0883"/>
    <w:rsid w:val="00DB08F5"/>
    <w:rsid w:val="00DB5FBB"/>
    <w:rsid w:val="00DB6120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09D2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42"/>
    <w:rsid w:val="00DE17FF"/>
    <w:rsid w:val="00DE19B9"/>
    <w:rsid w:val="00DE22D5"/>
    <w:rsid w:val="00DE2B5C"/>
    <w:rsid w:val="00DE32ED"/>
    <w:rsid w:val="00DE3EB9"/>
    <w:rsid w:val="00DE3F37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F13"/>
    <w:rsid w:val="00E003BF"/>
    <w:rsid w:val="00E00D31"/>
    <w:rsid w:val="00E01A79"/>
    <w:rsid w:val="00E0202B"/>
    <w:rsid w:val="00E02250"/>
    <w:rsid w:val="00E02773"/>
    <w:rsid w:val="00E02E72"/>
    <w:rsid w:val="00E04348"/>
    <w:rsid w:val="00E05857"/>
    <w:rsid w:val="00E05BB4"/>
    <w:rsid w:val="00E05BF8"/>
    <w:rsid w:val="00E06C7E"/>
    <w:rsid w:val="00E07756"/>
    <w:rsid w:val="00E13FFA"/>
    <w:rsid w:val="00E143E2"/>
    <w:rsid w:val="00E146A7"/>
    <w:rsid w:val="00E15B8D"/>
    <w:rsid w:val="00E16007"/>
    <w:rsid w:val="00E163EE"/>
    <w:rsid w:val="00E1708C"/>
    <w:rsid w:val="00E170CF"/>
    <w:rsid w:val="00E179D6"/>
    <w:rsid w:val="00E203A8"/>
    <w:rsid w:val="00E20E85"/>
    <w:rsid w:val="00E2113A"/>
    <w:rsid w:val="00E212ED"/>
    <w:rsid w:val="00E21C27"/>
    <w:rsid w:val="00E22764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A7F"/>
    <w:rsid w:val="00E31FFD"/>
    <w:rsid w:val="00E322F5"/>
    <w:rsid w:val="00E331EA"/>
    <w:rsid w:val="00E34044"/>
    <w:rsid w:val="00E36847"/>
    <w:rsid w:val="00E41CF4"/>
    <w:rsid w:val="00E42365"/>
    <w:rsid w:val="00E428EA"/>
    <w:rsid w:val="00E42EA3"/>
    <w:rsid w:val="00E4504F"/>
    <w:rsid w:val="00E45382"/>
    <w:rsid w:val="00E46041"/>
    <w:rsid w:val="00E46816"/>
    <w:rsid w:val="00E47D6D"/>
    <w:rsid w:val="00E50918"/>
    <w:rsid w:val="00E50FBF"/>
    <w:rsid w:val="00E51313"/>
    <w:rsid w:val="00E53ED2"/>
    <w:rsid w:val="00E55190"/>
    <w:rsid w:val="00E57A5E"/>
    <w:rsid w:val="00E57E66"/>
    <w:rsid w:val="00E57F7C"/>
    <w:rsid w:val="00E60809"/>
    <w:rsid w:val="00E62AD0"/>
    <w:rsid w:val="00E652A1"/>
    <w:rsid w:val="00E66CBC"/>
    <w:rsid w:val="00E714DC"/>
    <w:rsid w:val="00E72EFE"/>
    <w:rsid w:val="00E734FB"/>
    <w:rsid w:val="00E73B3D"/>
    <w:rsid w:val="00E73D8D"/>
    <w:rsid w:val="00E74073"/>
    <w:rsid w:val="00E74B14"/>
    <w:rsid w:val="00E7532B"/>
    <w:rsid w:val="00E80AD7"/>
    <w:rsid w:val="00E82ED6"/>
    <w:rsid w:val="00E836FC"/>
    <w:rsid w:val="00E90212"/>
    <w:rsid w:val="00E915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D5D"/>
    <w:rsid w:val="00EA0F4D"/>
    <w:rsid w:val="00EA1454"/>
    <w:rsid w:val="00EA278C"/>
    <w:rsid w:val="00EA2A42"/>
    <w:rsid w:val="00EA2EB2"/>
    <w:rsid w:val="00EA3270"/>
    <w:rsid w:val="00EA3F27"/>
    <w:rsid w:val="00EA4CC9"/>
    <w:rsid w:val="00EA5FC3"/>
    <w:rsid w:val="00EA7B70"/>
    <w:rsid w:val="00EB449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3038"/>
    <w:rsid w:val="00EC36C9"/>
    <w:rsid w:val="00EC64C6"/>
    <w:rsid w:val="00EC711E"/>
    <w:rsid w:val="00ED1B87"/>
    <w:rsid w:val="00ED2220"/>
    <w:rsid w:val="00ED2B02"/>
    <w:rsid w:val="00ED5703"/>
    <w:rsid w:val="00ED5C8C"/>
    <w:rsid w:val="00ED5FC5"/>
    <w:rsid w:val="00ED6CF2"/>
    <w:rsid w:val="00EE1DDB"/>
    <w:rsid w:val="00EE2D31"/>
    <w:rsid w:val="00EE2EDA"/>
    <w:rsid w:val="00EE3802"/>
    <w:rsid w:val="00EE3EFE"/>
    <w:rsid w:val="00EE72B1"/>
    <w:rsid w:val="00EE76CA"/>
    <w:rsid w:val="00EF19DC"/>
    <w:rsid w:val="00EF2FBE"/>
    <w:rsid w:val="00EF33CA"/>
    <w:rsid w:val="00EF3AA1"/>
    <w:rsid w:val="00EF4215"/>
    <w:rsid w:val="00EF4A39"/>
    <w:rsid w:val="00EF7F34"/>
    <w:rsid w:val="00F00420"/>
    <w:rsid w:val="00F0140B"/>
    <w:rsid w:val="00F0169A"/>
    <w:rsid w:val="00F02050"/>
    <w:rsid w:val="00F0224E"/>
    <w:rsid w:val="00F02291"/>
    <w:rsid w:val="00F048C6"/>
    <w:rsid w:val="00F0794C"/>
    <w:rsid w:val="00F1067C"/>
    <w:rsid w:val="00F10EDA"/>
    <w:rsid w:val="00F10F67"/>
    <w:rsid w:val="00F112E6"/>
    <w:rsid w:val="00F11406"/>
    <w:rsid w:val="00F11DAC"/>
    <w:rsid w:val="00F1400A"/>
    <w:rsid w:val="00F14D4C"/>
    <w:rsid w:val="00F15D36"/>
    <w:rsid w:val="00F1606E"/>
    <w:rsid w:val="00F169DD"/>
    <w:rsid w:val="00F17C78"/>
    <w:rsid w:val="00F204B1"/>
    <w:rsid w:val="00F21B07"/>
    <w:rsid w:val="00F2330F"/>
    <w:rsid w:val="00F23866"/>
    <w:rsid w:val="00F25156"/>
    <w:rsid w:val="00F255E4"/>
    <w:rsid w:val="00F2624B"/>
    <w:rsid w:val="00F27F6B"/>
    <w:rsid w:val="00F303DD"/>
    <w:rsid w:val="00F327A1"/>
    <w:rsid w:val="00F334B2"/>
    <w:rsid w:val="00F34FD4"/>
    <w:rsid w:val="00F35AE2"/>
    <w:rsid w:val="00F35AE5"/>
    <w:rsid w:val="00F36E33"/>
    <w:rsid w:val="00F379B2"/>
    <w:rsid w:val="00F40683"/>
    <w:rsid w:val="00F40DBE"/>
    <w:rsid w:val="00F40F43"/>
    <w:rsid w:val="00F41131"/>
    <w:rsid w:val="00F41182"/>
    <w:rsid w:val="00F412C4"/>
    <w:rsid w:val="00F418A3"/>
    <w:rsid w:val="00F42A0B"/>
    <w:rsid w:val="00F42BF5"/>
    <w:rsid w:val="00F43801"/>
    <w:rsid w:val="00F44EE8"/>
    <w:rsid w:val="00F451AF"/>
    <w:rsid w:val="00F479CE"/>
    <w:rsid w:val="00F47E7A"/>
    <w:rsid w:val="00F515D7"/>
    <w:rsid w:val="00F516A0"/>
    <w:rsid w:val="00F52F43"/>
    <w:rsid w:val="00F53496"/>
    <w:rsid w:val="00F535AA"/>
    <w:rsid w:val="00F54386"/>
    <w:rsid w:val="00F54A96"/>
    <w:rsid w:val="00F578E1"/>
    <w:rsid w:val="00F6062D"/>
    <w:rsid w:val="00F61EB7"/>
    <w:rsid w:val="00F62A27"/>
    <w:rsid w:val="00F64AB5"/>
    <w:rsid w:val="00F67B0B"/>
    <w:rsid w:val="00F7004A"/>
    <w:rsid w:val="00F70390"/>
    <w:rsid w:val="00F708F0"/>
    <w:rsid w:val="00F7103C"/>
    <w:rsid w:val="00F72A10"/>
    <w:rsid w:val="00F74E14"/>
    <w:rsid w:val="00F75706"/>
    <w:rsid w:val="00F7575B"/>
    <w:rsid w:val="00F75A4B"/>
    <w:rsid w:val="00F81226"/>
    <w:rsid w:val="00F81ACE"/>
    <w:rsid w:val="00F82F68"/>
    <w:rsid w:val="00F831FF"/>
    <w:rsid w:val="00F84F22"/>
    <w:rsid w:val="00F856B7"/>
    <w:rsid w:val="00F858D0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A1F83"/>
    <w:rsid w:val="00FA7CBF"/>
    <w:rsid w:val="00FB0E45"/>
    <w:rsid w:val="00FB2E71"/>
    <w:rsid w:val="00FB30F7"/>
    <w:rsid w:val="00FB35F6"/>
    <w:rsid w:val="00FB4D8E"/>
    <w:rsid w:val="00FB7527"/>
    <w:rsid w:val="00FB7BDA"/>
    <w:rsid w:val="00FC2056"/>
    <w:rsid w:val="00FC5130"/>
    <w:rsid w:val="00FD1BBC"/>
    <w:rsid w:val="00FD2676"/>
    <w:rsid w:val="00FD3756"/>
    <w:rsid w:val="00FD381C"/>
    <w:rsid w:val="00FD3CD9"/>
    <w:rsid w:val="00FD4566"/>
    <w:rsid w:val="00FD4F48"/>
    <w:rsid w:val="00FD622B"/>
    <w:rsid w:val="00FE0126"/>
    <w:rsid w:val="00FE2133"/>
    <w:rsid w:val="00FE2C2D"/>
    <w:rsid w:val="00FE33C4"/>
    <w:rsid w:val="00FE422B"/>
    <w:rsid w:val="00FE45B2"/>
    <w:rsid w:val="00FE56C4"/>
    <w:rsid w:val="00FE63CB"/>
    <w:rsid w:val="00FE650F"/>
    <w:rsid w:val="00FE6A7F"/>
    <w:rsid w:val="00FE7D6A"/>
    <w:rsid w:val="00FF0490"/>
    <w:rsid w:val="00FF11CB"/>
    <w:rsid w:val="00FF218B"/>
    <w:rsid w:val="00FF381D"/>
    <w:rsid w:val="00FF3B4C"/>
    <w:rsid w:val="00FF4A00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97E18"/>
  <w15:chartTrackingRefBased/>
  <w15:docId w15:val="{FF5AB683-5049-4F20-B1CF-2E5201932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C6F3E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link w:val="TekstpodstawowywcityZnak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uiPriority w:val="39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uiPriority w:val="99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link w:val="Nagwek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ropki">
    <w:name w:val="Kropki"/>
    <w:basedOn w:val="Normalny"/>
    <w:rsid w:val="008D63FF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eastAsia="Times New Roman" w:hAnsi="Arial"/>
      <w:noProof/>
      <w:color w:val="auto"/>
      <w:szCs w:val="20"/>
    </w:rPr>
  </w:style>
  <w:style w:type="character" w:customStyle="1" w:styleId="TekstpodstawowywcityZnak">
    <w:name w:val="Tekst podstawowy wcięty Znak"/>
    <w:link w:val="Tekstpodstawowywcity"/>
    <w:rsid w:val="00056941"/>
    <w:rPr>
      <w:rFonts w:ascii="Thorndale" w:eastAsia="HG Mincho Light J" w:hAnsi="Thorndale"/>
      <w:color w:val="000000"/>
      <w:sz w:val="24"/>
      <w:szCs w:val="24"/>
      <w:lang w:val="x-none"/>
    </w:rPr>
  </w:style>
  <w:style w:type="table" w:customStyle="1" w:styleId="Tabela-Siatka4">
    <w:name w:val="Tabela - Siatka4"/>
    <w:basedOn w:val="Standardowy"/>
    <w:next w:val="Tabela-Siatka"/>
    <w:uiPriority w:val="39"/>
    <w:rsid w:val="00756E1E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53089-6A5E-4734-9979-609D3FEE2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5</Pages>
  <Words>1621</Words>
  <Characters>9732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ZPCIDP</Company>
  <LinksUpToDate>false</LinksUpToDate>
  <CharactersWithSpaces>11331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ZPCIDP</dc:creator>
  <cp:keywords/>
  <cp:lastModifiedBy>Racki Dariusz</cp:lastModifiedBy>
  <cp:revision>10</cp:revision>
  <cp:lastPrinted>2024-10-29T09:52:00Z</cp:lastPrinted>
  <dcterms:created xsi:type="dcterms:W3CDTF">2024-05-22T09:04:00Z</dcterms:created>
  <dcterms:modified xsi:type="dcterms:W3CDTF">2024-10-29T09:52:00Z</dcterms:modified>
</cp:coreProperties>
</file>