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E047" w14:textId="0FDC6B85" w:rsidR="006068BA" w:rsidRPr="00374969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ZP-</w:t>
      </w:r>
      <w:r w:rsidR="00F814E5">
        <w:rPr>
          <w:rFonts w:ascii="Tahoma" w:eastAsia="Times New Roman" w:hAnsi="Tahoma" w:cs="Tahoma"/>
          <w:iCs/>
          <w:kern w:val="2"/>
          <w:sz w:val="18"/>
          <w:lang w:eastAsia="ar-SA"/>
        </w:rPr>
        <w:t>4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/2</w:t>
      </w:r>
      <w:r w:rsidR="00D31248">
        <w:rPr>
          <w:rFonts w:ascii="Tahoma" w:eastAsia="Times New Roman" w:hAnsi="Tahoma" w:cs="Tahoma"/>
          <w:iCs/>
          <w:kern w:val="2"/>
          <w:sz w:val="18"/>
          <w:lang w:eastAsia="ar-SA"/>
        </w:rPr>
        <w:t>3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74969">
        <w:rPr>
          <w:rFonts w:ascii="Tahoma" w:hAnsi="Tahoma" w:cs="Tahoma"/>
          <w:sz w:val="16"/>
          <w:szCs w:val="16"/>
        </w:rPr>
        <w:t xml:space="preserve">Załącznik nr </w:t>
      </w:r>
      <w:r w:rsidR="00D6172A">
        <w:rPr>
          <w:rFonts w:ascii="Tahoma" w:hAnsi="Tahoma" w:cs="Tahoma"/>
          <w:sz w:val="16"/>
          <w:szCs w:val="16"/>
        </w:rPr>
        <w:t>8</w:t>
      </w:r>
      <w:r w:rsidRPr="00374969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7BD1EE57" w14:textId="77777777" w:rsidR="006068B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1BC312A6" w:rsidR="00E7799D" w:rsidRPr="00374969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 xml:space="preserve">WYKAZ WYKONANYCH </w:t>
      </w:r>
      <w:r w:rsidR="007073E4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DOSTAW</w:t>
      </w:r>
    </w:p>
    <w:p w14:paraId="50D1069B" w14:textId="45CD1044" w:rsidR="00F8249F" w:rsidRPr="00374969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§ 4 pkt 1 ppkt 2) lit. a) </w:t>
      </w:r>
      <w:r w:rsidR="00F8249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D31248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7073E4" w:rsidRPr="003C3C57">
        <w:rPr>
          <w:rFonts w:ascii="Tahoma" w:eastAsia="Times New Roman" w:hAnsi="Tahoma" w:cs="Tahoma"/>
          <w:kern w:val="1"/>
          <w:sz w:val="22"/>
          <w:szCs w:val="22"/>
          <w:lang w:eastAsia="ar-SA"/>
        </w:rPr>
        <w:t>„Przebudow</w:t>
      </w:r>
      <w:r w:rsidR="007073E4" w:rsidRPr="003C3C57">
        <w:rPr>
          <w:rFonts w:ascii="Tahoma" w:eastAsia="Times New Roman" w:hAnsi="Tahoma" w:cs="Tahoma"/>
          <w:lang w:eastAsia="ar-SA"/>
        </w:rPr>
        <w:t>ę</w:t>
      </w:r>
      <w:r w:rsidR="007073E4" w:rsidRPr="003C3C57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i budow</w:t>
      </w:r>
      <w:r w:rsidR="007073E4" w:rsidRPr="003C3C57">
        <w:rPr>
          <w:rFonts w:ascii="Tahoma" w:eastAsia="Times New Roman" w:hAnsi="Tahoma" w:cs="Tahoma"/>
          <w:lang w:eastAsia="ar-SA"/>
        </w:rPr>
        <w:t>ę</w:t>
      </w:r>
      <w:r w:rsidR="007073E4" w:rsidRPr="003C3C57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Stacji Uzdatniania Wody Lubaszowa w msc. Siedliska – kat. obiektu XXX </w:t>
      </w:r>
      <w:r w:rsidR="007073E4" w:rsidRPr="003C3C57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– zakres </w:t>
      </w:r>
      <w:r w:rsidR="00F814E5" w:rsidRPr="00F814E5">
        <w:rPr>
          <w:rFonts w:ascii="Tahoma" w:eastAsia="Calibri" w:hAnsi="Tahoma"/>
          <w:b/>
          <w:bCs/>
          <w:sz w:val="22"/>
          <w:szCs w:val="20"/>
        </w:rPr>
        <w:t>dostawa, montaż i uruchomienie generatora dwutlenku chloru o wydajności 60g/h</w:t>
      </w:r>
      <w:r w:rsidR="007073E4" w:rsidRPr="003C3C57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>”</w:t>
      </w:r>
      <w:r w:rsidR="007073E4" w:rsidRPr="003C3C57">
        <w:rPr>
          <w:rFonts w:ascii="Tahoma" w:hAnsi="Tahoma" w:cs="Tahoma"/>
          <w:b/>
          <w:bCs/>
          <w:sz w:val="22"/>
          <w:szCs w:val="22"/>
        </w:rPr>
        <w:t>.</w:t>
      </w:r>
    </w:p>
    <w:tbl>
      <w:tblPr>
        <w:tblpPr w:leftFromText="141" w:rightFromText="141" w:vertAnchor="text" w:horzAnchor="margin" w:tblpXSpec="center" w:tblpY="547"/>
        <w:tblW w:w="14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6298"/>
        <w:gridCol w:w="1560"/>
        <w:gridCol w:w="1984"/>
        <w:gridCol w:w="1418"/>
      </w:tblGrid>
      <w:tr w:rsidR="00455188" w:rsidRPr="00F8249F" w14:paraId="0203EB18" w14:textId="77777777" w:rsidTr="00455188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DF748F6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2B711B6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 lokalizacja </w:t>
            </w:r>
          </w:p>
          <w:p w14:paraId="142F2ED7" w14:textId="5DAA5D78" w:rsidR="00C729FB" w:rsidRPr="00374969" w:rsidRDefault="007073E4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dostaw wraz z montażem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2498A9" w14:textId="734F4C4F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Opis i zakres wykonanych </w:t>
            </w:r>
            <w:r w:rsidR="007073E4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dostaw</w:t>
            </w: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</w:p>
          <w:p w14:paraId="24019231" w14:textId="558EE3FB" w:rsidR="00455188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</w:t>
            </w:r>
            <w:r w:rsidR="007073E4" w:rsidRPr="007073E4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dostaw wraz z montażem </w:t>
            </w:r>
            <w:bookmarkStart w:id="1" w:name="_Hlk127866049"/>
            <w:r w:rsidR="00F814E5">
              <w:rPr>
                <w:rFonts w:eastAsia="Lucida Sans Unicode" w:cs="Tahoma"/>
                <w:color w:val="000000"/>
                <w:lang w:bidi="en-US"/>
              </w:rPr>
              <w:t xml:space="preserve"> </w:t>
            </w:r>
            <w:r w:rsidR="00F814E5" w:rsidRPr="00F814E5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generatora dwutlenku chloru o wydajności co najmniej 40 g/h</w:t>
            </w:r>
            <w:bookmarkEnd w:id="1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B5232F2" w14:textId="7701C020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 xml:space="preserve">Data rozpoczęcia i zakończenia </w:t>
            </w:r>
            <w:r w:rsidR="007073E4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dostawy wraz z montażem</w:t>
            </w:r>
          </w:p>
          <w:p w14:paraId="4B796340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(</w:t>
            </w:r>
            <w:proofErr w:type="spellStart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dd</w:t>
            </w:r>
            <w:proofErr w:type="spellEnd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-mm-</w:t>
            </w:r>
            <w:proofErr w:type="spellStart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rrrr</w:t>
            </w:r>
            <w:proofErr w:type="spellEnd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AE1797A" w14:textId="258C7E73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 adres  Wykonawcy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FDEE07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Zamawiający </w:t>
            </w:r>
          </w:p>
          <w:p w14:paraId="56A13891" w14:textId="77777777" w:rsidR="00455188" w:rsidRPr="00374969" w:rsidRDefault="00455188" w:rsidP="00C729F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(nazwa, adres)</w:t>
            </w:r>
          </w:p>
        </w:tc>
      </w:tr>
      <w:tr w:rsidR="00455188" w:rsidRPr="00F8249F" w14:paraId="07989859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5EB814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8D899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A1D67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6DEA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874A5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9CA7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455188" w:rsidRPr="00F8249F" w14:paraId="6E914C12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9548B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CD138A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37412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388F56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FA3F2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13C41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856CD57" w14:textId="4ADE0881" w:rsidR="00F8249F" w:rsidRPr="00374969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42F92B3C" w14:textId="4DD85A49" w:rsidR="00E42BBA" w:rsidRPr="00374969" w:rsidRDefault="00E42BBA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Cs w:val="20"/>
        </w:rPr>
      </w:pPr>
      <w:r w:rsidRPr="0091664D">
        <w:rPr>
          <w:rFonts w:ascii="Tahoma" w:eastAsia="Times New Roman" w:hAnsi="Tahoma" w:cs="Tahoma"/>
          <w:kern w:val="1"/>
          <w:szCs w:val="20"/>
        </w:rPr>
        <w:t>Przedstawiam</w:t>
      </w:r>
      <w:r w:rsidR="00AE705D" w:rsidRPr="0091664D">
        <w:rPr>
          <w:rFonts w:ascii="Tahoma" w:eastAsia="Times New Roman" w:hAnsi="Tahoma" w:cs="Tahoma"/>
          <w:kern w:val="1"/>
          <w:szCs w:val="20"/>
        </w:rPr>
        <w:t>/y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następujący wykaz </w:t>
      </w:r>
      <w:r w:rsidR="007073E4">
        <w:rPr>
          <w:rFonts w:ascii="Tahoma" w:eastAsia="Times New Roman" w:hAnsi="Tahoma" w:cs="Tahoma"/>
          <w:kern w:val="1"/>
          <w:szCs w:val="20"/>
        </w:rPr>
        <w:t>dostaw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potwierdzających moje/nasze doświadczenie oraz wiedzę niezbędne do wykon</w:t>
      </w:r>
      <w:r w:rsidR="00AE705D" w:rsidRPr="0091664D">
        <w:rPr>
          <w:rFonts w:ascii="Tahoma" w:eastAsia="Times New Roman" w:hAnsi="Tahoma" w:cs="Tahoma"/>
          <w:kern w:val="1"/>
          <w:szCs w:val="20"/>
        </w:rPr>
        <w:t>an</w:t>
      </w:r>
      <w:r w:rsidRPr="0091664D">
        <w:rPr>
          <w:rFonts w:ascii="Tahoma" w:eastAsia="Times New Roman" w:hAnsi="Tahoma" w:cs="Tahoma"/>
          <w:kern w:val="1"/>
          <w:szCs w:val="20"/>
        </w:rPr>
        <w:t>ia przedmiotu zamówienia:</w:t>
      </w:r>
    </w:p>
    <w:p w14:paraId="3510850E" w14:textId="77777777" w:rsidR="00455188" w:rsidRDefault="00455188" w:rsidP="00F8249F">
      <w:pPr>
        <w:suppressAutoHyphens/>
        <w:ind w:left="0" w:right="-2" w:firstLine="0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7D058020" w:rsidR="009A2588" w:rsidRPr="00374969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374969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374969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F8249F" w:rsidRDefault="00D31248" w:rsidP="00F8249F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</w:rPr>
      </w:pPr>
    </w:p>
    <w:p w14:paraId="0A799E94" w14:textId="6C7206A0" w:rsidR="005C7DB6" w:rsidRDefault="005C7DB6" w:rsidP="005C7DB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09AF82AC" w14:textId="44084724" w:rsidR="005C7DB6" w:rsidRDefault="005C7DB6" w:rsidP="005C7DB6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E2636B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8D292A" w:rsidRPr="00E2636B">
        <w:rPr>
          <w:rFonts w:ascii="Tahoma" w:hAnsi="Tahoma" w:cs="Tahoma"/>
          <w:i/>
          <w:sz w:val="18"/>
          <w:szCs w:val="18"/>
        </w:rPr>
        <w:t xml:space="preserve">, osobistym </w:t>
      </w:r>
      <w:r w:rsidRPr="00E2636B">
        <w:rPr>
          <w:rFonts w:ascii="Tahoma" w:hAnsi="Tahoma" w:cs="Tahoma"/>
          <w:i/>
          <w:sz w:val="18"/>
          <w:szCs w:val="18"/>
        </w:rPr>
        <w:t xml:space="preserve"> lub elektronicznym podpisem zaufanym przez osobę upoważnioną / osoby upoważnione do reprezentowania Wykonawcy / Wykonawców</w:t>
      </w:r>
    </w:p>
    <w:p w14:paraId="6317C600" w14:textId="2DC21A59" w:rsidR="00E7799D" w:rsidRPr="00F8249F" w:rsidRDefault="00E7799D" w:rsidP="005C7DB6">
      <w:pPr>
        <w:pStyle w:val="Standard"/>
        <w:rPr>
          <w:rFonts w:asciiTheme="minorHAnsi" w:hAnsiTheme="minorHAnsi" w:cstheme="minorHAnsi"/>
          <w:i/>
          <w:iCs/>
          <w:color w:val="000000"/>
          <w:kern w:val="1"/>
          <w:sz w:val="24"/>
          <w:szCs w:val="24"/>
          <w:lang w:eastAsia="ar-SA"/>
        </w:rPr>
      </w:pPr>
    </w:p>
    <w:sectPr w:rsidR="00E7799D" w:rsidRPr="00F8249F" w:rsidSect="006D4E49">
      <w:pgSz w:w="16838" w:h="11906" w:orient="landscape" w:code="9"/>
      <w:pgMar w:top="1418" w:right="816" w:bottom="1418" w:left="1079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3C5A6" w14:textId="77777777" w:rsidR="00E7644D" w:rsidRDefault="00E7644D" w:rsidP="00655BC3">
      <w:r>
        <w:separator/>
      </w:r>
    </w:p>
  </w:endnote>
  <w:endnote w:type="continuationSeparator" w:id="0">
    <w:p w14:paraId="07D65693" w14:textId="77777777" w:rsidR="00E7644D" w:rsidRDefault="00E7644D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9EB04" w14:textId="77777777" w:rsidR="00E7644D" w:rsidRDefault="00E7644D" w:rsidP="00655BC3">
      <w:r>
        <w:separator/>
      </w:r>
    </w:p>
  </w:footnote>
  <w:footnote w:type="continuationSeparator" w:id="0">
    <w:p w14:paraId="0E01B1F4" w14:textId="77777777" w:rsidR="00E7644D" w:rsidRDefault="00E7644D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3E4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292A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36B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644D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4E5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36</cp:revision>
  <cp:lastPrinted>2018-10-16T10:06:00Z</cp:lastPrinted>
  <dcterms:created xsi:type="dcterms:W3CDTF">2017-04-07T12:04:00Z</dcterms:created>
  <dcterms:modified xsi:type="dcterms:W3CDTF">2023-02-21T09:02:00Z</dcterms:modified>
</cp:coreProperties>
</file>