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280D63" w:rsidRPr="00280D63" w14:paraId="2D7ED442" w14:textId="77777777" w:rsidTr="002207D5">
        <w:tc>
          <w:tcPr>
            <w:tcW w:w="2500" w:type="pct"/>
            <w:shd w:val="clear" w:color="auto" w:fill="auto"/>
          </w:tcPr>
          <w:p w14:paraId="6AE83BAE" w14:textId="05B2A9E2" w:rsidR="00280D63" w:rsidRPr="00075AAC" w:rsidRDefault="00280D63" w:rsidP="005E5734">
            <w:pPr>
              <w:rPr>
                <w:rFonts w:asciiTheme="minorHAnsi" w:eastAsia="Calibri" w:hAnsiTheme="minorHAnsi" w:cstheme="minorHAnsi"/>
                <w:color w:val="434343"/>
                <w:sz w:val="20"/>
                <w:szCs w:val="20"/>
              </w:rPr>
            </w:pPr>
            <w:r w:rsidRPr="00075AAC">
              <w:rPr>
                <w:rFonts w:asciiTheme="minorHAnsi" w:eastAsia="Calibri" w:hAnsiTheme="minorHAnsi" w:cstheme="minorHAnsi"/>
                <w:color w:val="434343"/>
                <w:sz w:val="20"/>
                <w:szCs w:val="20"/>
              </w:rPr>
              <w:t xml:space="preserve">Znak sprawy: </w:t>
            </w:r>
            <w:r w:rsidRPr="00075AAC">
              <w:rPr>
                <w:rFonts w:asciiTheme="minorHAnsi" w:eastAsia="Calibri" w:hAnsiTheme="minorHAnsi" w:cstheme="minorHAnsi"/>
                <w:sz w:val="20"/>
                <w:szCs w:val="20"/>
              </w:rPr>
              <w:t>SRZP261-00</w:t>
            </w:r>
            <w:r w:rsidR="00A56869">
              <w:rPr>
                <w:rFonts w:asciiTheme="minorHAnsi" w:eastAsia="Calibri" w:hAnsiTheme="minorHAnsi" w:cstheme="minorHAnsi"/>
                <w:sz w:val="20"/>
                <w:szCs w:val="20"/>
              </w:rPr>
              <w:t>21</w:t>
            </w:r>
            <w:r w:rsidRPr="00075AAC">
              <w:rPr>
                <w:rFonts w:asciiTheme="minorHAnsi" w:eastAsia="Calibri" w:hAnsiTheme="minorHAnsi" w:cstheme="minorHAnsi"/>
                <w:sz w:val="20"/>
                <w:szCs w:val="20"/>
              </w:rPr>
              <w:t>/2</w:t>
            </w:r>
            <w:r w:rsidR="0016246A">
              <w:rPr>
                <w:rFonts w:asciiTheme="minorHAnsi" w:eastAsia="Calibri" w:hAnsiTheme="minorHAnsi" w:cstheme="minorHAnsi"/>
                <w:sz w:val="20"/>
                <w:szCs w:val="20"/>
              </w:rPr>
              <w:t>4</w:t>
            </w:r>
            <w:r w:rsidRPr="00075AA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  </w:t>
            </w:r>
          </w:p>
        </w:tc>
        <w:tc>
          <w:tcPr>
            <w:tcW w:w="2500" w:type="pct"/>
            <w:shd w:val="clear" w:color="auto" w:fill="auto"/>
          </w:tcPr>
          <w:p w14:paraId="2A5B981F" w14:textId="77777777" w:rsidR="00075AAC" w:rsidRDefault="00075AAC" w:rsidP="005E5734">
            <w:pPr>
              <w:jc w:val="right"/>
              <w:rPr>
                <w:rFonts w:asciiTheme="minorHAnsi" w:eastAsia="Calibri" w:hAnsiTheme="minorHAnsi" w:cstheme="minorHAnsi"/>
                <w:b/>
                <w:i/>
                <w:iCs/>
                <w:sz w:val="20"/>
                <w:szCs w:val="20"/>
              </w:rPr>
            </w:pPr>
          </w:p>
          <w:p w14:paraId="6A467EE4" w14:textId="168D8566" w:rsidR="00280D63" w:rsidRPr="00075AAC" w:rsidRDefault="00280D63" w:rsidP="005E5734">
            <w:pPr>
              <w:jc w:val="right"/>
              <w:rPr>
                <w:rFonts w:asciiTheme="minorHAnsi" w:eastAsia="Calibri" w:hAnsiTheme="minorHAnsi" w:cstheme="minorHAnsi"/>
                <w:b/>
                <w:color w:val="434343"/>
                <w:sz w:val="20"/>
                <w:szCs w:val="20"/>
              </w:rPr>
            </w:pPr>
            <w:r w:rsidRPr="00075AA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Załącznik </w:t>
            </w:r>
            <w:r w:rsidR="00EC41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nr </w:t>
            </w:r>
            <w:r w:rsidR="00101D05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5</w:t>
            </w:r>
            <w:r w:rsidRPr="00075AA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do SWZ</w:t>
            </w:r>
          </w:p>
        </w:tc>
      </w:tr>
    </w:tbl>
    <w:p w14:paraId="75A1C33C" w14:textId="77777777" w:rsidR="00033C6E" w:rsidRPr="004F48DF" w:rsidRDefault="00033C6E" w:rsidP="00280D63">
      <w:pPr>
        <w:pStyle w:val="Standard"/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59CBDE24" w14:textId="77777777" w:rsidR="00280D63" w:rsidRDefault="00280D63" w:rsidP="00033C6E">
      <w:pPr>
        <w:pStyle w:val="Standard"/>
        <w:jc w:val="both"/>
        <w:rPr>
          <w:rFonts w:asciiTheme="minorHAnsi" w:eastAsia="Calibri, Calibri" w:hAnsiTheme="minorHAnsi" w:cstheme="minorHAnsi"/>
          <w:bCs/>
          <w:color w:val="000000"/>
          <w:sz w:val="12"/>
          <w:szCs w:val="12"/>
        </w:rPr>
      </w:pPr>
    </w:p>
    <w:p w14:paraId="7D15E2F7" w14:textId="77777777" w:rsidR="00912B25" w:rsidRPr="0057489A" w:rsidRDefault="00912B25" w:rsidP="00912B25">
      <w:pPr>
        <w:tabs>
          <w:tab w:val="left" w:pos="5304"/>
        </w:tabs>
        <w:jc w:val="center"/>
        <w:rPr>
          <w:rFonts w:ascii="Calibri" w:hAnsi="Calibri" w:cs="Calibri"/>
          <w:bCs/>
          <w:i/>
          <w:iCs/>
          <w:sz w:val="20"/>
          <w:szCs w:val="20"/>
        </w:rPr>
      </w:pPr>
      <w:r w:rsidRPr="0057489A">
        <w:rPr>
          <w:rFonts w:ascii="Calibri" w:hAnsi="Calibri" w:cs="Calibri"/>
          <w:bCs/>
          <w:i/>
          <w:iCs/>
          <w:sz w:val="20"/>
          <w:szCs w:val="20"/>
        </w:rPr>
        <w:t>(</w:t>
      </w:r>
      <w:r w:rsidRPr="00C679ED">
        <w:rPr>
          <w:rFonts w:ascii="Calibri" w:hAnsi="Calibri" w:cs="Calibri"/>
          <w:bCs/>
          <w:i/>
          <w:iCs/>
          <w:spacing w:val="30"/>
          <w:sz w:val="20"/>
          <w:szCs w:val="20"/>
        </w:rPr>
        <w:t>wzór oświadczenia grupa kapitałowa</w:t>
      </w:r>
      <w:r w:rsidRPr="0057489A">
        <w:rPr>
          <w:rFonts w:ascii="Calibri" w:hAnsi="Calibri" w:cs="Calibri"/>
          <w:bCs/>
          <w:i/>
          <w:iCs/>
          <w:sz w:val="20"/>
          <w:szCs w:val="20"/>
        </w:rPr>
        <w:t>)</w:t>
      </w:r>
    </w:p>
    <w:p w14:paraId="4BB12068" w14:textId="77777777" w:rsidR="00912B25" w:rsidRPr="006F5D34" w:rsidRDefault="00912B25" w:rsidP="00033C6E">
      <w:pPr>
        <w:pStyle w:val="Standard"/>
        <w:jc w:val="both"/>
        <w:rPr>
          <w:rFonts w:asciiTheme="minorHAnsi" w:eastAsia="Calibri, Calibri" w:hAnsiTheme="minorHAnsi" w:cstheme="minorHAnsi"/>
          <w:bCs/>
          <w:color w:val="000000"/>
          <w:sz w:val="12"/>
          <w:szCs w:val="12"/>
        </w:rPr>
      </w:pPr>
    </w:p>
    <w:p w14:paraId="6535073A" w14:textId="77777777" w:rsidR="00033C6E" w:rsidRDefault="00033C6E" w:rsidP="00910A29">
      <w:pPr>
        <w:pStyle w:val="Standard"/>
        <w:spacing w:line="240" w:lineRule="auto"/>
        <w:jc w:val="both"/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</w:pPr>
      <w:r w:rsidRPr="00213D0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Podmiot składający oświadczenie</w:t>
      </w:r>
      <w:r w:rsidR="00912B25" w:rsidRPr="00912B25">
        <w:rPr>
          <w:rStyle w:val="Odwoanieprzypisudolnego"/>
          <w:rFonts w:asciiTheme="minorHAnsi" w:eastAsia="Calibri, Calibri" w:hAnsiTheme="minorHAnsi" w:cstheme="minorHAnsi"/>
          <w:bCs/>
          <w:i/>
          <w:iCs/>
          <w:sz w:val="20"/>
          <w:szCs w:val="20"/>
        </w:rPr>
        <w:footnoteReference w:id="1"/>
      </w:r>
      <w:r w:rsidR="00912B25" w:rsidRPr="00213D0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:</w:t>
      </w:r>
      <w:r w:rsidRPr="00213D0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 </w:t>
      </w:r>
      <w:r w:rsidR="00552C21" w:rsidRPr="00552C21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(osoba fizyczna lub osoba prawna lub jednostka organizacyjn</w:t>
      </w:r>
      <w:r w:rsidR="006F5D3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a</w:t>
      </w:r>
      <w:r w:rsidR="00552C21" w:rsidRPr="00552C21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 nieposiadająca osobowości prawnej)</w:t>
      </w:r>
      <w:r w:rsidR="006F5D3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>.</w:t>
      </w:r>
      <w:r w:rsidR="00552C21" w:rsidRPr="00552C21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 W przypadku spółki cywilnej oświadczenie składa osobno </w:t>
      </w:r>
      <w:r w:rsidR="00552C21" w:rsidRPr="005610B2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  <w:u w:val="single"/>
        </w:rPr>
        <w:t>każdy przedsiębiorca we własnym imieniu</w:t>
      </w:r>
      <w:r w:rsidRPr="00213D04">
        <w:rPr>
          <w:rFonts w:asciiTheme="minorHAnsi" w:eastAsia="Calibri, Calibri" w:hAnsiTheme="minorHAnsi" w:cstheme="minorHAnsi"/>
          <w:bCs/>
          <w:i/>
          <w:iCs/>
          <w:color w:val="0070C0"/>
          <w:sz w:val="20"/>
          <w:szCs w:val="20"/>
        </w:rPr>
        <w:t xml:space="preserve">: </w:t>
      </w:r>
    </w:p>
    <w:tbl>
      <w:tblPr>
        <w:tblW w:w="5000" w:type="pct"/>
        <w:tblInd w:w="-426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43"/>
        <w:gridCol w:w="8395"/>
      </w:tblGrid>
      <w:tr w:rsidR="00910A29" w:rsidRPr="0022348F" w14:paraId="2714AAFF" w14:textId="77777777" w:rsidTr="00910A29">
        <w:trPr>
          <w:trHeight w:val="340"/>
        </w:trPr>
        <w:tc>
          <w:tcPr>
            <w:tcW w:w="645" w:type="pct"/>
            <w:shd w:val="clear" w:color="auto" w:fill="auto"/>
          </w:tcPr>
          <w:p w14:paraId="3E6326EB" w14:textId="20B8F9A0" w:rsidR="00910A29" w:rsidRPr="0022348F" w:rsidRDefault="00910A29" w:rsidP="00910A2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225" w:dyaOrig="225" w14:anchorId="1DAA341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16.2pt;height:18pt" o:ole="">
                  <v:imagedata r:id="rId8" o:title=""/>
                </v:shape>
                <w:control r:id="rId9" w:name="CheckBox1511111" w:shapeid="_x0000_i1029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7CD8DFF5" w14:textId="77777777" w:rsidR="00910A29" w:rsidRPr="0022348F" w:rsidRDefault="00910A29" w:rsidP="00910A2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</w:t>
            </w:r>
          </w:p>
        </w:tc>
      </w:tr>
      <w:tr w:rsidR="00910A29" w:rsidRPr="0022348F" w14:paraId="2339AD7A" w14:textId="77777777" w:rsidTr="00910A29">
        <w:trPr>
          <w:trHeight w:val="340"/>
        </w:trPr>
        <w:tc>
          <w:tcPr>
            <w:tcW w:w="645" w:type="pct"/>
            <w:shd w:val="clear" w:color="auto" w:fill="auto"/>
          </w:tcPr>
          <w:p w14:paraId="5EF0CF2D" w14:textId="07FE53B5" w:rsidR="00910A29" w:rsidRPr="0022348F" w:rsidRDefault="00910A29" w:rsidP="00910A2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2348F">
              <w:rPr>
                <w:rFonts w:ascii="Calibri" w:hAnsi="Calibri" w:cs="Calibri"/>
                <w:sz w:val="20"/>
                <w:szCs w:val="20"/>
              </w:rPr>
              <w:object w:dxaOrig="225" w:dyaOrig="225" w14:anchorId="259DD710">
                <v:shape id="_x0000_i1031" type="#_x0000_t75" style="width:16.2pt;height:18pt" o:ole="">
                  <v:imagedata r:id="rId8" o:title=""/>
                </v:shape>
                <w:control r:id="rId10" w:name="CheckBox1511221" w:shapeid="_x0000_i1031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5748E9AE" w14:textId="77777777" w:rsidR="00910A29" w:rsidRPr="0022348F" w:rsidRDefault="00910A29" w:rsidP="00910A2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F44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wspólnie ubiegający się o udzielenie zamówienia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0F0BF6">
              <w:rPr>
                <w:rFonts w:asciiTheme="minorHAnsi" w:hAnsiTheme="minorHAnsi" w:cstheme="minorHAnsi"/>
                <w:sz w:val="20"/>
                <w:szCs w:val="20"/>
              </w:rPr>
              <w:t>(spółka cywilna/konsorcjum)</w:t>
            </w:r>
          </w:p>
        </w:tc>
      </w:tr>
    </w:tbl>
    <w:p w14:paraId="062E8F3D" w14:textId="77777777" w:rsidR="004573F6" w:rsidRDefault="004573F6" w:rsidP="004573F6">
      <w:pPr>
        <w:pStyle w:val="Default"/>
        <w:spacing w:after="0" w:line="276" w:lineRule="auto"/>
        <w:rPr>
          <w:rFonts w:asciiTheme="minorHAnsi" w:hAnsiTheme="minorHAnsi" w:cstheme="minorHAnsi"/>
          <w:sz w:val="10"/>
          <w:szCs w:val="10"/>
        </w:rPr>
      </w:pPr>
    </w:p>
    <w:p w14:paraId="1B1FB260" w14:textId="77777777" w:rsidR="0057528F" w:rsidRPr="004573F6" w:rsidRDefault="0057528F" w:rsidP="004573F6">
      <w:pPr>
        <w:pStyle w:val="Default"/>
        <w:spacing w:after="0" w:line="276" w:lineRule="auto"/>
        <w:rPr>
          <w:rFonts w:asciiTheme="minorHAnsi" w:hAnsiTheme="minorHAnsi" w:cstheme="minorHAnsi"/>
          <w:sz w:val="10"/>
          <w:szCs w:val="10"/>
        </w:rPr>
      </w:pPr>
    </w:p>
    <w:p w14:paraId="4339C8B0" w14:textId="77777777" w:rsidR="003D4E04" w:rsidRPr="00C4443A" w:rsidRDefault="003D4E04" w:rsidP="003D4E04">
      <w:pPr>
        <w:pStyle w:val="Default"/>
        <w:spacing w:after="0" w:line="240" w:lineRule="auto"/>
        <w:rPr>
          <w:rFonts w:asciiTheme="minorHAnsi" w:hAnsiTheme="minorHAnsi" w:cstheme="minorHAnsi"/>
          <w:sz w:val="6"/>
          <w:szCs w:val="6"/>
        </w:rPr>
      </w:pPr>
    </w:p>
    <w:p w14:paraId="1AD4E440" w14:textId="77777777" w:rsidR="001C7C28" w:rsidRDefault="001C7C28" w:rsidP="001C7C28">
      <w:pPr>
        <w:pStyle w:val="Default"/>
        <w:spacing w:after="0" w:line="360" w:lineRule="auto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DF44F0">
        <w:rPr>
          <w:rFonts w:asciiTheme="minorHAnsi" w:hAnsiTheme="minorHAnsi" w:cstheme="minorHAnsi"/>
          <w:b/>
          <w:bCs/>
          <w:sz w:val="20"/>
          <w:szCs w:val="20"/>
          <w:u w:val="single"/>
        </w:rPr>
        <w:t>Dane podmiotu składającego oświadczenie:</w:t>
      </w:r>
    </w:p>
    <w:p w14:paraId="74453CB2" w14:textId="77777777" w:rsidR="00213D04" w:rsidRPr="00213D04" w:rsidRDefault="00213D04" w:rsidP="00213D04">
      <w:pPr>
        <w:pStyle w:val="Standard"/>
        <w:spacing w:line="240" w:lineRule="auto"/>
        <w:rPr>
          <w:rFonts w:ascii="Calibri" w:eastAsia="ArialMT," w:hAnsi="Calibri" w:cs="Calibri"/>
          <w:b/>
          <w:bCs/>
          <w:color w:val="000000"/>
          <w:sz w:val="20"/>
          <w:szCs w:val="20"/>
        </w:rPr>
      </w:pPr>
      <w:r w:rsidRPr="005610B2">
        <w:rPr>
          <w:rFonts w:ascii="Calibri" w:hAnsi="Calibri" w:cs="Calibri"/>
          <w:b/>
          <w:bCs/>
          <w:sz w:val="20"/>
          <w:szCs w:val="20"/>
        </w:rPr>
        <w:t>Pełna nazwa Wykonawcy</w:t>
      </w:r>
      <w:r w:rsidR="006F5D34">
        <w:rPr>
          <w:rFonts w:ascii="Calibri" w:hAnsi="Calibri" w:cs="Calibri"/>
          <w:sz w:val="20"/>
          <w:szCs w:val="20"/>
        </w:rPr>
        <w:t xml:space="preserve"> </w:t>
      </w:r>
      <w:r w:rsidR="006F5D34" w:rsidRPr="006F5D34">
        <w:rPr>
          <w:rFonts w:ascii="Calibri" w:hAnsi="Calibri" w:cs="Calibri"/>
          <w:sz w:val="20"/>
          <w:szCs w:val="20"/>
        </w:rPr>
        <w:t>(</w:t>
      </w:r>
      <w:r w:rsidR="006F5D34" w:rsidRPr="006F5D34">
        <w:rPr>
          <w:rFonts w:ascii="Calibri" w:hAnsi="Calibri" w:cs="Calibri"/>
          <w:i/>
          <w:iCs/>
          <w:sz w:val="20"/>
          <w:szCs w:val="20"/>
        </w:rPr>
        <w:t>jeżeli wpis do KRS</w:t>
      </w:r>
      <w:r w:rsidR="006F5D34" w:rsidRPr="006F5D34">
        <w:rPr>
          <w:rFonts w:ascii="Calibri" w:hAnsi="Calibri" w:cs="Calibri"/>
          <w:sz w:val="20"/>
          <w:szCs w:val="20"/>
        </w:rPr>
        <w:t>)</w:t>
      </w:r>
      <w:r w:rsidR="006F5D34">
        <w:rPr>
          <w:rFonts w:ascii="Calibri" w:hAnsi="Calibri" w:cs="Calibri"/>
          <w:sz w:val="20"/>
          <w:szCs w:val="20"/>
        </w:rPr>
        <w:t xml:space="preserve"> </w:t>
      </w:r>
      <w:r w:rsidR="00A842D9">
        <w:rPr>
          <w:rFonts w:ascii="Calibri" w:hAnsi="Calibri" w:cs="Calibri"/>
          <w:sz w:val="20"/>
          <w:szCs w:val="20"/>
        </w:rPr>
        <w:t xml:space="preserve"> / </w:t>
      </w:r>
      <w:r w:rsidR="005610B2">
        <w:rPr>
          <w:rFonts w:ascii="Calibri" w:hAnsi="Calibri" w:cs="Calibri"/>
          <w:b/>
          <w:bCs/>
          <w:sz w:val="20"/>
          <w:szCs w:val="20"/>
        </w:rPr>
        <w:t>I</w:t>
      </w:r>
      <w:r w:rsidR="00A842D9" w:rsidRPr="005610B2">
        <w:rPr>
          <w:rFonts w:ascii="Calibri" w:hAnsi="Calibri" w:cs="Calibri"/>
          <w:b/>
          <w:bCs/>
          <w:sz w:val="20"/>
          <w:szCs w:val="20"/>
        </w:rPr>
        <w:t xml:space="preserve">mię i nazwisko </w:t>
      </w:r>
      <w:r w:rsidR="005610B2" w:rsidRPr="005610B2">
        <w:rPr>
          <w:rFonts w:ascii="Calibri" w:hAnsi="Calibri" w:cs="Calibri"/>
          <w:b/>
          <w:bCs/>
          <w:sz w:val="20"/>
          <w:szCs w:val="20"/>
        </w:rPr>
        <w:t>Wykonawcy</w:t>
      </w:r>
      <w:r w:rsidR="006F5D34">
        <w:rPr>
          <w:rFonts w:ascii="Calibri" w:hAnsi="Calibri" w:cs="Calibri"/>
          <w:sz w:val="20"/>
          <w:szCs w:val="20"/>
        </w:rPr>
        <w:t xml:space="preserve"> (</w:t>
      </w:r>
      <w:r w:rsidR="006F5D34" w:rsidRPr="006F5D34">
        <w:rPr>
          <w:rFonts w:ascii="Calibri" w:hAnsi="Calibri" w:cs="Calibri"/>
          <w:i/>
          <w:iCs/>
          <w:sz w:val="20"/>
          <w:szCs w:val="20"/>
        </w:rPr>
        <w:t>jeżeli wpis do CEIDG</w:t>
      </w:r>
      <w:r w:rsidR="006F5D34">
        <w:rPr>
          <w:rFonts w:ascii="Calibri" w:hAnsi="Calibri" w:cs="Calibri"/>
          <w:sz w:val="20"/>
          <w:szCs w:val="20"/>
        </w:rPr>
        <w:t>)</w:t>
      </w:r>
      <w:r w:rsidRPr="00213D04">
        <w:rPr>
          <w:rFonts w:ascii="Calibri" w:hAnsi="Calibri" w:cs="Calibri"/>
          <w:sz w:val="20"/>
          <w:szCs w:val="20"/>
        </w:rPr>
        <w:t>:</w:t>
      </w:r>
      <w:r w:rsidR="00912B25" w:rsidRPr="00912B25">
        <w:rPr>
          <w:rStyle w:val="Odwoanieprzypisudolnego"/>
          <w:rFonts w:asciiTheme="minorHAnsi" w:eastAsia="Calibri, Calibri" w:hAnsiTheme="minorHAnsi" w:cstheme="minorHAnsi"/>
          <w:bCs/>
          <w:i/>
          <w:iCs/>
          <w:sz w:val="20"/>
          <w:szCs w:val="20"/>
        </w:rPr>
        <w:t xml:space="preserve"> </w:t>
      </w:r>
      <w:r w:rsidR="00912B25" w:rsidRPr="00912B25">
        <w:rPr>
          <w:rStyle w:val="Odwoanieprzypisudolnego"/>
          <w:rFonts w:asciiTheme="minorHAnsi" w:eastAsia="Calibri, Calibri" w:hAnsiTheme="minorHAnsi" w:cstheme="minorHAnsi"/>
          <w:bCs/>
          <w:i/>
          <w:iCs/>
          <w:sz w:val="20"/>
          <w:szCs w:val="20"/>
        </w:rPr>
        <w:footnoteReference w:id="2"/>
      </w:r>
    </w:p>
    <w:tbl>
      <w:tblPr>
        <w:tblW w:w="0" w:type="auto"/>
        <w:tblInd w:w="-3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635"/>
      </w:tblGrid>
      <w:tr w:rsidR="00213D04" w:rsidRPr="00213D04" w14:paraId="04947355" w14:textId="77777777" w:rsidTr="00213D04">
        <w:tc>
          <w:tcPr>
            <w:tcW w:w="9635" w:type="dxa"/>
            <w:shd w:val="clear" w:color="auto" w:fill="auto"/>
          </w:tcPr>
          <w:p w14:paraId="1F366384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4E193615" w14:textId="77777777" w:rsidR="00213D04" w:rsidRPr="00213D04" w:rsidRDefault="00213D04" w:rsidP="00213D04">
      <w:pPr>
        <w:pStyle w:val="Standard"/>
        <w:spacing w:line="240" w:lineRule="auto"/>
        <w:rPr>
          <w:rFonts w:ascii="Calibri" w:hAnsi="Calibri" w:cs="Calibri"/>
          <w:sz w:val="20"/>
          <w:szCs w:val="20"/>
        </w:rPr>
      </w:pPr>
      <w:r w:rsidRPr="00213D04">
        <w:rPr>
          <w:rFonts w:ascii="Calibri" w:hAnsi="Calibri" w:cs="Calibri"/>
          <w:sz w:val="20"/>
          <w:szCs w:val="20"/>
        </w:rPr>
        <w:t>Siedziba / miejsce prowadzenia działalności gospodarczej / miejsce zamieszkania:</w:t>
      </w:r>
      <w:r w:rsidR="000F53FA" w:rsidRPr="00912B25">
        <w:rPr>
          <w:rFonts w:ascii="Calibri" w:eastAsia="ArialMT," w:hAnsi="Calibri" w:cs="Calibri"/>
          <w:color w:val="000000"/>
          <w:vertAlign w:val="superscript"/>
        </w:rPr>
        <w:t>2</w:t>
      </w:r>
    </w:p>
    <w:tbl>
      <w:tblPr>
        <w:tblW w:w="0" w:type="auto"/>
        <w:tblInd w:w="-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113"/>
        <w:gridCol w:w="1623"/>
        <w:gridCol w:w="988"/>
        <w:gridCol w:w="928"/>
        <w:gridCol w:w="265"/>
        <w:gridCol w:w="1259"/>
        <w:gridCol w:w="3457"/>
      </w:tblGrid>
      <w:tr w:rsidR="00213D04" w:rsidRPr="00213D04" w14:paraId="1B6A96D8" w14:textId="77777777" w:rsidTr="00213D04">
        <w:tc>
          <w:tcPr>
            <w:tcW w:w="1113" w:type="dxa"/>
            <w:shd w:val="clear" w:color="auto" w:fill="auto"/>
          </w:tcPr>
          <w:p w14:paraId="383C91EE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ulica:</w:t>
            </w:r>
          </w:p>
        </w:tc>
        <w:tc>
          <w:tcPr>
            <w:tcW w:w="3804" w:type="dxa"/>
            <w:gridSpan w:val="4"/>
            <w:shd w:val="clear" w:color="auto" w:fill="auto"/>
          </w:tcPr>
          <w:p w14:paraId="06B72A30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auto"/>
          </w:tcPr>
          <w:p w14:paraId="3BDA14EE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kod, miasto:</w:t>
            </w:r>
          </w:p>
        </w:tc>
        <w:tc>
          <w:tcPr>
            <w:tcW w:w="3457" w:type="dxa"/>
            <w:tcBorders>
              <w:bottom w:val="single" w:sz="4" w:space="0" w:color="FFFFFF"/>
            </w:tcBorders>
            <w:shd w:val="clear" w:color="auto" w:fill="auto"/>
          </w:tcPr>
          <w:p w14:paraId="3861CFB8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78131A17" w14:textId="77777777" w:rsidTr="00213D04">
        <w:tc>
          <w:tcPr>
            <w:tcW w:w="4652" w:type="dxa"/>
            <w:gridSpan w:val="4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63299D81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Wpisanej do rejestru przedsiębiorców pod nr KRS:</w:t>
            </w:r>
          </w:p>
        </w:tc>
        <w:tc>
          <w:tcPr>
            <w:tcW w:w="4981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4E8C512D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7613CC65" w14:textId="77777777" w:rsidTr="00213D04">
        <w:tc>
          <w:tcPr>
            <w:tcW w:w="1113" w:type="dxa"/>
            <w:shd w:val="clear" w:color="auto" w:fill="auto"/>
          </w:tcPr>
          <w:p w14:paraId="0FDCD008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NIP:</w:t>
            </w:r>
          </w:p>
        </w:tc>
        <w:tc>
          <w:tcPr>
            <w:tcW w:w="1623" w:type="dxa"/>
            <w:shd w:val="clear" w:color="auto" w:fill="auto"/>
          </w:tcPr>
          <w:p w14:paraId="25257722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88" w:type="dxa"/>
            <w:tcBorders>
              <w:right w:val="single" w:sz="4" w:space="0" w:color="D0CECE"/>
            </w:tcBorders>
            <w:shd w:val="clear" w:color="auto" w:fill="auto"/>
          </w:tcPr>
          <w:p w14:paraId="29581DFB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13D04">
              <w:rPr>
                <w:rFonts w:ascii="Calibri" w:eastAsia="Calibri, Calibri" w:hAnsi="Calibri"/>
                <w:sz w:val="20"/>
                <w:szCs w:val="20"/>
              </w:rPr>
              <w:t>REGON: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3482FCBA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D0CECE"/>
              <w:left w:val="single" w:sz="4" w:space="0" w:color="D0CECE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0263D8B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6032C1E8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  <w:vAlign w:val="center"/>
          </w:tcPr>
          <w:p w14:paraId="709522CB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, Calibri" w:hAnsi="Calibri"/>
                <w:sz w:val="20"/>
                <w:szCs w:val="20"/>
              </w:rPr>
            </w:pPr>
            <w:r w:rsidRPr="00213D04">
              <w:rPr>
                <w:rFonts w:ascii="Calibri" w:eastAsia="Calibri" w:hAnsi="Calibri" w:cs="Calibri"/>
                <w:sz w:val="20"/>
                <w:szCs w:val="20"/>
              </w:rPr>
              <w:t>NIP spółki cywilnej (</w:t>
            </w:r>
            <w:r w:rsidRPr="00213D04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jeżeli dotyczy</w:t>
            </w:r>
            <w:r w:rsidRPr="00213D04">
              <w:rPr>
                <w:rFonts w:ascii="Calibri" w:eastAsia="Calibri" w:hAnsi="Calibri" w:cs="Calibri"/>
                <w:sz w:val="20"/>
                <w:szCs w:val="20"/>
              </w:rPr>
              <w:t>)</w:t>
            </w:r>
          </w:p>
        </w:tc>
        <w:tc>
          <w:tcPr>
            <w:tcW w:w="2452" w:type="dxa"/>
            <w:gridSpan w:val="3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</w:tcPr>
          <w:p w14:paraId="2464B95D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FFFFFF"/>
              <w:left w:val="single" w:sz="4" w:space="0" w:color="D0CECE"/>
              <w:bottom w:val="single" w:sz="4" w:space="0" w:color="FFFFFF" w:themeColor="background1"/>
              <w:right w:val="single" w:sz="4" w:space="0" w:color="FFFFFF"/>
            </w:tcBorders>
            <w:shd w:val="clear" w:color="auto" w:fill="auto"/>
          </w:tcPr>
          <w:p w14:paraId="4727E2C0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51B49A0E" w14:textId="77777777" w:rsidTr="00213D04">
        <w:tc>
          <w:tcPr>
            <w:tcW w:w="6176" w:type="dxa"/>
            <w:gridSpan w:val="6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645B92D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Reprezentowany przez</w:t>
            </w:r>
            <w:r w:rsidR="00A91464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A9146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(</w:t>
            </w:r>
            <w:r w:rsidR="00A91464" w:rsidRPr="006F5D34">
              <w:rPr>
                <w:rFonts w:asciiTheme="minorHAnsi" w:eastAsia="Calibri" w:hAnsiTheme="minorHAnsi" w:cstheme="minorHAnsi"/>
                <w:i/>
                <w:iCs/>
                <w:sz w:val="20"/>
                <w:szCs w:val="20"/>
              </w:rPr>
              <w:t>jeżeli dotyczy</w:t>
            </w:r>
            <w:r w:rsidR="00A9146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)</w:t>
            </w:r>
            <w:r w:rsidR="006F5D34" w:rsidRPr="006F5D34">
              <w:rPr>
                <w:rFonts w:asciiTheme="minorHAnsi" w:eastAsia="Calibr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34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D0CECE"/>
              <w:right w:val="single" w:sz="4" w:space="0" w:color="FFFFFF"/>
            </w:tcBorders>
            <w:shd w:val="clear" w:color="auto" w:fill="auto"/>
          </w:tcPr>
          <w:p w14:paraId="0BDDA94D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65042922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1886F5F0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imię i nazwisko</w:t>
            </w:r>
            <w:r w:rsidR="006F5D34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, stanowisk</w:t>
            </w:r>
            <w:r w:rsidR="005610B2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o</w:t>
            </w:r>
            <w:r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0C95AC6A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213D04" w:rsidRPr="00213D04" w14:paraId="1B1F4454" w14:textId="77777777" w:rsidTr="00213D04">
        <w:tc>
          <w:tcPr>
            <w:tcW w:w="3724" w:type="dxa"/>
            <w:gridSpan w:val="3"/>
            <w:tcBorders>
              <w:right w:val="single" w:sz="4" w:space="0" w:color="D0CECE"/>
            </w:tcBorders>
            <w:shd w:val="clear" w:color="auto" w:fill="auto"/>
          </w:tcPr>
          <w:p w14:paraId="6BAAFA41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podstawa do  reprezentacj</w:t>
            </w:r>
            <w:r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i Wykonawcy</w:t>
            </w:r>
            <w:r w:rsidRPr="00315D36">
              <w:rPr>
                <w:rFonts w:ascii="Calibri" w:eastAsia="Calibri, Calibri" w:hAnsi="Calibri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909" w:type="dxa"/>
            <w:gridSpan w:val="4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 w:themeColor="background2" w:themeShade="E6"/>
            </w:tcBorders>
            <w:shd w:val="clear" w:color="auto" w:fill="auto"/>
          </w:tcPr>
          <w:p w14:paraId="194F87F3" w14:textId="77777777" w:rsidR="00213D04" w:rsidRPr="00213D04" w:rsidRDefault="00213D04" w:rsidP="00213D04">
            <w:pPr>
              <w:pStyle w:val="Standard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198D1632" w14:textId="77777777" w:rsidR="001C7C28" w:rsidRDefault="001C7C28" w:rsidP="004573F6">
      <w:pPr>
        <w:pStyle w:val="Textbody"/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5499412C" w14:textId="77777777" w:rsidR="00033C6E" w:rsidRPr="00684788" w:rsidRDefault="00033C6E" w:rsidP="00910A29">
      <w:pPr>
        <w:pStyle w:val="Textbody"/>
        <w:spacing w:after="0"/>
        <w:jc w:val="center"/>
        <w:rPr>
          <w:rFonts w:asciiTheme="minorHAnsi" w:hAnsiTheme="minorHAnsi" w:cstheme="minorHAnsi"/>
          <w:b/>
          <w:bCs/>
        </w:rPr>
      </w:pPr>
      <w:r w:rsidRPr="00684788">
        <w:rPr>
          <w:rFonts w:asciiTheme="minorHAnsi" w:hAnsiTheme="minorHAnsi" w:cstheme="minorHAnsi"/>
          <w:b/>
          <w:bCs/>
        </w:rPr>
        <w:t>OŚWIADCZENIE</w:t>
      </w:r>
    </w:p>
    <w:p w14:paraId="166619FE" w14:textId="77777777" w:rsidR="00684788" w:rsidRPr="003E5B0E" w:rsidRDefault="00684788" w:rsidP="00684788">
      <w:pPr>
        <w:jc w:val="center"/>
        <w:rPr>
          <w:rFonts w:ascii="Calibri" w:hAnsi="Calibri" w:cs="Calibri"/>
          <w:i/>
          <w:iCs/>
          <w:sz w:val="20"/>
          <w:szCs w:val="20"/>
        </w:rPr>
      </w:pPr>
      <w:r w:rsidRPr="003E5B0E">
        <w:rPr>
          <w:rFonts w:ascii="Calibri" w:hAnsi="Calibri" w:cs="Calibri"/>
          <w:i/>
          <w:iCs/>
          <w:sz w:val="20"/>
          <w:szCs w:val="20"/>
        </w:rPr>
        <w:t>W zakresie art. 108 ust. 1 pkt 5 ustawy z dnia 11 września 2019 r. – Prawo zamówień publicznych</w:t>
      </w:r>
    </w:p>
    <w:p w14:paraId="65FFD30D" w14:textId="77777777" w:rsidR="00684788" w:rsidRDefault="00684788" w:rsidP="00684788">
      <w:pPr>
        <w:jc w:val="center"/>
        <w:rPr>
          <w:rFonts w:ascii="Calibri" w:hAnsi="Calibri" w:cs="Calibri"/>
          <w:i/>
          <w:iCs/>
          <w:sz w:val="20"/>
          <w:szCs w:val="20"/>
        </w:rPr>
      </w:pPr>
      <w:r w:rsidRPr="003E5B0E">
        <w:rPr>
          <w:rFonts w:ascii="Calibri" w:hAnsi="Calibri" w:cs="Calibri"/>
          <w:i/>
          <w:iCs/>
          <w:sz w:val="20"/>
          <w:szCs w:val="20"/>
        </w:rPr>
        <w:t>o przynależności lub braku przynależności do tej samej grupy kapitałowej w rozumieniu ustawy</w:t>
      </w:r>
    </w:p>
    <w:p w14:paraId="22509941" w14:textId="77777777" w:rsidR="00910A29" w:rsidRPr="001F5EA0" w:rsidRDefault="00684788" w:rsidP="00684788">
      <w:pPr>
        <w:pStyle w:val="Textbody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E5B0E">
        <w:rPr>
          <w:rFonts w:ascii="Calibri" w:hAnsi="Calibri" w:cs="Calibri"/>
          <w:i/>
          <w:iCs/>
          <w:sz w:val="20"/>
          <w:szCs w:val="20"/>
        </w:rPr>
        <w:t>z dnia 16 lutego 2007 r. o ochronie konkurencji i konsumentów</w:t>
      </w:r>
    </w:p>
    <w:p w14:paraId="09140BF0" w14:textId="77777777" w:rsidR="00E6357C" w:rsidRPr="00C4443A" w:rsidRDefault="00E6357C" w:rsidP="00E6357C">
      <w:pPr>
        <w:pStyle w:val="Textbody"/>
        <w:spacing w:after="0"/>
        <w:jc w:val="center"/>
        <w:rPr>
          <w:rFonts w:asciiTheme="minorHAnsi" w:hAnsiTheme="minorHAnsi" w:cstheme="minorHAnsi"/>
          <w:sz w:val="16"/>
          <w:szCs w:val="16"/>
        </w:rPr>
      </w:pPr>
    </w:p>
    <w:p w14:paraId="611AA7F0" w14:textId="77777777" w:rsidR="00684788" w:rsidRDefault="00684788" w:rsidP="00910A29">
      <w:pPr>
        <w:pStyle w:val="Standard"/>
        <w:spacing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56A99367" w14:textId="77777777" w:rsidR="00CC5343" w:rsidRPr="00684788" w:rsidRDefault="00033C6E" w:rsidP="00910A29">
      <w:pPr>
        <w:pStyle w:val="Standard"/>
        <w:spacing w:line="240" w:lineRule="auto"/>
        <w:jc w:val="both"/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</w:pPr>
      <w:r w:rsidRPr="00684788"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  <w:t>składane na potrzeby postępowania o udzielenie zamówienia publicznego</w:t>
      </w:r>
      <w:r w:rsidR="00FE7842" w:rsidRPr="00684788"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  <w:t>,</w:t>
      </w:r>
      <w:r w:rsidR="00910A29" w:rsidRPr="00684788"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  <w:t xml:space="preserve"> prowadzonego w trybie art. 275 pkt 1 (trybie podstawowym bez negocjacji)  o wartości nieprzekraczającej progów unijnych, o jakich stanowi art. 3 ustawy z dnia 11 września 2019 r. - Prawo zamówień publicznych,</w:t>
      </w:r>
      <w:r w:rsidR="00FE7842" w:rsidRPr="00684788"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  <w:t xml:space="preserve"> </w:t>
      </w:r>
      <w:r w:rsidR="00910A29" w:rsidRPr="00684788"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  <w:t xml:space="preserve">pod </w:t>
      </w:r>
      <w:r w:rsidR="00FE7842" w:rsidRPr="00684788"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  <w:t>n</w:t>
      </w:r>
      <w:r w:rsidR="00910A29" w:rsidRPr="00684788"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  <w:t>azwą</w:t>
      </w:r>
      <w:r w:rsidR="00FE7842" w:rsidRPr="00684788">
        <w:rPr>
          <w:rFonts w:ascii="Calibri" w:eastAsia="Times New Roman" w:hAnsi="Calibri" w:cs="Calibri"/>
          <w:kern w:val="0"/>
          <w:sz w:val="20"/>
          <w:szCs w:val="24"/>
          <w:lang w:eastAsia="ar-SA" w:bidi="ar-SA"/>
        </w:rPr>
        <w:t>:</w:t>
      </w:r>
    </w:p>
    <w:p w14:paraId="2294442F" w14:textId="39D3019A" w:rsidR="00075AAC" w:rsidRDefault="00075AAC" w:rsidP="00075AAC">
      <w:pPr>
        <w:pStyle w:val="Standard"/>
        <w:spacing w:line="240" w:lineRule="auto"/>
        <w:jc w:val="center"/>
        <w:rPr>
          <w:rFonts w:asciiTheme="minorHAnsi" w:hAnsiTheme="minorHAnsi" w:cstheme="minorHAnsi"/>
          <w:b/>
          <w:bCs/>
        </w:rPr>
      </w:pPr>
      <w:bookmarkStart w:id="0" w:name="_Hlk109405245"/>
      <w:r>
        <w:rPr>
          <w:rFonts w:asciiTheme="minorHAnsi" w:hAnsiTheme="minorHAnsi" w:cstheme="minorHAnsi"/>
          <w:b/>
          <w:bCs/>
        </w:rPr>
        <w:t>Sukcesywna dostawa mleka i wyrobów mleczarskich w I</w:t>
      </w:r>
      <w:r w:rsidR="00A56869">
        <w:rPr>
          <w:rFonts w:asciiTheme="minorHAnsi" w:hAnsiTheme="minorHAnsi" w:cstheme="minorHAnsi"/>
          <w:b/>
          <w:bCs/>
        </w:rPr>
        <w:t>I</w:t>
      </w:r>
      <w:r w:rsidR="0016246A">
        <w:rPr>
          <w:rFonts w:asciiTheme="minorHAnsi" w:hAnsiTheme="minorHAnsi" w:cstheme="minorHAnsi"/>
          <w:b/>
          <w:bCs/>
        </w:rPr>
        <w:t>I</w:t>
      </w:r>
      <w:r>
        <w:rPr>
          <w:rFonts w:asciiTheme="minorHAnsi" w:hAnsiTheme="minorHAnsi" w:cstheme="minorHAnsi"/>
          <w:b/>
          <w:bCs/>
        </w:rPr>
        <w:t xml:space="preserve"> kwartale 2024r. </w:t>
      </w:r>
    </w:p>
    <w:p w14:paraId="2D0889EE" w14:textId="77777777" w:rsidR="00075AAC" w:rsidRDefault="00075AAC" w:rsidP="00075AAC">
      <w:pPr>
        <w:pStyle w:val="Standard"/>
        <w:spacing w:line="240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dla Domu Pomocy Społecznej w Zawierciu</w:t>
      </w:r>
      <w:bookmarkEnd w:id="0"/>
    </w:p>
    <w:p w14:paraId="45837BBD" w14:textId="77777777" w:rsidR="00075AAC" w:rsidRPr="00684788" w:rsidRDefault="00075AAC" w:rsidP="0057528F">
      <w:pPr>
        <w:pStyle w:val="Standard"/>
        <w:spacing w:line="240" w:lineRule="auto"/>
        <w:jc w:val="center"/>
        <w:rPr>
          <w:rFonts w:asciiTheme="minorHAnsi" w:hAnsiTheme="minorHAnsi" w:cstheme="minorHAnsi"/>
          <w:sz w:val="10"/>
          <w:szCs w:val="10"/>
        </w:rPr>
      </w:pPr>
    </w:p>
    <w:p w14:paraId="0328DF01" w14:textId="77777777" w:rsidR="00EE0118" w:rsidRPr="00256624" w:rsidRDefault="00EE0118" w:rsidP="00E6357C">
      <w:pPr>
        <w:spacing w:line="240" w:lineRule="atLeast"/>
        <w:jc w:val="both"/>
        <w:rPr>
          <w:rFonts w:asciiTheme="minorHAnsi" w:hAnsiTheme="minorHAnsi" w:cstheme="minorHAnsi"/>
          <w:b/>
          <w:sz w:val="12"/>
          <w:szCs w:val="12"/>
          <w:u w:val="single"/>
        </w:rPr>
      </w:pPr>
    </w:p>
    <w:p w14:paraId="3878F1CC" w14:textId="77777777" w:rsidR="00256624" w:rsidRDefault="00256624" w:rsidP="00684788">
      <w:pPr>
        <w:pStyle w:val="Standard"/>
        <w:jc w:val="both"/>
        <w:rPr>
          <w:rFonts w:ascii="Calibri" w:hAnsi="Calibri" w:cs="Calibri"/>
          <w:b/>
          <w:bCs/>
          <w:u w:val="single"/>
        </w:rPr>
      </w:pPr>
    </w:p>
    <w:p w14:paraId="5FBC764C" w14:textId="01C3329A" w:rsidR="00684788" w:rsidRDefault="00684788" w:rsidP="00684788">
      <w:pPr>
        <w:pStyle w:val="Standard"/>
        <w:jc w:val="both"/>
        <w:rPr>
          <w:rFonts w:ascii="Calibri" w:hAnsi="Calibri" w:cs="Calibri"/>
        </w:rPr>
      </w:pPr>
      <w:r w:rsidRPr="0052373D">
        <w:rPr>
          <w:rFonts w:ascii="Calibri" w:hAnsi="Calibri" w:cs="Calibri"/>
          <w:b/>
          <w:bCs/>
          <w:u w:val="single"/>
        </w:rPr>
        <w:t>oświadczam, co następuje</w:t>
      </w:r>
      <w:r w:rsidRPr="003E5B0E">
        <w:rPr>
          <w:rFonts w:ascii="Calibri" w:hAnsi="Calibri" w:cs="Calibri"/>
        </w:rPr>
        <w:t>:</w:t>
      </w:r>
    </w:p>
    <w:p w14:paraId="5C131C1F" w14:textId="77777777" w:rsidR="00684788" w:rsidRPr="003E5B0E" w:rsidRDefault="00684788" w:rsidP="00684788">
      <w:pPr>
        <w:pStyle w:val="Standard"/>
        <w:jc w:val="both"/>
        <w:rPr>
          <w:rFonts w:ascii="Calibri" w:hAnsi="Calibri" w:cs="Calibri"/>
          <w:b/>
          <w:sz w:val="6"/>
          <w:szCs w:val="6"/>
          <w:u w:val="single"/>
        </w:rPr>
      </w:pPr>
    </w:p>
    <w:p w14:paraId="642ABB49" w14:textId="77777777" w:rsidR="005C00A9" w:rsidRPr="005C00A9" w:rsidRDefault="00684788" w:rsidP="00E42733">
      <w:pPr>
        <w:pStyle w:val="Tekstpodstawowy"/>
        <w:numPr>
          <w:ilvl w:val="0"/>
          <w:numId w:val="9"/>
        </w:numPr>
        <w:spacing w:after="0" w:line="276" w:lineRule="auto"/>
        <w:ind w:left="142" w:hanging="142"/>
        <w:jc w:val="both"/>
        <w:rPr>
          <w:rFonts w:ascii="Calibri" w:hAnsi="Calibri" w:cs="Calibri"/>
          <w:sz w:val="20"/>
        </w:rPr>
      </w:pPr>
      <w:r w:rsidRPr="005C00A9">
        <w:rPr>
          <w:rFonts w:ascii="Calibri" w:hAnsi="Calibri" w:cs="Calibri"/>
          <w:b/>
          <w:sz w:val="20"/>
        </w:rPr>
        <w:t>nie należę / nie należymy</w:t>
      </w:r>
      <w:r w:rsidRPr="005C00A9">
        <w:rPr>
          <w:rFonts w:ascii="Calibri" w:hAnsi="Calibri" w:cs="Calibri"/>
          <w:sz w:val="20"/>
        </w:rPr>
        <w:t xml:space="preserve"> </w:t>
      </w:r>
      <w:r w:rsidRPr="005C00A9">
        <w:rPr>
          <w:rFonts w:ascii="Calibri" w:hAnsi="Calibri" w:cs="Calibri"/>
          <w:b/>
          <w:bCs/>
          <w:sz w:val="20"/>
        </w:rPr>
        <w:t>do żadnej grupy kapitałowej</w:t>
      </w:r>
      <w:r w:rsidR="00912B25" w:rsidRPr="005C00A9">
        <w:rPr>
          <w:rFonts w:ascii="Calibri" w:eastAsia="ArialMT," w:hAnsi="Calibri" w:cs="Calibri"/>
          <w:color w:val="000000"/>
          <w:vertAlign w:val="superscript"/>
        </w:rPr>
        <w:t>2</w:t>
      </w:r>
      <w:r w:rsidRPr="005C00A9">
        <w:rPr>
          <w:rFonts w:ascii="Calibri" w:hAnsi="Calibri" w:cs="Calibri"/>
          <w:sz w:val="20"/>
        </w:rPr>
        <w:t xml:space="preserve"> w rozumieniu ustawy z dnia 16.02.2007r. </w:t>
      </w:r>
      <w:r w:rsidRPr="005C00A9">
        <w:rPr>
          <w:rFonts w:ascii="Calibri" w:hAnsi="Calibri" w:cs="Calibri"/>
          <w:i/>
          <w:iCs/>
          <w:sz w:val="20"/>
        </w:rPr>
        <w:t>o ochronie konkurencji i konsumentów</w:t>
      </w:r>
    </w:p>
    <w:p w14:paraId="565FBA2F" w14:textId="77777777" w:rsidR="005C00A9" w:rsidRPr="005C00A9" w:rsidRDefault="00684788" w:rsidP="00F046F4">
      <w:pPr>
        <w:pStyle w:val="Tekstpodstawowy"/>
        <w:numPr>
          <w:ilvl w:val="0"/>
          <w:numId w:val="9"/>
        </w:numPr>
        <w:spacing w:after="0" w:line="276" w:lineRule="auto"/>
        <w:ind w:left="142" w:hanging="142"/>
        <w:jc w:val="both"/>
        <w:rPr>
          <w:rFonts w:ascii="Calibri" w:hAnsi="Calibri" w:cs="Calibri"/>
          <w:sz w:val="20"/>
        </w:rPr>
      </w:pPr>
      <w:r w:rsidRPr="005C00A9">
        <w:rPr>
          <w:rFonts w:ascii="Calibri" w:hAnsi="Calibri" w:cs="Calibri"/>
          <w:sz w:val="20"/>
        </w:rPr>
        <w:t xml:space="preserve">z żadnym z Wykonawców, którzy złożyli oferty w niniejszym postępowaniu </w:t>
      </w:r>
      <w:r w:rsidRPr="005C00A9">
        <w:rPr>
          <w:rFonts w:ascii="Calibri" w:hAnsi="Calibri" w:cs="Calibri"/>
          <w:b/>
          <w:bCs/>
          <w:sz w:val="20"/>
        </w:rPr>
        <w:t>nie należę / nie należymy</w:t>
      </w:r>
      <w:r w:rsidR="00912B25" w:rsidRPr="005C00A9">
        <w:rPr>
          <w:rFonts w:ascii="Calibri" w:eastAsia="ArialMT," w:hAnsi="Calibri" w:cs="Calibri"/>
          <w:color w:val="000000"/>
          <w:vertAlign w:val="superscript"/>
        </w:rPr>
        <w:t>2</w:t>
      </w:r>
      <w:r w:rsidRPr="005C00A9">
        <w:rPr>
          <w:rFonts w:ascii="Calibri" w:hAnsi="Calibri" w:cs="Calibri"/>
          <w:sz w:val="20"/>
        </w:rPr>
        <w:t xml:space="preserve"> do tej samej grupy kapitałowej w rozumieniu ustawy z dnia 16.02.2007r. </w:t>
      </w:r>
      <w:r w:rsidRPr="005C00A9">
        <w:rPr>
          <w:rFonts w:ascii="Calibri" w:hAnsi="Calibri" w:cs="Calibri"/>
          <w:i/>
          <w:iCs/>
          <w:sz w:val="20"/>
        </w:rPr>
        <w:t>o ochronie konkurencji i konsumentów</w:t>
      </w:r>
    </w:p>
    <w:p w14:paraId="31766EAC" w14:textId="77777777" w:rsidR="005C00A9" w:rsidRDefault="00684788" w:rsidP="005C00A9">
      <w:pPr>
        <w:pStyle w:val="Tekstpodstawowy"/>
        <w:widowControl/>
        <w:numPr>
          <w:ilvl w:val="0"/>
          <w:numId w:val="9"/>
        </w:numPr>
        <w:suppressAutoHyphens w:val="0"/>
        <w:spacing w:after="0" w:line="276" w:lineRule="auto"/>
        <w:ind w:left="142" w:hanging="142"/>
        <w:jc w:val="both"/>
        <w:rPr>
          <w:rFonts w:ascii="Calibri" w:eastAsia="Calibri" w:hAnsi="Calibri" w:cs="Calibri"/>
          <w:sz w:val="20"/>
        </w:rPr>
      </w:pPr>
      <w:r w:rsidRPr="005C00A9">
        <w:rPr>
          <w:rFonts w:ascii="Calibri" w:hAnsi="Calibri" w:cs="Calibri"/>
          <w:sz w:val="20"/>
        </w:rPr>
        <w:t xml:space="preserve">wspólnie z _______________________ </w:t>
      </w:r>
      <w:r w:rsidRPr="005C00A9">
        <w:rPr>
          <w:rFonts w:ascii="Calibri" w:hAnsi="Calibri" w:cs="Calibri"/>
          <w:b/>
          <w:sz w:val="20"/>
        </w:rPr>
        <w:t>należę / należymy</w:t>
      </w:r>
      <w:r w:rsidR="00912B25" w:rsidRPr="005C00A9">
        <w:rPr>
          <w:rFonts w:ascii="Calibri" w:eastAsia="ArialMT," w:hAnsi="Calibri" w:cs="Calibri"/>
          <w:color w:val="000000"/>
          <w:vertAlign w:val="superscript"/>
        </w:rPr>
        <w:t>2</w:t>
      </w:r>
      <w:r w:rsidRPr="005C00A9">
        <w:rPr>
          <w:rFonts w:ascii="Calibri" w:hAnsi="Calibri" w:cs="Calibri"/>
          <w:sz w:val="20"/>
        </w:rPr>
        <w:t xml:space="preserve"> do tej samej grupy kapitałowej w rozumieniu ustawy </w:t>
      </w:r>
      <w:r w:rsidR="005C00A9" w:rsidRPr="005C00A9">
        <w:rPr>
          <w:rFonts w:ascii="Calibri" w:hAnsi="Calibri" w:cs="Calibri"/>
          <w:sz w:val="20"/>
        </w:rPr>
        <w:br/>
      </w:r>
      <w:r w:rsidRPr="005C00A9">
        <w:rPr>
          <w:rFonts w:ascii="Calibri" w:hAnsi="Calibri" w:cs="Calibri"/>
          <w:sz w:val="20"/>
        </w:rPr>
        <w:t xml:space="preserve">z dnia 16.02.2007r. </w:t>
      </w:r>
      <w:r w:rsidRPr="005C00A9">
        <w:rPr>
          <w:rFonts w:ascii="Calibri" w:hAnsi="Calibri" w:cs="Calibri"/>
          <w:i/>
          <w:iCs/>
          <w:sz w:val="20"/>
        </w:rPr>
        <w:t>o ochronie konkurencji i konsumentów</w:t>
      </w:r>
      <w:r w:rsidRPr="005C00A9">
        <w:rPr>
          <w:rFonts w:ascii="Calibri" w:hAnsi="Calibri" w:cs="Calibri"/>
          <w:sz w:val="20"/>
        </w:rPr>
        <w:t xml:space="preserve"> i przedkładam/y niżej wymienione dowody, że powiązania między nami nie prowadzą do zakłócenia konkurencji w niniejszym postępowaniu:</w:t>
      </w:r>
    </w:p>
    <w:p w14:paraId="27808EE8" w14:textId="77777777" w:rsidR="005C00A9" w:rsidRPr="005C00A9" w:rsidRDefault="00684788" w:rsidP="005C00A9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Calibri" w:eastAsia="Calibri" w:hAnsi="Calibri" w:cs="Calibri"/>
          <w:sz w:val="20"/>
        </w:rPr>
      </w:pPr>
      <w:r w:rsidRPr="005C00A9">
        <w:rPr>
          <w:rFonts w:ascii="Calibri" w:eastAsia="Calibri" w:hAnsi="Calibri" w:cs="Calibri"/>
          <w:sz w:val="20"/>
        </w:rPr>
        <w:t>________________________________________________________</w:t>
      </w:r>
    </w:p>
    <w:p w14:paraId="26524BC3" w14:textId="7FF12ABA" w:rsidR="00D62A64" w:rsidRDefault="00684788" w:rsidP="00AE2706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Calibri" w:hAnsi="Calibri" w:cs="Calibri"/>
          <w:bCs/>
          <w:iCs/>
          <w:sz w:val="20"/>
        </w:rPr>
      </w:pPr>
      <w:r w:rsidRPr="005C00A9">
        <w:rPr>
          <w:rFonts w:ascii="Calibri" w:eastAsia="Calibri" w:hAnsi="Calibri" w:cs="Calibri"/>
          <w:sz w:val="20"/>
        </w:rPr>
        <w:t>________________________________________________________</w:t>
      </w:r>
    </w:p>
    <w:p w14:paraId="048A7839" w14:textId="77777777" w:rsidR="00D62A64" w:rsidRDefault="00D62A64" w:rsidP="005C00A9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Calibri" w:hAnsi="Calibri" w:cs="Calibri"/>
          <w:bCs/>
          <w:iCs/>
          <w:sz w:val="20"/>
        </w:rPr>
      </w:pPr>
    </w:p>
    <w:p w14:paraId="6A77E7DD" w14:textId="3E314E02" w:rsidR="00684788" w:rsidRPr="005C00A9" w:rsidRDefault="00684788" w:rsidP="005C00A9">
      <w:pPr>
        <w:pStyle w:val="Tekstpodstawowy"/>
        <w:widowControl/>
        <w:suppressAutoHyphens w:val="0"/>
        <w:spacing w:after="0" w:line="276" w:lineRule="auto"/>
        <w:ind w:left="142"/>
        <w:jc w:val="both"/>
        <w:rPr>
          <w:rFonts w:ascii="Calibri" w:hAnsi="Calibri" w:cs="Calibri"/>
          <w:bCs/>
          <w:iCs/>
          <w:sz w:val="20"/>
        </w:rPr>
      </w:pPr>
      <w:r w:rsidRPr="005C00A9">
        <w:rPr>
          <w:rFonts w:ascii="Calibri" w:hAnsi="Calibri" w:cs="Calibri"/>
          <w:bCs/>
          <w:iCs/>
          <w:sz w:val="20"/>
        </w:rPr>
        <w:t>_____________, dnia ___________</w:t>
      </w:r>
    </w:p>
    <w:p w14:paraId="1506FF26" w14:textId="77777777" w:rsidR="00684788" w:rsidRPr="0057528F" w:rsidRDefault="00684788" w:rsidP="005C00A9">
      <w:pPr>
        <w:pStyle w:val="Textbody"/>
        <w:spacing w:after="0"/>
        <w:ind w:left="284"/>
        <w:rPr>
          <w:rFonts w:ascii="Calibri" w:hAnsi="Calibri" w:cs="Calibri"/>
          <w:bCs/>
          <w:i/>
          <w:sz w:val="20"/>
        </w:rPr>
      </w:pPr>
      <w:r w:rsidRPr="0057528F">
        <w:rPr>
          <w:rFonts w:ascii="Calibri" w:hAnsi="Calibri" w:cs="Calibri"/>
          <w:bCs/>
          <w:i/>
          <w:sz w:val="20"/>
        </w:rPr>
        <w:t>Miejscowość</w:t>
      </w:r>
    </w:p>
    <w:p w14:paraId="5F938505" w14:textId="77777777" w:rsidR="00AE2706" w:rsidRDefault="00AE2706" w:rsidP="00AE2706">
      <w:pPr>
        <w:pStyle w:val="Textbody"/>
        <w:spacing w:after="0"/>
        <w:jc w:val="center"/>
        <w:rPr>
          <w:rFonts w:asciiTheme="minorHAnsi" w:hAnsiTheme="minorHAnsi" w:cstheme="minorHAnsi"/>
          <w:b/>
          <w:i/>
          <w:color w:val="4472C4" w:themeColor="accent1"/>
          <w:sz w:val="20"/>
          <w:szCs w:val="20"/>
        </w:rPr>
      </w:pPr>
    </w:p>
    <w:p w14:paraId="1F7BD02F" w14:textId="62011BC7" w:rsidR="00AE2706" w:rsidRPr="00AE2706" w:rsidRDefault="00AE2706" w:rsidP="00AE2706">
      <w:pPr>
        <w:pStyle w:val="Textbody"/>
        <w:spacing w:after="0"/>
        <w:jc w:val="center"/>
        <w:rPr>
          <w:rFonts w:asciiTheme="minorHAnsi" w:hAnsiTheme="minorHAnsi" w:cstheme="minorHAnsi"/>
          <w:b/>
          <w:i/>
          <w:color w:val="4472C4" w:themeColor="accent1"/>
          <w:sz w:val="20"/>
          <w:szCs w:val="20"/>
        </w:rPr>
      </w:pPr>
      <w:r w:rsidRPr="00AE2706">
        <w:rPr>
          <w:rFonts w:asciiTheme="minorHAnsi" w:hAnsiTheme="minorHAnsi" w:cstheme="minorHAnsi"/>
          <w:b/>
          <w:i/>
          <w:color w:val="4472C4" w:themeColor="accent1"/>
          <w:sz w:val="20"/>
          <w:szCs w:val="20"/>
        </w:rPr>
        <w:t xml:space="preserve">Dokument należy opatrzyć </w:t>
      </w:r>
    </w:p>
    <w:p w14:paraId="787444AE" w14:textId="28D2A0F0" w:rsidR="00AE2706" w:rsidRPr="00AE2706" w:rsidRDefault="00AE2706" w:rsidP="00AE2706">
      <w:pPr>
        <w:pStyle w:val="Textbody"/>
        <w:spacing w:after="0"/>
        <w:jc w:val="center"/>
        <w:rPr>
          <w:rFonts w:asciiTheme="minorHAnsi" w:hAnsiTheme="minorHAnsi" w:cstheme="minorHAnsi"/>
          <w:b/>
          <w:i/>
          <w:color w:val="4472C4" w:themeColor="accent1"/>
          <w:sz w:val="20"/>
          <w:szCs w:val="20"/>
        </w:rPr>
      </w:pPr>
      <w:r w:rsidRPr="00AE2706">
        <w:rPr>
          <w:rFonts w:asciiTheme="minorHAnsi" w:hAnsiTheme="minorHAnsi" w:cstheme="minorHAnsi"/>
          <w:b/>
          <w:i/>
          <w:color w:val="4472C4" w:themeColor="accent1"/>
          <w:sz w:val="20"/>
          <w:szCs w:val="20"/>
        </w:rPr>
        <w:t>kwalifikowanym podpisem elektronicznym lub podpisem zaufanym lub podpisem osobistym.</w:t>
      </w:r>
    </w:p>
    <w:sectPr w:rsidR="00AE2706" w:rsidRPr="00AE2706" w:rsidSect="00910A29">
      <w:footerReference w:type="default" r:id="rId11"/>
      <w:footerReference w:type="first" r:id="rId12"/>
      <w:pgSz w:w="11906" w:h="16838"/>
      <w:pgMar w:top="851" w:right="1134" w:bottom="964" w:left="1134" w:header="397" w:footer="3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11DB43" w14:textId="77777777" w:rsidR="00F00DA0" w:rsidRDefault="00F00DA0" w:rsidP="00391E13">
      <w:r>
        <w:separator/>
      </w:r>
    </w:p>
  </w:endnote>
  <w:endnote w:type="continuationSeparator" w:id="0">
    <w:p w14:paraId="2B3653D5" w14:textId="77777777" w:rsidR="00F00DA0" w:rsidRDefault="00F00DA0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Calibri">
    <w:altName w:val="Calibri"/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569929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11016602" w14:textId="77777777" w:rsidR="004C55B0" w:rsidRPr="004C55B0" w:rsidRDefault="004C55B0" w:rsidP="004C55B0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4C55B0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C55B0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C55B0">
          <w:rPr>
            <w:rFonts w:asciiTheme="minorHAnsi" w:hAnsiTheme="minorHAnsi" w:cstheme="minorHAnsi"/>
            <w:sz w:val="20"/>
            <w:szCs w:val="20"/>
          </w:rPr>
          <w:fldChar w:fldCharType="separate"/>
        </w:r>
        <w:r>
          <w:rPr>
            <w:rFonts w:asciiTheme="minorHAnsi" w:hAnsiTheme="minorHAnsi" w:cstheme="minorHAnsi"/>
            <w:sz w:val="20"/>
            <w:szCs w:val="20"/>
          </w:rPr>
          <w:t>1</w:t>
        </w:r>
        <w:r w:rsidRPr="004C55B0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7DB314CB" w14:textId="77777777" w:rsidR="003F2537" w:rsidRDefault="003F2537" w:rsidP="00E10823">
    <w:pPr>
      <w:spacing w:line="240" w:lineRule="atLeast"/>
      <w:jc w:val="center"/>
      <w:rPr>
        <w:rFonts w:asciiTheme="minorHAnsi" w:hAnsiTheme="minorHAnsi" w:cstheme="minorHAnsi"/>
        <w:i/>
        <w:iCs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6195228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7FA5EB64" w14:textId="77777777" w:rsidR="004C55B0" w:rsidRPr="004C55B0" w:rsidRDefault="004C55B0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4C55B0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C55B0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C55B0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4C55B0">
          <w:rPr>
            <w:rFonts w:asciiTheme="minorHAnsi" w:hAnsiTheme="minorHAnsi" w:cstheme="minorHAnsi"/>
            <w:sz w:val="20"/>
            <w:szCs w:val="20"/>
          </w:rPr>
          <w:t>2</w:t>
        </w:r>
        <w:r w:rsidRPr="004C55B0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1B444787" w14:textId="77777777" w:rsidR="004C55B0" w:rsidRDefault="004C55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F9F024" w14:textId="77777777" w:rsidR="00F00DA0" w:rsidRDefault="00F00DA0" w:rsidP="00391E13">
      <w:r>
        <w:separator/>
      </w:r>
    </w:p>
  </w:footnote>
  <w:footnote w:type="continuationSeparator" w:id="0">
    <w:p w14:paraId="64DA53EF" w14:textId="77777777" w:rsidR="00F00DA0" w:rsidRDefault="00F00DA0" w:rsidP="00391E13">
      <w:r>
        <w:continuationSeparator/>
      </w:r>
    </w:p>
  </w:footnote>
  <w:footnote w:id="1">
    <w:p w14:paraId="71742CF6" w14:textId="77777777" w:rsidR="00912B25" w:rsidRDefault="00912B2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eastAsia="Arial" w:hAnsi="Calibri" w:cs="Calibri"/>
          <w:bCs/>
          <w:iCs/>
          <w:kern w:val="1"/>
          <w:lang w:eastAsia="hi-IN" w:bidi="hi-IN"/>
        </w:rPr>
        <w:t>zaznaczyć właściwe</w:t>
      </w:r>
    </w:p>
  </w:footnote>
  <w:footnote w:id="2">
    <w:p w14:paraId="10EDD2FB" w14:textId="77777777" w:rsidR="00912B25" w:rsidRDefault="00912B25" w:rsidP="00912B2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eastAsia="Arial" w:hAnsi="Calibri" w:cs="Calibri"/>
          <w:bCs/>
          <w:iCs/>
          <w:kern w:val="1"/>
          <w:lang w:eastAsia="hi-IN" w:bidi="hi-IN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245AA"/>
    <w:multiLevelType w:val="hybridMultilevel"/>
    <w:tmpl w:val="75BC466E"/>
    <w:lvl w:ilvl="0" w:tplc="B1ACA8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9E0225"/>
    <w:multiLevelType w:val="hybridMultilevel"/>
    <w:tmpl w:val="28F83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F1FFC"/>
    <w:multiLevelType w:val="hybridMultilevel"/>
    <w:tmpl w:val="4C3891C8"/>
    <w:lvl w:ilvl="0" w:tplc="3116A21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C6498"/>
    <w:multiLevelType w:val="hybridMultilevel"/>
    <w:tmpl w:val="4C3891C8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7D4242"/>
    <w:multiLevelType w:val="hybridMultilevel"/>
    <w:tmpl w:val="2E7EFAD8"/>
    <w:lvl w:ilvl="0" w:tplc="F488B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AD1D6C"/>
    <w:multiLevelType w:val="hybridMultilevel"/>
    <w:tmpl w:val="36909408"/>
    <w:lvl w:ilvl="0" w:tplc="828A5476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676988">
    <w:abstractNumId w:val="1"/>
  </w:num>
  <w:num w:numId="2" w16cid:durableId="306470172">
    <w:abstractNumId w:val="8"/>
  </w:num>
  <w:num w:numId="3" w16cid:durableId="1755277128">
    <w:abstractNumId w:val="6"/>
  </w:num>
  <w:num w:numId="4" w16cid:durableId="1430078639">
    <w:abstractNumId w:val="7"/>
  </w:num>
  <w:num w:numId="5" w16cid:durableId="1791361452">
    <w:abstractNumId w:val="5"/>
  </w:num>
  <w:num w:numId="6" w16cid:durableId="846289125">
    <w:abstractNumId w:val="3"/>
  </w:num>
  <w:num w:numId="7" w16cid:durableId="1576233800">
    <w:abstractNumId w:val="2"/>
  </w:num>
  <w:num w:numId="8" w16cid:durableId="1887716064">
    <w:abstractNumId w:val="4"/>
  </w:num>
  <w:num w:numId="9" w16cid:durableId="2134446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3134D"/>
    <w:rsid w:val="00033315"/>
    <w:rsid w:val="00033C6E"/>
    <w:rsid w:val="00075AAC"/>
    <w:rsid w:val="00076AE8"/>
    <w:rsid w:val="00095BE3"/>
    <w:rsid w:val="000A03AA"/>
    <w:rsid w:val="000B6415"/>
    <w:rsid w:val="000C2F3A"/>
    <w:rsid w:val="000E270E"/>
    <w:rsid w:val="000F53FA"/>
    <w:rsid w:val="00101D05"/>
    <w:rsid w:val="00127668"/>
    <w:rsid w:val="00134747"/>
    <w:rsid w:val="00157651"/>
    <w:rsid w:val="0016246A"/>
    <w:rsid w:val="001C657E"/>
    <w:rsid w:val="001C7C28"/>
    <w:rsid w:val="001F5EA0"/>
    <w:rsid w:val="00213D04"/>
    <w:rsid w:val="002207D5"/>
    <w:rsid w:val="00243773"/>
    <w:rsid w:val="00256624"/>
    <w:rsid w:val="00280D63"/>
    <w:rsid w:val="002F77D2"/>
    <w:rsid w:val="003031A2"/>
    <w:rsid w:val="00315D36"/>
    <w:rsid w:val="003508D8"/>
    <w:rsid w:val="00361E65"/>
    <w:rsid w:val="00364EDB"/>
    <w:rsid w:val="00391E13"/>
    <w:rsid w:val="00392FC3"/>
    <w:rsid w:val="003C3767"/>
    <w:rsid w:val="003D4E04"/>
    <w:rsid w:val="003F2537"/>
    <w:rsid w:val="00450F0B"/>
    <w:rsid w:val="004549A0"/>
    <w:rsid w:val="004573F6"/>
    <w:rsid w:val="00465A64"/>
    <w:rsid w:val="00486BBB"/>
    <w:rsid w:val="004C55B0"/>
    <w:rsid w:val="004F48DF"/>
    <w:rsid w:val="00513A99"/>
    <w:rsid w:val="00552998"/>
    <w:rsid w:val="00552C21"/>
    <w:rsid w:val="005610B2"/>
    <w:rsid w:val="00561FEE"/>
    <w:rsid w:val="0057528F"/>
    <w:rsid w:val="00575CF9"/>
    <w:rsid w:val="005B4FD2"/>
    <w:rsid w:val="005C00A9"/>
    <w:rsid w:val="00601F03"/>
    <w:rsid w:val="00610742"/>
    <w:rsid w:val="00632682"/>
    <w:rsid w:val="00636A4D"/>
    <w:rsid w:val="00655124"/>
    <w:rsid w:val="00674969"/>
    <w:rsid w:val="00684788"/>
    <w:rsid w:val="006B326F"/>
    <w:rsid w:val="006F0C75"/>
    <w:rsid w:val="006F5D34"/>
    <w:rsid w:val="007002EB"/>
    <w:rsid w:val="00710F3A"/>
    <w:rsid w:val="00714681"/>
    <w:rsid w:val="00723A93"/>
    <w:rsid w:val="00725594"/>
    <w:rsid w:val="0072729E"/>
    <w:rsid w:val="007403D1"/>
    <w:rsid w:val="007700E2"/>
    <w:rsid w:val="007947FE"/>
    <w:rsid w:val="007C0E3A"/>
    <w:rsid w:val="007D51D2"/>
    <w:rsid w:val="00852D1B"/>
    <w:rsid w:val="008615FA"/>
    <w:rsid w:val="00863224"/>
    <w:rsid w:val="008853E8"/>
    <w:rsid w:val="00892413"/>
    <w:rsid w:val="008B27FB"/>
    <w:rsid w:val="008D6D65"/>
    <w:rsid w:val="008F4427"/>
    <w:rsid w:val="009063B1"/>
    <w:rsid w:val="00910A29"/>
    <w:rsid w:val="00912B25"/>
    <w:rsid w:val="00925EC7"/>
    <w:rsid w:val="009722E3"/>
    <w:rsid w:val="009A18B2"/>
    <w:rsid w:val="009B1247"/>
    <w:rsid w:val="009B1B95"/>
    <w:rsid w:val="009C15E0"/>
    <w:rsid w:val="009E1AE5"/>
    <w:rsid w:val="009F5D48"/>
    <w:rsid w:val="00A466EA"/>
    <w:rsid w:val="00A56869"/>
    <w:rsid w:val="00A842D9"/>
    <w:rsid w:val="00A91464"/>
    <w:rsid w:val="00AA74BE"/>
    <w:rsid w:val="00AC39E9"/>
    <w:rsid w:val="00AE2706"/>
    <w:rsid w:val="00AE5586"/>
    <w:rsid w:val="00B35A5D"/>
    <w:rsid w:val="00B51FC3"/>
    <w:rsid w:val="00BE2020"/>
    <w:rsid w:val="00C4443A"/>
    <w:rsid w:val="00CC5343"/>
    <w:rsid w:val="00CF6D2F"/>
    <w:rsid w:val="00D156E0"/>
    <w:rsid w:val="00D37FAD"/>
    <w:rsid w:val="00D52807"/>
    <w:rsid w:val="00D62A64"/>
    <w:rsid w:val="00D70556"/>
    <w:rsid w:val="00D94E66"/>
    <w:rsid w:val="00DB4C1D"/>
    <w:rsid w:val="00DB55C5"/>
    <w:rsid w:val="00DC69F7"/>
    <w:rsid w:val="00DF44F0"/>
    <w:rsid w:val="00E10823"/>
    <w:rsid w:val="00E51503"/>
    <w:rsid w:val="00E6357C"/>
    <w:rsid w:val="00EA2E62"/>
    <w:rsid w:val="00EB76AE"/>
    <w:rsid w:val="00EC02D4"/>
    <w:rsid w:val="00EC10A0"/>
    <w:rsid w:val="00EC41F4"/>
    <w:rsid w:val="00EE0118"/>
    <w:rsid w:val="00EF3330"/>
    <w:rsid w:val="00F00DA0"/>
    <w:rsid w:val="00F611B6"/>
    <w:rsid w:val="00F97DBE"/>
    <w:rsid w:val="00FA567F"/>
    <w:rsid w:val="00FC7777"/>
    <w:rsid w:val="00FE523F"/>
    <w:rsid w:val="00FE7842"/>
    <w:rsid w:val="00FF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742D637F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customStyle="1" w:styleId="Standard">
    <w:name w:val="Standard"/>
    <w:link w:val="StandardZnak"/>
    <w:qFormat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E6357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357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5B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0">
    <w:name w:val="WW8Num2z0"/>
    <w:rsid w:val="00684788"/>
    <w:rPr>
      <w:rFonts w:hint="default"/>
      <w:b w:val="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unhideWhenUsed/>
    <w:rsid w:val="0068478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847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2B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2B2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2B25"/>
    <w:rPr>
      <w:vertAlign w:val="superscript"/>
    </w:rPr>
  </w:style>
  <w:style w:type="character" w:customStyle="1" w:styleId="StandardZnak">
    <w:name w:val="Standard Znak"/>
    <w:link w:val="Standard"/>
    <w:locked/>
    <w:rsid w:val="00075AAC"/>
    <w:rPr>
      <w:rFonts w:ascii="Arial" w:eastAsia="Arial" w:hAnsi="Arial" w:cs="Ari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BFDDC-C602-4087-83A3-64D7F9D0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365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Aneta</cp:lastModifiedBy>
  <cp:revision>73</cp:revision>
  <cp:lastPrinted>2023-02-17T08:11:00Z</cp:lastPrinted>
  <dcterms:created xsi:type="dcterms:W3CDTF">2021-09-05T11:00:00Z</dcterms:created>
  <dcterms:modified xsi:type="dcterms:W3CDTF">2024-05-22T06:50:00Z</dcterms:modified>
</cp:coreProperties>
</file>