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BD0FF95" w14:textId="77777777" w:rsidR="00800DA0" w:rsidRPr="00047928" w:rsidRDefault="00093CDA" w:rsidP="008E32BA">
      <w:pPr>
        <w:pStyle w:val="Tekstpodstawowy"/>
        <w:tabs>
          <w:tab w:val="left" w:pos="709"/>
          <w:tab w:val="left" w:pos="1418"/>
          <w:tab w:val="left" w:pos="2127"/>
          <w:tab w:val="left" w:pos="2836"/>
          <w:tab w:val="left" w:pos="3545"/>
          <w:tab w:val="left" w:pos="7445"/>
        </w:tabs>
        <w:spacing w:after="0"/>
        <w:jc w:val="right"/>
        <w:rPr>
          <w:rFonts w:ascii="Cambria" w:hAnsi="Cambria" w:cstheme="minorHAnsi"/>
          <w:sz w:val="20"/>
          <w:szCs w:val="20"/>
          <w:u w:val="single"/>
        </w:rPr>
      </w:pPr>
      <w:r w:rsidRPr="00047928">
        <w:rPr>
          <w:rFonts w:ascii="Cambria" w:hAnsi="Cambria" w:cstheme="minorHAnsi"/>
          <w:bCs/>
          <w:sz w:val="20"/>
          <w:szCs w:val="20"/>
        </w:rPr>
        <w:t>Załącznik  nr 2 do SWZ</w:t>
      </w:r>
    </w:p>
    <w:p w14:paraId="6BE99ED7" w14:textId="77777777" w:rsidR="00800DA0" w:rsidRPr="00047928" w:rsidRDefault="00800DA0" w:rsidP="008E32BA">
      <w:pPr>
        <w:pStyle w:val="Tytu"/>
        <w:rPr>
          <w:rFonts w:ascii="Cambria" w:hAnsi="Cambria" w:cstheme="minorHAnsi"/>
          <w:b w:val="0"/>
          <w:bCs w:val="0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  <w:u w:val="single"/>
        </w:rPr>
        <w:t>U m o w a  nr ..........</w:t>
      </w:r>
    </w:p>
    <w:p w14:paraId="7C7F8248" w14:textId="77777777" w:rsidR="00800DA0" w:rsidRPr="00047928" w:rsidRDefault="00800DA0" w:rsidP="008E32BA">
      <w:pPr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</w:t>
      </w:r>
    </w:p>
    <w:p w14:paraId="42B5FED0" w14:textId="77777777"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zawarta w dniu .................................... w </w:t>
      </w:r>
      <w:r w:rsidR="00E1291C">
        <w:rPr>
          <w:rFonts w:ascii="Cambria" w:hAnsi="Cambria" w:cstheme="minorHAnsi"/>
          <w:sz w:val="20"/>
          <w:szCs w:val="20"/>
        </w:rPr>
        <w:t>Suchedniowie</w:t>
      </w:r>
      <w:r w:rsidRPr="00047928">
        <w:rPr>
          <w:rFonts w:ascii="Cambria" w:hAnsi="Cambria" w:cstheme="minorHAnsi"/>
          <w:sz w:val="20"/>
          <w:szCs w:val="20"/>
        </w:rPr>
        <w:t xml:space="preserve"> pomiędzy:</w:t>
      </w:r>
    </w:p>
    <w:p w14:paraId="5AFD58BD" w14:textId="77777777" w:rsidR="009E0E99" w:rsidRPr="00047928" w:rsidRDefault="009E0E99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</w:p>
    <w:p w14:paraId="44422912" w14:textId="77777777" w:rsidR="009B2AE2" w:rsidRPr="009B2AE2" w:rsidRDefault="009B2AE2" w:rsidP="009B2AE2">
      <w:pPr>
        <w:tabs>
          <w:tab w:val="left" w:pos="426"/>
        </w:tabs>
        <w:jc w:val="both"/>
        <w:rPr>
          <w:rFonts w:ascii="Cambria" w:hAnsi="Cambria"/>
          <w:b/>
          <w:bCs/>
          <w:sz w:val="20"/>
          <w:szCs w:val="20"/>
        </w:rPr>
      </w:pPr>
      <w:r w:rsidRPr="009B2AE2">
        <w:rPr>
          <w:rFonts w:ascii="Cambria" w:hAnsi="Cambria"/>
          <w:b/>
          <w:bCs/>
          <w:sz w:val="20"/>
          <w:szCs w:val="20"/>
        </w:rPr>
        <w:t>Skarb Państwa Państwowe Gospodarstwo Leśne Lasy Państwowe</w:t>
      </w:r>
    </w:p>
    <w:p w14:paraId="392E6C49" w14:textId="77777777" w:rsidR="009B2AE2" w:rsidRPr="009B2AE2" w:rsidRDefault="009B2AE2" w:rsidP="009B2AE2">
      <w:pPr>
        <w:tabs>
          <w:tab w:val="left" w:pos="426"/>
        </w:tabs>
        <w:jc w:val="both"/>
        <w:rPr>
          <w:rFonts w:ascii="Cambria" w:hAnsi="Cambria"/>
          <w:b/>
          <w:bCs/>
          <w:sz w:val="20"/>
          <w:szCs w:val="20"/>
        </w:rPr>
      </w:pPr>
      <w:r w:rsidRPr="009B2AE2">
        <w:rPr>
          <w:rFonts w:ascii="Cambria" w:hAnsi="Cambria"/>
          <w:b/>
          <w:bCs/>
          <w:sz w:val="20"/>
          <w:szCs w:val="20"/>
        </w:rPr>
        <w:t>Nadleśnictwo Suchedniów  ul. Bodzentyńska 16, 25-130 Suchedniów</w:t>
      </w:r>
    </w:p>
    <w:p w14:paraId="44FCF0B4" w14:textId="77777777" w:rsidR="00007345" w:rsidRPr="00E50BD9" w:rsidRDefault="00DB03A7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E50BD9">
        <w:rPr>
          <w:rFonts w:ascii="Cambria" w:hAnsi="Cambria" w:cstheme="minorHAnsi"/>
          <w:sz w:val="20"/>
          <w:szCs w:val="20"/>
        </w:rPr>
        <w:t>reprezentowaną</w:t>
      </w:r>
      <w:r w:rsidR="00007345" w:rsidRPr="00E50BD9">
        <w:rPr>
          <w:rFonts w:ascii="Cambria" w:hAnsi="Cambria" w:cstheme="minorHAnsi"/>
          <w:sz w:val="20"/>
          <w:szCs w:val="20"/>
        </w:rPr>
        <w:t xml:space="preserve"> przez:</w:t>
      </w:r>
    </w:p>
    <w:p w14:paraId="36AB0E78" w14:textId="77777777" w:rsidR="00007345" w:rsidRPr="00047928" w:rsidRDefault="00DB03A7" w:rsidP="008E32BA">
      <w:pPr>
        <w:pStyle w:val="Bezodstpw"/>
        <w:suppressAutoHyphens w:val="0"/>
        <w:jc w:val="both"/>
        <w:rPr>
          <w:rFonts w:ascii="Cambria" w:eastAsia="Calibri" w:hAnsi="Cambria" w:cstheme="minorHAnsi"/>
          <w:sz w:val="20"/>
          <w:szCs w:val="20"/>
        </w:rPr>
      </w:pPr>
      <w:r w:rsidRPr="00E50BD9">
        <w:rPr>
          <w:rFonts w:ascii="Cambria" w:hAnsi="Cambria" w:cstheme="minorHAnsi"/>
          <w:sz w:val="20"/>
          <w:szCs w:val="20"/>
        </w:rPr>
        <w:t>……………………………</w:t>
      </w:r>
    </w:p>
    <w:p w14:paraId="5B56ECB5" w14:textId="77777777" w:rsidR="00007345" w:rsidRPr="00047928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zwanego</w:t>
      </w:r>
      <w:r w:rsidR="00007345" w:rsidRPr="00047928">
        <w:rPr>
          <w:rFonts w:ascii="Cambria" w:hAnsi="Cambria" w:cstheme="minorHAnsi"/>
          <w:sz w:val="20"/>
          <w:szCs w:val="20"/>
        </w:rPr>
        <w:t xml:space="preserve"> dalej </w:t>
      </w:r>
      <w:r w:rsidR="00007345" w:rsidRPr="00047928">
        <w:rPr>
          <w:rFonts w:ascii="Cambria" w:hAnsi="Cambria" w:cstheme="minorHAnsi"/>
          <w:b/>
          <w:sz w:val="20"/>
          <w:szCs w:val="20"/>
        </w:rPr>
        <w:t>Zamawiającym</w:t>
      </w:r>
      <w:r w:rsidR="00007345" w:rsidRPr="00047928">
        <w:rPr>
          <w:rFonts w:ascii="Cambria" w:hAnsi="Cambria" w:cstheme="minorHAnsi"/>
          <w:sz w:val="20"/>
          <w:szCs w:val="20"/>
        </w:rPr>
        <w:t xml:space="preserve">, </w:t>
      </w:r>
    </w:p>
    <w:p w14:paraId="30C3B0CC" w14:textId="77777777"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a</w:t>
      </w:r>
    </w:p>
    <w:p w14:paraId="5E62622A" w14:textId="77777777"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Firmą ……………………………………………………….(nazwa i adres Wykonawcy), wpisaną do Krajowego R</w:t>
      </w:r>
      <w:r w:rsidR="00DB03A7" w:rsidRPr="00047928">
        <w:rPr>
          <w:rFonts w:ascii="Cambria" w:hAnsi="Cambria" w:cstheme="minorHAnsi"/>
          <w:sz w:val="20"/>
          <w:szCs w:val="20"/>
        </w:rPr>
        <w:t>ejestru Sądowego pod nr: …………. p</w:t>
      </w:r>
      <w:r w:rsidRPr="00047928">
        <w:rPr>
          <w:rFonts w:ascii="Cambria" w:hAnsi="Cambria" w:cstheme="minorHAnsi"/>
          <w:sz w:val="20"/>
          <w:szCs w:val="20"/>
        </w:rPr>
        <w:t>rzez……………….. (lub Centralnej Ewidencji i Informacji o Działalności Gospodarczej) NIP: ………………, REGON:………………….,</w:t>
      </w:r>
    </w:p>
    <w:p w14:paraId="7F5CE036" w14:textId="77777777"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reprezentowaną przez</w:t>
      </w:r>
    </w:p>
    <w:p w14:paraId="29127A98" w14:textId="77777777" w:rsidR="00007345" w:rsidRPr="00047928" w:rsidRDefault="00007345" w:rsidP="008E32BA">
      <w:pPr>
        <w:tabs>
          <w:tab w:val="left" w:pos="426"/>
        </w:tabs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………………………………….., </w:t>
      </w:r>
    </w:p>
    <w:p w14:paraId="44F5E02D" w14:textId="77777777" w:rsidR="00C07CBE" w:rsidRPr="00047928" w:rsidRDefault="00A77538" w:rsidP="008E32BA">
      <w:pPr>
        <w:tabs>
          <w:tab w:val="left" w:pos="426"/>
        </w:tabs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zwaną</w:t>
      </w:r>
      <w:r w:rsidR="00007345" w:rsidRPr="00047928">
        <w:rPr>
          <w:rFonts w:ascii="Cambria" w:hAnsi="Cambria" w:cstheme="minorHAnsi"/>
          <w:sz w:val="20"/>
          <w:szCs w:val="20"/>
        </w:rPr>
        <w:t xml:space="preserve"> w treści umowy „</w:t>
      </w:r>
      <w:r w:rsidR="00007345" w:rsidRPr="00047928">
        <w:rPr>
          <w:rFonts w:ascii="Cambria" w:hAnsi="Cambria" w:cstheme="minorHAnsi"/>
          <w:b/>
          <w:sz w:val="20"/>
          <w:szCs w:val="20"/>
        </w:rPr>
        <w:t>Sprzedającym</w:t>
      </w:r>
      <w:r w:rsidR="00007345" w:rsidRPr="00047928">
        <w:rPr>
          <w:rFonts w:ascii="Cambria" w:hAnsi="Cambria" w:cstheme="minorHAnsi"/>
          <w:sz w:val="20"/>
          <w:szCs w:val="20"/>
        </w:rPr>
        <w:t>”.</w:t>
      </w:r>
    </w:p>
    <w:p w14:paraId="27A5F8B7" w14:textId="77777777" w:rsidR="002D7C7B" w:rsidRPr="00047928" w:rsidRDefault="002D7C7B" w:rsidP="008E32BA">
      <w:pPr>
        <w:tabs>
          <w:tab w:val="left" w:pos="426"/>
        </w:tabs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25433A35" w14:textId="77777777" w:rsidR="00C07CBE" w:rsidRPr="00047928" w:rsidRDefault="00800DA0" w:rsidP="008E32BA">
      <w:pPr>
        <w:tabs>
          <w:tab w:val="left" w:pos="426"/>
        </w:tabs>
        <w:jc w:val="center"/>
        <w:rPr>
          <w:rFonts w:ascii="Cambria" w:hAnsi="Cambria" w:cstheme="minorHAnsi"/>
          <w:kern w:val="1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1</w:t>
      </w:r>
      <w:r w:rsidRPr="00047928">
        <w:rPr>
          <w:rFonts w:ascii="Cambria" w:hAnsi="Cambria" w:cstheme="minorHAnsi"/>
          <w:kern w:val="1"/>
          <w:sz w:val="20"/>
          <w:szCs w:val="20"/>
        </w:rPr>
        <w:t xml:space="preserve"> </w:t>
      </w:r>
    </w:p>
    <w:p w14:paraId="1F1CBFCC" w14:textId="0008C3DA" w:rsidR="00E9719F" w:rsidRPr="00047928" w:rsidRDefault="00800DA0" w:rsidP="00FD2D91">
      <w:pPr>
        <w:pStyle w:val="Tekstpodstawowy2"/>
        <w:shd w:val="clear" w:color="auto" w:fill="FFFFFF" w:themeFill="background1"/>
        <w:spacing w:after="0" w:line="240" w:lineRule="auto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kern w:val="1"/>
          <w:sz w:val="20"/>
          <w:szCs w:val="20"/>
        </w:rPr>
        <w:t xml:space="preserve">Zamawiający kupuje, a Wykonawca sprzedaje wyposażenie </w:t>
      </w:r>
      <w:r w:rsidRPr="00047928">
        <w:rPr>
          <w:rStyle w:val="FontStyle93"/>
          <w:rFonts w:ascii="Cambria" w:hAnsi="Cambria" w:cstheme="minorHAnsi"/>
          <w:bCs/>
          <w:sz w:val="20"/>
          <w:szCs w:val="20"/>
        </w:rPr>
        <w:t>nabywane w ramach postępowania pn.</w:t>
      </w:r>
      <w:bookmarkStart w:id="0" w:name="_Hlk60466352"/>
      <w:bookmarkStart w:id="1" w:name="_Hlk9941592"/>
      <w:r w:rsidR="00AC176D">
        <w:rPr>
          <w:rStyle w:val="FontStyle93"/>
          <w:rFonts w:ascii="Cambria" w:hAnsi="Cambria" w:cstheme="minorHAnsi"/>
          <w:bCs/>
          <w:sz w:val="20"/>
          <w:szCs w:val="20"/>
        </w:rPr>
        <w:t xml:space="preserve"> </w:t>
      </w:r>
      <w:r w:rsidR="00047928" w:rsidRPr="00047928">
        <w:rPr>
          <w:rFonts w:ascii="Cambria" w:hAnsi="Cambria" w:cs="Calibri"/>
          <w:b/>
          <w:color w:val="000000"/>
          <w:sz w:val="20"/>
          <w:szCs w:val="20"/>
        </w:rPr>
        <w:t xml:space="preserve"> </w:t>
      </w:r>
      <w:bookmarkEnd w:id="0"/>
      <w:r w:rsidR="00417565" w:rsidRPr="00417565">
        <w:rPr>
          <w:rFonts w:ascii="Cambria" w:hAnsi="Cambria" w:cs="Calibri"/>
          <w:b/>
          <w:color w:val="000000"/>
          <w:sz w:val="20"/>
          <w:szCs w:val="20"/>
        </w:rPr>
        <w:t>Dostawa mebli biurowych do nowej siedziby Nadleśnictwa Suchedniów - II przetarg</w:t>
      </w:r>
      <w:bookmarkStart w:id="2" w:name="_GoBack"/>
      <w:bookmarkEnd w:id="2"/>
    </w:p>
    <w:bookmarkEnd w:id="1"/>
    <w:p w14:paraId="2CF6C5F5" w14:textId="77777777" w:rsidR="00A66324" w:rsidRPr="00047928" w:rsidRDefault="00A66324" w:rsidP="008E32BA">
      <w:pPr>
        <w:rPr>
          <w:rFonts w:ascii="Cambria" w:hAnsi="Cambria" w:cstheme="minorHAnsi"/>
          <w:b/>
          <w:bCs/>
          <w:color w:val="000000"/>
          <w:sz w:val="20"/>
          <w:szCs w:val="20"/>
        </w:rPr>
      </w:pPr>
    </w:p>
    <w:p w14:paraId="12152179" w14:textId="77777777" w:rsidR="00FE7E77" w:rsidRPr="00047928" w:rsidRDefault="00FE7E77" w:rsidP="008E32BA">
      <w:pPr>
        <w:ind w:right="-6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4FB1CDC9" w14:textId="77777777" w:rsidR="00800DA0" w:rsidRPr="00712E0E" w:rsidRDefault="00800DA0" w:rsidP="008E32BA">
      <w:pPr>
        <w:ind w:right="-6"/>
        <w:jc w:val="center"/>
        <w:rPr>
          <w:rFonts w:ascii="Cambria" w:hAnsi="Cambria" w:cstheme="minorHAnsi"/>
          <w:sz w:val="20"/>
          <w:szCs w:val="20"/>
        </w:rPr>
      </w:pPr>
      <w:bookmarkStart w:id="3" w:name="_Hlk129810266"/>
      <w:r w:rsidRPr="00712E0E">
        <w:rPr>
          <w:rFonts w:ascii="Cambria" w:hAnsi="Cambria" w:cstheme="minorHAnsi"/>
          <w:b/>
          <w:bCs/>
          <w:sz w:val="20"/>
          <w:szCs w:val="20"/>
        </w:rPr>
        <w:t>§2</w:t>
      </w:r>
    </w:p>
    <w:p w14:paraId="73308603" w14:textId="4B6D3222" w:rsidR="00CD7A6E" w:rsidRPr="00712E0E" w:rsidRDefault="00CD7A6E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bookmarkStart w:id="4" w:name="_Hlk129864007"/>
      <w:bookmarkEnd w:id="3"/>
      <w:r w:rsidRPr="00712E0E">
        <w:rPr>
          <w:rFonts w:ascii="Cambria" w:hAnsi="Cambria" w:cstheme="minorHAnsi"/>
          <w:sz w:val="20"/>
          <w:szCs w:val="20"/>
        </w:rPr>
        <w:t xml:space="preserve">Wykonawca </w:t>
      </w:r>
      <w:r w:rsidRPr="00712E0E">
        <w:rPr>
          <w:rFonts w:ascii="Cambria" w:hAnsi="Cambria" w:cstheme="minorHAnsi"/>
          <w:b/>
          <w:sz w:val="20"/>
          <w:szCs w:val="20"/>
        </w:rPr>
        <w:t xml:space="preserve">w terminie </w:t>
      </w:r>
      <w:r w:rsidR="003D1C0C" w:rsidRPr="00712E0E">
        <w:rPr>
          <w:rFonts w:ascii="Cambria" w:hAnsi="Cambria" w:cstheme="minorHAnsi"/>
          <w:b/>
          <w:sz w:val="20"/>
          <w:szCs w:val="20"/>
        </w:rPr>
        <w:t xml:space="preserve">do </w:t>
      </w:r>
      <w:r w:rsidRPr="00712E0E">
        <w:rPr>
          <w:rFonts w:ascii="Cambria" w:hAnsi="Cambria" w:cstheme="minorHAnsi"/>
          <w:b/>
          <w:sz w:val="20"/>
          <w:szCs w:val="20"/>
        </w:rPr>
        <w:t>5 dni od dnia zawarcia umowy</w:t>
      </w:r>
      <w:r w:rsidRPr="00712E0E">
        <w:rPr>
          <w:rFonts w:ascii="Cambria" w:hAnsi="Cambria" w:cstheme="minorHAnsi"/>
          <w:sz w:val="20"/>
          <w:szCs w:val="20"/>
        </w:rPr>
        <w:t xml:space="preserve"> zobowiązany jest do przedłożenia Zamawiającemu </w:t>
      </w:r>
      <w:r w:rsidR="00D34EF8" w:rsidRPr="00712E0E">
        <w:rPr>
          <w:rFonts w:ascii="Cambria" w:hAnsi="Cambria" w:cstheme="minorHAnsi"/>
          <w:sz w:val="20"/>
          <w:szCs w:val="20"/>
        </w:rPr>
        <w:t>kart katalogowych potwierdzających zgodność z oferowanym asortymentem</w:t>
      </w:r>
      <w:r w:rsidRPr="00712E0E">
        <w:rPr>
          <w:rFonts w:ascii="Cambria" w:hAnsi="Cambria" w:cstheme="minorHAnsi"/>
          <w:sz w:val="20"/>
          <w:szCs w:val="20"/>
        </w:rPr>
        <w:t xml:space="preserve">, które Wykonawca użyje do wykonania Przedmiotu umowy. Przedstawienie </w:t>
      </w:r>
      <w:r w:rsidR="00D34EF8" w:rsidRPr="00712E0E">
        <w:rPr>
          <w:rFonts w:ascii="Cambria" w:hAnsi="Cambria" w:cstheme="minorHAnsi"/>
          <w:sz w:val="20"/>
          <w:szCs w:val="20"/>
        </w:rPr>
        <w:t>kart</w:t>
      </w:r>
      <w:r w:rsidRPr="00712E0E">
        <w:rPr>
          <w:rFonts w:ascii="Cambria" w:hAnsi="Cambria" w:cstheme="minorHAnsi"/>
          <w:sz w:val="20"/>
          <w:szCs w:val="20"/>
        </w:rPr>
        <w:t xml:space="preserve"> niezgodnych z </w:t>
      </w:r>
      <w:r w:rsidR="00D34EF8" w:rsidRPr="00712E0E">
        <w:rPr>
          <w:rFonts w:ascii="Cambria" w:hAnsi="Cambria" w:cstheme="minorHAnsi"/>
          <w:sz w:val="20"/>
          <w:szCs w:val="20"/>
        </w:rPr>
        <w:t xml:space="preserve">zaoferowanym asortymentem lub </w:t>
      </w:r>
      <w:r w:rsidRPr="00712E0E">
        <w:rPr>
          <w:rFonts w:ascii="Cambria" w:hAnsi="Cambria" w:cstheme="minorHAnsi"/>
          <w:sz w:val="20"/>
          <w:szCs w:val="20"/>
        </w:rPr>
        <w:t>OPZ</w:t>
      </w:r>
      <w:r w:rsidR="00D34EF8" w:rsidRPr="00712E0E">
        <w:rPr>
          <w:rFonts w:ascii="Cambria" w:hAnsi="Cambria" w:cstheme="minorHAnsi"/>
          <w:sz w:val="20"/>
          <w:szCs w:val="20"/>
        </w:rPr>
        <w:t xml:space="preserve">, </w:t>
      </w:r>
      <w:r w:rsidRPr="00712E0E">
        <w:rPr>
          <w:rFonts w:ascii="Cambria" w:hAnsi="Cambria" w:cstheme="minorHAnsi"/>
          <w:sz w:val="20"/>
          <w:szCs w:val="20"/>
        </w:rPr>
        <w:t xml:space="preserve">spowoduje odstąpienie od umowy w terminie 14 dni od daty przedstawienia </w:t>
      </w:r>
      <w:r w:rsidR="003D1C0C" w:rsidRPr="00712E0E">
        <w:rPr>
          <w:rFonts w:ascii="Cambria" w:hAnsi="Cambria" w:cstheme="minorHAnsi"/>
          <w:sz w:val="20"/>
          <w:szCs w:val="20"/>
        </w:rPr>
        <w:t>kart</w:t>
      </w:r>
      <w:r w:rsidRPr="00712E0E">
        <w:rPr>
          <w:rFonts w:ascii="Cambria" w:hAnsi="Cambria" w:cstheme="minorHAnsi"/>
          <w:sz w:val="20"/>
          <w:szCs w:val="20"/>
        </w:rPr>
        <w:t>, o który</w:t>
      </w:r>
      <w:r w:rsidR="003D1C0C" w:rsidRPr="00712E0E">
        <w:rPr>
          <w:rFonts w:ascii="Cambria" w:hAnsi="Cambria" w:cstheme="minorHAnsi"/>
          <w:sz w:val="20"/>
          <w:szCs w:val="20"/>
        </w:rPr>
        <w:t>ch</w:t>
      </w:r>
      <w:r w:rsidRPr="00712E0E">
        <w:rPr>
          <w:rFonts w:ascii="Cambria" w:hAnsi="Cambria" w:cstheme="minorHAnsi"/>
          <w:sz w:val="20"/>
          <w:szCs w:val="20"/>
        </w:rPr>
        <w:t xml:space="preserve"> mowa w zdaniu pierwszym z przyczyn zawinionych przez Wykonawcę.</w:t>
      </w:r>
      <w:bookmarkEnd w:id="4"/>
    </w:p>
    <w:p w14:paraId="279213CF" w14:textId="77777777" w:rsidR="00F941D7" w:rsidRPr="009B2AE2" w:rsidRDefault="00800DA0" w:rsidP="009B2AE2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  <w:u w:val="single"/>
        </w:rPr>
      </w:pPr>
      <w:bookmarkStart w:id="5" w:name="_Hlk129810360"/>
      <w:r w:rsidRPr="00047928">
        <w:rPr>
          <w:rFonts w:ascii="Cambria" w:hAnsi="Cambria" w:cstheme="minorHAnsi"/>
          <w:sz w:val="20"/>
          <w:szCs w:val="20"/>
        </w:rPr>
        <w:t>Wykonawca dostarczy</w:t>
      </w:r>
      <w:r w:rsidR="00A2324C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A2324C" w:rsidRPr="00047928">
        <w:rPr>
          <w:rFonts w:ascii="Cambria" w:hAnsi="Cambria" w:cstheme="minorHAnsi"/>
          <w:sz w:val="20"/>
          <w:szCs w:val="20"/>
        </w:rPr>
        <w:t>dokona niezbędnych prac w zakresie montażu,</w:t>
      </w:r>
      <w:r w:rsidR="00575B83" w:rsidRPr="00047928">
        <w:rPr>
          <w:rFonts w:ascii="Cambria" w:hAnsi="Cambria" w:cstheme="minorHAnsi"/>
          <w:sz w:val="20"/>
          <w:szCs w:val="20"/>
        </w:rPr>
        <w:t xml:space="preserve"> wniesienia,</w:t>
      </w:r>
      <w:r w:rsidR="00A2324C" w:rsidRPr="00047928">
        <w:rPr>
          <w:rFonts w:ascii="Cambria" w:hAnsi="Cambria" w:cstheme="minorHAnsi"/>
          <w:sz w:val="20"/>
          <w:szCs w:val="20"/>
        </w:rPr>
        <w:t xml:space="preserve"> rozmieszczenia</w:t>
      </w:r>
      <w:r w:rsidR="007D6F80" w:rsidRPr="00047928">
        <w:rPr>
          <w:rFonts w:ascii="Cambria" w:hAnsi="Cambria" w:cstheme="minorHAnsi"/>
          <w:sz w:val="20"/>
          <w:szCs w:val="20"/>
        </w:rPr>
        <w:t>, podłączenia</w:t>
      </w:r>
      <w:r w:rsidR="00A2324C" w:rsidRPr="00047928">
        <w:rPr>
          <w:rFonts w:ascii="Cambria" w:hAnsi="Cambria" w:cstheme="minorHAnsi"/>
          <w:sz w:val="20"/>
          <w:szCs w:val="20"/>
        </w:rPr>
        <w:t xml:space="preserve"> i uruchomienia </w:t>
      </w:r>
      <w:r w:rsidRPr="00047928">
        <w:rPr>
          <w:rFonts w:ascii="Cambria" w:hAnsi="Cambria" w:cstheme="minorHAnsi"/>
          <w:sz w:val="20"/>
          <w:szCs w:val="20"/>
        </w:rPr>
        <w:t>wyposażeni</w:t>
      </w:r>
      <w:r w:rsidR="00A2324C" w:rsidRPr="00047928">
        <w:rPr>
          <w:rFonts w:ascii="Cambria" w:hAnsi="Cambria" w:cstheme="minorHAnsi"/>
          <w:sz w:val="20"/>
          <w:szCs w:val="20"/>
        </w:rPr>
        <w:t>a</w:t>
      </w:r>
      <w:r w:rsidRPr="00047928">
        <w:rPr>
          <w:rFonts w:ascii="Cambria" w:hAnsi="Cambria" w:cstheme="minorHAnsi"/>
          <w:sz w:val="20"/>
          <w:szCs w:val="20"/>
        </w:rPr>
        <w:t>/sprzęt</w:t>
      </w:r>
      <w:r w:rsidR="00A2324C" w:rsidRPr="00047928">
        <w:rPr>
          <w:rFonts w:ascii="Cambria" w:hAnsi="Cambria" w:cstheme="minorHAnsi"/>
          <w:sz w:val="20"/>
          <w:szCs w:val="20"/>
        </w:rPr>
        <w:t>u</w:t>
      </w:r>
      <w:r w:rsidR="00CC5BDA" w:rsidRPr="00047928">
        <w:rPr>
          <w:rFonts w:ascii="Cambria" w:hAnsi="Cambria" w:cstheme="minorHAnsi"/>
          <w:sz w:val="20"/>
          <w:szCs w:val="20"/>
        </w:rPr>
        <w:t>/narzędzi</w:t>
      </w:r>
      <w:r w:rsidR="00A2324C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dalej </w:t>
      </w:r>
      <w:r w:rsidR="00526471" w:rsidRPr="00047928">
        <w:rPr>
          <w:rFonts w:ascii="Cambria" w:hAnsi="Cambria" w:cstheme="minorHAnsi"/>
          <w:sz w:val="20"/>
          <w:szCs w:val="20"/>
        </w:rPr>
        <w:t>sprzęt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92493B" w:rsidRPr="00047928">
        <w:rPr>
          <w:rFonts w:ascii="Cambria" w:hAnsi="Cambria" w:cstheme="minorHAnsi"/>
          <w:sz w:val="20"/>
          <w:szCs w:val="20"/>
        </w:rPr>
        <w:t>w terminie</w:t>
      </w:r>
      <w:r w:rsidR="00F941D7">
        <w:rPr>
          <w:rFonts w:ascii="Cambria" w:hAnsi="Cambria" w:cstheme="minorHAnsi"/>
          <w:sz w:val="20"/>
          <w:szCs w:val="20"/>
        </w:rPr>
        <w:t>:</w:t>
      </w:r>
      <w:r w:rsidR="00A66235">
        <w:rPr>
          <w:rFonts w:ascii="Cambria" w:hAnsi="Cambria" w:cstheme="minorHAnsi"/>
          <w:sz w:val="20"/>
          <w:szCs w:val="20"/>
        </w:rPr>
        <w:t xml:space="preserve"> </w:t>
      </w:r>
      <w:r w:rsidR="001A1673" w:rsidRPr="009B2AE2">
        <w:rPr>
          <w:rFonts w:ascii="Cambria" w:hAnsi="Cambria" w:cstheme="minorHAnsi"/>
          <w:b/>
          <w:bCs/>
          <w:sz w:val="20"/>
          <w:szCs w:val="20"/>
        </w:rPr>
        <w:t xml:space="preserve">do </w:t>
      </w:r>
      <w:r w:rsidR="00A66235">
        <w:rPr>
          <w:rFonts w:ascii="Cambria" w:hAnsi="Cambria" w:cstheme="minorHAnsi"/>
          <w:b/>
          <w:bCs/>
          <w:sz w:val="20"/>
          <w:szCs w:val="20"/>
        </w:rPr>
        <w:t>……. (zgodnie z deklaracją w ofercie)</w:t>
      </w:r>
      <w:r w:rsidR="00446FF5">
        <w:rPr>
          <w:rFonts w:ascii="Cambria" w:hAnsi="Cambria" w:cstheme="minorHAnsi"/>
          <w:b/>
          <w:bCs/>
          <w:sz w:val="20"/>
          <w:szCs w:val="20"/>
        </w:rPr>
        <w:t xml:space="preserve"> dni od dnia podpisania umowy</w:t>
      </w:r>
      <w:r w:rsidR="001A1673" w:rsidRPr="009B2AE2">
        <w:rPr>
          <w:rFonts w:ascii="Cambria" w:hAnsi="Cambria" w:cstheme="minorHAnsi"/>
          <w:b/>
          <w:bCs/>
          <w:sz w:val="20"/>
          <w:szCs w:val="20"/>
        </w:rPr>
        <w:t xml:space="preserve"> </w:t>
      </w:r>
      <w:r w:rsidR="00F941D7" w:rsidRPr="009B2AE2">
        <w:rPr>
          <w:rFonts w:ascii="Cambria" w:hAnsi="Cambria" w:cstheme="minorHAnsi"/>
          <w:b/>
          <w:bCs/>
          <w:sz w:val="20"/>
          <w:szCs w:val="20"/>
        </w:rPr>
        <w:t>(</w:t>
      </w:r>
      <w:r w:rsidR="009B2AE2" w:rsidRPr="009B2AE2">
        <w:rPr>
          <w:rFonts w:ascii="Cambria" w:hAnsi="Cambria" w:cstheme="minorHAnsi"/>
          <w:b/>
          <w:bCs/>
          <w:sz w:val="20"/>
          <w:szCs w:val="20"/>
        </w:rPr>
        <w:t>dokładny</w:t>
      </w:r>
      <w:r w:rsidR="00A66235">
        <w:rPr>
          <w:rFonts w:ascii="Cambria" w:hAnsi="Cambria" w:cstheme="minorHAnsi"/>
          <w:b/>
          <w:bCs/>
          <w:sz w:val="20"/>
          <w:szCs w:val="20"/>
        </w:rPr>
        <w:t>, należy ustalić z</w:t>
      </w:r>
      <w:r w:rsidR="001576A0" w:rsidRPr="009B2AE2">
        <w:rPr>
          <w:rFonts w:ascii="Cambria" w:hAnsi="Cambria" w:cstheme="minorHAnsi"/>
          <w:b/>
          <w:bCs/>
          <w:sz w:val="20"/>
          <w:szCs w:val="20"/>
        </w:rPr>
        <w:t xml:space="preserve"> Zamawiającym na 5 dni przed planowaną datą dostawy</w:t>
      </w:r>
      <w:r w:rsidR="00F941D7" w:rsidRPr="009B2AE2">
        <w:rPr>
          <w:rFonts w:ascii="Cambria" w:hAnsi="Cambria" w:cstheme="minorHAnsi"/>
          <w:b/>
          <w:bCs/>
          <w:sz w:val="20"/>
          <w:szCs w:val="20"/>
        </w:rPr>
        <w:t>)</w:t>
      </w:r>
    </w:p>
    <w:p w14:paraId="2A0EA346" w14:textId="77777777" w:rsidR="00F941D7" w:rsidRDefault="00F941D7" w:rsidP="00F941D7">
      <w:pPr>
        <w:ind w:left="426"/>
        <w:jc w:val="both"/>
        <w:rPr>
          <w:rFonts w:ascii="Cambria" w:hAnsi="Cambria" w:cstheme="minorHAnsi"/>
          <w:b/>
          <w:bCs/>
          <w:sz w:val="20"/>
          <w:szCs w:val="20"/>
          <w:u w:val="single"/>
        </w:rPr>
      </w:pPr>
    </w:p>
    <w:p w14:paraId="0E9A7B51" w14:textId="77777777"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zapewni takie opakowanie sprzętu jakie jest </w:t>
      </w:r>
      <w:r w:rsidR="00A77538" w:rsidRPr="00047928">
        <w:rPr>
          <w:rFonts w:ascii="Cambria" w:hAnsi="Cambria" w:cstheme="minorHAnsi"/>
          <w:sz w:val="20"/>
          <w:szCs w:val="20"/>
        </w:rPr>
        <w:t>wymagane, by nie dopuścić do uszkodzenia lub pogorszenia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A77538" w:rsidRPr="00047928">
        <w:rPr>
          <w:rFonts w:ascii="Cambria" w:hAnsi="Cambria" w:cstheme="minorHAnsi"/>
          <w:sz w:val="20"/>
          <w:szCs w:val="20"/>
        </w:rPr>
        <w:t xml:space="preserve">jego </w:t>
      </w:r>
      <w:r w:rsidRPr="00047928">
        <w:rPr>
          <w:rFonts w:ascii="Cambria" w:hAnsi="Cambria" w:cstheme="minorHAnsi"/>
          <w:sz w:val="20"/>
          <w:szCs w:val="20"/>
        </w:rPr>
        <w:t>jakości</w:t>
      </w:r>
      <w:r w:rsidR="00A77538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w trakcie transportu do miejsca dostawy. </w:t>
      </w:r>
    </w:p>
    <w:p w14:paraId="57797F75" w14:textId="77777777" w:rsidR="00575B83" w:rsidRPr="00047928" w:rsidRDefault="00575B83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Obowiązkiem wykonawcy jest zabranie pudełek/opakowań. </w:t>
      </w:r>
    </w:p>
    <w:p w14:paraId="6B1B8BB6" w14:textId="77777777"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Sprzęt będzie oznaczony zgodnie z obowiązującymi przepisami, a w szczególności znakami bezpieczeństwa.</w:t>
      </w:r>
    </w:p>
    <w:p w14:paraId="1ACBA7A7" w14:textId="77777777"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umożliwi Zamawiającemu sprawdzenie sprzętu w celu jego odbioru w miejscu dostawy. Sprawdzenie sprzętu będzie polegało na upewnieniu się, że sprzęt jest wolny od wad fizycznych, a w szczególności, że sprzęt odpowiada wymogom określonym w charakterystyce. Na okoliczność odbioru </w:t>
      </w:r>
      <w:r w:rsidR="006905EB" w:rsidRPr="00047928">
        <w:rPr>
          <w:rFonts w:ascii="Cambria" w:hAnsi="Cambria" w:cstheme="minorHAnsi"/>
          <w:sz w:val="20"/>
          <w:szCs w:val="20"/>
        </w:rPr>
        <w:t>przedmiotu dostawy</w:t>
      </w:r>
      <w:r w:rsidRPr="00047928">
        <w:rPr>
          <w:rFonts w:ascii="Cambria" w:hAnsi="Cambria" w:cstheme="minorHAnsi"/>
          <w:sz w:val="20"/>
          <w:szCs w:val="20"/>
        </w:rPr>
        <w:t xml:space="preserve"> zostanie sporządzony protokół odbioru podpisany przez uprawnionych przedstawicieli Zamawiającego i Wykonawcy.</w:t>
      </w:r>
    </w:p>
    <w:p w14:paraId="11EB5FC1" w14:textId="77777777" w:rsidR="00800DA0" w:rsidRPr="00047928" w:rsidRDefault="00800DA0" w:rsidP="001A7F60">
      <w:pPr>
        <w:numPr>
          <w:ilvl w:val="0"/>
          <w:numId w:val="2"/>
        </w:numPr>
        <w:tabs>
          <w:tab w:val="clear" w:pos="786"/>
          <w:tab w:val="num" w:pos="426"/>
        </w:tabs>
        <w:ind w:left="426" w:hanging="426"/>
        <w:jc w:val="both"/>
        <w:rPr>
          <w:rFonts w:ascii="Cambria" w:hAnsi="Cambria" w:cstheme="minorHAnsi"/>
          <w:bCs/>
          <w:sz w:val="20"/>
          <w:szCs w:val="20"/>
          <w:u w:val="single"/>
        </w:rPr>
      </w:pPr>
      <w:r w:rsidRPr="00047928">
        <w:rPr>
          <w:rFonts w:ascii="Cambria" w:hAnsi="Cambria" w:cstheme="minorHAnsi"/>
          <w:sz w:val="20"/>
          <w:szCs w:val="20"/>
        </w:rPr>
        <w:t>Wykonawca wyda Zamawiającemu dokumenty, które dotyczą sprzętu, przede wszystkim k</w:t>
      </w:r>
      <w:r w:rsidR="0025228C" w:rsidRPr="00047928">
        <w:rPr>
          <w:rFonts w:ascii="Cambria" w:hAnsi="Cambria" w:cstheme="minorHAnsi"/>
          <w:sz w:val="20"/>
          <w:szCs w:val="20"/>
        </w:rPr>
        <w:t>ar</w:t>
      </w:r>
      <w:r w:rsidRPr="00047928">
        <w:rPr>
          <w:rFonts w:ascii="Cambria" w:hAnsi="Cambria" w:cstheme="minorHAnsi"/>
          <w:sz w:val="20"/>
          <w:szCs w:val="20"/>
        </w:rPr>
        <w:t>ty gwarancyjne na sprzęt i instrukcje obsługi sprzętu oraz oprogramowanie.</w:t>
      </w:r>
      <w:r w:rsidR="00E9560C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>Korzyści i ciężary związane ze sprzętem oraz niebezpieczeństwo przypadkowej utraty lub uszkodzenia sprzętu przechodzą na Zamawiającego z chwilą wydania sprzętu Zamawiającemu. Za dzień wydania sprzętu zamawiającemu uważa si</w:t>
      </w:r>
      <w:r w:rsidR="00C76C30" w:rsidRPr="00047928">
        <w:rPr>
          <w:rFonts w:ascii="Cambria" w:hAnsi="Cambria" w:cstheme="minorHAnsi"/>
          <w:sz w:val="20"/>
          <w:szCs w:val="20"/>
        </w:rPr>
        <w:t>ę dzień, w którym sprzęt został odebrany</w:t>
      </w:r>
      <w:r w:rsidRPr="00047928">
        <w:rPr>
          <w:rFonts w:ascii="Cambria" w:hAnsi="Cambria" w:cstheme="minorHAnsi"/>
          <w:sz w:val="20"/>
          <w:szCs w:val="20"/>
        </w:rPr>
        <w:t xml:space="preserve"> przez Zamawiającego</w:t>
      </w:r>
      <w:r w:rsidR="00C76C30" w:rsidRPr="00047928">
        <w:rPr>
          <w:rFonts w:ascii="Cambria" w:hAnsi="Cambria" w:cstheme="minorHAnsi"/>
          <w:sz w:val="20"/>
          <w:szCs w:val="20"/>
        </w:rPr>
        <w:t>, potw</w:t>
      </w:r>
      <w:r w:rsidR="00705442" w:rsidRPr="00047928">
        <w:rPr>
          <w:rFonts w:ascii="Cambria" w:hAnsi="Cambria" w:cstheme="minorHAnsi"/>
          <w:sz w:val="20"/>
          <w:szCs w:val="20"/>
        </w:rPr>
        <w:t>ierdzony protokołem odbioru.</w:t>
      </w:r>
      <w:bookmarkEnd w:id="5"/>
    </w:p>
    <w:p w14:paraId="0DC5176E" w14:textId="77777777" w:rsidR="00800DA0" w:rsidRPr="00047928" w:rsidRDefault="00800DA0" w:rsidP="008E32BA">
      <w:pPr>
        <w:pStyle w:val="Tekstpodstawowy"/>
        <w:spacing w:after="0"/>
        <w:ind w:left="425"/>
        <w:rPr>
          <w:rFonts w:ascii="Cambria" w:hAnsi="Cambria" w:cstheme="minorHAnsi"/>
          <w:bCs/>
          <w:sz w:val="20"/>
          <w:szCs w:val="20"/>
          <w:u w:val="single"/>
        </w:rPr>
      </w:pPr>
    </w:p>
    <w:p w14:paraId="5D207FCC" w14:textId="77777777" w:rsidR="00800DA0" w:rsidRPr="00047928" w:rsidRDefault="00800DA0" w:rsidP="008E32BA">
      <w:pPr>
        <w:pStyle w:val="Tekstpodstawowy31"/>
        <w:spacing w:after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3</w:t>
      </w:r>
    </w:p>
    <w:p w14:paraId="42D38EB9" w14:textId="77777777" w:rsidR="00800DA0" w:rsidRPr="00E1291C" w:rsidRDefault="00800DA0" w:rsidP="00E1291C">
      <w:pPr>
        <w:keepLines/>
        <w:numPr>
          <w:ilvl w:val="0"/>
          <w:numId w:val="5"/>
        </w:numPr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Strony </w:t>
      </w:r>
      <w:r w:rsidRPr="00047928">
        <w:rPr>
          <w:rFonts w:ascii="Cambria" w:hAnsi="Cambria" w:cstheme="minorHAnsi"/>
          <w:color w:val="000000"/>
          <w:sz w:val="20"/>
          <w:szCs w:val="20"/>
        </w:rPr>
        <w:t>ustalają cenę za przedmiot umowy na podstawie oferty w kwocie</w:t>
      </w:r>
      <w:r w:rsidR="008A6B1C" w:rsidRPr="00047928">
        <w:rPr>
          <w:rFonts w:ascii="Cambria" w:hAnsi="Cambria" w:cstheme="minorHAnsi"/>
          <w:color w:val="000000"/>
          <w:sz w:val="20"/>
          <w:szCs w:val="20"/>
        </w:rPr>
        <w:t>:</w:t>
      </w:r>
      <w:r w:rsidR="00E1291C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E1291C">
        <w:rPr>
          <w:rFonts w:ascii="Cambria" w:hAnsi="Cambria" w:cstheme="minorHAnsi"/>
          <w:b/>
          <w:color w:val="000000"/>
          <w:sz w:val="20"/>
          <w:szCs w:val="20"/>
        </w:rPr>
        <w:t>……………….. zł brutto</w:t>
      </w:r>
      <w:r w:rsidRPr="00E1291C">
        <w:rPr>
          <w:rFonts w:ascii="Cambria" w:hAnsi="Cambria" w:cstheme="minorHAnsi"/>
          <w:color w:val="000000"/>
          <w:sz w:val="20"/>
          <w:szCs w:val="20"/>
        </w:rPr>
        <w:t xml:space="preserve"> (słownie: ……………………………………………). Cena obejmuje koszty transportu</w:t>
      </w:r>
      <w:r w:rsidR="00575B83" w:rsidRPr="00E1291C">
        <w:rPr>
          <w:rFonts w:ascii="Cambria" w:hAnsi="Cambria" w:cstheme="minorHAnsi"/>
          <w:color w:val="000000"/>
          <w:sz w:val="20"/>
          <w:szCs w:val="20"/>
        </w:rPr>
        <w:t>, wniesienia</w:t>
      </w:r>
      <w:r w:rsidRPr="00E1291C">
        <w:rPr>
          <w:rFonts w:ascii="Cambria" w:hAnsi="Cambria" w:cstheme="minorHAnsi"/>
          <w:color w:val="000000"/>
          <w:sz w:val="20"/>
          <w:szCs w:val="20"/>
        </w:rPr>
        <w:t xml:space="preserve"> i instalacji</w:t>
      </w:r>
      <w:r w:rsidR="00294AA9" w:rsidRPr="00E1291C">
        <w:rPr>
          <w:rFonts w:ascii="Cambria" w:hAnsi="Cambria" w:cstheme="minorHAnsi"/>
          <w:color w:val="000000"/>
          <w:sz w:val="20"/>
          <w:szCs w:val="20"/>
        </w:rPr>
        <w:t>/montażu</w:t>
      </w:r>
      <w:r w:rsidRPr="00E1291C">
        <w:rPr>
          <w:rFonts w:ascii="Cambria" w:hAnsi="Cambria" w:cstheme="minorHAnsi"/>
          <w:color w:val="000000"/>
          <w:sz w:val="20"/>
          <w:szCs w:val="20"/>
        </w:rPr>
        <w:t>.</w:t>
      </w:r>
    </w:p>
    <w:p w14:paraId="49173256" w14:textId="77777777" w:rsidR="00C00837" w:rsidRPr="00047928" w:rsidRDefault="00800DA0" w:rsidP="001A7F60">
      <w:pPr>
        <w:keepLines/>
        <w:numPr>
          <w:ilvl w:val="0"/>
          <w:numId w:val="5"/>
        </w:numPr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color w:val="000000"/>
          <w:sz w:val="20"/>
          <w:szCs w:val="20"/>
        </w:rPr>
        <w:t>Zapłata ceny nastąpi po otrzymaniu przez Zamawiającego faktury VAT</w:t>
      </w:r>
      <w:r w:rsidR="004301CA" w:rsidRPr="00047928">
        <w:rPr>
          <w:rFonts w:ascii="Cambria" w:hAnsi="Cambria" w:cstheme="minorHAnsi"/>
          <w:color w:val="000000"/>
          <w:sz w:val="20"/>
          <w:szCs w:val="20"/>
        </w:rPr>
        <w:t xml:space="preserve"> wraz z protokołem odbioru</w:t>
      </w:r>
      <w:r w:rsidR="004C3BD4" w:rsidRPr="00047928">
        <w:rPr>
          <w:rFonts w:ascii="Cambria" w:hAnsi="Cambria" w:cstheme="minorHAnsi"/>
          <w:color w:val="000000"/>
          <w:sz w:val="20"/>
          <w:szCs w:val="20"/>
        </w:rPr>
        <w:t>,</w:t>
      </w:r>
      <w:r w:rsidR="007D6F80" w:rsidRPr="00047928">
        <w:rPr>
          <w:rFonts w:ascii="Cambria" w:hAnsi="Cambria" w:cstheme="minorHAnsi"/>
          <w:color w:val="000000"/>
          <w:sz w:val="20"/>
          <w:szCs w:val="20"/>
        </w:rPr>
        <w:t xml:space="preserve"> </w:t>
      </w:r>
      <w:r w:rsidRPr="00047928">
        <w:rPr>
          <w:rFonts w:ascii="Cambria" w:hAnsi="Cambria" w:cstheme="minorHAnsi"/>
          <w:color w:val="000000"/>
          <w:sz w:val="20"/>
          <w:szCs w:val="20"/>
        </w:rPr>
        <w:t>przelewem na konto bankowe Wykonawcy wskazane w fakturze</w:t>
      </w:r>
      <w:r w:rsidR="008A53C2" w:rsidRPr="00047928">
        <w:rPr>
          <w:rFonts w:ascii="Cambria" w:hAnsi="Cambria" w:cstheme="minorHAnsi"/>
          <w:color w:val="000000"/>
          <w:sz w:val="20"/>
          <w:szCs w:val="20"/>
        </w:rPr>
        <w:t>/fakturach</w:t>
      </w:r>
      <w:r w:rsidRPr="00047928">
        <w:rPr>
          <w:rFonts w:ascii="Cambria" w:hAnsi="Cambria" w:cstheme="minorHAnsi"/>
          <w:color w:val="000000"/>
          <w:sz w:val="20"/>
          <w:szCs w:val="20"/>
        </w:rPr>
        <w:t>.</w:t>
      </w:r>
    </w:p>
    <w:p w14:paraId="19F2F2FF" w14:textId="77777777" w:rsidR="00D858B5" w:rsidRPr="00047928" w:rsidRDefault="00446FF5" w:rsidP="00757837">
      <w:pPr>
        <w:keepLines/>
        <w:numPr>
          <w:ilvl w:val="0"/>
          <w:numId w:val="5"/>
        </w:numPr>
        <w:autoSpaceDE w:val="0"/>
        <w:jc w:val="both"/>
        <w:rPr>
          <w:rFonts w:ascii="Cambria" w:hAnsi="Cambria" w:cstheme="minorHAnsi"/>
          <w:color w:val="000000"/>
          <w:sz w:val="20"/>
          <w:szCs w:val="20"/>
        </w:rPr>
      </w:pPr>
      <w:r>
        <w:rPr>
          <w:rFonts w:ascii="Cambria" w:hAnsi="Cambria" w:cstheme="minorHAnsi"/>
          <w:color w:val="000000"/>
          <w:sz w:val="20"/>
          <w:szCs w:val="20"/>
        </w:rPr>
        <w:lastRenderedPageBreak/>
        <w:t>Płatność</w:t>
      </w:r>
      <w:r w:rsidR="00163E30" w:rsidRPr="00047928">
        <w:rPr>
          <w:rFonts w:ascii="Cambria" w:hAnsi="Cambria" w:cstheme="minorHAnsi"/>
          <w:color w:val="000000"/>
          <w:sz w:val="20"/>
          <w:szCs w:val="20"/>
        </w:rPr>
        <w:t xml:space="preserve"> będ</w:t>
      </w:r>
      <w:r>
        <w:rPr>
          <w:rFonts w:ascii="Cambria" w:hAnsi="Cambria" w:cstheme="minorHAnsi"/>
          <w:color w:val="000000"/>
          <w:sz w:val="20"/>
          <w:szCs w:val="20"/>
        </w:rPr>
        <w:t>zie</w:t>
      </w:r>
      <w:r w:rsidR="00163E30" w:rsidRPr="00047928">
        <w:rPr>
          <w:rFonts w:ascii="Cambria" w:hAnsi="Cambria" w:cstheme="minorHAnsi"/>
          <w:color w:val="000000"/>
          <w:sz w:val="20"/>
          <w:szCs w:val="20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0"/>
          <w:szCs w:val="20"/>
        </w:rPr>
        <w:t>dokonana</w:t>
      </w:r>
      <w:r w:rsidR="00163E30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>
        <w:rPr>
          <w:rFonts w:ascii="Cambria" w:hAnsi="Cambria" w:cstheme="minorHAnsi"/>
          <w:b/>
          <w:bCs/>
          <w:color w:val="000000"/>
          <w:sz w:val="20"/>
          <w:szCs w:val="20"/>
        </w:rPr>
        <w:t>jednorazowo</w:t>
      </w:r>
      <w:r w:rsidR="00163E30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po prawidłowo </w:t>
      </w:r>
      <w:r w:rsidR="00A66235">
        <w:rPr>
          <w:rFonts w:ascii="Cambria" w:hAnsi="Cambria" w:cstheme="minorHAnsi"/>
          <w:b/>
          <w:bCs/>
          <w:color w:val="000000"/>
          <w:sz w:val="20"/>
          <w:szCs w:val="20"/>
        </w:rPr>
        <w:t>dostarczonym i zamontowanym</w:t>
      </w:r>
      <w:r w:rsidR="00F941D7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</w:t>
      </w:r>
      <w:r w:rsidR="00A66235">
        <w:rPr>
          <w:rFonts w:ascii="Cambria" w:hAnsi="Cambria" w:cstheme="minorHAnsi"/>
          <w:b/>
          <w:bCs/>
          <w:color w:val="000000"/>
          <w:sz w:val="20"/>
          <w:szCs w:val="20"/>
        </w:rPr>
        <w:t>wyposażeniu, potwierdzonym</w:t>
      </w:r>
      <w:r w:rsidR="00163E30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pisemnym protokołem odbioru</w:t>
      </w:r>
      <w:r w:rsidR="00F2684A" w:rsidRPr="00047928">
        <w:rPr>
          <w:rFonts w:ascii="Cambria" w:hAnsi="Cambria" w:cstheme="minorHAnsi"/>
          <w:b/>
          <w:bCs/>
          <w:color w:val="000000"/>
          <w:sz w:val="20"/>
          <w:szCs w:val="20"/>
        </w:rPr>
        <w:t xml:space="preserve"> wyposażenia/sprzętu</w:t>
      </w:r>
      <w:r w:rsidR="00F941D7">
        <w:rPr>
          <w:rFonts w:ascii="Cambria" w:hAnsi="Cambria" w:cstheme="minorHAnsi"/>
          <w:b/>
          <w:bCs/>
          <w:color w:val="000000"/>
          <w:sz w:val="20"/>
          <w:szCs w:val="20"/>
        </w:rPr>
        <w:t>.</w:t>
      </w:r>
    </w:p>
    <w:p w14:paraId="1860EDBE" w14:textId="77777777" w:rsidR="00D858B5" w:rsidRPr="00047928" w:rsidRDefault="00800DA0" w:rsidP="001A7F60">
      <w:pPr>
        <w:keepLines/>
        <w:numPr>
          <w:ilvl w:val="0"/>
          <w:numId w:val="5"/>
        </w:numPr>
        <w:autoSpaceDE w:val="0"/>
        <w:ind w:left="426" w:hanging="426"/>
        <w:jc w:val="both"/>
        <w:rPr>
          <w:rFonts w:ascii="Cambria" w:hAnsi="Cambria" w:cstheme="minorHAnsi"/>
          <w:color w:val="000000" w:themeColor="text1"/>
          <w:sz w:val="20"/>
          <w:szCs w:val="20"/>
        </w:rPr>
      </w:pPr>
      <w:r w:rsidRPr="00047928">
        <w:rPr>
          <w:rFonts w:ascii="Cambria" w:hAnsi="Cambria" w:cstheme="minorHAnsi"/>
          <w:color w:val="000000" w:themeColor="text1"/>
          <w:sz w:val="20"/>
          <w:szCs w:val="20"/>
        </w:rPr>
        <w:t xml:space="preserve">Zamawiający dokona zapłaty </w:t>
      </w:r>
      <w:r w:rsidRPr="001576A0">
        <w:rPr>
          <w:rFonts w:ascii="Cambria" w:hAnsi="Cambria" w:cstheme="minorHAnsi"/>
          <w:color w:val="000000" w:themeColor="text1"/>
          <w:sz w:val="20"/>
          <w:szCs w:val="20"/>
        </w:rPr>
        <w:t>w terminie 30 dni</w:t>
      </w:r>
      <w:r w:rsidRPr="00047928">
        <w:rPr>
          <w:rFonts w:ascii="Cambria" w:hAnsi="Cambria" w:cstheme="minorHAnsi"/>
          <w:color w:val="000000" w:themeColor="text1"/>
          <w:sz w:val="20"/>
          <w:szCs w:val="20"/>
        </w:rPr>
        <w:t xml:space="preserve"> od daty otrzymania prawidłowo wystawionej faktury</w:t>
      </w:r>
      <w:r w:rsidR="00D858B5" w:rsidRPr="00047928">
        <w:rPr>
          <w:rFonts w:ascii="Cambria" w:hAnsi="Cambria" w:cstheme="minorHAnsi"/>
          <w:color w:val="000000" w:themeColor="text1"/>
          <w:sz w:val="20"/>
          <w:szCs w:val="20"/>
        </w:rPr>
        <w:t xml:space="preserve"> z zastrzeżeniem </w:t>
      </w:r>
      <w:r w:rsidR="00D858B5" w:rsidRPr="00047928">
        <w:rPr>
          <w:rFonts w:ascii="Cambria" w:hAnsi="Cambria" w:cstheme="minorHAnsi"/>
          <w:b/>
          <w:bCs/>
          <w:color w:val="000000" w:themeColor="text1"/>
          <w:sz w:val="20"/>
          <w:szCs w:val="20"/>
        </w:rPr>
        <w:t>§ 3, pkt.5.</w:t>
      </w:r>
    </w:p>
    <w:p w14:paraId="598D41FA" w14:textId="77777777" w:rsidR="00800DA0" w:rsidRDefault="00800DA0" w:rsidP="005F792D">
      <w:pPr>
        <w:pStyle w:val="Akapitzlist"/>
        <w:keepLines/>
        <w:numPr>
          <w:ilvl w:val="0"/>
          <w:numId w:val="5"/>
        </w:numPr>
        <w:tabs>
          <w:tab w:val="clear" w:pos="360"/>
          <w:tab w:val="num" w:pos="426"/>
        </w:tabs>
        <w:autoSpaceDE w:val="0"/>
        <w:ind w:left="426" w:hanging="426"/>
        <w:jc w:val="both"/>
        <w:rPr>
          <w:rFonts w:ascii="Cambria" w:hAnsi="Cambria" w:cstheme="minorHAnsi"/>
          <w:color w:val="000000"/>
          <w:sz w:val="20"/>
          <w:szCs w:val="20"/>
        </w:rPr>
      </w:pPr>
      <w:r w:rsidRPr="00047928">
        <w:rPr>
          <w:rFonts w:ascii="Cambria" w:hAnsi="Cambria" w:cstheme="minorHAnsi"/>
          <w:color w:val="000000"/>
          <w:sz w:val="20"/>
          <w:szCs w:val="20"/>
        </w:rPr>
        <w:t>Za datę zapłaty strony przyjmują datę obciążenia rachunku Zamawiającego.</w:t>
      </w:r>
    </w:p>
    <w:p w14:paraId="1B28F741" w14:textId="77777777" w:rsidR="005F792D" w:rsidRPr="005F792D" w:rsidRDefault="005F792D" w:rsidP="005F792D">
      <w:pPr>
        <w:pStyle w:val="Akapitzlist"/>
        <w:numPr>
          <w:ilvl w:val="0"/>
          <w:numId w:val="29"/>
        </w:numPr>
        <w:spacing w:after="120" w:line="276" w:lineRule="auto"/>
        <w:ind w:left="426" w:hanging="426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Wprowadza się następujące zasady dotyczące płatności wynagrodzenia należnego dla Wykonawcy  z tytułu realizacji Umowy z zastosowaniem mechanizmu podzielonej płatności:</w:t>
      </w:r>
    </w:p>
    <w:p w14:paraId="0DA22D84" w14:textId="77777777" w:rsidR="005F792D" w:rsidRPr="005F792D" w:rsidRDefault="005F792D" w:rsidP="005F792D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Zamawiający zastrzega sobie prawo rozliczenia płatności wynikających z umowy za pośrednictwem metody podzielonej płatności (ang. split payment) przewidzianego w przepisach ustawy o podatku od towarów i usług.</w:t>
      </w:r>
    </w:p>
    <w:p w14:paraId="21B8DD93" w14:textId="77777777" w:rsidR="005F792D" w:rsidRPr="005F792D" w:rsidRDefault="005F792D" w:rsidP="005F792D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Wykonawca oświadcza, że rachunek bankowy na który będą dokonywane płatności to nr………………….</w:t>
      </w:r>
    </w:p>
    <w:p w14:paraId="4C1901DB" w14:textId="77777777" w:rsidR="005F792D" w:rsidRPr="005F792D" w:rsidRDefault="005F792D" w:rsidP="005F792D">
      <w:pPr>
        <w:pStyle w:val="Akapitzlist"/>
        <w:numPr>
          <w:ilvl w:val="0"/>
          <w:numId w:val="31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jest rachunkiem umożliwiającym płatność w ramach mechanizmu podzielonej płatności, o którym mowa powyżej.</w:t>
      </w:r>
    </w:p>
    <w:p w14:paraId="766903E6" w14:textId="77777777" w:rsidR="005F792D" w:rsidRPr="005F792D" w:rsidRDefault="005F792D" w:rsidP="005F792D">
      <w:pPr>
        <w:pStyle w:val="Akapitzlist"/>
        <w:numPr>
          <w:ilvl w:val="0"/>
          <w:numId w:val="31"/>
        </w:numPr>
        <w:spacing w:after="120" w:line="276" w:lineRule="auto"/>
        <w:ind w:left="993" w:hanging="28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jest rachunkiem znajdującym się w elektronicznym wykazie podmiotów prowadzonym od 1 września 2019 r. przez Szefa Krajowej Administracji Skarbowej, o którym mowa  w ustawie o podatku od towarów i usług.</w:t>
      </w:r>
    </w:p>
    <w:p w14:paraId="35C78A7D" w14:textId="77777777" w:rsidR="005F792D" w:rsidRDefault="005F792D" w:rsidP="005F792D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>W przypadku gdy rachunek bankowy wykonawcy nie spełnia warunków określonych w pkt. 2, opóźnienie w dokonaniu płatności w terminie określonym w umowie, powstałe wskutek braku możliwości realizacji przez Zamawiającego płatności wynagrodzenia z zachowaniem mechanizmu podzielonej płatności bądź dokonania płatności na rachunek objęty wykazem, nie stanowi dla Wykonawcy podstawy do żądania od Zamawiającego jakichkolwiek odsetek/odszkodowań lub innych roszczeń z tytułu dokonania nieterminowej płatności.</w:t>
      </w:r>
    </w:p>
    <w:p w14:paraId="4318A1AC" w14:textId="77777777" w:rsidR="005F792D" w:rsidRPr="00E1291C" w:rsidRDefault="005F792D" w:rsidP="00E1291C">
      <w:pPr>
        <w:pStyle w:val="Akapitzlist"/>
        <w:numPr>
          <w:ilvl w:val="0"/>
          <w:numId w:val="30"/>
        </w:numPr>
        <w:spacing w:after="120" w:line="276" w:lineRule="auto"/>
        <w:ind w:hanging="294"/>
        <w:jc w:val="both"/>
        <w:rPr>
          <w:rFonts w:ascii="Cambria" w:hAnsi="Cambria"/>
          <w:sz w:val="20"/>
          <w:szCs w:val="20"/>
        </w:rPr>
      </w:pPr>
      <w:r w:rsidRPr="005F792D">
        <w:rPr>
          <w:rFonts w:ascii="Cambria" w:hAnsi="Cambria"/>
          <w:sz w:val="20"/>
          <w:szCs w:val="20"/>
        </w:rPr>
        <w:t xml:space="preserve">Strony postanawiają, że nie jest dopuszczalny bez zgody Zamawiającego przelew wierzytelności </w:t>
      </w:r>
      <w:r w:rsidR="00E1291C">
        <w:rPr>
          <w:rFonts w:ascii="Cambria" w:hAnsi="Cambria"/>
          <w:sz w:val="20"/>
          <w:szCs w:val="20"/>
        </w:rPr>
        <w:br/>
      </w:r>
      <w:r w:rsidRPr="00E1291C">
        <w:rPr>
          <w:rFonts w:ascii="Cambria" w:hAnsi="Cambria"/>
          <w:sz w:val="20"/>
          <w:szCs w:val="20"/>
        </w:rPr>
        <w:t>z tytułu wynagrodzenia za zrealizowany przedmiot umowy na osobę trzecią.</w:t>
      </w:r>
    </w:p>
    <w:p w14:paraId="22FF092B" w14:textId="77777777" w:rsidR="005F792D" w:rsidRDefault="005F792D" w:rsidP="008E32BA">
      <w:pPr>
        <w:keepLines/>
        <w:autoSpaceDE w:val="0"/>
        <w:jc w:val="center"/>
        <w:rPr>
          <w:rFonts w:ascii="Cambria" w:hAnsi="Cambria" w:cstheme="minorHAnsi"/>
          <w:b/>
          <w:sz w:val="20"/>
          <w:szCs w:val="20"/>
        </w:rPr>
      </w:pPr>
    </w:p>
    <w:p w14:paraId="2D0F8D9D" w14:textId="77777777"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>§ 4</w:t>
      </w:r>
    </w:p>
    <w:p w14:paraId="48B89574" w14:textId="77777777" w:rsidR="00800DA0" w:rsidRPr="001A7F60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udziela niniejszym </w:t>
      </w:r>
      <w:r w:rsidRPr="001A7F60">
        <w:rPr>
          <w:rFonts w:ascii="Cambria" w:hAnsi="Cambria" w:cstheme="minorHAnsi"/>
          <w:sz w:val="20"/>
          <w:szCs w:val="20"/>
        </w:rPr>
        <w:t xml:space="preserve">gwarancji na okres </w:t>
      </w:r>
      <w:r w:rsidR="00A66235">
        <w:rPr>
          <w:rFonts w:ascii="Cambria" w:hAnsi="Cambria" w:cstheme="minorHAnsi"/>
          <w:b/>
          <w:sz w:val="20"/>
          <w:szCs w:val="20"/>
        </w:rPr>
        <w:t>60</w:t>
      </w:r>
      <w:r w:rsidRPr="001A7F60">
        <w:rPr>
          <w:rFonts w:ascii="Cambria" w:hAnsi="Cambria" w:cstheme="minorHAnsi"/>
          <w:b/>
          <w:sz w:val="20"/>
          <w:szCs w:val="20"/>
        </w:rPr>
        <w:t xml:space="preserve"> </w:t>
      </w:r>
      <w:r w:rsidRPr="001A7F60">
        <w:rPr>
          <w:rFonts w:ascii="Cambria" w:hAnsi="Cambria" w:cstheme="minorHAnsi"/>
          <w:sz w:val="20"/>
          <w:szCs w:val="20"/>
        </w:rPr>
        <w:t>miesięcy na przedmiot dosta</w:t>
      </w:r>
      <w:r w:rsidR="00864CB8" w:rsidRPr="001A7F60">
        <w:rPr>
          <w:rFonts w:ascii="Cambria" w:hAnsi="Cambria" w:cstheme="minorHAnsi"/>
          <w:sz w:val="20"/>
          <w:szCs w:val="20"/>
        </w:rPr>
        <w:t>wy na warunkach określonych w S</w:t>
      </w:r>
      <w:r w:rsidRPr="001A7F60">
        <w:rPr>
          <w:rFonts w:ascii="Cambria" w:hAnsi="Cambria" w:cstheme="minorHAnsi"/>
          <w:sz w:val="20"/>
          <w:szCs w:val="20"/>
        </w:rPr>
        <w:t xml:space="preserve">WZ </w:t>
      </w:r>
      <w:r w:rsidR="009046A2" w:rsidRPr="001A7F60">
        <w:rPr>
          <w:rFonts w:ascii="Cambria" w:hAnsi="Cambria" w:cstheme="minorHAnsi"/>
          <w:sz w:val="20"/>
          <w:szCs w:val="20"/>
        </w:rPr>
        <w:t>, chyba że opis przedmiotu zamówienia wskazuje inaczej</w:t>
      </w:r>
    </w:p>
    <w:p w14:paraId="6C4A5FAD" w14:textId="77777777" w:rsidR="00800DA0" w:rsidRPr="001A7F60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A7F60">
        <w:rPr>
          <w:rFonts w:ascii="Cambria" w:hAnsi="Cambria" w:cstheme="minorHAnsi"/>
          <w:sz w:val="20"/>
          <w:szCs w:val="20"/>
        </w:rPr>
        <w:t>Wykonawca udziela także rękojmi na okres:</w:t>
      </w:r>
      <w:r w:rsidR="00575B83" w:rsidRPr="001A7F60">
        <w:rPr>
          <w:rFonts w:ascii="Cambria" w:hAnsi="Cambria" w:cstheme="minorHAnsi"/>
          <w:sz w:val="20"/>
          <w:szCs w:val="20"/>
        </w:rPr>
        <w:t xml:space="preserve"> </w:t>
      </w:r>
      <w:r w:rsidR="00A66235">
        <w:rPr>
          <w:rFonts w:ascii="Cambria" w:hAnsi="Cambria" w:cstheme="minorHAnsi"/>
          <w:b/>
          <w:sz w:val="20"/>
          <w:szCs w:val="20"/>
        </w:rPr>
        <w:t xml:space="preserve">60 </w:t>
      </w:r>
      <w:r w:rsidRPr="001A7F60">
        <w:rPr>
          <w:rFonts w:ascii="Cambria" w:hAnsi="Cambria" w:cstheme="minorHAnsi"/>
          <w:sz w:val="20"/>
          <w:szCs w:val="20"/>
        </w:rPr>
        <w:t>miesięcy.</w:t>
      </w:r>
    </w:p>
    <w:p w14:paraId="7C455632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1A7F60">
        <w:rPr>
          <w:rFonts w:ascii="Cambria" w:hAnsi="Cambria" w:cstheme="minorHAnsi"/>
          <w:sz w:val="20"/>
          <w:szCs w:val="20"/>
        </w:rPr>
        <w:t>Gwarancja obejmuje wszystkie elementy dostarczonego sprzętu</w:t>
      </w:r>
      <w:r w:rsidRPr="00047928">
        <w:rPr>
          <w:rFonts w:ascii="Cambria" w:hAnsi="Cambria" w:cstheme="minorHAnsi"/>
          <w:sz w:val="20"/>
          <w:szCs w:val="20"/>
        </w:rPr>
        <w:t xml:space="preserve"> wraz z niezbędnym wyposażeniem z wyłączeniem materiałów eksploatacyjnych podlegających zużyciu podczas normalnej eksploatacji. W okresie gwarancji Wykonawca zapewnia serwis techniczny i nie może odmówić wymiany niesprawnej części na nową w przypadku, gdy jej naprawa nie gwarantuje prawidłowej pracy sprzętu.</w:t>
      </w:r>
    </w:p>
    <w:p w14:paraId="0B08C12A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przypadku max. 3 napraw gwarancyjnych</w:t>
      </w:r>
      <w:r w:rsidR="002B2D63" w:rsidRPr="00047928">
        <w:rPr>
          <w:rFonts w:ascii="Cambria" w:hAnsi="Cambria" w:cstheme="minorHAnsi"/>
          <w:sz w:val="20"/>
          <w:szCs w:val="20"/>
        </w:rPr>
        <w:t xml:space="preserve"> tego samego wyposażenia, sprzętu/podzespołu</w:t>
      </w:r>
      <w:r w:rsidRPr="00047928">
        <w:rPr>
          <w:rFonts w:ascii="Cambria" w:hAnsi="Cambria" w:cstheme="minorHAnsi"/>
          <w:sz w:val="20"/>
          <w:szCs w:val="20"/>
        </w:rPr>
        <w:t xml:space="preserve"> Wykonawca będzie zobowiązany</w:t>
      </w:r>
      <w:r w:rsidR="002B2D63" w:rsidRPr="00047928">
        <w:rPr>
          <w:rFonts w:ascii="Cambria" w:hAnsi="Cambria" w:cstheme="minorHAnsi"/>
          <w:sz w:val="20"/>
          <w:szCs w:val="20"/>
        </w:rPr>
        <w:t xml:space="preserve"> dokonać jego wymiany na nowy, wolny od wad</w:t>
      </w:r>
      <w:r w:rsidRPr="00047928">
        <w:rPr>
          <w:rFonts w:ascii="Cambria" w:hAnsi="Cambria" w:cstheme="minorHAnsi"/>
          <w:sz w:val="20"/>
          <w:szCs w:val="20"/>
        </w:rPr>
        <w:t>.</w:t>
      </w:r>
    </w:p>
    <w:p w14:paraId="69E72B9E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zapewnia pełny, bezpłatny przegląd okresowy całego sprzętu na 1 miesiąc przed upływem terminu gwarancji. </w:t>
      </w:r>
    </w:p>
    <w:p w14:paraId="6481318D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4B56D04E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Zamawiający może według swojego wyboru, wykonywać uprawnienia z tytułu rękojmi albo gwarancji.</w:t>
      </w:r>
    </w:p>
    <w:p w14:paraId="5C821142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Na podstawie uprawnień wynikających z tytułu rękojmi lub gwarancji Zamawiający może żądać usunięcia wady, wyznaczając Wykonawcy w tym celu odpowiedni, technicznie uzasadniony termin 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04DCF16A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Czas reakcji serwisu (fizyczne stawienie się serwisanta w miejscu </w:t>
      </w:r>
      <w:r w:rsidR="00294AA9">
        <w:rPr>
          <w:rFonts w:ascii="Cambria" w:hAnsi="Cambria" w:cstheme="minorHAnsi"/>
          <w:sz w:val="20"/>
          <w:szCs w:val="20"/>
        </w:rPr>
        <w:t>dostawy wyposażenia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575B83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 xml:space="preserve">i podjęcie czynności zmierzających do naprawy) powinno nastąpić max. w ciągu </w:t>
      </w:r>
      <w:r w:rsidR="00FD2D91">
        <w:rPr>
          <w:rFonts w:ascii="Cambria" w:hAnsi="Cambria" w:cstheme="minorHAnsi"/>
          <w:sz w:val="20"/>
          <w:szCs w:val="20"/>
        </w:rPr>
        <w:t xml:space="preserve">72 </w:t>
      </w:r>
      <w:r w:rsidRPr="00047928">
        <w:rPr>
          <w:rFonts w:ascii="Cambria" w:hAnsi="Cambria" w:cstheme="minorHAnsi"/>
          <w:sz w:val="20"/>
          <w:szCs w:val="20"/>
        </w:rPr>
        <w:t>godzin (pełne godziny) licząc od momentu zgłoszenia awarii (usterki).</w:t>
      </w:r>
    </w:p>
    <w:p w14:paraId="2B261A38" w14:textId="77777777" w:rsidR="009E7185" w:rsidRPr="00047928" w:rsidRDefault="009E7185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Naprawa zgłoszonej awarii lub usterki (usunięcie wady) powinno nastąpić maksymalnie w ciągu 14 dni </w:t>
      </w:r>
      <w:r w:rsidR="00575B83" w:rsidRPr="00047928">
        <w:rPr>
          <w:rFonts w:ascii="Cambria" w:hAnsi="Cambria" w:cstheme="minorHAnsi"/>
          <w:sz w:val="20"/>
          <w:szCs w:val="20"/>
        </w:rPr>
        <w:t xml:space="preserve">roboczych </w:t>
      </w:r>
      <w:r w:rsidRPr="00047928">
        <w:rPr>
          <w:rFonts w:ascii="Cambria" w:hAnsi="Cambria" w:cstheme="minorHAnsi"/>
          <w:sz w:val="20"/>
          <w:szCs w:val="20"/>
        </w:rPr>
        <w:t>od dnia jej zgłoszenia</w:t>
      </w:r>
    </w:p>
    <w:p w14:paraId="6FC89E59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lastRenderedPageBreak/>
        <w:t>W przypadku konieczności transportu uszkodzonego sprzętu, transport na koszt własny zapewnia Wykonawca.</w:t>
      </w:r>
    </w:p>
    <w:p w14:paraId="7E6FAB86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Zgłoszenie awarii lub wady następuje telefonicznie/faxem na numer telefonu/faxu ……….……………..</w:t>
      </w:r>
      <w:r w:rsidR="00CC5BDA" w:rsidRPr="00047928">
        <w:rPr>
          <w:rFonts w:ascii="Cambria" w:hAnsi="Cambria" w:cstheme="minorHAnsi"/>
          <w:sz w:val="20"/>
          <w:szCs w:val="20"/>
        </w:rPr>
        <w:t>, luba na adres e-mail: …………………….</w:t>
      </w:r>
    </w:p>
    <w:p w14:paraId="1D1422CD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 czasie obowiązywania udzielonej gwarancji lub rękojmi Wykonawca na własny koszt dojeżdża do </w:t>
      </w:r>
      <w:r w:rsidR="006905EB" w:rsidRPr="00047928">
        <w:rPr>
          <w:rFonts w:ascii="Cambria" w:hAnsi="Cambria" w:cstheme="minorHAnsi"/>
          <w:sz w:val="20"/>
          <w:szCs w:val="20"/>
        </w:rPr>
        <w:t xml:space="preserve">miejsca w którym znajduje się </w:t>
      </w:r>
      <w:r w:rsidRPr="00047928">
        <w:rPr>
          <w:rFonts w:ascii="Cambria" w:hAnsi="Cambria" w:cstheme="minorHAnsi"/>
          <w:sz w:val="20"/>
          <w:szCs w:val="20"/>
        </w:rPr>
        <w:t>uszkodzon</w:t>
      </w:r>
      <w:r w:rsidR="006905EB" w:rsidRPr="00047928">
        <w:rPr>
          <w:rFonts w:ascii="Cambria" w:hAnsi="Cambria" w:cstheme="minorHAnsi"/>
          <w:sz w:val="20"/>
          <w:szCs w:val="20"/>
        </w:rPr>
        <w:t>y</w:t>
      </w:r>
      <w:r w:rsidRPr="00047928">
        <w:rPr>
          <w:rFonts w:ascii="Cambria" w:hAnsi="Cambria" w:cstheme="minorHAnsi"/>
          <w:sz w:val="20"/>
          <w:szCs w:val="20"/>
        </w:rPr>
        <w:t xml:space="preserve"> sprzęt.</w:t>
      </w:r>
    </w:p>
    <w:p w14:paraId="2887D456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przypadku istotnej naprawy sprzętu, termin gwarancji oraz rękojmi całego sprzętu, o których mowa w ust. 1 i ust. 2, zaczyna swój bieg na nowo od daty zakończenia skutecznej naprawy. W przypadku naprawy wiążącej się z wymianą części, termin gwarancji i rękojmi na wymienione części równy jest okresom, o których mowa w ust. 1 i ust. 2, i rozpoczyna swój bieg od daty wymiany części.</w:t>
      </w:r>
    </w:p>
    <w:p w14:paraId="7DE9B41D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i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Wykonawca oświadcza, że rozbudowa zakupionego sprzętu o dodatkowe elementy, w celu zachowania uprawnień wynikających z rękojmi lub gwarancji, wymaga zgody Wykonawcy. Bez uzasadnionych powodów Wykonawca nie może odmówić takiej zgody. W przypadku brak odpowiedzi przez Wykonawcę w terminie 14 dni, uważa się że Wykonawca wyraził  zgodę na rozbudowę.  </w:t>
      </w:r>
    </w:p>
    <w:p w14:paraId="09AFCAAE" w14:textId="77777777" w:rsidR="00800DA0" w:rsidRPr="00047928" w:rsidRDefault="00800DA0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iCs/>
          <w:sz w:val="20"/>
          <w:szCs w:val="20"/>
        </w:rPr>
        <w:t>Wykonawca na zlecenie Zamawiającego zapewni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odpłatny serwis pogwarancyjny przez okres 3 lat po ustaniu gwarancji.</w:t>
      </w:r>
    </w:p>
    <w:p w14:paraId="37FF185A" w14:textId="77777777" w:rsidR="009E7185" w:rsidRPr="00047928" w:rsidRDefault="009E7185" w:rsidP="001A7F60">
      <w:pPr>
        <w:numPr>
          <w:ilvl w:val="0"/>
          <w:numId w:val="6"/>
        </w:numPr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Cs/>
          <w:sz w:val="20"/>
          <w:szCs w:val="20"/>
        </w:rPr>
        <w:t>W przypadku</w:t>
      </w:r>
      <w:r w:rsidR="00575B83" w:rsidRPr="00047928">
        <w:rPr>
          <w:rFonts w:ascii="Cambria" w:hAnsi="Cambria" w:cstheme="minorHAnsi"/>
          <w:bCs/>
          <w:sz w:val="20"/>
          <w:szCs w:val="20"/>
        </w:rPr>
        <w:t>,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gdy Wykonawca nie usunie wady w terminie wskazanym w ust. 10 Zamawiający może zlecić jej usunięcie innemu podmiotowi na koszty i ryzyko Wykonawcy</w:t>
      </w:r>
      <w:r w:rsidR="00683F89" w:rsidRPr="00047928">
        <w:rPr>
          <w:rFonts w:ascii="Cambria" w:hAnsi="Cambria" w:cstheme="minorHAnsi"/>
          <w:bCs/>
          <w:sz w:val="20"/>
          <w:szCs w:val="20"/>
        </w:rPr>
        <w:t>.</w:t>
      </w:r>
    </w:p>
    <w:p w14:paraId="505615CD" w14:textId="77777777" w:rsidR="003F72B3" w:rsidRPr="00047928" w:rsidRDefault="003F72B3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118F42E6" w14:textId="77777777" w:rsidR="00294AA9" w:rsidRDefault="00294AA9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40063AD6" w14:textId="77777777"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5</w:t>
      </w:r>
    </w:p>
    <w:p w14:paraId="4A0BEFF2" w14:textId="77777777" w:rsidR="00800DA0" w:rsidRPr="00047928" w:rsidRDefault="00800DA0" w:rsidP="001A7F60">
      <w:pPr>
        <w:keepLines/>
        <w:numPr>
          <w:ilvl w:val="0"/>
          <w:numId w:val="9"/>
        </w:numPr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przypadku niewykonania lub nienależytego wykonania umowy przez Wykonawcę Zamawiający może naliczyć karę umowną w następujących przypadkach i wysokościach:</w:t>
      </w:r>
    </w:p>
    <w:p w14:paraId="4700E657" w14:textId="77777777" w:rsidR="00800DA0" w:rsidRPr="00047928" w:rsidRDefault="00800DA0" w:rsidP="008E32BA">
      <w:pPr>
        <w:keepLines/>
        <w:numPr>
          <w:ilvl w:val="1"/>
          <w:numId w:val="9"/>
        </w:numPr>
        <w:tabs>
          <w:tab w:val="left" w:pos="1134"/>
        </w:tabs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 zwłokę w przekazaniu przedmiotu umowy w wysokości 5 % ceny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>o której mowa w § 3 ust. 1 umowy za każdy dzień zwłoki,</w:t>
      </w:r>
    </w:p>
    <w:p w14:paraId="08915FC4" w14:textId="77777777" w:rsidR="00800DA0" w:rsidRPr="00047928" w:rsidRDefault="00800DA0" w:rsidP="008E32BA">
      <w:pPr>
        <w:keepLines/>
        <w:numPr>
          <w:ilvl w:val="1"/>
          <w:numId w:val="9"/>
        </w:numPr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 zwłokę w usunięciu wad stwierdzonych przy odbiorze lub w okresie gwarancji w wysokości 1 % ceny o któr</w:t>
      </w:r>
      <w:r w:rsidR="00667C34" w:rsidRPr="00047928">
        <w:rPr>
          <w:rFonts w:ascii="Cambria" w:hAnsi="Cambria" w:cstheme="minorHAnsi"/>
          <w:sz w:val="20"/>
          <w:szCs w:val="20"/>
        </w:rPr>
        <w:t>ym</w:t>
      </w:r>
      <w:r w:rsidRPr="00047928">
        <w:rPr>
          <w:rFonts w:ascii="Cambria" w:hAnsi="Cambria" w:cstheme="minorHAnsi"/>
          <w:sz w:val="20"/>
          <w:szCs w:val="20"/>
        </w:rPr>
        <w:t xml:space="preserve"> mowa w § 3 ust. 1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 xml:space="preserve">umowy za każdy dzień zwłoki licząc od dnia wyznaczonego na usunięcie wad. </w:t>
      </w:r>
    </w:p>
    <w:p w14:paraId="4C13929B" w14:textId="77777777" w:rsidR="00EC5E42" w:rsidRPr="00047928" w:rsidRDefault="00800DA0" w:rsidP="00047928">
      <w:pPr>
        <w:keepLines/>
        <w:numPr>
          <w:ilvl w:val="1"/>
          <w:numId w:val="9"/>
        </w:numPr>
        <w:tabs>
          <w:tab w:val="left" w:pos="360"/>
          <w:tab w:val="left" w:pos="1134"/>
        </w:tabs>
        <w:autoSpaceDE w:val="0"/>
        <w:ind w:left="993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za odstąpienie od umowy przez Zamawiającego z przyczyn leżących po stronie Wykonawcy </w:t>
      </w:r>
      <w:r w:rsidR="00EC0102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 xml:space="preserve">w wysokości </w:t>
      </w:r>
      <w:r w:rsidR="00E1291C">
        <w:rPr>
          <w:rFonts w:ascii="Cambria" w:hAnsi="Cambria" w:cstheme="minorHAnsi"/>
          <w:sz w:val="20"/>
          <w:szCs w:val="20"/>
        </w:rPr>
        <w:t>2</w:t>
      </w:r>
      <w:r w:rsidRPr="00047928">
        <w:rPr>
          <w:rFonts w:ascii="Cambria" w:hAnsi="Cambria" w:cstheme="minorHAnsi"/>
          <w:sz w:val="20"/>
          <w:szCs w:val="20"/>
        </w:rPr>
        <w:t>0 % ceny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o któr</w:t>
      </w:r>
      <w:r w:rsidR="00667C34" w:rsidRPr="00047928">
        <w:rPr>
          <w:rFonts w:ascii="Cambria" w:hAnsi="Cambria" w:cstheme="minorHAnsi"/>
          <w:sz w:val="20"/>
          <w:szCs w:val="20"/>
        </w:rPr>
        <w:t>ym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mowa w § 3 ust. 1</w:t>
      </w:r>
      <w:r w:rsidR="00047928">
        <w:rPr>
          <w:rFonts w:ascii="Cambria" w:hAnsi="Cambria" w:cstheme="minorHAnsi"/>
          <w:sz w:val="20"/>
          <w:szCs w:val="20"/>
        </w:rPr>
        <w:t>.</w:t>
      </w:r>
    </w:p>
    <w:p w14:paraId="25EC2B30" w14:textId="77777777" w:rsidR="00800DA0" w:rsidRPr="00047928" w:rsidRDefault="00800DA0" w:rsidP="001A7F60">
      <w:pPr>
        <w:keepLines/>
        <w:numPr>
          <w:ilvl w:val="0"/>
          <w:numId w:val="7"/>
        </w:numPr>
        <w:tabs>
          <w:tab w:val="clear" w:pos="360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O nałożeniu kary umownej, jej wysokości i podstawie jej nałożenia Zamawiający będzie informował Wykonawcę pisemnie w terminie 14 dni od zaistnienia zdarzenia stanowiącego podstawę nałożenia kary.</w:t>
      </w:r>
    </w:p>
    <w:p w14:paraId="704192F9" w14:textId="77777777" w:rsidR="00CE735B" w:rsidRPr="00047928" w:rsidRDefault="00CE735B" w:rsidP="001A7F60">
      <w:pPr>
        <w:keepLines/>
        <w:numPr>
          <w:ilvl w:val="0"/>
          <w:numId w:val="7"/>
        </w:numPr>
        <w:tabs>
          <w:tab w:val="clear" w:pos="360"/>
        </w:tabs>
        <w:autoSpaceDE w:val="0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Maksymalny wymiar kar</w:t>
      </w:r>
      <w:r w:rsidR="00EF2BC1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o których mo</w:t>
      </w:r>
      <w:r w:rsidR="005F792D">
        <w:rPr>
          <w:rFonts w:ascii="Cambria" w:hAnsi="Cambria" w:cstheme="minorHAnsi"/>
          <w:sz w:val="20"/>
          <w:szCs w:val="20"/>
        </w:rPr>
        <w:t>wa wyżej nie może przekroczyć 20</w:t>
      </w:r>
      <w:r w:rsidRPr="00047928">
        <w:rPr>
          <w:rFonts w:ascii="Cambria" w:hAnsi="Cambria" w:cstheme="minorHAnsi"/>
          <w:sz w:val="20"/>
          <w:szCs w:val="20"/>
        </w:rPr>
        <w:t>% kwoty łą</w:t>
      </w:r>
      <w:r w:rsidR="00CC5BDA" w:rsidRPr="00047928">
        <w:rPr>
          <w:rFonts w:ascii="Cambria" w:hAnsi="Cambria" w:cstheme="minorHAnsi"/>
          <w:sz w:val="20"/>
          <w:szCs w:val="20"/>
        </w:rPr>
        <w:t xml:space="preserve">cznego wynagrodzenia brutto określonego w </w:t>
      </w:r>
      <w:r w:rsidR="00B94846" w:rsidRPr="00047928">
        <w:rPr>
          <w:rFonts w:ascii="Cambria" w:hAnsi="Cambria" w:cstheme="minorHAnsi"/>
          <w:sz w:val="20"/>
          <w:szCs w:val="20"/>
        </w:rPr>
        <w:t>§ 3 ust. 1 umowy.</w:t>
      </w:r>
    </w:p>
    <w:p w14:paraId="1EB03FB0" w14:textId="77777777" w:rsidR="002B2D63" w:rsidRPr="00047928" w:rsidRDefault="00800DA0" w:rsidP="001A7F60">
      <w:pPr>
        <w:keepLines/>
        <w:numPr>
          <w:ilvl w:val="0"/>
          <w:numId w:val="7"/>
        </w:numPr>
        <w:tabs>
          <w:tab w:val="clear" w:pos="360"/>
        </w:tabs>
        <w:autoSpaceDE w:val="0"/>
        <w:ind w:left="426" w:hanging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Zamawiający zastrzega sobie prawo dochodzenia odszkodowania uzupełniającego na zasadach ogólnych Kodeksu Cywilnego</w:t>
      </w:r>
      <w:r w:rsidR="004459EA" w:rsidRPr="00047928">
        <w:rPr>
          <w:rFonts w:ascii="Cambria" w:hAnsi="Cambria" w:cstheme="minorHAnsi"/>
          <w:sz w:val="20"/>
          <w:szCs w:val="20"/>
        </w:rPr>
        <w:t>,</w:t>
      </w:r>
      <w:r w:rsidRPr="00047928">
        <w:rPr>
          <w:rFonts w:ascii="Cambria" w:hAnsi="Cambria" w:cstheme="minorHAnsi"/>
          <w:sz w:val="20"/>
          <w:szCs w:val="20"/>
        </w:rPr>
        <w:t xml:space="preserve"> jeżeli wartość powstałej szkody przekroczy wysokość kary umownej.</w:t>
      </w:r>
    </w:p>
    <w:p w14:paraId="6A8805B2" w14:textId="77777777" w:rsidR="001A7F60" w:rsidRDefault="001A7F60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7F4F77CB" w14:textId="77777777"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6</w:t>
      </w:r>
    </w:p>
    <w:p w14:paraId="26B3A9CC" w14:textId="77777777" w:rsidR="00800DA0" w:rsidRPr="00047928" w:rsidRDefault="00800DA0" w:rsidP="008E32BA">
      <w:pPr>
        <w:keepLines/>
        <w:autoSpaceDE w:val="0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Zamawiającemu przysługuje prawo odstąpienia od umowy w razie zaistnienia istotnej zmiany okoliczności powodującej, że wykonanie umowy nie leży w interesie publicznym, czego nie można było przewidzieć w chwili zawarcia umowy (zgodnie z art. </w:t>
      </w:r>
      <w:r w:rsidR="00CE735B" w:rsidRPr="00047928">
        <w:rPr>
          <w:rFonts w:ascii="Cambria" w:hAnsi="Cambria" w:cstheme="minorHAnsi"/>
          <w:sz w:val="20"/>
          <w:szCs w:val="20"/>
        </w:rPr>
        <w:t>455</w:t>
      </w:r>
      <w:r w:rsidRPr="00047928">
        <w:rPr>
          <w:rFonts w:ascii="Cambria" w:hAnsi="Cambria" w:cstheme="minorHAnsi"/>
          <w:sz w:val="20"/>
          <w:szCs w:val="20"/>
        </w:rPr>
        <w:t xml:space="preserve"> Ustawy Prawo Zamówień Publicznych).</w:t>
      </w:r>
    </w:p>
    <w:p w14:paraId="5585C51C" w14:textId="77777777" w:rsidR="001A7F60" w:rsidRDefault="001A7F60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07E7A063" w14:textId="77777777"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7</w:t>
      </w:r>
    </w:p>
    <w:p w14:paraId="5C00A7F1" w14:textId="77777777" w:rsidR="00800DA0" w:rsidRPr="00047928" w:rsidRDefault="00800DA0" w:rsidP="008E32BA">
      <w:pPr>
        <w:keepLines/>
        <w:autoSpaceDE w:val="0"/>
        <w:ind w:left="426"/>
        <w:jc w:val="both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Zmiana postanowień niniejszej umowy może nastąpić za zgodą obu stron z poszanowaniem zapisów art. </w:t>
      </w:r>
      <w:r w:rsidR="00CE735B" w:rsidRPr="00047928">
        <w:rPr>
          <w:rFonts w:ascii="Cambria" w:hAnsi="Cambria" w:cstheme="minorHAnsi"/>
          <w:sz w:val="20"/>
          <w:szCs w:val="20"/>
        </w:rPr>
        <w:t>455</w:t>
      </w:r>
      <w:r w:rsidRPr="00047928">
        <w:rPr>
          <w:rFonts w:ascii="Cambria" w:hAnsi="Cambria" w:cstheme="minorHAnsi"/>
          <w:sz w:val="20"/>
          <w:szCs w:val="20"/>
        </w:rPr>
        <w:t xml:space="preserve"> ust. 1 Ustawy Prawo Zamówień Publicznych wyrażoną na piśmie pod rygorem nieważności takiej zmiany.</w:t>
      </w:r>
    </w:p>
    <w:p w14:paraId="2037A850" w14:textId="77777777" w:rsidR="001A7F60" w:rsidRDefault="001A7F60" w:rsidP="008E32BA">
      <w:pPr>
        <w:keepLines/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</w:p>
    <w:p w14:paraId="1240BDC9" w14:textId="77777777"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8</w:t>
      </w:r>
    </w:p>
    <w:p w14:paraId="58BD8EC0" w14:textId="77777777" w:rsidR="00800DA0" w:rsidRPr="00047928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Właściwym do rozpoznania sporów wynikłych na tle realizacji niniejszej umowy jest sąd powszechny właściwy dla siedziby Zamawiającego.</w:t>
      </w:r>
    </w:p>
    <w:p w14:paraId="7B1A4792" w14:textId="77777777" w:rsidR="00800DA0" w:rsidRPr="00047928" w:rsidRDefault="00800DA0" w:rsidP="008E32BA">
      <w:pPr>
        <w:pStyle w:val="Tekstpodstawowy21"/>
        <w:spacing w:after="0" w:line="240" w:lineRule="auto"/>
        <w:ind w:left="426" w:hanging="426"/>
        <w:jc w:val="both"/>
        <w:rPr>
          <w:rFonts w:ascii="Cambria" w:hAnsi="Cambria" w:cstheme="minorHAnsi"/>
          <w:sz w:val="20"/>
          <w:szCs w:val="20"/>
        </w:rPr>
      </w:pPr>
    </w:p>
    <w:p w14:paraId="3A38947D" w14:textId="77777777" w:rsidR="00800DA0" w:rsidRPr="00047928" w:rsidRDefault="00800DA0" w:rsidP="008E32BA">
      <w:pPr>
        <w:keepNext/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 xml:space="preserve">§ 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9</w:t>
      </w:r>
    </w:p>
    <w:p w14:paraId="27A56158" w14:textId="77777777" w:rsidR="004459EA" w:rsidRPr="00047928" w:rsidRDefault="00800DA0" w:rsidP="001A7F60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W sprawach nieuregulowanych niniejszą umową obowiązu</w:t>
      </w:r>
      <w:r w:rsidR="00AD16C0" w:rsidRPr="00047928">
        <w:rPr>
          <w:rFonts w:ascii="Cambria" w:hAnsi="Cambria" w:cstheme="minorHAnsi"/>
          <w:sz w:val="20"/>
          <w:szCs w:val="20"/>
        </w:rPr>
        <w:t>ją przepisy Kodeksu Cywilnego i </w:t>
      </w:r>
      <w:r w:rsidRPr="00047928">
        <w:rPr>
          <w:rFonts w:ascii="Cambria" w:hAnsi="Cambria" w:cstheme="minorHAnsi"/>
          <w:sz w:val="20"/>
          <w:szCs w:val="20"/>
        </w:rPr>
        <w:t xml:space="preserve">Ustawy </w:t>
      </w:r>
      <w:r w:rsidR="00E1291C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 xml:space="preserve">z dnia </w:t>
      </w:r>
      <w:r w:rsidR="00CE735B" w:rsidRPr="00047928">
        <w:rPr>
          <w:rFonts w:ascii="Cambria" w:hAnsi="Cambria" w:cstheme="minorHAnsi"/>
          <w:sz w:val="20"/>
          <w:szCs w:val="20"/>
        </w:rPr>
        <w:t>11</w:t>
      </w:r>
      <w:r w:rsidRPr="00047928">
        <w:rPr>
          <w:rFonts w:ascii="Cambria" w:hAnsi="Cambria" w:cstheme="minorHAnsi"/>
          <w:sz w:val="20"/>
          <w:szCs w:val="20"/>
        </w:rPr>
        <w:t xml:space="preserve"> </w:t>
      </w:r>
      <w:r w:rsidR="00CE735B" w:rsidRPr="00047928">
        <w:rPr>
          <w:rFonts w:ascii="Cambria" w:hAnsi="Cambria" w:cstheme="minorHAnsi"/>
          <w:sz w:val="20"/>
          <w:szCs w:val="20"/>
        </w:rPr>
        <w:t>września 2019</w:t>
      </w:r>
      <w:r w:rsidRPr="00047928">
        <w:rPr>
          <w:rFonts w:ascii="Cambria" w:hAnsi="Cambria" w:cstheme="minorHAnsi"/>
          <w:sz w:val="20"/>
          <w:szCs w:val="20"/>
        </w:rPr>
        <w:t xml:space="preserve"> r. </w:t>
      </w:r>
      <w:r w:rsidR="00047928">
        <w:rPr>
          <w:rFonts w:ascii="Cambria" w:hAnsi="Cambria" w:cstheme="minorHAnsi"/>
          <w:sz w:val="20"/>
          <w:szCs w:val="20"/>
        </w:rPr>
        <w:t xml:space="preserve">- </w:t>
      </w:r>
      <w:r w:rsidRPr="00047928">
        <w:rPr>
          <w:rFonts w:ascii="Cambria" w:hAnsi="Cambria" w:cstheme="minorHAnsi"/>
          <w:sz w:val="20"/>
          <w:szCs w:val="20"/>
        </w:rPr>
        <w:t>Prawo Zamówień Publicznych.</w:t>
      </w:r>
    </w:p>
    <w:p w14:paraId="0E942FF5" w14:textId="77777777" w:rsidR="00800DA0" w:rsidRPr="00047928" w:rsidRDefault="00800DA0" w:rsidP="001A7F60">
      <w:pPr>
        <w:keepLines/>
        <w:numPr>
          <w:ilvl w:val="3"/>
          <w:numId w:val="4"/>
        </w:numPr>
        <w:tabs>
          <w:tab w:val="clear" w:pos="3371"/>
          <w:tab w:val="num" w:pos="-5954"/>
          <w:tab w:val="left" w:pos="426"/>
        </w:tabs>
        <w:autoSpaceDE w:val="0"/>
        <w:ind w:left="426" w:hanging="426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Integralne części niniejszej umowy stanowią:</w:t>
      </w:r>
    </w:p>
    <w:p w14:paraId="66008C50" w14:textId="77777777" w:rsidR="00800DA0" w:rsidRPr="00047928" w:rsidRDefault="00800DA0" w:rsidP="008E32B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Protokół odbioru – wzór,</w:t>
      </w:r>
    </w:p>
    <w:p w14:paraId="3E13CFC0" w14:textId="77777777" w:rsidR="00800DA0" w:rsidRDefault="00800DA0" w:rsidP="008E32BA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Karta gwarancyjna – wzór. </w:t>
      </w:r>
    </w:p>
    <w:p w14:paraId="5F3BE507" w14:textId="3F2265CE" w:rsidR="00C3047C" w:rsidRDefault="00C3047C" w:rsidP="00C3047C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lastRenderedPageBreak/>
        <w:t>Specyfikacja Warunków Zamówienia</w:t>
      </w:r>
    </w:p>
    <w:p w14:paraId="4A6EF20F" w14:textId="17929949" w:rsidR="00C3047C" w:rsidRPr="00C3047C" w:rsidRDefault="00C3047C" w:rsidP="00C3047C">
      <w:pPr>
        <w:keepLines/>
        <w:numPr>
          <w:ilvl w:val="0"/>
          <w:numId w:val="8"/>
        </w:numPr>
        <w:tabs>
          <w:tab w:val="clear" w:pos="1571"/>
          <w:tab w:val="num" w:pos="993"/>
        </w:tabs>
        <w:autoSpaceDE w:val="0"/>
        <w:ind w:left="993" w:hanging="284"/>
        <w:rPr>
          <w:rFonts w:ascii="Cambria" w:hAnsi="Cambria" w:cstheme="minorHAnsi"/>
          <w:sz w:val="20"/>
          <w:szCs w:val="20"/>
        </w:rPr>
      </w:pPr>
      <w:r>
        <w:rPr>
          <w:rFonts w:ascii="Cambria" w:hAnsi="Cambria" w:cstheme="minorHAnsi"/>
          <w:sz w:val="20"/>
          <w:szCs w:val="20"/>
        </w:rPr>
        <w:t>Oferta Wykonawcy</w:t>
      </w:r>
    </w:p>
    <w:p w14:paraId="1915C7CD" w14:textId="77777777" w:rsidR="00800DA0" w:rsidRPr="00047928" w:rsidRDefault="00800DA0" w:rsidP="008E32BA">
      <w:pPr>
        <w:keepLines/>
        <w:autoSpaceDE w:val="0"/>
        <w:ind w:left="709"/>
        <w:rPr>
          <w:rFonts w:ascii="Cambria" w:hAnsi="Cambria" w:cstheme="minorHAnsi"/>
          <w:sz w:val="20"/>
          <w:szCs w:val="20"/>
        </w:rPr>
      </w:pPr>
    </w:p>
    <w:p w14:paraId="739ECF26" w14:textId="77777777" w:rsidR="00800DA0" w:rsidRPr="00047928" w:rsidRDefault="00800DA0" w:rsidP="008E32BA">
      <w:pPr>
        <w:keepLines/>
        <w:autoSpaceDE w:val="0"/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§ 1</w:t>
      </w:r>
      <w:r w:rsidR="0059622A" w:rsidRPr="00047928">
        <w:rPr>
          <w:rFonts w:ascii="Cambria" w:hAnsi="Cambria" w:cstheme="minorHAnsi"/>
          <w:b/>
          <w:bCs/>
          <w:sz w:val="20"/>
          <w:szCs w:val="20"/>
        </w:rPr>
        <w:t>0</w:t>
      </w:r>
    </w:p>
    <w:p w14:paraId="2E7DD02E" w14:textId="77777777" w:rsidR="00800DA0" w:rsidRPr="00047928" w:rsidRDefault="00800DA0" w:rsidP="008E32BA">
      <w:pPr>
        <w:keepLines/>
        <w:autoSpaceDE w:val="0"/>
        <w:jc w:val="both"/>
        <w:rPr>
          <w:rFonts w:ascii="Cambria" w:hAnsi="Cambria" w:cstheme="minorHAnsi"/>
          <w:b/>
          <w:bCs/>
          <w:smallCap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Umowa niniejsza sporządzona została w 2 jednobrzmiących egzemplarzach, po 1 egzemplarzu dla każdej ze stron.</w:t>
      </w:r>
    </w:p>
    <w:p w14:paraId="2BA8336D" w14:textId="77777777" w:rsidR="00800DA0" w:rsidRPr="00047928" w:rsidRDefault="00800DA0" w:rsidP="008E32BA">
      <w:pPr>
        <w:jc w:val="center"/>
        <w:rPr>
          <w:rFonts w:ascii="Cambria" w:hAnsi="Cambria" w:cstheme="minorHAnsi"/>
          <w:b/>
          <w:bCs/>
          <w:smallCaps/>
          <w:sz w:val="20"/>
          <w:szCs w:val="20"/>
        </w:rPr>
      </w:pPr>
    </w:p>
    <w:p w14:paraId="6EC9B7B5" w14:textId="77777777" w:rsidR="00800DA0" w:rsidRPr="00047928" w:rsidRDefault="00800DA0" w:rsidP="008E32BA">
      <w:pPr>
        <w:jc w:val="center"/>
        <w:rPr>
          <w:rFonts w:ascii="Cambria" w:hAnsi="Cambria" w:cstheme="minorHAnsi"/>
          <w:b/>
          <w:smallCaps/>
          <w:sz w:val="20"/>
          <w:szCs w:val="20"/>
        </w:rPr>
      </w:pPr>
      <w:r w:rsidRPr="00047928">
        <w:rPr>
          <w:rFonts w:ascii="Cambria" w:hAnsi="Cambria" w:cstheme="minorHAnsi"/>
          <w:b/>
          <w:bCs/>
          <w:smallCaps/>
          <w:sz w:val="20"/>
          <w:szCs w:val="20"/>
        </w:rPr>
        <w:t>Zamawiający</w:t>
      </w:r>
      <w:r w:rsidRPr="00047928">
        <w:rPr>
          <w:rFonts w:ascii="Cambria" w:hAnsi="Cambria" w:cstheme="minorHAnsi"/>
          <w:b/>
          <w:bCs/>
          <w:smallCaps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="004459EA" w:rsidRPr="00047928">
        <w:rPr>
          <w:rFonts w:ascii="Cambria" w:hAnsi="Cambria" w:cstheme="minorHAnsi"/>
          <w:sz w:val="20"/>
          <w:szCs w:val="20"/>
        </w:rPr>
        <w:tab/>
      </w:r>
      <w:r w:rsidRPr="00047928">
        <w:rPr>
          <w:rFonts w:ascii="Cambria" w:hAnsi="Cambria" w:cstheme="minorHAnsi"/>
          <w:b/>
          <w:smallCaps/>
          <w:sz w:val="20"/>
          <w:szCs w:val="20"/>
        </w:rPr>
        <w:t>Wykonawca</w:t>
      </w:r>
    </w:p>
    <w:p w14:paraId="4B999629" w14:textId="77777777" w:rsidR="00800DA0" w:rsidRPr="00047928" w:rsidRDefault="008C2B71" w:rsidP="008E32BA">
      <w:pPr>
        <w:jc w:val="right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br w:type="column"/>
      </w:r>
      <w:r w:rsidR="00921957">
        <w:rPr>
          <w:rFonts w:ascii="Cambria" w:hAnsi="Cambria" w:cstheme="minorHAnsi"/>
          <w:sz w:val="20"/>
          <w:szCs w:val="20"/>
        </w:rPr>
        <w:lastRenderedPageBreak/>
        <w:t>Suchedniów</w:t>
      </w:r>
      <w:r w:rsidR="00800DA0" w:rsidRPr="00047928">
        <w:rPr>
          <w:rFonts w:ascii="Cambria" w:hAnsi="Cambria" w:cstheme="minorHAnsi"/>
          <w:sz w:val="20"/>
          <w:szCs w:val="20"/>
        </w:rPr>
        <w:t>, dnia ………………………</w:t>
      </w:r>
    </w:p>
    <w:p w14:paraId="5E228307" w14:textId="77777777" w:rsidR="00800DA0" w:rsidRPr="00047928" w:rsidRDefault="00800DA0" w:rsidP="008E32BA">
      <w:pPr>
        <w:jc w:val="right"/>
        <w:rPr>
          <w:rFonts w:ascii="Cambria" w:hAnsi="Cambria" w:cstheme="minorHAnsi"/>
          <w:sz w:val="20"/>
          <w:szCs w:val="20"/>
        </w:rPr>
      </w:pPr>
    </w:p>
    <w:p w14:paraId="6D097F1A" w14:textId="77777777" w:rsidR="00800DA0" w:rsidRPr="00047928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>WZÓR</w:t>
      </w:r>
    </w:p>
    <w:p w14:paraId="205E074D" w14:textId="77777777" w:rsidR="004827F5" w:rsidRPr="00047928" w:rsidRDefault="004827F5" w:rsidP="008E32BA">
      <w:pPr>
        <w:jc w:val="center"/>
        <w:rPr>
          <w:rFonts w:ascii="Cambria" w:hAnsi="Cambria" w:cstheme="minorHAnsi"/>
          <w:b/>
          <w:sz w:val="20"/>
          <w:szCs w:val="20"/>
        </w:rPr>
      </w:pPr>
    </w:p>
    <w:p w14:paraId="524ADC61" w14:textId="77777777" w:rsidR="00800DA0" w:rsidRPr="00047928" w:rsidRDefault="00800DA0" w:rsidP="008E32BA">
      <w:pPr>
        <w:jc w:val="center"/>
        <w:rPr>
          <w:rFonts w:ascii="Cambria" w:hAnsi="Cambria" w:cstheme="minorHAnsi"/>
          <w:b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>PROTOKÓŁ ODBIORU z dnia …………………………………………</w:t>
      </w:r>
    </w:p>
    <w:p w14:paraId="1CF5530D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Dostawca: ……………………………………………….</w:t>
      </w:r>
    </w:p>
    <w:p w14:paraId="0A7FDD16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</w:t>
      </w:r>
    </w:p>
    <w:p w14:paraId="665153C8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                  ……………………………………………….   </w:t>
      </w:r>
    </w:p>
    <w:p w14:paraId="590801BC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Odbiorca: ………………………………………..</w:t>
      </w:r>
    </w:p>
    <w:p w14:paraId="23378096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Miejsce odbioru: </w:t>
      </w:r>
      <w:r w:rsidR="00946BBB" w:rsidRPr="00047928">
        <w:rPr>
          <w:rFonts w:ascii="Cambria" w:hAnsi="Cambria" w:cstheme="minorHAnsi"/>
          <w:b/>
          <w:bCs/>
          <w:sz w:val="20"/>
          <w:szCs w:val="20"/>
        </w:rPr>
        <w:t>…………………………………</w:t>
      </w:r>
    </w:p>
    <w:p w14:paraId="234CB490" w14:textId="77777777" w:rsidR="00800DA0" w:rsidRPr="00047928" w:rsidRDefault="00800DA0" w:rsidP="008E32BA">
      <w:pPr>
        <w:pStyle w:val="Bezodstpw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Data odbioru: ………………………………….</w:t>
      </w:r>
    </w:p>
    <w:p w14:paraId="50B7C962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Dostarczono:</w:t>
      </w:r>
    </w:p>
    <w:tbl>
      <w:tblPr>
        <w:tblW w:w="9328" w:type="dxa"/>
        <w:tblInd w:w="-20" w:type="dxa"/>
        <w:tblLayout w:type="fixed"/>
        <w:tblLook w:val="0000" w:firstRow="0" w:lastRow="0" w:firstColumn="0" w:lastColumn="0" w:noHBand="0" w:noVBand="0"/>
      </w:tblPr>
      <w:tblGrid>
        <w:gridCol w:w="1971"/>
        <w:gridCol w:w="1843"/>
        <w:gridCol w:w="1559"/>
        <w:gridCol w:w="851"/>
        <w:gridCol w:w="1701"/>
        <w:gridCol w:w="1403"/>
      </w:tblGrid>
      <w:tr w:rsidR="00800DA0" w:rsidRPr="00047928" w14:paraId="37374B79" w14:textId="77777777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B5A2F9" w14:textId="77777777"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439F34A" w14:textId="77777777"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Producent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E3726A4" w14:textId="77777777"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Nr wersji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D2235D" w14:textId="77777777"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Ilość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A3930F" w14:textId="77777777"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Cena jednostkowa</w:t>
            </w: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4D6C0E" w14:textId="77777777" w:rsidR="00800DA0" w:rsidRPr="00047928" w:rsidRDefault="00800DA0" w:rsidP="008E32BA">
            <w:pPr>
              <w:jc w:val="center"/>
              <w:rPr>
                <w:rFonts w:ascii="Cambria" w:hAnsi="Cambria" w:cstheme="minorHAnsi"/>
                <w:sz w:val="20"/>
                <w:szCs w:val="20"/>
              </w:rPr>
            </w:pPr>
            <w:r w:rsidRPr="00047928">
              <w:rPr>
                <w:rFonts w:ascii="Cambria" w:hAnsi="Cambria" w:cstheme="minorHAnsi"/>
                <w:sz w:val="20"/>
                <w:szCs w:val="20"/>
              </w:rPr>
              <w:t>Wartość</w:t>
            </w:r>
          </w:p>
        </w:tc>
      </w:tr>
      <w:tr w:rsidR="00800DA0" w:rsidRPr="00047928" w14:paraId="0AC6858E" w14:textId="77777777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573A7F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6BF64D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D4AB7C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1C380C6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43005C5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5A283D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800DA0" w:rsidRPr="00047928" w14:paraId="47486D9C" w14:textId="77777777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FE4072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FB4788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F3F876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48F885A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16EDB75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E60486" w14:textId="77777777" w:rsidR="00800DA0" w:rsidRPr="00047928" w:rsidRDefault="00800DA0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047928" w14:paraId="7DD745EF" w14:textId="77777777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A1C6D9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56501F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4C6E36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CC2E4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3D844A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08CE18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  <w:tr w:rsidR="004827F5" w:rsidRPr="00047928" w14:paraId="56578123" w14:textId="77777777" w:rsidTr="005E707B">
        <w:tc>
          <w:tcPr>
            <w:tcW w:w="1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A2CC26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E7E9E0D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A82472C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10C92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47C0F9C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  <w:tc>
          <w:tcPr>
            <w:tcW w:w="1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6FB3F5" w14:textId="77777777" w:rsidR="004827F5" w:rsidRPr="00047928" w:rsidRDefault="004827F5" w:rsidP="008E32BA">
            <w:pPr>
              <w:snapToGrid w:val="0"/>
              <w:jc w:val="both"/>
              <w:rPr>
                <w:rFonts w:ascii="Cambria" w:hAnsi="Cambria" w:cstheme="minorHAnsi"/>
                <w:sz w:val="20"/>
                <w:szCs w:val="20"/>
                <w:shd w:val="clear" w:color="auto" w:fill="FFFF00"/>
              </w:rPr>
            </w:pPr>
          </w:p>
        </w:tc>
      </w:tr>
    </w:tbl>
    <w:p w14:paraId="76021253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4885E899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Strony oświadczają, że przedmiot zamówienia został/ nie został* przez Wykonawcę zrealizow</w:t>
      </w:r>
      <w:r w:rsidR="00864CB8" w:rsidRPr="00047928">
        <w:rPr>
          <w:rFonts w:ascii="Cambria" w:hAnsi="Cambria" w:cstheme="minorHAnsi"/>
          <w:sz w:val="20"/>
          <w:szCs w:val="20"/>
        </w:rPr>
        <w:t>any zgodnie z postanowieniami S</w:t>
      </w:r>
      <w:r w:rsidRPr="00047928">
        <w:rPr>
          <w:rFonts w:ascii="Cambria" w:hAnsi="Cambria" w:cstheme="minorHAnsi"/>
          <w:sz w:val="20"/>
          <w:szCs w:val="20"/>
        </w:rPr>
        <w:t xml:space="preserve">WZ, ofertą Wykonawcy oraz funkcjonuje prawidłowo, a dostawa została zrealizowana zgodnie/niezgodnie* z zapisami umowy nr ………………,  z dnia ……………………… </w:t>
      </w:r>
    </w:p>
    <w:p w14:paraId="54390588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2A9604FB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Strona odbierająca potwierdza, że wyżej wymienione przedmioty/urządzenia zostały odebrane bez zastrzeżeń jako w pełni sprawne przez uprawnionych pracowników.*</w:t>
      </w:r>
    </w:p>
    <w:p w14:paraId="5849CB1A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Strona odbierająca stwierdza, że nie dokonała odbioru z przyczyn określonych w uwagach do protokołu.*</w:t>
      </w:r>
    </w:p>
    <w:p w14:paraId="22018DF2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Protokół spisano w dwóch jednobrzmiących egzemplarzach.</w:t>
      </w:r>
    </w:p>
    <w:p w14:paraId="30AF4D2A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50300C57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Strona przekazująca:                                                                   </w:t>
      </w:r>
      <w:r w:rsidR="005E707B">
        <w:rPr>
          <w:rFonts w:ascii="Cambria" w:hAnsi="Cambria" w:cstheme="minorHAnsi"/>
          <w:sz w:val="20"/>
          <w:szCs w:val="20"/>
        </w:rPr>
        <w:t xml:space="preserve">     </w:t>
      </w:r>
      <w:r w:rsidRPr="00047928">
        <w:rPr>
          <w:rFonts w:ascii="Cambria" w:hAnsi="Cambria" w:cstheme="minorHAnsi"/>
          <w:sz w:val="20"/>
          <w:szCs w:val="20"/>
        </w:rPr>
        <w:t xml:space="preserve"> Strona odbierająca:</w:t>
      </w:r>
    </w:p>
    <w:p w14:paraId="5E563567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                </w:t>
      </w:r>
      <w:r w:rsidR="005E707B">
        <w:rPr>
          <w:rFonts w:ascii="Cambria" w:hAnsi="Cambria" w:cstheme="minorHAnsi"/>
          <w:sz w:val="20"/>
          <w:szCs w:val="20"/>
        </w:rPr>
        <w:t xml:space="preserve">             </w:t>
      </w:r>
      <w:r w:rsidRPr="00047928">
        <w:rPr>
          <w:rFonts w:ascii="Cambria" w:hAnsi="Cambria" w:cstheme="minorHAnsi"/>
          <w:sz w:val="20"/>
          <w:szCs w:val="20"/>
        </w:rPr>
        <w:t>…………………………..</w:t>
      </w:r>
    </w:p>
    <w:p w14:paraId="2C4B9B6B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bookmarkStart w:id="6" w:name="_Hlk49785620"/>
      <w:r w:rsidRPr="00047928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047928">
        <w:rPr>
          <w:rFonts w:ascii="Cambria" w:hAnsi="Cambria" w:cstheme="minorHAnsi"/>
          <w:sz w:val="20"/>
          <w:szCs w:val="20"/>
        </w:rPr>
        <w:tab/>
      </w:r>
      <w:r w:rsidRPr="00047928">
        <w:rPr>
          <w:rFonts w:ascii="Cambria" w:hAnsi="Cambria" w:cstheme="minorHAnsi"/>
          <w:sz w:val="20"/>
          <w:szCs w:val="20"/>
        </w:rPr>
        <w:tab/>
      </w:r>
      <w:r w:rsidR="005E707B">
        <w:rPr>
          <w:rFonts w:ascii="Cambria" w:hAnsi="Cambria" w:cstheme="minorHAnsi"/>
          <w:sz w:val="20"/>
          <w:szCs w:val="20"/>
        </w:rPr>
        <w:t xml:space="preserve">                   </w:t>
      </w:r>
      <w:r w:rsidRPr="00047928">
        <w:rPr>
          <w:rFonts w:ascii="Cambria" w:hAnsi="Cambria" w:cstheme="minorHAnsi"/>
          <w:sz w:val="20"/>
          <w:szCs w:val="20"/>
        </w:rPr>
        <w:t>(podpis</w:t>
      </w:r>
      <w:r w:rsidR="00EC0102" w:rsidRPr="00047928">
        <w:rPr>
          <w:rFonts w:ascii="Cambria" w:hAnsi="Cambria" w:cstheme="minorHAnsi"/>
          <w:sz w:val="20"/>
          <w:szCs w:val="20"/>
        </w:rPr>
        <w:t xml:space="preserve"> i pieczęć</w:t>
      </w:r>
      <w:r w:rsidRPr="00047928">
        <w:rPr>
          <w:rFonts w:ascii="Cambria" w:hAnsi="Cambria" w:cstheme="minorHAnsi"/>
          <w:sz w:val="20"/>
          <w:szCs w:val="20"/>
        </w:rPr>
        <w:t xml:space="preserve"> )</w:t>
      </w:r>
    </w:p>
    <w:bookmarkEnd w:id="6"/>
    <w:p w14:paraId="6B961A08" w14:textId="77777777" w:rsidR="00DE7D09" w:rsidRPr="00047928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78718DA7" w14:textId="77777777" w:rsidR="00DE7D09" w:rsidRPr="00047928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37543D79" w14:textId="77777777" w:rsidR="00DE7D09" w:rsidRPr="00047928" w:rsidRDefault="00DE7D09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35C723E6" w14:textId="77777777"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UWAGI</w:t>
      </w:r>
    </w:p>
    <w:p w14:paraId="33B8F956" w14:textId="77777777"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5A42165B" w14:textId="77777777"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34609127" w14:textId="77777777"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……………………………………………………………………………………………………………</w:t>
      </w:r>
    </w:p>
    <w:p w14:paraId="77AD54D0" w14:textId="77777777"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…………………………………………………………………………………………….……………</w:t>
      </w:r>
    </w:p>
    <w:p w14:paraId="4F9BB2FC" w14:textId="77777777"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232E5E77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/>
          <w:sz w:val="20"/>
          <w:szCs w:val="20"/>
        </w:rPr>
        <w:t xml:space="preserve">Strona przekazująca:                                                                  </w:t>
      </w:r>
      <w:r w:rsidR="005E707B">
        <w:rPr>
          <w:rFonts w:ascii="Cambria" w:hAnsi="Cambria" w:cstheme="minorHAnsi"/>
          <w:b/>
          <w:sz w:val="20"/>
          <w:szCs w:val="20"/>
        </w:rPr>
        <w:t xml:space="preserve">      </w:t>
      </w:r>
      <w:r w:rsidRPr="00047928">
        <w:rPr>
          <w:rFonts w:ascii="Cambria" w:hAnsi="Cambria" w:cstheme="minorHAnsi"/>
          <w:b/>
          <w:sz w:val="20"/>
          <w:szCs w:val="20"/>
        </w:rPr>
        <w:t xml:space="preserve">  Strona odbierająca:</w:t>
      </w:r>
    </w:p>
    <w:p w14:paraId="44EACACE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……………………………                                                </w:t>
      </w:r>
      <w:r w:rsidR="0074245D" w:rsidRPr="00047928">
        <w:rPr>
          <w:rFonts w:ascii="Cambria" w:hAnsi="Cambria" w:cstheme="minorHAnsi"/>
          <w:sz w:val="20"/>
          <w:szCs w:val="20"/>
        </w:rPr>
        <w:t xml:space="preserve"> </w:t>
      </w:r>
      <w:r w:rsidRPr="00047928">
        <w:rPr>
          <w:rFonts w:ascii="Cambria" w:hAnsi="Cambria" w:cstheme="minorHAnsi"/>
          <w:sz w:val="20"/>
          <w:szCs w:val="20"/>
        </w:rPr>
        <w:t xml:space="preserve">             </w:t>
      </w:r>
      <w:r w:rsidR="0074245D" w:rsidRPr="00047928">
        <w:rPr>
          <w:rFonts w:ascii="Cambria" w:hAnsi="Cambria" w:cstheme="minorHAnsi"/>
          <w:sz w:val="20"/>
          <w:szCs w:val="20"/>
        </w:rPr>
        <w:t xml:space="preserve">         </w:t>
      </w:r>
      <w:r w:rsidRPr="00047928">
        <w:rPr>
          <w:rFonts w:ascii="Cambria" w:hAnsi="Cambria" w:cstheme="minorHAnsi"/>
          <w:sz w:val="20"/>
          <w:szCs w:val="20"/>
        </w:rPr>
        <w:t xml:space="preserve">  </w:t>
      </w:r>
      <w:r w:rsidR="005E707B">
        <w:rPr>
          <w:rFonts w:ascii="Cambria" w:hAnsi="Cambria" w:cstheme="minorHAnsi"/>
          <w:sz w:val="20"/>
          <w:szCs w:val="20"/>
        </w:rPr>
        <w:t xml:space="preserve">       </w:t>
      </w:r>
      <w:r w:rsidRPr="00047928">
        <w:rPr>
          <w:rFonts w:ascii="Cambria" w:hAnsi="Cambria" w:cstheme="minorHAnsi"/>
          <w:sz w:val="20"/>
          <w:szCs w:val="20"/>
        </w:rPr>
        <w:t xml:space="preserve"> …………………………..</w:t>
      </w:r>
    </w:p>
    <w:p w14:paraId="7E7316ED" w14:textId="77777777" w:rsidR="00EC0102" w:rsidRPr="00047928" w:rsidRDefault="00EC0102" w:rsidP="008E32BA">
      <w:pPr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(podpis i pieczęć)                                     </w:t>
      </w:r>
      <w:r w:rsidRPr="00047928">
        <w:rPr>
          <w:rFonts w:ascii="Cambria" w:hAnsi="Cambria" w:cstheme="minorHAnsi"/>
          <w:sz w:val="20"/>
          <w:szCs w:val="20"/>
        </w:rPr>
        <w:tab/>
      </w:r>
      <w:r w:rsidRPr="00047928">
        <w:rPr>
          <w:rFonts w:ascii="Cambria" w:hAnsi="Cambria" w:cstheme="minorHAnsi"/>
          <w:sz w:val="20"/>
          <w:szCs w:val="20"/>
        </w:rPr>
        <w:tab/>
      </w:r>
      <w:r w:rsidR="0074245D" w:rsidRPr="00047928">
        <w:rPr>
          <w:rFonts w:ascii="Cambria" w:hAnsi="Cambria" w:cstheme="minorHAnsi"/>
          <w:sz w:val="20"/>
          <w:szCs w:val="20"/>
        </w:rPr>
        <w:t xml:space="preserve">                       </w:t>
      </w:r>
      <w:r w:rsidRPr="00047928">
        <w:rPr>
          <w:rFonts w:ascii="Cambria" w:hAnsi="Cambria" w:cstheme="minorHAnsi"/>
          <w:sz w:val="20"/>
          <w:szCs w:val="20"/>
        </w:rPr>
        <w:t>(podpis i pieczęć )</w:t>
      </w:r>
    </w:p>
    <w:p w14:paraId="204376FD" w14:textId="77777777" w:rsidR="00800DA0" w:rsidRPr="00047928" w:rsidRDefault="00800DA0" w:rsidP="008E32BA">
      <w:pPr>
        <w:rPr>
          <w:rFonts w:ascii="Cambria" w:hAnsi="Cambria" w:cstheme="minorHAnsi"/>
          <w:sz w:val="20"/>
          <w:szCs w:val="20"/>
        </w:rPr>
      </w:pPr>
    </w:p>
    <w:p w14:paraId="5738892C" w14:textId="77777777" w:rsidR="00800DA0" w:rsidRPr="00047928" w:rsidRDefault="00800DA0" w:rsidP="008E32BA">
      <w:pPr>
        <w:jc w:val="center"/>
        <w:rPr>
          <w:rFonts w:ascii="Cambria" w:hAnsi="Cambria" w:cstheme="minorHAnsi"/>
          <w:sz w:val="20"/>
          <w:szCs w:val="20"/>
        </w:rPr>
      </w:pPr>
    </w:p>
    <w:p w14:paraId="2EF33ED8" w14:textId="77777777" w:rsidR="00800DA0" w:rsidRPr="00047928" w:rsidRDefault="00800DA0" w:rsidP="008E32BA">
      <w:pPr>
        <w:ind w:left="36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*  </w:t>
      </w:r>
      <w:r w:rsidRPr="00047928">
        <w:rPr>
          <w:rFonts w:ascii="Cambria" w:hAnsi="Cambria" w:cstheme="minorHAnsi"/>
          <w:i/>
          <w:sz w:val="20"/>
          <w:szCs w:val="20"/>
        </w:rPr>
        <w:t>niepotrzebne skreślić</w:t>
      </w:r>
    </w:p>
    <w:p w14:paraId="44BEA07D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601FA1D7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3890AB6B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210CFA72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09F0A156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6F6A2360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55DC107C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76715390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749FB871" w14:textId="77777777"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2E73AE14" w14:textId="77777777"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26EA05D1" w14:textId="77777777"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7AEDE083" w14:textId="77777777" w:rsidR="00E1291C" w:rsidRDefault="00E1291C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12CB0DA2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12D6C610" w14:textId="77777777" w:rsidR="003638D7" w:rsidRDefault="003638D7" w:rsidP="008E32BA">
      <w:pPr>
        <w:autoSpaceDE w:val="0"/>
        <w:jc w:val="right"/>
        <w:rPr>
          <w:rFonts w:ascii="Cambria" w:hAnsi="Cambria" w:cstheme="minorHAnsi"/>
          <w:sz w:val="20"/>
          <w:szCs w:val="20"/>
        </w:rPr>
      </w:pPr>
    </w:p>
    <w:p w14:paraId="54790EDB" w14:textId="77777777" w:rsidR="00800DA0" w:rsidRPr="00047928" w:rsidRDefault="00E06F9C" w:rsidP="008E32BA">
      <w:pPr>
        <w:autoSpaceDE w:val="0"/>
        <w:jc w:val="right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lastRenderedPageBreak/>
        <w:t>ZAŁĄ</w:t>
      </w:r>
      <w:r w:rsidR="00800DA0" w:rsidRPr="00047928">
        <w:rPr>
          <w:rFonts w:ascii="Cambria" w:hAnsi="Cambria" w:cstheme="minorHAnsi"/>
          <w:sz w:val="20"/>
          <w:szCs w:val="20"/>
        </w:rPr>
        <w:t>CZNIK NR 4 do Umowy………………………</w:t>
      </w:r>
    </w:p>
    <w:p w14:paraId="433BC67E" w14:textId="77777777" w:rsidR="009A7AA0" w:rsidRDefault="009A7A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673AAEEE" w14:textId="77777777" w:rsidR="00E1291C" w:rsidRPr="00047928" w:rsidRDefault="00E1291C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5155D486" w14:textId="77777777" w:rsidR="00147E43" w:rsidRPr="00047928" w:rsidRDefault="00147E43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64C70061" w14:textId="77777777" w:rsidR="00800DA0" w:rsidRPr="00047928" w:rsidRDefault="00800DA0" w:rsidP="008E32BA">
      <w:pPr>
        <w:autoSpaceDE w:val="0"/>
        <w:jc w:val="center"/>
        <w:rPr>
          <w:rFonts w:ascii="Cambria" w:hAnsi="Cambria" w:cstheme="minorHAnsi"/>
          <w:b/>
          <w:bCs/>
          <w:sz w:val="20"/>
          <w:szCs w:val="20"/>
        </w:rPr>
      </w:pPr>
      <w:r w:rsidRPr="00047928">
        <w:rPr>
          <w:rFonts w:ascii="Cambria" w:hAnsi="Cambria" w:cstheme="minorHAnsi"/>
          <w:b/>
          <w:bCs/>
          <w:sz w:val="20"/>
          <w:szCs w:val="20"/>
        </w:rPr>
        <w:t>KARTA GWARANCYJNA</w:t>
      </w:r>
    </w:p>
    <w:p w14:paraId="41667210" w14:textId="77777777" w:rsidR="00800DA0" w:rsidRPr="00047928" w:rsidRDefault="00800DA0" w:rsidP="008E32BA">
      <w:pPr>
        <w:autoSpaceDE w:val="0"/>
        <w:rPr>
          <w:rFonts w:ascii="Cambria" w:hAnsi="Cambria" w:cstheme="minorHAnsi"/>
          <w:b/>
          <w:bCs/>
          <w:sz w:val="20"/>
          <w:szCs w:val="20"/>
        </w:rPr>
      </w:pPr>
    </w:p>
    <w:p w14:paraId="1232AE13" w14:textId="77777777"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Data wydania: ………………………………….</w:t>
      </w:r>
    </w:p>
    <w:p w14:paraId="3D4CD5B6" w14:textId="77777777"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Dostawca: …………………………….……….</w:t>
      </w:r>
    </w:p>
    <w:p w14:paraId="47AF738B" w14:textId="77777777"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Odbiorca: ……………………….……………..</w:t>
      </w:r>
    </w:p>
    <w:p w14:paraId="30F07FD4" w14:textId="77777777"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Nazwa sprzętu  ……………………………….</w:t>
      </w:r>
    </w:p>
    <w:p w14:paraId="1564A3D0" w14:textId="77777777" w:rsidR="00800DA0" w:rsidRPr="00047928" w:rsidRDefault="00800DA0" w:rsidP="008E32BA">
      <w:pPr>
        <w:autoSpaceDE w:val="0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Numer seryjny: ………………………………..</w:t>
      </w:r>
    </w:p>
    <w:p w14:paraId="50ED1417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1. Odpowiedzialność z tytułu gwarancji obejmuje wady powstałe z przyczyn tkwiących w sprzedanym sprzęcie. W ramach gwarancji Wykonawca zobowiązany jest do bezpłatnego usunięcia wad fizycznych.</w:t>
      </w:r>
    </w:p>
    <w:p w14:paraId="322892AB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2. Wykonawca udziela gwarancji z bezpłatnym serwisem na okres </w:t>
      </w:r>
      <w:r w:rsidRPr="00047928">
        <w:rPr>
          <w:rFonts w:ascii="Cambria" w:hAnsi="Cambria" w:cstheme="minorHAnsi"/>
          <w:b/>
          <w:sz w:val="20"/>
          <w:szCs w:val="20"/>
        </w:rPr>
        <w:t>…</w:t>
      </w:r>
      <w:r w:rsidRPr="00047928">
        <w:rPr>
          <w:rFonts w:ascii="Cambria" w:hAnsi="Cambria" w:cstheme="minorHAnsi"/>
          <w:sz w:val="20"/>
          <w:szCs w:val="20"/>
        </w:rPr>
        <w:t xml:space="preserve"> miesięcy, licząc od daty podpisania bezusterkowego protokołu odbioru.</w:t>
      </w:r>
    </w:p>
    <w:p w14:paraId="598F7B91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3. Wykonawca udziela rękojmi na okres </w:t>
      </w:r>
      <w:r w:rsidRPr="00047928">
        <w:rPr>
          <w:rFonts w:ascii="Cambria" w:hAnsi="Cambria" w:cstheme="minorHAnsi"/>
          <w:b/>
          <w:sz w:val="20"/>
          <w:szCs w:val="20"/>
        </w:rPr>
        <w:t xml:space="preserve">….. </w:t>
      </w:r>
      <w:r w:rsidRPr="00047928">
        <w:rPr>
          <w:rFonts w:ascii="Cambria" w:hAnsi="Cambria" w:cstheme="minorHAnsi"/>
          <w:sz w:val="20"/>
          <w:szCs w:val="20"/>
        </w:rPr>
        <w:t>miesięcy, licząc od daty podpisania bezusterkowego protokołu odbioru.</w:t>
      </w:r>
    </w:p>
    <w:p w14:paraId="70845485" w14:textId="77777777"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4. Zamawiający z tytułu rękojmi może żądać usunięcia wady, jeżeli ujawniła się ona w czasie trwania rękojmi. Zamawiający może wykonywać uprawnienia z tytułu rękojmi po upływie okresu trwania rękojmi, jeżeli zawiadomił Wykonawcę o wadzie przed jego upływem.</w:t>
      </w:r>
    </w:p>
    <w:p w14:paraId="1FAB7345" w14:textId="77777777"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5. Zamawiający może według swojego wyboru, wykonywać uprawnienia z tytułu rękojmi albo gwarancji.</w:t>
      </w:r>
    </w:p>
    <w:p w14:paraId="0F71E8C6" w14:textId="77777777"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6. Na podstawie uprawnień wynikających z tytułu rękojmi lub gwarancji Zamawiający może żądać usunięcia wady, wyznaczając Wykonawcy w tym celu odpowiedni, technicznie uzasadniony termin </w:t>
      </w:r>
      <w:r w:rsidR="00EC0102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>z zagrożeniem, że po bezskutecznym upływie terminu może usunąć wady na koszt i ryzyko Wykonawcy wybierając w tym celu dowolny podmiot. Koszty poniesione przez Zamawiającego z tego tytuły powiększone o kary umowne wynikające z przedmiotowej umowy, mogą być potrącane przez Zamawiającego z wierzytelności Wykonawcy lub Wykonawca zostanie obciążony na podstawie faktury VAT wystawionej przez Zamawiającego.</w:t>
      </w:r>
    </w:p>
    <w:p w14:paraId="1FFBAB14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7. Gwarancja obejmuje wszystkie elementy dostarczonego sprzętu wraz z wyposażeniem, z wyłączeniem materiałów eksploatacyjnych podlegających zużyciu podczas normalnej eksploatacji.</w:t>
      </w:r>
    </w:p>
    <w:p w14:paraId="14DEEC1E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8. W ramach udzielonej gwarancji Wykonawca zapewnia serwis techniczny i nie może odmówić wymiany niesprawnej części na nowa, w przypadku, gdy jej naprawa nie gwarantuje prawidłowej pracy sprzętu.</w:t>
      </w:r>
    </w:p>
    <w:p w14:paraId="47150A2C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9. W przypadku maksymalnie 3 napraw gwarancyjnych tego samego urządzenia/podzespołu</w:t>
      </w:r>
      <w:r w:rsidR="00294AA9">
        <w:rPr>
          <w:rFonts w:ascii="Cambria" w:hAnsi="Cambria" w:cstheme="minorHAnsi"/>
          <w:sz w:val="20"/>
          <w:szCs w:val="20"/>
        </w:rPr>
        <w:t>/produktu</w:t>
      </w:r>
      <w:r w:rsidRPr="00047928">
        <w:rPr>
          <w:rFonts w:ascii="Cambria" w:hAnsi="Cambria" w:cstheme="minorHAnsi"/>
          <w:sz w:val="20"/>
          <w:szCs w:val="20"/>
        </w:rPr>
        <w:t>, Wykonawca będzie zobowiązany do wymiany naprawianego urządzenia/podzespołu</w:t>
      </w:r>
      <w:r w:rsidR="00294AA9">
        <w:rPr>
          <w:rFonts w:ascii="Cambria" w:hAnsi="Cambria" w:cstheme="minorHAnsi"/>
          <w:sz w:val="20"/>
          <w:szCs w:val="20"/>
        </w:rPr>
        <w:t>/produktu</w:t>
      </w:r>
      <w:r w:rsidRPr="00047928">
        <w:rPr>
          <w:rFonts w:ascii="Cambria" w:hAnsi="Cambria" w:cstheme="minorHAnsi"/>
          <w:sz w:val="20"/>
          <w:szCs w:val="20"/>
        </w:rPr>
        <w:t xml:space="preserve"> na nowy, wolny od wad.</w:t>
      </w:r>
    </w:p>
    <w:p w14:paraId="0D341A92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10. Koszty dojazdu serwisu do i z miejsca użytkowania sprzętu lub przewóz uszkodzonego przedmiotu zamówienia do i po naprawie nie obciążają Zamawiającego w okresie gwarancyjnym. Transport uszkodzonego sprzętu, zapewnia Wykonawca.</w:t>
      </w:r>
    </w:p>
    <w:p w14:paraId="22EC0BB0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11. 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Na 1 miesiąc przed upływem terminu gwarancji, Wykonawca zapewnia pełny, bezpłatny przegląd okresowy całego dostarczonego </w:t>
      </w:r>
      <w:r w:rsidR="00237A08">
        <w:rPr>
          <w:rFonts w:ascii="Cambria" w:hAnsi="Cambria" w:cstheme="minorHAnsi"/>
          <w:bCs/>
          <w:sz w:val="20"/>
          <w:szCs w:val="20"/>
        </w:rPr>
        <w:t>wyposażenia</w:t>
      </w:r>
      <w:r w:rsidRPr="00047928">
        <w:rPr>
          <w:rFonts w:ascii="Cambria" w:hAnsi="Cambria" w:cstheme="minorHAnsi"/>
          <w:bCs/>
          <w:sz w:val="20"/>
          <w:szCs w:val="20"/>
        </w:rPr>
        <w:t>.</w:t>
      </w:r>
    </w:p>
    <w:p w14:paraId="54891EB3" w14:textId="77777777" w:rsidR="00800DA0" w:rsidRPr="00047928" w:rsidRDefault="00800DA0" w:rsidP="00E1291C">
      <w:pPr>
        <w:autoSpaceDE w:val="0"/>
        <w:ind w:left="284" w:hanging="284"/>
        <w:jc w:val="both"/>
        <w:rPr>
          <w:rFonts w:ascii="Cambria" w:hAnsi="Cambria" w:cstheme="minorHAnsi"/>
          <w:bCs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14. W przypadku naprawy sprzętu, termin gwarancji oraz rękojmi o których mowa w ust. 2 i ust. 3 ulega przedłużeniu o czas pozostawania sprzętu w naprawie. W przypadku naprawy wiążącej się z wymian</w:t>
      </w:r>
      <w:r w:rsidR="00EC0102" w:rsidRPr="00047928">
        <w:rPr>
          <w:rFonts w:ascii="Cambria" w:hAnsi="Cambria" w:cstheme="minorHAnsi"/>
          <w:sz w:val="20"/>
          <w:szCs w:val="20"/>
        </w:rPr>
        <w:t>ą</w:t>
      </w:r>
      <w:r w:rsidRPr="00047928">
        <w:rPr>
          <w:rFonts w:ascii="Cambria" w:hAnsi="Cambria" w:cstheme="minorHAnsi"/>
          <w:sz w:val="20"/>
          <w:szCs w:val="20"/>
        </w:rPr>
        <w:t xml:space="preserve"> części, termin gwarancji i rękojmi na wymienione części równy jest okresom, o których mowa w ust. 2 </w:t>
      </w:r>
      <w:r w:rsidR="00EC0102" w:rsidRPr="00047928">
        <w:rPr>
          <w:rFonts w:ascii="Cambria" w:hAnsi="Cambria" w:cstheme="minorHAnsi"/>
          <w:sz w:val="20"/>
          <w:szCs w:val="20"/>
        </w:rPr>
        <w:br/>
      </w:r>
      <w:r w:rsidRPr="00047928">
        <w:rPr>
          <w:rFonts w:ascii="Cambria" w:hAnsi="Cambria" w:cstheme="minorHAnsi"/>
          <w:sz w:val="20"/>
          <w:szCs w:val="20"/>
        </w:rPr>
        <w:t>i ust. 3 i rozpoczyna swój bieg od daty wymiany części.</w:t>
      </w:r>
    </w:p>
    <w:p w14:paraId="2B6BA8F9" w14:textId="77777777"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bCs/>
          <w:sz w:val="20"/>
          <w:szCs w:val="20"/>
        </w:rPr>
        <w:t xml:space="preserve">15.Czas reakcji serwisu (fizyczne stawienie się serwisanta w miejscu </w:t>
      </w:r>
      <w:r w:rsidR="00294AA9">
        <w:rPr>
          <w:rFonts w:ascii="Cambria" w:hAnsi="Cambria" w:cstheme="minorHAnsi"/>
          <w:bCs/>
          <w:sz w:val="20"/>
          <w:szCs w:val="20"/>
        </w:rPr>
        <w:t>dostawy wyposażenia</w:t>
      </w:r>
      <w:r w:rsidRPr="00047928">
        <w:rPr>
          <w:rFonts w:ascii="Cambria" w:hAnsi="Cambria" w:cstheme="minorHAnsi"/>
          <w:bCs/>
          <w:sz w:val="20"/>
          <w:szCs w:val="20"/>
        </w:rPr>
        <w:t xml:space="preserve"> i podjęcie czynności z</w:t>
      </w:r>
      <w:r w:rsidR="002B2D63" w:rsidRPr="00047928">
        <w:rPr>
          <w:rFonts w:ascii="Cambria" w:hAnsi="Cambria" w:cstheme="minorHAnsi"/>
          <w:bCs/>
          <w:sz w:val="20"/>
          <w:szCs w:val="20"/>
        </w:rPr>
        <w:t>mierzających do naprawy</w:t>
      </w:r>
      <w:r w:rsidRPr="00047928">
        <w:rPr>
          <w:rFonts w:ascii="Cambria" w:hAnsi="Cambria" w:cstheme="minorHAnsi"/>
          <w:bCs/>
          <w:sz w:val="20"/>
          <w:szCs w:val="20"/>
        </w:rPr>
        <w:t>) max w ciągu 72 godzin (pełne godziny) licząc od momentu zgłoszenia awarii (usterki).</w:t>
      </w:r>
    </w:p>
    <w:p w14:paraId="5C3E1A2B" w14:textId="77777777"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16. W przypadku konieczności transportu uszkodzonego sprzętu, transport na koszt własny zapewnia   Wykonawca.</w:t>
      </w:r>
    </w:p>
    <w:p w14:paraId="557EC8EC" w14:textId="77777777"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17. Zgłoszenie awarii lub wady następuje telefonicznie/faxem na numer telefonu/faxu ……….……………..</w:t>
      </w:r>
      <w:r w:rsidR="00B94846" w:rsidRPr="00047928">
        <w:rPr>
          <w:rFonts w:ascii="Cambria" w:hAnsi="Cambria" w:cstheme="minorHAnsi"/>
          <w:sz w:val="20"/>
          <w:szCs w:val="20"/>
        </w:rPr>
        <w:t xml:space="preserve"> luba adres e-mail: …………………..</w:t>
      </w:r>
    </w:p>
    <w:p w14:paraId="7BEEF5C0" w14:textId="77777777" w:rsidR="00800DA0" w:rsidRPr="00047928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>18. W czasie obowiązywania udzielonej gwarancji lub rękojmi Wykonawca na własny koszt dojeżdża do uszkodzonego sprzętu.</w:t>
      </w:r>
    </w:p>
    <w:p w14:paraId="1956B5CC" w14:textId="77777777" w:rsidR="00800DA0" w:rsidRPr="00C9211B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047928">
        <w:rPr>
          <w:rFonts w:ascii="Cambria" w:hAnsi="Cambria" w:cstheme="minorHAnsi"/>
          <w:sz w:val="20"/>
          <w:szCs w:val="20"/>
        </w:rPr>
        <w:t xml:space="preserve">19. W przypadku istotnej naprawy sprzętu, termin gwarancji oraz rękojmi całego sprzętu, o których mowa w ust. 1 i ust. 2, zaczyna swój bieg na nowo od daty zakończenia skutecznej naprawy. W przypadku naprawy </w:t>
      </w:r>
      <w:r w:rsidRPr="00C9211B">
        <w:rPr>
          <w:rFonts w:ascii="Cambria" w:hAnsi="Cambria" w:cstheme="minorHAnsi"/>
          <w:sz w:val="20"/>
          <w:szCs w:val="20"/>
        </w:rPr>
        <w:t>wiążącej się z wymianą części, termin gwarancji i rękojmi na wymienione części równy jest okresom, o których mowa w ust. 1 i ust. 2, i rozpoczyna swój bieg od daty wymiany części.</w:t>
      </w:r>
    </w:p>
    <w:p w14:paraId="2E890E14" w14:textId="77777777" w:rsidR="00B000FD" w:rsidRPr="00C9211B" w:rsidRDefault="00800DA0" w:rsidP="00E1291C">
      <w:pPr>
        <w:ind w:left="284" w:hanging="284"/>
        <w:jc w:val="both"/>
        <w:rPr>
          <w:rFonts w:ascii="Cambria" w:hAnsi="Cambria" w:cstheme="minorHAnsi"/>
          <w:sz w:val="20"/>
          <w:szCs w:val="20"/>
        </w:rPr>
      </w:pPr>
      <w:r w:rsidRPr="00C9211B">
        <w:rPr>
          <w:rFonts w:ascii="Cambria" w:hAnsi="Cambria" w:cstheme="minorHAnsi"/>
          <w:sz w:val="20"/>
          <w:szCs w:val="20"/>
        </w:rPr>
        <w:t xml:space="preserve">20. Wykonawca oświadcza, że rozbudowa zakupionego sprzętu o dodatkowe elementy, w celu zachowania uprawnień wynikających z rękojmi lub gwarancji, wymaga zgody Wykonawcy. Bez uzasadnionych powodów Wykonawca nie może odmówić takiej zgody. Udzielenie odpowiedzi przez </w:t>
      </w:r>
      <w:r w:rsidRPr="00C9211B">
        <w:rPr>
          <w:rFonts w:ascii="Cambria" w:hAnsi="Cambria" w:cstheme="minorHAnsi"/>
          <w:sz w:val="20"/>
          <w:szCs w:val="20"/>
        </w:rPr>
        <w:lastRenderedPageBreak/>
        <w:t>Wykonawcę w sprawie wyrażenia zgody lub jej odmowy powinno nastąpić w ciągu 14 dni od daty wystąpienia przez Zamawiającego.</w:t>
      </w:r>
    </w:p>
    <w:sectPr w:rsidR="00B000FD" w:rsidRPr="00C9211B" w:rsidSect="00BF7011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851" w:right="1418" w:bottom="1134" w:left="1418" w:header="426" w:footer="709" w:gutter="0"/>
      <w:cols w:space="708"/>
      <w:titlePg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AF35883" w14:textId="77777777" w:rsidR="00333895" w:rsidRDefault="00333895">
      <w:r>
        <w:separator/>
      </w:r>
    </w:p>
  </w:endnote>
  <w:endnote w:type="continuationSeparator" w:id="0">
    <w:p w14:paraId="17558E19" w14:textId="77777777" w:rsidR="00333895" w:rsidRDefault="003338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-Roman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6840E7" w14:textId="16E61684" w:rsidR="00A26FA2" w:rsidRPr="002B2D63" w:rsidRDefault="009149E5">
    <w:pPr>
      <w:pStyle w:val="Stopka"/>
      <w:jc w:val="right"/>
      <w:rPr>
        <w:rFonts w:ascii="Cambria" w:hAnsi="Cambria"/>
        <w:sz w:val="20"/>
      </w:rPr>
    </w:pPr>
    <w:r w:rsidRPr="002B2D63">
      <w:rPr>
        <w:rFonts w:ascii="Cambria" w:hAnsi="Cambria"/>
        <w:sz w:val="20"/>
      </w:rPr>
      <w:fldChar w:fldCharType="begin"/>
    </w:r>
    <w:r w:rsidR="00A26FA2" w:rsidRPr="002B2D63">
      <w:rPr>
        <w:rFonts w:ascii="Cambria" w:hAnsi="Cambria"/>
        <w:sz w:val="20"/>
      </w:rPr>
      <w:instrText>PAGE   \* MERGEFORMAT</w:instrText>
    </w:r>
    <w:r w:rsidRPr="002B2D63">
      <w:rPr>
        <w:rFonts w:ascii="Cambria" w:hAnsi="Cambria"/>
        <w:sz w:val="20"/>
      </w:rPr>
      <w:fldChar w:fldCharType="separate"/>
    </w:r>
    <w:r w:rsidR="00417565">
      <w:rPr>
        <w:rFonts w:ascii="Cambria" w:hAnsi="Cambria"/>
        <w:noProof/>
        <w:sz w:val="20"/>
      </w:rPr>
      <w:t>2</w:t>
    </w:r>
    <w:r w:rsidRPr="002B2D63">
      <w:rPr>
        <w:rFonts w:ascii="Cambria" w:hAnsi="Cambria"/>
        <w:sz w:val="20"/>
      </w:rPr>
      <w:fldChar w:fldCharType="end"/>
    </w:r>
  </w:p>
  <w:p w14:paraId="338EBCDA" w14:textId="77777777" w:rsidR="00A26FA2" w:rsidRDefault="00A26FA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289CCD6" w14:textId="77777777" w:rsidR="00E6653B" w:rsidRPr="00425730" w:rsidRDefault="00E6653B" w:rsidP="00E6653B">
    <w:pPr>
      <w:spacing w:before="120"/>
      <w:rPr>
        <w:rFonts w:ascii="Cambria" w:hAnsi="Cambria" w:cs="Tahoma"/>
        <w:sz w:val="18"/>
        <w:szCs w:val="18"/>
      </w:rPr>
    </w:pPr>
    <w:r>
      <w:rPr>
        <w:rFonts w:ascii="Cambria" w:hAnsi="Cambria" w:cs="Tahoma"/>
        <w:sz w:val="18"/>
        <w:szCs w:val="18"/>
      </w:rPr>
      <w:t xml:space="preserve">*  </w:t>
    </w:r>
    <w:r w:rsidR="00792CD0">
      <w:rPr>
        <w:rFonts w:ascii="Cambria" w:hAnsi="Cambria" w:cs="Tahoma"/>
        <w:sz w:val="18"/>
        <w:szCs w:val="18"/>
      </w:rPr>
      <w:t>Zamawiający pozostawi zapisy dla dane</w:t>
    </w:r>
    <w:r w:rsidR="001A1673">
      <w:rPr>
        <w:rFonts w:ascii="Cambria" w:hAnsi="Cambria" w:cs="Tahoma"/>
        <w:sz w:val="18"/>
        <w:szCs w:val="18"/>
      </w:rPr>
      <w:t>j części</w:t>
    </w:r>
  </w:p>
  <w:p w14:paraId="7B83E39D" w14:textId="77777777" w:rsidR="00B926B7" w:rsidRDefault="00B926B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AEDED3B" w14:textId="77777777" w:rsidR="00333895" w:rsidRDefault="00333895">
      <w:r>
        <w:separator/>
      </w:r>
    </w:p>
  </w:footnote>
  <w:footnote w:type="continuationSeparator" w:id="0">
    <w:p w14:paraId="0B70E0CF" w14:textId="77777777" w:rsidR="00333895" w:rsidRDefault="003338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03E559" w14:textId="77777777" w:rsidR="00E50BD9" w:rsidRPr="00A07A1E" w:rsidRDefault="00E50BD9" w:rsidP="00E50BD9">
    <w:pPr>
      <w:pStyle w:val="Nagwek"/>
      <w:rPr>
        <w:rFonts w:ascii="Cambria" w:hAnsi="Cambria"/>
        <w:sz w:val="22"/>
        <w:szCs w:val="22"/>
      </w:rPr>
    </w:pPr>
  </w:p>
  <w:p w14:paraId="7A82752C" w14:textId="77777777" w:rsidR="00C9211B" w:rsidRPr="00A07A1E" w:rsidRDefault="00C9211B" w:rsidP="00C9211B">
    <w:pPr>
      <w:pStyle w:val="Nagwek"/>
      <w:rPr>
        <w:rFonts w:ascii="Cambria" w:hAnsi="Cambria"/>
        <w:sz w:val="22"/>
        <w:szCs w:val="22"/>
      </w:rPr>
    </w:pPr>
  </w:p>
  <w:p w14:paraId="79D6241F" w14:textId="77777777" w:rsidR="00C9211B" w:rsidRPr="003F192B" w:rsidRDefault="00C9211B" w:rsidP="00C9211B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63583A">
      <w:rPr>
        <w:rFonts w:ascii="Cambria" w:hAnsi="Cambria" w:cs="Arial"/>
        <w:sz w:val="20"/>
        <w:szCs w:val="20"/>
      </w:rPr>
      <w:t xml:space="preserve">Nr referencyjny: </w:t>
    </w:r>
    <w:r w:rsidR="0063583A" w:rsidRPr="0063583A">
      <w:rPr>
        <w:rFonts w:ascii="Cambria" w:hAnsi="Cambria" w:cs="Arial"/>
        <w:sz w:val="20"/>
        <w:szCs w:val="20"/>
      </w:rPr>
      <w:t>SA.</w:t>
    </w:r>
    <w:r w:rsidR="0063583A" w:rsidRPr="0063583A">
      <w:rPr>
        <w:rFonts w:ascii="Cambria" w:hAnsi="Cambria"/>
        <w:sz w:val="20"/>
        <w:szCs w:val="20"/>
      </w:rPr>
      <w:t>270.1.191.2022</w:t>
    </w:r>
  </w:p>
  <w:p w14:paraId="2734C54E" w14:textId="77777777" w:rsidR="002F64FB" w:rsidRDefault="002F64FB">
    <w:pPr>
      <w:pStyle w:val="Nagwek"/>
      <w:jc w:val="right"/>
      <w:rPr>
        <w:rFonts w:ascii="Verdana" w:eastAsia="Times-Roman" w:hAnsi="Verdana" w:cs="Verdana"/>
        <w:sz w:val="16"/>
        <w:szCs w:val="16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CFF2EC2" w14:textId="77777777" w:rsidR="00AC176D" w:rsidRDefault="00AC176D" w:rsidP="00AC176D">
    <w:pPr>
      <w:pStyle w:val="Nagwek"/>
      <w:rPr>
        <w:rFonts w:ascii="Cambria" w:hAnsi="Cambria"/>
        <w:sz w:val="20"/>
        <w:szCs w:val="20"/>
      </w:rPr>
    </w:pPr>
    <w:bookmarkStart w:id="7" w:name="_Hlk530999824"/>
    <w:bookmarkStart w:id="8" w:name="_Hlk530999927"/>
    <w:bookmarkStart w:id="9" w:name="_Hlk530999928"/>
    <w:bookmarkStart w:id="10" w:name="_Hlk530999941"/>
    <w:bookmarkStart w:id="11" w:name="_Hlk530999942"/>
  </w:p>
  <w:p w14:paraId="44B1B02D" w14:textId="77777777" w:rsidR="00AC176D" w:rsidRPr="00A07A1E" w:rsidRDefault="00AC176D" w:rsidP="00AC176D">
    <w:pPr>
      <w:pStyle w:val="Nagwek"/>
      <w:rPr>
        <w:rFonts w:ascii="Cambria" w:hAnsi="Cambria"/>
        <w:sz w:val="22"/>
        <w:szCs w:val="22"/>
      </w:rPr>
    </w:pPr>
  </w:p>
  <w:bookmarkEnd w:id="7"/>
  <w:bookmarkEnd w:id="8"/>
  <w:bookmarkEnd w:id="9"/>
  <w:bookmarkEnd w:id="10"/>
  <w:bookmarkEnd w:id="11"/>
  <w:p w14:paraId="6FC0972B" w14:textId="7727FC87" w:rsidR="00237A08" w:rsidRPr="003F192B" w:rsidRDefault="00237A08" w:rsidP="00237A08">
    <w:pPr>
      <w:pStyle w:val="Style1"/>
      <w:widowControl/>
      <w:spacing w:line="274" w:lineRule="exact"/>
      <w:ind w:left="-490"/>
      <w:jc w:val="left"/>
      <w:rPr>
        <w:rFonts w:ascii="Cambria" w:hAnsi="Cambria"/>
        <w:sz w:val="20"/>
        <w:szCs w:val="20"/>
      </w:rPr>
    </w:pPr>
    <w:r w:rsidRPr="007212C6">
      <w:rPr>
        <w:rFonts w:ascii="Cambria" w:hAnsi="Cambria" w:cs="Arial"/>
        <w:sz w:val="20"/>
        <w:szCs w:val="20"/>
      </w:rPr>
      <w:t xml:space="preserve">Nr referencyjny: </w:t>
    </w:r>
    <w:r w:rsidR="00417565" w:rsidRPr="00417565">
      <w:rPr>
        <w:rFonts w:ascii="Cambria" w:hAnsi="Cambria" w:cs="Arial"/>
        <w:sz w:val="20"/>
        <w:szCs w:val="20"/>
      </w:rPr>
      <w:t>SA.270.2.4.2023</w:t>
    </w:r>
  </w:p>
  <w:p w14:paraId="4A74513E" w14:textId="77777777" w:rsidR="00B000FD" w:rsidRPr="00FD2D91" w:rsidRDefault="00B000FD" w:rsidP="00FD2D9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77348334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="Cambria" w:hAnsi="Cambria" w:cstheme="minorHAnsi" w:hint="default"/>
        <w:b w:val="0"/>
        <w:sz w:val="20"/>
        <w:szCs w:val="20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>
      <w:start w:val="1"/>
      <w:numFmt w:val="decimal"/>
      <w:lvlText w:val="%3)"/>
      <w:lvlJc w:val="left"/>
      <w:pPr>
        <w:tabs>
          <w:tab w:val="num" w:pos="2831"/>
        </w:tabs>
        <w:ind w:left="2831" w:hanging="360"/>
      </w:pPr>
    </w:lvl>
    <w:lvl w:ilvl="3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00000005"/>
    <w:multiLevelType w:val="singleLevel"/>
    <w:tmpl w:val="E5EE56B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eastAsia="Times New Roman" w:hAnsiTheme="minorHAnsi" w:cstheme="minorHAnsi" w:hint="default"/>
      </w:r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Arial" w:hint="default"/>
        <w:i w:val="0"/>
      </w:rPr>
    </w:lvl>
  </w:abstractNum>
  <w:abstractNum w:abstractNumId="6" w15:restartNumberingAfterBreak="0">
    <w:nsid w:val="00000007"/>
    <w:multiLevelType w:val="singleLevel"/>
    <w:tmpl w:val="F3F24B16"/>
    <w:name w:val="WW8Num7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hAnsi="Cambria" w:cstheme="minorHAnsi" w:hint="default"/>
        <w:b w:val="0"/>
        <w:color w:val="000000"/>
        <w:sz w:val="20"/>
        <w:szCs w:val="18"/>
      </w:r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lowerLetter"/>
      <w:lvlText w:val="%1)"/>
      <w:lvlJc w:val="left"/>
      <w:pPr>
        <w:tabs>
          <w:tab w:val="num" w:pos="1571"/>
        </w:tabs>
        <w:ind w:left="1571" w:hanging="360"/>
      </w:pPr>
      <w:rPr>
        <w:rFonts w:cs="Aria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252"/>
        </w:tabs>
        <w:ind w:left="252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972"/>
        </w:tabs>
        <w:ind w:left="972" w:hanging="360"/>
      </w:pPr>
    </w:lvl>
    <w:lvl w:ilvl="2">
      <w:start w:val="1"/>
      <w:numFmt w:val="lowerRoman"/>
      <w:lvlText w:val="%3."/>
      <w:lvlJc w:val="right"/>
      <w:pPr>
        <w:tabs>
          <w:tab w:val="num" w:pos="1692"/>
        </w:tabs>
        <w:ind w:left="1692" w:hanging="180"/>
      </w:pPr>
    </w:lvl>
    <w:lvl w:ilvl="3">
      <w:start w:val="1"/>
      <w:numFmt w:val="lowerLetter"/>
      <w:lvlText w:val="%4)"/>
      <w:lvlJc w:val="left"/>
      <w:pPr>
        <w:tabs>
          <w:tab w:val="num" w:pos="2412"/>
        </w:tabs>
        <w:ind w:left="2412" w:hanging="360"/>
      </w:pPr>
    </w:lvl>
    <w:lvl w:ilvl="4">
      <w:start w:val="1"/>
      <w:numFmt w:val="lowerLetter"/>
      <w:lvlText w:val="%5."/>
      <w:lvlJc w:val="left"/>
      <w:pPr>
        <w:tabs>
          <w:tab w:val="num" w:pos="3132"/>
        </w:tabs>
        <w:ind w:left="3132" w:hanging="360"/>
      </w:pPr>
    </w:lvl>
    <w:lvl w:ilvl="5">
      <w:start w:val="1"/>
      <w:numFmt w:val="lowerRoman"/>
      <w:lvlText w:val="%6."/>
      <w:lvlJc w:val="right"/>
      <w:pPr>
        <w:tabs>
          <w:tab w:val="num" w:pos="3852"/>
        </w:tabs>
        <w:ind w:left="3852" w:hanging="180"/>
      </w:pPr>
    </w:lvl>
    <w:lvl w:ilvl="6">
      <w:start w:val="1"/>
      <w:numFmt w:val="decimal"/>
      <w:lvlText w:val="%7."/>
      <w:lvlJc w:val="left"/>
      <w:pPr>
        <w:tabs>
          <w:tab w:val="num" w:pos="4572"/>
        </w:tabs>
        <w:ind w:left="4572" w:hanging="360"/>
      </w:pPr>
    </w:lvl>
    <w:lvl w:ilvl="7">
      <w:start w:val="1"/>
      <w:numFmt w:val="lowerLetter"/>
      <w:lvlText w:val="%8."/>
      <w:lvlJc w:val="left"/>
      <w:pPr>
        <w:tabs>
          <w:tab w:val="num" w:pos="5292"/>
        </w:tabs>
        <w:ind w:left="5292" w:hanging="360"/>
      </w:pPr>
    </w:lvl>
    <w:lvl w:ilvl="8">
      <w:start w:val="1"/>
      <w:numFmt w:val="lowerRoman"/>
      <w:lvlText w:val="%9."/>
      <w:lvlJc w:val="right"/>
      <w:pPr>
        <w:tabs>
          <w:tab w:val="num" w:pos="6012"/>
        </w:tabs>
        <w:ind w:left="6012" w:hanging="180"/>
      </w:pPr>
    </w:lvl>
  </w:abstractNum>
  <w:abstractNum w:abstractNumId="9" w15:restartNumberingAfterBreak="0">
    <w:nsid w:val="0000000A"/>
    <w:multiLevelType w:val="single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Arial"/>
        <w:sz w:val="20"/>
        <w:szCs w:val="20"/>
      </w:rPr>
    </w:lvl>
  </w:abstractNum>
  <w:abstractNum w:abstractNumId="10" w15:restartNumberingAfterBreak="0">
    <w:nsid w:val="0000000C"/>
    <w:multiLevelType w:val="singleLevel"/>
    <w:tmpl w:val="42148246"/>
    <w:lvl w:ilvl="0">
      <w:start w:val="1"/>
      <w:numFmt w:val="lowerLetter"/>
      <w:lvlText w:val="%1)"/>
      <w:lvlJc w:val="left"/>
      <w:pPr>
        <w:ind w:left="1080" w:hanging="360"/>
      </w:pPr>
      <w:rPr>
        <w:rFonts w:ascii="Cambria" w:eastAsia="Calibri" w:hAnsi="Cambria" w:cs="Arial"/>
      </w:rPr>
    </w:lvl>
  </w:abstractNum>
  <w:abstractNum w:abstractNumId="11" w15:restartNumberingAfterBreak="0">
    <w:nsid w:val="00000020"/>
    <w:multiLevelType w:val="singleLevel"/>
    <w:tmpl w:val="00000020"/>
    <w:name w:val="WW8Num3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25406BF"/>
    <w:multiLevelType w:val="hybridMultilevel"/>
    <w:tmpl w:val="18B0683C"/>
    <w:lvl w:ilvl="0" w:tplc="D3F84D62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2D14813"/>
    <w:multiLevelType w:val="hybridMultilevel"/>
    <w:tmpl w:val="B8A8B15E"/>
    <w:lvl w:ilvl="0" w:tplc="F7005B52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0E824A4F"/>
    <w:multiLevelType w:val="hybridMultilevel"/>
    <w:tmpl w:val="C56EBC60"/>
    <w:lvl w:ilvl="0" w:tplc="59745170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136C4DEC"/>
    <w:multiLevelType w:val="hybridMultilevel"/>
    <w:tmpl w:val="3B7EDC46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1A736084"/>
    <w:multiLevelType w:val="hybridMultilevel"/>
    <w:tmpl w:val="0DF0EF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D45223"/>
    <w:multiLevelType w:val="hybridMultilevel"/>
    <w:tmpl w:val="37B477F4"/>
    <w:lvl w:ilvl="0" w:tplc="04150011">
      <w:start w:val="1"/>
      <w:numFmt w:val="decimal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8" w15:restartNumberingAfterBreak="0">
    <w:nsid w:val="2A622C96"/>
    <w:multiLevelType w:val="multilevel"/>
    <w:tmpl w:val="4D6809D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341F4761"/>
    <w:multiLevelType w:val="multilevel"/>
    <w:tmpl w:val="CBF659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957717E"/>
    <w:multiLevelType w:val="hybridMultilevel"/>
    <w:tmpl w:val="CB88D84A"/>
    <w:lvl w:ilvl="0" w:tplc="04150017">
      <w:start w:val="1"/>
      <w:numFmt w:val="lowerLetter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1" w15:restartNumberingAfterBreak="0">
    <w:nsid w:val="40B40361"/>
    <w:multiLevelType w:val="hybridMultilevel"/>
    <w:tmpl w:val="0EDA24EC"/>
    <w:lvl w:ilvl="0" w:tplc="A2228D5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C06CA4"/>
    <w:multiLevelType w:val="hybridMultilevel"/>
    <w:tmpl w:val="DAA0D1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A0649A"/>
    <w:multiLevelType w:val="hybridMultilevel"/>
    <w:tmpl w:val="BBE6EB64"/>
    <w:lvl w:ilvl="0" w:tplc="F43A0082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4296C51"/>
    <w:multiLevelType w:val="hybridMultilevel"/>
    <w:tmpl w:val="2F983B48"/>
    <w:lvl w:ilvl="0" w:tplc="AD6471F4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 w15:restartNumberingAfterBreak="0">
    <w:nsid w:val="56F66A9F"/>
    <w:multiLevelType w:val="hybridMultilevel"/>
    <w:tmpl w:val="BE204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A687E50"/>
    <w:multiLevelType w:val="hybridMultilevel"/>
    <w:tmpl w:val="9F5E7388"/>
    <w:lvl w:ilvl="0" w:tplc="21AAD06E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 w15:restartNumberingAfterBreak="0">
    <w:nsid w:val="6D092FED"/>
    <w:multiLevelType w:val="multilevel"/>
    <w:tmpl w:val="6854D4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725911AE"/>
    <w:multiLevelType w:val="hybridMultilevel"/>
    <w:tmpl w:val="D2B87B56"/>
    <w:lvl w:ilvl="0" w:tplc="F31E6AC8">
      <w:start w:val="1"/>
      <w:numFmt w:val="decimal"/>
      <w:lvlText w:val="%1)"/>
      <w:lvlJc w:val="left"/>
      <w:pPr>
        <w:ind w:left="1354" w:hanging="360"/>
      </w:pPr>
      <w:rPr>
        <w:rFonts w:ascii="Cambria" w:hAnsi="Cambria" w:cs="Cambria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74" w:hanging="360"/>
      </w:pPr>
    </w:lvl>
    <w:lvl w:ilvl="2" w:tplc="0415001B" w:tentative="1">
      <w:start w:val="1"/>
      <w:numFmt w:val="lowerRoman"/>
      <w:lvlText w:val="%3."/>
      <w:lvlJc w:val="right"/>
      <w:pPr>
        <w:ind w:left="2794" w:hanging="180"/>
      </w:pPr>
    </w:lvl>
    <w:lvl w:ilvl="3" w:tplc="0415000F" w:tentative="1">
      <w:start w:val="1"/>
      <w:numFmt w:val="decimal"/>
      <w:lvlText w:val="%4."/>
      <w:lvlJc w:val="left"/>
      <w:pPr>
        <w:ind w:left="3514" w:hanging="360"/>
      </w:pPr>
    </w:lvl>
    <w:lvl w:ilvl="4" w:tplc="04150019" w:tentative="1">
      <w:start w:val="1"/>
      <w:numFmt w:val="lowerLetter"/>
      <w:lvlText w:val="%5."/>
      <w:lvlJc w:val="left"/>
      <w:pPr>
        <w:ind w:left="4234" w:hanging="360"/>
      </w:pPr>
    </w:lvl>
    <w:lvl w:ilvl="5" w:tplc="0415001B" w:tentative="1">
      <w:start w:val="1"/>
      <w:numFmt w:val="lowerRoman"/>
      <w:lvlText w:val="%6."/>
      <w:lvlJc w:val="right"/>
      <w:pPr>
        <w:ind w:left="4954" w:hanging="180"/>
      </w:pPr>
    </w:lvl>
    <w:lvl w:ilvl="6" w:tplc="0415000F" w:tentative="1">
      <w:start w:val="1"/>
      <w:numFmt w:val="decimal"/>
      <w:lvlText w:val="%7."/>
      <w:lvlJc w:val="left"/>
      <w:pPr>
        <w:ind w:left="5674" w:hanging="360"/>
      </w:pPr>
    </w:lvl>
    <w:lvl w:ilvl="7" w:tplc="04150019" w:tentative="1">
      <w:start w:val="1"/>
      <w:numFmt w:val="lowerLetter"/>
      <w:lvlText w:val="%8."/>
      <w:lvlJc w:val="left"/>
      <w:pPr>
        <w:ind w:left="6394" w:hanging="360"/>
      </w:pPr>
    </w:lvl>
    <w:lvl w:ilvl="8" w:tplc="0415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29" w15:restartNumberingAfterBreak="0">
    <w:nsid w:val="79B4403E"/>
    <w:multiLevelType w:val="hybridMultilevel"/>
    <w:tmpl w:val="748A4D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EA136CC"/>
    <w:multiLevelType w:val="hybridMultilevel"/>
    <w:tmpl w:val="82E64D36"/>
    <w:lvl w:ilvl="0" w:tplc="2A2085EE">
      <w:start w:val="1"/>
      <w:numFmt w:val="decimal"/>
      <w:lvlText w:val="%1)."/>
      <w:lvlJc w:val="left"/>
      <w:pPr>
        <w:ind w:left="11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0" w:hanging="360"/>
      </w:pPr>
    </w:lvl>
    <w:lvl w:ilvl="2" w:tplc="0415001B" w:tentative="1">
      <w:start w:val="1"/>
      <w:numFmt w:val="lowerRoman"/>
      <w:lvlText w:val="%3."/>
      <w:lvlJc w:val="right"/>
      <w:pPr>
        <w:ind w:left="2580" w:hanging="180"/>
      </w:pPr>
    </w:lvl>
    <w:lvl w:ilvl="3" w:tplc="0415000F" w:tentative="1">
      <w:start w:val="1"/>
      <w:numFmt w:val="decimal"/>
      <w:lvlText w:val="%4."/>
      <w:lvlJc w:val="left"/>
      <w:pPr>
        <w:ind w:left="3300" w:hanging="360"/>
      </w:pPr>
    </w:lvl>
    <w:lvl w:ilvl="4" w:tplc="04150019" w:tentative="1">
      <w:start w:val="1"/>
      <w:numFmt w:val="lowerLetter"/>
      <w:lvlText w:val="%5."/>
      <w:lvlJc w:val="left"/>
      <w:pPr>
        <w:ind w:left="4020" w:hanging="360"/>
      </w:pPr>
    </w:lvl>
    <w:lvl w:ilvl="5" w:tplc="0415001B" w:tentative="1">
      <w:start w:val="1"/>
      <w:numFmt w:val="lowerRoman"/>
      <w:lvlText w:val="%6."/>
      <w:lvlJc w:val="right"/>
      <w:pPr>
        <w:ind w:left="4740" w:hanging="180"/>
      </w:pPr>
    </w:lvl>
    <w:lvl w:ilvl="6" w:tplc="0415000F" w:tentative="1">
      <w:start w:val="1"/>
      <w:numFmt w:val="decimal"/>
      <w:lvlText w:val="%7."/>
      <w:lvlJc w:val="left"/>
      <w:pPr>
        <w:ind w:left="5460" w:hanging="360"/>
      </w:pPr>
    </w:lvl>
    <w:lvl w:ilvl="7" w:tplc="04150019" w:tentative="1">
      <w:start w:val="1"/>
      <w:numFmt w:val="lowerLetter"/>
      <w:lvlText w:val="%8."/>
      <w:lvlJc w:val="left"/>
      <w:pPr>
        <w:ind w:left="6180" w:hanging="360"/>
      </w:pPr>
    </w:lvl>
    <w:lvl w:ilvl="8" w:tplc="0415001B" w:tentative="1">
      <w:start w:val="1"/>
      <w:numFmt w:val="lowerRoman"/>
      <w:lvlText w:val="%9."/>
      <w:lvlJc w:val="right"/>
      <w:pPr>
        <w:ind w:left="690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30"/>
  </w:num>
  <w:num w:numId="12">
    <w:abstractNumId w:val="16"/>
  </w:num>
  <w:num w:numId="13">
    <w:abstractNumId w:val="27"/>
  </w:num>
  <w:num w:numId="14">
    <w:abstractNumId w:val="28"/>
  </w:num>
  <w:num w:numId="15">
    <w:abstractNumId w:val="14"/>
  </w:num>
  <w:num w:numId="16">
    <w:abstractNumId w:val="24"/>
  </w:num>
  <w:num w:numId="17">
    <w:abstractNumId w:val="13"/>
  </w:num>
  <w:num w:numId="18">
    <w:abstractNumId w:val="26"/>
  </w:num>
  <w:num w:numId="19">
    <w:abstractNumId w:val="18"/>
  </w:num>
  <w:num w:numId="20">
    <w:abstractNumId w:val="11"/>
    <w:lvlOverride w:ilvl="0">
      <w:startOverride w:val="1"/>
    </w:lvlOverride>
  </w:num>
  <w:num w:numId="21">
    <w:abstractNumId w:val="25"/>
  </w:num>
  <w:num w:numId="22">
    <w:abstractNumId w:val="21"/>
  </w:num>
  <w:num w:numId="23">
    <w:abstractNumId w:val="22"/>
  </w:num>
  <w:num w:numId="24">
    <w:abstractNumId w:val="17"/>
  </w:num>
  <w:num w:numId="25">
    <w:abstractNumId w:val="19"/>
  </w:num>
  <w:num w:numId="2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</w:num>
  <w:num w:numId="28">
    <w:abstractNumId w:val="10"/>
  </w:num>
  <w:num w:numId="29">
    <w:abstractNumId w:val="23"/>
  </w:num>
  <w:num w:numId="30">
    <w:abstractNumId w:val="12"/>
  </w:num>
  <w:num w:numId="3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00DA0"/>
    <w:rsid w:val="0000072F"/>
    <w:rsid w:val="00007345"/>
    <w:rsid w:val="00007606"/>
    <w:rsid w:val="00015799"/>
    <w:rsid w:val="00034064"/>
    <w:rsid w:val="0003560E"/>
    <w:rsid w:val="00047928"/>
    <w:rsid w:val="000528DA"/>
    <w:rsid w:val="00061760"/>
    <w:rsid w:val="00061A01"/>
    <w:rsid w:val="00066A23"/>
    <w:rsid w:val="00074C7B"/>
    <w:rsid w:val="00082089"/>
    <w:rsid w:val="0008401C"/>
    <w:rsid w:val="00093CDA"/>
    <w:rsid w:val="000956A8"/>
    <w:rsid w:val="000A1068"/>
    <w:rsid w:val="000A4083"/>
    <w:rsid w:val="000B4792"/>
    <w:rsid w:val="000B5E31"/>
    <w:rsid w:val="000C72C6"/>
    <w:rsid w:val="000C7A43"/>
    <w:rsid w:val="001002D1"/>
    <w:rsid w:val="00100D01"/>
    <w:rsid w:val="00102E67"/>
    <w:rsid w:val="0010676E"/>
    <w:rsid w:val="00115268"/>
    <w:rsid w:val="00135201"/>
    <w:rsid w:val="00147E43"/>
    <w:rsid w:val="001576A0"/>
    <w:rsid w:val="001628AE"/>
    <w:rsid w:val="00163E30"/>
    <w:rsid w:val="00176E5A"/>
    <w:rsid w:val="0019283F"/>
    <w:rsid w:val="00193438"/>
    <w:rsid w:val="001A1673"/>
    <w:rsid w:val="001A3708"/>
    <w:rsid w:val="001A609D"/>
    <w:rsid w:val="001A70CA"/>
    <w:rsid w:val="001A7F60"/>
    <w:rsid w:val="001B2944"/>
    <w:rsid w:val="001B542D"/>
    <w:rsid w:val="001D39D3"/>
    <w:rsid w:val="001D3DD2"/>
    <w:rsid w:val="001D4637"/>
    <w:rsid w:val="001E5A1E"/>
    <w:rsid w:val="00237A08"/>
    <w:rsid w:val="00244BC2"/>
    <w:rsid w:val="00244E59"/>
    <w:rsid w:val="0025228C"/>
    <w:rsid w:val="0026222A"/>
    <w:rsid w:val="00264EF0"/>
    <w:rsid w:val="00283B9D"/>
    <w:rsid w:val="002879E1"/>
    <w:rsid w:val="00294AA9"/>
    <w:rsid w:val="0029557D"/>
    <w:rsid w:val="002B2D63"/>
    <w:rsid w:val="002C26E7"/>
    <w:rsid w:val="002D7C7B"/>
    <w:rsid w:val="002E0B43"/>
    <w:rsid w:val="002E3217"/>
    <w:rsid w:val="002E592F"/>
    <w:rsid w:val="002F64FB"/>
    <w:rsid w:val="002F6B31"/>
    <w:rsid w:val="002F6CBF"/>
    <w:rsid w:val="003059A9"/>
    <w:rsid w:val="003115A4"/>
    <w:rsid w:val="00325E77"/>
    <w:rsid w:val="003337E6"/>
    <w:rsid w:val="00333895"/>
    <w:rsid w:val="00334AF7"/>
    <w:rsid w:val="00335E94"/>
    <w:rsid w:val="00352FFA"/>
    <w:rsid w:val="00362FF9"/>
    <w:rsid w:val="003638D7"/>
    <w:rsid w:val="00385774"/>
    <w:rsid w:val="003B7890"/>
    <w:rsid w:val="003C1664"/>
    <w:rsid w:val="003C5528"/>
    <w:rsid w:val="003C61CB"/>
    <w:rsid w:val="003D1C0C"/>
    <w:rsid w:val="003F72B3"/>
    <w:rsid w:val="00404384"/>
    <w:rsid w:val="00417565"/>
    <w:rsid w:val="00425C94"/>
    <w:rsid w:val="004301CA"/>
    <w:rsid w:val="00430382"/>
    <w:rsid w:val="00433AB0"/>
    <w:rsid w:val="004459EA"/>
    <w:rsid w:val="00446FF5"/>
    <w:rsid w:val="004676A5"/>
    <w:rsid w:val="00467DF2"/>
    <w:rsid w:val="00467EE5"/>
    <w:rsid w:val="00472C00"/>
    <w:rsid w:val="004809A3"/>
    <w:rsid w:val="004827F5"/>
    <w:rsid w:val="004837FE"/>
    <w:rsid w:val="004A3105"/>
    <w:rsid w:val="004A5CB3"/>
    <w:rsid w:val="004C3BD4"/>
    <w:rsid w:val="004C7E2C"/>
    <w:rsid w:val="004D3C94"/>
    <w:rsid w:val="004D691D"/>
    <w:rsid w:val="004F767B"/>
    <w:rsid w:val="00503A9A"/>
    <w:rsid w:val="005066F3"/>
    <w:rsid w:val="00513457"/>
    <w:rsid w:val="00516C91"/>
    <w:rsid w:val="00524CCD"/>
    <w:rsid w:val="0052507C"/>
    <w:rsid w:val="00526471"/>
    <w:rsid w:val="0055428E"/>
    <w:rsid w:val="00556BF3"/>
    <w:rsid w:val="005667F1"/>
    <w:rsid w:val="005676A7"/>
    <w:rsid w:val="00567A12"/>
    <w:rsid w:val="0057118B"/>
    <w:rsid w:val="00573B76"/>
    <w:rsid w:val="00575B83"/>
    <w:rsid w:val="0058668B"/>
    <w:rsid w:val="0059622A"/>
    <w:rsid w:val="005C4A42"/>
    <w:rsid w:val="005C63CF"/>
    <w:rsid w:val="005D00EA"/>
    <w:rsid w:val="005D0B00"/>
    <w:rsid w:val="005D7EAD"/>
    <w:rsid w:val="005E707B"/>
    <w:rsid w:val="005F4902"/>
    <w:rsid w:val="005F792D"/>
    <w:rsid w:val="00600F97"/>
    <w:rsid w:val="0062256E"/>
    <w:rsid w:val="006309F9"/>
    <w:rsid w:val="0063583A"/>
    <w:rsid w:val="00640B42"/>
    <w:rsid w:val="006428FD"/>
    <w:rsid w:val="006475E4"/>
    <w:rsid w:val="00652E81"/>
    <w:rsid w:val="00661A8B"/>
    <w:rsid w:val="006647DC"/>
    <w:rsid w:val="00664E69"/>
    <w:rsid w:val="00667C34"/>
    <w:rsid w:val="0068145C"/>
    <w:rsid w:val="00683F89"/>
    <w:rsid w:val="006905EB"/>
    <w:rsid w:val="006A4BFD"/>
    <w:rsid w:val="006E3433"/>
    <w:rsid w:val="006F2ADB"/>
    <w:rsid w:val="00700B39"/>
    <w:rsid w:val="00705442"/>
    <w:rsid w:val="00712E0E"/>
    <w:rsid w:val="00722187"/>
    <w:rsid w:val="0074245D"/>
    <w:rsid w:val="0074736B"/>
    <w:rsid w:val="00757837"/>
    <w:rsid w:val="00771665"/>
    <w:rsid w:val="00792CD0"/>
    <w:rsid w:val="007A0BCC"/>
    <w:rsid w:val="007B27A8"/>
    <w:rsid w:val="007B4C28"/>
    <w:rsid w:val="007B73EC"/>
    <w:rsid w:val="007C36C7"/>
    <w:rsid w:val="007C5674"/>
    <w:rsid w:val="007D6F80"/>
    <w:rsid w:val="007F19DA"/>
    <w:rsid w:val="00800621"/>
    <w:rsid w:val="00800DA0"/>
    <w:rsid w:val="00801E76"/>
    <w:rsid w:val="00807798"/>
    <w:rsid w:val="00817530"/>
    <w:rsid w:val="00826954"/>
    <w:rsid w:val="008318FA"/>
    <w:rsid w:val="00831D28"/>
    <w:rsid w:val="00840D6B"/>
    <w:rsid w:val="0084616F"/>
    <w:rsid w:val="00855304"/>
    <w:rsid w:val="0086277D"/>
    <w:rsid w:val="00864C39"/>
    <w:rsid w:val="00864CB8"/>
    <w:rsid w:val="00870F26"/>
    <w:rsid w:val="00890528"/>
    <w:rsid w:val="008A53C2"/>
    <w:rsid w:val="008A6B1C"/>
    <w:rsid w:val="008B2B2C"/>
    <w:rsid w:val="008B4253"/>
    <w:rsid w:val="008C2B71"/>
    <w:rsid w:val="008D1239"/>
    <w:rsid w:val="008D2CBE"/>
    <w:rsid w:val="008D45E1"/>
    <w:rsid w:val="008E32BA"/>
    <w:rsid w:val="008E672E"/>
    <w:rsid w:val="009046A2"/>
    <w:rsid w:val="009128DB"/>
    <w:rsid w:val="009149E5"/>
    <w:rsid w:val="00914C84"/>
    <w:rsid w:val="00921957"/>
    <w:rsid w:val="0092493B"/>
    <w:rsid w:val="009359DF"/>
    <w:rsid w:val="00946BBB"/>
    <w:rsid w:val="00946CB3"/>
    <w:rsid w:val="009472D6"/>
    <w:rsid w:val="009548EE"/>
    <w:rsid w:val="00956FDD"/>
    <w:rsid w:val="009658C2"/>
    <w:rsid w:val="0097324F"/>
    <w:rsid w:val="00983401"/>
    <w:rsid w:val="00990736"/>
    <w:rsid w:val="00996CD5"/>
    <w:rsid w:val="009A10E5"/>
    <w:rsid w:val="009A346E"/>
    <w:rsid w:val="009A7AA0"/>
    <w:rsid w:val="009A7C3C"/>
    <w:rsid w:val="009B2AE2"/>
    <w:rsid w:val="009B4070"/>
    <w:rsid w:val="009C4383"/>
    <w:rsid w:val="009E0E99"/>
    <w:rsid w:val="009E7185"/>
    <w:rsid w:val="00A04794"/>
    <w:rsid w:val="00A068AB"/>
    <w:rsid w:val="00A10560"/>
    <w:rsid w:val="00A15DAF"/>
    <w:rsid w:val="00A202EB"/>
    <w:rsid w:val="00A22F11"/>
    <w:rsid w:val="00A2324C"/>
    <w:rsid w:val="00A26C02"/>
    <w:rsid w:val="00A26FA2"/>
    <w:rsid w:val="00A3069E"/>
    <w:rsid w:val="00A428A8"/>
    <w:rsid w:val="00A66235"/>
    <w:rsid w:val="00A66324"/>
    <w:rsid w:val="00A77538"/>
    <w:rsid w:val="00A81D5B"/>
    <w:rsid w:val="00A823DB"/>
    <w:rsid w:val="00A84EF8"/>
    <w:rsid w:val="00A87282"/>
    <w:rsid w:val="00A874A8"/>
    <w:rsid w:val="00AA40B8"/>
    <w:rsid w:val="00AB11F4"/>
    <w:rsid w:val="00AC176D"/>
    <w:rsid w:val="00AC2534"/>
    <w:rsid w:val="00AC410B"/>
    <w:rsid w:val="00AC7950"/>
    <w:rsid w:val="00AD16C0"/>
    <w:rsid w:val="00AE078B"/>
    <w:rsid w:val="00AE1055"/>
    <w:rsid w:val="00AE3026"/>
    <w:rsid w:val="00AE5DC6"/>
    <w:rsid w:val="00AF198B"/>
    <w:rsid w:val="00AF3662"/>
    <w:rsid w:val="00B000FD"/>
    <w:rsid w:val="00B152CB"/>
    <w:rsid w:val="00B41956"/>
    <w:rsid w:val="00B851FC"/>
    <w:rsid w:val="00B87F90"/>
    <w:rsid w:val="00B926B7"/>
    <w:rsid w:val="00B94846"/>
    <w:rsid w:val="00BA168A"/>
    <w:rsid w:val="00BA2098"/>
    <w:rsid w:val="00BB49FE"/>
    <w:rsid w:val="00BB669E"/>
    <w:rsid w:val="00BB7640"/>
    <w:rsid w:val="00BC26A4"/>
    <w:rsid w:val="00BD3635"/>
    <w:rsid w:val="00BE6F3D"/>
    <w:rsid w:val="00BF7011"/>
    <w:rsid w:val="00C00837"/>
    <w:rsid w:val="00C03866"/>
    <w:rsid w:val="00C07CBE"/>
    <w:rsid w:val="00C3047C"/>
    <w:rsid w:val="00C3745A"/>
    <w:rsid w:val="00C433BC"/>
    <w:rsid w:val="00C459B8"/>
    <w:rsid w:val="00C52E4A"/>
    <w:rsid w:val="00C70520"/>
    <w:rsid w:val="00C76370"/>
    <w:rsid w:val="00C76C30"/>
    <w:rsid w:val="00C80F8F"/>
    <w:rsid w:val="00C81574"/>
    <w:rsid w:val="00C9211B"/>
    <w:rsid w:val="00C94D4C"/>
    <w:rsid w:val="00CA7800"/>
    <w:rsid w:val="00CC5BDA"/>
    <w:rsid w:val="00CD15AB"/>
    <w:rsid w:val="00CD7A6E"/>
    <w:rsid w:val="00CE735B"/>
    <w:rsid w:val="00D002D0"/>
    <w:rsid w:val="00D051A0"/>
    <w:rsid w:val="00D16C19"/>
    <w:rsid w:val="00D210A7"/>
    <w:rsid w:val="00D2792D"/>
    <w:rsid w:val="00D34EF8"/>
    <w:rsid w:val="00D43512"/>
    <w:rsid w:val="00D47202"/>
    <w:rsid w:val="00D520D9"/>
    <w:rsid w:val="00D57891"/>
    <w:rsid w:val="00D659EC"/>
    <w:rsid w:val="00D77840"/>
    <w:rsid w:val="00D858B5"/>
    <w:rsid w:val="00D934A3"/>
    <w:rsid w:val="00D9610E"/>
    <w:rsid w:val="00D96AA6"/>
    <w:rsid w:val="00DB03A7"/>
    <w:rsid w:val="00DB1AE7"/>
    <w:rsid w:val="00DC1DF6"/>
    <w:rsid w:val="00DD0657"/>
    <w:rsid w:val="00DD597A"/>
    <w:rsid w:val="00DE684B"/>
    <w:rsid w:val="00DE7D09"/>
    <w:rsid w:val="00E06F9C"/>
    <w:rsid w:val="00E10608"/>
    <w:rsid w:val="00E1291C"/>
    <w:rsid w:val="00E24FD9"/>
    <w:rsid w:val="00E27BC9"/>
    <w:rsid w:val="00E30145"/>
    <w:rsid w:val="00E32F4A"/>
    <w:rsid w:val="00E35D7D"/>
    <w:rsid w:val="00E50BD9"/>
    <w:rsid w:val="00E52FD3"/>
    <w:rsid w:val="00E5431B"/>
    <w:rsid w:val="00E6202D"/>
    <w:rsid w:val="00E6653B"/>
    <w:rsid w:val="00E7130E"/>
    <w:rsid w:val="00E7254A"/>
    <w:rsid w:val="00E86485"/>
    <w:rsid w:val="00E9442F"/>
    <w:rsid w:val="00E9560C"/>
    <w:rsid w:val="00E9719F"/>
    <w:rsid w:val="00EA23DD"/>
    <w:rsid w:val="00EB57C8"/>
    <w:rsid w:val="00EC0102"/>
    <w:rsid w:val="00EC5E42"/>
    <w:rsid w:val="00EC7414"/>
    <w:rsid w:val="00EE46AF"/>
    <w:rsid w:val="00EE6517"/>
    <w:rsid w:val="00EF2BC1"/>
    <w:rsid w:val="00F07362"/>
    <w:rsid w:val="00F2684A"/>
    <w:rsid w:val="00F278EF"/>
    <w:rsid w:val="00F37DCF"/>
    <w:rsid w:val="00F564D7"/>
    <w:rsid w:val="00F567F6"/>
    <w:rsid w:val="00F60849"/>
    <w:rsid w:val="00F6176F"/>
    <w:rsid w:val="00F74A2F"/>
    <w:rsid w:val="00F77552"/>
    <w:rsid w:val="00F80748"/>
    <w:rsid w:val="00F80758"/>
    <w:rsid w:val="00F941D7"/>
    <w:rsid w:val="00FA29F4"/>
    <w:rsid w:val="00FA3F73"/>
    <w:rsid w:val="00FA5FB0"/>
    <w:rsid w:val="00FA6609"/>
    <w:rsid w:val="00FB442A"/>
    <w:rsid w:val="00FC2FCC"/>
    <w:rsid w:val="00FD2D91"/>
    <w:rsid w:val="00FD42FE"/>
    <w:rsid w:val="00FE7ACC"/>
    <w:rsid w:val="00FE7E77"/>
    <w:rsid w:val="00FF50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oNotEmbedSmartTags/>
  <w:decimalSymbol w:val=","/>
  <w:listSeparator w:val=";"/>
  <w14:docId w14:val="0A6F078D"/>
  <w15:docId w15:val="{D38406F0-EE0A-4B53-9C5B-5580E027A9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76370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C76370"/>
    <w:pPr>
      <w:keepNext/>
      <w:numPr>
        <w:numId w:val="1"/>
      </w:numPr>
      <w:spacing w:before="240" w:after="60"/>
      <w:outlineLvl w:val="0"/>
    </w:pPr>
    <w:rPr>
      <w:rFonts w:ascii="Cambria" w:eastAsia="Calibri" w:hAnsi="Cambria" w:cs="Cambria"/>
      <w:b/>
      <w:bCs/>
      <w:kern w:val="1"/>
      <w:sz w:val="32"/>
      <w:szCs w:val="32"/>
    </w:rPr>
  </w:style>
  <w:style w:type="paragraph" w:styleId="Nagwek2">
    <w:name w:val="heading 2"/>
    <w:basedOn w:val="Normalny"/>
    <w:next w:val="Normalny"/>
    <w:qFormat/>
    <w:rsid w:val="00C76370"/>
    <w:pPr>
      <w:keepNext/>
      <w:numPr>
        <w:ilvl w:val="1"/>
        <w:numId w:val="1"/>
      </w:numPr>
      <w:spacing w:before="240" w:after="60"/>
      <w:outlineLvl w:val="1"/>
    </w:pPr>
    <w:rPr>
      <w:rFonts w:ascii="Arial" w:eastAsia="Calibri" w:hAnsi="Arial" w:cs="Arial"/>
      <w:b/>
      <w:bCs/>
      <w:i/>
      <w:iCs/>
      <w:sz w:val="28"/>
      <w:szCs w:val="28"/>
    </w:rPr>
  </w:style>
  <w:style w:type="paragraph" w:styleId="Nagwek5">
    <w:name w:val="heading 5"/>
    <w:basedOn w:val="Normalny"/>
    <w:next w:val="Normalny"/>
    <w:qFormat/>
    <w:rsid w:val="00C76370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sid w:val="00C76370"/>
  </w:style>
  <w:style w:type="character" w:customStyle="1" w:styleId="WW8Num1z1">
    <w:name w:val="WW8Num1z1"/>
    <w:rsid w:val="00C76370"/>
  </w:style>
  <w:style w:type="character" w:customStyle="1" w:styleId="WW8Num1z2">
    <w:name w:val="WW8Num1z2"/>
    <w:rsid w:val="00C76370"/>
  </w:style>
  <w:style w:type="character" w:customStyle="1" w:styleId="WW8Num1z3">
    <w:name w:val="WW8Num1z3"/>
    <w:rsid w:val="00C76370"/>
  </w:style>
  <w:style w:type="character" w:customStyle="1" w:styleId="WW8Num1z4">
    <w:name w:val="WW8Num1z4"/>
    <w:rsid w:val="00C76370"/>
  </w:style>
  <w:style w:type="character" w:customStyle="1" w:styleId="WW8Num1z5">
    <w:name w:val="WW8Num1z5"/>
    <w:rsid w:val="00C76370"/>
  </w:style>
  <w:style w:type="character" w:customStyle="1" w:styleId="WW8Num1z6">
    <w:name w:val="WW8Num1z6"/>
    <w:rsid w:val="00C76370"/>
  </w:style>
  <w:style w:type="character" w:customStyle="1" w:styleId="WW8Num1z7">
    <w:name w:val="WW8Num1z7"/>
    <w:rsid w:val="00C76370"/>
  </w:style>
  <w:style w:type="character" w:customStyle="1" w:styleId="WW8Num1z8">
    <w:name w:val="WW8Num1z8"/>
    <w:rsid w:val="00C76370"/>
  </w:style>
  <w:style w:type="character" w:customStyle="1" w:styleId="WW8Num2z0">
    <w:name w:val="WW8Num2z0"/>
    <w:rsid w:val="00C76370"/>
    <w:rPr>
      <w:rFonts w:ascii="Cambria" w:hAnsi="Cambria" w:cs="Arial" w:hint="default"/>
      <w:b w:val="0"/>
      <w:sz w:val="20"/>
      <w:szCs w:val="20"/>
    </w:rPr>
  </w:style>
  <w:style w:type="character" w:customStyle="1" w:styleId="WW8Num3z0">
    <w:name w:val="WW8Num3z0"/>
    <w:rsid w:val="00C76370"/>
    <w:rPr>
      <w:rFonts w:hint="default"/>
    </w:rPr>
  </w:style>
  <w:style w:type="character" w:customStyle="1" w:styleId="WW8Num4z0">
    <w:name w:val="WW8Num4z0"/>
    <w:rsid w:val="00C76370"/>
    <w:rPr>
      <w:rFonts w:hint="default"/>
    </w:rPr>
  </w:style>
  <w:style w:type="character" w:customStyle="1" w:styleId="WW8Num4z1">
    <w:name w:val="WW8Num4z1"/>
    <w:rsid w:val="00C76370"/>
  </w:style>
  <w:style w:type="character" w:customStyle="1" w:styleId="WW8Num4z2">
    <w:name w:val="WW8Num4z2"/>
    <w:rsid w:val="00C76370"/>
  </w:style>
  <w:style w:type="character" w:customStyle="1" w:styleId="WW8Num4z3">
    <w:name w:val="WW8Num4z3"/>
    <w:rsid w:val="00C76370"/>
  </w:style>
  <w:style w:type="character" w:customStyle="1" w:styleId="WW8Num4z4">
    <w:name w:val="WW8Num4z4"/>
    <w:rsid w:val="00C76370"/>
  </w:style>
  <w:style w:type="character" w:customStyle="1" w:styleId="WW8Num4z5">
    <w:name w:val="WW8Num4z5"/>
    <w:rsid w:val="00C76370"/>
  </w:style>
  <w:style w:type="character" w:customStyle="1" w:styleId="WW8Num4z6">
    <w:name w:val="WW8Num4z6"/>
    <w:rsid w:val="00C76370"/>
  </w:style>
  <w:style w:type="character" w:customStyle="1" w:styleId="WW8Num4z7">
    <w:name w:val="WW8Num4z7"/>
    <w:rsid w:val="00C76370"/>
  </w:style>
  <w:style w:type="character" w:customStyle="1" w:styleId="WW8Num4z8">
    <w:name w:val="WW8Num4z8"/>
    <w:rsid w:val="00C76370"/>
  </w:style>
  <w:style w:type="character" w:customStyle="1" w:styleId="WW8Num5z0">
    <w:name w:val="WW8Num5z0"/>
    <w:rsid w:val="00C76370"/>
    <w:rPr>
      <w:rFonts w:ascii="Verdana" w:eastAsia="Times New Roman" w:hAnsi="Verdana" w:cs="Times New Roman" w:hint="default"/>
    </w:rPr>
  </w:style>
  <w:style w:type="character" w:customStyle="1" w:styleId="WW8Num6z0">
    <w:name w:val="WW8Num6z0"/>
    <w:rsid w:val="00C76370"/>
    <w:rPr>
      <w:rFonts w:cs="Arial" w:hint="default"/>
      <w:i w:val="0"/>
    </w:rPr>
  </w:style>
  <w:style w:type="character" w:customStyle="1" w:styleId="WW8Num7z0">
    <w:name w:val="WW8Num7z0"/>
    <w:rsid w:val="00C76370"/>
    <w:rPr>
      <w:rFonts w:ascii="Cambria" w:hAnsi="Cambria" w:cs="Cambria" w:hint="default"/>
      <w:b w:val="0"/>
      <w:color w:val="000000"/>
      <w:sz w:val="18"/>
      <w:szCs w:val="18"/>
    </w:rPr>
  </w:style>
  <w:style w:type="character" w:customStyle="1" w:styleId="WW8Num8z0">
    <w:name w:val="WW8Num8z0"/>
    <w:rsid w:val="00C76370"/>
    <w:rPr>
      <w:rFonts w:cs="Arial"/>
    </w:rPr>
  </w:style>
  <w:style w:type="character" w:customStyle="1" w:styleId="WW8Num9z0">
    <w:name w:val="WW8Num9z0"/>
    <w:rsid w:val="00C76370"/>
    <w:rPr>
      <w:rFonts w:hint="default"/>
    </w:rPr>
  </w:style>
  <w:style w:type="character" w:customStyle="1" w:styleId="WW8Num9z1">
    <w:name w:val="WW8Num9z1"/>
    <w:rsid w:val="00C76370"/>
  </w:style>
  <w:style w:type="character" w:customStyle="1" w:styleId="WW8Num9z2">
    <w:name w:val="WW8Num9z2"/>
    <w:rsid w:val="00C76370"/>
  </w:style>
  <w:style w:type="character" w:customStyle="1" w:styleId="WW8Num9z3">
    <w:name w:val="WW8Num9z3"/>
    <w:rsid w:val="00C76370"/>
  </w:style>
  <w:style w:type="character" w:customStyle="1" w:styleId="WW8Num9z4">
    <w:name w:val="WW8Num9z4"/>
    <w:rsid w:val="00C76370"/>
  </w:style>
  <w:style w:type="character" w:customStyle="1" w:styleId="WW8Num9z5">
    <w:name w:val="WW8Num9z5"/>
    <w:rsid w:val="00C76370"/>
  </w:style>
  <w:style w:type="character" w:customStyle="1" w:styleId="WW8Num9z6">
    <w:name w:val="WW8Num9z6"/>
    <w:rsid w:val="00C76370"/>
  </w:style>
  <w:style w:type="character" w:customStyle="1" w:styleId="WW8Num9z7">
    <w:name w:val="WW8Num9z7"/>
    <w:rsid w:val="00C76370"/>
  </w:style>
  <w:style w:type="character" w:customStyle="1" w:styleId="WW8Num9z8">
    <w:name w:val="WW8Num9z8"/>
    <w:rsid w:val="00C76370"/>
  </w:style>
  <w:style w:type="character" w:customStyle="1" w:styleId="WW8Num10z0">
    <w:name w:val="WW8Num10z0"/>
    <w:rsid w:val="00C76370"/>
    <w:rPr>
      <w:rFonts w:ascii="Cambria" w:hAnsi="Cambria" w:cs="Arial"/>
      <w:sz w:val="20"/>
      <w:szCs w:val="20"/>
    </w:rPr>
  </w:style>
  <w:style w:type="character" w:customStyle="1" w:styleId="WW8Num2z1">
    <w:name w:val="WW8Num2z1"/>
    <w:rsid w:val="00C76370"/>
  </w:style>
  <w:style w:type="character" w:customStyle="1" w:styleId="WW8Num2z2">
    <w:name w:val="WW8Num2z2"/>
    <w:rsid w:val="00C76370"/>
  </w:style>
  <w:style w:type="character" w:customStyle="1" w:styleId="WW8Num2z3">
    <w:name w:val="WW8Num2z3"/>
    <w:rsid w:val="00C76370"/>
  </w:style>
  <w:style w:type="character" w:customStyle="1" w:styleId="WW8Num2z4">
    <w:name w:val="WW8Num2z4"/>
    <w:rsid w:val="00C76370"/>
  </w:style>
  <w:style w:type="character" w:customStyle="1" w:styleId="WW8Num2z5">
    <w:name w:val="WW8Num2z5"/>
    <w:rsid w:val="00C76370"/>
  </w:style>
  <w:style w:type="character" w:customStyle="1" w:styleId="WW8Num2z6">
    <w:name w:val="WW8Num2z6"/>
    <w:rsid w:val="00C76370"/>
  </w:style>
  <w:style w:type="character" w:customStyle="1" w:styleId="WW8Num2z7">
    <w:name w:val="WW8Num2z7"/>
    <w:rsid w:val="00C76370"/>
  </w:style>
  <w:style w:type="character" w:customStyle="1" w:styleId="WW8Num2z8">
    <w:name w:val="WW8Num2z8"/>
    <w:rsid w:val="00C76370"/>
  </w:style>
  <w:style w:type="character" w:customStyle="1" w:styleId="WW8Num3z1">
    <w:name w:val="WW8Num3z1"/>
    <w:rsid w:val="00C76370"/>
  </w:style>
  <w:style w:type="character" w:customStyle="1" w:styleId="WW8Num3z2">
    <w:name w:val="WW8Num3z2"/>
    <w:rsid w:val="00C76370"/>
  </w:style>
  <w:style w:type="character" w:customStyle="1" w:styleId="WW8Num3z3">
    <w:name w:val="WW8Num3z3"/>
    <w:rsid w:val="00C76370"/>
  </w:style>
  <w:style w:type="character" w:customStyle="1" w:styleId="WW8Num3z4">
    <w:name w:val="WW8Num3z4"/>
    <w:rsid w:val="00C76370"/>
  </w:style>
  <w:style w:type="character" w:customStyle="1" w:styleId="WW8Num3z5">
    <w:name w:val="WW8Num3z5"/>
    <w:rsid w:val="00C76370"/>
  </w:style>
  <w:style w:type="character" w:customStyle="1" w:styleId="WW8Num3z6">
    <w:name w:val="WW8Num3z6"/>
    <w:rsid w:val="00C76370"/>
  </w:style>
  <w:style w:type="character" w:customStyle="1" w:styleId="WW8Num3z7">
    <w:name w:val="WW8Num3z7"/>
    <w:rsid w:val="00C76370"/>
  </w:style>
  <w:style w:type="character" w:customStyle="1" w:styleId="WW8Num3z8">
    <w:name w:val="WW8Num3z8"/>
    <w:rsid w:val="00C76370"/>
  </w:style>
  <w:style w:type="character" w:customStyle="1" w:styleId="WW8Num5z1">
    <w:name w:val="WW8Num5z1"/>
    <w:rsid w:val="00C76370"/>
  </w:style>
  <w:style w:type="character" w:customStyle="1" w:styleId="WW8Num5z2">
    <w:name w:val="WW8Num5z2"/>
    <w:rsid w:val="00C76370"/>
    <w:rPr>
      <w:rFonts w:hint="default"/>
    </w:rPr>
  </w:style>
  <w:style w:type="character" w:customStyle="1" w:styleId="WW8Num5z4">
    <w:name w:val="WW8Num5z4"/>
    <w:rsid w:val="00C76370"/>
  </w:style>
  <w:style w:type="character" w:customStyle="1" w:styleId="WW8Num5z5">
    <w:name w:val="WW8Num5z5"/>
    <w:rsid w:val="00C76370"/>
  </w:style>
  <w:style w:type="character" w:customStyle="1" w:styleId="WW8Num5z6">
    <w:name w:val="WW8Num5z6"/>
    <w:rsid w:val="00C76370"/>
  </w:style>
  <w:style w:type="character" w:customStyle="1" w:styleId="WW8Num5z7">
    <w:name w:val="WW8Num5z7"/>
    <w:rsid w:val="00C76370"/>
  </w:style>
  <w:style w:type="character" w:customStyle="1" w:styleId="WW8Num5z8">
    <w:name w:val="WW8Num5z8"/>
    <w:rsid w:val="00C76370"/>
  </w:style>
  <w:style w:type="character" w:customStyle="1" w:styleId="WW8Num6z3">
    <w:name w:val="WW8Num6z3"/>
    <w:rsid w:val="00C76370"/>
  </w:style>
  <w:style w:type="character" w:customStyle="1" w:styleId="WW8Num6z4">
    <w:name w:val="WW8Num6z4"/>
    <w:rsid w:val="00C76370"/>
  </w:style>
  <w:style w:type="character" w:customStyle="1" w:styleId="WW8Num6z5">
    <w:name w:val="WW8Num6z5"/>
    <w:rsid w:val="00C76370"/>
  </w:style>
  <w:style w:type="character" w:customStyle="1" w:styleId="WW8Num6z6">
    <w:name w:val="WW8Num6z6"/>
    <w:rsid w:val="00C76370"/>
  </w:style>
  <w:style w:type="character" w:customStyle="1" w:styleId="WW8Num6z7">
    <w:name w:val="WW8Num6z7"/>
    <w:rsid w:val="00C76370"/>
  </w:style>
  <w:style w:type="character" w:customStyle="1" w:styleId="WW8Num6z8">
    <w:name w:val="WW8Num6z8"/>
    <w:rsid w:val="00C76370"/>
  </w:style>
  <w:style w:type="character" w:customStyle="1" w:styleId="WW8Num7z1">
    <w:name w:val="WW8Num7z1"/>
    <w:rsid w:val="00C76370"/>
    <w:rPr>
      <w:rFonts w:hint="default"/>
      <w:i w:val="0"/>
    </w:rPr>
  </w:style>
  <w:style w:type="character" w:customStyle="1" w:styleId="WW8Num7z2">
    <w:name w:val="WW8Num7z2"/>
    <w:rsid w:val="00C76370"/>
  </w:style>
  <w:style w:type="character" w:customStyle="1" w:styleId="WW8Num7z3">
    <w:name w:val="WW8Num7z3"/>
    <w:rsid w:val="00C76370"/>
  </w:style>
  <w:style w:type="character" w:customStyle="1" w:styleId="WW8Num7z4">
    <w:name w:val="WW8Num7z4"/>
    <w:rsid w:val="00C76370"/>
  </w:style>
  <w:style w:type="character" w:customStyle="1" w:styleId="WW8Num7z5">
    <w:name w:val="WW8Num7z5"/>
    <w:rsid w:val="00C76370"/>
  </w:style>
  <w:style w:type="character" w:customStyle="1" w:styleId="WW8Num7z6">
    <w:name w:val="WW8Num7z6"/>
    <w:rsid w:val="00C76370"/>
  </w:style>
  <w:style w:type="character" w:customStyle="1" w:styleId="WW8Num7z7">
    <w:name w:val="WW8Num7z7"/>
    <w:rsid w:val="00C76370"/>
  </w:style>
  <w:style w:type="character" w:customStyle="1" w:styleId="WW8Num7z8">
    <w:name w:val="WW8Num7z8"/>
    <w:rsid w:val="00C76370"/>
  </w:style>
  <w:style w:type="character" w:customStyle="1" w:styleId="WW8Num8z1">
    <w:name w:val="WW8Num8z1"/>
    <w:rsid w:val="00C76370"/>
  </w:style>
  <w:style w:type="character" w:customStyle="1" w:styleId="WW8Num8z2">
    <w:name w:val="WW8Num8z2"/>
    <w:rsid w:val="00C76370"/>
  </w:style>
  <w:style w:type="character" w:customStyle="1" w:styleId="WW8Num8z3">
    <w:name w:val="WW8Num8z3"/>
    <w:rsid w:val="00C76370"/>
  </w:style>
  <w:style w:type="character" w:customStyle="1" w:styleId="WW8Num8z4">
    <w:name w:val="WW8Num8z4"/>
    <w:rsid w:val="00C76370"/>
  </w:style>
  <w:style w:type="character" w:customStyle="1" w:styleId="WW8Num8z5">
    <w:name w:val="WW8Num8z5"/>
    <w:rsid w:val="00C76370"/>
  </w:style>
  <w:style w:type="character" w:customStyle="1" w:styleId="WW8Num8z6">
    <w:name w:val="WW8Num8z6"/>
    <w:rsid w:val="00C76370"/>
  </w:style>
  <w:style w:type="character" w:customStyle="1" w:styleId="WW8Num8z7">
    <w:name w:val="WW8Num8z7"/>
    <w:rsid w:val="00C76370"/>
  </w:style>
  <w:style w:type="character" w:customStyle="1" w:styleId="WW8Num8z8">
    <w:name w:val="WW8Num8z8"/>
    <w:rsid w:val="00C76370"/>
  </w:style>
  <w:style w:type="character" w:customStyle="1" w:styleId="WW8Num10z1">
    <w:name w:val="WW8Num10z1"/>
    <w:rsid w:val="00C76370"/>
  </w:style>
  <w:style w:type="character" w:customStyle="1" w:styleId="WW8Num10z2">
    <w:name w:val="WW8Num10z2"/>
    <w:rsid w:val="00C76370"/>
  </w:style>
  <w:style w:type="character" w:customStyle="1" w:styleId="WW8Num10z3">
    <w:name w:val="WW8Num10z3"/>
    <w:rsid w:val="00C76370"/>
  </w:style>
  <w:style w:type="character" w:customStyle="1" w:styleId="WW8Num10z4">
    <w:name w:val="WW8Num10z4"/>
    <w:rsid w:val="00C76370"/>
  </w:style>
  <w:style w:type="character" w:customStyle="1" w:styleId="WW8Num10z5">
    <w:name w:val="WW8Num10z5"/>
    <w:rsid w:val="00C76370"/>
  </w:style>
  <w:style w:type="character" w:customStyle="1" w:styleId="WW8Num10z6">
    <w:name w:val="WW8Num10z6"/>
    <w:rsid w:val="00C76370"/>
  </w:style>
  <w:style w:type="character" w:customStyle="1" w:styleId="WW8Num10z7">
    <w:name w:val="WW8Num10z7"/>
    <w:rsid w:val="00C76370"/>
  </w:style>
  <w:style w:type="character" w:customStyle="1" w:styleId="WW8Num10z8">
    <w:name w:val="WW8Num10z8"/>
    <w:rsid w:val="00C76370"/>
  </w:style>
  <w:style w:type="character" w:customStyle="1" w:styleId="WW8Num11z0">
    <w:name w:val="WW8Num11z0"/>
    <w:rsid w:val="00C76370"/>
    <w:rPr>
      <w:rFonts w:ascii="Cambria" w:eastAsia="Times New Roman" w:hAnsi="Cambria" w:cs="Times New Roman" w:hint="default"/>
      <w:b w:val="0"/>
    </w:rPr>
  </w:style>
  <w:style w:type="character" w:customStyle="1" w:styleId="WW8Num11z1">
    <w:name w:val="WW8Num11z1"/>
    <w:rsid w:val="00C76370"/>
  </w:style>
  <w:style w:type="character" w:customStyle="1" w:styleId="WW8Num11z2">
    <w:name w:val="WW8Num11z2"/>
    <w:rsid w:val="00C76370"/>
  </w:style>
  <w:style w:type="character" w:customStyle="1" w:styleId="WW8Num11z3">
    <w:name w:val="WW8Num11z3"/>
    <w:rsid w:val="00C76370"/>
  </w:style>
  <w:style w:type="character" w:customStyle="1" w:styleId="WW8Num11z4">
    <w:name w:val="WW8Num11z4"/>
    <w:rsid w:val="00C76370"/>
  </w:style>
  <w:style w:type="character" w:customStyle="1" w:styleId="WW8Num11z5">
    <w:name w:val="WW8Num11z5"/>
    <w:rsid w:val="00C76370"/>
  </w:style>
  <w:style w:type="character" w:customStyle="1" w:styleId="WW8Num11z6">
    <w:name w:val="WW8Num11z6"/>
    <w:rsid w:val="00C76370"/>
  </w:style>
  <w:style w:type="character" w:customStyle="1" w:styleId="WW8Num11z7">
    <w:name w:val="WW8Num11z7"/>
    <w:rsid w:val="00C76370"/>
  </w:style>
  <w:style w:type="character" w:customStyle="1" w:styleId="WW8Num11z8">
    <w:name w:val="WW8Num11z8"/>
    <w:rsid w:val="00C76370"/>
  </w:style>
  <w:style w:type="character" w:customStyle="1" w:styleId="WW8Num12z0">
    <w:name w:val="WW8Num12z0"/>
    <w:rsid w:val="00C76370"/>
  </w:style>
  <w:style w:type="character" w:customStyle="1" w:styleId="WW8Num12z1">
    <w:name w:val="WW8Num12z1"/>
    <w:rsid w:val="00C76370"/>
  </w:style>
  <w:style w:type="character" w:customStyle="1" w:styleId="WW8Num12z2">
    <w:name w:val="WW8Num12z2"/>
    <w:rsid w:val="00C76370"/>
  </w:style>
  <w:style w:type="character" w:customStyle="1" w:styleId="WW8Num12z3">
    <w:name w:val="WW8Num12z3"/>
    <w:rsid w:val="00C76370"/>
  </w:style>
  <w:style w:type="character" w:customStyle="1" w:styleId="WW8Num12z4">
    <w:name w:val="WW8Num12z4"/>
    <w:rsid w:val="00C76370"/>
  </w:style>
  <w:style w:type="character" w:customStyle="1" w:styleId="WW8Num12z5">
    <w:name w:val="WW8Num12z5"/>
    <w:rsid w:val="00C76370"/>
  </w:style>
  <w:style w:type="character" w:customStyle="1" w:styleId="WW8Num12z6">
    <w:name w:val="WW8Num12z6"/>
    <w:rsid w:val="00C76370"/>
  </w:style>
  <w:style w:type="character" w:customStyle="1" w:styleId="WW8Num12z7">
    <w:name w:val="WW8Num12z7"/>
    <w:rsid w:val="00C76370"/>
  </w:style>
  <w:style w:type="character" w:customStyle="1" w:styleId="WW8Num12z8">
    <w:name w:val="WW8Num12z8"/>
    <w:rsid w:val="00C76370"/>
  </w:style>
  <w:style w:type="character" w:customStyle="1" w:styleId="WW8Num13z0">
    <w:name w:val="WW8Num13z0"/>
    <w:rsid w:val="00C76370"/>
    <w:rPr>
      <w:rFonts w:hint="default"/>
      <w:strike w:val="0"/>
      <w:dstrike w:val="0"/>
    </w:rPr>
  </w:style>
  <w:style w:type="character" w:customStyle="1" w:styleId="WW8Num13z1">
    <w:name w:val="WW8Num13z1"/>
    <w:rsid w:val="00C76370"/>
  </w:style>
  <w:style w:type="character" w:customStyle="1" w:styleId="WW8Num13z2">
    <w:name w:val="WW8Num13z2"/>
    <w:rsid w:val="00C76370"/>
  </w:style>
  <w:style w:type="character" w:customStyle="1" w:styleId="WW8Num13z3">
    <w:name w:val="WW8Num13z3"/>
    <w:rsid w:val="00C76370"/>
  </w:style>
  <w:style w:type="character" w:customStyle="1" w:styleId="WW8Num13z4">
    <w:name w:val="WW8Num13z4"/>
    <w:rsid w:val="00C76370"/>
  </w:style>
  <w:style w:type="character" w:customStyle="1" w:styleId="WW8Num13z5">
    <w:name w:val="WW8Num13z5"/>
    <w:rsid w:val="00C76370"/>
  </w:style>
  <w:style w:type="character" w:customStyle="1" w:styleId="WW8Num13z6">
    <w:name w:val="WW8Num13z6"/>
    <w:rsid w:val="00C76370"/>
  </w:style>
  <w:style w:type="character" w:customStyle="1" w:styleId="WW8Num13z7">
    <w:name w:val="WW8Num13z7"/>
    <w:rsid w:val="00C76370"/>
  </w:style>
  <w:style w:type="character" w:customStyle="1" w:styleId="WW8Num13z8">
    <w:name w:val="WW8Num13z8"/>
    <w:rsid w:val="00C76370"/>
  </w:style>
  <w:style w:type="character" w:customStyle="1" w:styleId="WW8Num14z0">
    <w:name w:val="WW8Num14z0"/>
    <w:rsid w:val="00C76370"/>
  </w:style>
  <w:style w:type="character" w:customStyle="1" w:styleId="WW8Num14z1">
    <w:name w:val="WW8Num14z1"/>
    <w:rsid w:val="00C76370"/>
  </w:style>
  <w:style w:type="character" w:customStyle="1" w:styleId="WW8Num14z2">
    <w:name w:val="WW8Num14z2"/>
    <w:rsid w:val="00C76370"/>
  </w:style>
  <w:style w:type="character" w:customStyle="1" w:styleId="WW8Num14z3">
    <w:name w:val="WW8Num14z3"/>
    <w:rsid w:val="00C76370"/>
  </w:style>
  <w:style w:type="character" w:customStyle="1" w:styleId="WW8Num14z4">
    <w:name w:val="WW8Num14z4"/>
    <w:rsid w:val="00C76370"/>
  </w:style>
  <w:style w:type="character" w:customStyle="1" w:styleId="WW8Num14z5">
    <w:name w:val="WW8Num14z5"/>
    <w:rsid w:val="00C76370"/>
  </w:style>
  <w:style w:type="character" w:customStyle="1" w:styleId="WW8Num14z6">
    <w:name w:val="WW8Num14z6"/>
    <w:rsid w:val="00C76370"/>
  </w:style>
  <w:style w:type="character" w:customStyle="1" w:styleId="WW8Num14z7">
    <w:name w:val="WW8Num14z7"/>
    <w:rsid w:val="00C76370"/>
  </w:style>
  <w:style w:type="character" w:customStyle="1" w:styleId="WW8Num14z8">
    <w:name w:val="WW8Num14z8"/>
    <w:rsid w:val="00C76370"/>
  </w:style>
  <w:style w:type="character" w:customStyle="1" w:styleId="WW8Num15z0">
    <w:name w:val="WW8Num15z0"/>
    <w:rsid w:val="00C76370"/>
    <w:rPr>
      <w:rFonts w:hint="default"/>
    </w:rPr>
  </w:style>
  <w:style w:type="character" w:customStyle="1" w:styleId="WW8Num15z1">
    <w:name w:val="WW8Num15z1"/>
    <w:rsid w:val="00C76370"/>
  </w:style>
  <w:style w:type="character" w:customStyle="1" w:styleId="WW8Num15z2">
    <w:name w:val="WW8Num15z2"/>
    <w:rsid w:val="00C76370"/>
  </w:style>
  <w:style w:type="character" w:customStyle="1" w:styleId="WW8Num15z3">
    <w:name w:val="WW8Num15z3"/>
    <w:rsid w:val="00C76370"/>
  </w:style>
  <w:style w:type="character" w:customStyle="1" w:styleId="WW8Num15z4">
    <w:name w:val="WW8Num15z4"/>
    <w:rsid w:val="00C76370"/>
  </w:style>
  <w:style w:type="character" w:customStyle="1" w:styleId="WW8Num15z5">
    <w:name w:val="WW8Num15z5"/>
    <w:rsid w:val="00C76370"/>
  </w:style>
  <w:style w:type="character" w:customStyle="1" w:styleId="WW8Num15z6">
    <w:name w:val="WW8Num15z6"/>
    <w:rsid w:val="00C76370"/>
  </w:style>
  <w:style w:type="character" w:customStyle="1" w:styleId="WW8Num15z7">
    <w:name w:val="WW8Num15z7"/>
    <w:rsid w:val="00C76370"/>
  </w:style>
  <w:style w:type="character" w:customStyle="1" w:styleId="WW8Num15z8">
    <w:name w:val="WW8Num15z8"/>
    <w:rsid w:val="00C76370"/>
  </w:style>
  <w:style w:type="character" w:customStyle="1" w:styleId="WW8Num16z0">
    <w:name w:val="WW8Num16z0"/>
    <w:rsid w:val="00C76370"/>
  </w:style>
  <w:style w:type="character" w:customStyle="1" w:styleId="WW8Num16z1">
    <w:name w:val="WW8Num16z1"/>
    <w:rsid w:val="00C76370"/>
  </w:style>
  <w:style w:type="character" w:customStyle="1" w:styleId="WW8Num16z2">
    <w:name w:val="WW8Num16z2"/>
    <w:rsid w:val="00C76370"/>
  </w:style>
  <w:style w:type="character" w:customStyle="1" w:styleId="WW8Num16z3">
    <w:name w:val="WW8Num16z3"/>
    <w:rsid w:val="00C76370"/>
  </w:style>
  <w:style w:type="character" w:customStyle="1" w:styleId="WW8Num16z4">
    <w:name w:val="WW8Num16z4"/>
    <w:rsid w:val="00C76370"/>
  </w:style>
  <w:style w:type="character" w:customStyle="1" w:styleId="WW8Num16z5">
    <w:name w:val="WW8Num16z5"/>
    <w:rsid w:val="00C76370"/>
  </w:style>
  <w:style w:type="character" w:customStyle="1" w:styleId="WW8Num16z6">
    <w:name w:val="WW8Num16z6"/>
    <w:rsid w:val="00C76370"/>
  </w:style>
  <w:style w:type="character" w:customStyle="1" w:styleId="WW8Num16z7">
    <w:name w:val="WW8Num16z7"/>
    <w:rsid w:val="00C76370"/>
  </w:style>
  <w:style w:type="character" w:customStyle="1" w:styleId="WW8Num16z8">
    <w:name w:val="WW8Num16z8"/>
    <w:rsid w:val="00C76370"/>
  </w:style>
  <w:style w:type="character" w:customStyle="1" w:styleId="WW8Num17z0">
    <w:name w:val="WW8Num17z0"/>
    <w:rsid w:val="00C76370"/>
  </w:style>
  <w:style w:type="character" w:customStyle="1" w:styleId="WW8Num17z1">
    <w:name w:val="WW8Num17z1"/>
    <w:rsid w:val="00C76370"/>
  </w:style>
  <w:style w:type="character" w:customStyle="1" w:styleId="WW8Num17z2">
    <w:name w:val="WW8Num17z2"/>
    <w:rsid w:val="00C76370"/>
  </w:style>
  <w:style w:type="character" w:customStyle="1" w:styleId="WW8Num17z3">
    <w:name w:val="WW8Num17z3"/>
    <w:rsid w:val="00C76370"/>
  </w:style>
  <w:style w:type="character" w:customStyle="1" w:styleId="WW8Num17z4">
    <w:name w:val="WW8Num17z4"/>
    <w:rsid w:val="00C76370"/>
  </w:style>
  <w:style w:type="character" w:customStyle="1" w:styleId="WW8Num17z5">
    <w:name w:val="WW8Num17z5"/>
    <w:rsid w:val="00C76370"/>
  </w:style>
  <w:style w:type="character" w:customStyle="1" w:styleId="WW8Num17z6">
    <w:name w:val="WW8Num17z6"/>
    <w:rsid w:val="00C76370"/>
  </w:style>
  <w:style w:type="character" w:customStyle="1" w:styleId="WW8Num17z7">
    <w:name w:val="WW8Num17z7"/>
    <w:rsid w:val="00C76370"/>
  </w:style>
  <w:style w:type="character" w:customStyle="1" w:styleId="WW8Num17z8">
    <w:name w:val="WW8Num17z8"/>
    <w:rsid w:val="00C76370"/>
  </w:style>
  <w:style w:type="character" w:customStyle="1" w:styleId="WW8Num18z0">
    <w:name w:val="WW8Num18z0"/>
    <w:rsid w:val="00C76370"/>
    <w:rPr>
      <w:rFonts w:hint="default"/>
      <w:strike w:val="0"/>
      <w:dstrike w:val="0"/>
    </w:rPr>
  </w:style>
  <w:style w:type="character" w:customStyle="1" w:styleId="WW8Num18z1">
    <w:name w:val="WW8Num18z1"/>
    <w:rsid w:val="00C76370"/>
    <w:rPr>
      <w:rFonts w:ascii="Cambria" w:hAnsi="Cambria" w:cs="Arial" w:hint="default"/>
      <w:sz w:val="20"/>
      <w:szCs w:val="20"/>
    </w:rPr>
  </w:style>
  <w:style w:type="character" w:customStyle="1" w:styleId="WW8Num18z2">
    <w:name w:val="WW8Num18z2"/>
    <w:rsid w:val="00C76370"/>
  </w:style>
  <w:style w:type="character" w:customStyle="1" w:styleId="WW8Num18z4">
    <w:name w:val="WW8Num18z4"/>
    <w:rsid w:val="00C76370"/>
  </w:style>
  <w:style w:type="character" w:customStyle="1" w:styleId="WW8Num18z5">
    <w:name w:val="WW8Num18z5"/>
    <w:rsid w:val="00C76370"/>
  </w:style>
  <w:style w:type="character" w:customStyle="1" w:styleId="WW8Num18z6">
    <w:name w:val="WW8Num18z6"/>
    <w:rsid w:val="00C76370"/>
  </w:style>
  <w:style w:type="character" w:customStyle="1" w:styleId="WW8Num18z7">
    <w:name w:val="WW8Num18z7"/>
    <w:rsid w:val="00C76370"/>
  </w:style>
  <w:style w:type="character" w:customStyle="1" w:styleId="WW8Num18z8">
    <w:name w:val="WW8Num18z8"/>
    <w:rsid w:val="00C76370"/>
  </w:style>
  <w:style w:type="character" w:customStyle="1" w:styleId="WW8Num19z0">
    <w:name w:val="WW8Num19z0"/>
    <w:rsid w:val="00C76370"/>
    <w:rPr>
      <w:rFonts w:hint="default"/>
    </w:rPr>
  </w:style>
  <w:style w:type="character" w:customStyle="1" w:styleId="WW8Num19z1">
    <w:name w:val="WW8Num19z1"/>
    <w:rsid w:val="00C76370"/>
  </w:style>
  <w:style w:type="character" w:customStyle="1" w:styleId="WW8Num19z2">
    <w:name w:val="WW8Num19z2"/>
    <w:rsid w:val="00C76370"/>
  </w:style>
  <w:style w:type="character" w:customStyle="1" w:styleId="WW8Num19z3">
    <w:name w:val="WW8Num19z3"/>
    <w:rsid w:val="00C76370"/>
  </w:style>
  <w:style w:type="character" w:customStyle="1" w:styleId="WW8Num19z4">
    <w:name w:val="WW8Num19z4"/>
    <w:rsid w:val="00C76370"/>
  </w:style>
  <w:style w:type="character" w:customStyle="1" w:styleId="WW8Num19z5">
    <w:name w:val="WW8Num19z5"/>
    <w:rsid w:val="00C76370"/>
  </w:style>
  <w:style w:type="character" w:customStyle="1" w:styleId="WW8Num19z6">
    <w:name w:val="WW8Num19z6"/>
    <w:rsid w:val="00C76370"/>
  </w:style>
  <w:style w:type="character" w:customStyle="1" w:styleId="WW8Num19z7">
    <w:name w:val="WW8Num19z7"/>
    <w:rsid w:val="00C76370"/>
  </w:style>
  <w:style w:type="character" w:customStyle="1" w:styleId="WW8Num19z8">
    <w:name w:val="WW8Num19z8"/>
    <w:rsid w:val="00C76370"/>
  </w:style>
  <w:style w:type="character" w:customStyle="1" w:styleId="WW8Num20z0">
    <w:name w:val="WW8Num20z0"/>
    <w:rsid w:val="00C76370"/>
    <w:rPr>
      <w:rFonts w:hint="default"/>
    </w:rPr>
  </w:style>
  <w:style w:type="character" w:customStyle="1" w:styleId="WW8Num20z1">
    <w:name w:val="WW8Num20z1"/>
    <w:rsid w:val="00C76370"/>
  </w:style>
  <w:style w:type="character" w:customStyle="1" w:styleId="WW8Num20z2">
    <w:name w:val="WW8Num20z2"/>
    <w:rsid w:val="00C76370"/>
  </w:style>
  <w:style w:type="character" w:customStyle="1" w:styleId="WW8Num20z3">
    <w:name w:val="WW8Num20z3"/>
    <w:rsid w:val="00C76370"/>
  </w:style>
  <w:style w:type="character" w:customStyle="1" w:styleId="WW8Num20z4">
    <w:name w:val="WW8Num20z4"/>
    <w:rsid w:val="00C76370"/>
  </w:style>
  <w:style w:type="character" w:customStyle="1" w:styleId="WW8Num20z5">
    <w:name w:val="WW8Num20z5"/>
    <w:rsid w:val="00C76370"/>
  </w:style>
  <w:style w:type="character" w:customStyle="1" w:styleId="WW8Num20z6">
    <w:name w:val="WW8Num20z6"/>
    <w:rsid w:val="00C76370"/>
  </w:style>
  <w:style w:type="character" w:customStyle="1" w:styleId="WW8Num20z7">
    <w:name w:val="WW8Num20z7"/>
    <w:rsid w:val="00C76370"/>
  </w:style>
  <w:style w:type="character" w:customStyle="1" w:styleId="WW8Num20z8">
    <w:name w:val="WW8Num20z8"/>
    <w:rsid w:val="00C76370"/>
  </w:style>
  <w:style w:type="character" w:customStyle="1" w:styleId="Domylnaczcionkaakapitu1">
    <w:name w:val="Domyślna czcionka akapitu1"/>
    <w:rsid w:val="00C76370"/>
  </w:style>
  <w:style w:type="character" w:customStyle="1" w:styleId="Nagwek1Znak">
    <w:name w:val="Nagłówek 1 Znak"/>
    <w:rsid w:val="00C76370"/>
    <w:rPr>
      <w:rFonts w:ascii="Cambria" w:eastAsia="Calibri" w:hAnsi="Cambria" w:cs="Cambria"/>
      <w:b/>
      <w:bCs/>
      <w:kern w:val="1"/>
      <w:sz w:val="32"/>
      <w:szCs w:val="32"/>
    </w:rPr>
  </w:style>
  <w:style w:type="character" w:customStyle="1" w:styleId="Nagwek5Znak">
    <w:name w:val="Nagłówek 5 Znak"/>
    <w:rsid w:val="00C76370"/>
    <w:rPr>
      <w:rFonts w:ascii="Calibri" w:eastAsia="Calibri" w:hAnsi="Calibri" w:cs="Calibri"/>
      <w:b/>
      <w:bCs/>
      <w:i/>
      <w:iCs/>
      <w:sz w:val="26"/>
      <w:szCs w:val="26"/>
    </w:rPr>
  </w:style>
  <w:style w:type="character" w:customStyle="1" w:styleId="TekstpodstawowyZnak">
    <w:name w:val="Tekst podstawowy Znak"/>
    <w:rsid w:val="00C76370"/>
    <w:rPr>
      <w:rFonts w:eastAsia="Calibri"/>
      <w:sz w:val="24"/>
      <w:szCs w:val="24"/>
    </w:rPr>
  </w:style>
  <w:style w:type="character" w:customStyle="1" w:styleId="Tekstpodstawowy3Znak">
    <w:name w:val="Tekst podstawowy 3 Znak"/>
    <w:rsid w:val="00C76370"/>
    <w:rPr>
      <w:rFonts w:eastAsia="Calibri"/>
      <w:sz w:val="16"/>
      <w:szCs w:val="16"/>
    </w:rPr>
  </w:style>
  <w:style w:type="character" w:customStyle="1" w:styleId="TytuZnak">
    <w:name w:val="Tytuł Znak"/>
    <w:aliases w:val=" Znak Znak"/>
    <w:rsid w:val="00C76370"/>
    <w:rPr>
      <w:rFonts w:eastAsia="Calibri"/>
      <w:b/>
      <w:bCs/>
      <w:sz w:val="28"/>
      <w:szCs w:val="28"/>
    </w:rPr>
  </w:style>
  <w:style w:type="character" w:customStyle="1" w:styleId="Tekstpodstawowy2Znak">
    <w:name w:val="Tekst podstawowy 2 Znak"/>
    <w:rsid w:val="00C76370"/>
    <w:rPr>
      <w:rFonts w:eastAsia="Calibri"/>
      <w:sz w:val="24"/>
      <w:szCs w:val="24"/>
    </w:rPr>
  </w:style>
  <w:style w:type="character" w:styleId="Pogrubienie">
    <w:name w:val="Strong"/>
    <w:qFormat/>
    <w:rsid w:val="00C76370"/>
    <w:rPr>
      <w:rFonts w:cs="Times New Roman"/>
      <w:b/>
      <w:bCs/>
    </w:rPr>
  </w:style>
  <w:style w:type="character" w:customStyle="1" w:styleId="NagwekZnak">
    <w:name w:val="Nagłówek Znak"/>
    <w:rsid w:val="00C76370"/>
    <w:rPr>
      <w:sz w:val="24"/>
      <w:szCs w:val="24"/>
    </w:rPr>
  </w:style>
  <w:style w:type="character" w:customStyle="1" w:styleId="StopkaZnak">
    <w:name w:val="Stopka Znak"/>
    <w:uiPriority w:val="99"/>
    <w:rsid w:val="00C76370"/>
    <w:rPr>
      <w:sz w:val="24"/>
      <w:szCs w:val="24"/>
    </w:rPr>
  </w:style>
  <w:style w:type="character" w:customStyle="1" w:styleId="Nagwek2Znak">
    <w:name w:val="Nagłówek 2 Znak"/>
    <w:rsid w:val="00C76370"/>
    <w:rPr>
      <w:rFonts w:ascii="Arial" w:eastAsia="Calibri" w:hAnsi="Arial" w:cs="Arial"/>
      <w:b/>
      <w:bCs/>
      <w:i/>
      <w:iCs/>
      <w:sz w:val="28"/>
      <w:szCs w:val="28"/>
    </w:rPr>
  </w:style>
  <w:style w:type="character" w:customStyle="1" w:styleId="FontStyle93">
    <w:name w:val="Font Style93"/>
    <w:rsid w:val="00C76370"/>
    <w:rPr>
      <w:rFonts w:ascii="Times New Roman" w:hAnsi="Times New Roman" w:cs="Times New Roman"/>
      <w:sz w:val="30"/>
      <w:szCs w:val="30"/>
    </w:rPr>
  </w:style>
  <w:style w:type="character" w:customStyle="1" w:styleId="TekstprzypisudolnegoZnak">
    <w:name w:val="Tekst przypisu dolnego Znak"/>
    <w:basedOn w:val="Domylnaczcionkaakapitu1"/>
    <w:rsid w:val="00C76370"/>
  </w:style>
  <w:style w:type="character" w:customStyle="1" w:styleId="Znakiprzypiswdolnych">
    <w:name w:val="Znaki przypisów dolnych"/>
    <w:rsid w:val="00C76370"/>
    <w:rPr>
      <w:vertAlign w:val="superscript"/>
    </w:rPr>
  </w:style>
  <w:style w:type="character" w:customStyle="1" w:styleId="TekstdymkaZnak">
    <w:name w:val="Tekst dymka Znak"/>
    <w:rsid w:val="00C76370"/>
    <w:rPr>
      <w:rFonts w:ascii="Tahoma" w:hAnsi="Tahoma" w:cs="Tahoma"/>
      <w:sz w:val="16"/>
      <w:szCs w:val="16"/>
    </w:rPr>
  </w:style>
  <w:style w:type="paragraph" w:customStyle="1" w:styleId="Nagwek10">
    <w:name w:val="Nagłówek1"/>
    <w:basedOn w:val="Normalny"/>
    <w:next w:val="Tekstpodstawowy"/>
    <w:rsid w:val="00C76370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Tekstpodstawowy">
    <w:name w:val="Body Text"/>
    <w:basedOn w:val="Normalny"/>
    <w:rsid w:val="00C76370"/>
    <w:pPr>
      <w:spacing w:after="120"/>
    </w:pPr>
    <w:rPr>
      <w:rFonts w:eastAsia="Calibri"/>
    </w:rPr>
  </w:style>
  <w:style w:type="paragraph" w:styleId="Lista">
    <w:name w:val="List"/>
    <w:basedOn w:val="Tekstpodstawowy"/>
    <w:rsid w:val="00C76370"/>
    <w:rPr>
      <w:rFonts w:cs="Arial"/>
    </w:rPr>
  </w:style>
  <w:style w:type="paragraph" w:customStyle="1" w:styleId="Podpis1">
    <w:name w:val="Podpis1"/>
    <w:basedOn w:val="Normalny"/>
    <w:rsid w:val="00C76370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rsid w:val="00C76370"/>
    <w:pPr>
      <w:suppressLineNumbers/>
    </w:pPr>
    <w:rPr>
      <w:rFonts w:cs="Arial"/>
    </w:rPr>
  </w:style>
  <w:style w:type="paragraph" w:customStyle="1" w:styleId="Tekstpodstawowy31">
    <w:name w:val="Tekst podstawowy 31"/>
    <w:basedOn w:val="Normalny"/>
    <w:rsid w:val="00C76370"/>
    <w:pPr>
      <w:spacing w:after="120"/>
    </w:pPr>
    <w:rPr>
      <w:rFonts w:eastAsia="Calibri"/>
      <w:sz w:val="16"/>
      <w:szCs w:val="16"/>
    </w:rPr>
  </w:style>
  <w:style w:type="paragraph" w:styleId="Tytu">
    <w:name w:val="Title"/>
    <w:aliases w:val=" Znak"/>
    <w:basedOn w:val="Normalny"/>
    <w:next w:val="Podtytu"/>
    <w:qFormat/>
    <w:rsid w:val="00C76370"/>
    <w:pPr>
      <w:jc w:val="center"/>
    </w:pPr>
    <w:rPr>
      <w:rFonts w:eastAsia="Calibri"/>
      <w:b/>
      <w:bCs/>
      <w:sz w:val="28"/>
      <w:szCs w:val="28"/>
    </w:rPr>
  </w:style>
  <w:style w:type="paragraph" w:styleId="Podtytu">
    <w:name w:val="Subtitle"/>
    <w:basedOn w:val="Nagwek10"/>
    <w:next w:val="Tekstpodstawowy"/>
    <w:qFormat/>
    <w:rsid w:val="00C76370"/>
    <w:pPr>
      <w:jc w:val="center"/>
    </w:pPr>
    <w:rPr>
      <w:i/>
      <w:iCs/>
    </w:rPr>
  </w:style>
  <w:style w:type="paragraph" w:customStyle="1" w:styleId="Tekstpodstawowy21">
    <w:name w:val="Tekst podstawowy 21"/>
    <w:basedOn w:val="Normalny"/>
    <w:rsid w:val="00C76370"/>
    <w:pPr>
      <w:spacing w:after="120" w:line="480" w:lineRule="auto"/>
    </w:pPr>
    <w:rPr>
      <w:rFonts w:eastAsia="Calibri"/>
    </w:rPr>
  </w:style>
  <w:style w:type="paragraph" w:styleId="Bezodstpw">
    <w:name w:val="No Spacing"/>
    <w:aliases w:val="Trop Bez Odstępów"/>
    <w:link w:val="BezodstpwZnak"/>
    <w:qFormat/>
    <w:rsid w:val="00C76370"/>
    <w:pPr>
      <w:suppressAutoHyphens/>
    </w:pPr>
    <w:rPr>
      <w:b/>
      <w:bCs/>
      <w:sz w:val="22"/>
      <w:szCs w:val="22"/>
      <w:lang w:eastAsia="ar-SA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1"/>
    <w:uiPriority w:val="99"/>
    <w:rsid w:val="00C76370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uiPriority w:val="99"/>
    <w:rsid w:val="00C76370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rsid w:val="00C76370"/>
    <w:rPr>
      <w:sz w:val="20"/>
      <w:szCs w:val="20"/>
    </w:rPr>
  </w:style>
  <w:style w:type="paragraph" w:styleId="Tekstdymka">
    <w:name w:val="Balloon Text"/>
    <w:basedOn w:val="Normalny"/>
    <w:rsid w:val="00C76370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rsid w:val="00C76370"/>
    <w:pPr>
      <w:suppressLineNumbers/>
    </w:pPr>
  </w:style>
  <w:style w:type="paragraph" w:customStyle="1" w:styleId="Nagwektabeli">
    <w:name w:val="Nagłówek tabeli"/>
    <w:basedOn w:val="Zawartotabeli"/>
    <w:rsid w:val="00C76370"/>
    <w:pPr>
      <w:jc w:val="center"/>
    </w:pPr>
    <w:rPr>
      <w:b/>
      <w:bCs/>
    </w:rPr>
  </w:style>
  <w:style w:type="paragraph" w:styleId="Akapitzlist">
    <w:name w:val="List Paragraph"/>
    <w:aliases w:val="Nagłowek 3,Numerowanie,L1,Preambuła,Akapit z listą BS,Kolorowa lista — akcent 11,Dot pt,F5 List Paragraph,Recommendation,List Paragraph11,lp1,maz_wyliczenie,opis dzialania,K-P_odwolanie,A_wyliczenie,Akapit z listą 1,CW_Lista,Podsis rysunk"/>
    <w:basedOn w:val="Normalny"/>
    <w:link w:val="AkapitzlistZnak"/>
    <w:uiPriority w:val="34"/>
    <w:qFormat/>
    <w:rsid w:val="003F72B3"/>
    <w:pPr>
      <w:ind w:left="720"/>
      <w:contextualSpacing/>
    </w:pPr>
  </w:style>
  <w:style w:type="character" w:customStyle="1" w:styleId="st">
    <w:name w:val="st"/>
    <w:basedOn w:val="Domylnaczcionkaakapitu"/>
    <w:rsid w:val="004F767B"/>
  </w:style>
  <w:style w:type="character" w:customStyle="1" w:styleId="NagwekZnak1">
    <w:name w:val="Nagłówek Znak1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082089"/>
    <w:rPr>
      <w:sz w:val="24"/>
      <w:szCs w:val="24"/>
      <w:lang w:eastAsia="ar-SA"/>
    </w:rPr>
  </w:style>
  <w:style w:type="paragraph" w:customStyle="1" w:styleId="Default">
    <w:name w:val="Default"/>
    <w:qFormat/>
    <w:rsid w:val="00EC7414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Nagłowek 3 Znak,Numerowanie Znak,L1 Znak,Preambuła Znak,Akapit z listą BS Znak,Kolorowa lista — akcent 11 Znak,Dot pt Znak,F5 List Paragraph Znak,Recommendation Znak,List Paragraph11 Znak,lp1 Znak,maz_wyliczenie Znak,CW_Lista Znak"/>
    <w:link w:val="Akapitzlist"/>
    <w:uiPriority w:val="34"/>
    <w:qFormat/>
    <w:locked/>
    <w:rsid w:val="00CE735B"/>
    <w:rPr>
      <w:sz w:val="24"/>
      <w:szCs w:val="24"/>
      <w:lang w:eastAsia="ar-SA"/>
    </w:rPr>
  </w:style>
  <w:style w:type="paragraph" w:customStyle="1" w:styleId="pkt">
    <w:name w:val="pkt"/>
    <w:basedOn w:val="Normalny"/>
    <w:rsid w:val="00DB03A7"/>
    <w:pPr>
      <w:suppressAutoHyphens w:val="0"/>
      <w:spacing w:before="60" w:after="60"/>
      <w:ind w:left="851" w:hanging="295"/>
      <w:jc w:val="both"/>
    </w:pPr>
    <w:rPr>
      <w:rFonts w:eastAsia="Calibri"/>
      <w:lang w:eastAsia="pl-PL"/>
    </w:rPr>
  </w:style>
  <w:style w:type="paragraph" w:styleId="Tekstpodstawowy2">
    <w:name w:val="Body Text 2"/>
    <w:basedOn w:val="Normalny"/>
    <w:link w:val="Tekstpodstawowy2Znak1"/>
    <w:uiPriority w:val="99"/>
    <w:unhideWhenUsed/>
    <w:rsid w:val="0074245D"/>
    <w:pPr>
      <w:spacing w:after="120" w:line="480" w:lineRule="auto"/>
    </w:pPr>
  </w:style>
  <w:style w:type="character" w:customStyle="1" w:styleId="Tekstpodstawowy2Znak1">
    <w:name w:val="Tekst podstawowy 2 Znak1"/>
    <w:basedOn w:val="Domylnaczcionkaakapitu"/>
    <w:link w:val="Tekstpodstawowy2"/>
    <w:uiPriority w:val="99"/>
    <w:rsid w:val="0074245D"/>
    <w:rPr>
      <w:sz w:val="24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F792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F792D"/>
    <w:pPr>
      <w:suppressAutoHyphens w:val="0"/>
    </w:pPr>
    <w:rPr>
      <w:rFonts w:ascii="Arial" w:eastAsia="Calibri" w:hAnsi="Arial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F792D"/>
    <w:rPr>
      <w:rFonts w:ascii="Arial" w:eastAsia="Calibri" w:hAnsi="Arial"/>
      <w:lang w:eastAsia="en-US"/>
    </w:rPr>
  </w:style>
  <w:style w:type="paragraph" w:customStyle="1" w:styleId="Style1">
    <w:name w:val="Style1"/>
    <w:basedOn w:val="Normalny"/>
    <w:rsid w:val="00AC176D"/>
    <w:pPr>
      <w:widowControl w:val="0"/>
      <w:autoSpaceDE w:val="0"/>
      <w:spacing w:line="283" w:lineRule="exact"/>
      <w:jc w:val="center"/>
    </w:pPr>
    <w:rPr>
      <w:rFonts w:cs="Calibri"/>
    </w:rPr>
  </w:style>
  <w:style w:type="character" w:customStyle="1" w:styleId="BezodstpwZnak">
    <w:name w:val="Bez odstępów Znak"/>
    <w:aliases w:val="Trop Bez Odstępów Znak"/>
    <w:link w:val="Bezodstpw"/>
    <w:uiPriority w:val="1"/>
    <w:locked/>
    <w:rsid w:val="00AC176D"/>
    <w:rPr>
      <w:b/>
      <w:bCs/>
      <w:sz w:val="22"/>
      <w:szCs w:val="22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A1673"/>
    <w:pPr>
      <w:suppressAutoHyphens/>
    </w:pPr>
    <w:rPr>
      <w:rFonts w:ascii="Times New Roman" w:eastAsia="Times New Roman" w:hAnsi="Times New Roman"/>
      <w:b/>
      <w:bCs/>
      <w:lang w:eastAsia="ar-SA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A1673"/>
    <w:rPr>
      <w:rFonts w:ascii="Arial" w:eastAsia="Calibri" w:hAnsi="Arial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13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2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11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20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7</Pages>
  <Words>2392</Words>
  <Characters>14357</Characters>
  <Application>Microsoft Office Word</Application>
  <DocSecurity>0</DocSecurity>
  <Lines>119</Lines>
  <Paragraphs>33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SPRZEDAŻY</vt:lpstr>
    </vt:vector>
  </TitlesOfParts>
  <Company/>
  <LinksUpToDate>false</LinksUpToDate>
  <CharactersWithSpaces>16716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SPRZEDAŻY</dc:title>
  <dc:subject/>
  <dc:creator>dyrektor</dc:creator>
  <cp:keywords/>
  <cp:lastModifiedBy>User</cp:lastModifiedBy>
  <cp:revision>355</cp:revision>
  <cp:lastPrinted>2020-08-31T14:45:00Z</cp:lastPrinted>
  <dcterms:created xsi:type="dcterms:W3CDTF">2021-04-20T08:26:00Z</dcterms:created>
  <dcterms:modified xsi:type="dcterms:W3CDTF">2023-05-30T06:17:00Z</dcterms:modified>
</cp:coreProperties>
</file>