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06" w:rsidRPr="004A3C06" w:rsidRDefault="004A3C06" w:rsidP="004A3C06">
      <w:pPr>
        <w:jc w:val="center"/>
        <w:rPr>
          <w:rFonts w:ascii="Calibri" w:hAnsi="Calibri"/>
          <w:b/>
          <w:sz w:val="22"/>
          <w:szCs w:val="22"/>
          <w:lang w:eastAsia="x-none"/>
        </w:rPr>
      </w:pPr>
      <w:bookmarkStart w:id="0" w:name="_GoBack"/>
      <w:bookmarkEnd w:id="0"/>
      <w:r w:rsidRPr="004A3C06">
        <w:rPr>
          <w:rFonts w:ascii="Calibri" w:hAnsi="Calibri"/>
          <w:b/>
          <w:sz w:val="22"/>
          <w:szCs w:val="22"/>
          <w:lang w:eastAsia="x-none"/>
        </w:rPr>
        <w:t>PAKIET 1</w:t>
      </w:r>
    </w:p>
    <w:p w:rsidR="00AA1323" w:rsidRPr="004A3C06" w:rsidRDefault="00233CCA" w:rsidP="004A3C06">
      <w:pPr>
        <w:jc w:val="center"/>
        <w:rPr>
          <w:rFonts w:asciiTheme="minorHAnsi" w:hAnsiTheme="minorHAnsi"/>
          <w:b/>
          <w:sz w:val="22"/>
          <w:szCs w:val="22"/>
        </w:rPr>
      </w:pPr>
      <w:r w:rsidRPr="004A3C06">
        <w:rPr>
          <w:rFonts w:asciiTheme="minorHAnsi" w:hAnsiTheme="minorHAnsi"/>
          <w:b/>
          <w:sz w:val="22"/>
          <w:szCs w:val="22"/>
        </w:rPr>
        <w:t xml:space="preserve">Formularz  </w:t>
      </w:r>
      <w:r w:rsidRPr="004A3C06">
        <w:rPr>
          <w:rFonts w:asciiTheme="minorHAnsi" w:hAnsiTheme="minorHAnsi"/>
          <w:b/>
          <w:sz w:val="22"/>
          <w:szCs w:val="22"/>
          <w:lang w:eastAsia="x-none"/>
        </w:rPr>
        <w:t>rzeczowo-c</w:t>
      </w:r>
      <w:r w:rsidR="00A55B6B" w:rsidRPr="004A3C06">
        <w:rPr>
          <w:rFonts w:asciiTheme="minorHAnsi" w:hAnsiTheme="minorHAnsi"/>
          <w:b/>
          <w:sz w:val="22"/>
          <w:szCs w:val="22"/>
        </w:rPr>
        <w:t>enowy</w:t>
      </w:r>
    </w:p>
    <w:p w:rsidR="008925DD" w:rsidRPr="001D570D" w:rsidRDefault="008925DD" w:rsidP="001D570D">
      <w:pPr>
        <w:pStyle w:val="Nagwek4"/>
        <w:spacing w:line="360" w:lineRule="auto"/>
        <w:rPr>
          <w:rFonts w:asciiTheme="minorHAnsi" w:hAnsiTheme="minorHAnsi"/>
          <w:sz w:val="20"/>
          <w:lang w:eastAsia="x-none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27"/>
        <w:gridCol w:w="3969"/>
        <w:gridCol w:w="1418"/>
        <w:gridCol w:w="1417"/>
        <w:gridCol w:w="1276"/>
        <w:gridCol w:w="1843"/>
        <w:gridCol w:w="2551"/>
      </w:tblGrid>
      <w:tr w:rsidR="000F62A7" w:rsidRPr="001D570D" w:rsidTr="00E51225">
        <w:trPr>
          <w:trHeight w:val="330"/>
        </w:trPr>
        <w:tc>
          <w:tcPr>
            <w:tcW w:w="708" w:type="dxa"/>
            <w:vAlign w:val="center"/>
          </w:tcPr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1527" w:type="dxa"/>
            <w:vAlign w:val="center"/>
          </w:tcPr>
          <w:p w:rsidR="000F62A7" w:rsidRPr="001D570D" w:rsidRDefault="00E51225" w:rsidP="00E5122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SYMBOL z</w:t>
            </w:r>
            <w:r w:rsidR="000F62A7" w:rsidRPr="001D570D">
              <w:rPr>
                <w:rFonts w:asciiTheme="minorHAnsi" w:hAnsiTheme="minorHAnsi"/>
                <w:b/>
              </w:rPr>
              <w:t>amawianego</w:t>
            </w:r>
          </w:p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Sprzętu</w:t>
            </w:r>
          </w:p>
        </w:tc>
        <w:tc>
          <w:tcPr>
            <w:tcW w:w="3969" w:type="dxa"/>
            <w:vAlign w:val="center"/>
          </w:tcPr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1D570D">
              <w:rPr>
                <w:rFonts w:asciiTheme="minorHAnsi" w:hAnsiTheme="minorHAnsi"/>
                <w:b/>
                <w:bCs/>
              </w:rPr>
              <w:t>Nazwa producenta i typ urządzenia</w:t>
            </w:r>
          </w:p>
        </w:tc>
        <w:tc>
          <w:tcPr>
            <w:tcW w:w="1418" w:type="dxa"/>
            <w:vAlign w:val="center"/>
          </w:tcPr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Szacowana ilość</w:t>
            </w:r>
          </w:p>
        </w:tc>
        <w:tc>
          <w:tcPr>
            <w:tcW w:w="1417" w:type="dxa"/>
            <w:vAlign w:val="center"/>
          </w:tcPr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Cena jednostkowa</w:t>
            </w:r>
          </w:p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NETTO</w:t>
            </w:r>
          </w:p>
        </w:tc>
        <w:tc>
          <w:tcPr>
            <w:tcW w:w="1276" w:type="dxa"/>
            <w:vAlign w:val="center"/>
          </w:tcPr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Wartość</w:t>
            </w:r>
          </w:p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NETTO</w:t>
            </w:r>
          </w:p>
        </w:tc>
        <w:tc>
          <w:tcPr>
            <w:tcW w:w="1843" w:type="dxa"/>
            <w:vAlign w:val="center"/>
          </w:tcPr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Cena jednostkowa</w:t>
            </w:r>
          </w:p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BRUTTO</w:t>
            </w:r>
          </w:p>
        </w:tc>
        <w:tc>
          <w:tcPr>
            <w:tcW w:w="2551" w:type="dxa"/>
            <w:vAlign w:val="center"/>
          </w:tcPr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Wartość</w:t>
            </w:r>
          </w:p>
          <w:p w:rsidR="000F62A7" w:rsidRPr="001D570D" w:rsidRDefault="000F62A7" w:rsidP="00E51225">
            <w:pPr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BRUTTO</w:t>
            </w:r>
          </w:p>
        </w:tc>
      </w:tr>
      <w:tr w:rsidR="000F62A7" w:rsidRPr="001D570D" w:rsidTr="00E51225">
        <w:trPr>
          <w:trHeight w:val="430"/>
        </w:trPr>
        <w:tc>
          <w:tcPr>
            <w:tcW w:w="708" w:type="dxa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K1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A05233" w:rsidP="00723D18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1D570D">
              <w:rPr>
                <w:rFonts w:asciiTheme="minorHAnsi" w:hAnsiTheme="minorHAnsi"/>
                <w:b/>
                <w:color w:val="000000"/>
              </w:rPr>
              <w:t>65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K2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A05233" w:rsidP="00723D18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1D570D">
              <w:rPr>
                <w:rFonts w:asciiTheme="minorHAnsi" w:hAnsiTheme="minorHAnsi"/>
                <w:b/>
                <w:color w:val="000000"/>
              </w:rPr>
              <w:t>42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N1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A05233" w:rsidP="00723D18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1D570D">
              <w:rPr>
                <w:rFonts w:asciiTheme="minorHAnsi" w:hAnsiTheme="minorHAnsi"/>
                <w:b/>
                <w:color w:val="000000"/>
              </w:rPr>
              <w:t>15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N2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A05233" w:rsidP="00723D18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1D570D">
              <w:rPr>
                <w:rFonts w:asciiTheme="minorHAnsi" w:hAnsiTheme="minorHAnsi"/>
                <w:b/>
                <w:color w:val="000000"/>
              </w:rPr>
              <w:t>25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N3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A05233" w:rsidP="00723D18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1D570D">
              <w:rPr>
                <w:rFonts w:asciiTheme="minorHAnsi" w:hAnsiTheme="minorHAnsi"/>
                <w:b/>
                <w:color w:val="000000"/>
              </w:rPr>
              <w:t>21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M1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A05233" w:rsidP="00723D18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1D570D">
              <w:rPr>
                <w:rFonts w:asciiTheme="minorHAnsi" w:hAnsiTheme="minorHAnsi"/>
                <w:b/>
                <w:color w:val="000000"/>
              </w:rPr>
              <w:t>6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M2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A05233" w:rsidP="00723D18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1D570D">
              <w:rPr>
                <w:rFonts w:asciiTheme="minorHAnsi" w:hAnsiTheme="minorHAnsi"/>
                <w:b/>
                <w:color w:val="000000"/>
              </w:rPr>
              <w:t>20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M3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A05233" w:rsidP="00723D18">
            <w:pPr>
              <w:spacing w:line="48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1D570D">
              <w:rPr>
                <w:rFonts w:asciiTheme="minorHAnsi" w:hAnsiTheme="minorHAnsi"/>
                <w:b/>
                <w:color w:val="000000"/>
              </w:rPr>
              <w:t>30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  <w:vAlign w:val="center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A1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1B4E0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  <w:vAlign w:val="center"/>
          </w:tcPr>
          <w:p w:rsidR="000F62A7" w:rsidRPr="001D570D" w:rsidRDefault="000F62A7" w:rsidP="00723D18">
            <w:pPr>
              <w:numPr>
                <w:ilvl w:val="0"/>
                <w:numId w:val="91"/>
              </w:num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A2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1B4E0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25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  <w:vAlign w:val="center"/>
          </w:tcPr>
          <w:p w:rsidR="000F62A7" w:rsidRPr="001D570D" w:rsidRDefault="0022224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11</w:t>
            </w: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A3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1B4E0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  <w:vAlign w:val="center"/>
          </w:tcPr>
          <w:p w:rsidR="000F62A7" w:rsidRPr="001D570D" w:rsidRDefault="0022224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12</w:t>
            </w: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A4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1B4E0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  <w:vAlign w:val="center"/>
          </w:tcPr>
          <w:p w:rsidR="000F62A7" w:rsidRPr="001D570D" w:rsidRDefault="0022224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13</w:t>
            </w: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A5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1B4E0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16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  <w:vAlign w:val="center"/>
          </w:tcPr>
          <w:p w:rsidR="000F62A7" w:rsidRPr="001D570D" w:rsidRDefault="0022224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14</w:t>
            </w: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A6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1B4E0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E51225">
        <w:trPr>
          <w:trHeight w:val="447"/>
        </w:trPr>
        <w:tc>
          <w:tcPr>
            <w:tcW w:w="708" w:type="dxa"/>
            <w:vAlign w:val="center"/>
          </w:tcPr>
          <w:p w:rsidR="000F62A7" w:rsidRPr="001D570D" w:rsidRDefault="0022224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15</w:t>
            </w: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01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1B4E0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9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0F62A7" w:rsidRPr="001D570D" w:rsidTr="00C124D2">
        <w:trPr>
          <w:trHeight w:val="447"/>
        </w:trPr>
        <w:tc>
          <w:tcPr>
            <w:tcW w:w="708" w:type="dxa"/>
            <w:vAlign w:val="center"/>
          </w:tcPr>
          <w:p w:rsidR="000F62A7" w:rsidRPr="001D570D" w:rsidRDefault="0022224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lastRenderedPageBreak/>
              <w:t>16</w:t>
            </w:r>
          </w:p>
        </w:tc>
        <w:tc>
          <w:tcPr>
            <w:tcW w:w="1527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02</w:t>
            </w:r>
          </w:p>
        </w:tc>
        <w:tc>
          <w:tcPr>
            <w:tcW w:w="3969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  <w:vAlign w:val="center"/>
          </w:tcPr>
          <w:p w:rsidR="000F62A7" w:rsidRPr="001D570D" w:rsidRDefault="001B4E09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  <w:r w:rsidRPr="001D570D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1417" w:type="dxa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vAlign w:val="center"/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bottom w:val="single" w:sz="18" w:space="0" w:color="auto"/>
            </w:tcBorders>
          </w:tcPr>
          <w:p w:rsidR="000F62A7" w:rsidRPr="001D570D" w:rsidRDefault="000F62A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F553F7" w:rsidRPr="001D570D" w:rsidTr="00C124D2">
        <w:trPr>
          <w:trHeight w:val="447"/>
        </w:trPr>
        <w:tc>
          <w:tcPr>
            <w:tcW w:w="9039" w:type="dxa"/>
            <w:gridSpan w:val="5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F553F7" w:rsidRPr="001D570D" w:rsidRDefault="00F553F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53F7" w:rsidRPr="001D570D" w:rsidRDefault="00F553F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F553F7" w:rsidRPr="001D570D" w:rsidRDefault="00F553F7" w:rsidP="00723D18">
            <w:pPr>
              <w:spacing w:line="48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53F7" w:rsidRPr="001D570D" w:rsidRDefault="00F553F7" w:rsidP="00723D18">
            <w:pPr>
              <w:spacing w:line="48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A55B6B" w:rsidRPr="001D570D" w:rsidRDefault="00A55B6B" w:rsidP="001D570D">
      <w:pPr>
        <w:spacing w:line="360" w:lineRule="auto"/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</w:p>
    <w:p w:rsidR="00A55B6B" w:rsidRPr="00E16E5F" w:rsidRDefault="00553AB9" w:rsidP="00A55B6B">
      <w:pPr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…………………………………………………………..                                                                                                                                                            …………………………………………………………………</w:t>
      </w:r>
    </w:p>
    <w:p w:rsidR="00A55B6B" w:rsidRPr="00E16E5F" w:rsidRDefault="00553AB9" w:rsidP="00A55B6B">
      <w:pPr>
        <w:rPr>
          <w:rFonts w:asciiTheme="minorHAnsi" w:hAnsiTheme="minorHAnsi"/>
        </w:rPr>
      </w:pPr>
      <w:r w:rsidRPr="00553AB9">
        <w:rPr>
          <w:rFonts w:ascii="Calibri" w:hAnsi="Calibri"/>
        </w:rPr>
        <w:t>(miejscowość, data)</w:t>
      </w:r>
      <w:r>
        <w:rPr>
          <w:rFonts w:ascii="Calibri" w:hAnsi="Calibri"/>
        </w:rPr>
        <w:t xml:space="preserve">   </w:t>
      </w:r>
      <w:r w:rsidRPr="00553AB9">
        <w:rPr>
          <w:rFonts w:asciiTheme="minorHAnsi" w:hAnsiTheme="minorHAnsi" w:cs="Arial"/>
          <w:i/>
        </w:rPr>
        <w:t xml:space="preserve"> </w:t>
      </w:r>
      <w:r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Arial"/>
          <w:i/>
        </w:rPr>
        <w:t>(</w:t>
      </w:r>
      <w:r w:rsidRPr="00553AB9">
        <w:rPr>
          <w:rFonts w:ascii="Calibri" w:hAnsi="Calibri" w:cs="Arial"/>
          <w:i/>
        </w:rPr>
        <w:t>upełnomocniony(ie</w:t>
      </w:r>
      <w:r>
        <w:rPr>
          <w:rFonts w:ascii="Calibri" w:hAnsi="Calibri" w:cs="Arial"/>
          <w:i/>
        </w:rPr>
        <w:t>ni) przedstawiciel(e) Wykonawcy)</w:t>
      </w:r>
    </w:p>
    <w:p w:rsidR="00A55B6B" w:rsidRPr="00E16E5F" w:rsidRDefault="00A55B6B" w:rsidP="00A55B6B">
      <w:pPr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</w:p>
    <w:p w:rsidR="00A55B6B" w:rsidRPr="00E16E5F" w:rsidRDefault="00A55B6B" w:rsidP="00A55B6B">
      <w:pPr>
        <w:rPr>
          <w:rFonts w:asciiTheme="minorHAnsi" w:hAnsiTheme="minorHAnsi"/>
        </w:rPr>
      </w:pPr>
    </w:p>
    <w:p w:rsidR="007C4869" w:rsidRPr="007C4869" w:rsidRDefault="007C4869" w:rsidP="007C4869">
      <w:pPr>
        <w:autoSpaceDE w:val="0"/>
        <w:autoSpaceDN w:val="0"/>
        <w:adjustRightInd w:val="0"/>
        <w:rPr>
          <w:rFonts w:ascii="Calibri" w:hAnsi="Calibri" w:cs="ArialNarrow,Italic"/>
          <w:i/>
          <w:iCs/>
        </w:rPr>
      </w:pPr>
      <w:r w:rsidRPr="007C4869">
        <w:rPr>
          <w:rFonts w:ascii="Calibri" w:hAnsi="Calibri" w:cs="ArialNarrow,Italic"/>
          <w:i/>
          <w:iCs/>
        </w:rPr>
        <w:t>Słownie</w:t>
      </w:r>
      <w:r w:rsidR="008F1C71">
        <w:rPr>
          <w:rFonts w:ascii="Calibri" w:hAnsi="Calibri" w:cs="ArialNarrow,Italic"/>
          <w:i/>
          <w:iCs/>
        </w:rPr>
        <w:t xml:space="preserve"> wartość brutto złotych</w:t>
      </w:r>
      <w:r w:rsidRPr="007C4869">
        <w:rPr>
          <w:rFonts w:ascii="Calibri" w:hAnsi="Calibri" w:cs="ArialNarrow,Italic"/>
          <w:i/>
          <w:iCs/>
        </w:rPr>
        <w:t>: …………………………………………………………………………………………..</w:t>
      </w:r>
    </w:p>
    <w:p w:rsidR="007C4869" w:rsidRPr="007C4869" w:rsidRDefault="007C4869" w:rsidP="007C4869">
      <w:pPr>
        <w:rPr>
          <w:rFonts w:ascii="Calibri" w:hAnsi="Calibri"/>
          <w:u w:val="single"/>
        </w:rPr>
      </w:pPr>
    </w:p>
    <w:p w:rsidR="007C4869" w:rsidRDefault="007C4869" w:rsidP="007C4869">
      <w:pPr>
        <w:rPr>
          <w:rFonts w:ascii="Calibri" w:hAnsi="Calibri"/>
          <w:u w:val="single"/>
        </w:rPr>
      </w:pPr>
    </w:p>
    <w:p w:rsidR="007C4869" w:rsidRPr="001F3C40" w:rsidRDefault="007C4869" w:rsidP="007C4869">
      <w:pPr>
        <w:rPr>
          <w:rFonts w:ascii="Calibri" w:hAnsi="Calibri"/>
          <w:u w:val="single"/>
        </w:rPr>
      </w:pPr>
      <w:r w:rsidRPr="001F3C40">
        <w:rPr>
          <w:rFonts w:ascii="Calibri" w:hAnsi="Calibri"/>
          <w:u w:val="single"/>
        </w:rPr>
        <w:t>Uwaga!</w:t>
      </w:r>
    </w:p>
    <w:p w:rsidR="007C4869" w:rsidRDefault="007C4869" w:rsidP="007C4869">
      <w:pPr>
        <w:rPr>
          <w:rFonts w:ascii="Calibri" w:hAnsi="Calibri" w:cs="ArialNarrow,Italic"/>
          <w:i/>
          <w:iCs/>
        </w:rPr>
      </w:pPr>
      <w:r w:rsidRPr="00F96B4E">
        <w:rPr>
          <w:rFonts w:ascii="Calibri" w:hAnsi="Calibri"/>
          <w:sz w:val="18"/>
          <w:szCs w:val="18"/>
        </w:rPr>
        <w:t>Przy dokonywaniu mnożenia należy przestrzegać reguł matematycznych w zakresie zaokrągleń. Wartości w kolumnach powinny być podane z dokładnością do dwóch miejsc po przecinku. Wartość z pozycji „wartość brutto” formularza cenowego należy przenieść do formularza ofertowego. Wartości na formularzu oferty nie mogą być rozbieżne z wartościami wynikającymi z formularza cenowego.</w:t>
      </w:r>
      <w:r w:rsidRPr="00DE3D38">
        <w:rPr>
          <w:rFonts w:ascii="Calibri" w:hAnsi="Calibri" w:cs="ArialNarrow,Italic"/>
          <w:i/>
          <w:iCs/>
        </w:rPr>
        <w:t xml:space="preserve"> </w:t>
      </w:r>
    </w:p>
    <w:p w:rsidR="00A55B6B" w:rsidRPr="00E16E5F" w:rsidRDefault="00A55B6B" w:rsidP="00A55B6B">
      <w:pPr>
        <w:rPr>
          <w:rFonts w:asciiTheme="minorHAnsi" w:hAnsiTheme="minorHAnsi"/>
        </w:rPr>
      </w:pPr>
    </w:p>
    <w:p w:rsidR="001A6B9E" w:rsidRPr="00E16E5F" w:rsidRDefault="001A6B9E">
      <w:pPr>
        <w:pStyle w:val="Nagwek4"/>
        <w:spacing w:line="360" w:lineRule="auto"/>
        <w:jc w:val="right"/>
        <w:rPr>
          <w:rFonts w:asciiTheme="minorHAnsi" w:hAnsiTheme="minorHAnsi"/>
          <w:sz w:val="20"/>
        </w:rPr>
      </w:pPr>
    </w:p>
    <w:sectPr w:rsidR="001A6B9E" w:rsidRPr="00E16E5F" w:rsidSect="00D468F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94" w:right="567" w:bottom="79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148" w:rsidRDefault="002F1148">
      <w:r>
        <w:separator/>
      </w:r>
    </w:p>
  </w:endnote>
  <w:endnote w:type="continuationSeparator" w:id="0">
    <w:p w:rsidR="002F1148" w:rsidRDefault="002F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charset w:val="EE"/>
    <w:family w:val="swiss"/>
    <w:pitch w:val="variable"/>
    <w:sig w:usb0="E0000AFF" w:usb1="580778FF" w:usb2="00000031" w:usb3="00000000" w:csb0="000201BF" w:csb1="00000000"/>
  </w:font>
  <w:font w:name="Gothic">
    <w:altName w:val="MS Mincho"/>
    <w:charset w:val="80"/>
    <w:family w:val="auto"/>
    <w:pitch w:val="variable"/>
    <w:sig w:usb0="00000001" w:usb1="08070000" w:usb2="00000010" w:usb3="00000000" w:csb0="00020000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Default="007F7BE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:rsidR="007F7BEC" w:rsidRDefault="007F7B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Pr="00C8466E" w:rsidRDefault="007F7BEC">
    <w:pPr>
      <w:pStyle w:val="Stopka"/>
      <w:pBdr>
        <w:top w:val="single" w:sz="4" w:space="1" w:color="D9D9D9"/>
      </w:pBdr>
      <w:jc w:val="right"/>
      <w:rPr>
        <w:rFonts w:ascii="Arial Narrow" w:hAnsi="Arial Narrow"/>
        <w:sz w:val="18"/>
        <w:szCs w:val="18"/>
      </w:rPr>
    </w:pPr>
    <w:r w:rsidRPr="00C8466E">
      <w:rPr>
        <w:rFonts w:ascii="Arial Narrow" w:hAnsi="Arial Narrow"/>
        <w:sz w:val="18"/>
        <w:szCs w:val="18"/>
      </w:rPr>
      <w:fldChar w:fldCharType="begin"/>
    </w:r>
    <w:r w:rsidRPr="00C8466E">
      <w:rPr>
        <w:rFonts w:ascii="Arial Narrow" w:hAnsi="Arial Narrow"/>
        <w:sz w:val="18"/>
        <w:szCs w:val="18"/>
      </w:rPr>
      <w:instrText xml:space="preserve"> PAGE   \* MERGEFORMAT </w:instrText>
    </w:r>
    <w:r w:rsidRPr="00C8466E">
      <w:rPr>
        <w:rFonts w:ascii="Arial Narrow" w:hAnsi="Arial Narrow"/>
        <w:sz w:val="18"/>
        <w:szCs w:val="18"/>
      </w:rPr>
      <w:fldChar w:fldCharType="separate"/>
    </w:r>
    <w:r w:rsidR="00501357">
      <w:rPr>
        <w:rFonts w:ascii="Arial Narrow" w:hAnsi="Arial Narrow"/>
        <w:noProof/>
        <w:sz w:val="18"/>
        <w:szCs w:val="18"/>
      </w:rPr>
      <w:t>2</w:t>
    </w:r>
    <w:r w:rsidRPr="00C8466E">
      <w:rPr>
        <w:rFonts w:ascii="Arial Narrow" w:hAnsi="Arial Narrow"/>
        <w:sz w:val="18"/>
        <w:szCs w:val="18"/>
      </w:rPr>
      <w:fldChar w:fldCharType="end"/>
    </w:r>
    <w:r w:rsidRPr="00C8466E">
      <w:rPr>
        <w:rFonts w:ascii="Arial Narrow" w:hAnsi="Arial Narrow"/>
        <w:sz w:val="18"/>
        <w:szCs w:val="18"/>
      </w:rPr>
      <w:t xml:space="preserve"> | </w:t>
    </w:r>
    <w:r w:rsidRPr="00C8466E">
      <w:rPr>
        <w:rFonts w:ascii="Arial Narrow" w:hAnsi="Arial Narrow"/>
        <w:color w:val="7F7F7F"/>
        <w:spacing w:val="60"/>
        <w:sz w:val="18"/>
        <w:szCs w:val="18"/>
      </w:rPr>
      <w:t>Strona</w:t>
    </w:r>
  </w:p>
  <w:p w:rsidR="007F7BEC" w:rsidRDefault="007F7BEC" w:rsidP="00C8466E">
    <w:pPr>
      <w:pStyle w:val="Stopka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Default="007F7BEC">
    <w:pPr>
      <w:pStyle w:val="Stopka"/>
      <w:jc w:val="center"/>
      <w:rPr>
        <w:sz w:val="20"/>
      </w:rPr>
    </w:pPr>
    <w:r>
      <w:rPr>
        <w:sz w:val="20"/>
      </w:rPr>
      <w:t>_____________________________________________________________________________________</w:t>
    </w:r>
  </w:p>
  <w:p w:rsidR="007F7BEC" w:rsidRPr="00840241" w:rsidRDefault="007F7BEC">
    <w:pPr>
      <w:pStyle w:val="Stopka"/>
      <w:jc w:val="center"/>
      <w:rPr>
        <w:rFonts w:ascii="Arial Narrow" w:hAnsi="Arial Narrow"/>
        <w:i/>
        <w:sz w:val="20"/>
      </w:rPr>
    </w:pPr>
    <w:r w:rsidRPr="00840241">
      <w:rPr>
        <w:rFonts w:ascii="Arial Narrow" w:hAnsi="Arial Narrow"/>
        <w:i/>
        <w:sz w:val="20"/>
      </w:rPr>
      <w:t>Specyfikacja Istotnych Warunków Zamówienia – nr sprawy ZP/……/2010</w:t>
    </w:r>
  </w:p>
  <w:p w:rsidR="007F7BEC" w:rsidRDefault="007F7BEC">
    <w:pPr>
      <w:pStyle w:val="Stopka"/>
      <w:jc w:val="center"/>
      <w:rPr>
        <w:sz w:val="20"/>
      </w:rPr>
    </w:pPr>
  </w:p>
  <w:p w:rsidR="007F7BEC" w:rsidRDefault="007F7B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148" w:rsidRDefault="002F1148">
      <w:r>
        <w:separator/>
      </w:r>
    </w:p>
  </w:footnote>
  <w:footnote w:type="continuationSeparator" w:id="0">
    <w:p w:rsidR="002F1148" w:rsidRDefault="002F1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9E" w:rsidRPr="004A3C06" w:rsidRDefault="001A6B9E">
    <w:pPr>
      <w:rPr>
        <w:rFonts w:ascii="Arial" w:hAnsi="Arial" w:cs="Arial"/>
        <w:b/>
        <w:sz w:val="16"/>
        <w:szCs w:val="16"/>
      </w:rPr>
    </w:pPr>
    <w:r w:rsidRPr="004A3C06">
      <w:rPr>
        <w:rFonts w:ascii="Arial" w:hAnsi="Arial" w:cs="Arial"/>
        <w:b/>
        <w:sz w:val="16"/>
        <w:szCs w:val="16"/>
      </w:rPr>
      <w:t>Postępowanie ZP/35/2019</w:t>
    </w:r>
  </w:p>
  <w:p w:rsidR="007F7BEC" w:rsidRDefault="001A6B9E" w:rsidP="004A3C06">
    <w:pP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3 do SIWZ</w:t>
    </w:r>
    <w:r w:rsidR="007F7BEC">
      <w:rPr>
        <w:rFonts w:ascii="Arial" w:hAnsi="Arial" w:cs="Arial"/>
        <w:sz w:val="16"/>
        <w:szCs w:val="16"/>
      </w:rP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BEC" w:rsidRPr="002B2027" w:rsidRDefault="00501357" w:rsidP="00840241">
    <w:pPr>
      <w:tabs>
        <w:tab w:val="left" w:pos="5952"/>
      </w:tabs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-241935</wp:posOffset>
          </wp:positionH>
          <wp:positionV relativeFrom="margin">
            <wp:posOffset>-1628775</wp:posOffset>
          </wp:positionV>
          <wp:extent cx="984885" cy="987425"/>
          <wp:effectExtent l="0" t="0" r="5715" b="3175"/>
          <wp:wrapSquare wrapText="bothSides"/>
          <wp:docPr id="1" name="Obraz 0" descr="logo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logo_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885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7BEC">
      <w:tab/>
    </w:r>
  </w:p>
  <w:p w:rsidR="007F7BEC" w:rsidRDefault="007F7BEC" w:rsidP="00840241">
    <w:pPr>
      <w:rPr>
        <w:rFonts w:ascii="Arial" w:hAnsi="Arial" w:cs="Arial"/>
        <w:b/>
        <w:sz w:val="18"/>
        <w:szCs w:val="18"/>
      </w:rPr>
    </w:pPr>
    <w:r>
      <w:t xml:space="preserve">                               </w:t>
    </w:r>
    <w:r>
      <w:rPr>
        <w:rFonts w:ascii="Arial" w:hAnsi="Arial" w:cs="Arial"/>
        <w:b/>
        <w:sz w:val="18"/>
        <w:szCs w:val="18"/>
      </w:rPr>
      <w:t>Zamawiający:</w:t>
    </w:r>
  </w:p>
  <w:p w:rsidR="007F7BEC" w:rsidRDefault="007F7BEC" w:rsidP="00840241">
    <w:pPr>
      <w:rPr>
        <w:rFonts w:ascii="Arial" w:hAnsi="Arial" w:cs="Arial"/>
        <w:b/>
      </w:rPr>
    </w:pPr>
    <w:r>
      <w:rPr>
        <w:rFonts w:ascii="Arial" w:hAnsi="Arial" w:cs="Arial"/>
        <w:b/>
        <w:sz w:val="18"/>
        <w:szCs w:val="18"/>
      </w:rPr>
      <w:t xml:space="preserve">                        </w:t>
    </w:r>
    <w:r>
      <w:rPr>
        <w:rFonts w:ascii="Arial" w:hAnsi="Arial" w:cs="Arial"/>
        <w:b/>
        <w:sz w:val="18"/>
        <w:szCs w:val="18"/>
      </w:rPr>
      <w:tab/>
      <w:t xml:space="preserve">              </w:t>
    </w:r>
    <w:r>
      <w:rPr>
        <w:rFonts w:ascii="Arial" w:hAnsi="Arial" w:cs="Arial"/>
        <w:b/>
      </w:rPr>
      <w:t>Gdański Uniwersytet Medyczny</w:t>
    </w:r>
  </w:p>
  <w:p w:rsidR="007F7BEC" w:rsidRDefault="007F7BEC" w:rsidP="00840241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ab/>
      <w:t xml:space="preserve">            ul. M. Skłodowskiej-Curie 3A</w:t>
    </w:r>
  </w:p>
  <w:p w:rsidR="007F7BEC" w:rsidRDefault="007F7BEC" w:rsidP="00840241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ab/>
      <w:t xml:space="preserve">            80-210 Gdańsk</w:t>
    </w:r>
  </w:p>
  <w:p w:rsidR="007F7BEC" w:rsidRPr="00840241" w:rsidRDefault="007F7BEC" w:rsidP="00840241">
    <w:pPr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          </w:t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  <w:t xml:space="preserve">    </w:t>
    </w:r>
    <w:r w:rsidRPr="00844732">
      <w:rPr>
        <w:rFonts w:ascii="Arial" w:hAnsi="Arial" w:cs="Arial"/>
        <w:b/>
        <w:sz w:val="16"/>
        <w:szCs w:val="16"/>
      </w:rPr>
      <w:t>www.gumed.edu.pl</w:t>
    </w:r>
  </w:p>
  <w:p w:rsidR="007F7BEC" w:rsidRPr="00BB229A" w:rsidRDefault="007F7BEC" w:rsidP="00840241">
    <w:pPr>
      <w:pStyle w:val="Nagwek"/>
    </w:pPr>
    <w:r>
      <w:t>___________________________________________________________________</w:t>
    </w:r>
  </w:p>
  <w:p w:rsidR="007F7BEC" w:rsidRDefault="007F7BEC" w:rsidP="00840241">
    <w:pPr>
      <w:ind w:firstLine="708"/>
      <w:rPr>
        <w:rFonts w:ascii="Arial" w:hAnsi="Arial" w:cs="Arial"/>
        <w:b/>
        <w:sz w:val="18"/>
        <w:szCs w:val="18"/>
      </w:rPr>
    </w:pPr>
  </w:p>
  <w:p w:rsidR="007F7BEC" w:rsidRDefault="007F7BEC" w:rsidP="00840241">
    <w:pPr>
      <w:ind w:firstLine="708"/>
      <w:rPr>
        <w:rFonts w:ascii="Arial" w:hAnsi="Arial" w:cs="Arial"/>
        <w:b/>
        <w:sz w:val="18"/>
        <w:szCs w:val="18"/>
      </w:rPr>
    </w:pPr>
  </w:p>
  <w:p w:rsidR="007F7BEC" w:rsidRPr="00840241" w:rsidRDefault="007F7BEC" w:rsidP="008402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hAnsi="Tahoma"/>
      </w:rPr>
    </w:lvl>
  </w:abstractNum>
  <w:abstractNum w:abstractNumId="1">
    <w:nsid w:val="00000003"/>
    <w:multiLevelType w:val="singleLevel"/>
    <w:tmpl w:val="B5B0A794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</w:abstractNum>
  <w:abstractNum w:abstractNumId="2">
    <w:nsid w:val="00000004"/>
    <w:multiLevelType w:val="singleLevel"/>
    <w:tmpl w:val="8AB497CA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AA10DB02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</w:rPr>
    </w:lvl>
  </w:abstractNum>
  <w:abstractNum w:abstractNumId="6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>
    <w:nsid w:val="0000000D"/>
    <w:multiLevelType w:val="singleLevel"/>
    <w:tmpl w:val="9C54F422"/>
    <w:name w:val="WW8Num13"/>
    <w:lvl w:ilvl="0">
      <w:start w:val="1"/>
      <w:numFmt w:val="decimal"/>
      <w:lvlText w:val="%1."/>
      <w:lvlJc w:val="left"/>
      <w:pPr>
        <w:tabs>
          <w:tab w:val="num" w:pos="540"/>
        </w:tabs>
        <w:ind w:left="510" w:hanging="510"/>
      </w:pPr>
      <w:rPr>
        <w:rFonts w:cs="Times New Roma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</w:abstractNum>
  <w:abstractNum w:abstractNumId="1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10"/>
    <w:multiLevelType w:val="singleLevel"/>
    <w:tmpl w:val="C08C31C6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</w:abstractNum>
  <w:abstractNum w:abstractNumId="13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4">
    <w:nsid w:val="00000012"/>
    <w:multiLevelType w:val="singleLevel"/>
    <w:tmpl w:val="6386A46C"/>
    <w:name w:val="WW8Num1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15">
    <w:nsid w:val="00000013"/>
    <w:multiLevelType w:val="singleLevel"/>
    <w:tmpl w:val="BC98BCB2"/>
    <w:name w:val="WW8Num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16">
    <w:nsid w:val="00000014"/>
    <w:multiLevelType w:val="singleLevel"/>
    <w:tmpl w:val="00000014"/>
    <w:name w:val="WW8Num21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/>
      </w:rPr>
    </w:lvl>
  </w:abstractNum>
  <w:abstractNum w:abstractNumId="17">
    <w:nsid w:val="00000015"/>
    <w:multiLevelType w:val="singleLevel"/>
    <w:tmpl w:val="95A0B4F6"/>
    <w:name w:val="WW8Num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18">
    <w:nsid w:val="00000017"/>
    <w:multiLevelType w:val="singleLevel"/>
    <w:tmpl w:val="13C4A186"/>
    <w:name w:val="WW8Num2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00000018"/>
    <w:multiLevelType w:val="singleLevel"/>
    <w:tmpl w:val="C73E1944"/>
    <w:name w:val="WW8Num2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20">
    <w:nsid w:val="00000019"/>
    <w:multiLevelType w:val="singleLevel"/>
    <w:tmpl w:val="59F6CC70"/>
    <w:name w:val="WW8Num26"/>
    <w:lvl w:ilvl="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</w:abstractNum>
  <w:abstractNum w:abstractNumId="21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117739D"/>
    <w:multiLevelType w:val="hybridMultilevel"/>
    <w:tmpl w:val="2D569058"/>
    <w:lvl w:ilvl="0" w:tplc="167E223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043E60E7"/>
    <w:multiLevelType w:val="hybridMultilevel"/>
    <w:tmpl w:val="34DEBB0E"/>
    <w:lvl w:ilvl="0" w:tplc="B1769C3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47F31A5"/>
    <w:multiLevelType w:val="hybridMultilevel"/>
    <w:tmpl w:val="65E6A646"/>
    <w:lvl w:ilvl="0" w:tplc="AF502278">
      <w:start w:val="1"/>
      <w:numFmt w:val="upperRoman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>
    <w:nsid w:val="04920A62"/>
    <w:multiLevelType w:val="multilevel"/>
    <w:tmpl w:val="18D030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26">
    <w:nsid w:val="04ED2A1F"/>
    <w:multiLevelType w:val="multilevel"/>
    <w:tmpl w:val="A35A50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  <w:color w:val="auto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>
    <w:nsid w:val="05FE1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0716036D"/>
    <w:multiLevelType w:val="hybridMultilevel"/>
    <w:tmpl w:val="3C8C1CDA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>
    <w:nsid w:val="076C67CC"/>
    <w:multiLevelType w:val="hybridMultilevel"/>
    <w:tmpl w:val="11DC8586"/>
    <w:lvl w:ilvl="0" w:tplc="09BE2BB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C8A0E8">
      <w:start w:val="2"/>
      <w:numFmt w:val="bullet"/>
      <w:lvlText w:val="-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08914FE5"/>
    <w:multiLevelType w:val="multilevel"/>
    <w:tmpl w:val="8FBA5A3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1"/>
        </w:tabs>
        <w:ind w:left="18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3"/>
        </w:tabs>
        <w:ind w:left="249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75"/>
        </w:tabs>
        <w:ind w:left="27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17"/>
        </w:tabs>
        <w:ind w:left="341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9"/>
        </w:tabs>
        <w:ind w:left="369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41"/>
        </w:tabs>
        <w:ind w:left="4341" w:hanging="1800"/>
      </w:pPr>
      <w:rPr>
        <w:rFonts w:cs="Times New Roman" w:hint="default"/>
      </w:rPr>
    </w:lvl>
  </w:abstractNum>
  <w:abstractNum w:abstractNumId="31">
    <w:nsid w:val="08FE164D"/>
    <w:multiLevelType w:val="hybridMultilevel"/>
    <w:tmpl w:val="8174C614"/>
    <w:lvl w:ilvl="0" w:tplc="89DAE45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09D30F29"/>
    <w:multiLevelType w:val="singleLevel"/>
    <w:tmpl w:val="8B42FB30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33">
    <w:nsid w:val="0B2533F0"/>
    <w:multiLevelType w:val="hybridMultilevel"/>
    <w:tmpl w:val="753A98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0BA97E75"/>
    <w:multiLevelType w:val="hybridMultilevel"/>
    <w:tmpl w:val="9640A9C0"/>
    <w:lvl w:ilvl="0" w:tplc="AB36D55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0BD46F8F"/>
    <w:multiLevelType w:val="multilevel"/>
    <w:tmpl w:val="7B9215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0E35375D"/>
    <w:multiLevelType w:val="multilevel"/>
    <w:tmpl w:val="ED3A7C74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Arial Narrow" w:eastAsia="Times New Roman" w:hAnsi="Arial Narrow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cs="Times New Roman" w:hint="default"/>
      </w:rPr>
    </w:lvl>
  </w:abstractNum>
  <w:abstractNum w:abstractNumId="37">
    <w:nsid w:val="119D559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11B207C9"/>
    <w:multiLevelType w:val="multilevel"/>
    <w:tmpl w:val="3BC8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160A2CF7"/>
    <w:multiLevelType w:val="hybridMultilevel"/>
    <w:tmpl w:val="7904EEFE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16CC3810"/>
    <w:multiLevelType w:val="hybridMultilevel"/>
    <w:tmpl w:val="8B9A2BBE"/>
    <w:lvl w:ilvl="0" w:tplc="A0405B8A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1AC07D8A"/>
    <w:multiLevelType w:val="hybridMultilevel"/>
    <w:tmpl w:val="C3C8770A"/>
    <w:lvl w:ilvl="0" w:tplc="C5667B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1AF9722B"/>
    <w:multiLevelType w:val="hybridMultilevel"/>
    <w:tmpl w:val="6D70EAEE"/>
    <w:lvl w:ilvl="0" w:tplc="23D027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1FB92864"/>
    <w:multiLevelType w:val="hybridMultilevel"/>
    <w:tmpl w:val="7E8C25D8"/>
    <w:lvl w:ilvl="0" w:tplc="21CCD118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 w:hint="default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abstractNum w:abstractNumId="44">
    <w:nsid w:val="22CA5EFC"/>
    <w:multiLevelType w:val="multilevel"/>
    <w:tmpl w:val="14AA1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45">
    <w:nsid w:val="22FF4F83"/>
    <w:multiLevelType w:val="hybridMultilevel"/>
    <w:tmpl w:val="16D073A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6">
    <w:nsid w:val="2B7B4DD8"/>
    <w:multiLevelType w:val="hybridMultilevel"/>
    <w:tmpl w:val="A52279C8"/>
    <w:name w:val="WW8Num262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D000612"/>
    <w:multiLevelType w:val="hybridMultilevel"/>
    <w:tmpl w:val="1FFC70B2"/>
    <w:name w:val="WW8Num172"/>
    <w:lvl w:ilvl="0" w:tplc="209C63CE">
      <w:start w:val="18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2FE3571D"/>
    <w:multiLevelType w:val="hybridMultilevel"/>
    <w:tmpl w:val="98BE4F4C"/>
    <w:lvl w:ilvl="0" w:tplc="924CE7B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30864F25"/>
    <w:multiLevelType w:val="hybridMultilevel"/>
    <w:tmpl w:val="EABA7F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0A60813"/>
    <w:multiLevelType w:val="multilevel"/>
    <w:tmpl w:val="5656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1">
    <w:nsid w:val="311F2298"/>
    <w:multiLevelType w:val="hybridMultilevel"/>
    <w:tmpl w:val="EB329450"/>
    <w:name w:val="WW8Num26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314D246C"/>
    <w:multiLevelType w:val="hybridMultilevel"/>
    <w:tmpl w:val="17102DE8"/>
    <w:lvl w:ilvl="0" w:tplc="7D9A12F2">
      <w:start w:val="1"/>
      <w:numFmt w:val="ordinal"/>
      <w:lvlText w:val="7.%1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3">
    <w:nsid w:val="33783FF8"/>
    <w:multiLevelType w:val="multilevel"/>
    <w:tmpl w:val="8CC27A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338B173E"/>
    <w:multiLevelType w:val="hybridMultilevel"/>
    <w:tmpl w:val="BD6205C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5">
    <w:nsid w:val="33A45FA3"/>
    <w:multiLevelType w:val="hybridMultilevel"/>
    <w:tmpl w:val="5AA24BE6"/>
    <w:lvl w:ilvl="0" w:tplc="F7D8AA5E">
      <w:start w:val="1"/>
      <w:numFmt w:val="ordinal"/>
      <w:lvlText w:val="1.%1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34DD2DF6"/>
    <w:multiLevelType w:val="hybridMultilevel"/>
    <w:tmpl w:val="AA2E2906"/>
    <w:lvl w:ilvl="0" w:tplc="462207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500090C"/>
    <w:multiLevelType w:val="hybridMultilevel"/>
    <w:tmpl w:val="A93AC180"/>
    <w:lvl w:ilvl="0" w:tplc="D0DC07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8">
    <w:nsid w:val="360B0CA0"/>
    <w:multiLevelType w:val="hybridMultilevel"/>
    <w:tmpl w:val="0D3E57AA"/>
    <w:lvl w:ilvl="0" w:tplc="6CB4A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367E350F"/>
    <w:multiLevelType w:val="hybridMultilevel"/>
    <w:tmpl w:val="5E0EB51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3BFF56AC"/>
    <w:multiLevelType w:val="hybridMultilevel"/>
    <w:tmpl w:val="6D70EAEE"/>
    <w:lvl w:ilvl="0" w:tplc="23D027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3C3279B0"/>
    <w:multiLevelType w:val="multilevel"/>
    <w:tmpl w:val="4C608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3CD74DE7"/>
    <w:multiLevelType w:val="hybridMultilevel"/>
    <w:tmpl w:val="D974BDAA"/>
    <w:lvl w:ilvl="0" w:tplc="EE54C9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667B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3D8B3609"/>
    <w:multiLevelType w:val="hybridMultilevel"/>
    <w:tmpl w:val="7B6C57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3FF26D06"/>
    <w:multiLevelType w:val="hybridMultilevel"/>
    <w:tmpl w:val="658E66A6"/>
    <w:lvl w:ilvl="0" w:tplc="924CE7B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40512774"/>
    <w:multiLevelType w:val="hybridMultilevel"/>
    <w:tmpl w:val="B324F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409854E7"/>
    <w:multiLevelType w:val="singleLevel"/>
    <w:tmpl w:val="69568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67">
    <w:nsid w:val="40F940CB"/>
    <w:multiLevelType w:val="hybridMultilevel"/>
    <w:tmpl w:val="EAB846C8"/>
    <w:lvl w:ilvl="0" w:tplc="B64402CA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41BD38A4"/>
    <w:multiLevelType w:val="hybridMultilevel"/>
    <w:tmpl w:val="7150953E"/>
    <w:name w:val="WW8Num26222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430F4F8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0">
    <w:nsid w:val="44023A1D"/>
    <w:multiLevelType w:val="multilevel"/>
    <w:tmpl w:val="97647AE6"/>
    <w:lvl w:ilvl="0">
      <w:start w:val="1"/>
      <w:numFmt w:val="lowerLetter"/>
      <w:lvlText w:val="%1)"/>
      <w:lvlJc w:val="left"/>
      <w:pPr>
        <w:tabs>
          <w:tab w:val="num" w:pos="574"/>
        </w:tabs>
        <w:ind w:left="574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44B64209"/>
    <w:multiLevelType w:val="hybridMultilevel"/>
    <w:tmpl w:val="8788E4DC"/>
    <w:name w:val="WW8Num26222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479D1DD4"/>
    <w:multiLevelType w:val="hybridMultilevel"/>
    <w:tmpl w:val="12709122"/>
    <w:lvl w:ilvl="0" w:tplc="5DEEF8EC">
      <w:start w:val="1"/>
      <w:numFmt w:val="decimal"/>
      <w:lvlText w:val="%1."/>
      <w:lvlJc w:val="left"/>
      <w:pPr>
        <w:ind w:left="9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3">
    <w:nsid w:val="48A654F6"/>
    <w:multiLevelType w:val="hybridMultilevel"/>
    <w:tmpl w:val="1E96D42C"/>
    <w:lvl w:ilvl="0" w:tplc="1DF4A4FA">
      <w:start w:val="1"/>
      <w:numFmt w:val="decimal"/>
      <w:lvlText w:val="%1)"/>
      <w:lvlJc w:val="left"/>
      <w:pPr>
        <w:tabs>
          <w:tab w:val="num" w:pos="1276"/>
        </w:tabs>
        <w:ind w:left="1276" w:hanging="283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818"/>
        </w:tabs>
        <w:ind w:left="18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38"/>
        </w:tabs>
        <w:ind w:left="25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78"/>
        </w:tabs>
        <w:ind w:left="39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98"/>
        </w:tabs>
        <w:ind w:left="46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38"/>
        </w:tabs>
        <w:ind w:left="61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58"/>
        </w:tabs>
        <w:ind w:left="6858" w:hanging="180"/>
      </w:pPr>
      <w:rPr>
        <w:rFonts w:cs="Times New Roman"/>
      </w:rPr>
    </w:lvl>
  </w:abstractNum>
  <w:abstractNum w:abstractNumId="74">
    <w:nsid w:val="493B332E"/>
    <w:multiLevelType w:val="hybridMultilevel"/>
    <w:tmpl w:val="3BC8E3B4"/>
    <w:lvl w:ilvl="0" w:tplc="F6BC447A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4F1F21E1"/>
    <w:multiLevelType w:val="hybridMultilevel"/>
    <w:tmpl w:val="F5BCC02E"/>
    <w:lvl w:ilvl="0" w:tplc="8634FD6A">
      <w:start w:val="1"/>
      <w:numFmt w:val="bullet"/>
      <w:lvlText w:val="-"/>
      <w:lvlJc w:val="left"/>
      <w:pPr>
        <w:ind w:left="1003" w:hanging="360"/>
      </w:p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6">
    <w:nsid w:val="508555A4"/>
    <w:multiLevelType w:val="hybridMultilevel"/>
    <w:tmpl w:val="03E81988"/>
    <w:lvl w:ilvl="0" w:tplc="3886C222">
      <w:start w:val="4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7">
    <w:nsid w:val="53A40634"/>
    <w:multiLevelType w:val="multilevel"/>
    <w:tmpl w:val="3BC8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58213BB8"/>
    <w:multiLevelType w:val="hybridMultilevel"/>
    <w:tmpl w:val="669011D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9">
    <w:nsid w:val="587B4288"/>
    <w:multiLevelType w:val="singleLevel"/>
    <w:tmpl w:val="B62C4544"/>
    <w:lvl w:ilvl="0">
      <w:start w:val="1"/>
      <w:numFmt w:val="decimal"/>
      <w:lvlText w:val="%1.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80">
    <w:nsid w:val="594159D0"/>
    <w:multiLevelType w:val="singleLevel"/>
    <w:tmpl w:val="75C0D3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1">
    <w:nsid w:val="59741333"/>
    <w:multiLevelType w:val="multilevel"/>
    <w:tmpl w:val="48EE53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2">
    <w:nsid w:val="5A930B4E"/>
    <w:multiLevelType w:val="hybridMultilevel"/>
    <w:tmpl w:val="48E02274"/>
    <w:lvl w:ilvl="0" w:tplc="1980B20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5C8818A4"/>
    <w:multiLevelType w:val="multilevel"/>
    <w:tmpl w:val="B520412A"/>
    <w:lvl w:ilvl="0">
      <w:start w:val="1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5ED609F6"/>
    <w:multiLevelType w:val="singleLevel"/>
    <w:tmpl w:val="7E7CD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5">
    <w:nsid w:val="60777CC1"/>
    <w:multiLevelType w:val="multilevel"/>
    <w:tmpl w:val="F7E48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66B040E8"/>
    <w:multiLevelType w:val="hybridMultilevel"/>
    <w:tmpl w:val="A6048A18"/>
    <w:lvl w:ilvl="0" w:tplc="04150017">
      <w:start w:val="1"/>
      <w:numFmt w:val="lowerLetter"/>
      <w:lvlText w:val="%1)"/>
      <w:lvlJc w:val="left"/>
      <w:pPr>
        <w:ind w:left="12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  <w:rPr>
        <w:rFonts w:cs="Times New Roman"/>
      </w:rPr>
    </w:lvl>
  </w:abstractNum>
  <w:abstractNum w:abstractNumId="87">
    <w:nsid w:val="6DA77C14"/>
    <w:multiLevelType w:val="hybridMultilevel"/>
    <w:tmpl w:val="CCB86A00"/>
    <w:name w:val="WW8Num26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720B5B96"/>
    <w:multiLevelType w:val="hybridMultilevel"/>
    <w:tmpl w:val="466C200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9">
    <w:nsid w:val="76403C41"/>
    <w:multiLevelType w:val="multilevel"/>
    <w:tmpl w:val="02E6A5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color w:val="00000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 Narrow" w:hAnsi="Arial Narrow" w:cs="Times New Roman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Arial Narrow" w:hAnsi="Arial Narrow" w:cs="Times New Roman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Arial Narrow" w:hAnsi="Arial Narrow" w:cs="Times New Roman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Arial Narrow" w:hAnsi="Arial Narrow" w:cs="Times New Roman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Arial Narrow" w:hAnsi="Arial Narrow" w:cs="Times New Roman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Arial Narrow" w:hAnsi="Arial Narrow" w:cs="Times New Roman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ascii="Arial Narrow" w:hAnsi="Arial Narrow" w:cs="Times New Roman" w:hint="default"/>
        <w:color w:val="000000"/>
        <w:sz w:val="22"/>
      </w:rPr>
    </w:lvl>
  </w:abstractNum>
  <w:abstractNum w:abstractNumId="90">
    <w:nsid w:val="7699260D"/>
    <w:multiLevelType w:val="hybridMultilevel"/>
    <w:tmpl w:val="CE5AD762"/>
    <w:lvl w:ilvl="0" w:tplc="11E0FD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77C510A0"/>
    <w:multiLevelType w:val="multilevel"/>
    <w:tmpl w:val="52389C4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2">
    <w:nsid w:val="78727020"/>
    <w:multiLevelType w:val="hybridMultilevel"/>
    <w:tmpl w:val="9490D3E4"/>
    <w:name w:val="WW8Num2622"/>
    <w:lvl w:ilvl="0" w:tplc="59F6CC70">
      <w:start w:val="1"/>
      <w:numFmt w:val="decimal"/>
      <w:lvlText w:val="%1."/>
      <w:lvlJc w:val="left"/>
      <w:pPr>
        <w:tabs>
          <w:tab w:val="num" w:pos="181"/>
        </w:tabs>
        <w:ind w:firstLine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>
    <w:nsid w:val="79A15839"/>
    <w:multiLevelType w:val="hybridMultilevel"/>
    <w:tmpl w:val="707A8774"/>
    <w:lvl w:ilvl="0" w:tplc="EE54C96A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4"/>
  </w:num>
  <w:num w:numId="3">
    <w:abstractNumId w:val="53"/>
  </w:num>
  <w:num w:numId="4">
    <w:abstractNumId w:val="61"/>
  </w:num>
  <w:num w:numId="5">
    <w:abstractNumId w:val="69"/>
  </w:num>
  <w:num w:numId="6">
    <w:abstractNumId w:val="37"/>
  </w:num>
  <w:num w:numId="7">
    <w:abstractNumId w:val="85"/>
  </w:num>
  <w:num w:numId="8">
    <w:abstractNumId w:val="25"/>
  </w:num>
  <w:num w:numId="9">
    <w:abstractNumId w:val="42"/>
  </w:num>
  <w:num w:numId="10">
    <w:abstractNumId w:val="32"/>
  </w:num>
  <w:num w:numId="11">
    <w:abstractNumId w:val="23"/>
  </w:num>
  <w:num w:numId="12">
    <w:abstractNumId w:val="91"/>
  </w:num>
  <w:num w:numId="13">
    <w:abstractNumId w:val="54"/>
  </w:num>
  <w:num w:numId="14">
    <w:abstractNumId w:val="35"/>
  </w:num>
  <w:num w:numId="15">
    <w:abstractNumId w:val="43"/>
  </w:num>
  <w:num w:numId="16">
    <w:abstractNumId w:val="26"/>
  </w:num>
  <w:num w:numId="17">
    <w:abstractNumId w:val="81"/>
  </w:num>
  <w:num w:numId="18">
    <w:abstractNumId w:val="89"/>
  </w:num>
  <w:num w:numId="19">
    <w:abstractNumId w:val="34"/>
  </w:num>
  <w:num w:numId="20">
    <w:abstractNumId w:val="60"/>
  </w:num>
  <w:num w:numId="21">
    <w:abstractNumId w:val="31"/>
  </w:num>
  <w:num w:numId="22">
    <w:abstractNumId w:val="52"/>
  </w:num>
  <w:num w:numId="23">
    <w:abstractNumId w:val="86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0"/>
  </w:num>
  <w:num w:numId="26">
    <w:abstractNumId w:val="8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</w:num>
  <w:num w:numId="28">
    <w:abstractNumId w:val="57"/>
  </w:num>
  <w:num w:numId="29">
    <w:abstractNumId w:val="76"/>
  </w:num>
  <w:num w:numId="30">
    <w:abstractNumId w:val="88"/>
  </w:num>
  <w:num w:numId="31">
    <w:abstractNumId w:val="24"/>
  </w:num>
  <w:num w:numId="32">
    <w:abstractNumId w:val="79"/>
  </w:num>
  <w:num w:numId="33">
    <w:abstractNumId w:val="74"/>
  </w:num>
  <w:num w:numId="34">
    <w:abstractNumId w:val="28"/>
  </w:num>
  <w:num w:numId="35">
    <w:abstractNumId w:val="84"/>
  </w:num>
  <w:num w:numId="36">
    <w:abstractNumId w:val="27"/>
    <w:lvlOverride w:ilvl="0">
      <w:startOverride w:val="1"/>
    </w:lvlOverride>
  </w:num>
  <w:num w:numId="37">
    <w:abstractNumId w:val="80"/>
    <w:lvlOverride w:ilvl="0">
      <w:startOverride w:val="1"/>
    </w:lvlOverride>
  </w:num>
  <w:num w:numId="38">
    <w:abstractNumId w:val="66"/>
  </w:num>
  <w:num w:numId="39">
    <w:abstractNumId w:val="56"/>
  </w:num>
  <w:num w:numId="40">
    <w:abstractNumId w:val="49"/>
  </w:num>
  <w:num w:numId="41">
    <w:abstractNumId w:val="58"/>
  </w:num>
  <w:num w:numId="42">
    <w:abstractNumId w:val="62"/>
  </w:num>
  <w:num w:numId="43">
    <w:abstractNumId w:val="30"/>
  </w:num>
  <w:num w:numId="44">
    <w:abstractNumId w:val="29"/>
  </w:num>
  <w:num w:numId="45">
    <w:abstractNumId w:val="72"/>
  </w:num>
  <w:num w:numId="46">
    <w:abstractNumId w:val="67"/>
  </w:num>
  <w:num w:numId="47">
    <w:abstractNumId w:val="41"/>
  </w:num>
  <w:num w:numId="48">
    <w:abstractNumId w:val="22"/>
  </w:num>
  <w:num w:numId="49">
    <w:abstractNumId w:val="78"/>
  </w:num>
  <w:num w:numId="50">
    <w:abstractNumId w:val="93"/>
  </w:num>
  <w:num w:numId="51">
    <w:abstractNumId w:val="55"/>
  </w:num>
  <w:num w:numId="52">
    <w:abstractNumId w:val="33"/>
  </w:num>
  <w:num w:numId="53">
    <w:abstractNumId w:val="40"/>
  </w:num>
  <w:num w:numId="54">
    <w:abstractNumId w:val="63"/>
  </w:num>
  <w:num w:numId="55">
    <w:abstractNumId w:val="75"/>
  </w:num>
  <w:num w:numId="56">
    <w:abstractNumId w:val="0"/>
  </w:num>
  <w:num w:numId="57">
    <w:abstractNumId w:val="1"/>
  </w:num>
  <w:num w:numId="58">
    <w:abstractNumId w:val="2"/>
  </w:num>
  <w:num w:numId="59">
    <w:abstractNumId w:val="3"/>
  </w:num>
  <w:num w:numId="60">
    <w:abstractNumId w:val="4"/>
  </w:num>
  <w:num w:numId="61">
    <w:abstractNumId w:val="5"/>
  </w:num>
  <w:num w:numId="62">
    <w:abstractNumId w:val="6"/>
  </w:num>
  <w:num w:numId="63">
    <w:abstractNumId w:val="7"/>
  </w:num>
  <w:num w:numId="64">
    <w:abstractNumId w:val="8"/>
  </w:num>
  <w:num w:numId="65">
    <w:abstractNumId w:val="9"/>
  </w:num>
  <w:num w:numId="66">
    <w:abstractNumId w:val="10"/>
  </w:num>
  <w:num w:numId="67">
    <w:abstractNumId w:val="11"/>
  </w:num>
  <w:num w:numId="68">
    <w:abstractNumId w:val="12"/>
  </w:num>
  <w:num w:numId="69">
    <w:abstractNumId w:val="13"/>
  </w:num>
  <w:num w:numId="70">
    <w:abstractNumId w:val="14"/>
  </w:num>
  <w:num w:numId="71">
    <w:abstractNumId w:val="15"/>
  </w:num>
  <w:num w:numId="72">
    <w:abstractNumId w:val="16"/>
  </w:num>
  <w:num w:numId="73">
    <w:abstractNumId w:val="17"/>
  </w:num>
  <w:num w:numId="74">
    <w:abstractNumId w:val="18"/>
  </w:num>
  <w:num w:numId="75">
    <w:abstractNumId w:val="19"/>
  </w:num>
  <w:num w:numId="76">
    <w:abstractNumId w:val="20"/>
  </w:num>
  <w:num w:numId="77">
    <w:abstractNumId w:val="21"/>
  </w:num>
  <w:num w:numId="78">
    <w:abstractNumId w:val="47"/>
  </w:num>
  <w:num w:numId="79">
    <w:abstractNumId w:val="90"/>
  </w:num>
  <w:num w:numId="80">
    <w:abstractNumId w:val="48"/>
  </w:num>
  <w:num w:numId="81">
    <w:abstractNumId w:val="64"/>
  </w:num>
  <w:num w:numId="82">
    <w:abstractNumId w:val="39"/>
  </w:num>
  <w:num w:numId="83">
    <w:abstractNumId w:val="87"/>
  </w:num>
  <w:num w:numId="84">
    <w:abstractNumId w:val="92"/>
  </w:num>
  <w:num w:numId="85">
    <w:abstractNumId w:val="51"/>
  </w:num>
  <w:num w:numId="86">
    <w:abstractNumId w:val="46"/>
  </w:num>
  <w:num w:numId="87">
    <w:abstractNumId w:val="71"/>
  </w:num>
  <w:num w:numId="88">
    <w:abstractNumId w:val="68"/>
  </w:num>
  <w:num w:numId="89">
    <w:abstractNumId w:val="59"/>
  </w:num>
  <w:num w:numId="90">
    <w:abstractNumId w:val="65"/>
  </w:num>
  <w:num w:numId="9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</w:num>
  <w:num w:numId="93">
    <w:abstractNumId w:val="38"/>
  </w:num>
  <w:num w:numId="94">
    <w:abstractNumId w:val="82"/>
  </w:num>
  <w:num w:numId="95">
    <w:abstractNumId w:val="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F3"/>
    <w:rsid w:val="00000E31"/>
    <w:rsid w:val="000022F1"/>
    <w:rsid w:val="00020F98"/>
    <w:rsid w:val="000213C3"/>
    <w:rsid w:val="000265FE"/>
    <w:rsid w:val="00030499"/>
    <w:rsid w:val="000371DB"/>
    <w:rsid w:val="00052149"/>
    <w:rsid w:val="00053B67"/>
    <w:rsid w:val="000543DC"/>
    <w:rsid w:val="000550D8"/>
    <w:rsid w:val="0005729E"/>
    <w:rsid w:val="0006423A"/>
    <w:rsid w:val="00066A2E"/>
    <w:rsid w:val="00067F14"/>
    <w:rsid w:val="00074F4C"/>
    <w:rsid w:val="00093A61"/>
    <w:rsid w:val="000A2F75"/>
    <w:rsid w:val="000A3A39"/>
    <w:rsid w:val="000A60C7"/>
    <w:rsid w:val="000A7C5E"/>
    <w:rsid w:val="000B6FDA"/>
    <w:rsid w:val="000C379E"/>
    <w:rsid w:val="000C3FE0"/>
    <w:rsid w:val="000C66D3"/>
    <w:rsid w:val="000D0E6D"/>
    <w:rsid w:val="000D2DA8"/>
    <w:rsid w:val="000D4056"/>
    <w:rsid w:val="000F62A7"/>
    <w:rsid w:val="000F70FB"/>
    <w:rsid w:val="000F71EF"/>
    <w:rsid w:val="00101012"/>
    <w:rsid w:val="001031FF"/>
    <w:rsid w:val="001037DB"/>
    <w:rsid w:val="00105E96"/>
    <w:rsid w:val="001152FC"/>
    <w:rsid w:val="00116DCA"/>
    <w:rsid w:val="00120E65"/>
    <w:rsid w:val="00121A65"/>
    <w:rsid w:val="00126D9A"/>
    <w:rsid w:val="00126DE2"/>
    <w:rsid w:val="00134C60"/>
    <w:rsid w:val="00140F2B"/>
    <w:rsid w:val="00146B20"/>
    <w:rsid w:val="001667FD"/>
    <w:rsid w:val="00171A33"/>
    <w:rsid w:val="00181D63"/>
    <w:rsid w:val="00185993"/>
    <w:rsid w:val="001860B1"/>
    <w:rsid w:val="00190260"/>
    <w:rsid w:val="001903AF"/>
    <w:rsid w:val="001A0A84"/>
    <w:rsid w:val="001A6B9E"/>
    <w:rsid w:val="001B2A73"/>
    <w:rsid w:val="001B4E09"/>
    <w:rsid w:val="001B5A81"/>
    <w:rsid w:val="001C0CB5"/>
    <w:rsid w:val="001D3042"/>
    <w:rsid w:val="001D570D"/>
    <w:rsid w:val="001D5A9A"/>
    <w:rsid w:val="001D6E61"/>
    <w:rsid w:val="001E1659"/>
    <w:rsid w:val="001E3D66"/>
    <w:rsid w:val="001E53C0"/>
    <w:rsid w:val="001F18B9"/>
    <w:rsid w:val="001F3C40"/>
    <w:rsid w:val="001F76E5"/>
    <w:rsid w:val="002035E9"/>
    <w:rsid w:val="00214DDC"/>
    <w:rsid w:val="002155C0"/>
    <w:rsid w:val="00217968"/>
    <w:rsid w:val="0022057D"/>
    <w:rsid w:val="00222249"/>
    <w:rsid w:val="002321B5"/>
    <w:rsid w:val="002326F7"/>
    <w:rsid w:val="00233CCA"/>
    <w:rsid w:val="00236A4C"/>
    <w:rsid w:val="00241E3E"/>
    <w:rsid w:val="00242892"/>
    <w:rsid w:val="0025184E"/>
    <w:rsid w:val="00252842"/>
    <w:rsid w:val="002656AD"/>
    <w:rsid w:val="00270AD0"/>
    <w:rsid w:val="00277EF8"/>
    <w:rsid w:val="00280E33"/>
    <w:rsid w:val="00284DCC"/>
    <w:rsid w:val="0028569A"/>
    <w:rsid w:val="002858CE"/>
    <w:rsid w:val="00290563"/>
    <w:rsid w:val="0029063A"/>
    <w:rsid w:val="00291366"/>
    <w:rsid w:val="002A24D9"/>
    <w:rsid w:val="002B0A76"/>
    <w:rsid w:val="002B2027"/>
    <w:rsid w:val="002B3CDA"/>
    <w:rsid w:val="002C3AE6"/>
    <w:rsid w:val="002C3B8E"/>
    <w:rsid w:val="002C7366"/>
    <w:rsid w:val="002C7C1F"/>
    <w:rsid w:val="002D0A58"/>
    <w:rsid w:val="002D33CA"/>
    <w:rsid w:val="002D7A7E"/>
    <w:rsid w:val="002E55A8"/>
    <w:rsid w:val="002F1148"/>
    <w:rsid w:val="002F2FAB"/>
    <w:rsid w:val="00301803"/>
    <w:rsid w:val="00302DB1"/>
    <w:rsid w:val="0031532A"/>
    <w:rsid w:val="00317B27"/>
    <w:rsid w:val="00326408"/>
    <w:rsid w:val="0033049C"/>
    <w:rsid w:val="003321BF"/>
    <w:rsid w:val="00344CA1"/>
    <w:rsid w:val="0034748D"/>
    <w:rsid w:val="00347B9A"/>
    <w:rsid w:val="003655AB"/>
    <w:rsid w:val="00373A31"/>
    <w:rsid w:val="0038250A"/>
    <w:rsid w:val="003872FE"/>
    <w:rsid w:val="00387E31"/>
    <w:rsid w:val="00393915"/>
    <w:rsid w:val="003A02D2"/>
    <w:rsid w:val="003A661F"/>
    <w:rsid w:val="003B0799"/>
    <w:rsid w:val="003B0BAD"/>
    <w:rsid w:val="003B2A60"/>
    <w:rsid w:val="003B31DA"/>
    <w:rsid w:val="003B500B"/>
    <w:rsid w:val="003C44B8"/>
    <w:rsid w:val="003C4AA1"/>
    <w:rsid w:val="003C5E93"/>
    <w:rsid w:val="003C6D61"/>
    <w:rsid w:val="003D0BF6"/>
    <w:rsid w:val="003E0476"/>
    <w:rsid w:val="003E4624"/>
    <w:rsid w:val="003F3496"/>
    <w:rsid w:val="003F6E44"/>
    <w:rsid w:val="004010E1"/>
    <w:rsid w:val="00403938"/>
    <w:rsid w:val="00406BF3"/>
    <w:rsid w:val="00410C89"/>
    <w:rsid w:val="00416679"/>
    <w:rsid w:val="00417979"/>
    <w:rsid w:val="00434902"/>
    <w:rsid w:val="004413D6"/>
    <w:rsid w:val="00462370"/>
    <w:rsid w:val="00463967"/>
    <w:rsid w:val="00464E32"/>
    <w:rsid w:val="00470FF8"/>
    <w:rsid w:val="004721E6"/>
    <w:rsid w:val="00472C43"/>
    <w:rsid w:val="0047483E"/>
    <w:rsid w:val="004840ED"/>
    <w:rsid w:val="0049270A"/>
    <w:rsid w:val="004945E2"/>
    <w:rsid w:val="004A28B1"/>
    <w:rsid w:val="004A3C06"/>
    <w:rsid w:val="004A6F45"/>
    <w:rsid w:val="004C0802"/>
    <w:rsid w:val="004D0567"/>
    <w:rsid w:val="004D4CA8"/>
    <w:rsid w:val="004D69B8"/>
    <w:rsid w:val="004F3EE7"/>
    <w:rsid w:val="0050000A"/>
    <w:rsid w:val="00501357"/>
    <w:rsid w:val="0050408B"/>
    <w:rsid w:val="00511584"/>
    <w:rsid w:val="00513A4B"/>
    <w:rsid w:val="0051797C"/>
    <w:rsid w:val="005208D9"/>
    <w:rsid w:val="00523F59"/>
    <w:rsid w:val="005245EC"/>
    <w:rsid w:val="00525375"/>
    <w:rsid w:val="0052587D"/>
    <w:rsid w:val="00525C20"/>
    <w:rsid w:val="00525DEC"/>
    <w:rsid w:val="00534464"/>
    <w:rsid w:val="00536065"/>
    <w:rsid w:val="005442F5"/>
    <w:rsid w:val="00545E67"/>
    <w:rsid w:val="00553AB9"/>
    <w:rsid w:val="00555B2B"/>
    <w:rsid w:val="0056120A"/>
    <w:rsid w:val="00562BD5"/>
    <w:rsid w:val="00563D75"/>
    <w:rsid w:val="0057633C"/>
    <w:rsid w:val="00584138"/>
    <w:rsid w:val="005902AE"/>
    <w:rsid w:val="005956A8"/>
    <w:rsid w:val="005B00B1"/>
    <w:rsid w:val="005B25BF"/>
    <w:rsid w:val="005B3F1A"/>
    <w:rsid w:val="005B48C9"/>
    <w:rsid w:val="005B7C9B"/>
    <w:rsid w:val="005C143B"/>
    <w:rsid w:val="005C206C"/>
    <w:rsid w:val="005D3B6D"/>
    <w:rsid w:val="005E324A"/>
    <w:rsid w:val="005E5344"/>
    <w:rsid w:val="005E61E6"/>
    <w:rsid w:val="005F4A96"/>
    <w:rsid w:val="005F6133"/>
    <w:rsid w:val="00602EC6"/>
    <w:rsid w:val="00605326"/>
    <w:rsid w:val="0060589A"/>
    <w:rsid w:val="00615F5C"/>
    <w:rsid w:val="00616493"/>
    <w:rsid w:val="006207BA"/>
    <w:rsid w:val="0062165E"/>
    <w:rsid w:val="00623295"/>
    <w:rsid w:val="00635FB3"/>
    <w:rsid w:val="006404F8"/>
    <w:rsid w:val="00650584"/>
    <w:rsid w:val="00650FC2"/>
    <w:rsid w:val="006547F7"/>
    <w:rsid w:val="0065513D"/>
    <w:rsid w:val="00663AA6"/>
    <w:rsid w:val="00683BA0"/>
    <w:rsid w:val="00683EF4"/>
    <w:rsid w:val="0068650B"/>
    <w:rsid w:val="00694603"/>
    <w:rsid w:val="006A0ABA"/>
    <w:rsid w:val="006B29FD"/>
    <w:rsid w:val="006C09AF"/>
    <w:rsid w:val="006C2DDA"/>
    <w:rsid w:val="006C6254"/>
    <w:rsid w:val="006C7022"/>
    <w:rsid w:val="006E2FDB"/>
    <w:rsid w:val="006E33D4"/>
    <w:rsid w:val="006F3C7A"/>
    <w:rsid w:val="006F3EE3"/>
    <w:rsid w:val="006F41A0"/>
    <w:rsid w:val="00710F44"/>
    <w:rsid w:val="0071294A"/>
    <w:rsid w:val="00716362"/>
    <w:rsid w:val="00723D18"/>
    <w:rsid w:val="00730C46"/>
    <w:rsid w:val="00731180"/>
    <w:rsid w:val="0073407B"/>
    <w:rsid w:val="00743B45"/>
    <w:rsid w:val="00744B52"/>
    <w:rsid w:val="00757A14"/>
    <w:rsid w:val="00762570"/>
    <w:rsid w:val="00765E3E"/>
    <w:rsid w:val="0078251D"/>
    <w:rsid w:val="007845F8"/>
    <w:rsid w:val="00794EE1"/>
    <w:rsid w:val="0079598B"/>
    <w:rsid w:val="007A5B86"/>
    <w:rsid w:val="007B0F80"/>
    <w:rsid w:val="007B165C"/>
    <w:rsid w:val="007B3A9F"/>
    <w:rsid w:val="007B570C"/>
    <w:rsid w:val="007B6C16"/>
    <w:rsid w:val="007C1A50"/>
    <w:rsid w:val="007C3869"/>
    <w:rsid w:val="007C4869"/>
    <w:rsid w:val="007D3129"/>
    <w:rsid w:val="007D5919"/>
    <w:rsid w:val="007D65B2"/>
    <w:rsid w:val="007E1418"/>
    <w:rsid w:val="007E50D0"/>
    <w:rsid w:val="007E558A"/>
    <w:rsid w:val="007F1F9E"/>
    <w:rsid w:val="007F4FE4"/>
    <w:rsid w:val="007F7059"/>
    <w:rsid w:val="007F7BEC"/>
    <w:rsid w:val="008060C0"/>
    <w:rsid w:val="00811276"/>
    <w:rsid w:val="0081198C"/>
    <w:rsid w:val="00814950"/>
    <w:rsid w:val="008208C0"/>
    <w:rsid w:val="0082183B"/>
    <w:rsid w:val="008375EB"/>
    <w:rsid w:val="00840241"/>
    <w:rsid w:val="00844732"/>
    <w:rsid w:val="00845E72"/>
    <w:rsid w:val="008501A9"/>
    <w:rsid w:val="0085201C"/>
    <w:rsid w:val="00855E16"/>
    <w:rsid w:val="00857774"/>
    <w:rsid w:val="008718ED"/>
    <w:rsid w:val="0087211D"/>
    <w:rsid w:val="0087390D"/>
    <w:rsid w:val="008822E9"/>
    <w:rsid w:val="008849C5"/>
    <w:rsid w:val="0089155C"/>
    <w:rsid w:val="008925DD"/>
    <w:rsid w:val="008A37FE"/>
    <w:rsid w:val="008A3FAE"/>
    <w:rsid w:val="008B3F10"/>
    <w:rsid w:val="008C662F"/>
    <w:rsid w:val="008E45AA"/>
    <w:rsid w:val="008E5692"/>
    <w:rsid w:val="008F1C71"/>
    <w:rsid w:val="008F4913"/>
    <w:rsid w:val="00904F5D"/>
    <w:rsid w:val="0090794E"/>
    <w:rsid w:val="00915E53"/>
    <w:rsid w:val="00916553"/>
    <w:rsid w:val="00917E1F"/>
    <w:rsid w:val="00927545"/>
    <w:rsid w:val="009343C3"/>
    <w:rsid w:val="0094171D"/>
    <w:rsid w:val="00947394"/>
    <w:rsid w:val="009504CC"/>
    <w:rsid w:val="00955764"/>
    <w:rsid w:val="00956502"/>
    <w:rsid w:val="00956D8C"/>
    <w:rsid w:val="00957710"/>
    <w:rsid w:val="00960623"/>
    <w:rsid w:val="00965A4A"/>
    <w:rsid w:val="009740F7"/>
    <w:rsid w:val="00975574"/>
    <w:rsid w:val="0098570F"/>
    <w:rsid w:val="009861E2"/>
    <w:rsid w:val="009A29C3"/>
    <w:rsid w:val="009A414B"/>
    <w:rsid w:val="009A4C3D"/>
    <w:rsid w:val="009A5111"/>
    <w:rsid w:val="009A6191"/>
    <w:rsid w:val="009B34B6"/>
    <w:rsid w:val="009B3995"/>
    <w:rsid w:val="009B771D"/>
    <w:rsid w:val="009C072F"/>
    <w:rsid w:val="009C4878"/>
    <w:rsid w:val="009D01C9"/>
    <w:rsid w:val="009D36FE"/>
    <w:rsid w:val="009E1F82"/>
    <w:rsid w:val="009F2820"/>
    <w:rsid w:val="009F395B"/>
    <w:rsid w:val="009F4D3D"/>
    <w:rsid w:val="00A028B2"/>
    <w:rsid w:val="00A05233"/>
    <w:rsid w:val="00A06C56"/>
    <w:rsid w:val="00A12A87"/>
    <w:rsid w:val="00A1387D"/>
    <w:rsid w:val="00A17523"/>
    <w:rsid w:val="00A327CF"/>
    <w:rsid w:val="00A359AD"/>
    <w:rsid w:val="00A4638E"/>
    <w:rsid w:val="00A4648C"/>
    <w:rsid w:val="00A54E81"/>
    <w:rsid w:val="00A5565A"/>
    <w:rsid w:val="00A55993"/>
    <w:rsid w:val="00A55B6B"/>
    <w:rsid w:val="00A55E10"/>
    <w:rsid w:val="00A80519"/>
    <w:rsid w:val="00A82E4E"/>
    <w:rsid w:val="00A86617"/>
    <w:rsid w:val="00A91C3A"/>
    <w:rsid w:val="00A97B0E"/>
    <w:rsid w:val="00AA1323"/>
    <w:rsid w:val="00AA68B6"/>
    <w:rsid w:val="00AB5EE7"/>
    <w:rsid w:val="00AB603F"/>
    <w:rsid w:val="00AB72EC"/>
    <w:rsid w:val="00AC0E42"/>
    <w:rsid w:val="00AD4044"/>
    <w:rsid w:val="00AD4716"/>
    <w:rsid w:val="00AE187D"/>
    <w:rsid w:val="00AF55CA"/>
    <w:rsid w:val="00B253F4"/>
    <w:rsid w:val="00B27861"/>
    <w:rsid w:val="00B30FDE"/>
    <w:rsid w:val="00B3369C"/>
    <w:rsid w:val="00B53E94"/>
    <w:rsid w:val="00B6168E"/>
    <w:rsid w:val="00B637DC"/>
    <w:rsid w:val="00B8182A"/>
    <w:rsid w:val="00B83C6B"/>
    <w:rsid w:val="00B96146"/>
    <w:rsid w:val="00B969C8"/>
    <w:rsid w:val="00BA1008"/>
    <w:rsid w:val="00BA5B48"/>
    <w:rsid w:val="00BA7263"/>
    <w:rsid w:val="00BB0CE2"/>
    <w:rsid w:val="00BB229A"/>
    <w:rsid w:val="00BB3739"/>
    <w:rsid w:val="00BB7E0C"/>
    <w:rsid w:val="00BC265E"/>
    <w:rsid w:val="00BD0135"/>
    <w:rsid w:val="00BD2246"/>
    <w:rsid w:val="00BD24FF"/>
    <w:rsid w:val="00BF0B4B"/>
    <w:rsid w:val="00BF67BD"/>
    <w:rsid w:val="00BF7042"/>
    <w:rsid w:val="00C02C24"/>
    <w:rsid w:val="00C124D2"/>
    <w:rsid w:val="00C225A3"/>
    <w:rsid w:val="00C23837"/>
    <w:rsid w:val="00C23A05"/>
    <w:rsid w:val="00C3202D"/>
    <w:rsid w:val="00C33528"/>
    <w:rsid w:val="00C40021"/>
    <w:rsid w:val="00C420B1"/>
    <w:rsid w:val="00C5201C"/>
    <w:rsid w:val="00C53221"/>
    <w:rsid w:val="00C552C3"/>
    <w:rsid w:val="00C602A7"/>
    <w:rsid w:val="00C63EE0"/>
    <w:rsid w:val="00C64FD5"/>
    <w:rsid w:val="00C6694E"/>
    <w:rsid w:val="00C77160"/>
    <w:rsid w:val="00C824E3"/>
    <w:rsid w:val="00C8466E"/>
    <w:rsid w:val="00C8569E"/>
    <w:rsid w:val="00C87435"/>
    <w:rsid w:val="00CA1AD9"/>
    <w:rsid w:val="00CA310F"/>
    <w:rsid w:val="00CA7EF3"/>
    <w:rsid w:val="00CB3183"/>
    <w:rsid w:val="00CB45A4"/>
    <w:rsid w:val="00CB6F3C"/>
    <w:rsid w:val="00CC2EDB"/>
    <w:rsid w:val="00CC2F60"/>
    <w:rsid w:val="00CC48F0"/>
    <w:rsid w:val="00CC700D"/>
    <w:rsid w:val="00CD3E5F"/>
    <w:rsid w:val="00CE2F59"/>
    <w:rsid w:val="00CE5D16"/>
    <w:rsid w:val="00CE71F2"/>
    <w:rsid w:val="00CF31B8"/>
    <w:rsid w:val="00CF4600"/>
    <w:rsid w:val="00CF56A6"/>
    <w:rsid w:val="00D01D9F"/>
    <w:rsid w:val="00D028AC"/>
    <w:rsid w:val="00D108C2"/>
    <w:rsid w:val="00D12B79"/>
    <w:rsid w:val="00D14381"/>
    <w:rsid w:val="00D20C3A"/>
    <w:rsid w:val="00D221BF"/>
    <w:rsid w:val="00D24600"/>
    <w:rsid w:val="00D27D0F"/>
    <w:rsid w:val="00D368C0"/>
    <w:rsid w:val="00D4111B"/>
    <w:rsid w:val="00D468FE"/>
    <w:rsid w:val="00D46B89"/>
    <w:rsid w:val="00D57735"/>
    <w:rsid w:val="00D62FBD"/>
    <w:rsid w:val="00D65E67"/>
    <w:rsid w:val="00D7320C"/>
    <w:rsid w:val="00D765F7"/>
    <w:rsid w:val="00D87848"/>
    <w:rsid w:val="00DB4321"/>
    <w:rsid w:val="00DB4A63"/>
    <w:rsid w:val="00DC5412"/>
    <w:rsid w:val="00DC6053"/>
    <w:rsid w:val="00DD2670"/>
    <w:rsid w:val="00DE01E4"/>
    <w:rsid w:val="00DE3D38"/>
    <w:rsid w:val="00DE4A8E"/>
    <w:rsid w:val="00DE5572"/>
    <w:rsid w:val="00DF1D4E"/>
    <w:rsid w:val="00DF397C"/>
    <w:rsid w:val="00E056F0"/>
    <w:rsid w:val="00E07BAB"/>
    <w:rsid w:val="00E143B0"/>
    <w:rsid w:val="00E16E5F"/>
    <w:rsid w:val="00E20752"/>
    <w:rsid w:val="00E31CF8"/>
    <w:rsid w:val="00E37D7E"/>
    <w:rsid w:val="00E40822"/>
    <w:rsid w:val="00E41B19"/>
    <w:rsid w:val="00E4615A"/>
    <w:rsid w:val="00E47C71"/>
    <w:rsid w:val="00E51225"/>
    <w:rsid w:val="00E53D84"/>
    <w:rsid w:val="00E57056"/>
    <w:rsid w:val="00E60DC3"/>
    <w:rsid w:val="00E65FD2"/>
    <w:rsid w:val="00E8149E"/>
    <w:rsid w:val="00E833F4"/>
    <w:rsid w:val="00E950E9"/>
    <w:rsid w:val="00E96265"/>
    <w:rsid w:val="00E97E2A"/>
    <w:rsid w:val="00EA0A55"/>
    <w:rsid w:val="00EA0CB5"/>
    <w:rsid w:val="00EA1A21"/>
    <w:rsid w:val="00EA26B7"/>
    <w:rsid w:val="00EA701B"/>
    <w:rsid w:val="00EA74FF"/>
    <w:rsid w:val="00EB4891"/>
    <w:rsid w:val="00EC42C2"/>
    <w:rsid w:val="00ED7AA6"/>
    <w:rsid w:val="00EF69E6"/>
    <w:rsid w:val="00EF7FCA"/>
    <w:rsid w:val="00F062F1"/>
    <w:rsid w:val="00F1079B"/>
    <w:rsid w:val="00F13879"/>
    <w:rsid w:val="00F156DF"/>
    <w:rsid w:val="00F16ECE"/>
    <w:rsid w:val="00F33BD7"/>
    <w:rsid w:val="00F422A1"/>
    <w:rsid w:val="00F54434"/>
    <w:rsid w:val="00F553F7"/>
    <w:rsid w:val="00F61901"/>
    <w:rsid w:val="00F62B16"/>
    <w:rsid w:val="00F635B7"/>
    <w:rsid w:val="00F7310C"/>
    <w:rsid w:val="00F76099"/>
    <w:rsid w:val="00F7633D"/>
    <w:rsid w:val="00F76A21"/>
    <w:rsid w:val="00F85D19"/>
    <w:rsid w:val="00F86F81"/>
    <w:rsid w:val="00F91AF6"/>
    <w:rsid w:val="00F92464"/>
    <w:rsid w:val="00F96B4E"/>
    <w:rsid w:val="00FA38FD"/>
    <w:rsid w:val="00FA5353"/>
    <w:rsid w:val="00FA657A"/>
    <w:rsid w:val="00FA6847"/>
    <w:rsid w:val="00FA6F0F"/>
    <w:rsid w:val="00FB130B"/>
    <w:rsid w:val="00FC3083"/>
    <w:rsid w:val="00FC612D"/>
    <w:rsid w:val="00FD12D5"/>
    <w:rsid w:val="00FD2A9E"/>
    <w:rsid w:val="00FD390C"/>
    <w:rsid w:val="00FD75A1"/>
    <w:rsid w:val="00FE181E"/>
    <w:rsid w:val="00FE39DE"/>
    <w:rsid w:val="00FE3BAD"/>
    <w:rsid w:val="00FF1906"/>
    <w:rsid w:val="00FF1DEB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endnote text" w:semiHidden="1" w:uiPriority="0" w:unhideWhenUsed="1"/>
    <w:lsdException w:name="Lis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ind w:left="284" w:firstLine="85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uppressAutoHyphens/>
      <w:spacing w:line="360" w:lineRule="atLeast"/>
      <w:ind w:right="-1"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ind w:left="36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b/>
      <w:color w:val="000000"/>
      <w:sz w:val="16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F67BD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BD0135"/>
    <w:rPr>
      <w:rFonts w:ascii="Arial" w:hAnsi="Arial" w:cs="Times New Roman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A55B6B"/>
    <w:rPr>
      <w:rFonts w:ascii="Arial" w:hAnsi="Arial" w:cs="Times New Roman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character" w:customStyle="1" w:styleId="CharChar6">
    <w:name w:val="Char Char6"/>
    <w:rPr>
      <w:rFonts w:ascii="Arial" w:hAnsi="Arial"/>
      <w:b/>
      <w:sz w:val="28"/>
      <w:lang w:val="pl-PL" w:eastAsia="pl-PL"/>
    </w:rPr>
  </w:style>
  <w:style w:type="character" w:customStyle="1" w:styleId="CharChar5">
    <w:name w:val="Char Char5"/>
    <w:rPr>
      <w:b/>
      <w:sz w:val="24"/>
      <w:lang w:val="pl-PL" w:eastAsia="pl-PL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BodyText21">
    <w:name w:val="Body Text 21"/>
    <w:basedOn w:val="Normalny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Nagwek50">
    <w:name w:val="Nag?—wek 5"/>
    <w:basedOn w:val="Normalny"/>
    <w:next w:val="Normalny"/>
    <w:pPr>
      <w:keepNext/>
      <w:jc w:val="center"/>
    </w:pPr>
    <w:rPr>
      <w:b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ytu">
    <w:name w:val="Title"/>
    <w:basedOn w:val="Normalny"/>
    <w:link w:val="TytuZnak"/>
    <w:uiPriority w:val="10"/>
    <w:qFormat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BD0135"/>
    <w:rPr>
      <w:rFonts w:eastAsia="Times New Roman" w:cs="Times New Roman"/>
      <w:b/>
      <w:sz w:val="32"/>
    </w:rPr>
  </w:style>
  <w:style w:type="paragraph" w:styleId="Podtytu">
    <w:name w:val="Subtitle"/>
    <w:basedOn w:val="Normalny"/>
    <w:link w:val="PodtytuZnak"/>
    <w:uiPriority w:val="11"/>
    <w:qFormat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40F2B"/>
    <w:rPr>
      <w:rFonts w:ascii="Arial Narrow" w:hAnsi="Arial Narrow" w:cs="Times New Roman"/>
      <w:sz w:val="22"/>
    </w:rPr>
  </w:style>
  <w:style w:type="character" w:customStyle="1" w:styleId="CharChar4">
    <w:name w:val="Char Char4"/>
    <w:rPr>
      <w:rFonts w:ascii="Arial" w:hAnsi="Arial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40241"/>
    <w:rPr>
      <w:rFonts w:eastAsia="Times New Roman" w:cs="Times New Roman"/>
      <w:sz w:val="26"/>
    </w:rPr>
  </w:style>
  <w:style w:type="character" w:customStyle="1" w:styleId="CharChar3">
    <w:name w:val="Char Char3"/>
    <w:rPr>
      <w:sz w:val="26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styleId="Lista">
    <w:name w:val="List"/>
    <w:basedOn w:val="Normalny"/>
    <w:uiPriority w:val="9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552" w:hanging="21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E01E4"/>
    <w:rPr>
      <w:rFonts w:eastAsia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uiPriority w:val="99"/>
    <w:semiHidden/>
    <w:pPr>
      <w:suppressAutoHyphens/>
      <w:spacing w:before="120"/>
      <w:ind w:left="426" w:right="-1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Pr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character" w:customStyle="1" w:styleId="CharChar2">
    <w:name w:val="Char Char2"/>
    <w:rPr>
      <w:i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semiHidden/>
    <w:pPr>
      <w:tabs>
        <w:tab w:val="left" w:pos="2410"/>
        <w:tab w:val="right" w:leader="hyphen" w:pos="10196"/>
      </w:tabs>
      <w:spacing w:line="360" w:lineRule="auto"/>
      <w:ind w:left="567" w:hanging="567"/>
      <w:jc w:val="both"/>
    </w:pPr>
    <w:rPr>
      <w:rFonts w:ascii="Arial" w:hAnsi="Arial" w:cs="Arial"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semiHidden/>
    <w:pPr>
      <w:ind w:left="200"/>
    </w:pPr>
    <w:rPr>
      <w:smallCaps/>
    </w:rPr>
  </w:style>
  <w:style w:type="paragraph" w:styleId="Spistreci3">
    <w:name w:val="toc 3"/>
    <w:basedOn w:val="Normalny"/>
    <w:next w:val="Normalny"/>
    <w:autoRedefine/>
    <w:uiPriority w:val="39"/>
    <w:semiHidden/>
    <w:pPr>
      <w:ind w:left="400"/>
    </w:pPr>
    <w:rPr>
      <w:i/>
    </w:rPr>
  </w:style>
  <w:style w:type="paragraph" w:styleId="Spistreci4">
    <w:name w:val="toc 4"/>
    <w:basedOn w:val="Normalny"/>
    <w:next w:val="Normalny"/>
    <w:autoRedefine/>
    <w:uiPriority w:val="39"/>
    <w:semiHidden/>
    <w:pPr>
      <w:ind w:left="600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semiHidden/>
    <w:pPr>
      <w:ind w:left="800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semiHidden/>
    <w:pPr>
      <w:ind w:left="1000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semiHidden/>
    <w:pPr>
      <w:ind w:left="1200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semiHidden/>
    <w:pPr>
      <w:ind w:left="1400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semiHidden/>
    <w:pPr>
      <w:ind w:left="1600"/>
    </w:pPr>
    <w:rPr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pPr>
      <w:suppressAutoHyphens/>
      <w:spacing w:line="360" w:lineRule="atLeast"/>
      <w:ind w:left="426"/>
      <w:jc w:val="both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2C2"/>
    <w:rPr>
      <w:rFonts w:eastAsia="Times New Roman" w:cs="Times New Roman"/>
    </w:rPr>
  </w:style>
  <w:style w:type="character" w:customStyle="1" w:styleId="CharChar1">
    <w:name w:val="Char Char1"/>
    <w:semiHidden/>
    <w:rPr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pPr>
      <w:suppressAutoHyphens/>
      <w:spacing w:before="120"/>
      <w:ind w:left="426" w:hanging="426"/>
      <w:jc w:val="both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CommentSubject">
    <w:name w:val="Comment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5E534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5344"/>
    <w:rPr>
      <w:rFonts w:ascii="Tahoma" w:hAnsi="Tahoma" w:cs="Times New Roman"/>
      <w:sz w:val="16"/>
    </w:rPr>
  </w:style>
  <w:style w:type="character" w:customStyle="1" w:styleId="CharChar">
    <w:name w:val="Char Char"/>
    <w:rPr>
      <w:rFonts w:ascii="Tahoma" w:hAnsi="Tahoma"/>
      <w:sz w:val="16"/>
      <w:lang w:val="pl-PL" w:eastAsia="pl-PL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C42C2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locked/>
    <w:rsid w:val="00EC42C2"/>
    <w:rPr>
      <w:rFonts w:eastAsia="Times New Roman" w:cs="Times New Roman"/>
    </w:rPr>
  </w:style>
  <w:style w:type="paragraph" w:customStyle="1" w:styleId="Default">
    <w:name w:val="Default"/>
    <w:rsid w:val="00BC26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840241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8402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40241"/>
    <w:rPr>
      <w:rFonts w:eastAsia="Times New Roman" w:cs="Times New Roman"/>
    </w:rPr>
  </w:style>
  <w:style w:type="table" w:styleId="Kolorowecieniowanieakcent1">
    <w:name w:val="Colorful Shading Accent 1"/>
    <w:basedOn w:val="Standardowy"/>
    <w:uiPriority w:val="71"/>
    <w:rsid w:val="00464E32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character" w:customStyle="1" w:styleId="WW8Num2z0">
    <w:name w:val="WW8Num2z0"/>
    <w:rsid w:val="00140F2B"/>
    <w:rPr>
      <w:rFonts w:ascii="Tahoma" w:hAnsi="Tahoma"/>
    </w:rPr>
  </w:style>
  <w:style w:type="character" w:customStyle="1" w:styleId="WW8Num5z0">
    <w:name w:val="WW8Num5z0"/>
    <w:rsid w:val="00140F2B"/>
    <w:rPr>
      <w:rFonts w:ascii="Symbol" w:hAnsi="Symbol"/>
    </w:rPr>
  </w:style>
  <w:style w:type="character" w:customStyle="1" w:styleId="WW8Num10z1">
    <w:name w:val="WW8Num10z1"/>
    <w:rsid w:val="00140F2B"/>
    <w:rPr>
      <w:rFonts w:ascii="Wingdings" w:hAnsi="Wingdings"/>
    </w:rPr>
  </w:style>
  <w:style w:type="character" w:customStyle="1" w:styleId="WW8Num11z0">
    <w:name w:val="WW8Num11z0"/>
    <w:rsid w:val="00140F2B"/>
    <w:rPr>
      <w:rFonts w:ascii="Wingdings" w:hAnsi="Wingdings"/>
    </w:rPr>
  </w:style>
  <w:style w:type="character" w:customStyle="1" w:styleId="WW8Num11z1">
    <w:name w:val="WW8Num11z1"/>
    <w:rsid w:val="00140F2B"/>
    <w:rPr>
      <w:rFonts w:ascii="Courier New" w:hAnsi="Courier New"/>
    </w:rPr>
  </w:style>
  <w:style w:type="character" w:customStyle="1" w:styleId="WW8Num11z3">
    <w:name w:val="WW8Num11z3"/>
    <w:rsid w:val="00140F2B"/>
    <w:rPr>
      <w:rFonts w:ascii="Symbol" w:hAnsi="Symbol"/>
    </w:rPr>
  </w:style>
  <w:style w:type="character" w:customStyle="1" w:styleId="WW8Num15z0">
    <w:name w:val="WW8Num15z0"/>
    <w:rsid w:val="00140F2B"/>
    <w:rPr>
      <w:rFonts w:ascii="Symbol" w:hAnsi="Symbol"/>
    </w:rPr>
  </w:style>
  <w:style w:type="character" w:customStyle="1" w:styleId="WW8Num15z1">
    <w:name w:val="WW8Num15z1"/>
    <w:rsid w:val="00140F2B"/>
    <w:rPr>
      <w:rFonts w:ascii="Courier New" w:hAnsi="Courier New"/>
    </w:rPr>
  </w:style>
  <w:style w:type="character" w:customStyle="1" w:styleId="WW8Num15z2">
    <w:name w:val="WW8Num15z2"/>
    <w:rsid w:val="00140F2B"/>
    <w:rPr>
      <w:rFonts w:ascii="Wingdings" w:hAnsi="Wingdings"/>
    </w:rPr>
  </w:style>
  <w:style w:type="character" w:customStyle="1" w:styleId="WW8Num21z0">
    <w:name w:val="WW8Num21z0"/>
    <w:rsid w:val="00140F2B"/>
    <w:rPr>
      <w:rFonts w:ascii="Tahoma" w:hAnsi="Tahoma"/>
    </w:rPr>
  </w:style>
  <w:style w:type="character" w:customStyle="1" w:styleId="WW8Num21z1">
    <w:name w:val="WW8Num21z1"/>
    <w:rsid w:val="00140F2B"/>
    <w:rPr>
      <w:rFonts w:ascii="Courier New" w:hAnsi="Courier New"/>
    </w:rPr>
  </w:style>
  <w:style w:type="character" w:customStyle="1" w:styleId="WW8Num21z2">
    <w:name w:val="WW8Num21z2"/>
    <w:rsid w:val="00140F2B"/>
    <w:rPr>
      <w:rFonts w:ascii="Wingdings" w:hAnsi="Wingdings"/>
    </w:rPr>
  </w:style>
  <w:style w:type="character" w:customStyle="1" w:styleId="WW8Num21z3">
    <w:name w:val="WW8Num21z3"/>
    <w:rsid w:val="00140F2B"/>
    <w:rPr>
      <w:rFonts w:ascii="Symbol" w:hAnsi="Symbol"/>
    </w:rPr>
  </w:style>
  <w:style w:type="character" w:customStyle="1" w:styleId="WW8Num23z0">
    <w:name w:val="WW8Num23z0"/>
    <w:rsid w:val="00140F2B"/>
    <w:rPr>
      <w:rFonts w:ascii="Tahoma" w:hAnsi="Tahoma"/>
    </w:rPr>
  </w:style>
  <w:style w:type="character" w:customStyle="1" w:styleId="WW8Num24z1">
    <w:name w:val="WW8Num24z1"/>
    <w:rsid w:val="00140F2B"/>
    <w:rPr>
      <w:rFonts w:ascii="Tahoma" w:hAnsi="Tahoma"/>
    </w:rPr>
  </w:style>
  <w:style w:type="character" w:customStyle="1" w:styleId="WW8Num27z0">
    <w:name w:val="WW8Num27z0"/>
    <w:rsid w:val="00140F2B"/>
    <w:rPr>
      <w:rFonts w:ascii="Symbol" w:hAnsi="Symbol"/>
    </w:rPr>
  </w:style>
  <w:style w:type="character" w:customStyle="1" w:styleId="WW8Num27z2">
    <w:name w:val="WW8Num27z2"/>
    <w:rsid w:val="00140F2B"/>
    <w:rPr>
      <w:rFonts w:ascii="Wingdings" w:hAnsi="Wingdings"/>
    </w:rPr>
  </w:style>
  <w:style w:type="character" w:customStyle="1" w:styleId="WW8Num27z4">
    <w:name w:val="WW8Num27z4"/>
    <w:rsid w:val="00140F2B"/>
    <w:rPr>
      <w:rFonts w:ascii="Courier New" w:hAnsi="Courier New"/>
    </w:rPr>
  </w:style>
  <w:style w:type="character" w:customStyle="1" w:styleId="Domylnaczcionkaakapitu1">
    <w:name w:val="Domyślna czcionka akapitu1"/>
    <w:rsid w:val="00140F2B"/>
  </w:style>
  <w:style w:type="character" w:customStyle="1" w:styleId="EndnoteCharacters">
    <w:name w:val="Endnote Characters"/>
    <w:rsid w:val="00140F2B"/>
    <w:rPr>
      <w:vertAlign w:val="superscript"/>
    </w:rPr>
  </w:style>
  <w:style w:type="character" w:customStyle="1" w:styleId="BezodstpwZnak">
    <w:name w:val="Bez odstępów Znak"/>
    <w:rsid w:val="00140F2B"/>
    <w:rPr>
      <w:rFonts w:ascii="Calibri" w:hAnsi="Calibri"/>
      <w:sz w:val="22"/>
      <w:lang w:val="pl-PL" w:eastAsia="ar-SA" w:bidi="ar-SA"/>
    </w:rPr>
  </w:style>
  <w:style w:type="character" w:customStyle="1" w:styleId="para1">
    <w:name w:val="para1"/>
    <w:rsid w:val="00140F2B"/>
    <w:rPr>
      <w:rFonts w:ascii="Arial" w:hAnsi="Arial"/>
      <w:sz w:val="18"/>
    </w:rPr>
  </w:style>
  <w:style w:type="paragraph" w:customStyle="1" w:styleId="Heading">
    <w:name w:val="Heading"/>
    <w:basedOn w:val="Normalny"/>
    <w:next w:val="Tekstpodstawowy"/>
    <w:rsid w:val="00140F2B"/>
    <w:pPr>
      <w:keepNext/>
      <w:suppressAutoHyphens/>
      <w:spacing w:before="240" w:after="120"/>
    </w:pPr>
    <w:rPr>
      <w:rFonts w:ascii="Liberation Sans" w:eastAsia="Gothic" w:hAnsi="Liberation Sans" w:cs="Liberation Sans"/>
      <w:sz w:val="28"/>
      <w:szCs w:val="28"/>
      <w:lang w:eastAsia="ar-SA"/>
    </w:rPr>
  </w:style>
  <w:style w:type="paragraph" w:styleId="Legenda">
    <w:name w:val="caption"/>
    <w:basedOn w:val="Normalny"/>
    <w:uiPriority w:val="35"/>
    <w:rsid w:val="00140F2B"/>
    <w:pPr>
      <w:suppressLineNumbers/>
      <w:suppressAutoHyphens/>
      <w:spacing w:before="120" w:after="120"/>
    </w:pPr>
    <w:rPr>
      <w:rFonts w:ascii="Arial Narrow" w:hAnsi="Arial Narrow" w:cs="Liberation Sans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140F2B"/>
    <w:pPr>
      <w:suppressLineNumbers/>
      <w:suppressAutoHyphens/>
    </w:pPr>
    <w:rPr>
      <w:rFonts w:ascii="Arial Narrow" w:hAnsi="Arial Narrow" w:cs="Liberation Sans"/>
      <w:sz w:val="22"/>
      <w:lang w:eastAsia="ar-SA"/>
    </w:rPr>
  </w:style>
  <w:style w:type="paragraph" w:customStyle="1" w:styleId="Tabelapozycja">
    <w:name w:val="Tabela pozycja"/>
    <w:basedOn w:val="Normalny"/>
    <w:rsid w:val="00140F2B"/>
    <w:pPr>
      <w:suppressAutoHyphens/>
    </w:pPr>
    <w:rPr>
      <w:rFonts w:ascii="Arial" w:hAnsi="Arial"/>
      <w:sz w:val="22"/>
      <w:lang w:eastAsia="ar-SA"/>
    </w:rPr>
  </w:style>
  <w:style w:type="paragraph" w:styleId="Bezodstpw">
    <w:name w:val="No Spacing"/>
    <w:uiPriority w:val="1"/>
    <w:qFormat/>
    <w:rsid w:val="00140F2B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TableContents">
    <w:name w:val="Table Contents"/>
    <w:basedOn w:val="Normalny"/>
    <w:rsid w:val="00140F2B"/>
    <w:pPr>
      <w:suppressLineNumbers/>
      <w:suppressAutoHyphens/>
    </w:pPr>
    <w:rPr>
      <w:rFonts w:ascii="Arial Narrow" w:hAnsi="Arial Narrow"/>
      <w:sz w:val="22"/>
      <w:lang w:eastAsia="ar-SA"/>
    </w:rPr>
  </w:style>
  <w:style w:type="paragraph" w:customStyle="1" w:styleId="TableHeading">
    <w:name w:val="Table Heading"/>
    <w:basedOn w:val="TableContents"/>
    <w:rsid w:val="00140F2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endnote text" w:semiHidden="1" w:uiPriority="0" w:unhideWhenUsed="1"/>
    <w:lsdException w:name="Lis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ind w:left="284" w:firstLine="85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hAnsi="Arial"/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uppressAutoHyphens/>
      <w:spacing w:line="360" w:lineRule="atLeast"/>
      <w:ind w:right="-1"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ind w:left="360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b/>
      <w:color w:val="000000"/>
      <w:sz w:val="16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F67BD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BD0135"/>
    <w:rPr>
      <w:rFonts w:ascii="Arial" w:hAnsi="Arial" w:cs="Times New Roman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A55B6B"/>
    <w:rPr>
      <w:rFonts w:ascii="Arial" w:hAnsi="Arial" w:cs="Times New Roman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character" w:customStyle="1" w:styleId="CharChar6">
    <w:name w:val="Char Char6"/>
    <w:rPr>
      <w:rFonts w:ascii="Arial" w:hAnsi="Arial"/>
      <w:b/>
      <w:sz w:val="28"/>
      <w:lang w:val="pl-PL" w:eastAsia="pl-PL"/>
    </w:rPr>
  </w:style>
  <w:style w:type="character" w:customStyle="1" w:styleId="CharChar5">
    <w:name w:val="Char Char5"/>
    <w:rPr>
      <w:b/>
      <w:sz w:val="24"/>
      <w:lang w:val="pl-PL" w:eastAsia="pl-PL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BodyText21">
    <w:name w:val="Body Text 21"/>
    <w:basedOn w:val="Normalny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Nagwek50">
    <w:name w:val="Nag?—wek 5"/>
    <w:basedOn w:val="Normalny"/>
    <w:next w:val="Normalny"/>
    <w:pPr>
      <w:keepNext/>
      <w:jc w:val="center"/>
    </w:pPr>
    <w:rPr>
      <w:b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ytu">
    <w:name w:val="Title"/>
    <w:basedOn w:val="Normalny"/>
    <w:link w:val="TytuZnak"/>
    <w:uiPriority w:val="10"/>
    <w:qFormat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BD0135"/>
    <w:rPr>
      <w:rFonts w:eastAsia="Times New Roman" w:cs="Times New Roman"/>
      <w:b/>
      <w:sz w:val="32"/>
    </w:rPr>
  </w:style>
  <w:style w:type="paragraph" w:styleId="Podtytu">
    <w:name w:val="Subtitle"/>
    <w:basedOn w:val="Normalny"/>
    <w:link w:val="PodtytuZnak"/>
    <w:uiPriority w:val="11"/>
    <w:qFormat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40F2B"/>
    <w:rPr>
      <w:rFonts w:ascii="Arial Narrow" w:hAnsi="Arial Narrow" w:cs="Times New Roman"/>
      <w:sz w:val="22"/>
    </w:rPr>
  </w:style>
  <w:style w:type="character" w:customStyle="1" w:styleId="CharChar4">
    <w:name w:val="Char Char4"/>
    <w:rPr>
      <w:rFonts w:ascii="Arial" w:hAnsi="Arial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40241"/>
    <w:rPr>
      <w:rFonts w:eastAsia="Times New Roman" w:cs="Times New Roman"/>
      <w:sz w:val="26"/>
    </w:rPr>
  </w:style>
  <w:style w:type="character" w:customStyle="1" w:styleId="CharChar3">
    <w:name w:val="Char Char3"/>
    <w:rPr>
      <w:sz w:val="26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styleId="Lista">
    <w:name w:val="List"/>
    <w:basedOn w:val="Normalny"/>
    <w:uiPriority w:val="99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552" w:hanging="21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E01E4"/>
    <w:rPr>
      <w:rFonts w:eastAsia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uiPriority w:val="99"/>
    <w:semiHidden/>
    <w:pPr>
      <w:suppressAutoHyphens/>
      <w:spacing w:before="120"/>
      <w:ind w:left="426" w:right="-1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rPr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character" w:customStyle="1" w:styleId="CharChar2">
    <w:name w:val="Char Char2"/>
    <w:rPr>
      <w:i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semiHidden/>
    <w:pPr>
      <w:tabs>
        <w:tab w:val="left" w:pos="2410"/>
        <w:tab w:val="right" w:leader="hyphen" w:pos="10196"/>
      </w:tabs>
      <w:spacing w:line="360" w:lineRule="auto"/>
      <w:ind w:left="567" w:hanging="567"/>
      <w:jc w:val="both"/>
    </w:pPr>
    <w:rPr>
      <w:rFonts w:ascii="Arial" w:hAnsi="Arial" w:cs="Arial"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semiHidden/>
    <w:pPr>
      <w:ind w:left="200"/>
    </w:pPr>
    <w:rPr>
      <w:smallCaps/>
    </w:rPr>
  </w:style>
  <w:style w:type="paragraph" w:styleId="Spistreci3">
    <w:name w:val="toc 3"/>
    <w:basedOn w:val="Normalny"/>
    <w:next w:val="Normalny"/>
    <w:autoRedefine/>
    <w:uiPriority w:val="39"/>
    <w:semiHidden/>
    <w:pPr>
      <w:ind w:left="400"/>
    </w:pPr>
    <w:rPr>
      <w:i/>
    </w:rPr>
  </w:style>
  <w:style w:type="paragraph" w:styleId="Spistreci4">
    <w:name w:val="toc 4"/>
    <w:basedOn w:val="Normalny"/>
    <w:next w:val="Normalny"/>
    <w:autoRedefine/>
    <w:uiPriority w:val="39"/>
    <w:semiHidden/>
    <w:pPr>
      <w:ind w:left="600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semiHidden/>
    <w:pPr>
      <w:ind w:left="800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semiHidden/>
    <w:pPr>
      <w:ind w:left="1000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semiHidden/>
    <w:pPr>
      <w:ind w:left="1200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semiHidden/>
    <w:pPr>
      <w:ind w:left="1400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semiHidden/>
    <w:pPr>
      <w:ind w:left="1600"/>
    </w:pPr>
    <w:rPr>
      <w:sz w:val="18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pPr>
      <w:suppressAutoHyphens/>
      <w:spacing w:line="360" w:lineRule="atLeast"/>
      <w:ind w:left="426"/>
      <w:jc w:val="both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42C2"/>
    <w:rPr>
      <w:rFonts w:eastAsia="Times New Roman" w:cs="Times New Roman"/>
    </w:rPr>
  </w:style>
  <w:style w:type="character" w:customStyle="1" w:styleId="CharChar1">
    <w:name w:val="Char Char1"/>
    <w:semiHidden/>
    <w:rPr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pPr>
      <w:suppressAutoHyphens/>
      <w:spacing w:before="120"/>
      <w:ind w:left="426" w:hanging="426"/>
      <w:jc w:val="both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CommentSubject">
    <w:name w:val="Comment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5E534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5344"/>
    <w:rPr>
      <w:rFonts w:ascii="Tahoma" w:hAnsi="Tahoma" w:cs="Times New Roman"/>
      <w:sz w:val="16"/>
    </w:rPr>
  </w:style>
  <w:style w:type="character" w:customStyle="1" w:styleId="CharChar">
    <w:name w:val="Char Char"/>
    <w:rPr>
      <w:rFonts w:ascii="Tahoma" w:hAnsi="Tahoma"/>
      <w:sz w:val="16"/>
      <w:lang w:val="pl-PL" w:eastAsia="pl-PL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C42C2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locked/>
    <w:rsid w:val="00EC42C2"/>
    <w:rPr>
      <w:rFonts w:eastAsia="Times New Roman" w:cs="Times New Roman"/>
    </w:rPr>
  </w:style>
  <w:style w:type="paragraph" w:customStyle="1" w:styleId="Default">
    <w:name w:val="Default"/>
    <w:rsid w:val="00BC26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840241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8402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40241"/>
    <w:rPr>
      <w:rFonts w:eastAsia="Times New Roman" w:cs="Times New Roman"/>
    </w:rPr>
  </w:style>
  <w:style w:type="table" w:styleId="Kolorowecieniowanieakcent1">
    <w:name w:val="Colorful Shading Accent 1"/>
    <w:basedOn w:val="Standardowy"/>
    <w:uiPriority w:val="71"/>
    <w:rsid w:val="00464E32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character" w:customStyle="1" w:styleId="WW8Num2z0">
    <w:name w:val="WW8Num2z0"/>
    <w:rsid w:val="00140F2B"/>
    <w:rPr>
      <w:rFonts w:ascii="Tahoma" w:hAnsi="Tahoma"/>
    </w:rPr>
  </w:style>
  <w:style w:type="character" w:customStyle="1" w:styleId="WW8Num5z0">
    <w:name w:val="WW8Num5z0"/>
    <w:rsid w:val="00140F2B"/>
    <w:rPr>
      <w:rFonts w:ascii="Symbol" w:hAnsi="Symbol"/>
    </w:rPr>
  </w:style>
  <w:style w:type="character" w:customStyle="1" w:styleId="WW8Num10z1">
    <w:name w:val="WW8Num10z1"/>
    <w:rsid w:val="00140F2B"/>
    <w:rPr>
      <w:rFonts w:ascii="Wingdings" w:hAnsi="Wingdings"/>
    </w:rPr>
  </w:style>
  <w:style w:type="character" w:customStyle="1" w:styleId="WW8Num11z0">
    <w:name w:val="WW8Num11z0"/>
    <w:rsid w:val="00140F2B"/>
    <w:rPr>
      <w:rFonts w:ascii="Wingdings" w:hAnsi="Wingdings"/>
    </w:rPr>
  </w:style>
  <w:style w:type="character" w:customStyle="1" w:styleId="WW8Num11z1">
    <w:name w:val="WW8Num11z1"/>
    <w:rsid w:val="00140F2B"/>
    <w:rPr>
      <w:rFonts w:ascii="Courier New" w:hAnsi="Courier New"/>
    </w:rPr>
  </w:style>
  <w:style w:type="character" w:customStyle="1" w:styleId="WW8Num11z3">
    <w:name w:val="WW8Num11z3"/>
    <w:rsid w:val="00140F2B"/>
    <w:rPr>
      <w:rFonts w:ascii="Symbol" w:hAnsi="Symbol"/>
    </w:rPr>
  </w:style>
  <w:style w:type="character" w:customStyle="1" w:styleId="WW8Num15z0">
    <w:name w:val="WW8Num15z0"/>
    <w:rsid w:val="00140F2B"/>
    <w:rPr>
      <w:rFonts w:ascii="Symbol" w:hAnsi="Symbol"/>
    </w:rPr>
  </w:style>
  <w:style w:type="character" w:customStyle="1" w:styleId="WW8Num15z1">
    <w:name w:val="WW8Num15z1"/>
    <w:rsid w:val="00140F2B"/>
    <w:rPr>
      <w:rFonts w:ascii="Courier New" w:hAnsi="Courier New"/>
    </w:rPr>
  </w:style>
  <w:style w:type="character" w:customStyle="1" w:styleId="WW8Num15z2">
    <w:name w:val="WW8Num15z2"/>
    <w:rsid w:val="00140F2B"/>
    <w:rPr>
      <w:rFonts w:ascii="Wingdings" w:hAnsi="Wingdings"/>
    </w:rPr>
  </w:style>
  <w:style w:type="character" w:customStyle="1" w:styleId="WW8Num21z0">
    <w:name w:val="WW8Num21z0"/>
    <w:rsid w:val="00140F2B"/>
    <w:rPr>
      <w:rFonts w:ascii="Tahoma" w:hAnsi="Tahoma"/>
    </w:rPr>
  </w:style>
  <w:style w:type="character" w:customStyle="1" w:styleId="WW8Num21z1">
    <w:name w:val="WW8Num21z1"/>
    <w:rsid w:val="00140F2B"/>
    <w:rPr>
      <w:rFonts w:ascii="Courier New" w:hAnsi="Courier New"/>
    </w:rPr>
  </w:style>
  <w:style w:type="character" w:customStyle="1" w:styleId="WW8Num21z2">
    <w:name w:val="WW8Num21z2"/>
    <w:rsid w:val="00140F2B"/>
    <w:rPr>
      <w:rFonts w:ascii="Wingdings" w:hAnsi="Wingdings"/>
    </w:rPr>
  </w:style>
  <w:style w:type="character" w:customStyle="1" w:styleId="WW8Num21z3">
    <w:name w:val="WW8Num21z3"/>
    <w:rsid w:val="00140F2B"/>
    <w:rPr>
      <w:rFonts w:ascii="Symbol" w:hAnsi="Symbol"/>
    </w:rPr>
  </w:style>
  <w:style w:type="character" w:customStyle="1" w:styleId="WW8Num23z0">
    <w:name w:val="WW8Num23z0"/>
    <w:rsid w:val="00140F2B"/>
    <w:rPr>
      <w:rFonts w:ascii="Tahoma" w:hAnsi="Tahoma"/>
    </w:rPr>
  </w:style>
  <w:style w:type="character" w:customStyle="1" w:styleId="WW8Num24z1">
    <w:name w:val="WW8Num24z1"/>
    <w:rsid w:val="00140F2B"/>
    <w:rPr>
      <w:rFonts w:ascii="Tahoma" w:hAnsi="Tahoma"/>
    </w:rPr>
  </w:style>
  <w:style w:type="character" w:customStyle="1" w:styleId="WW8Num27z0">
    <w:name w:val="WW8Num27z0"/>
    <w:rsid w:val="00140F2B"/>
    <w:rPr>
      <w:rFonts w:ascii="Symbol" w:hAnsi="Symbol"/>
    </w:rPr>
  </w:style>
  <w:style w:type="character" w:customStyle="1" w:styleId="WW8Num27z2">
    <w:name w:val="WW8Num27z2"/>
    <w:rsid w:val="00140F2B"/>
    <w:rPr>
      <w:rFonts w:ascii="Wingdings" w:hAnsi="Wingdings"/>
    </w:rPr>
  </w:style>
  <w:style w:type="character" w:customStyle="1" w:styleId="WW8Num27z4">
    <w:name w:val="WW8Num27z4"/>
    <w:rsid w:val="00140F2B"/>
    <w:rPr>
      <w:rFonts w:ascii="Courier New" w:hAnsi="Courier New"/>
    </w:rPr>
  </w:style>
  <w:style w:type="character" w:customStyle="1" w:styleId="Domylnaczcionkaakapitu1">
    <w:name w:val="Domyślna czcionka akapitu1"/>
    <w:rsid w:val="00140F2B"/>
  </w:style>
  <w:style w:type="character" w:customStyle="1" w:styleId="EndnoteCharacters">
    <w:name w:val="Endnote Characters"/>
    <w:rsid w:val="00140F2B"/>
    <w:rPr>
      <w:vertAlign w:val="superscript"/>
    </w:rPr>
  </w:style>
  <w:style w:type="character" w:customStyle="1" w:styleId="BezodstpwZnak">
    <w:name w:val="Bez odstępów Znak"/>
    <w:rsid w:val="00140F2B"/>
    <w:rPr>
      <w:rFonts w:ascii="Calibri" w:hAnsi="Calibri"/>
      <w:sz w:val="22"/>
      <w:lang w:val="pl-PL" w:eastAsia="ar-SA" w:bidi="ar-SA"/>
    </w:rPr>
  </w:style>
  <w:style w:type="character" w:customStyle="1" w:styleId="para1">
    <w:name w:val="para1"/>
    <w:rsid w:val="00140F2B"/>
    <w:rPr>
      <w:rFonts w:ascii="Arial" w:hAnsi="Arial"/>
      <w:sz w:val="18"/>
    </w:rPr>
  </w:style>
  <w:style w:type="paragraph" w:customStyle="1" w:styleId="Heading">
    <w:name w:val="Heading"/>
    <w:basedOn w:val="Normalny"/>
    <w:next w:val="Tekstpodstawowy"/>
    <w:rsid w:val="00140F2B"/>
    <w:pPr>
      <w:keepNext/>
      <w:suppressAutoHyphens/>
      <w:spacing w:before="240" w:after="120"/>
    </w:pPr>
    <w:rPr>
      <w:rFonts w:ascii="Liberation Sans" w:eastAsia="Gothic" w:hAnsi="Liberation Sans" w:cs="Liberation Sans"/>
      <w:sz w:val="28"/>
      <w:szCs w:val="28"/>
      <w:lang w:eastAsia="ar-SA"/>
    </w:rPr>
  </w:style>
  <w:style w:type="paragraph" w:styleId="Legenda">
    <w:name w:val="caption"/>
    <w:basedOn w:val="Normalny"/>
    <w:uiPriority w:val="35"/>
    <w:rsid w:val="00140F2B"/>
    <w:pPr>
      <w:suppressLineNumbers/>
      <w:suppressAutoHyphens/>
      <w:spacing w:before="120" w:after="120"/>
    </w:pPr>
    <w:rPr>
      <w:rFonts w:ascii="Arial Narrow" w:hAnsi="Arial Narrow" w:cs="Liberation Sans"/>
      <w:i/>
      <w:iCs/>
      <w:sz w:val="24"/>
      <w:szCs w:val="24"/>
      <w:lang w:eastAsia="ar-SA"/>
    </w:rPr>
  </w:style>
  <w:style w:type="paragraph" w:customStyle="1" w:styleId="Index">
    <w:name w:val="Index"/>
    <w:basedOn w:val="Normalny"/>
    <w:rsid w:val="00140F2B"/>
    <w:pPr>
      <w:suppressLineNumbers/>
      <w:suppressAutoHyphens/>
    </w:pPr>
    <w:rPr>
      <w:rFonts w:ascii="Arial Narrow" w:hAnsi="Arial Narrow" w:cs="Liberation Sans"/>
      <w:sz w:val="22"/>
      <w:lang w:eastAsia="ar-SA"/>
    </w:rPr>
  </w:style>
  <w:style w:type="paragraph" w:customStyle="1" w:styleId="Tabelapozycja">
    <w:name w:val="Tabela pozycja"/>
    <w:basedOn w:val="Normalny"/>
    <w:rsid w:val="00140F2B"/>
    <w:pPr>
      <w:suppressAutoHyphens/>
    </w:pPr>
    <w:rPr>
      <w:rFonts w:ascii="Arial" w:hAnsi="Arial"/>
      <w:sz w:val="22"/>
      <w:lang w:eastAsia="ar-SA"/>
    </w:rPr>
  </w:style>
  <w:style w:type="paragraph" w:styleId="Bezodstpw">
    <w:name w:val="No Spacing"/>
    <w:uiPriority w:val="1"/>
    <w:qFormat/>
    <w:rsid w:val="00140F2B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TableContents">
    <w:name w:val="Table Contents"/>
    <w:basedOn w:val="Normalny"/>
    <w:rsid w:val="00140F2B"/>
    <w:pPr>
      <w:suppressLineNumbers/>
      <w:suppressAutoHyphens/>
    </w:pPr>
    <w:rPr>
      <w:rFonts w:ascii="Arial Narrow" w:hAnsi="Arial Narrow"/>
      <w:sz w:val="22"/>
      <w:lang w:eastAsia="ar-SA"/>
    </w:rPr>
  </w:style>
  <w:style w:type="paragraph" w:customStyle="1" w:styleId="TableHeading">
    <w:name w:val="Table Heading"/>
    <w:basedOn w:val="TableContents"/>
    <w:rsid w:val="00140F2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E9635-8EA4-4A98-B9AB-CA4B4AC0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Asia</cp:lastModifiedBy>
  <cp:revision>2</cp:revision>
  <cp:lastPrinted>2016-04-14T08:19:00Z</cp:lastPrinted>
  <dcterms:created xsi:type="dcterms:W3CDTF">2019-05-08T11:50:00Z</dcterms:created>
  <dcterms:modified xsi:type="dcterms:W3CDTF">2019-05-08T11:50:00Z</dcterms:modified>
</cp:coreProperties>
</file>