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CCC25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17672A0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2852978" w14:textId="748084E0" w:rsidR="00881D54" w:rsidRDefault="00A93C27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5AF035C0" w14:textId="77777777" w:rsidR="004F1FB0" w:rsidRPr="0040020E" w:rsidRDefault="004F1FB0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A3CD8" w:rsidRDefault="00BB0742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82790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 w:rsidRPr="002A710D">
        <w:rPr>
          <w:rFonts w:ascii="Arial" w:hAnsi="Arial" w:cs="Arial"/>
          <w:b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z dnia 11 września 2019 r.</w:t>
      </w:r>
    </w:p>
    <w:p w14:paraId="3095E6C4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01C2C5B3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82704FF" w14:textId="56F5645A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65708A">
        <w:rPr>
          <w:rFonts w:ascii="Arial" w:hAnsi="Arial" w:cs="Arial"/>
          <w:b/>
          <w:i/>
          <w:color w:val="FFFFFF" w:themeColor="background1"/>
          <w:szCs w:val="24"/>
          <w:u w:val="single"/>
        </w:rPr>
        <w:t>SPEŁNIANIA WARUNKÓW</w:t>
      </w:r>
      <w:r w:rsidRPr="00BB0742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UDZIAŁU W POSTĘPOWANIU</w:t>
      </w:r>
    </w:p>
    <w:p w14:paraId="7BF7817A" w14:textId="77777777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2E9C30A9" w14:textId="77777777" w:rsidR="004F1FB0" w:rsidRPr="002A710D" w:rsidRDefault="004F1FB0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proofErr w:type="spellStart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</w:t>
            </w:r>
            <w:proofErr w:type="spellEnd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61C22237" w:rsidR="007A3CD8" w:rsidRPr="001026F4" w:rsidRDefault="007A3CD8" w:rsidP="007A3CD8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Pzp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r w:rsidR="004F1FB0" w:rsidRPr="004F1FB0">
        <w:rPr>
          <w:rFonts w:ascii="Arial" w:eastAsia="Cambria" w:hAnsi="Arial" w:cs="Arial"/>
          <w:b/>
          <w:szCs w:val="24"/>
          <w:lang w:eastAsia="pl-PL" w:bidi="pl-PL"/>
        </w:rPr>
        <w:t>Opracowanie projektu planu ogólnego gminy Morąg”</w:t>
      </w:r>
      <w:r w:rsidR="004454ED" w:rsidRPr="004454E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58581296" w14:textId="77777777" w:rsidR="004F1FB0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76" w:lineRule="auto"/>
        <w:ind w:left="645"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070AC6B7" w14:textId="77777777" w:rsidR="004F1FB0" w:rsidRPr="001026F4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76" w:lineRule="auto"/>
        <w:ind w:left="645"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6C35183B" w14:textId="180BEFFB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ust.2 pkt 4 ppkt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4BEF81EC" w14:textId="6BD3EB60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>(określony w roz.11 ust. 2 pkt 4 ppkt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A41C0D1" w14:textId="77777777" w:rsidR="007A3CD8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73CCC207" w14:textId="77777777" w:rsidR="004F1FB0" w:rsidRDefault="004F1FB0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25D980F5" w14:textId="77777777" w:rsidR="004F1FB0" w:rsidRPr="001026F4" w:rsidRDefault="004F1FB0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3E4F9A83" w:rsidR="007A3CD8" w:rsidRDefault="007A3CD8" w:rsidP="00D45EEE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="00FE2553"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="00FE2553"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="00FE2553"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0EE762B8" w14:textId="5DC2D920" w:rsid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5BB378A7" w14:textId="643D3995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>(określ. w roz.11 ust.2 pkt 4 ppkt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F288F4A" w14:textId="740AF3E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ppkt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1087E1" w14:textId="77777777" w:rsidR="00D45EEE" w:rsidRP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7EDB282F" w14:textId="6ED85D9B" w:rsidR="007A3CD8" w:rsidRDefault="001829D2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polegam na zasobach</w:t>
      </w:r>
      <w:r w:rsidR="007629CD">
        <w:rPr>
          <w:rFonts w:ascii="Arial" w:eastAsia="Cambria" w:hAnsi="Arial" w:cs="Arial"/>
          <w:b/>
          <w:bCs/>
          <w:lang w:eastAsia="pl-PL" w:bidi="pl-PL"/>
        </w:rPr>
        <w:t>:</w:t>
      </w:r>
      <w:r w:rsidR="00AD35B8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="00AD35B8"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…………………………………………………………………………………..</w:t>
      </w:r>
    </w:p>
    <w:p w14:paraId="7D8C03A8" w14:textId="5F5BA704" w:rsidR="00AD35B8" w:rsidRPr="001026F4" w:rsidRDefault="00AD35B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………………………………………………………………………………………………………..</w:t>
      </w:r>
    </w:p>
    <w:p w14:paraId="7BB6ECE0" w14:textId="50DAA427" w:rsidR="00FE2553" w:rsidRPr="00AD35B8" w:rsidRDefault="00FE2553" w:rsidP="00AD35B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szCs w:val="24"/>
          <w:lang w:eastAsia="pl-PL" w:bidi="pl-PL"/>
        </w:rPr>
      </w:pPr>
    </w:p>
    <w:p w14:paraId="1C8CC6D8" w14:textId="172295C8" w:rsidR="007629CD" w:rsidRPr="007629CD" w:rsidRDefault="007A3CD8" w:rsidP="007629CD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bookmarkStart w:id="0" w:name="_Hlk64407256"/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 w:rsidR="007629C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7629CD"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 w:rsidR="001405C3">
        <w:rPr>
          <w:rFonts w:ascii="Arial Narrow" w:eastAsia="Cambria" w:hAnsi="Arial Narrow" w:cs="Cambria"/>
          <w:sz w:val="18"/>
          <w:lang w:eastAsia="pl-PL" w:bidi="pl-PL"/>
        </w:rPr>
        <w:t>………………………….</w:t>
      </w:r>
    </w:p>
    <w:p w14:paraId="73AD1A69" w14:textId="0D30DD52" w:rsidR="00AD35B8" w:rsidRPr="007A3CD8" w:rsidRDefault="007629CD" w:rsidP="0034753F">
      <w:pPr>
        <w:widowControl w:val="0"/>
        <w:autoSpaceDE w:val="0"/>
        <w:autoSpaceDN w:val="0"/>
        <w:spacing w:before="100" w:after="0" w:line="240" w:lineRule="auto"/>
        <w:ind w:left="1073"/>
        <w:rPr>
          <w:rFonts w:ascii="Arial Narrow" w:eastAsia="Cambria" w:hAnsi="Arial Narrow" w:cs="Cambria"/>
          <w:sz w:val="18"/>
          <w:lang w:eastAsia="pl-PL" w:bidi="pl-PL"/>
        </w:rPr>
        <w:sectPr w:rsidR="00AD35B8" w:rsidRPr="007A3CD8" w:rsidSect="00A87714">
          <w:headerReference w:type="default" r:id="rId8"/>
          <w:pgSz w:w="11910" w:h="16840"/>
          <w:pgMar w:top="567" w:right="700" w:bottom="660" w:left="660" w:header="0" w:footer="433" w:gutter="0"/>
          <w:cols w:space="708"/>
        </w:sect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bookmarkEnd w:id="0"/>
    <w:p w14:paraId="21BD2CB0" w14:textId="77777777" w:rsidR="004F1FB0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97" w:lineRule="auto"/>
        <w:ind w:left="645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29622F5F" w14:textId="24350994" w:rsidR="007A3CD8" w:rsidRDefault="007A3CD8" w:rsidP="00A411B5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ind w:hanging="645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t>OŚWIADCZENIE SKŁADANE PRZEZ WYKONAWCĘ,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 xml:space="preserve"> 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427CEC27" w14:textId="77777777" w:rsidR="004F1FB0" w:rsidRPr="00017843" w:rsidRDefault="004F1FB0" w:rsidP="004F1FB0">
      <w:pPr>
        <w:widowControl w:val="0"/>
        <w:tabs>
          <w:tab w:val="left" w:pos="720"/>
          <w:tab w:val="left" w:pos="721"/>
        </w:tabs>
        <w:autoSpaceDE w:val="0"/>
        <w:autoSpaceDN w:val="0"/>
        <w:spacing w:after="0" w:line="297" w:lineRule="auto"/>
        <w:ind w:left="645"/>
        <w:outlineLvl w:val="2"/>
        <w:rPr>
          <w:rFonts w:ascii="Arial" w:eastAsia="Cambria" w:hAnsi="Arial" w:cs="Arial"/>
          <w:b/>
          <w:bCs/>
          <w:lang w:eastAsia="pl-PL" w:bidi="pl-PL"/>
        </w:rPr>
      </w:pPr>
    </w:p>
    <w:p w14:paraId="6C691B7E" w14:textId="77777777" w:rsidR="000173BA" w:rsidRPr="001026F4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215A7262" w14:textId="4D561455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>(określ. w roz.11 ust.2 pkt 4 ppkt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5E2D82B" w14:textId="643D0FF5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>(określony w roz.11 ust. 2 pkt 4 ppkt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0C5D6742" w14:textId="2156FDFC" w:rsidR="000173BA" w:rsidRPr="002C0B57" w:rsidRDefault="000173BA" w:rsidP="00A411B5">
      <w:pPr>
        <w:widowControl w:val="0"/>
        <w:autoSpaceDE w:val="0"/>
        <w:autoSpaceDN w:val="0"/>
        <w:spacing w:before="1" w:after="0" w:line="240" w:lineRule="auto"/>
        <w:ind w:left="1351" w:hanging="645"/>
        <w:rPr>
          <w:rFonts w:ascii="Arial" w:eastAsia="Cambria" w:hAnsi="Arial" w:cs="Arial"/>
          <w:i/>
          <w:lang w:eastAsia="pl-PL" w:bidi="pl-PL"/>
        </w:rPr>
      </w:pPr>
    </w:p>
    <w:p w14:paraId="764F1542" w14:textId="77777777" w:rsidR="000173BA" w:rsidRPr="001026F4" w:rsidRDefault="000173BA" w:rsidP="00A411B5">
      <w:pPr>
        <w:widowControl w:val="0"/>
        <w:autoSpaceDE w:val="0"/>
        <w:autoSpaceDN w:val="0"/>
        <w:spacing w:before="2" w:after="0" w:line="240" w:lineRule="auto"/>
        <w:ind w:hanging="645"/>
        <w:rPr>
          <w:rFonts w:ascii="Arial" w:eastAsia="Cambria" w:hAnsi="Arial" w:cs="Arial"/>
          <w:lang w:eastAsia="pl-PL" w:bidi="pl-PL"/>
        </w:rPr>
      </w:pPr>
    </w:p>
    <w:p w14:paraId="52EF6D5A" w14:textId="77777777" w:rsidR="000173BA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4642F095" w14:textId="77777777" w:rsidR="000173BA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6C947C93" w14:textId="3EC3358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>(określ. w roz.11 ust.2 pkt 4 ppkt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7C0E83" w14:textId="50A6663C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ppkt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8B6541E" w14:textId="77777777" w:rsidR="000173BA" w:rsidRPr="00D45EEE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5C5C3B6" w14:textId="1E2F122C" w:rsidR="000173BA" w:rsidRDefault="000173BA" w:rsidP="004E43E4">
      <w:pPr>
        <w:widowControl w:val="0"/>
        <w:autoSpaceDE w:val="0"/>
        <w:autoSpaceDN w:val="0"/>
        <w:spacing w:before="29" w:after="0" w:line="240" w:lineRule="auto"/>
        <w:ind w:left="426" w:firstLine="2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polegam na zasobach: </w:t>
      </w:r>
      <w:r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</w:t>
      </w:r>
      <w:r w:rsidR="004E43E4">
        <w:rPr>
          <w:rFonts w:ascii="Arial" w:eastAsia="Cambria" w:hAnsi="Arial" w:cs="Arial"/>
          <w:lang w:eastAsia="pl-PL" w:bidi="pl-PL"/>
        </w:rPr>
        <w:t>……………………</w:t>
      </w:r>
    </w:p>
    <w:p w14:paraId="1EF1FB87" w14:textId="68852FAB" w:rsidR="000173BA" w:rsidRPr="001026F4" w:rsidRDefault="000173BA" w:rsidP="00A411B5">
      <w:pPr>
        <w:widowControl w:val="0"/>
        <w:autoSpaceDE w:val="0"/>
        <w:autoSpaceDN w:val="0"/>
        <w:spacing w:before="29" w:after="0" w:line="240" w:lineRule="auto"/>
        <w:ind w:left="1073" w:hanging="645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</w:t>
      </w:r>
    </w:p>
    <w:p w14:paraId="444B3EC9" w14:textId="77777777" w:rsidR="000173BA" w:rsidRPr="00AD35B8" w:rsidRDefault="000173BA" w:rsidP="00A411B5">
      <w:pPr>
        <w:widowControl w:val="0"/>
        <w:autoSpaceDE w:val="0"/>
        <w:autoSpaceDN w:val="0"/>
        <w:spacing w:before="27" w:after="0" w:line="240" w:lineRule="auto"/>
        <w:ind w:left="1080" w:hanging="645"/>
        <w:rPr>
          <w:rFonts w:ascii="Arial" w:eastAsia="Cambria" w:hAnsi="Arial" w:cs="Arial"/>
          <w:szCs w:val="24"/>
          <w:lang w:eastAsia="pl-PL" w:bidi="pl-PL"/>
        </w:rPr>
      </w:pPr>
    </w:p>
    <w:p w14:paraId="15B48F92" w14:textId="033EB140" w:rsidR="000173BA" w:rsidRPr="007629CD" w:rsidRDefault="000173BA" w:rsidP="004E43E4">
      <w:pPr>
        <w:widowControl w:val="0"/>
        <w:autoSpaceDE w:val="0"/>
        <w:autoSpaceDN w:val="0"/>
        <w:spacing w:before="30" w:after="0" w:line="240" w:lineRule="auto"/>
        <w:ind w:left="426" w:firstLine="2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>
        <w:rPr>
          <w:rFonts w:ascii="Arial Narrow" w:eastAsia="Cambria" w:hAnsi="Arial Narrow" w:cs="Cambria"/>
          <w:sz w:val="18"/>
          <w:lang w:eastAsia="pl-PL" w:bidi="pl-PL"/>
        </w:rPr>
        <w:t>…………………………</w:t>
      </w:r>
      <w:r w:rsidR="004E43E4">
        <w:rPr>
          <w:rFonts w:ascii="Arial Narrow" w:eastAsia="Cambria" w:hAnsi="Arial Narrow" w:cs="Cambria"/>
          <w:sz w:val="18"/>
          <w:lang w:eastAsia="pl-PL" w:bidi="pl-PL"/>
        </w:rPr>
        <w:t>…………………………………</w:t>
      </w:r>
    </w:p>
    <w:p w14:paraId="4AF492C1" w14:textId="77777777" w:rsidR="000173BA" w:rsidRDefault="000173BA" w:rsidP="00A411B5">
      <w:pPr>
        <w:widowControl w:val="0"/>
        <w:autoSpaceDE w:val="0"/>
        <w:autoSpaceDN w:val="0"/>
        <w:spacing w:before="100" w:after="0" w:line="240" w:lineRule="auto"/>
        <w:ind w:left="1073" w:hanging="645"/>
        <w:rPr>
          <w:rFonts w:ascii="Arial Narrow" w:eastAsia="Cambria" w:hAnsi="Arial Narrow" w:cs="Cambria"/>
          <w:sz w:val="18"/>
          <w:lang w:eastAsia="pl-PL" w:bidi="pl-PL"/>
        </w:r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616722E6" w14:textId="77777777" w:rsidR="007A3CD8" w:rsidRPr="00285E19" w:rsidRDefault="007A3CD8" w:rsidP="00A411B5">
      <w:pPr>
        <w:widowControl w:val="0"/>
        <w:autoSpaceDE w:val="0"/>
        <w:autoSpaceDN w:val="0"/>
        <w:spacing w:before="6" w:after="0" w:line="240" w:lineRule="auto"/>
        <w:ind w:hanging="645"/>
        <w:rPr>
          <w:rFonts w:ascii="Arial" w:eastAsia="Cambria" w:hAnsi="Arial" w:cs="Arial"/>
          <w:sz w:val="28"/>
          <w:lang w:eastAsia="pl-PL" w:bidi="pl-PL"/>
        </w:rPr>
      </w:pP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69F6545F" w14:textId="0DEF742F" w:rsidR="00BB0742" w:rsidRPr="00FE76E3" w:rsidRDefault="00757215" w:rsidP="00FE76E3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Oświadczenie potwierdza spełnianie warunków udziału w postępowaniu w zakresie, w jakim każdy z wykonawców wykazuje spełnianie warunków udziału w postępowaniu - patrz art.125 ust.4 ustawy Pzp.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180E830E" w14:textId="7934737E" w:rsidR="00017843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Pzp.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6C3FB44A" w14:textId="77777777" w:rsidR="001306CC" w:rsidRPr="00017843" w:rsidRDefault="001306CC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43D45A80" w:rsidR="0081620D" w:rsidRPr="002A710D" w:rsidRDefault="00D271DA" w:rsidP="002A710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2A710D" w:rsidSect="00A87714">
      <w:headerReference w:type="default" r:id="rId9"/>
      <w:footerReference w:type="default" r:id="rId10"/>
      <w:endnotePr>
        <w:numFmt w:val="decimal"/>
      </w:endnotePr>
      <w:pgSz w:w="11906" w:h="16838"/>
      <w:pgMar w:top="113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E413F" w14:textId="77777777" w:rsidR="00A87714" w:rsidRDefault="00A87714" w:rsidP="0038231F">
      <w:pPr>
        <w:spacing w:after="0" w:line="240" w:lineRule="auto"/>
      </w:pPr>
      <w:r>
        <w:separator/>
      </w:r>
    </w:p>
  </w:endnote>
  <w:endnote w:type="continuationSeparator" w:id="0">
    <w:p w14:paraId="2EC07E2F" w14:textId="77777777" w:rsidR="00A87714" w:rsidRDefault="00A877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6139EF7A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7">
          <w:rPr>
            <w:noProof/>
          </w:rPr>
          <w:t>2</w:t>
        </w:r>
        <w:r>
          <w:fldChar w:fldCharType="end"/>
        </w:r>
      </w:p>
    </w:sdtContent>
  </w:sdt>
  <w:p w14:paraId="185DE2EB" w14:textId="67A0B3DE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1B1DF" w14:textId="77777777" w:rsidR="00A87714" w:rsidRDefault="00A87714" w:rsidP="0038231F">
      <w:pPr>
        <w:spacing w:after="0" w:line="240" w:lineRule="auto"/>
      </w:pPr>
      <w:r>
        <w:separator/>
      </w:r>
    </w:p>
  </w:footnote>
  <w:footnote w:type="continuationSeparator" w:id="0">
    <w:p w14:paraId="6AFB40A0" w14:textId="77777777" w:rsidR="00A87714" w:rsidRDefault="00A877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77C" w14:textId="5877F8D0" w:rsidR="00757215" w:rsidRDefault="00757215">
    <w:pPr>
      <w:pStyle w:val="Nagwek"/>
    </w:pPr>
  </w:p>
  <w:p w14:paraId="07F95E38" w14:textId="0BD78EFE" w:rsidR="00757215" w:rsidRDefault="00757215">
    <w:pPr>
      <w:pStyle w:val="Nagwek"/>
    </w:pPr>
  </w:p>
  <w:p w14:paraId="2F7DCB9F" w14:textId="1567723E" w:rsidR="00757215" w:rsidRDefault="00014F58">
    <w:pPr>
      <w:pStyle w:val="Nagwek"/>
    </w:pPr>
    <w:r w:rsidRPr="00014F58">
      <w:rPr>
        <w:rFonts w:ascii="Arial" w:hAnsi="Arial" w:cs="Arial"/>
      </w:rPr>
      <w:t>GR.271.1.2024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5C52B" w14:textId="5F778813" w:rsidR="009D550E" w:rsidRDefault="00014F58">
    <w:pPr>
      <w:pStyle w:val="Nagwek"/>
    </w:pPr>
    <w:r w:rsidRPr="00014F58">
      <w:rPr>
        <w:rFonts w:ascii="Arial" w:hAnsi="Arial" w:cs="Arial"/>
      </w:rPr>
      <w:t>GR.271.1.2024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294F"/>
    <w:multiLevelType w:val="multilevel"/>
    <w:tmpl w:val="557E329E"/>
    <w:lvl w:ilvl="0">
      <w:start w:val="1"/>
      <w:numFmt w:val="decimal"/>
      <w:lvlText w:val="%1."/>
      <w:lvlJc w:val="left"/>
      <w:pPr>
        <w:ind w:left="645" w:hanging="361"/>
      </w:pPr>
      <w:rPr>
        <w:rFonts w:ascii="Arial" w:eastAsia="Cambria" w:hAnsi="Arial" w:cs="Arial" w:hint="default"/>
        <w:b/>
        <w:bCs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832868783">
    <w:abstractNumId w:val="5"/>
  </w:num>
  <w:num w:numId="2" w16cid:durableId="545143681">
    <w:abstractNumId w:val="0"/>
  </w:num>
  <w:num w:numId="3" w16cid:durableId="1388072103">
    <w:abstractNumId w:val="4"/>
  </w:num>
  <w:num w:numId="4" w16cid:durableId="765881070">
    <w:abstractNumId w:val="7"/>
  </w:num>
  <w:num w:numId="5" w16cid:durableId="896362259">
    <w:abstractNumId w:val="6"/>
  </w:num>
  <w:num w:numId="6" w16cid:durableId="333462224">
    <w:abstractNumId w:val="3"/>
  </w:num>
  <w:num w:numId="7" w16cid:durableId="818497976">
    <w:abstractNumId w:val="1"/>
  </w:num>
  <w:num w:numId="8" w16cid:durableId="1409770048">
    <w:abstractNumId w:val="8"/>
  </w:num>
  <w:num w:numId="9" w16cid:durableId="1553274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4F58"/>
    <w:rsid w:val="000173BA"/>
    <w:rsid w:val="00017843"/>
    <w:rsid w:val="000210C4"/>
    <w:rsid w:val="00021C15"/>
    <w:rsid w:val="00023064"/>
    <w:rsid w:val="00025764"/>
    <w:rsid w:val="00025C8D"/>
    <w:rsid w:val="000303EE"/>
    <w:rsid w:val="000458D0"/>
    <w:rsid w:val="00064196"/>
    <w:rsid w:val="00073C3D"/>
    <w:rsid w:val="000809B6"/>
    <w:rsid w:val="000B1025"/>
    <w:rsid w:val="000B54D1"/>
    <w:rsid w:val="000B6B88"/>
    <w:rsid w:val="000C021E"/>
    <w:rsid w:val="000C03D8"/>
    <w:rsid w:val="000C18AF"/>
    <w:rsid w:val="000D5C57"/>
    <w:rsid w:val="000D6E3A"/>
    <w:rsid w:val="000D6F17"/>
    <w:rsid w:val="000D73C4"/>
    <w:rsid w:val="000E4D37"/>
    <w:rsid w:val="000F6847"/>
    <w:rsid w:val="001026F4"/>
    <w:rsid w:val="001306CC"/>
    <w:rsid w:val="001368DB"/>
    <w:rsid w:val="00140368"/>
    <w:rsid w:val="001405C3"/>
    <w:rsid w:val="00167131"/>
    <w:rsid w:val="00167642"/>
    <w:rsid w:val="001829D2"/>
    <w:rsid w:val="001902D2"/>
    <w:rsid w:val="00194B90"/>
    <w:rsid w:val="001B62C4"/>
    <w:rsid w:val="001C02D6"/>
    <w:rsid w:val="001C6945"/>
    <w:rsid w:val="001D4966"/>
    <w:rsid w:val="001D56F5"/>
    <w:rsid w:val="001E5D98"/>
    <w:rsid w:val="001F027E"/>
    <w:rsid w:val="00203A40"/>
    <w:rsid w:val="0021055F"/>
    <w:rsid w:val="002168A8"/>
    <w:rsid w:val="00253785"/>
    <w:rsid w:val="00255142"/>
    <w:rsid w:val="00256CEC"/>
    <w:rsid w:val="00262D61"/>
    <w:rsid w:val="00285E19"/>
    <w:rsid w:val="00290B01"/>
    <w:rsid w:val="0029203E"/>
    <w:rsid w:val="002A710D"/>
    <w:rsid w:val="002B1DF3"/>
    <w:rsid w:val="002C0B57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3209"/>
    <w:rsid w:val="00335DBC"/>
    <w:rsid w:val="00337073"/>
    <w:rsid w:val="00341CE4"/>
    <w:rsid w:val="0034753F"/>
    <w:rsid w:val="00350CD9"/>
    <w:rsid w:val="00351F8A"/>
    <w:rsid w:val="00364235"/>
    <w:rsid w:val="0037560D"/>
    <w:rsid w:val="0038077D"/>
    <w:rsid w:val="0038231F"/>
    <w:rsid w:val="00395254"/>
    <w:rsid w:val="003A4533"/>
    <w:rsid w:val="003A67E0"/>
    <w:rsid w:val="003B2070"/>
    <w:rsid w:val="003B214C"/>
    <w:rsid w:val="003B7238"/>
    <w:rsid w:val="003C3B64"/>
    <w:rsid w:val="003D1488"/>
    <w:rsid w:val="003F024C"/>
    <w:rsid w:val="003F5904"/>
    <w:rsid w:val="003F63B6"/>
    <w:rsid w:val="003F7A26"/>
    <w:rsid w:val="0040020E"/>
    <w:rsid w:val="00402370"/>
    <w:rsid w:val="0040302A"/>
    <w:rsid w:val="00406382"/>
    <w:rsid w:val="00434CC2"/>
    <w:rsid w:val="004454ED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E43E4"/>
    <w:rsid w:val="004F1FB0"/>
    <w:rsid w:val="004F23F7"/>
    <w:rsid w:val="004F40EF"/>
    <w:rsid w:val="00520174"/>
    <w:rsid w:val="00534C0C"/>
    <w:rsid w:val="00536C9C"/>
    <w:rsid w:val="00560A23"/>
    <w:rsid w:val="005641F0"/>
    <w:rsid w:val="005903D9"/>
    <w:rsid w:val="005A5B00"/>
    <w:rsid w:val="005C39CA"/>
    <w:rsid w:val="005E176A"/>
    <w:rsid w:val="005F0A73"/>
    <w:rsid w:val="005F18DC"/>
    <w:rsid w:val="00600497"/>
    <w:rsid w:val="00601B49"/>
    <w:rsid w:val="00621667"/>
    <w:rsid w:val="00634311"/>
    <w:rsid w:val="00642970"/>
    <w:rsid w:val="006521A5"/>
    <w:rsid w:val="0065708A"/>
    <w:rsid w:val="0066141F"/>
    <w:rsid w:val="00671616"/>
    <w:rsid w:val="006749F4"/>
    <w:rsid w:val="006A3A1F"/>
    <w:rsid w:val="006A4748"/>
    <w:rsid w:val="006A52B6"/>
    <w:rsid w:val="006B5764"/>
    <w:rsid w:val="006B68D2"/>
    <w:rsid w:val="006F0034"/>
    <w:rsid w:val="006F242E"/>
    <w:rsid w:val="006F3D32"/>
    <w:rsid w:val="006F433A"/>
    <w:rsid w:val="007118F0"/>
    <w:rsid w:val="00716B76"/>
    <w:rsid w:val="00722451"/>
    <w:rsid w:val="0072560B"/>
    <w:rsid w:val="0073121D"/>
    <w:rsid w:val="007457F8"/>
    <w:rsid w:val="00746532"/>
    <w:rsid w:val="00751725"/>
    <w:rsid w:val="007541ED"/>
    <w:rsid w:val="00756C8F"/>
    <w:rsid w:val="00757215"/>
    <w:rsid w:val="00761537"/>
    <w:rsid w:val="007629CD"/>
    <w:rsid w:val="00780607"/>
    <w:rsid w:val="007840F2"/>
    <w:rsid w:val="007936D6"/>
    <w:rsid w:val="007961C8"/>
    <w:rsid w:val="00797A5C"/>
    <w:rsid w:val="007A258B"/>
    <w:rsid w:val="007A3CD8"/>
    <w:rsid w:val="007A66B5"/>
    <w:rsid w:val="007B01C8"/>
    <w:rsid w:val="007C0724"/>
    <w:rsid w:val="007C53C4"/>
    <w:rsid w:val="007D3514"/>
    <w:rsid w:val="007D3C3C"/>
    <w:rsid w:val="007D5B61"/>
    <w:rsid w:val="007E2F69"/>
    <w:rsid w:val="008033CF"/>
    <w:rsid w:val="00804DEA"/>
    <w:rsid w:val="00804F07"/>
    <w:rsid w:val="00814731"/>
    <w:rsid w:val="0081620D"/>
    <w:rsid w:val="00825A09"/>
    <w:rsid w:val="0082790B"/>
    <w:rsid w:val="00830AB1"/>
    <w:rsid w:val="00833FCD"/>
    <w:rsid w:val="00835457"/>
    <w:rsid w:val="00841BED"/>
    <w:rsid w:val="00842991"/>
    <w:rsid w:val="00844413"/>
    <w:rsid w:val="00845BE8"/>
    <w:rsid w:val="0085195D"/>
    <w:rsid w:val="00853DC5"/>
    <w:rsid w:val="00855A4F"/>
    <w:rsid w:val="008757E1"/>
    <w:rsid w:val="0087605D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E776D"/>
    <w:rsid w:val="008F3B4E"/>
    <w:rsid w:val="008F5CB0"/>
    <w:rsid w:val="0091264E"/>
    <w:rsid w:val="00917A34"/>
    <w:rsid w:val="00920EC0"/>
    <w:rsid w:val="0092796F"/>
    <w:rsid w:val="009301A2"/>
    <w:rsid w:val="009440B7"/>
    <w:rsid w:val="00945811"/>
    <w:rsid w:val="00952535"/>
    <w:rsid w:val="00952F30"/>
    <w:rsid w:val="00956C26"/>
    <w:rsid w:val="00960337"/>
    <w:rsid w:val="00975019"/>
    <w:rsid w:val="00975C49"/>
    <w:rsid w:val="009A6B32"/>
    <w:rsid w:val="009B26DC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411B5"/>
    <w:rsid w:val="00A52983"/>
    <w:rsid w:val="00A76997"/>
    <w:rsid w:val="00A87714"/>
    <w:rsid w:val="00A93C27"/>
    <w:rsid w:val="00A965E1"/>
    <w:rsid w:val="00AA1F38"/>
    <w:rsid w:val="00AA3AC1"/>
    <w:rsid w:val="00AC23CB"/>
    <w:rsid w:val="00AD35B8"/>
    <w:rsid w:val="00AD5237"/>
    <w:rsid w:val="00AE6FF2"/>
    <w:rsid w:val="00B0088C"/>
    <w:rsid w:val="00B15219"/>
    <w:rsid w:val="00B15FD3"/>
    <w:rsid w:val="00B34079"/>
    <w:rsid w:val="00B418D8"/>
    <w:rsid w:val="00B43627"/>
    <w:rsid w:val="00B648F2"/>
    <w:rsid w:val="00B71B5B"/>
    <w:rsid w:val="00B71F35"/>
    <w:rsid w:val="00B724B8"/>
    <w:rsid w:val="00B747E6"/>
    <w:rsid w:val="00B763B9"/>
    <w:rsid w:val="00B8005E"/>
    <w:rsid w:val="00B84824"/>
    <w:rsid w:val="00B90E42"/>
    <w:rsid w:val="00BB0742"/>
    <w:rsid w:val="00BB0C3C"/>
    <w:rsid w:val="00BC7EFF"/>
    <w:rsid w:val="00BD32B2"/>
    <w:rsid w:val="00BF611E"/>
    <w:rsid w:val="00C014B5"/>
    <w:rsid w:val="00C04EA0"/>
    <w:rsid w:val="00C1425B"/>
    <w:rsid w:val="00C15FCE"/>
    <w:rsid w:val="00C4103F"/>
    <w:rsid w:val="00C57DEB"/>
    <w:rsid w:val="00C62E8A"/>
    <w:rsid w:val="00C70197"/>
    <w:rsid w:val="00C81012"/>
    <w:rsid w:val="00C90FB3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431F8"/>
    <w:rsid w:val="00D45EEE"/>
    <w:rsid w:val="00D531D5"/>
    <w:rsid w:val="00D6145A"/>
    <w:rsid w:val="00D7532C"/>
    <w:rsid w:val="00D7707E"/>
    <w:rsid w:val="00DA04B8"/>
    <w:rsid w:val="00DA6EC7"/>
    <w:rsid w:val="00DB54DC"/>
    <w:rsid w:val="00DC0208"/>
    <w:rsid w:val="00DC5916"/>
    <w:rsid w:val="00DC67EB"/>
    <w:rsid w:val="00DD146A"/>
    <w:rsid w:val="00DD3E9D"/>
    <w:rsid w:val="00DD60F2"/>
    <w:rsid w:val="00E022A1"/>
    <w:rsid w:val="00E074F6"/>
    <w:rsid w:val="00E2043A"/>
    <w:rsid w:val="00E21B42"/>
    <w:rsid w:val="00E27430"/>
    <w:rsid w:val="00E309E9"/>
    <w:rsid w:val="00E31C06"/>
    <w:rsid w:val="00E52B88"/>
    <w:rsid w:val="00E609B8"/>
    <w:rsid w:val="00E60A02"/>
    <w:rsid w:val="00E64482"/>
    <w:rsid w:val="00E65685"/>
    <w:rsid w:val="00E720AC"/>
    <w:rsid w:val="00E73190"/>
    <w:rsid w:val="00E73CEB"/>
    <w:rsid w:val="00E81392"/>
    <w:rsid w:val="00E90E6F"/>
    <w:rsid w:val="00E94A93"/>
    <w:rsid w:val="00EA0F98"/>
    <w:rsid w:val="00EB7CDE"/>
    <w:rsid w:val="00EC617A"/>
    <w:rsid w:val="00EE1180"/>
    <w:rsid w:val="00EE1FBF"/>
    <w:rsid w:val="00EF74CA"/>
    <w:rsid w:val="00F04280"/>
    <w:rsid w:val="00F34127"/>
    <w:rsid w:val="00F365F2"/>
    <w:rsid w:val="00F43919"/>
    <w:rsid w:val="00F553FC"/>
    <w:rsid w:val="00F6025F"/>
    <w:rsid w:val="00F932A5"/>
    <w:rsid w:val="00F96545"/>
    <w:rsid w:val="00FA0356"/>
    <w:rsid w:val="00FB13CF"/>
    <w:rsid w:val="00FB60D5"/>
    <w:rsid w:val="00FC0317"/>
    <w:rsid w:val="00FC04B3"/>
    <w:rsid w:val="00FC5045"/>
    <w:rsid w:val="00FE2553"/>
    <w:rsid w:val="00FE4E2B"/>
    <w:rsid w:val="00FE76E3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530-F50C-4351-BC46-31147D8FD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Piotr Jankowski</cp:lastModifiedBy>
  <cp:revision>63</cp:revision>
  <cp:lastPrinted>2021-09-13T08:19:00Z</cp:lastPrinted>
  <dcterms:created xsi:type="dcterms:W3CDTF">2021-01-29T12:24:00Z</dcterms:created>
  <dcterms:modified xsi:type="dcterms:W3CDTF">2024-01-26T13:27:00Z</dcterms:modified>
</cp:coreProperties>
</file>