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5"/>
        <w:gridCol w:w="5046"/>
      </w:tblGrid>
      <w:tr w:rsidR="001A23B4" w:rsidRPr="008862FC" w14:paraId="23F3CED3" w14:textId="77777777" w:rsidTr="00B1027C">
        <w:tc>
          <w:tcPr>
            <w:tcW w:w="5045" w:type="dxa"/>
          </w:tcPr>
          <w:p w14:paraId="555EDB01" w14:textId="77777777" w:rsidR="001A23B4" w:rsidRPr="00E93ED9" w:rsidRDefault="001A23B4" w:rsidP="00E93ED9">
            <w:pPr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</w:rPr>
            </w:pPr>
            <w:r w:rsidRPr="00E93ED9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Schedule No. 6 to ToR</w:t>
            </w:r>
          </w:p>
          <w:p w14:paraId="3304A7C8" w14:textId="77777777" w:rsidR="001A23B4" w:rsidRPr="00E93ED9" w:rsidRDefault="001A23B4" w:rsidP="00E93ED9">
            <w:pPr>
              <w:jc w:val="right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</w:rPr>
            </w:pPr>
          </w:p>
          <w:p w14:paraId="54A56525" w14:textId="77777777" w:rsidR="001A23B4" w:rsidRPr="00E93ED9" w:rsidRDefault="001A23B4" w:rsidP="00E93ED9">
            <w:pPr>
              <w:jc w:val="right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</w:rPr>
            </w:pPr>
          </w:p>
          <w:p w14:paraId="68260CD6" w14:textId="77777777" w:rsidR="001A23B4" w:rsidRPr="00E93ED9" w:rsidRDefault="001A23B4" w:rsidP="00E93ED9">
            <w:pPr>
              <w:jc w:val="right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</w:rPr>
            </w:pPr>
          </w:p>
          <w:p w14:paraId="1912F668" w14:textId="77777777" w:rsidR="00B1027C" w:rsidRDefault="001A23B4" w:rsidP="00B1027C">
            <w:pPr>
              <w:ind w:left="57" w:right="57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.............................................</w:t>
            </w:r>
            <w:r w:rsidRPr="00E93ED9">
              <w:rPr>
                <w:rFonts w:ascii="Arial Narrow" w:hAnsi="Arial Narrow"/>
                <w:sz w:val="20"/>
                <w:szCs w:val="20"/>
              </w:rPr>
              <w:tab/>
            </w:r>
          </w:p>
          <w:p w14:paraId="16C76A20" w14:textId="1EF7876C" w:rsidR="001A23B4" w:rsidRPr="00E93ED9" w:rsidRDefault="001A23B4" w:rsidP="00B1027C">
            <w:pPr>
              <w:ind w:left="57" w:right="57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................................</w:t>
            </w:r>
          </w:p>
          <w:p w14:paraId="64FAE225" w14:textId="77777777" w:rsidR="00B1027C" w:rsidRDefault="001A23B4" w:rsidP="00B1027C">
            <w:pPr>
              <w:ind w:left="57" w:right="57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(Name and address of the contractor)</w:t>
            </w:r>
          </w:p>
          <w:p w14:paraId="7B3F152E" w14:textId="07C2826E" w:rsidR="001A23B4" w:rsidRPr="00E93ED9" w:rsidRDefault="001A23B4" w:rsidP="00B1027C">
            <w:pPr>
              <w:ind w:left="57" w:right="57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(place, date)</w:t>
            </w:r>
          </w:p>
          <w:p w14:paraId="3E1C7175" w14:textId="77777777" w:rsidR="001A23B4" w:rsidRPr="00E93ED9" w:rsidRDefault="001A23B4" w:rsidP="00B1027C">
            <w:pPr>
              <w:ind w:left="57" w:right="57"/>
              <w:rPr>
                <w:rFonts w:ascii="Arial Narrow" w:hAnsi="Arial Narrow"/>
                <w:sz w:val="20"/>
                <w:szCs w:val="20"/>
              </w:rPr>
            </w:pPr>
          </w:p>
          <w:p w14:paraId="64397722" w14:textId="77777777" w:rsidR="001A23B4" w:rsidRPr="00E93ED9" w:rsidRDefault="001A23B4" w:rsidP="00E93ED9">
            <w:pPr>
              <w:ind w:left="57" w:right="57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0B9C4732" w14:textId="77777777" w:rsidR="001A23B4" w:rsidRPr="00E93ED9" w:rsidRDefault="001A23B4" w:rsidP="00B1027C">
            <w:pPr>
              <w:suppressAutoHyphens/>
              <w:jc w:val="center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u w:val="single"/>
              </w:rPr>
            </w:pPr>
            <w:r w:rsidRPr="00E93ED9">
              <w:rPr>
                <w:rFonts w:ascii="Arial Narrow" w:hAnsi="Arial Narrow"/>
                <w:b/>
                <w:color w:val="000000" w:themeColor="text1"/>
                <w:sz w:val="20"/>
                <w:szCs w:val="20"/>
                <w:u w:val="single"/>
              </w:rPr>
              <w:t>STATEMENT OF A CAPITAL GROUP</w:t>
            </w:r>
          </w:p>
          <w:p w14:paraId="0563F59A" w14:textId="4C127965" w:rsidR="001A23B4" w:rsidRDefault="001A23B4" w:rsidP="00B1027C">
            <w:pPr>
              <w:suppressAutoHyphens/>
              <w:jc w:val="both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u w:val="single"/>
              </w:rPr>
            </w:pPr>
          </w:p>
          <w:p w14:paraId="7BC803CF" w14:textId="77777777" w:rsidR="00B1027C" w:rsidRPr="00E93ED9" w:rsidRDefault="00B1027C" w:rsidP="00B1027C">
            <w:pPr>
              <w:suppressAutoHyphens/>
              <w:jc w:val="both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u w:val="single"/>
              </w:rPr>
            </w:pPr>
          </w:p>
          <w:p w14:paraId="66D1BD68" w14:textId="121B0755" w:rsidR="001A23B4" w:rsidRPr="00E93ED9" w:rsidRDefault="001A23B4" w:rsidP="00B1027C">
            <w:pPr>
              <w:jc w:val="both"/>
              <w:rPr>
                <w:rFonts w:ascii="Arial Narrow" w:hAnsi="Arial Narrow"/>
                <w:b/>
                <w:iCs/>
                <w:color w:val="FF0000"/>
                <w:sz w:val="20"/>
                <w:szCs w:val="20"/>
                <w:shd w:val="clear" w:color="auto" w:fill="FFFFFF"/>
              </w:rPr>
            </w:pPr>
            <w:r w:rsidRPr="00E93ED9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For the purpose of the public procurement proceedings </w:t>
            </w:r>
            <w:r w:rsidRPr="00E93ED9">
              <w:rPr>
                <w:rFonts w:ascii="Arial Narrow" w:hAnsi="Arial Narrow"/>
                <w:sz w:val="20"/>
                <w:szCs w:val="20"/>
              </w:rPr>
              <w:t>entitled</w:t>
            </w:r>
            <w:r w:rsidRPr="00E93ED9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E93ED9">
              <w:rPr>
                <w:rFonts w:ascii="Arial Narrow" w:hAnsi="Arial Narrow"/>
                <w:sz w:val="20"/>
                <w:szCs w:val="20"/>
              </w:rPr>
              <w:t xml:space="preserve">Provision to the Buyer recruitment services for candidates from the territory of </w:t>
            </w:r>
            <w:r w:rsidR="00703672" w:rsidRPr="00703672">
              <w:rPr>
                <w:rFonts w:ascii="Arial Narrow" w:hAnsi="Arial Narrow"/>
                <w:sz w:val="20"/>
                <w:szCs w:val="20"/>
              </w:rPr>
              <w:t>Great Britain and Ireland</w:t>
            </w:r>
            <w:r w:rsidRPr="00E93ED9">
              <w:rPr>
                <w:rFonts w:ascii="Arial Narrow" w:hAnsi="Arial Narrow"/>
                <w:sz w:val="20"/>
                <w:szCs w:val="20"/>
              </w:rPr>
              <w:t xml:space="preserve"> for medical program at the </w:t>
            </w:r>
            <w:r w:rsidR="00A40432">
              <w:rPr>
                <w:rFonts w:ascii="Arial Narrow" w:hAnsi="Arial Narrow"/>
                <w:sz w:val="20"/>
                <w:szCs w:val="20"/>
              </w:rPr>
              <w:t xml:space="preserve">Poznan University of Medical Sciences </w:t>
            </w:r>
            <w:r w:rsidRPr="00E93ED9">
              <w:rPr>
                <w:rFonts w:ascii="Arial Narrow" w:hAnsi="Arial Narrow"/>
                <w:sz w:val="20"/>
                <w:szCs w:val="20"/>
              </w:rPr>
              <w:t xml:space="preserve"> (Uniwersytet Medyczny im. Karola Marcinkowskiego</w:t>
            </w:r>
            <w:r w:rsidR="00A40432">
              <w:rPr>
                <w:rFonts w:ascii="Arial Narrow" w:hAnsi="Arial Narrow"/>
                <w:sz w:val="20"/>
                <w:szCs w:val="20"/>
              </w:rPr>
              <w:t xml:space="preserve"> w Poznaniu</w:t>
            </w:r>
            <w:r w:rsidRPr="00E93ED9">
              <w:rPr>
                <w:rFonts w:ascii="Arial Narrow" w:hAnsi="Arial Narrow"/>
                <w:sz w:val="20"/>
                <w:szCs w:val="20"/>
              </w:rPr>
              <w:t xml:space="preserve">) conducted in English at the faculty of medicine and the faculty of medicine and dentistry </w:t>
            </w:r>
            <w:r w:rsidRPr="00E93ED9">
              <w:rPr>
                <w:rFonts w:ascii="Arial Narrow" w:hAnsi="Arial Narrow"/>
                <w:color w:val="000000" w:themeColor="text1"/>
                <w:sz w:val="20"/>
                <w:szCs w:val="20"/>
              </w:rPr>
              <w:t>(PN-</w:t>
            </w:r>
            <w:r w:rsidR="00703672">
              <w:rPr>
                <w:rFonts w:ascii="Arial Narrow" w:hAnsi="Arial Narrow"/>
                <w:color w:val="000000" w:themeColor="text1"/>
                <w:sz w:val="20"/>
                <w:szCs w:val="20"/>
              </w:rPr>
              <w:t>50</w:t>
            </w:r>
            <w:r w:rsidRPr="00E93ED9">
              <w:rPr>
                <w:rFonts w:ascii="Arial Narrow" w:hAnsi="Arial Narrow"/>
                <w:color w:val="000000" w:themeColor="text1"/>
                <w:sz w:val="20"/>
                <w:szCs w:val="20"/>
              </w:rPr>
              <w:t>/24)</w:t>
            </w:r>
            <w:r w:rsidRPr="00E93ED9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E93ED9">
              <w:rPr>
                <w:rFonts w:ascii="Arial Narrow" w:hAnsi="Arial Narrow"/>
                <w:sz w:val="20"/>
                <w:szCs w:val="20"/>
              </w:rPr>
              <w:t>herewith I represent:</w:t>
            </w:r>
          </w:p>
          <w:p w14:paraId="175C1BEC" w14:textId="77777777" w:rsidR="001A23B4" w:rsidRPr="00E93ED9" w:rsidRDefault="001A23B4" w:rsidP="00E93ED9">
            <w:pPr>
              <w:suppressAutoHyphens/>
              <w:spacing w:after="60"/>
              <w:ind w:firstLine="5103"/>
              <w:jc w:val="center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</w:rPr>
            </w:pPr>
          </w:p>
          <w:p w14:paraId="43A7D7BE" w14:textId="77777777" w:rsidR="001A23B4" w:rsidRPr="00E93ED9" w:rsidRDefault="001A23B4" w:rsidP="00E93ED9">
            <w:pPr>
              <w:numPr>
                <w:ilvl w:val="0"/>
                <w:numId w:val="2"/>
              </w:numPr>
              <w:ind w:left="425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 xml:space="preserve">We are not a member of any capital group </w:t>
            </w:r>
            <w:bookmarkStart w:id="0" w:name="_Hlk63158945"/>
            <w:r w:rsidRPr="00E93ED9">
              <w:rPr>
                <w:rFonts w:ascii="Arial Narrow" w:hAnsi="Arial Narrow"/>
                <w:b/>
                <w:sz w:val="20"/>
                <w:szCs w:val="20"/>
              </w:rPr>
              <w:t>*)</w:t>
            </w:r>
            <w:bookmarkEnd w:id="0"/>
            <w:r w:rsidRPr="00E93ED9">
              <w:rPr>
                <w:sz w:val="20"/>
                <w:szCs w:val="20"/>
              </w:rPr>
              <w:t>.</w:t>
            </w:r>
          </w:p>
          <w:p w14:paraId="190C77E8" w14:textId="77777777" w:rsidR="001A23B4" w:rsidRPr="00E93ED9" w:rsidRDefault="001A23B4" w:rsidP="00E93ED9">
            <w:pPr>
              <w:ind w:left="425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0E60B7A1" w14:textId="65C36C9B" w:rsidR="001A23B4" w:rsidRPr="00E93ED9" w:rsidRDefault="001A23B4" w:rsidP="00E93ED9">
            <w:pPr>
              <w:numPr>
                <w:ilvl w:val="0"/>
                <w:numId w:val="2"/>
              </w:numPr>
              <w:ind w:left="425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We do not belong to the same capital group within the meaning of the Act of February 16, 2007 on Competition and Consumer Protection (</w:t>
            </w:r>
            <w:r w:rsidR="008862FC">
              <w:rPr>
                <w:rFonts w:ascii="Arial Narrow" w:hAnsi="Arial Narrow"/>
                <w:sz w:val="20"/>
                <w:szCs w:val="20"/>
              </w:rPr>
              <w:t>i.e.</w:t>
            </w:r>
            <w:r w:rsidRPr="00E93ED9">
              <w:rPr>
                <w:rFonts w:ascii="Arial Narrow" w:hAnsi="Arial Narrow"/>
                <w:sz w:val="20"/>
                <w:szCs w:val="20"/>
              </w:rPr>
              <w:t>Journal of Laws of 202</w:t>
            </w:r>
            <w:r w:rsidR="008862FC">
              <w:rPr>
                <w:rFonts w:ascii="Arial Narrow" w:hAnsi="Arial Narrow"/>
                <w:sz w:val="20"/>
                <w:szCs w:val="20"/>
              </w:rPr>
              <w:t>4</w:t>
            </w:r>
            <w:r w:rsidRPr="00E93ED9">
              <w:rPr>
                <w:rFonts w:ascii="Arial Narrow" w:hAnsi="Arial Narrow"/>
                <w:sz w:val="20"/>
                <w:szCs w:val="20"/>
              </w:rPr>
              <w:t xml:space="preserve">, item </w:t>
            </w:r>
            <w:bookmarkStart w:id="1" w:name="_Hlk146010265"/>
            <w:r w:rsidR="008862FC">
              <w:rPr>
                <w:rFonts w:ascii="Arial Narrow" w:hAnsi="Arial Narrow"/>
                <w:sz w:val="20"/>
                <w:szCs w:val="20"/>
              </w:rPr>
              <w:t>594</w:t>
            </w:r>
            <w:bookmarkEnd w:id="1"/>
            <w:r w:rsidRPr="00E93ED9">
              <w:rPr>
                <w:rFonts w:ascii="Arial Narrow" w:hAnsi="Arial Narrow"/>
                <w:sz w:val="20"/>
                <w:szCs w:val="20"/>
              </w:rPr>
              <w:t>.), with another contractor who submitted a separate bid/partial offer</w:t>
            </w:r>
            <w:r w:rsidRPr="00E93ED9">
              <w:rPr>
                <w:rFonts w:ascii="Arial Narrow" w:hAnsi="Arial Narrow"/>
                <w:b/>
                <w:sz w:val="20"/>
                <w:szCs w:val="20"/>
              </w:rPr>
              <w:t xml:space="preserve"> *)</w:t>
            </w:r>
            <w:r w:rsidRPr="00E93ED9">
              <w:rPr>
                <w:sz w:val="20"/>
                <w:szCs w:val="20"/>
              </w:rPr>
              <w:t>.</w:t>
            </w:r>
          </w:p>
          <w:p w14:paraId="2F7165BE" w14:textId="77777777" w:rsidR="001A23B4" w:rsidRPr="00E93ED9" w:rsidRDefault="001A23B4" w:rsidP="00E93ED9">
            <w:pPr>
              <w:ind w:left="425"/>
              <w:rPr>
                <w:rFonts w:ascii="Arial Narrow" w:hAnsi="Arial Narrow"/>
                <w:sz w:val="20"/>
                <w:szCs w:val="20"/>
              </w:rPr>
            </w:pPr>
          </w:p>
          <w:p w14:paraId="2C590417" w14:textId="1F527F9C" w:rsidR="001A23B4" w:rsidRPr="00E93ED9" w:rsidRDefault="001A23B4" w:rsidP="00E93ED9">
            <w:pPr>
              <w:numPr>
                <w:ilvl w:val="0"/>
                <w:numId w:val="2"/>
              </w:numPr>
              <w:ind w:left="425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We belong to the same capital group, within the meaning of the Act of February 16, 2007 on Competition and Consumer Protection (i.e., Journal of Laws of 202</w:t>
            </w:r>
            <w:r w:rsidR="008862FC">
              <w:rPr>
                <w:rFonts w:ascii="Arial Narrow" w:hAnsi="Arial Narrow"/>
                <w:sz w:val="20"/>
                <w:szCs w:val="20"/>
              </w:rPr>
              <w:t>4</w:t>
            </w:r>
            <w:r w:rsidRPr="00E93ED9">
              <w:rPr>
                <w:rFonts w:ascii="Arial Narrow" w:hAnsi="Arial Narrow"/>
                <w:sz w:val="20"/>
                <w:szCs w:val="20"/>
              </w:rPr>
              <w:t xml:space="preserve">, item </w:t>
            </w:r>
            <w:r w:rsidR="008862FC">
              <w:rPr>
                <w:rFonts w:ascii="Arial Narrow" w:hAnsi="Arial Narrow"/>
                <w:sz w:val="20"/>
                <w:szCs w:val="20"/>
              </w:rPr>
              <w:t>594</w:t>
            </w:r>
            <w:r w:rsidRPr="00E93ED9">
              <w:rPr>
                <w:rFonts w:ascii="Arial Narrow" w:hAnsi="Arial Narrow"/>
                <w:sz w:val="20"/>
                <w:szCs w:val="20"/>
              </w:rPr>
              <w:t>,), with another Contractor who submitted a separate bid/partial offer in this public procurement procedure:</w:t>
            </w:r>
            <w:r w:rsidRPr="00E93ED9">
              <w:rPr>
                <w:rFonts w:ascii="Arial Narrow" w:hAnsi="Arial Narrow"/>
                <w:b/>
                <w:sz w:val="20"/>
                <w:szCs w:val="20"/>
              </w:rPr>
              <w:t xml:space="preserve"> *)</w:t>
            </w:r>
          </w:p>
          <w:p w14:paraId="6DFEA691" w14:textId="77777777" w:rsidR="001A23B4" w:rsidRPr="00E93ED9" w:rsidRDefault="001A23B4" w:rsidP="00E93ED9">
            <w:pPr>
              <w:ind w:left="425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1)………………………………………………………………………………………………</w:t>
            </w:r>
          </w:p>
          <w:p w14:paraId="5D48FC10" w14:textId="77777777" w:rsidR="001A23B4" w:rsidRPr="00E93ED9" w:rsidRDefault="001A23B4" w:rsidP="00E93ED9">
            <w:pPr>
              <w:ind w:left="425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2)………………………………………………………………………………………………</w:t>
            </w:r>
          </w:p>
          <w:p w14:paraId="53FAE786" w14:textId="77777777" w:rsidR="001A23B4" w:rsidRPr="00E93ED9" w:rsidRDefault="001A23B4" w:rsidP="00E93ED9">
            <w:pPr>
              <w:ind w:left="425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At the same time, I submit the following documents or information confirming the preparation of the bid/partial offer independently of another Contractor belonging to the same capital group:</w:t>
            </w:r>
          </w:p>
          <w:p w14:paraId="5B90E73B" w14:textId="77777777" w:rsidR="001A23B4" w:rsidRPr="00E93ED9" w:rsidRDefault="001A23B4" w:rsidP="00E93ED9">
            <w:pPr>
              <w:ind w:left="425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1)………………………………………………………………………………………………</w:t>
            </w:r>
          </w:p>
          <w:p w14:paraId="61039D52" w14:textId="77777777" w:rsidR="001A23B4" w:rsidRPr="00E93ED9" w:rsidRDefault="001A23B4" w:rsidP="00E93ED9">
            <w:pPr>
              <w:ind w:left="425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2)………………………………………………………………………………………………</w:t>
            </w:r>
          </w:p>
          <w:p w14:paraId="62B7394A" w14:textId="77777777" w:rsidR="001A23B4" w:rsidRPr="00E93ED9" w:rsidRDefault="001A23B4" w:rsidP="00E93ED9">
            <w:pPr>
              <w:ind w:left="425"/>
              <w:rPr>
                <w:rFonts w:ascii="Arial Narrow" w:hAnsi="Arial Narrow"/>
                <w:sz w:val="20"/>
                <w:szCs w:val="20"/>
              </w:rPr>
            </w:pPr>
          </w:p>
          <w:p w14:paraId="2A1DB84E" w14:textId="77777777" w:rsidR="001A23B4" w:rsidRPr="00E93ED9" w:rsidRDefault="001A23B4" w:rsidP="00E93ED9">
            <w:pPr>
              <w:ind w:left="425"/>
              <w:rPr>
                <w:rFonts w:ascii="Arial Narrow" w:hAnsi="Arial Narrow"/>
                <w:sz w:val="20"/>
                <w:szCs w:val="20"/>
              </w:rPr>
            </w:pPr>
          </w:p>
          <w:p w14:paraId="51345BCE" w14:textId="77777777" w:rsidR="001A23B4" w:rsidRPr="00E93ED9" w:rsidRDefault="001A23B4" w:rsidP="00E93ED9">
            <w:pPr>
              <w:autoSpaceDE w:val="0"/>
              <w:autoSpaceDN w:val="0"/>
              <w:rPr>
                <w:rFonts w:ascii="Arial Narrow" w:hAnsi="Arial Narrow"/>
                <w:b/>
                <w:bCs/>
                <w:color w:val="FF0000"/>
                <w:sz w:val="20"/>
                <w:szCs w:val="20"/>
                <w:u w:val="single"/>
              </w:rPr>
            </w:pPr>
            <w:r w:rsidRPr="00E93ED9">
              <w:rPr>
                <w:rFonts w:ascii="Arial Narrow" w:hAnsi="Arial Narrow"/>
                <w:b/>
                <w:color w:val="FF0000"/>
                <w:sz w:val="20"/>
                <w:szCs w:val="20"/>
                <w:u w:val="single"/>
              </w:rPr>
              <w:t>*) - delete as needed before signing</w:t>
            </w:r>
          </w:p>
          <w:p w14:paraId="60B2D503" w14:textId="78937642" w:rsidR="001A23B4" w:rsidRPr="00E93ED9" w:rsidRDefault="001A23B4" w:rsidP="00E93ED9">
            <w:pPr>
              <w:suppressAutoHyphens/>
              <w:spacing w:after="60"/>
              <w:ind w:firstLine="5103"/>
              <w:jc w:val="center"/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</w:rPr>
            </w:pPr>
            <w:r w:rsidRPr="00E93ED9">
              <w:rPr>
                <w:rFonts w:ascii="Arial Narrow" w:hAnsi="Arial Narrow"/>
                <w:i/>
                <w:color w:val="FF0000"/>
                <w:sz w:val="20"/>
                <w:szCs w:val="20"/>
              </w:rPr>
              <w:t>T</w:t>
            </w:r>
            <w:r w:rsidR="00E93ED9">
              <w:rPr>
                <w:rFonts w:ascii="Arial Narrow" w:hAnsi="Arial Narrow"/>
                <w:i/>
                <w:color w:val="FF0000"/>
                <w:sz w:val="20"/>
                <w:szCs w:val="20"/>
              </w:rPr>
              <w:t>T</w:t>
            </w:r>
            <w:r w:rsidRPr="00E93ED9">
              <w:rPr>
                <w:rFonts w:ascii="Arial Narrow" w:hAnsi="Arial Narrow"/>
                <w:i/>
                <w:color w:val="FF0000"/>
                <w:sz w:val="20"/>
                <w:szCs w:val="20"/>
              </w:rPr>
              <w:t>he form should be signed with a qualified electronic signature of the authorized person(s)</w:t>
            </w:r>
          </w:p>
          <w:p w14:paraId="47A2B280" w14:textId="77777777" w:rsidR="001A23B4" w:rsidRPr="00E93ED9" w:rsidRDefault="001A23B4" w:rsidP="00E93ED9">
            <w:pPr>
              <w:suppressAutoHyphens/>
              <w:spacing w:after="60"/>
              <w:ind w:firstLine="5103"/>
              <w:jc w:val="center"/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</w:rPr>
            </w:pPr>
            <w:r w:rsidRPr="00E93ED9">
              <w:rPr>
                <w:rFonts w:ascii="Arial Narrow" w:hAnsi="Arial Narrow"/>
                <w:i/>
                <w:color w:val="FF0000"/>
                <w:sz w:val="20"/>
                <w:szCs w:val="20"/>
              </w:rPr>
              <w:t xml:space="preserve"> </w:t>
            </w:r>
          </w:p>
          <w:p w14:paraId="47A6AD3E" w14:textId="77777777" w:rsidR="001A23B4" w:rsidRPr="00E93ED9" w:rsidRDefault="001A23B4" w:rsidP="00E93ED9">
            <w:pPr>
              <w:suppressAutoHyphens/>
              <w:spacing w:after="60"/>
              <w:ind w:firstLine="5103"/>
              <w:jc w:val="center"/>
              <w:rPr>
                <w:sz w:val="20"/>
                <w:szCs w:val="20"/>
              </w:rPr>
            </w:pPr>
          </w:p>
          <w:p w14:paraId="60510E12" w14:textId="77777777" w:rsidR="001A23B4" w:rsidRPr="00E93ED9" w:rsidRDefault="001A23B4" w:rsidP="00E93ED9">
            <w:pPr>
              <w:rPr>
                <w:sz w:val="20"/>
                <w:szCs w:val="20"/>
              </w:rPr>
            </w:pPr>
          </w:p>
          <w:p w14:paraId="4295A9AF" w14:textId="77777777" w:rsidR="001A23B4" w:rsidRPr="00E93ED9" w:rsidRDefault="001A23B4" w:rsidP="00E93ED9">
            <w:pPr>
              <w:rPr>
                <w:sz w:val="20"/>
                <w:szCs w:val="20"/>
              </w:rPr>
            </w:pPr>
          </w:p>
        </w:tc>
        <w:tc>
          <w:tcPr>
            <w:tcW w:w="5046" w:type="dxa"/>
          </w:tcPr>
          <w:p w14:paraId="1730921F" w14:textId="77777777" w:rsidR="00E93ED9" w:rsidRPr="00E93ED9" w:rsidRDefault="00E93ED9" w:rsidP="00E93ED9">
            <w:pPr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lang w:val="pl-PL"/>
              </w:rPr>
              <w:t>Załącznik nr 6 do SWZ</w:t>
            </w:r>
          </w:p>
          <w:p w14:paraId="3D6272D9" w14:textId="77777777" w:rsidR="00E93ED9" w:rsidRPr="00E93ED9" w:rsidRDefault="00E93ED9" w:rsidP="00E93ED9">
            <w:pPr>
              <w:jc w:val="right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04DCC288" w14:textId="77777777" w:rsidR="00E93ED9" w:rsidRPr="00E93ED9" w:rsidRDefault="00E93ED9" w:rsidP="00E93ED9">
            <w:pPr>
              <w:jc w:val="right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241F8AC3" w14:textId="77777777" w:rsidR="00E93ED9" w:rsidRPr="00E93ED9" w:rsidRDefault="00E93ED9" w:rsidP="00E93ED9">
            <w:pPr>
              <w:jc w:val="right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6E6B1DB0" w14:textId="77777777" w:rsidR="00B1027C" w:rsidRDefault="00E93ED9" w:rsidP="00E93ED9">
            <w:pPr>
              <w:ind w:left="57" w:right="57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.............................................</w:t>
            </w: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ab/>
            </w:r>
          </w:p>
          <w:p w14:paraId="691B2CE2" w14:textId="63E1F46E" w:rsidR="00E93ED9" w:rsidRPr="00E93ED9" w:rsidRDefault="00E93ED9" w:rsidP="00E93ED9">
            <w:pPr>
              <w:ind w:left="57" w:right="57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................................</w:t>
            </w:r>
          </w:p>
          <w:p w14:paraId="1057C59A" w14:textId="77777777" w:rsidR="00B1027C" w:rsidRDefault="00E93ED9" w:rsidP="00E93ED9">
            <w:pPr>
              <w:ind w:left="57" w:right="57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(Nazwa i adres wykonawcy)</w:t>
            </w:r>
          </w:p>
          <w:p w14:paraId="5295D655" w14:textId="2F6D54B7" w:rsidR="00E93ED9" w:rsidRPr="00E93ED9" w:rsidRDefault="00E93ED9" w:rsidP="00E93ED9">
            <w:pPr>
              <w:ind w:left="57" w:right="57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 xml:space="preserve"> (miejscowość, data)</w:t>
            </w:r>
          </w:p>
          <w:p w14:paraId="594C5ADC" w14:textId="77777777" w:rsidR="00E93ED9" w:rsidRPr="00E93ED9" w:rsidRDefault="00E93ED9" w:rsidP="00E93ED9">
            <w:pPr>
              <w:ind w:left="57" w:right="57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  <w:p w14:paraId="61469DE9" w14:textId="77777777" w:rsidR="00E93ED9" w:rsidRPr="00E93ED9" w:rsidRDefault="00E93ED9" w:rsidP="00E93ED9">
            <w:pPr>
              <w:ind w:left="57" w:right="57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  <w:p w14:paraId="6D24D460" w14:textId="77777777" w:rsidR="00E93ED9" w:rsidRPr="00E93ED9" w:rsidRDefault="00E93ED9" w:rsidP="00B1027C">
            <w:pPr>
              <w:suppressAutoHyphens/>
              <w:jc w:val="center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u w:val="single"/>
                <w:lang w:val="pl-PL"/>
              </w:rPr>
            </w:pPr>
            <w:r w:rsidRPr="00E93ED9"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u w:val="single"/>
                <w:lang w:val="pl-PL"/>
              </w:rPr>
              <w:t>OŚWIADCZENIE O PRZYNALEŻNOŚCI DO GRUPY KAPITAŁOWEJ</w:t>
            </w:r>
          </w:p>
          <w:p w14:paraId="38F453D2" w14:textId="77777777" w:rsidR="00E93ED9" w:rsidRPr="00E93ED9" w:rsidRDefault="00E93ED9" w:rsidP="00B1027C">
            <w:pPr>
              <w:suppressAutoHyphens/>
              <w:jc w:val="both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u w:val="single"/>
                <w:lang w:val="pl-PL"/>
              </w:rPr>
            </w:pPr>
          </w:p>
          <w:p w14:paraId="10407D54" w14:textId="394176A3" w:rsidR="00E93ED9" w:rsidRPr="00E93ED9" w:rsidRDefault="00E93ED9" w:rsidP="00B1027C">
            <w:pPr>
              <w:jc w:val="both"/>
              <w:rPr>
                <w:rFonts w:ascii="Arial Narrow" w:hAnsi="Arial Narrow"/>
                <w:b/>
                <w:iCs/>
                <w:color w:val="FF0000"/>
                <w:sz w:val="20"/>
                <w:szCs w:val="20"/>
                <w:shd w:val="clear" w:color="auto" w:fill="FFFFFF"/>
                <w:lang w:val="pl-PL"/>
              </w:rPr>
            </w:pPr>
            <w:r w:rsidRPr="00E93ED9">
              <w:rPr>
                <w:rFonts w:ascii="Arial Narrow" w:hAnsi="Arial Narrow" w:cs="Arial"/>
                <w:color w:val="000000" w:themeColor="text1"/>
                <w:sz w:val="20"/>
                <w:szCs w:val="20"/>
                <w:lang w:val="pl-PL"/>
              </w:rPr>
              <w:t>Na potrzeby postępowania o udzielenie zamówienia publicznego p</w:t>
            </w:r>
            <w:r w:rsidRPr="00E93ED9">
              <w:rPr>
                <w:rFonts w:ascii="Arial Narrow" w:eastAsia="Verdana" w:hAnsi="Arial Narrow"/>
                <w:sz w:val="20"/>
                <w:szCs w:val="20"/>
                <w:lang w:val="pl-PL"/>
              </w:rPr>
              <w:t>n.</w:t>
            </w:r>
            <w:r w:rsidRPr="00E93ED9">
              <w:rPr>
                <w:rFonts w:ascii="Arial Narrow" w:eastAsia="Calibri" w:hAnsi="Arial Narrow" w:cs="Calibri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E93ED9">
              <w:rPr>
                <w:rFonts w:ascii="Arial Narrow" w:hAnsi="Arial Narrow" w:cstheme="minorHAnsi"/>
                <w:b/>
                <w:sz w:val="20"/>
                <w:szCs w:val="20"/>
                <w:lang w:val="pl-PL"/>
              </w:rPr>
              <w:t xml:space="preserve">Świadczenie na rzecz Zamawiającego usług rekrutacji kandydatów z terytorium </w:t>
            </w:r>
            <w:r w:rsidR="00703672">
              <w:rPr>
                <w:rFonts w:ascii="Arial Narrow" w:hAnsi="Arial Narrow" w:cstheme="minorHAnsi"/>
                <w:b/>
                <w:sz w:val="20"/>
                <w:szCs w:val="20"/>
                <w:lang w:val="pl-PL"/>
              </w:rPr>
              <w:t>Wielkiej Brytanii i Irlandii</w:t>
            </w:r>
            <w:r w:rsidRPr="00E93ED9">
              <w:rPr>
                <w:rFonts w:ascii="Arial Narrow" w:hAnsi="Arial Narrow" w:cstheme="minorHAnsi"/>
                <w:b/>
                <w:sz w:val="20"/>
                <w:szCs w:val="20"/>
                <w:lang w:val="pl-PL"/>
              </w:rPr>
              <w:t xml:space="preserve"> na studia medyczne na Uniwersytecie Medycznym im. Karola Marcinkowskiego w Poznaniu prowadzone w języku angielskim na kierunkach lekarskim i lekarsko – dentystycznym (PN-</w:t>
            </w:r>
            <w:r w:rsidR="00703672">
              <w:rPr>
                <w:rFonts w:ascii="Arial Narrow" w:hAnsi="Arial Narrow" w:cstheme="minorHAnsi"/>
                <w:b/>
                <w:sz w:val="20"/>
                <w:szCs w:val="20"/>
                <w:lang w:val="pl-PL"/>
              </w:rPr>
              <w:t>50</w:t>
            </w:r>
            <w:r w:rsidRPr="00E93ED9">
              <w:rPr>
                <w:rFonts w:ascii="Arial Narrow" w:hAnsi="Arial Narrow" w:cstheme="minorHAnsi"/>
                <w:b/>
                <w:sz w:val="20"/>
                <w:szCs w:val="20"/>
                <w:lang w:val="pl-PL"/>
              </w:rPr>
              <w:t xml:space="preserve">/24), </w:t>
            </w:r>
            <w:r w:rsidRPr="00E93ED9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E93ED9">
              <w:rPr>
                <w:rFonts w:ascii="Arial Narrow" w:hAnsi="Arial Narrow" w:cs="Arial"/>
                <w:color w:val="000000" w:themeColor="text1"/>
                <w:sz w:val="20"/>
                <w:szCs w:val="20"/>
                <w:lang w:val="pl-PL"/>
              </w:rPr>
              <w:t>oświadczam, że:</w:t>
            </w:r>
          </w:p>
          <w:p w14:paraId="1514B16C" w14:textId="77777777" w:rsidR="00E93ED9" w:rsidRPr="00E93ED9" w:rsidRDefault="00E93ED9" w:rsidP="00E93ED9">
            <w:pPr>
              <w:suppressAutoHyphens/>
              <w:spacing w:after="60"/>
              <w:ind w:firstLine="5103"/>
              <w:jc w:val="center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55E72EA9" w14:textId="77777777" w:rsidR="00E93ED9" w:rsidRPr="00E93ED9" w:rsidRDefault="00E93ED9" w:rsidP="00B1027C">
            <w:pPr>
              <w:numPr>
                <w:ilvl w:val="0"/>
                <w:numId w:val="4"/>
              </w:numPr>
              <w:ind w:left="510" w:hanging="425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 xml:space="preserve">Nie należę do żadnej grupy kapitałowej </w:t>
            </w:r>
            <w:r w:rsidRPr="00E93ED9">
              <w:rPr>
                <w:rFonts w:ascii="Arial Narrow" w:hAnsi="Arial Narrow"/>
                <w:b/>
                <w:bCs/>
                <w:sz w:val="20"/>
                <w:szCs w:val="20"/>
                <w:lang w:val="pl-PL"/>
              </w:rPr>
              <w:t>*)</w:t>
            </w:r>
          </w:p>
          <w:p w14:paraId="20F5EC9A" w14:textId="77777777" w:rsidR="00E93ED9" w:rsidRPr="00E93ED9" w:rsidRDefault="00E93ED9" w:rsidP="00E93ED9">
            <w:pPr>
              <w:ind w:left="425"/>
              <w:rPr>
                <w:rFonts w:ascii="Arial Narrow" w:hAnsi="Arial Narrow"/>
                <w:b/>
                <w:bCs/>
                <w:sz w:val="20"/>
                <w:szCs w:val="20"/>
                <w:lang w:val="pl-PL"/>
              </w:rPr>
            </w:pPr>
          </w:p>
          <w:p w14:paraId="1582964E" w14:textId="375AD255" w:rsidR="00E93ED9" w:rsidRPr="00E93ED9" w:rsidRDefault="00E93ED9" w:rsidP="00E93ED9">
            <w:pPr>
              <w:numPr>
                <w:ilvl w:val="0"/>
                <w:numId w:val="4"/>
              </w:numPr>
              <w:ind w:left="425"/>
              <w:jc w:val="both"/>
              <w:rPr>
                <w:rFonts w:ascii="Arial Narrow" w:hAnsi="Arial Narrow"/>
                <w:b/>
                <w:bCs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Nie należę do tej samej grupy kapitałowej w rozumieniu ustawy z dnia 16 lutego 2007 r. o ochronie konkurencji i konsumentów (Dz. U. z 202</w:t>
            </w:r>
            <w:r w:rsidR="008862FC">
              <w:rPr>
                <w:rFonts w:ascii="Arial Narrow" w:hAnsi="Arial Narrow"/>
                <w:sz w:val="20"/>
                <w:szCs w:val="20"/>
                <w:lang w:val="pl-PL"/>
              </w:rPr>
              <w:t>4</w:t>
            </w: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 xml:space="preserve"> r. poz. </w:t>
            </w:r>
            <w:r w:rsidR="008862FC">
              <w:rPr>
                <w:rFonts w:ascii="Arial Narrow" w:hAnsi="Arial Narrow"/>
                <w:sz w:val="20"/>
                <w:szCs w:val="20"/>
                <w:lang w:val="pl-PL"/>
              </w:rPr>
              <w:t>594</w:t>
            </w: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.), z innym wykonawcą, który złożył odrębną ofertę/ofertę częściową</w:t>
            </w:r>
            <w:r w:rsidRPr="00E93ED9">
              <w:rPr>
                <w:rFonts w:ascii="Arial Narrow" w:hAnsi="Arial Narrow"/>
                <w:b/>
                <w:bCs/>
                <w:sz w:val="20"/>
                <w:szCs w:val="20"/>
                <w:lang w:val="pl-PL"/>
              </w:rPr>
              <w:t xml:space="preserve"> *)</w:t>
            </w:r>
          </w:p>
          <w:p w14:paraId="4DCCF751" w14:textId="77777777" w:rsidR="00E93ED9" w:rsidRPr="00E93ED9" w:rsidRDefault="00E93ED9" w:rsidP="00E93ED9">
            <w:pPr>
              <w:ind w:left="425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  <w:p w14:paraId="4B38B51E" w14:textId="19D105D5" w:rsidR="00E93ED9" w:rsidRPr="00E93ED9" w:rsidRDefault="00E93ED9" w:rsidP="00E93ED9">
            <w:pPr>
              <w:numPr>
                <w:ilvl w:val="0"/>
                <w:numId w:val="4"/>
              </w:numPr>
              <w:ind w:left="425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 xml:space="preserve">Należę do tej samej grupy kapitałowej, w rozumieniu ustawy z dnia 16 lutego 2007 r. o ochronie konkurencji i konsumentów (t. j. Dz. U. z </w:t>
            </w:r>
            <w:r w:rsidR="008862FC">
              <w:rPr>
                <w:rFonts w:ascii="Arial Narrow" w:hAnsi="Arial Narrow"/>
                <w:sz w:val="20"/>
                <w:szCs w:val="20"/>
                <w:lang w:val="pl-PL"/>
              </w:rPr>
              <w:t>2024</w:t>
            </w: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 xml:space="preserve"> r. poz. </w:t>
            </w:r>
            <w:r w:rsidR="008862FC">
              <w:rPr>
                <w:rFonts w:ascii="Arial Narrow" w:hAnsi="Arial Narrow"/>
                <w:sz w:val="20"/>
                <w:szCs w:val="20"/>
                <w:lang w:val="pl-PL"/>
              </w:rPr>
              <w:t>594</w:t>
            </w: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 xml:space="preserve"> </w:t>
            </w:r>
            <w:r w:rsidR="008862FC">
              <w:rPr>
                <w:rFonts w:ascii="Arial Narrow" w:hAnsi="Arial Narrow"/>
                <w:sz w:val="20"/>
                <w:szCs w:val="20"/>
                <w:lang w:val="pl-PL"/>
              </w:rPr>
              <w:t>tj.</w:t>
            </w: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.), z innym Wykonawcą, który złożył odrębną ofertę/ofertę częściową w niniejszym postępowaniu o udzielenie zamówienia publicznego:</w:t>
            </w:r>
            <w:r w:rsidRPr="00E93ED9">
              <w:rPr>
                <w:rFonts w:ascii="Arial Narrow" w:hAnsi="Arial Narrow"/>
                <w:b/>
                <w:bCs/>
                <w:sz w:val="20"/>
                <w:szCs w:val="20"/>
                <w:lang w:val="pl-PL"/>
              </w:rPr>
              <w:t xml:space="preserve"> *)</w:t>
            </w:r>
          </w:p>
          <w:p w14:paraId="59891FCE" w14:textId="77777777" w:rsidR="00E93ED9" w:rsidRPr="00E93ED9" w:rsidRDefault="00E93ED9" w:rsidP="00E93ED9">
            <w:pPr>
              <w:ind w:left="425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1)………………………………………………………………………………………………</w:t>
            </w:r>
          </w:p>
          <w:p w14:paraId="7C960EDA" w14:textId="77777777" w:rsidR="00E93ED9" w:rsidRPr="00E93ED9" w:rsidRDefault="00E93ED9" w:rsidP="00E93ED9">
            <w:pPr>
              <w:ind w:left="425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2)………………………………………………………………………………………………</w:t>
            </w:r>
          </w:p>
          <w:p w14:paraId="23C4CC6A" w14:textId="77777777" w:rsidR="00E93ED9" w:rsidRPr="00E93ED9" w:rsidRDefault="00E93ED9" w:rsidP="00E93ED9">
            <w:pPr>
              <w:ind w:left="425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Jednocześnie przekładam następujące dokumenty lub informacje potwierdzające przygotowanie oferty/oferty częściowej niezależnie od innego Wykonawcy należącego do tej samej grupy kapitałowej:</w:t>
            </w:r>
          </w:p>
          <w:p w14:paraId="4FE2C4DD" w14:textId="77777777" w:rsidR="00E93ED9" w:rsidRPr="00E93ED9" w:rsidRDefault="00E93ED9" w:rsidP="00E93ED9">
            <w:pPr>
              <w:ind w:left="425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1)………………………………………………………………………………………………</w:t>
            </w:r>
          </w:p>
          <w:p w14:paraId="49A741A1" w14:textId="77777777" w:rsidR="00E93ED9" w:rsidRPr="00E93ED9" w:rsidRDefault="00E93ED9" w:rsidP="00E93ED9">
            <w:pPr>
              <w:ind w:left="425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2)………………………………………………………………………………………………</w:t>
            </w:r>
          </w:p>
          <w:p w14:paraId="308D942E" w14:textId="77777777" w:rsidR="00E93ED9" w:rsidRPr="00E93ED9" w:rsidRDefault="00E93ED9" w:rsidP="00E93ED9">
            <w:pPr>
              <w:ind w:left="425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  <w:p w14:paraId="427A889F" w14:textId="77777777" w:rsidR="00E93ED9" w:rsidRPr="00E93ED9" w:rsidRDefault="00E93ED9" w:rsidP="00E93ED9">
            <w:pPr>
              <w:ind w:left="425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  <w:p w14:paraId="71D8026B" w14:textId="77777777" w:rsidR="00E93ED9" w:rsidRPr="00E93ED9" w:rsidRDefault="00E93ED9" w:rsidP="00E93ED9">
            <w:pPr>
              <w:autoSpaceDE w:val="0"/>
              <w:autoSpaceDN w:val="0"/>
              <w:rPr>
                <w:rFonts w:ascii="Arial Narrow" w:hAnsi="Arial Narrow"/>
                <w:b/>
                <w:bCs/>
                <w:color w:val="FF0000"/>
                <w:sz w:val="20"/>
                <w:szCs w:val="20"/>
                <w:u w:val="single"/>
                <w:lang w:val="pl-PL"/>
              </w:rPr>
            </w:pPr>
            <w:r w:rsidRPr="00E93ED9">
              <w:rPr>
                <w:rFonts w:ascii="Arial Narrow" w:hAnsi="Arial Narrow"/>
                <w:b/>
                <w:bCs/>
                <w:color w:val="FF0000"/>
                <w:sz w:val="20"/>
                <w:szCs w:val="20"/>
                <w:u w:val="single"/>
                <w:lang w:val="pl-PL"/>
              </w:rPr>
              <w:t>*) - niepotrzebne skreślić przed złożeniem podpisu</w:t>
            </w:r>
          </w:p>
          <w:p w14:paraId="4B59669C" w14:textId="77777777" w:rsidR="00B1027C" w:rsidRDefault="00B1027C" w:rsidP="00B1027C">
            <w:pPr>
              <w:suppressAutoHyphens/>
              <w:spacing w:after="60"/>
              <w:ind w:left="227"/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  <w:lang w:val="pl-PL" w:eastAsia="pl-PL"/>
              </w:rPr>
            </w:pPr>
          </w:p>
          <w:p w14:paraId="06E1A7BA" w14:textId="16BF7E35" w:rsidR="00E93ED9" w:rsidRPr="00E93ED9" w:rsidRDefault="00E93ED9" w:rsidP="00B1027C">
            <w:pPr>
              <w:suppressAutoHyphens/>
              <w:spacing w:after="60"/>
              <w:ind w:left="227"/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  <w:lang w:val="pl-PL" w:eastAsia="pl-PL"/>
              </w:rPr>
            </w:pPr>
            <w:r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  <w:lang w:val="pl-PL" w:eastAsia="pl-PL"/>
              </w:rPr>
              <w:t>F</w:t>
            </w:r>
            <w:r w:rsidRPr="00E93ED9"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  <w:lang w:val="pl-PL" w:eastAsia="pl-PL"/>
              </w:rPr>
              <w:t>ormularz należy podpisać</w:t>
            </w:r>
          </w:p>
          <w:p w14:paraId="19EC50EE" w14:textId="3B214B9B" w:rsidR="00E93ED9" w:rsidRPr="00E93ED9" w:rsidRDefault="00B1027C" w:rsidP="00B1027C">
            <w:pPr>
              <w:suppressAutoHyphens/>
              <w:spacing w:after="60"/>
              <w:ind w:left="227"/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  <w:lang w:val="pl-PL" w:eastAsia="pl-PL"/>
              </w:rPr>
            </w:pPr>
            <w:r w:rsidRPr="00E93ED9"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  <w:lang w:val="pl-PL" w:eastAsia="pl-PL"/>
              </w:rPr>
              <w:t>k</w:t>
            </w:r>
            <w:r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  <w:lang w:val="pl-PL" w:eastAsia="pl-PL"/>
              </w:rPr>
              <w:t>w</w:t>
            </w:r>
            <w:r w:rsidRPr="00E93ED9"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  <w:lang w:val="pl-PL" w:eastAsia="pl-PL"/>
              </w:rPr>
              <w:t>alifikowanym</w:t>
            </w:r>
            <w:r w:rsidR="00E93ED9" w:rsidRPr="00E93ED9"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  <w:lang w:val="pl-PL" w:eastAsia="pl-PL"/>
              </w:rPr>
              <w:t xml:space="preserve"> podpisem elektronicznym</w:t>
            </w:r>
          </w:p>
          <w:p w14:paraId="19E98372" w14:textId="77777777" w:rsidR="00E93ED9" w:rsidRPr="00E93ED9" w:rsidRDefault="00E93ED9" w:rsidP="00B1027C">
            <w:pPr>
              <w:suppressAutoHyphens/>
              <w:spacing w:after="60"/>
              <w:ind w:left="227"/>
              <w:rPr>
                <w:sz w:val="20"/>
                <w:szCs w:val="20"/>
                <w:lang w:val="pl-PL"/>
              </w:rPr>
            </w:pPr>
            <w:r w:rsidRPr="00E93ED9">
              <w:rPr>
                <w:rFonts w:ascii="Arial Narrow" w:eastAsia="Times New Roman" w:hAnsi="Arial Narrow" w:cs="Times New Roman"/>
                <w:color w:val="FF0000"/>
                <w:sz w:val="20"/>
                <w:szCs w:val="20"/>
                <w:lang w:val="pl-PL" w:eastAsia="pl-PL"/>
              </w:rPr>
              <w:t xml:space="preserve">osób/-y </w:t>
            </w:r>
            <w:r w:rsidRPr="00B1027C">
              <w:rPr>
                <w:rFonts w:ascii="Arial Narrow" w:eastAsia="Times New Roman" w:hAnsi="Arial Narrow" w:cs="Times New Roman"/>
                <w:i/>
                <w:iCs/>
                <w:color w:val="FF0000"/>
                <w:sz w:val="20"/>
                <w:szCs w:val="20"/>
                <w:lang w:val="pl-PL" w:eastAsia="pl-PL"/>
              </w:rPr>
              <w:t>uprawnionych</w:t>
            </w:r>
            <w:r w:rsidRPr="00E93ED9">
              <w:rPr>
                <w:rFonts w:ascii="Arial Narrow" w:eastAsia="Times New Roman" w:hAnsi="Arial Narrow" w:cs="Times New Roman"/>
                <w:color w:val="FF0000"/>
                <w:sz w:val="20"/>
                <w:szCs w:val="20"/>
                <w:lang w:val="pl-PL" w:eastAsia="pl-PL"/>
              </w:rPr>
              <w:t>/-ej</w:t>
            </w:r>
          </w:p>
          <w:p w14:paraId="2E645CBF" w14:textId="77777777" w:rsidR="00E93ED9" w:rsidRPr="00E93ED9" w:rsidRDefault="00E93ED9" w:rsidP="00E93ED9">
            <w:pPr>
              <w:rPr>
                <w:sz w:val="20"/>
                <w:szCs w:val="20"/>
                <w:lang w:val="pl-PL"/>
              </w:rPr>
            </w:pPr>
          </w:p>
          <w:p w14:paraId="029B896D" w14:textId="77777777" w:rsidR="001A23B4" w:rsidRPr="00E93ED9" w:rsidRDefault="001A23B4" w:rsidP="00E93ED9">
            <w:pPr>
              <w:rPr>
                <w:sz w:val="20"/>
                <w:szCs w:val="20"/>
                <w:lang w:val="pl-PL"/>
              </w:rPr>
            </w:pPr>
          </w:p>
        </w:tc>
      </w:tr>
    </w:tbl>
    <w:p w14:paraId="0793F2F0" w14:textId="77777777" w:rsidR="00EF5C02" w:rsidRPr="00E93ED9" w:rsidRDefault="00EF5C02" w:rsidP="001A23B4">
      <w:pPr>
        <w:rPr>
          <w:lang w:val="pl-PL"/>
        </w:rPr>
      </w:pPr>
    </w:p>
    <w:sectPr w:rsidR="00EF5C02" w:rsidRPr="00E93ED9" w:rsidSect="00B1027C">
      <w:headerReference w:type="default" r:id="rId8"/>
      <w:pgSz w:w="11906" w:h="16838"/>
      <w:pgMar w:top="1418" w:right="794" w:bottom="141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B13E3" w14:textId="77777777" w:rsidR="0033053A" w:rsidRDefault="0033053A" w:rsidP="0033053A">
      <w:pPr>
        <w:spacing w:after="0" w:line="240" w:lineRule="auto"/>
      </w:pPr>
      <w:r>
        <w:separator/>
      </w:r>
    </w:p>
  </w:endnote>
  <w:endnote w:type="continuationSeparator" w:id="0">
    <w:p w14:paraId="2BEDADBF" w14:textId="77777777" w:rsidR="0033053A" w:rsidRDefault="0033053A" w:rsidP="00330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85750" w14:textId="77777777" w:rsidR="0033053A" w:rsidRDefault="0033053A" w:rsidP="0033053A">
      <w:pPr>
        <w:spacing w:after="0" w:line="240" w:lineRule="auto"/>
      </w:pPr>
      <w:r>
        <w:separator/>
      </w:r>
    </w:p>
  </w:footnote>
  <w:footnote w:type="continuationSeparator" w:id="0">
    <w:p w14:paraId="650A6757" w14:textId="77777777" w:rsidR="0033053A" w:rsidRDefault="0033053A" w:rsidP="00330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8C125" w14:textId="17C14E49" w:rsidR="000F723B" w:rsidRDefault="000F723B" w:rsidP="000F723B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A353B"/>
    <w:multiLevelType w:val="hybridMultilevel"/>
    <w:tmpl w:val="D9B4664A"/>
    <w:lvl w:ilvl="0" w:tplc="8724DE9E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E2625"/>
    <w:multiLevelType w:val="hybridMultilevel"/>
    <w:tmpl w:val="07EC47CC"/>
    <w:lvl w:ilvl="0" w:tplc="A6F81012">
      <w:start w:val="1"/>
      <w:numFmt w:val="bullet"/>
      <w:lvlText w:val="-"/>
      <w:lvlJc w:val="left"/>
      <w:pPr>
        <w:ind w:left="1069" w:hanging="360"/>
      </w:pPr>
      <w:rPr>
        <w:rFonts w:ascii="Tahoma" w:hAnsi="Tahoma" w:hint="default"/>
        <w:b w:val="0"/>
        <w:bCs w:val="0"/>
        <w:i w:val="0"/>
        <w:iCs w:val="0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C0288"/>
    <w:multiLevelType w:val="multilevel"/>
    <w:tmpl w:val="A02E99A4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Arial Narrow" w:hAnsi="Arial Narrow" w:hint="default"/>
        <w:b w:val="0"/>
        <w:bCs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" w15:restartNumberingAfterBreak="0">
    <w:nsid w:val="4EB3646E"/>
    <w:multiLevelType w:val="hybridMultilevel"/>
    <w:tmpl w:val="D9B4664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color w:val="00000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F7E"/>
    <w:rsid w:val="00042E5E"/>
    <w:rsid w:val="000474A0"/>
    <w:rsid w:val="00076BB0"/>
    <w:rsid w:val="00077B4D"/>
    <w:rsid w:val="000D4AC7"/>
    <w:rsid w:val="000F723B"/>
    <w:rsid w:val="00117CE8"/>
    <w:rsid w:val="00151227"/>
    <w:rsid w:val="00180267"/>
    <w:rsid w:val="001830FA"/>
    <w:rsid w:val="0019122C"/>
    <w:rsid w:val="001A23B4"/>
    <w:rsid w:val="001B6708"/>
    <w:rsid w:val="001D08CB"/>
    <w:rsid w:val="0033053A"/>
    <w:rsid w:val="00347859"/>
    <w:rsid w:val="00361D61"/>
    <w:rsid w:val="00394E35"/>
    <w:rsid w:val="003D4282"/>
    <w:rsid w:val="00423906"/>
    <w:rsid w:val="004518BD"/>
    <w:rsid w:val="004D2E88"/>
    <w:rsid w:val="00511E32"/>
    <w:rsid w:val="005B3122"/>
    <w:rsid w:val="006425F6"/>
    <w:rsid w:val="006B4650"/>
    <w:rsid w:val="006E62AA"/>
    <w:rsid w:val="00703672"/>
    <w:rsid w:val="00720683"/>
    <w:rsid w:val="007219EB"/>
    <w:rsid w:val="007700E1"/>
    <w:rsid w:val="007E3E93"/>
    <w:rsid w:val="007F255E"/>
    <w:rsid w:val="00825C8E"/>
    <w:rsid w:val="008469BB"/>
    <w:rsid w:val="008862FC"/>
    <w:rsid w:val="008B452D"/>
    <w:rsid w:val="008C749B"/>
    <w:rsid w:val="00905234"/>
    <w:rsid w:val="00A3138A"/>
    <w:rsid w:val="00A40432"/>
    <w:rsid w:val="00A716A7"/>
    <w:rsid w:val="00A83F7E"/>
    <w:rsid w:val="00A97840"/>
    <w:rsid w:val="00AC5013"/>
    <w:rsid w:val="00B062DC"/>
    <w:rsid w:val="00B1027C"/>
    <w:rsid w:val="00B23340"/>
    <w:rsid w:val="00B84154"/>
    <w:rsid w:val="00BF7CC5"/>
    <w:rsid w:val="00C03F82"/>
    <w:rsid w:val="00C21CC1"/>
    <w:rsid w:val="00C4082F"/>
    <w:rsid w:val="00C44656"/>
    <w:rsid w:val="00C57536"/>
    <w:rsid w:val="00C579BE"/>
    <w:rsid w:val="00C96F98"/>
    <w:rsid w:val="00C972CC"/>
    <w:rsid w:val="00CB0C66"/>
    <w:rsid w:val="00CD7295"/>
    <w:rsid w:val="00E20BD2"/>
    <w:rsid w:val="00E93ED9"/>
    <w:rsid w:val="00EA61D3"/>
    <w:rsid w:val="00ED3B27"/>
    <w:rsid w:val="00EF5C02"/>
    <w:rsid w:val="00F60F4F"/>
    <w:rsid w:val="00F659D2"/>
    <w:rsid w:val="00FA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2D984"/>
  <w15:chartTrackingRefBased/>
  <w15:docId w15:val="{04797092-8DEF-4B35-8364-76C20F6AF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F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5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23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Podsis rysunku,CW_Lista,zwykły tekst,List Paragraph1,BulletC,Obiekt,wypunktowanie,Nag 1,L1,Numerowanie,Akapit z listą5,Akapit z listą BS,lp1,Preambuła,sw tekst,Colorful Shading - Accent 31,Light List - Accent 51,naglowek,mm"/>
    <w:basedOn w:val="Normalny"/>
    <w:link w:val="AkapitzlistZnak"/>
    <w:uiPriority w:val="34"/>
    <w:qFormat/>
    <w:rsid w:val="000D4AC7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character" w:customStyle="1" w:styleId="AkapitzlistZnak">
    <w:name w:val="Akapit z listą Znak"/>
    <w:aliases w:val="normalny tekst Znak,Podsis rysunku Znak,CW_Lista Znak,zwykły tekst Znak,List Paragraph1 Znak,BulletC Znak,Obiekt Znak,wypunktowanie Znak,Nag 1 Znak,L1 Znak,Numerowanie Znak,Akapit z listą5 Znak,Akapit z listą BS Znak,lp1 Znak,mm Znak"/>
    <w:link w:val="Akapitzlist"/>
    <w:uiPriority w:val="34"/>
    <w:qFormat/>
    <w:locked/>
    <w:rsid w:val="000D4AC7"/>
    <w:rPr>
      <w:rFonts w:ascii="Calibri" w:eastAsia="Calibri" w:hAnsi="Calibri" w:cs="Calibri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30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53A"/>
  </w:style>
  <w:style w:type="paragraph" w:styleId="Stopka">
    <w:name w:val="footer"/>
    <w:basedOn w:val="Normalny"/>
    <w:link w:val="StopkaZnak"/>
    <w:uiPriority w:val="99"/>
    <w:unhideWhenUsed/>
    <w:rsid w:val="00330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53A"/>
  </w:style>
  <w:style w:type="character" w:customStyle="1" w:styleId="StopkaZnak1">
    <w:name w:val="Stopka Znak1"/>
    <w:basedOn w:val="Domylnaczcionkaakapitu"/>
    <w:uiPriority w:val="99"/>
    <w:locked/>
    <w:rsid w:val="004D2E88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75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75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75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5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7536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1A23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3BA1F-BAAD-4529-8110-7D7B2C2A1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469</Words>
  <Characters>2819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Sławomira Baranowska</dc:creator>
  <cp:keywords/>
  <dc:description/>
  <cp:lastModifiedBy>Barbara Głowacka</cp:lastModifiedBy>
  <cp:revision>6</cp:revision>
  <cp:lastPrinted>2021-07-15T09:04:00Z</cp:lastPrinted>
  <dcterms:created xsi:type="dcterms:W3CDTF">2024-04-22T12:01:00Z</dcterms:created>
  <dcterms:modified xsi:type="dcterms:W3CDTF">2024-05-31T11:01:00Z</dcterms:modified>
</cp:coreProperties>
</file>