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5"/>
        <w:gridCol w:w="5046"/>
      </w:tblGrid>
      <w:tr w:rsidR="001A23B4" w:rsidRPr="00E93ED9" w14:paraId="23F3CED3" w14:textId="77777777" w:rsidTr="00B1027C">
        <w:tc>
          <w:tcPr>
            <w:tcW w:w="5045" w:type="dxa"/>
          </w:tcPr>
          <w:p w14:paraId="555EDB01" w14:textId="77777777" w:rsidR="001A23B4" w:rsidRPr="00E93ED9" w:rsidRDefault="001A23B4" w:rsidP="00E93ED9">
            <w:pPr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</w:rPr>
            </w:pPr>
            <w:r w:rsidRPr="00E93ED9"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>Schedule No. 6 to ToR</w:t>
            </w:r>
          </w:p>
          <w:p w14:paraId="3304A7C8" w14:textId="77777777" w:rsidR="001A23B4" w:rsidRPr="00E93ED9" w:rsidRDefault="001A23B4" w:rsidP="00E93ED9">
            <w:pPr>
              <w:jc w:val="right"/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</w:rPr>
            </w:pPr>
          </w:p>
          <w:p w14:paraId="54A56525" w14:textId="77777777" w:rsidR="001A23B4" w:rsidRPr="00E93ED9" w:rsidRDefault="001A23B4" w:rsidP="00E93ED9">
            <w:pPr>
              <w:jc w:val="right"/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</w:rPr>
            </w:pPr>
          </w:p>
          <w:p w14:paraId="68260CD6" w14:textId="77777777" w:rsidR="001A23B4" w:rsidRPr="00E93ED9" w:rsidRDefault="001A23B4" w:rsidP="00E93ED9">
            <w:pPr>
              <w:jc w:val="right"/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</w:rPr>
            </w:pPr>
          </w:p>
          <w:p w14:paraId="1912F668" w14:textId="77777777" w:rsidR="00B1027C" w:rsidRDefault="001A23B4" w:rsidP="00B1027C">
            <w:pPr>
              <w:ind w:left="57" w:right="57"/>
              <w:rPr>
                <w:rFonts w:ascii="Arial Narrow" w:hAnsi="Arial Narrow"/>
                <w:sz w:val="20"/>
                <w:szCs w:val="20"/>
              </w:rPr>
            </w:pPr>
            <w:r w:rsidRPr="00E93ED9">
              <w:rPr>
                <w:rFonts w:ascii="Arial Narrow" w:hAnsi="Arial Narrow"/>
                <w:sz w:val="20"/>
                <w:szCs w:val="20"/>
              </w:rPr>
              <w:t>.............................................</w:t>
            </w:r>
            <w:r w:rsidRPr="00E93ED9">
              <w:rPr>
                <w:rFonts w:ascii="Arial Narrow" w:hAnsi="Arial Narrow"/>
                <w:sz w:val="20"/>
                <w:szCs w:val="20"/>
              </w:rPr>
              <w:tab/>
            </w:r>
          </w:p>
          <w:p w14:paraId="16C76A20" w14:textId="1EF7876C" w:rsidR="001A23B4" w:rsidRPr="00E93ED9" w:rsidRDefault="001A23B4" w:rsidP="00B1027C">
            <w:pPr>
              <w:ind w:left="57" w:right="57"/>
              <w:rPr>
                <w:rFonts w:ascii="Arial Narrow" w:hAnsi="Arial Narrow"/>
                <w:sz w:val="20"/>
                <w:szCs w:val="20"/>
              </w:rPr>
            </w:pPr>
            <w:r w:rsidRPr="00E93ED9">
              <w:rPr>
                <w:rFonts w:ascii="Arial Narrow" w:hAnsi="Arial Narrow"/>
                <w:sz w:val="20"/>
                <w:szCs w:val="20"/>
              </w:rPr>
              <w:t>................................</w:t>
            </w:r>
          </w:p>
          <w:p w14:paraId="64FAE225" w14:textId="77777777" w:rsidR="00B1027C" w:rsidRDefault="001A23B4" w:rsidP="00B1027C">
            <w:pPr>
              <w:ind w:left="57" w:right="57"/>
              <w:rPr>
                <w:rFonts w:ascii="Arial Narrow" w:hAnsi="Arial Narrow"/>
                <w:sz w:val="20"/>
                <w:szCs w:val="20"/>
              </w:rPr>
            </w:pPr>
            <w:r w:rsidRPr="00E93ED9">
              <w:rPr>
                <w:rFonts w:ascii="Arial Narrow" w:hAnsi="Arial Narrow"/>
                <w:sz w:val="20"/>
                <w:szCs w:val="20"/>
              </w:rPr>
              <w:t>(Name and address of the contractor)</w:t>
            </w:r>
          </w:p>
          <w:p w14:paraId="7B3F152E" w14:textId="07C2826E" w:rsidR="001A23B4" w:rsidRPr="00E93ED9" w:rsidRDefault="001A23B4" w:rsidP="00B1027C">
            <w:pPr>
              <w:ind w:left="57" w:right="57"/>
              <w:rPr>
                <w:rFonts w:ascii="Arial Narrow" w:hAnsi="Arial Narrow"/>
                <w:sz w:val="20"/>
                <w:szCs w:val="20"/>
              </w:rPr>
            </w:pPr>
            <w:r w:rsidRPr="00E93ED9">
              <w:rPr>
                <w:rFonts w:ascii="Arial Narrow" w:hAnsi="Arial Narrow"/>
                <w:sz w:val="20"/>
                <w:szCs w:val="20"/>
              </w:rPr>
              <w:t>(place, date)</w:t>
            </w:r>
          </w:p>
          <w:p w14:paraId="3E1C7175" w14:textId="77777777" w:rsidR="001A23B4" w:rsidRPr="00E93ED9" w:rsidRDefault="001A23B4" w:rsidP="00B1027C">
            <w:pPr>
              <w:ind w:left="57" w:right="57"/>
              <w:rPr>
                <w:rFonts w:ascii="Arial Narrow" w:hAnsi="Arial Narrow"/>
                <w:sz w:val="20"/>
                <w:szCs w:val="20"/>
              </w:rPr>
            </w:pPr>
          </w:p>
          <w:p w14:paraId="64397722" w14:textId="77777777" w:rsidR="001A23B4" w:rsidRPr="00E93ED9" w:rsidRDefault="001A23B4" w:rsidP="00E93ED9">
            <w:pPr>
              <w:ind w:left="57" w:right="57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0B9C4732" w14:textId="77777777" w:rsidR="001A23B4" w:rsidRPr="00E93ED9" w:rsidRDefault="001A23B4" w:rsidP="00B1027C">
            <w:pPr>
              <w:suppressAutoHyphens/>
              <w:jc w:val="center"/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  <w:u w:val="single"/>
              </w:rPr>
            </w:pPr>
            <w:r w:rsidRPr="00E93ED9">
              <w:rPr>
                <w:rFonts w:ascii="Arial Narrow" w:hAnsi="Arial Narrow"/>
                <w:b/>
                <w:color w:val="000000" w:themeColor="text1"/>
                <w:sz w:val="20"/>
                <w:szCs w:val="20"/>
                <w:u w:val="single"/>
              </w:rPr>
              <w:t>STATEMENT OF A CAPITAL GROUP</w:t>
            </w:r>
          </w:p>
          <w:p w14:paraId="0563F59A" w14:textId="4C127965" w:rsidR="001A23B4" w:rsidRDefault="001A23B4" w:rsidP="00B1027C">
            <w:pPr>
              <w:suppressAutoHyphens/>
              <w:jc w:val="both"/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  <w:u w:val="single"/>
              </w:rPr>
            </w:pPr>
          </w:p>
          <w:p w14:paraId="7BC803CF" w14:textId="77777777" w:rsidR="00B1027C" w:rsidRPr="00E93ED9" w:rsidRDefault="00B1027C" w:rsidP="00B1027C">
            <w:pPr>
              <w:suppressAutoHyphens/>
              <w:jc w:val="both"/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  <w:u w:val="single"/>
              </w:rPr>
            </w:pPr>
          </w:p>
          <w:p w14:paraId="66D1BD68" w14:textId="09A3B0E1" w:rsidR="001A23B4" w:rsidRPr="00E93ED9" w:rsidRDefault="001A23B4" w:rsidP="00B1027C">
            <w:pPr>
              <w:jc w:val="both"/>
              <w:rPr>
                <w:rFonts w:ascii="Arial Narrow" w:hAnsi="Arial Narrow"/>
                <w:b/>
                <w:iCs/>
                <w:color w:val="FF0000"/>
                <w:sz w:val="20"/>
                <w:szCs w:val="20"/>
                <w:shd w:val="clear" w:color="auto" w:fill="FFFFFF"/>
              </w:rPr>
            </w:pPr>
            <w:r w:rsidRPr="00E93ED9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For the purpose of the public procurement proceedings </w:t>
            </w:r>
            <w:r w:rsidRPr="00E93ED9">
              <w:rPr>
                <w:rFonts w:ascii="Arial Narrow" w:hAnsi="Arial Narrow"/>
                <w:sz w:val="20"/>
                <w:szCs w:val="20"/>
              </w:rPr>
              <w:t>entitled</w:t>
            </w:r>
            <w:r w:rsidRPr="00E93ED9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E93ED9">
              <w:rPr>
                <w:rFonts w:ascii="Arial Narrow" w:hAnsi="Arial Narrow"/>
                <w:sz w:val="20"/>
                <w:szCs w:val="20"/>
              </w:rPr>
              <w:t xml:space="preserve">Provision to the Buyer recruitment services for candidates from the territory of </w:t>
            </w:r>
            <w:r w:rsidR="008E1FC4">
              <w:rPr>
                <w:rFonts w:ascii="Arial Narrow" w:hAnsi="Arial Narrow"/>
                <w:sz w:val="20"/>
                <w:szCs w:val="20"/>
              </w:rPr>
              <w:t>Germany</w:t>
            </w:r>
            <w:r w:rsidRPr="00E93ED9">
              <w:rPr>
                <w:rFonts w:ascii="Arial Narrow" w:hAnsi="Arial Narrow"/>
                <w:sz w:val="20"/>
                <w:szCs w:val="20"/>
              </w:rPr>
              <w:t xml:space="preserve"> for medical program at the School of Medicine (Uniwersytet Medyczny im. Karola Marcinkowskiego) in Poznan conducted in English at the faculty of medicine and the faculty of medicine and dentistry </w:t>
            </w:r>
            <w:r w:rsidRPr="00E93ED9">
              <w:rPr>
                <w:rFonts w:ascii="Arial Narrow" w:hAnsi="Arial Narrow"/>
                <w:color w:val="000000" w:themeColor="text1"/>
                <w:sz w:val="20"/>
                <w:szCs w:val="20"/>
              </w:rPr>
              <w:t>(PN-</w:t>
            </w:r>
            <w:r w:rsidR="008E1FC4">
              <w:rPr>
                <w:rFonts w:ascii="Arial Narrow" w:hAnsi="Arial Narrow"/>
                <w:color w:val="000000" w:themeColor="text1"/>
                <w:sz w:val="20"/>
                <w:szCs w:val="20"/>
              </w:rPr>
              <w:t>43</w:t>
            </w:r>
            <w:r w:rsidRPr="00E93ED9">
              <w:rPr>
                <w:rFonts w:ascii="Arial Narrow" w:hAnsi="Arial Narrow"/>
                <w:color w:val="000000" w:themeColor="text1"/>
                <w:sz w:val="20"/>
                <w:szCs w:val="20"/>
              </w:rPr>
              <w:t>/24)</w:t>
            </w:r>
            <w:r w:rsidRPr="00E93ED9"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E93ED9">
              <w:rPr>
                <w:rFonts w:ascii="Arial Narrow" w:hAnsi="Arial Narrow"/>
                <w:sz w:val="20"/>
                <w:szCs w:val="20"/>
              </w:rPr>
              <w:t>herewith I represent:</w:t>
            </w:r>
          </w:p>
          <w:p w14:paraId="175C1BEC" w14:textId="77777777" w:rsidR="001A23B4" w:rsidRPr="00E93ED9" w:rsidRDefault="001A23B4" w:rsidP="00E93ED9">
            <w:pPr>
              <w:suppressAutoHyphens/>
              <w:spacing w:after="60"/>
              <w:ind w:firstLine="5103"/>
              <w:jc w:val="center"/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</w:rPr>
            </w:pPr>
          </w:p>
          <w:p w14:paraId="43A7D7BE" w14:textId="77777777" w:rsidR="001A23B4" w:rsidRPr="00E93ED9" w:rsidRDefault="001A23B4" w:rsidP="00E93ED9">
            <w:pPr>
              <w:numPr>
                <w:ilvl w:val="0"/>
                <w:numId w:val="2"/>
              </w:numPr>
              <w:ind w:left="425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3ED9">
              <w:rPr>
                <w:rFonts w:ascii="Arial Narrow" w:hAnsi="Arial Narrow"/>
                <w:sz w:val="20"/>
                <w:szCs w:val="20"/>
              </w:rPr>
              <w:t xml:space="preserve">We are not a member of any capital group </w:t>
            </w:r>
            <w:bookmarkStart w:id="0" w:name="_Hlk63158945"/>
            <w:r w:rsidRPr="00E93ED9">
              <w:rPr>
                <w:rFonts w:ascii="Arial Narrow" w:hAnsi="Arial Narrow"/>
                <w:b/>
                <w:sz w:val="20"/>
                <w:szCs w:val="20"/>
              </w:rPr>
              <w:t>*)</w:t>
            </w:r>
            <w:bookmarkEnd w:id="0"/>
            <w:r w:rsidRPr="00E93ED9">
              <w:rPr>
                <w:sz w:val="20"/>
                <w:szCs w:val="20"/>
              </w:rPr>
              <w:t>.</w:t>
            </w:r>
          </w:p>
          <w:p w14:paraId="190C77E8" w14:textId="77777777" w:rsidR="001A23B4" w:rsidRPr="00E93ED9" w:rsidRDefault="001A23B4" w:rsidP="00E93ED9">
            <w:pPr>
              <w:ind w:left="425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14:paraId="0E60B7A1" w14:textId="6178A3EB" w:rsidR="001A23B4" w:rsidRPr="00E93ED9" w:rsidRDefault="001A23B4" w:rsidP="00E93ED9">
            <w:pPr>
              <w:numPr>
                <w:ilvl w:val="0"/>
                <w:numId w:val="2"/>
              </w:numPr>
              <w:ind w:left="425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E93ED9">
              <w:rPr>
                <w:rFonts w:ascii="Arial Narrow" w:hAnsi="Arial Narrow"/>
                <w:sz w:val="20"/>
                <w:szCs w:val="20"/>
              </w:rPr>
              <w:t>We do not belong to the same capital group within the meaning of the Act of February 16, 2007 on Competition and Consumer Protection (Journal of Laws of 202</w:t>
            </w:r>
            <w:r w:rsidR="00F77F33">
              <w:rPr>
                <w:rFonts w:ascii="Arial Narrow" w:hAnsi="Arial Narrow"/>
                <w:sz w:val="20"/>
                <w:szCs w:val="20"/>
              </w:rPr>
              <w:t>4</w:t>
            </w:r>
            <w:r w:rsidRPr="00E93ED9">
              <w:rPr>
                <w:rFonts w:ascii="Arial Narrow" w:hAnsi="Arial Narrow"/>
                <w:sz w:val="20"/>
                <w:szCs w:val="20"/>
              </w:rPr>
              <w:t xml:space="preserve">, item </w:t>
            </w:r>
            <w:bookmarkStart w:id="1" w:name="_Hlk146010265"/>
            <w:r w:rsidR="00F77F33">
              <w:rPr>
                <w:rFonts w:ascii="Arial Narrow" w:hAnsi="Arial Narrow"/>
                <w:sz w:val="20"/>
                <w:szCs w:val="20"/>
              </w:rPr>
              <w:t>594</w:t>
            </w:r>
            <w:bookmarkEnd w:id="1"/>
            <w:r w:rsidRPr="00E93ED9">
              <w:rPr>
                <w:rFonts w:ascii="Arial Narrow" w:hAnsi="Arial Narrow"/>
                <w:sz w:val="20"/>
                <w:szCs w:val="20"/>
              </w:rPr>
              <w:t>), with another contractor who submitted a separate bid/partial offer</w:t>
            </w:r>
            <w:r w:rsidRPr="00E93ED9">
              <w:rPr>
                <w:rFonts w:ascii="Arial Narrow" w:hAnsi="Arial Narrow"/>
                <w:b/>
                <w:sz w:val="20"/>
                <w:szCs w:val="20"/>
              </w:rPr>
              <w:t xml:space="preserve"> *)</w:t>
            </w:r>
            <w:r w:rsidRPr="00E93ED9">
              <w:rPr>
                <w:sz w:val="20"/>
                <w:szCs w:val="20"/>
              </w:rPr>
              <w:t>.</w:t>
            </w:r>
          </w:p>
          <w:p w14:paraId="2F7165BE" w14:textId="77777777" w:rsidR="001A23B4" w:rsidRPr="00E93ED9" w:rsidRDefault="001A23B4" w:rsidP="00E93ED9">
            <w:pPr>
              <w:ind w:left="425"/>
              <w:rPr>
                <w:rFonts w:ascii="Arial Narrow" w:hAnsi="Arial Narrow"/>
                <w:sz w:val="20"/>
                <w:szCs w:val="20"/>
              </w:rPr>
            </w:pPr>
          </w:p>
          <w:p w14:paraId="2C590417" w14:textId="52E693E0" w:rsidR="001A23B4" w:rsidRPr="00E93ED9" w:rsidRDefault="001A23B4" w:rsidP="00E93ED9">
            <w:pPr>
              <w:numPr>
                <w:ilvl w:val="0"/>
                <w:numId w:val="2"/>
              </w:numPr>
              <w:ind w:left="425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3ED9">
              <w:rPr>
                <w:rFonts w:ascii="Arial Narrow" w:hAnsi="Arial Narrow"/>
                <w:sz w:val="20"/>
                <w:szCs w:val="20"/>
              </w:rPr>
              <w:t>We belong to the same capital group, within the meaning of the Act of February 16, 2007 on Competition and Consumer Protection (i.e., Journal of Laws of 202</w:t>
            </w:r>
            <w:r w:rsidR="00F77F33">
              <w:rPr>
                <w:rFonts w:ascii="Arial Narrow" w:hAnsi="Arial Narrow"/>
                <w:sz w:val="20"/>
                <w:szCs w:val="20"/>
              </w:rPr>
              <w:t>4</w:t>
            </w:r>
            <w:r w:rsidRPr="00E93ED9">
              <w:rPr>
                <w:rFonts w:ascii="Arial Narrow" w:hAnsi="Arial Narrow"/>
                <w:sz w:val="20"/>
                <w:szCs w:val="20"/>
              </w:rPr>
              <w:t xml:space="preserve">, item </w:t>
            </w:r>
            <w:r w:rsidR="00F77F33">
              <w:rPr>
                <w:rFonts w:ascii="Arial Narrow" w:hAnsi="Arial Narrow"/>
                <w:sz w:val="20"/>
                <w:szCs w:val="20"/>
              </w:rPr>
              <w:t>594</w:t>
            </w:r>
            <w:r w:rsidRPr="00E93ED9">
              <w:rPr>
                <w:rFonts w:ascii="Arial Narrow" w:hAnsi="Arial Narrow"/>
                <w:sz w:val="20"/>
                <w:szCs w:val="20"/>
              </w:rPr>
              <w:t>), with another Contractor who submitted a separate bid/partial offer in this public procurement procedure:</w:t>
            </w:r>
            <w:r w:rsidRPr="00E93ED9">
              <w:rPr>
                <w:rFonts w:ascii="Arial Narrow" w:hAnsi="Arial Narrow"/>
                <w:b/>
                <w:sz w:val="20"/>
                <w:szCs w:val="20"/>
              </w:rPr>
              <w:t xml:space="preserve"> *)</w:t>
            </w:r>
          </w:p>
          <w:p w14:paraId="6DFEA691" w14:textId="77777777" w:rsidR="001A23B4" w:rsidRPr="00E93ED9" w:rsidRDefault="001A23B4" w:rsidP="00E93ED9">
            <w:pPr>
              <w:ind w:left="425"/>
              <w:rPr>
                <w:rFonts w:ascii="Arial Narrow" w:hAnsi="Arial Narrow"/>
                <w:sz w:val="20"/>
                <w:szCs w:val="20"/>
              </w:rPr>
            </w:pPr>
            <w:r w:rsidRPr="00E93ED9">
              <w:rPr>
                <w:rFonts w:ascii="Arial Narrow" w:hAnsi="Arial Narrow"/>
                <w:sz w:val="20"/>
                <w:szCs w:val="20"/>
              </w:rPr>
              <w:t>1)………………………………………………………………………………………………</w:t>
            </w:r>
          </w:p>
          <w:p w14:paraId="5D48FC10" w14:textId="77777777" w:rsidR="001A23B4" w:rsidRPr="00E93ED9" w:rsidRDefault="001A23B4" w:rsidP="00E93ED9">
            <w:pPr>
              <w:ind w:left="425"/>
              <w:rPr>
                <w:rFonts w:ascii="Arial Narrow" w:hAnsi="Arial Narrow"/>
                <w:sz w:val="20"/>
                <w:szCs w:val="20"/>
              </w:rPr>
            </w:pPr>
            <w:r w:rsidRPr="00E93ED9">
              <w:rPr>
                <w:rFonts w:ascii="Arial Narrow" w:hAnsi="Arial Narrow"/>
                <w:sz w:val="20"/>
                <w:szCs w:val="20"/>
              </w:rPr>
              <w:t>2)………………………………………………………………………………………………</w:t>
            </w:r>
          </w:p>
          <w:p w14:paraId="53FAE786" w14:textId="77777777" w:rsidR="001A23B4" w:rsidRPr="00E93ED9" w:rsidRDefault="001A23B4" w:rsidP="00E93ED9">
            <w:pPr>
              <w:ind w:left="425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3ED9">
              <w:rPr>
                <w:rFonts w:ascii="Arial Narrow" w:hAnsi="Arial Narrow"/>
                <w:sz w:val="20"/>
                <w:szCs w:val="20"/>
              </w:rPr>
              <w:t>At the same time, I submit the following documents or information confirming the preparation of the bid/partial offer independently of another Contractor belonging to the same capital group:</w:t>
            </w:r>
          </w:p>
          <w:p w14:paraId="5B90E73B" w14:textId="77777777" w:rsidR="001A23B4" w:rsidRPr="00E93ED9" w:rsidRDefault="001A23B4" w:rsidP="00E93ED9">
            <w:pPr>
              <w:ind w:left="425"/>
              <w:rPr>
                <w:rFonts w:ascii="Arial Narrow" w:hAnsi="Arial Narrow"/>
                <w:sz w:val="20"/>
                <w:szCs w:val="20"/>
              </w:rPr>
            </w:pPr>
            <w:r w:rsidRPr="00E93ED9">
              <w:rPr>
                <w:rFonts w:ascii="Arial Narrow" w:hAnsi="Arial Narrow"/>
                <w:sz w:val="20"/>
                <w:szCs w:val="20"/>
              </w:rPr>
              <w:t>1)………………………………………………………………………………………………</w:t>
            </w:r>
          </w:p>
          <w:p w14:paraId="61039D52" w14:textId="77777777" w:rsidR="001A23B4" w:rsidRPr="00E93ED9" w:rsidRDefault="001A23B4" w:rsidP="00E93ED9">
            <w:pPr>
              <w:ind w:left="425"/>
              <w:rPr>
                <w:rFonts w:ascii="Arial Narrow" w:hAnsi="Arial Narrow"/>
                <w:sz w:val="20"/>
                <w:szCs w:val="20"/>
              </w:rPr>
            </w:pPr>
            <w:r w:rsidRPr="00E93ED9">
              <w:rPr>
                <w:rFonts w:ascii="Arial Narrow" w:hAnsi="Arial Narrow"/>
                <w:sz w:val="20"/>
                <w:szCs w:val="20"/>
              </w:rPr>
              <w:t>2)………………………………………………………………………………………………</w:t>
            </w:r>
          </w:p>
          <w:p w14:paraId="62B7394A" w14:textId="77777777" w:rsidR="001A23B4" w:rsidRPr="00E93ED9" w:rsidRDefault="001A23B4" w:rsidP="00E93ED9">
            <w:pPr>
              <w:ind w:left="425"/>
              <w:rPr>
                <w:rFonts w:ascii="Arial Narrow" w:hAnsi="Arial Narrow"/>
                <w:sz w:val="20"/>
                <w:szCs w:val="20"/>
              </w:rPr>
            </w:pPr>
          </w:p>
          <w:p w14:paraId="2A1DB84E" w14:textId="77777777" w:rsidR="001A23B4" w:rsidRPr="00E93ED9" w:rsidRDefault="001A23B4" w:rsidP="00E93ED9">
            <w:pPr>
              <w:ind w:left="425"/>
              <w:rPr>
                <w:rFonts w:ascii="Arial Narrow" w:hAnsi="Arial Narrow"/>
                <w:sz w:val="20"/>
                <w:szCs w:val="20"/>
              </w:rPr>
            </w:pPr>
          </w:p>
          <w:p w14:paraId="51345BCE" w14:textId="77777777" w:rsidR="001A23B4" w:rsidRPr="00E93ED9" w:rsidRDefault="001A23B4" w:rsidP="00E93ED9">
            <w:pPr>
              <w:autoSpaceDE w:val="0"/>
              <w:autoSpaceDN w:val="0"/>
              <w:rPr>
                <w:rFonts w:ascii="Arial Narrow" w:hAnsi="Arial Narrow"/>
                <w:b/>
                <w:bCs/>
                <w:color w:val="FF0000"/>
                <w:sz w:val="20"/>
                <w:szCs w:val="20"/>
                <w:u w:val="single"/>
              </w:rPr>
            </w:pPr>
            <w:r w:rsidRPr="00E93ED9">
              <w:rPr>
                <w:rFonts w:ascii="Arial Narrow" w:hAnsi="Arial Narrow"/>
                <w:b/>
                <w:color w:val="FF0000"/>
                <w:sz w:val="20"/>
                <w:szCs w:val="20"/>
                <w:u w:val="single"/>
              </w:rPr>
              <w:t>*) - delete as needed before signing</w:t>
            </w:r>
          </w:p>
          <w:p w14:paraId="60B2D503" w14:textId="78937642" w:rsidR="001A23B4" w:rsidRPr="00E93ED9" w:rsidRDefault="001A23B4" w:rsidP="00E93ED9">
            <w:pPr>
              <w:suppressAutoHyphens/>
              <w:spacing w:after="60"/>
              <w:ind w:firstLine="5103"/>
              <w:jc w:val="center"/>
              <w:rPr>
                <w:rFonts w:ascii="Arial Narrow" w:eastAsia="Times New Roman" w:hAnsi="Arial Narrow" w:cs="Times New Roman"/>
                <w:i/>
                <w:color w:val="FF0000"/>
                <w:sz w:val="20"/>
                <w:szCs w:val="20"/>
              </w:rPr>
            </w:pPr>
            <w:r w:rsidRPr="00E93ED9">
              <w:rPr>
                <w:rFonts w:ascii="Arial Narrow" w:hAnsi="Arial Narrow"/>
                <w:i/>
                <w:color w:val="FF0000"/>
                <w:sz w:val="20"/>
                <w:szCs w:val="20"/>
              </w:rPr>
              <w:t>T</w:t>
            </w:r>
            <w:r w:rsidR="00E93ED9">
              <w:rPr>
                <w:rFonts w:ascii="Arial Narrow" w:hAnsi="Arial Narrow"/>
                <w:i/>
                <w:color w:val="FF0000"/>
                <w:sz w:val="20"/>
                <w:szCs w:val="20"/>
              </w:rPr>
              <w:t>T</w:t>
            </w:r>
            <w:r w:rsidRPr="00E93ED9">
              <w:rPr>
                <w:rFonts w:ascii="Arial Narrow" w:hAnsi="Arial Narrow"/>
                <w:i/>
                <w:color w:val="FF0000"/>
                <w:sz w:val="20"/>
                <w:szCs w:val="20"/>
              </w:rPr>
              <w:t>he form should be signed with a qualified electronic signature of the authorized person(s)</w:t>
            </w:r>
          </w:p>
          <w:p w14:paraId="47A2B280" w14:textId="77777777" w:rsidR="001A23B4" w:rsidRPr="00E93ED9" w:rsidRDefault="001A23B4" w:rsidP="00E93ED9">
            <w:pPr>
              <w:suppressAutoHyphens/>
              <w:spacing w:after="60"/>
              <w:ind w:firstLine="5103"/>
              <w:jc w:val="center"/>
              <w:rPr>
                <w:rFonts w:ascii="Arial Narrow" w:eastAsia="Times New Roman" w:hAnsi="Arial Narrow" w:cs="Times New Roman"/>
                <w:i/>
                <w:color w:val="FF0000"/>
                <w:sz w:val="20"/>
                <w:szCs w:val="20"/>
              </w:rPr>
            </w:pPr>
            <w:r w:rsidRPr="00E93ED9">
              <w:rPr>
                <w:rFonts w:ascii="Arial Narrow" w:hAnsi="Arial Narrow"/>
                <w:i/>
                <w:color w:val="FF0000"/>
                <w:sz w:val="20"/>
                <w:szCs w:val="20"/>
              </w:rPr>
              <w:t xml:space="preserve"> </w:t>
            </w:r>
          </w:p>
          <w:p w14:paraId="47A6AD3E" w14:textId="77777777" w:rsidR="001A23B4" w:rsidRPr="00E93ED9" w:rsidRDefault="001A23B4" w:rsidP="00E93ED9">
            <w:pPr>
              <w:suppressAutoHyphens/>
              <w:spacing w:after="60"/>
              <w:ind w:firstLine="5103"/>
              <w:jc w:val="center"/>
              <w:rPr>
                <w:sz w:val="20"/>
                <w:szCs w:val="20"/>
              </w:rPr>
            </w:pPr>
          </w:p>
          <w:p w14:paraId="60510E12" w14:textId="77777777" w:rsidR="001A23B4" w:rsidRPr="00E93ED9" w:rsidRDefault="001A23B4" w:rsidP="00E93ED9">
            <w:pPr>
              <w:rPr>
                <w:sz w:val="20"/>
                <w:szCs w:val="20"/>
              </w:rPr>
            </w:pPr>
          </w:p>
          <w:p w14:paraId="4295A9AF" w14:textId="77777777" w:rsidR="001A23B4" w:rsidRPr="00E93ED9" w:rsidRDefault="001A23B4" w:rsidP="00E93ED9">
            <w:pPr>
              <w:rPr>
                <w:sz w:val="20"/>
                <w:szCs w:val="20"/>
              </w:rPr>
            </w:pPr>
          </w:p>
        </w:tc>
        <w:tc>
          <w:tcPr>
            <w:tcW w:w="5046" w:type="dxa"/>
          </w:tcPr>
          <w:p w14:paraId="1730921F" w14:textId="77777777" w:rsidR="00E93ED9" w:rsidRPr="00E93ED9" w:rsidRDefault="00E93ED9" w:rsidP="00E93ED9">
            <w:pPr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  <w:lang w:val="pl-PL"/>
              </w:rPr>
            </w:pPr>
            <w:r w:rsidRPr="00E93ED9"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  <w:lang w:val="pl-PL"/>
              </w:rPr>
              <w:t>Załącznik nr 6 do SWZ</w:t>
            </w:r>
          </w:p>
          <w:p w14:paraId="3D6272D9" w14:textId="77777777" w:rsidR="00E93ED9" w:rsidRPr="00E93ED9" w:rsidRDefault="00E93ED9" w:rsidP="00E93ED9">
            <w:pPr>
              <w:jc w:val="right"/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  <w:lang w:val="pl-PL"/>
              </w:rPr>
            </w:pPr>
          </w:p>
          <w:p w14:paraId="04DCC288" w14:textId="77777777" w:rsidR="00E93ED9" w:rsidRPr="00E93ED9" w:rsidRDefault="00E93ED9" w:rsidP="00E93ED9">
            <w:pPr>
              <w:jc w:val="right"/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  <w:lang w:val="pl-PL"/>
              </w:rPr>
            </w:pPr>
          </w:p>
          <w:p w14:paraId="241F8AC3" w14:textId="77777777" w:rsidR="00E93ED9" w:rsidRPr="00E93ED9" w:rsidRDefault="00E93ED9" w:rsidP="00E93ED9">
            <w:pPr>
              <w:jc w:val="right"/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  <w:lang w:val="pl-PL"/>
              </w:rPr>
            </w:pPr>
          </w:p>
          <w:p w14:paraId="6E6B1DB0" w14:textId="77777777" w:rsidR="00B1027C" w:rsidRDefault="00E93ED9" w:rsidP="00E93ED9">
            <w:pPr>
              <w:ind w:left="57" w:right="57"/>
              <w:jc w:val="both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>.............................................</w:t>
            </w: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ab/>
            </w:r>
          </w:p>
          <w:p w14:paraId="691B2CE2" w14:textId="63E1F46E" w:rsidR="00E93ED9" w:rsidRPr="00E93ED9" w:rsidRDefault="00E93ED9" w:rsidP="00E93ED9">
            <w:pPr>
              <w:ind w:left="57" w:right="57"/>
              <w:jc w:val="both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>................................</w:t>
            </w:r>
          </w:p>
          <w:p w14:paraId="1057C59A" w14:textId="77777777" w:rsidR="00B1027C" w:rsidRDefault="00E93ED9" w:rsidP="00E93ED9">
            <w:pPr>
              <w:ind w:left="57" w:right="57"/>
              <w:jc w:val="both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>(Nazwa i adres wykonawcy)</w:t>
            </w:r>
          </w:p>
          <w:p w14:paraId="5295D655" w14:textId="2F6D54B7" w:rsidR="00E93ED9" w:rsidRPr="00E93ED9" w:rsidRDefault="00E93ED9" w:rsidP="00E93ED9">
            <w:pPr>
              <w:ind w:left="57" w:right="57"/>
              <w:jc w:val="both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 xml:space="preserve"> (miejscowość, data)</w:t>
            </w:r>
          </w:p>
          <w:p w14:paraId="594C5ADC" w14:textId="77777777" w:rsidR="00E93ED9" w:rsidRPr="00E93ED9" w:rsidRDefault="00E93ED9" w:rsidP="00E93ED9">
            <w:pPr>
              <w:ind w:left="57" w:right="57"/>
              <w:jc w:val="both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  <w:p w14:paraId="61469DE9" w14:textId="77777777" w:rsidR="00E93ED9" w:rsidRPr="00E93ED9" w:rsidRDefault="00E93ED9" w:rsidP="00E93ED9">
            <w:pPr>
              <w:ind w:left="57" w:right="57"/>
              <w:jc w:val="both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  <w:p w14:paraId="6D24D460" w14:textId="77777777" w:rsidR="00E93ED9" w:rsidRPr="00E93ED9" w:rsidRDefault="00E93ED9" w:rsidP="00B1027C">
            <w:pPr>
              <w:suppressAutoHyphens/>
              <w:jc w:val="center"/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  <w:u w:val="single"/>
                <w:lang w:val="pl-PL"/>
              </w:rPr>
            </w:pPr>
            <w:r w:rsidRPr="00E93ED9"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  <w:u w:val="single"/>
                <w:lang w:val="pl-PL"/>
              </w:rPr>
              <w:t>OŚWIADCZENIE O PRZYNALEŻNOŚCI DO GRUPY KAPITAŁOWEJ</w:t>
            </w:r>
          </w:p>
          <w:p w14:paraId="38F453D2" w14:textId="77777777" w:rsidR="00E93ED9" w:rsidRPr="00E93ED9" w:rsidRDefault="00E93ED9" w:rsidP="00B1027C">
            <w:pPr>
              <w:suppressAutoHyphens/>
              <w:jc w:val="both"/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  <w:u w:val="single"/>
                <w:lang w:val="pl-PL"/>
              </w:rPr>
            </w:pPr>
          </w:p>
          <w:p w14:paraId="10407D54" w14:textId="2B730E0E" w:rsidR="00E93ED9" w:rsidRPr="00E93ED9" w:rsidRDefault="00E93ED9" w:rsidP="00B1027C">
            <w:pPr>
              <w:jc w:val="both"/>
              <w:rPr>
                <w:rFonts w:ascii="Arial Narrow" w:hAnsi="Arial Narrow"/>
                <w:b/>
                <w:iCs/>
                <w:color w:val="FF0000"/>
                <w:sz w:val="20"/>
                <w:szCs w:val="20"/>
                <w:shd w:val="clear" w:color="auto" w:fill="FFFFFF"/>
                <w:lang w:val="pl-PL"/>
              </w:rPr>
            </w:pPr>
            <w:r w:rsidRPr="00E93ED9">
              <w:rPr>
                <w:rFonts w:ascii="Arial Narrow" w:hAnsi="Arial Narrow" w:cs="Arial"/>
                <w:color w:val="000000" w:themeColor="text1"/>
                <w:sz w:val="20"/>
                <w:szCs w:val="20"/>
                <w:lang w:val="pl-PL"/>
              </w:rPr>
              <w:t>Na potrzeby postępowania o udzielenie zamówienia publicznego p</w:t>
            </w:r>
            <w:r w:rsidRPr="00E93ED9">
              <w:rPr>
                <w:rFonts w:ascii="Arial Narrow" w:eastAsia="Verdana" w:hAnsi="Arial Narrow"/>
                <w:sz w:val="20"/>
                <w:szCs w:val="20"/>
                <w:lang w:val="pl-PL"/>
              </w:rPr>
              <w:t>n.</w:t>
            </w:r>
            <w:r w:rsidRPr="00E93ED9">
              <w:rPr>
                <w:rFonts w:ascii="Arial Narrow" w:eastAsia="Calibri" w:hAnsi="Arial Narrow" w:cs="Calibri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E93ED9">
              <w:rPr>
                <w:rFonts w:ascii="Arial Narrow" w:hAnsi="Arial Narrow" w:cstheme="minorHAnsi"/>
                <w:b/>
                <w:sz w:val="20"/>
                <w:szCs w:val="20"/>
                <w:lang w:val="pl-PL"/>
              </w:rPr>
              <w:t xml:space="preserve">Świadczenie na rzecz Zamawiającego usług rekrutacji kandydatów z terytorium </w:t>
            </w:r>
            <w:r w:rsidR="008E1FC4">
              <w:rPr>
                <w:rFonts w:ascii="Arial Narrow" w:hAnsi="Arial Narrow" w:cstheme="minorHAnsi"/>
                <w:b/>
                <w:sz w:val="20"/>
                <w:szCs w:val="20"/>
                <w:lang w:val="pl-PL"/>
              </w:rPr>
              <w:t>Niemiec</w:t>
            </w:r>
            <w:r w:rsidRPr="00E93ED9">
              <w:rPr>
                <w:rFonts w:ascii="Arial Narrow" w:hAnsi="Arial Narrow" w:cstheme="minorHAnsi"/>
                <w:b/>
                <w:sz w:val="20"/>
                <w:szCs w:val="20"/>
                <w:lang w:val="pl-PL"/>
              </w:rPr>
              <w:t xml:space="preserve"> na studia medyczne </w:t>
            </w:r>
            <w:r w:rsidRPr="00E93ED9">
              <w:rPr>
                <w:rFonts w:ascii="Arial Narrow" w:hAnsi="Arial Narrow" w:cstheme="minorHAnsi"/>
                <w:b/>
                <w:sz w:val="20"/>
                <w:szCs w:val="20"/>
                <w:lang w:val="pl-PL"/>
              </w:rPr>
              <w:br/>
              <w:t>na Uniwersytecie Medycznym im. Karola Marcinkowskiego w Poznaniu prowadzone w języku angielskim na kierunkach lekarskim i lekarsko – dentystycznym (PN-</w:t>
            </w:r>
            <w:r w:rsidR="008E1FC4">
              <w:rPr>
                <w:rFonts w:ascii="Arial Narrow" w:hAnsi="Arial Narrow" w:cstheme="minorHAnsi"/>
                <w:b/>
                <w:sz w:val="20"/>
                <w:szCs w:val="20"/>
                <w:lang w:val="pl-PL"/>
              </w:rPr>
              <w:t>43</w:t>
            </w:r>
            <w:r w:rsidRPr="00E93ED9">
              <w:rPr>
                <w:rFonts w:ascii="Arial Narrow" w:hAnsi="Arial Narrow" w:cstheme="minorHAnsi"/>
                <w:b/>
                <w:sz w:val="20"/>
                <w:szCs w:val="20"/>
                <w:lang w:val="pl-PL"/>
              </w:rPr>
              <w:t xml:space="preserve">/24), </w:t>
            </w:r>
            <w:r w:rsidRPr="00E93ED9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E93ED9">
              <w:rPr>
                <w:rFonts w:ascii="Arial Narrow" w:hAnsi="Arial Narrow" w:cs="Arial"/>
                <w:color w:val="000000" w:themeColor="text1"/>
                <w:sz w:val="20"/>
                <w:szCs w:val="20"/>
                <w:lang w:val="pl-PL"/>
              </w:rPr>
              <w:t>oświadczam, że:</w:t>
            </w:r>
          </w:p>
          <w:p w14:paraId="1514B16C" w14:textId="77777777" w:rsidR="00E93ED9" w:rsidRPr="00E93ED9" w:rsidRDefault="00E93ED9" w:rsidP="00E93ED9">
            <w:pPr>
              <w:suppressAutoHyphens/>
              <w:spacing w:after="60"/>
              <w:ind w:firstLine="5103"/>
              <w:jc w:val="center"/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  <w:lang w:val="pl-PL"/>
              </w:rPr>
            </w:pPr>
          </w:p>
          <w:p w14:paraId="55E72EA9" w14:textId="77777777" w:rsidR="00E93ED9" w:rsidRPr="00E93ED9" w:rsidRDefault="00E93ED9" w:rsidP="00B1027C">
            <w:pPr>
              <w:numPr>
                <w:ilvl w:val="0"/>
                <w:numId w:val="4"/>
              </w:numPr>
              <w:ind w:left="510" w:hanging="425"/>
              <w:jc w:val="both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 xml:space="preserve">Nie należę do żadnej grupy kapitałowej </w:t>
            </w:r>
            <w:r w:rsidRPr="00E93ED9">
              <w:rPr>
                <w:rFonts w:ascii="Arial Narrow" w:hAnsi="Arial Narrow"/>
                <w:b/>
                <w:bCs/>
                <w:sz w:val="20"/>
                <w:szCs w:val="20"/>
                <w:lang w:val="pl-PL"/>
              </w:rPr>
              <w:t>*)</w:t>
            </w:r>
          </w:p>
          <w:p w14:paraId="20F5EC9A" w14:textId="77777777" w:rsidR="00E93ED9" w:rsidRPr="00E93ED9" w:rsidRDefault="00E93ED9" w:rsidP="00E93ED9">
            <w:pPr>
              <w:ind w:left="425"/>
              <w:rPr>
                <w:rFonts w:ascii="Arial Narrow" w:hAnsi="Arial Narrow"/>
                <w:b/>
                <w:bCs/>
                <w:sz w:val="20"/>
                <w:szCs w:val="20"/>
                <w:lang w:val="pl-PL"/>
              </w:rPr>
            </w:pPr>
          </w:p>
          <w:p w14:paraId="1582964E" w14:textId="0BC3FEFF" w:rsidR="00E93ED9" w:rsidRPr="00E93ED9" w:rsidRDefault="00E93ED9" w:rsidP="00E93ED9">
            <w:pPr>
              <w:numPr>
                <w:ilvl w:val="0"/>
                <w:numId w:val="4"/>
              </w:numPr>
              <w:ind w:left="425"/>
              <w:jc w:val="both"/>
              <w:rPr>
                <w:rFonts w:ascii="Arial Narrow" w:hAnsi="Arial Narrow"/>
                <w:b/>
                <w:bCs/>
                <w:sz w:val="20"/>
                <w:szCs w:val="20"/>
                <w:lang w:val="pl-PL"/>
              </w:rPr>
            </w:pP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>Nie należę do tej samej grupy kapitałowej w rozumieniu ustawy z dnia 16 lutego 2007 r. o ochronie konkurencji i konsumentów (Dz. U. z 202</w:t>
            </w:r>
            <w:r w:rsidR="00F77F33">
              <w:rPr>
                <w:rFonts w:ascii="Arial Narrow" w:hAnsi="Arial Narrow"/>
                <w:sz w:val="20"/>
                <w:szCs w:val="20"/>
                <w:lang w:val="pl-PL"/>
              </w:rPr>
              <w:t>4</w:t>
            </w: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 xml:space="preserve"> r. poz. </w:t>
            </w:r>
            <w:r w:rsidR="00F77F33">
              <w:rPr>
                <w:rFonts w:ascii="Arial Narrow" w:hAnsi="Arial Narrow"/>
                <w:sz w:val="20"/>
                <w:szCs w:val="20"/>
                <w:lang w:val="pl-PL"/>
              </w:rPr>
              <w:t>594</w:t>
            </w: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>), z innym wykonawcą, który złożył odrębną ofertę/ofertę częściową</w:t>
            </w:r>
            <w:r w:rsidRPr="00E93ED9">
              <w:rPr>
                <w:rFonts w:ascii="Arial Narrow" w:hAnsi="Arial Narrow"/>
                <w:b/>
                <w:bCs/>
                <w:sz w:val="20"/>
                <w:szCs w:val="20"/>
                <w:lang w:val="pl-PL"/>
              </w:rPr>
              <w:t xml:space="preserve"> *)</w:t>
            </w:r>
          </w:p>
          <w:p w14:paraId="4DCCF751" w14:textId="77777777" w:rsidR="00E93ED9" w:rsidRPr="00E93ED9" w:rsidRDefault="00E93ED9" w:rsidP="00E93ED9">
            <w:pPr>
              <w:ind w:left="425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  <w:p w14:paraId="4B38B51E" w14:textId="23623BF8" w:rsidR="00E93ED9" w:rsidRPr="00E93ED9" w:rsidRDefault="00E93ED9" w:rsidP="00E93ED9">
            <w:pPr>
              <w:numPr>
                <w:ilvl w:val="0"/>
                <w:numId w:val="4"/>
              </w:numPr>
              <w:ind w:left="425"/>
              <w:jc w:val="both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 xml:space="preserve">Należę do tej samej grupy kapitałowej, w rozumieniu ustawy z dnia 16 lutego 2007 r. o ochronie konkurencji i konsumentów (t. j. Dz. U. z </w:t>
            </w:r>
            <w:r w:rsidR="00F77F33" w:rsidRPr="00E93ED9">
              <w:rPr>
                <w:rFonts w:ascii="Arial Narrow" w:hAnsi="Arial Narrow"/>
                <w:sz w:val="20"/>
                <w:szCs w:val="20"/>
                <w:lang w:val="pl-PL"/>
              </w:rPr>
              <w:t>202</w:t>
            </w:r>
            <w:r w:rsidR="00F77F33">
              <w:rPr>
                <w:rFonts w:ascii="Arial Narrow" w:hAnsi="Arial Narrow"/>
                <w:sz w:val="20"/>
                <w:szCs w:val="20"/>
                <w:lang w:val="pl-PL"/>
              </w:rPr>
              <w:t>4</w:t>
            </w:r>
            <w:r w:rsidR="00F77F33" w:rsidRPr="00E93ED9">
              <w:rPr>
                <w:rFonts w:ascii="Arial Narrow" w:hAnsi="Arial Narrow"/>
                <w:sz w:val="20"/>
                <w:szCs w:val="20"/>
                <w:lang w:val="pl-PL"/>
              </w:rPr>
              <w:t xml:space="preserve"> r. poz. </w:t>
            </w:r>
            <w:r w:rsidR="00F77F33">
              <w:rPr>
                <w:rFonts w:ascii="Arial Narrow" w:hAnsi="Arial Narrow"/>
                <w:sz w:val="20"/>
                <w:szCs w:val="20"/>
                <w:lang w:val="pl-PL"/>
              </w:rPr>
              <w:t>594</w:t>
            </w: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>), z innym Wykonawcą, który złożył odrębną ofertę/ofertę częściową w niniejszym postępowaniu o udzielenie zamówienia publicznego:</w:t>
            </w:r>
            <w:r w:rsidRPr="00E93ED9">
              <w:rPr>
                <w:rFonts w:ascii="Arial Narrow" w:hAnsi="Arial Narrow"/>
                <w:b/>
                <w:bCs/>
                <w:sz w:val="20"/>
                <w:szCs w:val="20"/>
                <w:lang w:val="pl-PL"/>
              </w:rPr>
              <w:t xml:space="preserve"> *)</w:t>
            </w:r>
          </w:p>
          <w:p w14:paraId="59891FCE" w14:textId="77777777" w:rsidR="00E93ED9" w:rsidRPr="00E93ED9" w:rsidRDefault="00E93ED9" w:rsidP="00E93ED9">
            <w:pPr>
              <w:ind w:left="425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>1)………………………………………………………………………………………………</w:t>
            </w:r>
          </w:p>
          <w:p w14:paraId="7C960EDA" w14:textId="77777777" w:rsidR="00E93ED9" w:rsidRPr="00E93ED9" w:rsidRDefault="00E93ED9" w:rsidP="00E93ED9">
            <w:pPr>
              <w:ind w:left="425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>2)………………………………………………………………………………………………</w:t>
            </w:r>
          </w:p>
          <w:p w14:paraId="23C4CC6A" w14:textId="77777777" w:rsidR="00E93ED9" w:rsidRPr="00E93ED9" w:rsidRDefault="00E93ED9" w:rsidP="00E93ED9">
            <w:pPr>
              <w:ind w:left="425"/>
              <w:jc w:val="both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>Jednocześnie przekładam następujące dokumenty lub informacje potwierdzające przygotowanie oferty/oferty częściowej niezależnie od innego Wykonawcy należącego do tej samej grupy kapitałowej:</w:t>
            </w:r>
          </w:p>
          <w:p w14:paraId="4FE2C4DD" w14:textId="77777777" w:rsidR="00E93ED9" w:rsidRPr="00E93ED9" w:rsidRDefault="00E93ED9" w:rsidP="00E93ED9">
            <w:pPr>
              <w:ind w:left="425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>1)………………………………………………………………………………………………</w:t>
            </w:r>
          </w:p>
          <w:p w14:paraId="49A741A1" w14:textId="77777777" w:rsidR="00E93ED9" w:rsidRPr="00E93ED9" w:rsidRDefault="00E93ED9" w:rsidP="00E93ED9">
            <w:pPr>
              <w:ind w:left="425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E93ED9">
              <w:rPr>
                <w:rFonts w:ascii="Arial Narrow" w:hAnsi="Arial Narrow"/>
                <w:sz w:val="20"/>
                <w:szCs w:val="20"/>
                <w:lang w:val="pl-PL"/>
              </w:rPr>
              <w:t>2)………………………………………………………………………………………………</w:t>
            </w:r>
          </w:p>
          <w:p w14:paraId="308D942E" w14:textId="77777777" w:rsidR="00E93ED9" w:rsidRPr="00E93ED9" w:rsidRDefault="00E93ED9" w:rsidP="00E93ED9">
            <w:pPr>
              <w:ind w:left="425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  <w:p w14:paraId="427A889F" w14:textId="77777777" w:rsidR="00E93ED9" w:rsidRPr="00E93ED9" w:rsidRDefault="00E93ED9" w:rsidP="00E93ED9">
            <w:pPr>
              <w:ind w:left="425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  <w:p w14:paraId="71D8026B" w14:textId="77777777" w:rsidR="00E93ED9" w:rsidRPr="00E93ED9" w:rsidRDefault="00E93ED9" w:rsidP="00E93ED9">
            <w:pPr>
              <w:autoSpaceDE w:val="0"/>
              <w:autoSpaceDN w:val="0"/>
              <w:rPr>
                <w:rFonts w:ascii="Arial Narrow" w:hAnsi="Arial Narrow"/>
                <w:b/>
                <w:bCs/>
                <w:color w:val="FF0000"/>
                <w:sz w:val="20"/>
                <w:szCs w:val="20"/>
                <w:u w:val="single"/>
                <w:lang w:val="pl-PL"/>
              </w:rPr>
            </w:pPr>
            <w:r w:rsidRPr="00E93ED9">
              <w:rPr>
                <w:rFonts w:ascii="Arial Narrow" w:hAnsi="Arial Narrow"/>
                <w:b/>
                <w:bCs/>
                <w:color w:val="FF0000"/>
                <w:sz w:val="20"/>
                <w:szCs w:val="20"/>
                <w:u w:val="single"/>
                <w:lang w:val="pl-PL"/>
              </w:rPr>
              <w:t>*) - niepotrzebne skreślić przed złożeniem podpisu</w:t>
            </w:r>
          </w:p>
          <w:p w14:paraId="4B59669C" w14:textId="77777777" w:rsidR="00B1027C" w:rsidRDefault="00B1027C" w:rsidP="00B1027C">
            <w:pPr>
              <w:suppressAutoHyphens/>
              <w:spacing w:after="60"/>
              <w:ind w:left="227"/>
              <w:rPr>
                <w:rFonts w:ascii="Arial Narrow" w:eastAsia="Times New Roman" w:hAnsi="Arial Narrow" w:cs="Times New Roman"/>
                <w:i/>
                <w:color w:val="FF0000"/>
                <w:sz w:val="20"/>
                <w:szCs w:val="20"/>
                <w:lang w:val="pl-PL" w:eastAsia="pl-PL"/>
              </w:rPr>
            </w:pPr>
          </w:p>
          <w:p w14:paraId="06E1A7BA" w14:textId="16BF7E35" w:rsidR="00E93ED9" w:rsidRPr="00E93ED9" w:rsidRDefault="00E93ED9" w:rsidP="00B1027C">
            <w:pPr>
              <w:suppressAutoHyphens/>
              <w:spacing w:after="60"/>
              <w:ind w:left="227"/>
              <w:rPr>
                <w:rFonts w:ascii="Arial Narrow" w:eastAsia="Times New Roman" w:hAnsi="Arial Narrow" w:cs="Times New Roman"/>
                <w:i/>
                <w:color w:val="FF0000"/>
                <w:sz w:val="20"/>
                <w:szCs w:val="20"/>
                <w:lang w:val="pl-PL" w:eastAsia="pl-PL"/>
              </w:rPr>
            </w:pPr>
            <w:r>
              <w:rPr>
                <w:rFonts w:ascii="Arial Narrow" w:eastAsia="Times New Roman" w:hAnsi="Arial Narrow" w:cs="Times New Roman"/>
                <w:i/>
                <w:color w:val="FF0000"/>
                <w:sz w:val="20"/>
                <w:szCs w:val="20"/>
                <w:lang w:val="pl-PL" w:eastAsia="pl-PL"/>
              </w:rPr>
              <w:t>F</w:t>
            </w:r>
            <w:r w:rsidRPr="00E93ED9">
              <w:rPr>
                <w:rFonts w:ascii="Arial Narrow" w:eastAsia="Times New Roman" w:hAnsi="Arial Narrow" w:cs="Times New Roman"/>
                <w:i/>
                <w:color w:val="FF0000"/>
                <w:sz w:val="20"/>
                <w:szCs w:val="20"/>
                <w:lang w:val="pl-PL" w:eastAsia="pl-PL"/>
              </w:rPr>
              <w:t>ormularz należy podpisać</w:t>
            </w:r>
          </w:p>
          <w:p w14:paraId="19EC50EE" w14:textId="3B214B9B" w:rsidR="00E93ED9" w:rsidRPr="00E93ED9" w:rsidRDefault="00B1027C" w:rsidP="00B1027C">
            <w:pPr>
              <w:suppressAutoHyphens/>
              <w:spacing w:after="60"/>
              <w:ind w:left="227"/>
              <w:rPr>
                <w:rFonts w:ascii="Arial Narrow" w:eastAsia="Times New Roman" w:hAnsi="Arial Narrow" w:cs="Times New Roman"/>
                <w:i/>
                <w:color w:val="FF0000"/>
                <w:sz w:val="20"/>
                <w:szCs w:val="20"/>
                <w:lang w:val="pl-PL" w:eastAsia="pl-PL"/>
              </w:rPr>
            </w:pPr>
            <w:r w:rsidRPr="00E93ED9">
              <w:rPr>
                <w:rFonts w:ascii="Arial Narrow" w:eastAsia="Times New Roman" w:hAnsi="Arial Narrow" w:cs="Times New Roman"/>
                <w:i/>
                <w:color w:val="FF0000"/>
                <w:sz w:val="20"/>
                <w:szCs w:val="20"/>
                <w:lang w:val="pl-PL" w:eastAsia="pl-PL"/>
              </w:rPr>
              <w:t>k</w:t>
            </w:r>
            <w:r>
              <w:rPr>
                <w:rFonts w:ascii="Arial Narrow" w:eastAsia="Times New Roman" w:hAnsi="Arial Narrow" w:cs="Times New Roman"/>
                <w:i/>
                <w:color w:val="FF0000"/>
                <w:sz w:val="20"/>
                <w:szCs w:val="20"/>
                <w:lang w:val="pl-PL" w:eastAsia="pl-PL"/>
              </w:rPr>
              <w:t>w</w:t>
            </w:r>
            <w:r w:rsidRPr="00E93ED9">
              <w:rPr>
                <w:rFonts w:ascii="Arial Narrow" w:eastAsia="Times New Roman" w:hAnsi="Arial Narrow" w:cs="Times New Roman"/>
                <w:i/>
                <w:color w:val="FF0000"/>
                <w:sz w:val="20"/>
                <w:szCs w:val="20"/>
                <w:lang w:val="pl-PL" w:eastAsia="pl-PL"/>
              </w:rPr>
              <w:t>alifikowanym</w:t>
            </w:r>
            <w:r w:rsidR="00E93ED9" w:rsidRPr="00E93ED9">
              <w:rPr>
                <w:rFonts w:ascii="Arial Narrow" w:eastAsia="Times New Roman" w:hAnsi="Arial Narrow" w:cs="Times New Roman"/>
                <w:i/>
                <w:color w:val="FF0000"/>
                <w:sz w:val="20"/>
                <w:szCs w:val="20"/>
                <w:lang w:val="pl-PL" w:eastAsia="pl-PL"/>
              </w:rPr>
              <w:t xml:space="preserve"> podpisem elektronicznym</w:t>
            </w:r>
          </w:p>
          <w:p w14:paraId="19E98372" w14:textId="77777777" w:rsidR="00E93ED9" w:rsidRPr="00E93ED9" w:rsidRDefault="00E93ED9" w:rsidP="00B1027C">
            <w:pPr>
              <w:suppressAutoHyphens/>
              <w:spacing w:after="60"/>
              <w:ind w:left="227"/>
              <w:rPr>
                <w:sz w:val="20"/>
                <w:szCs w:val="20"/>
                <w:lang w:val="pl-PL"/>
              </w:rPr>
            </w:pPr>
            <w:r w:rsidRPr="00E93ED9">
              <w:rPr>
                <w:rFonts w:ascii="Arial Narrow" w:eastAsia="Times New Roman" w:hAnsi="Arial Narrow" w:cs="Times New Roman"/>
                <w:color w:val="FF0000"/>
                <w:sz w:val="20"/>
                <w:szCs w:val="20"/>
                <w:lang w:val="pl-PL" w:eastAsia="pl-PL"/>
              </w:rPr>
              <w:t xml:space="preserve">osób/-y </w:t>
            </w:r>
            <w:r w:rsidRPr="00B1027C">
              <w:rPr>
                <w:rFonts w:ascii="Arial Narrow" w:eastAsia="Times New Roman" w:hAnsi="Arial Narrow" w:cs="Times New Roman"/>
                <w:i/>
                <w:iCs/>
                <w:color w:val="FF0000"/>
                <w:sz w:val="20"/>
                <w:szCs w:val="20"/>
                <w:lang w:val="pl-PL" w:eastAsia="pl-PL"/>
              </w:rPr>
              <w:t>uprawnionych</w:t>
            </w:r>
            <w:r w:rsidRPr="00E93ED9">
              <w:rPr>
                <w:rFonts w:ascii="Arial Narrow" w:eastAsia="Times New Roman" w:hAnsi="Arial Narrow" w:cs="Times New Roman"/>
                <w:color w:val="FF0000"/>
                <w:sz w:val="20"/>
                <w:szCs w:val="20"/>
                <w:lang w:val="pl-PL" w:eastAsia="pl-PL"/>
              </w:rPr>
              <w:t>/-ej</w:t>
            </w:r>
          </w:p>
          <w:p w14:paraId="2E645CBF" w14:textId="77777777" w:rsidR="00E93ED9" w:rsidRPr="00E93ED9" w:rsidRDefault="00E93ED9" w:rsidP="00E93ED9">
            <w:pPr>
              <w:rPr>
                <w:sz w:val="20"/>
                <w:szCs w:val="20"/>
                <w:lang w:val="pl-PL"/>
              </w:rPr>
            </w:pPr>
          </w:p>
          <w:p w14:paraId="029B896D" w14:textId="77777777" w:rsidR="001A23B4" w:rsidRPr="00E93ED9" w:rsidRDefault="001A23B4" w:rsidP="00E93ED9">
            <w:pPr>
              <w:rPr>
                <w:sz w:val="20"/>
                <w:szCs w:val="20"/>
                <w:lang w:val="pl-PL"/>
              </w:rPr>
            </w:pPr>
          </w:p>
        </w:tc>
      </w:tr>
    </w:tbl>
    <w:p w14:paraId="0793F2F0" w14:textId="77777777" w:rsidR="00EF5C02" w:rsidRPr="00E93ED9" w:rsidRDefault="00EF5C02" w:rsidP="001A23B4">
      <w:pPr>
        <w:rPr>
          <w:lang w:val="pl-PL"/>
        </w:rPr>
      </w:pPr>
    </w:p>
    <w:sectPr w:rsidR="00EF5C02" w:rsidRPr="00E93ED9" w:rsidSect="00B1027C">
      <w:headerReference w:type="default" r:id="rId8"/>
      <w:pgSz w:w="11906" w:h="16838"/>
      <w:pgMar w:top="1418" w:right="794" w:bottom="1418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B13E3" w14:textId="77777777" w:rsidR="0033053A" w:rsidRDefault="0033053A" w:rsidP="0033053A">
      <w:pPr>
        <w:spacing w:after="0" w:line="240" w:lineRule="auto"/>
      </w:pPr>
      <w:r>
        <w:separator/>
      </w:r>
    </w:p>
  </w:endnote>
  <w:endnote w:type="continuationSeparator" w:id="0">
    <w:p w14:paraId="2BEDADBF" w14:textId="77777777" w:rsidR="0033053A" w:rsidRDefault="0033053A" w:rsidP="00330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85750" w14:textId="77777777" w:rsidR="0033053A" w:rsidRDefault="0033053A" w:rsidP="0033053A">
      <w:pPr>
        <w:spacing w:after="0" w:line="240" w:lineRule="auto"/>
      </w:pPr>
      <w:r>
        <w:separator/>
      </w:r>
    </w:p>
  </w:footnote>
  <w:footnote w:type="continuationSeparator" w:id="0">
    <w:p w14:paraId="650A6757" w14:textId="77777777" w:rsidR="0033053A" w:rsidRDefault="0033053A" w:rsidP="003305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8C125" w14:textId="17C14E49" w:rsidR="000F723B" w:rsidRDefault="000F723B" w:rsidP="000F723B">
    <w:pPr>
      <w:tabs>
        <w:tab w:val="center" w:pos="4536"/>
        <w:tab w:val="right" w:pos="9072"/>
      </w:tabs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A353B"/>
    <w:multiLevelType w:val="hybridMultilevel"/>
    <w:tmpl w:val="D9B4664A"/>
    <w:lvl w:ilvl="0" w:tplc="8724DE9E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E2625"/>
    <w:multiLevelType w:val="hybridMultilevel"/>
    <w:tmpl w:val="07EC47CC"/>
    <w:lvl w:ilvl="0" w:tplc="A6F81012">
      <w:start w:val="1"/>
      <w:numFmt w:val="bullet"/>
      <w:lvlText w:val="-"/>
      <w:lvlJc w:val="left"/>
      <w:pPr>
        <w:ind w:left="1069" w:hanging="360"/>
      </w:pPr>
      <w:rPr>
        <w:rFonts w:ascii="Tahoma" w:hAnsi="Tahoma" w:hint="default"/>
        <w:b w:val="0"/>
        <w:bCs w:val="0"/>
        <w:i w:val="0"/>
        <w:iCs w:val="0"/>
        <w:color w:val="00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C0288"/>
    <w:multiLevelType w:val="multilevel"/>
    <w:tmpl w:val="A02E99A4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Arial Narrow" w:hAnsi="Arial Narrow" w:hint="default"/>
        <w:b w:val="0"/>
        <w:bCs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abstractNum w:abstractNumId="3" w15:restartNumberingAfterBreak="0">
    <w:nsid w:val="4EB3646E"/>
    <w:multiLevelType w:val="hybridMultilevel"/>
    <w:tmpl w:val="D9B4664A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color w:val="00000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F7E"/>
    <w:rsid w:val="00042E5E"/>
    <w:rsid w:val="000474A0"/>
    <w:rsid w:val="00076BB0"/>
    <w:rsid w:val="00077B4D"/>
    <w:rsid w:val="000D4AC7"/>
    <w:rsid w:val="000F723B"/>
    <w:rsid w:val="00117CE8"/>
    <w:rsid w:val="00151227"/>
    <w:rsid w:val="00180267"/>
    <w:rsid w:val="001830FA"/>
    <w:rsid w:val="0019122C"/>
    <w:rsid w:val="001A23B4"/>
    <w:rsid w:val="001B6708"/>
    <w:rsid w:val="001D08CB"/>
    <w:rsid w:val="0033053A"/>
    <w:rsid w:val="00347859"/>
    <w:rsid w:val="00361D61"/>
    <w:rsid w:val="00394E35"/>
    <w:rsid w:val="003D4282"/>
    <w:rsid w:val="00423906"/>
    <w:rsid w:val="004518BD"/>
    <w:rsid w:val="004D2E88"/>
    <w:rsid w:val="00511E32"/>
    <w:rsid w:val="005B3122"/>
    <w:rsid w:val="006425F6"/>
    <w:rsid w:val="006B4650"/>
    <w:rsid w:val="006E62AA"/>
    <w:rsid w:val="00720683"/>
    <w:rsid w:val="007219EB"/>
    <w:rsid w:val="007700E1"/>
    <w:rsid w:val="007E3E93"/>
    <w:rsid w:val="007F255E"/>
    <w:rsid w:val="00825C8E"/>
    <w:rsid w:val="008469BB"/>
    <w:rsid w:val="008B452D"/>
    <w:rsid w:val="008C749B"/>
    <w:rsid w:val="008E1FC4"/>
    <w:rsid w:val="00905234"/>
    <w:rsid w:val="00A3138A"/>
    <w:rsid w:val="00A716A7"/>
    <w:rsid w:val="00A83F7E"/>
    <w:rsid w:val="00A97840"/>
    <w:rsid w:val="00AC5013"/>
    <w:rsid w:val="00B062DC"/>
    <w:rsid w:val="00B1027C"/>
    <w:rsid w:val="00B23340"/>
    <w:rsid w:val="00B84154"/>
    <w:rsid w:val="00BF7CC5"/>
    <w:rsid w:val="00C03F82"/>
    <w:rsid w:val="00C21CC1"/>
    <w:rsid w:val="00C4082F"/>
    <w:rsid w:val="00C44656"/>
    <w:rsid w:val="00C57536"/>
    <w:rsid w:val="00C579BE"/>
    <w:rsid w:val="00C96F98"/>
    <w:rsid w:val="00C972CC"/>
    <w:rsid w:val="00CB0C66"/>
    <w:rsid w:val="00CD7295"/>
    <w:rsid w:val="00E20BD2"/>
    <w:rsid w:val="00E93ED9"/>
    <w:rsid w:val="00EA61D3"/>
    <w:rsid w:val="00ED3B27"/>
    <w:rsid w:val="00EF5C02"/>
    <w:rsid w:val="00F60F4F"/>
    <w:rsid w:val="00F659D2"/>
    <w:rsid w:val="00F77F33"/>
    <w:rsid w:val="00FA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2D984"/>
  <w15:chartTrackingRefBased/>
  <w15:docId w15:val="{04797092-8DEF-4B35-8364-76C20F6AF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F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052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23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Podsis rysunku,CW_Lista,zwykły tekst,List Paragraph1,BulletC,Obiekt,wypunktowanie,Nag 1,L1,Numerowanie,Akapit z listą5,Akapit z listą BS,lp1,Preambuła,sw tekst,Colorful Shading - Accent 31,Light List - Accent 51,naglowek,mm"/>
    <w:basedOn w:val="Normalny"/>
    <w:link w:val="AkapitzlistZnak"/>
    <w:uiPriority w:val="34"/>
    <w:qFormat/>
    <w:rsid w:val="000D4AC7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character" w:customStyle="1" w:styleId="AkapitzlistZnak">
    <w:name w:val="Akapit z listą Znak"/>
    <w:aliases w:val="normalny tekst Znak,Podsis rysunku Znak,CW_Lista Znak,zwykły tekst Znak,List Paragraph1 Znak,BulletC Znak,Obiekt Znak,wypunktowanie Znak,Nag 1 Znak,L1 Znak,Numerowanie Znak,Akapit z listą5 Znak,Akapit z listą BS Znak,lp1 Znak,mm Znak"/>
    <w:link w:val="Akapitzlist"/>
    <w:uiPriority w:val="34"/>
    <w:qFormat/>
    <w:locked/>
    <w:rsid w:val="000D4AC7"/>
    <w:rPr>
      <w:rFonts w:ascii="Calibri" w:eastAsia="Calibri" w:hAnsi="Calibri" w:cs="Calibri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30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53A"/>
  </w:style>
  <w:style w:type="paragraph" w:styleId="Stopka">
    <w:name w:val="footer"/>
    <w:basedOn w:val="Normalny"/>
    <w:link w:val="StopkaZnak"/>
    <w:uiPriority w:val="99"/>
    <w:unhideWhenUsed/>
    <w:rsid w:val="00330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53A"/>
  </w:style>
  <w:style w:type="character" w:customStyle="1" w:styleId="StopkaZnak1">
    <w:name w:val="Stopka Znak1"/>
    <w:basedOn w:val="Domylnaczcionkaakapitu"/>
    <w:uiPriority w:val="99"/>
    <w:locked/>
    <w:rsid w:val="004D2E88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75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75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75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75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7536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1A23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D1E7D-1085-4379-8181-E2B8C6862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459</Words>
  <Characters>2758</Characters>
  <Application>Microsoft Office Word</Application>
  <DocSecurity>0</DocSecurity>
  <Lines>22</Lines>
  <Paragraphs>6</Paragraphs>
  <ScaleCrop>false</ScaleCrop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Sławomira Baranowska</dc:creator>
  <cp:keywords/>
  <dc:description/>
  <cp:lastModifiedBy>Justyna Bittner-Dobak (p011969)</cp:lastModifiedBy>
  <cp:revision>5</cp:revision>
  <cp:lastPrinted>2021-07-15T09:04:00Z</cp:lastPrinted>
  <dcterms:created xsi:type="dcterms:W3CDTF">2024-04-22T12:01:00Z</dcterms:created>
  <dcterms:modified xsi:type="dcterms:W3CDTF">2024-05-16T12:13:00Z</dcterms:modified>
</cp:coreProperties>
</file>