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662" w:rsidRPr="009C46AA" w:rsidRDefault="004D0EF5" w:rsidP="00D956CF">
      <w:pPr>
        <w:jc w:val="right"/>
        <w:rPr>
          <w:rFonts w:ascii="Arial" w:hAnsi="Arial" w:cs="Arial"/>
          <w:b/>
        </w:rPr>
      </w:pPr>
      <w:r w:rsidRPr="009C46AA">
        <w:rPr>
          <w:rFonts w:ascii="Arial" w:hAnsi="Arial" w:cs="Arial"/>
          <w:b/>
        </w:rPr>
        <w:t xml:space="preserve"> </w:t>
      </w:r>
      <w:r w:rsidR="00C22673" w:rsidRPr="009C46AA">
        <w:rPr>
          <w:rFonts w:ascii="Arial" w:hAnsi="Arial" w:cs="Arial"/>
          <w:b/>
        </w:rPr>
        <w:t xml:space="preserve"> </w:t>
      </w:r>
      <w:r w:rsidR="00D956CF" w:rsidRPr="009C46AA">
        <w:rPr>
          <w:rFonts w:ascii="Arial" w:hAnsi="Arial" w:cs="Arial"/>
          <w:b/>
        </w:rPr>
        <w:t>Egz. nr .......</w:t>
      </w:r>
    </w:p>
    <w:p w:rsidR="00C21FF5" w:rsidRPr="009C46AA" w:rsidRDefault="00830B22" w:rsidP="00DF529E">
      <w:pPr>
        <w:jc w:val="center"/>
        <w:rPr>
          <w:rFonts w:ascii="Arial" w:hAnsi="Arial" w:cs="Arial"/>
          <w:b/>
        </w:rPr>
      </w:pPr>
      <w:r w:rsidRPr="009C46AA">
        <w:rPr>
          <w:rFonts w:ascii="Arial" w:hAnsi="Arial" w:cs="Arial"/>
          <w:b/>
        </w:rPr>
        <w:t xml:space="preserve"> </w:t>
      </w:r>
      <w:r w:rsidR="0020008B">
        <w:rPr>
          <w:rFonts w:ascii="Arial" w:hAnsi="Arial" w:cs="Arial"/>
          <w:b/>
        </w:rPr>
        <w:t>(</w:t>
      </w:r>
      <w:r w:rsidRPr="009C46AA">
        <w:rPr>
          <w:rFonts w:ascii="Arial" w:hAnsi="Arial" w:cs="Arial"/>
          <w:b/>
        </w:rPr>
        <w:t>PROJEKT</w:t>
      </w:r>
      <w:r w:rsidR="00CE3052">
        <w:rPr>
          <w:rFonts w:ascii="Arial" w:hAnsi="Arial" w:cs="Arial"/>
          <w:b/>
        </w:rPr>
        <w:t>)</w:t>
      </w:r>
    </w:p>
    <w:p w:rsidR="00C21FF5" w:rsidRPr="009C46AA" w:rsidRDefault="00987B2F" w:rsidP="00C21FF5">
      <w:pPr>
        <w:jc w:val="center"/>
        <w:rPr>
          <w:rFonts w:ascii="Arial" w:hAnsi="Arial" w:cs="Arial"/>
          <w:b/>
        </w:rPr>
      </w:pPr>
      <w:r>
        <w:rPr>
          <w:rFonts w:ascii="Arial" w:hAnsi="Arial" w:cs="Arial"/>
          <w:b/>
        </w:rPr>
        <w:t>UMOWA USŁUGI NR ........../ 202</w:t>
      </w:r>
      <w:r w:rsidR="001938FE">
        <w:rPr>
          <w:rFonts w:ascii="Arial" w:hAnsi="Arial" w:cs="Arial"/>
          <w:b/>
        </w:rPr>
        <w:t>5</w:t>
      </w:r>
    </w:p>
    <w:p w:rsidR="001F5017" w:rsidRPr="004C1EF1" w:rsidRDefault="00D956CF" w:rsidP="00D956CF">
      <w:pPr>
        <w:rPr>
          <w:rFonts w:ascii="Arial" w:hAnsi="Arial" w:cs="Arial"/>
          <w:sz w:val="20"/>
          <w:szCs w:val="20"/>
        </w:rPr>
      </w:pPr>
      <w:r w:rsidRPr="004C1EF1">
        <w:rPr>
          <w:rFonts w:ascii="Arial" w:hAnsi="Arial" w:cs="Arial"/>
          <w:sz w:val="20"/>
          <w:szCs w:val="20"/>
        </w:rPr>
        <w:t xml:space="preserve">Zawarta w dniu  </w:t>
      </w:r>
      <w:r w:rsidR="005E323B" w:rsidRPr="004C1EF1">
        <w:rPr>
          <w:rFonts w:ascii="Arial" w:hAnsi="Arial" w:cs="Arial"/>
          <w:b/>
          <w:sz w:val="20"/>
          <w:szCs w:val="20"/>
        </w:rPr>
        <w:t xml:space="preserve">……….. </w:t>
      </w:r>
      <w:r w:rsidR="0035736D" w:rsidRPr="004C1EF1">
        <w:rPr>
          <w:rFonts w:ascii="Arial" w:hAnsi="Arial" w:cs="Arial"/>
          <w:b/>
          <w:sz w:val="20"/>
          <w:szCs w:val="20"/>
        </w:rPr>
        <w:t>.</w:t>
      </w:r>
      <w:r w:rsidR="005E323B" w:rsidRPr="004C1EF1">
        <w:rPr>
          <w:rFonts w:ascii="Arial" w:hAnsi="Arial" w:cs="Arial"/>
          <w:b/>
          <w:sz w:val="20"/>
          <w:szCs w:val="20"/>
        </w:rPr>
        <w:t xml:space="preserve"> </w:t>
      </w:r>
      <w:r w:rsidR="00987B2F">
        <w:rPr>
          <w:rFonts w:ascii="Arial" w:hAnsi="Arial" w:cs="Arial"/>
          <w:b/>
          <w:sz w:val="20"/>
          <w:szCs w:val="20"/>
        </w:rPr>
        <w:t>202</w:t>
      </w:r>
      <w:r w:rsidR="001938FE">
        <w:rPr>
          <w:rFonts w:ascii="Arial" w:hAnsi="Arial" w:cs="Arial"/>
          <w:b/>
          <w:sz w:val="20"/>
          <w:szCs w:val="20"/>
        </w:rPr>
        <w:t>5</w:t>
      </w:r>
      <w:r w:rsidR="0039262A" w:rsidRPr="004C1EF1">
        <w:rPr>
          <w:rFonts w:ascii="Arial" w:hAnsi="Arial" w:cs="Arial"/>
          <w:b/>
          <w:sz w:val="20"/>
          <w:szCs w:val="20"/>
        </w:rPr>
        <w:t xml:space="preserve"> </w:t>
      </w:r>
      <w:r w:rsidRPr="004C1EF1">
        <w:rPr>
          <w:rFonts w:ascii="Arial" w:hAnsi="Arial" w:cs="Arial"/>
          <w:b/>
          <w:sz w:val="20"/>
          <w:szCs w:val="20"/>
        </w:rPr>
        <w:t>r.</w:t>
      </w:r>
      <w:r w:rsidRPr="004C1EF1">
        <w:rPr>
          <w:rFonts w:ascii="Arial" w:hAnsi="Arial" w:cs="Arial"/>
          <w:sz w:val="20"/>
          <w:szCs w:val="20"/>
        </w:rPr>
        <w:t xml:space="preserve"> w Olesznie pomiędzy:</w:t>
      </w:r>
    </w:p>
    <w:p w:rsidR="00DC24DB" w:rsidRDefault="004C1EF1" w:rsidP="00583A1E">
      <w:pPr>
        <w:jc w:val="both"/>
        <w:rPr>
          <w:rFonts w:ascii="Arial" w:hAnsi="Arial" w:cs="Arial"/>
          <w:sz w:val="20"/>
          <w:szCs w:val="20"/>
        </w:rPr>
      </w:pPr>
      <w:r w:rsidRPr="004C1EF1">
        <w:rPr>
          <w:rFonts w:ascii="Arial" w:hAnsi="Arial" w:cs="Arial"/>
          <w:b/>
          <w:sz w:val="20"/>
          <w:szCs w:val="20"/>
        </w:rPr>
        <w:t>1.</w:t>
      </w:r>
      <w:r w:rsidR="005E323B" w:rsidRPr="00DC24DB">
        <w:rPr>
          <w:rFonts w:ascii="Arial" w:hAnsi="Arial" w:cs="Arial"/>
          <w:sz w:val="20"/>
          <w:szCs w:val="20"/>
        </w:rPr>
        <w:t xml:space="preserve">Skarbem Państwa - </w:t>
      </w:r>
      <w:r w:rsidR="0035736D" w:rsidRPr="00DC24DB">
        <w:rPr>
          <w:rFonts w:ascii="Arial" w:hAnsi="Arial" w:cs="Arial"/>
          <w:sz w:val="20"/>
          <w:szCs w:val="20"/>
        </w:rPr>
        <w:t>16 Wojskowy</w:t>
      </w:r>
      <w:r w:rsidR="00DB5EE0" w:rsidRPr="00DC24DB">
        <w:rPr>
          <w:rFonts w:ascii="Arial" w:hAnsi="Arial" w:cs="Arial"/>
          <w:sz w:val="20"/>
          <w:szCs w:val="20"/>
        </w:rPr>
        <w:t xml:space="preserve">m Oddziałem </w:t>
      </w:r>
      <w:r w:rsidR="0035736D" w:rsidRPr="00DC24DB">
        <w:rPr>
          <w:rFonts w:ascii="Arial" w:hAnsi="Arial" w:cs="Arial"/>
          <w:sz w:val="20"/>
          <w:szCs w:val="20"/>
        </w:rPr>
        <w:t>Gospodarczy</w:t>
      </w:r>
      <w:r w:rsidR="00DB5EE0" w:rsidRPr="00DC24DB">
        <w:rPr>
          <w:rFonts w:ascii="Arial" w:hAnsi="Arial" w:cs="Arial"/>
          <w:sz w:val="20"/>
          <w:szCs w:val="20"/>
        </w:rPr>
        <w:t>m</w:t>
      </w:r>
      <w:r w:rsidR="0035736D" w:rsidRPr="00DC24DB">
        <w:rPr>
          <w:rFonts w:ascii="Arial" w:hAnsi="Arial" w:cs="Arial"/>
          <w:sz w:val="20"/>
          <w:szCs w:val="20"/>
        </w:rPr>
        <w:t xml:space="preserve"> w Drawsku Pomorskim</w:t>
      </w:r>
      <w:r w:rsidR="001C5B59" w:rsidRPr="00DC24DB">
        <w:rPr>
          <w:rFonts w:ascii="Arial" w:hAnsi="Arial" w:cs="Arial"/>
          <w:sz w:val="20"/>
          <w:szCs w:val="20"/>
        </w:rPr>
        <w:t>,</w:t>
      </w:r>
      <w:r w:rsidRPr="00DC24DB">
        <w:rPr>
          <w:rFonts w:ascii="Arial" w:hAnsi="Arial" w:cs="Arial"/>
          <w:sz w:val="20"/>
          <w:szCs w:val="20"/>
        </w:rPr>
        <w:t xml:space="preserve"> adres:</w:t>
      </w:r>
      <w:r w:rsidR="00D956CF" w:rsidRPr="00DC24DB">
        <w:rPr>
          <w:rFonts w:ascii="Arial" w:hAnsi="Arial" w:cs="Arial"/>
          <w:sz w:val="20"/>
          <w:szCs w:val="20"/>
        </w:rPr>
        <w:t xml:space="preserve"> </w:t>
      </w:r>
      <w:r w:rsidR="00DC24DB">
        <w:rPr>
          <w:rFonts w:ascii="Arial" w:hAnsi="Arial" w:cs="Arial"/>
          <w:sz w:val="20"/>
          <w:szCs w:val="20"/>
        </w:rPr>
        <w:t xml:space="preserve">       </w:t>
      </w:r>
      <w:r w:rsidR="00D956CF" w:rsidRPr="00DC24DB">
        <w:rPr>
          <w:rFonts w:ascii="Arial" w:hAnsi="Arial" w:cs="Arial"/>
          <w:sz w:val="20"/>
          <w:szCs w:val="20"/>
        </w:rPr>
        <w:t>ul. Główna 1,</w:t>
      </w:r>
      <w:r w:rsidR="005E323B" w:rsidRPr="00DC24DB">
        <w:rPr>
          <w:rFonts w:ascii="Arial" w:hAnsi="Arial" w:cs="Arial"/>
          <w:sz w:val="20"/>
          <w:szCs w:val="20"/>
        </w:rPr>
        <w:t xml:space="preserve"> </w:t>
      </w:r>
      <w:r w:rsidR="00D956CF" w:rsidRPr="00DC24DB">
        <w:rPr>
          <w:rFonts w:ascii="Arial" w:hAnsi="Arial" w:cs="Arial"/>
          <w:sz w:val="20"/>
          <w:szCs w:val="20"/>
        </w:rPr>
        <w:t>78 - 513 Oleszno</w:t>
      </w:r>
      <w:r w:rsidR="00AA39F0" w:rsidRPr="004C1EF1">
        <w:rPr>
          <w:rFonts w:ascii="Arial" w:hAnsi="Arial" w:cs="Arial"/>
          <w:sz w:val="20"/>
          <w:szCs w:val="20"/>
        </w:rPr>
        <w:t xml:space="preserve"> NIP: 2530325900, REGON: 320991649, zwan</w:t>
      </w:r>
      <w:r w:rsidR="005E323B" w:rsidRPr="004C1EF1">
        <w:rPr>
          <w:rFonts w:ascii="Arial" w:hAnsi="Arial" w:cs="Arial"/>
          <w:sz w:val="20"/>
          <w:szCs w:val="20"/>
        </w:rPr>
        <w:t>ym</w:t>
      </w:r>
      <w:r>
        <w:rPr>
          <w:rFonts w:ascii="Arial" w:hAnsi="Arial" w:cs="Arial"/>
          <w:sz w:val="20"/>
          <w:szCs w:val="20"/>
        </w:rPr>
        <w:t xml:space="preserve"> w dalej </w:t>
      </w:r>
      <w:r w:rsidR="00AA39F0" w:rsidRPr="004C1EF1">
        <w:rPr>
          <w:rFonts w:ascii="Arial" w:hAnsi="Arial" w:cs="Arial"/>
          <w:sz w:val="20"/>
          <w:szCs w:val="20"/>
        </w:rPr>
        <w:t xml:space="preserve"> "</w:t>
      </w:r>
      <w:r w:rsidR="00AA39F0" w:rsidRPr="004C1EF1">
        <w:rPr>
          <w:rFonts w:ascii="Arial" w:hAnsi="Arial" w:cs="Arial"/>
          <w:b/>
          <w:sz w:val="20"/>
          <w:szCs w:val="20"/>
        </w:rPr>
        <w:t>Zamawiającym"</w:t>
      </w:r>
      <w:r w:rsidR="00DC24DB">
        <w:rPr>
          <w:rFonts w:ascii="Arial" w:hAnsi="Arial" w:cs="Arial"/>
          <w:sz w:val="20"/>
          <w:szCs w:val="20"/>
        </w:rPr>
        <w:t>, którego reprezentuje</w:t>
      </w:r>
      <w:r w:rsidR="00AA39F0" w:rsidRPr="004C1EF1">
        <w:rPr>
          <w:rFonts w:ascii="Arial" w:hAnsi="Arial" w:cs="Arial"/>
          <w:sz w:val="20"/>
          <w:szCs w:val="20"/>
        </w:rPr>
        <w:t>:</w:t>
      </w:r>
      <w:r w:rsidRPr="004C1EF1">
        <w:rPr>
          <w:rFonts w:ascii="Arial" w:hAnsi="Arial" w:cs="Arial"/>
          <w:sz w:val="20"/>
          <w:szCs w:val="20"/>
        </w:rPr>
        <w:t xml:space="preserve">    </w:t>
      </w:r>
      <w:r w:rsidR="00DC24DB">
        <w:rPr>
          <w:rFonts w:ascii="Arial" w:hAnsi="Arial" w:cs="Arial"/>
          <w:sz w:val="20"/>
          <w:szCs w:val="20"/>
        </w:rPr>
        <w:t xml:space="preserve">                                                                  </w:t>
      </w:r>
    </w:p>
    <w:p w:rsidR="00AA39F0" w:rsidRPr="004C1EF1" w:rsidRDefault="00583A1E" w:rsidP="00583A1E">
      <w:pPr>
        <w:jc w:val="both"/>
        <w:rPr>
          <w:rFonts w:ascii="Arial" w:hAnsi="Arial" w:cs="Arial"/>
          <w:sz w:val="20"/>
          <w:szCs w:val="20"/>
        </w:rPr>
      </w:pPr>
      <w:r w:rsidRPr="004C1EF1">
        <w:rPr>
          <w:rFonts w:ascii="Arial" w:hAnsi="Arial" w:cs="Arial"/>
          <w:sz w:val="20"/>
          <w:szCs w:val="20"/>
        </w:rPr>
        <w:t xml:space="preserve"> </w:t>
      </w:r>
      <w:r w:rsidR="004C1EF1" w:rsidRPr="004C1EF1">
        <w:rPr>
          <w:rFonts w:ascii="Arial" w:hAnsi="Arial" w:cs="Arial"/>
          <w:b/>
          <w:sz w:val="20"/>
          <w:szCs w:val="20"/>
        </w:rPr>
        <w:t xml:space="preserve"> KOMENDANT - ……………………………………………</w:t>
      </w:r>
    </w:p>
    <w:p w:rsidR="00AA39F0" w:rsidRPr="00DC24DB" w:rsidRDefault="00AA39F0" w:rsidP="00D956CF">
      <w:pPr>
        <w:rPr>
          <w:rFonts w:ascii="Arial" w:hAnsi="Arial" w:cs="Arial"/>
          <w:sz w:val="20"/>
          <w:szCs w:val="20"/>
        </w:rPr>
      </w:pPr>
      <w:r w:rsidRPr="00DC24DB">
        <w:rPr>
          <w:rFonts w:ascii="Arial" w:hAnsi="Arial" w:cs="Arial"/>
          <w:sz w:val="20"/>
          <w:szCs w:val="20"/>
        </w:rPr>
        <w:t xml:space="preserve">a </w:t>
      </w:r>
    </w:p>
    <w:p w:rsidR="001F5017" w:rsidRPr="00DC24DB" w:rsidRDefault="004C1EF1" w:rsidP="00583A1E">
      <w:pPr>
        <w:rPr>
          <w:rFonts w:ascii="Arial" w:hAnsi="Arial" w:cs="Arial"/>
          <w:sz w:val="20"/>
          <w:szCs w:val="20"/>
        </w:rPr>
      </w:pPr>
      <w:r w:rsidRPr="00DC24DB">
        <w:rPr>
          <w:rFonts w:ascii="Arial" w:hAnsi="Arial" w:cs="Arial"/>
          <w:sz w:val="20"/>
          <w:szCs w:val="20"/>
        </w:rPr>
        <w:t xml:space="preserve">2………………………………………, </w:t>
      </w:r>
      <w:r w:rsidRPr="00DC24DB">
        <w:rPr>
          <w:rFonts w:ascii="Arial" w:hAnsi="Arial" w:cs="Arial"/>
          <w:b/>
          <w:sz w:val="20"/>
          <w:szCs w:val="20"/>
        </w:rPr>
        <w:t>przedsiębiorcą działającym pod firmą:</w:t>
      </w:r>
      <w:r w:rsidRPr="00DC24DB">
        <w:rPr>
          <w:rFonts w:ascii="Arial" w:hAnsi="Arial" w:cs="Arial"/>
          <w:sz w:val="20"/>
          <w:szCs w:val="20"/>
        </w:rPr>
        <w:t xml:space="preserve"> ………………</w:t>
      </w:r>
      <w:r w:rsidR="00DC24DB">
        <w:rPr>
          <w:rFonts w:ascii="Arial" w:hAnsi="Arial" w:cs="Arial"/>
          <w:sz w:val="20"/>
          <w:szCs w:val="20"/>
        </w:rPr>
        <w:t>…………</w:t>
      </w:r>
      <w:r w:rsidRPr="00DC24DB">
        <w:rPr>
          <w:rFonts w:ascii="Arial" w:hAnsi="Arial" w:cs="Arial"/>
          <w:sz w:val="20"/>
          <w:szCs w:val="20"/>
        </w:rPr>
        <w:t xml:space="preserve"> </w:t>
      </w:r>
      <w:r w:rsidR="00BF54D1" w:rsidRPr="00DC24DB">
        <w:rPr>
          <w:rFonts w:ascii="Arial" w:hAnsi="Arial" w:cs="Arial"/>
          <w:sz w:val="20"/>
          <w:szCs w:val="20"/>
        </w:rPr>
        <w:t>NIP</w:t>
      </w:r>
      <w:r w:rsidR="00BF54D1" w:rsidRPr="00DC24DB">
        <w:rPr>
          <w:rFonts w:ascii="Arial" w:hAnsi="Arial" w:cs="Arial"/>
          <w:b/>
          <w:sz w:val="20"/>
          <w:szCs w:val="20"/>
        </w:rPr>
        <w:t xml:space="preserve"> ..............</w:t>
      </w:r>
      <w:r w:rsidR="005E323B" w:rsidRPr="00DC24DB">
        <w:rPr>
          <w:rFonts w:ascii="Arial" w:hAnsi="Arial" w:cs="Arial"/>
          <w:b/>
          <w:sz w:val="20"/>
          <w:szCs w:val="20"/>
        </w:rPr>
        <w:t>.....</w:t>
      </w:r>
      <w:r w:rsidR="00BF54D1" w:rsidRPr="00DC24DB">
        <w:rPr>
          <w:rFonts w:ascii="Arial" w:hAnsi="Arial" w:cs="Arial"/>
          <w:b/>
          <w:sz w:val="20"/>
          <w:szCs w:val="20"/>
        </w:rPr>
        <w:t>.......... ,</w:t>
      </w:r>
      <w:r w:rsidR="00BF54D1" w:rsidRPr="00DC24DB">
        <w:rPr>
          <w:rFonts w:ascii="Arial" w:hAnsi="Arial" w:cs="Arial"/>
          <w:sz w:val="20"/>
          <w:szCs w:val="20"/>
        </w:rPr>
        <w:t xml:space="preserve"> REGON </w:t>
      </w:r>
      <w:r w:rsidR="00BF54D1" w:rsidRPr="00DC24DB">
        <w:rPr>
          <w:rFonts w:ascii="Arial" w:hAnsi="Arial" w:cs="Arial"/>
          <w:b/>
          <w:sz w:val="20"/>
          <w:szCs w:val="20"/>
        </w:rPr>
        <w:t>....</w:t>
      </w:r>
      <w:r w:rsidR="005E323B" w:rsidRPr="00DC24DB">
        <w:rPr>
          <w:rFonts w:ascii="Arial" w:hAnsi="Arial" w:cs="Arial"/>
          <w:b/>
          <w:sz w:val="20"/>
          <w:szCs w:val="20"/>
        </w:rPr>
        <w:t>.....</w:t>
      </w:r>
      <w:r w:rsidR="00BF54D1" w:rsidRPr="00DC24DB">
        <w:rPr>
          <w:rFonts w:ascii="Arial" w:hAnsi="Arial" w:cs="Arial"/>
          <w:b/>
          <w:sz w:val="20"/>
          <w:szCs w:val="20"/>
        </w:rPr>
        <w:t>..........</w:t>
      </w:r>
      <w:r w:rsidR="005E323B" w:rsidRPr="00DC24DB">
        <w:rPr>
          <w:rFonts w:ascii="Arial" w:hAnsi="Arial" w:cs="Arial"/>
          <w:b/>
          <w:sz w:val="20"/>
          <w:szCs w:val="20"/>
        </w:rPr>
        <w:t>..</w:t>
      </w:r>
      <w:r w:rsidR="00BF54D1" w:rsidRPr="00DC24DB">
        <w:rPr>
          <w:rFonts w:ascii="Arial" w:hAnsi="Arial" w:cs="Arial"/>
          <w:b/>
          <w:sz w:val="20"/>
          <w:szCs w:val="20"/>
        </w:rPr>
        <w:t>....... ,</w:t>
      </w:r>
      <w:r w:rsidR="005E323B" w:rsidRPr="00DC24DB">
        <w:rPr>
          <w:rFonts w:ascii="Arial" w:hAnsi="Arial" w:cs="Arial"/>
          <w:b/>
          <w:sz w:val="20"/>
          <w:szCs w:val="20"/>
        </w:rPr>
        <w:t xml:space="preserve"> </w:t>
      </w:r>
      <w:r w:rsidR="00BF54D1" w:rsidRPr="00DC24DB">
        <w:rPr>
          <w:rFonts w:ascii="Arial" w:hAnsi="Arial" w:cs="Arial"/>
          <w:sz w:val="20"/>
          <w:szCs w:val="20"/>
        </w:rPr>
        <w:t>zwan</w:t>
      </w:r>
      <w:r w:rsidRPr="00DC24DB">
        <w:rPr>
          <w:rFonts w:ascii="Arial" w:hAnsi="Arial" w:cs="Arial"/>
          <w:sz w:val="20"/>
          <w:szCs w:val="20"/>
        </w:rPr>
        <w:t>ą/ym</w:t>
      </w:r>
      <w:r w:rsidR="00BF54D1" w:rsidRPr="00DC24DB">
        <w:rPr>
          <w:rFonts w:ascii="Arial" w:hAnsi="Arial" w:cs="Arial"/>
          <w:sz w:val="20"/>
          <w:szCs w:val="20"/>
        </w:rPr>
        <w:t xml:space="preserve"> w dalszej treści umowy</w:t>
      </w:r>
      <w:r w:rsidRPr="00DC24DB">
        <w:rPr>
          <w:rFonts w:ascii="Arial" w:hAnsi="Arial" w:cs="Arial"/>
          <w:sz w:val="20"/>
          <w:szCs w:val="20"/>
        </w:rPr>
        <w:t xml:space="preserve">        </w:t>
      </w:r>
      <w:r w:rsidR="00BF54D1" w:rsidRPr="00DC24DB">
        <w:rPr>
          <w:rFonts w:ascii="Arial" w:hAnsi="Arial" w:cs="Arial"/>
          <w:sz w:val="20"/>
          <w:szCs w:val="20"/>
        </w:rPr>
        <w:t xml:space="preserve"> </w:t>
      </w:r>
      <w:r w:rsidRPr="00DC24DB">
        <w:rPr>
          <w:rFonts w:ascii="Arial" w:hAnsi="Arial" w:cs="Arial"/>
          <w:b/>
          <w:sz w:val="20"/>
          <w:szCs w:val="20"/>
        </w:rPr>
        <w:t>„</w:t>
      </w:r>
      <w:r w:rsidR="00BF54D1" w:rsidRPr="00DC24DB">
        <w:rPr>
          <w:rFonts w:ascii="Arial" w:hAnsi="Arial" w:cs="Arial"/>
          <w:b/>
          <w:sz w:val="20"/>
          <w:szCs w:val="20"/>
        </w:rPr>
        <w:t xml:space="preserve">Wykonawcą " </w:t>
      </w:r>
      <w:r w:rsidR="00BF54D1" w:rsidRPr="00DC24DB">
        <w:rPr>
          <w:rFonts w:ascii="Arial" w:hAnsi="Arial" w:cs="Arial"/>
          <w:sz w:val="20"/>
          <w:szCs w:val="20"/>
        </w:rPr>
        <w:t>,</w:t>
      </w:r>
      <w:r w:rsidRPr="00DC24DB">
        <w:rPr>
          <w:rFonts w:ascii="Arial" w:hAnsi="Arial" w:cs="Arial"/>
          <w:sz w:val="20"/>
          <w:szCs w:val="20"/>
        </w:rPr>
        <w:t xml:space="preserve"> którego reprezentuje</w:t>
      </w:r>
      <w:r w:rsidR="00BF54D1" w:rsidRPr="00DC24DB">
        <w:rPr>
          <w:rFonts w:ascii="Arial" w:hAnsi="Arial" w:cs="Arial"/>
          <w:sz w:val="20"/>
          <w:szCs w:val="20"/>
        </w:rPr>
        <w:t>:</w:t>
      </w:r>
      <w:r w:rsidR="00583A1E" w:rsidRPr="00DC24DB">
        <w:rPr>
          <w:rFonts w:ascii="Arial" w:hAnsi="Arial" w:cs="Arial"/>
          <w:sz w:val="20"/>
          <w:szCs w:val="20"/>
        </w:rPr>
        <w:t xml:space="preserve"> </w:t>
      </w:r>
      <w:r w:rsidR="00BF54D1" w:rsidRPr="00DC24DB">
        <w:rPr>
          <w:rFonts w:ascii="Arial" w:hAnsi="Arial" w:cs="Arial"/>
          <w:sz w:val="20"/>
          <w:szCs w:val="20"/>
        </w:rPr>
        <w:t>.............................</w:t>
      </w:r>
      <w:r w:rsidR="00DC24DB">
        <w:rPr>
          <w:rFonts w:ascii="Arial" w:hAnsi="Arial" w:cs="Arial"/>
          <w:sz w:val="20"/>
          <w:szCs w:val="20"/>
        </w:rPr>
        <w:t>........</w:t>
      </w:r>
    </w:p>
    <w:p w:rsidR="00AA39F0" w:rsidRDefault="004C1EF1" w:rsidP="00217545">
      <w:pPr>
        <w:pStyle w:val="Bezodstpw"/>
        <w:rPr>
          <w:rFonts w:ascii="Arial" w:hAnsi="Arial" w:cs="Arial"/>
          <w:sz w:val="20"/>
          <w:szCs w:val="20"/>
        </w:rPr>
      </w:pPr>
      <w:r w:rsidRPr="00DC24DB">
        <w:rPr>
          <w:rFonts w:ascii="Arial" w:hAnsi="Arial" w:cs="Arial"/>
          <w:sz w:val="20"/>
          <w:szCs w:val="20"/>
        </w:rPr>
        <w:t>- łącznie w treści umowy zwanymi „Stronami”.</w:t>
      </w:r>
    </w:p>
    <w:p w:rsidR="00233FEB" w:rsidRPr="009C46AA" w:rsidRDefault="00233FEB" w:rsidP="004B28DE">
      <w:pPr>
        <w:pStyle w:val="Bezodstpw"/>
        <w:jc w:val="both"/>
        <w:rPr>
          <w:rFonts w:ascii="Arial" w:hAnsi="Arial" w:cs="Arial"/>
          <w:b/>
        </w:rPr>
      </w:pPr>
    </w:p>
    <w:p w:rsidR="008B7D33" w:rsidRPr="00B823F5" w:rsidRDefault="001B4D4A" w:rsidP="00B823F5">
      <w:pPr>
        <w:jc w:val="both"/>
        <w:rPr>
          <w:rFonts w:ascii="Arial" w:hAnsi="Arial" w:cs="Arial"/>
          <w:b/>
          <w:iCs/>
          <w:sz w:val="20"/>
          <w:szCs w:val="20"/>
          <w:u w:val="single"/>
        </w:rPr>
      </w:pPr>
      <w:r w:rsidRPr="00DC24DB">
        <w:rPr>
          <w:rFonts w:ascii="Arial" w:hAnsi="Arial" w:cs="Arial"/>
          <w:sz w:val="20"/>
          <w:szCs w:val="20"/>
        </w:rPr>
        <w:t xml:space="preserve"> </w:t>
      </w:r>
      <w:r w:rsidR="004B28DE" w:rsidRPr="00DC24DB">
        <w:rPr>
          <w:rFonts w:ascii="Arial" w:hAnsi="Arial" w:cs="Arial"/>
          <w:iCs/>
          <w:sz w:val="20"/>
          <w:szCs w:val="20"/>
        </w:rPr>
        <w:t>Niniejsza umowa zostaje zawarta w rezultacie dokonania przez Zamawiającego wyboru oferty Wykonawcy w postępowaniu o udzielenie zamówienia publicznego w trybie podstawowym bez przeprowadzenia negocjacji na podstawie</w:t>
      </w:r>
      <w:r w:rsidR="004B28DE" w:rsidRPr="00DC24DB">
        <w:rPr>
          <w:rFonts w:ascii="Arial" w:hAnsi="Arial" w:cs="Arial"/>
          <w:sz w:val="20"/>
          <w:szCs w:val="20"/>
        </w:rPr>
        <w:t xml:space="preserve"> art. 275 pkt. 1 ustawy z dnia 11 września 2019r. r. Prawo zam</w:t>
      </w:r>
      <w:r w:rsidR="005C1838">
        <w:rPr>
          <w:rFonts w:ascii="Arial" w:hAnsi="Arial" w:cs="Arial"/>
          <w:sz w:val="20"/>
          <w:szCs w:val="20"/>
        </w:rPr>
        <w:t>ówień publicznych (Dz. U. z 2024 r. poz. 1320 tj.</w:t>
      </w:r>
      <w:r w:rsidR="004B28DE" w:rsidRPr="00DC24DB">
        <w:rPr>
          <w:rFonts w:ascii="Arial" w:hAnsi="Arial" w:cs="Arial"/>
          <w:sz w:val="20"/>
          <w:szCs w:val="20"/>
        </w:rPr>
        <w:t>)</w:t>
      </w:r>
      <w:r w:rsidR="004B28DE" w:rsidRPr="00DC24DB">
        <w:rPr>
          <w:rFonts w:ascii="Arial" w:hAnsi="Arial" w:cs="Arial"/>
          <w:iCs/>
          <w:sz w:val="20"/>
          <w:szCs w:val="20"/>
        </w:rPr>
        <w:t xml:space="preserve">  pn.: </w:t>
      </w:r>
      <w:r w:rsidR="004B28DE" w:rsidRPr="00DC24DB">
        <w:rPr>
          <w:rFonts w:ascii="Arial" w:hAnsi="Arial" w:cs="Arial"/>
          <w:iCs/>
          <w:sz w:val="20"/>
          <w:szCs w:val="20"/>
          <w:u w:val="single"/>
        </w:rPr>
        <w:t>„</w:t>
      </w:r>
      <w:r w:rsidR="00442AF0">
        <w:rPr>
          <w:rFonts w:ascii="Arial" w:hAnsi="Arial" w:cs="Arial"/>
          <w:b/>
          <w:sz w:val="20"/>
          <w:szCs w:val="20"/>
          <w:u w:val="single"/>
        </w:rPr>
        <w:t>Obsługa codzienna ujęć wody podziemnej oraz stacji</w:t>
      </w:r>
      <w:r w:rsidR="004B28DE" w:rsidRPr="00DC24DB">
        <w:rPr>
          <w:rFonts w:ascii="Arial" w:eastAsia="Arial" w:hAnsi="Arial" w:cs="Arial"/>
          <w:b/>
          <w:iCs/>
          <w:sz w:val="20"/>
          <w:szCs w:val="20"/>
          <w:u w:val="single"/>
        </w:rPr>
        <w:t xml:space="preserve"> </w:t>
      </w:r>
      <w:r w:rsidR="00C21FF5">
        <w:rPr>
          <w:rFonts w:ascii="Arial" w:eastAsia="Arial" w:hAnsi="Arial" w:cs="Arial"/>
          <w:b/>
          <w:iCs/>
          <w:sz w:val="20"/>
          <w:szCs w:val="20"/>
          <w:u w:val="single"/>
        </w:rPr>
        <w:t xml:space="preserve"> uzdatniania wody i hydroforni administrowanych przez</w:t>
      </w:r>
      <w:r w:rsidR="00442AF0">
        <w:rPr>
          <w:rFonts w:ascii="Arial" w:eastAsia="Arial" w:hAnsi="Arial" w:cs="Arial"/>
          <w:b/>
          <w:iCs/>
          <w:sz w:val="20"/>
          <w:szCs w:val="20"/>
          <w:u w:val="single"/>
        </w:rPr>
        <w:t xml:space="preserve"> 16 W</w:t>
      </w:r>
      <w:r w:rsidR="00C21FF5">
        <w:rPr>
          <w:rFonts w:ascii="Arial" w:eastAsia="Arial" w:hAnsi="Arial" w:cs="Arial"/>
          <w:b/>
          <w:iCs/>
          <w:sz w:val="20"/>
          <w:szCs w:val="20"/>
          <w:u w:val="single"/>
        </w:rPr>
        <w:t xml:space="preserve">ojskowy </w:t>
      </w:r>
      <w:r w:rsidR="00442AF0">
        <w:rPr>
          <w:rFonts w:ascii="Arial" w:eastAsia="Arial" w:hAnsi="Arial" w:cs="Arial"/>
          <w:b/>
          <w:iCs/>
          <w:sz w:val="20"/>
          <w:szCs w:val="20"/>
          <w:u w:val="single"/>
        </w:rPr>
        <w:t>O</w:t>
      </w:r>
      <w:r w:rsidR="00C21FF5">
        <w:rPr>
          <w:rFonts w:ascii="Arial" w:eastAsia="Arial" w:hAnsi="Arial" w:cs="Arial"/>
          <w:b/>
          <w:iCs/>
          <w:sz w:val="20"/>
          <w:szCs w:val="20"/>
          <w:u w:val="single"/>
        </w:rPr>
        <w:t xml:space="preserve">ddział </w:t>
      </w:r>
      <w:r w:rsidR="00442AF0">
        <w:rPr>
          <w:rFonts w:ascii="Arial" w:eastAsia="Arial" w:hAnsi="Arial" w:cs="Arial"/>
          <w:b/>
          <w:iCs/>
          <w:sz w:val="20"/>
          <w:szCs w:val="20"/>
          <w:u w:val="single"/>
        </w:rPr>
        <w:t>G</w:t>
      </w:r>
      <w:r w:rsidR="00C21FF5">
        <w:rPr>
          <w:rFonts w:ascii="Arial" w:eastAsia="Arial" w:hAnsi="Arial" w:cs="Arial"/>
          <w:b/>
          <w:iCs/>
          <w:sz w:val="20"/>
          <w:szCs w:val="20"/>
          <w:u w:val="single"/>
        </w:rPr>
        <w:t>ospodarczy</w:t>
      </w:r>
      <w:r w:rsidR="00442AF0">
        <w:rPr>
          <w:rFonts w:ascii="Arial" w:eastAsia="Arial" w:hAnsi="Arial" w:cs="Arial"/>
          <w:b/>
          <w:iCs/>
          <w:sz w:val="20"/>
          <w:szCs w:val="20"/>
          <w:u w:val="single"/>
        </w:rPr>
        <w:t xml:space="preserve"> w Drawsku Pomorskim.</w:t>
      </w:r>
      <w:r w:rsidR="004B28DE" w:rsidRPr="00DC24DB">
        <w:rPr>
          <w:rFonts w:ascii="Arial" w:hAnsi="Arial" w:cs="Arial"/>
          <w:b/>
          <w:iCs/>
          <w:sz w:val="20"/>
          <w:szCs w:val="20"/>
          <w:u w:val="single"/>
        </w:rPr>
        <w:t>”.</w:t>
      </w:r>
    </w:p>
    <w:p w:rsidR="00233FEB" w:rsidRPr="009C46AA" w:rsidRDefault="00DC24DB" w:rsidP="009D2AAD">
      <w:pPr>
        <w:pStyle w:val="Bezodstpw"/>
        <w:jc w:val="center"/>
        <w:rPr>
          <w:rFonts w:ascii="Arial" w:hAnsi="Arial" w:cs="Arial"/>
        </w:rPr>
      </w:pPr>
      <w:r>
        <w:rPr>
          <w:rFonts w:ascii="Arial" w:hAnsi="Arial" w:cs="Arial"/>
          <w:b/>
        </w:rPr>
        <w:t>§ 1</w:t>
      </w:r>
      <w:r w:rsidR="0092185C" w:rsidRPr="009C46AA">
        <w:rPr>
          <w:rFonts w:ascii="Arial" w:hAnsi="Arial" w:cs="Arial"/>
        </w:rPr>
        <w:t>.</w:t>
      </w:r>
    </w:p>
    <w:p w:rsidR="00680999" w:rsidRDefault="00DC24DB" w:rsidP="004F43D7">
      <w:pPr>
        <w:pStyle w:val="Bezodstpw"/>
        <w:numPr>
          <w:ilvl w:val="0"/>
          <w:numId w:val="20"/>
        </w:numPr>
        <w:ind w:left="284" w:hanging="284"/>
        <w:jc w:val="both"/>
        <w:rPr>
          <w:rFonts w:ascii="Arial" w:hAnsi="Arial" w:cs="Arial"/>
          <w:b/>
          <w:iCs/>
          <w:sz w:val="20"/>
          <w:szCs w:val="20"/>
        </w:rPr>
      </w:pPr>
      <w:r w:rsidRPr="000A5D6B">
        <w:rPr>
          <w:rFonts w:ascii="Arial" w:hAnsi="Arial" w:cs="Arial"/>
          <w:sz w:val="20"/>
          <w:szCs w:val="20"/>
        </w:rPr>
        <w:t>Zamawiający zleca, a</w:t>
      </w:r>
      <w:r w:rsidR="00F36E74" w:rsidRPr="000A5D6B">
        <w:rPr>
          <w:rFonts w:ascii="Arial" w:hAnsi="Arial" w:cs="Arial"/>
          <w:sz w:val="20"/>
          <w:szCs w:val="20"/>
        </w:rPr>
        <w:t xml:space="preserve"> Wykonawca</w:t>
      </w:r>
      <w:r w:rsidR="0001278E" w:rsidRPr="000A5D6B">
        <w:rPr>
          <w:rFonts w:ascii="Arial" w:hAnsi="Arial" w:cs="Arial"/>
          <w:sz w:val="20"/>
          <w:szCs w:val="20"/>
        </w:rPr>
        <w:t xml:space="preserve"> przyjmuje do wykonania wszystkie prace związane z realizacją zadania pod nazwą:</w:t>
      </w:r>
      <w:r w:rsidR="0001278E" w:rsidRPr="000A5D6B">
        <w:rPr>
          <w:rFonts w:ascii="Arial" w:hAnsi="Arial" w:cs="Arial"/>
          <w:iCs/>
          <w:sz w:val="20"/>
          <w:szCs w:val="20"/>
        </w:rPr>
        <w:t xml:space="preserve">: </w:t>
      </w:r>
      <w:r w:rsidR="008B7D33">
        <w:rPr>
          <w:rFonts w:ascii="Arial" w:hAnsi="Arial" w:cs="Arial"/>
          <w:sz w:val="20"/>
          <w:szCs w:val="20"/>
          <w:u w:val="single"/>
        </w:rPr>
        <w:t xml:space="preserve">Obsługa codzienna ujęć wody podziemnej oraz stacji uzdatniania wody </w:t>
      </w:r>
      <w:r w:rsidR="004F43D7">
        <w:rPr>
          <w:rFonts w:ascii="Arial" w:hAnsi="Arial" w:cs="Arial"/>
          <w:sz w:val="20"/>
          <w:szCs w:val="20"/>
          <w:u w:val="single"/>
        </w:rPr>
        <w:br/>
      </w:r>
      <w:r w:rsidR="008B7D33">
        <w:rPr>
          <w:rFonts w:ascii="Arial" w:hAnsi="Arial" w:cs="Arial"/>
          <w:sz w:val="20"/>
          <w:szCs w:val="20"/>
          <w:u w:val="single"/>
        </w:rPr>
        <w:t>i hydroforni w</w:t>
      </w:r>
      <w:r w:rsidR="0001278E" w:rsidRPr="000A5D6B">
        <w:rPr>
          <w:rFonts w:ascii="Arial" w:hAnsi="Arial" w:cs="Arial"/>
          <w:sz w:val="20"/>
          <w:szCs w:val="20"/>
          <w:u w:val="single"/>
        </w:rPr>
        <w:t xml:space="preserve"> 16 WOG</w:t>
      </w:r>
      <w:r w:rsidR="008B7D33">
        <w:rPr>
          <w:rFonts w:ascii="Arial" w:hAnsi="Arial" w:cs="Arial"/>
          <w:sz w:val="20"/>
          <w:szCs w:val="20"/>
          <w:u w:val="single"/>
        </w:rPr>
        <w:t xml:space="preserve"> w Drawsku Pomorskim</w:t>
      </w:r>
      <w:r w:rsidR="0001278E" w:rsidRPr="000A5D6B">
        <w:rPr>
          <w:rFonts w:ascii="Arial" w:eastAsia="Arial" w:hAnsi="Arial" w:cs="Arial"/>
          <w:b/>
          <w:iCs/>
          <w:sz w:val="20"/>
          <w:szCs w:val="20"/>
        </w:rPr>
        <w:t xml:space="preserve"> </w:t>
      </w:r>
      <w:r w:rsidR="0001278E" w:rsidRPr="000A5D6B">
        <w:rPr>
          <w:rFonts w:ascii="Arial" w:hAnsi="Arial" w:cs="Arial"/>
          <w:b/>
          <w:iCs/>
          <w:sz w:val="20"/>
          <w:szCs w:val="20"/>
        </w:rPr>
        <w:t>(znak postępowania …………….).</w:t>
      </w:r>
      <w:r w:rsidR="008B7D33">
        <w:rPr>
          <w:rFonts w:ascii="Arial" w:hAnsi="Arial" w:cs="Arial"/>
          <w:b/>
          <w:iCs/>
          <w:sz w:val="20"/>
          <w:szCs w:val="20"/>
        </w:rPr>
        <w:t xml:space="preserve">       </w:t>
      </w:r>
    </w:p>
    <w:p w:rsidR="004F43D7" w:rsidRPr="00680999" w:rsidRDefault="003C5DC1" w:rsidP="000A5D6B">
      <w:pPr>
        <w:pStyle w:val="Bezodstpw"/>
        <w:numPr>
          <w:ilvl w:val="0"/>
          <w:numId w:val="20"/>
        </w:numPr>
        <w:ind w:left="284" w:hanging="284"/>
        <w:jc w:val="both"/>
        <w:rPr>
          <w:rFonts w:ascii="Arial" w:hAnsi="Arial" w:cs="Arial"/>
          <w:b/>
          <w:iCs/>
          <w:sz w:val="20"/>
          <w:szCs w:val="20"/>
        </w:rPr>
      </w:pPr>
      <w:r w:rsidRPr="00680999">
        <w:rPr>
          <w:rFonts w:ascii="Arial" w:hAnsi="Arial" w:cs="Arial"/>
          <w:sz w:val="20"/>
          <w:szCs w:val="20"/>
        </w:rPr>
        <w:t>Wykonawca zobowiązuje się wykonać przedmiot umowy zgodnie z obowiązującymi pr</w:t>
      </w:r>
      <w:r w:rsidR="008B7D33" w:rsidRPr="00680999">
        <w:rPr>
          <w:rFonts w:ascii="Arial" w:hAnsi="Arial" w:cs="Arial"/>
          <w:sz w:val="20"/>
          <w:szCs w:val="20"/>
        </w:rPr>
        <w:t>zepisami,</w:t>
      </w:r>
      <w:r w:rsidR="004A4720" w:rsidRPr="00680999">
        <w:rPr>
          <w:rFonts w:ascii="Arial" w:hAnsi="Arial" w:cs="Arial"/>
          <w:sz w:val="20"/>
          <w:szCs w:val="20"/>
        </w:rPr>
        <w:t xml:space="preserve"> </w:t>
      </w:r>
      <w:r w:rsidRPr="00680999">
        <w:rPr>
          <w:rFonts w:ascii="Arial" w:hAnsi="Arial" w:cs="Arial"/>
          <w:iCs/>
          <w:sz w:val="20"/>
          <w:szCs w:val="20"/>
        </w:rPr>
        <w:t xml:space="preserve">z zakresem rzeczowym, specyfikacją techniczną </w:t>
      </w:r>
      <w:r w:rsidR="00680999">
        <w:rPr>
          <w:rFonts w:ascii="Arial" w:hAnsi="Arial" w:cs="Arial"/>
          <w:iCs/>
          <w:sz w:val="20"/>
          <w:szCs w:val="20"/>
        </w:rPr>
        <w:t>wykonania i odbioru usługi (STWiOU</w:t>
      </w:r>
      <w:r w:rsidRPr="00680999">
        <w:rPr>
          <w:rFonts w:ascii="Arial" w:hAnsi="Arial" w:cs="Arial"/>
          <w:iCs/>
          <w:sz w:val="20"/>
          <w:szCs w:val="20"/>
        </w:rPr>
        <w:t>), uzgodnieniami i Specyfikacją  Warunków Zamówienia (dalej SWZ), składającymi się na dokumentację wykonania przedmiotu umowy, stanowiącymi integralną część niniejszej umowy.</w:t>
      </w:r>
    </w:p>
    <w:p w:rsidR="000A5D6B" w:rsidRPr="00680999" w:rsidRDefault="003C5DC1" w:rsidP="000A5D6B">
      <w:pPr>
        <w:pStyle w:val="Bezodstpw"/>
        <w:numPr>
          <w:ilvl w:val="0"/>
          <w:numId w:val="20"/>
        </w:numPr>
        <w:ind w:left="284" w:hanging="284"/>
        <w:jc w:val="both"/>
        <w:rPr>
          <w:rFonts w:ascii="Arial" w:hAnsi="Arial" w:cs="Arial"/>
          <w:b/>
          <w:iCs/>
          <w:sz w:val="20"/>
          <w:szCs w:val="20"/>
        </w:rPr>
      </w:pPr>
      <w:r w:rsidRPr="00680999">
        <w:rPr>
          <w:rFonts w:ascii="Arial" w:hAnsi="Arial" w:cs="Arial"/>
          <w:sz w:val="20"/>
          <w:szCs w:val="20"/>
        </w:rPr>
        <w:t>Przedmiot umowy jest szczegółowo opisany w: specyfikacji technicz</w:t>
      </w:r>
      <w:r w:rsidR="000A5D6B" w:rsidRPr="00680999">
        <w:rPr>
          <w:rFonts w:ascii="Arial" w:hAnsi="Arial" w:cs="Arial"/>
          <w:sz w:val="20"/>
          <w:szCs w:val="20"/>
        </w:rPr>
        <w:t xml:space="preserve">nej wykonania i odbioru usługi </w:t>
      </w:r>
      <w:r w:rsidR="00992F74" w:rsidRPr="00680999">
        <w:rPr>
          <w:rFonts w:ascii="Arial" w:hAnsi="Arial" w:cs="Arial"/>
          <w:sz w:val="20"/>
          <w:szCs w:val="20"/>
        </w:rPr>
        <w:t xml:space="preserve"> (załącznik</w:t>
      </w:r>
      <w:r w:rsidRPr="00680999">
        <w:rPr>
          <w:rFonts w:ascii="Arial" w:hAnsi="Arial" w:cs="Arial"/>
          <w:sz w:val="20"/>
          <w:szCs w:val="20"/>
        </w:rPr>
        <w:t xml:space="preserve"> do umowy). </w:t>
      </w:r>
    </w:p>
    <w:p w:rsidR="003C5DC1" w:rsidRPr="00680999" w:rsidRDefault="003C5DC1" w:rsidP="000A5D6B">
      <w:pPr>
        <w:pStyle w:val="Bezodstpw"/>
        <w:numPr>
          <w:ilvl w:val="0"/>
          <w:numId w:val="20"/>
        </w:numPr>
        <w:ind w:left="284" w:hanging="284"/>
        <w:jc w:val="both"/>
        <w:rPr>
          <w:rFonts w:ascii="Arial" w:hAnsi="Arial" w:cs="Arial"/>
          <w:b/>
          <w:iCs/>
          <w:sz w:val="20"/>
          <w:szCs w:val="20"/>
        </w:rPr>
      </w:pPr>
      <w:r w:rsidRPr="00680999">
        <w:rPr>
          <w:rFonts w:ascii="Arial" w:hAnsi="Arial" w:cs="Arial"/>
          <w:iCs/>
          <w:sz w:val="20"/>
          <w:szCs w:val="20"/>
        </w:rPr>
        <w:t xml:space="preserve">Wykonawca oświadcza, że zapoznał się z dokumentacją dotyczącą realizacji przedmiotu umowy, w tym: dokumentacją techniczną </w:t>
      </w:r>
      <w:r w:rsidRPr="00680999">
        <w:rPr>
          <w:rFonts w:ascii="Arial" w:hAnsi="Arial" w:cs="Arial"/>
          <w:sz w:val="20"/>
          <w:szCs w:val="20"/>
        </w:rPr>
        <w:t>wykonania i odbioru usługi</w:t>
      </w:r>
      <w:r w:rsidRPr="00680999">
        <w:rPr>
          <w:rFonts w:ascii="Arial" w:hAnsi="Arial" w:cs="Arial"/>
          <w:iCs/>
          <w:sz w:val="20"/>
          <w:szCs w:val="20"/>
        </w:rPr>
        <w:t>, dokumentacjami technicznym</w:t>
      </w:r>
      <w:r w:rsidR="00E37B51" w:rsidRPr="00680999">
        <w:rPr>
          <w:rFonts w:ascii="Arial" w:hAnsi="Arial" w:cs="Arial"/>
          <w:iCs/>
          <w:sz w:val="20"/>
          <w:szCs w:val="20"/>
        </w:rPr>
        <w:t xml:space="preserve">i urządzeń </w:t>
      </w:r>
      <w:r w:rsidRPr="00680999">
        <w:rPr>
          <w:rFonts w:ascii="Arial" w:hAnsi="Arial" w:cs="Arial"/>
          <w:iCs/>
          <w:sz w:val="20"/>
          <w:szCs w:val="20"/>
        </w:rPr>
        <w:t xml:space="preserve"> i uznaje je za podstawę do realizacji przedmiotu umowy.</w:t>
      </w:r>
    </w:p>
    <w:p w:rsidR="003C5DC1" w:rsidRPr="00680999" w:rsidRDefault="003C5DC1" w:rsidP="000A5D6B">
      <w:pPr>
        <w:pStyle w:val="Bezodstpw"/>
        <w:numPr>
          <w:ilvl w:val="0"/>
          <w:numId w:val="20"/>
        </w:numPr>
        <w:ind w:left="284" w:hanging="284"/>
        <w:jc w:val="both"/>
        <w:rPr>
          <w:rFonts w:ascii="Arial" w:hAnsi="Arial" w:cs="Arial"/>
          <w:b/>
          <w:iCs/>
          <w:sz w:val="20"/>
          <w:szCs w:val="20"/>
        </w:rPr>
      </w:pPr>
      <w:r w:rsidRPr="00680999">
        <w:rPr>
          <w:rFonts w:ascii="Arial" w:hAnsi="Arial" w:cs="Arial"/>
          <w:iCs/>
          <w:sz w:val="20"/>
          <w:szCs w:val="20"/>
        </w:rPr>
        <w:t>Wykonawca, po zapoznaniu się z sytuacją faktyczną i prawną realizacji przedmiotu umowy, w tym w szczególności ze stanem technicznym, warunkami lokalnymi, które towarzyszyć będą wykonaniu przedmiotu umowy, zapewnia, że posiada niezbędną wiedzę fachową, wykwalifikowany personel, doświadczenie, sprzęt, możliwości i uprawnienia konieczne dla prawidłowego wykonania przedmiotu umowy i będzie w stanie należycie go wykonać na warunkach określonych w umowie.</w:t>
      </w:r>
    </w:p>
    <w:p w:rsidR="00851A08" w:rsidRPr="00680999" w:rsidRDefault="003C5DC1" w:rsidP="000A5D6B">
      <w:pPr>
        <w:pStyle w:val="Bezodstpw"/>
        <w:numPr>
          <w:ilvl w:val="0"/>
          <w:numId w:val="20"/>
        </w:numPr>
        <w:ind w:left="284" w:hanging="284"/>
        <w:jc w:val="both"/>
        <w:rPr>
          <w:rFonts w:ascii="Arial" w:hAnsi="Arial" w:cs="Arial"/>
          <w:b/>
          <w:iCs/>
          <w:sz w:val="20"/>
          <w:szCs w:val="20"/>
        </w:rPr>
      </w:pPr>
      <w:r w:rsidRPr="00680999">
        <w:rPr>
          <w:rFonts w:ascii="Arial" w:hAnsi="Arial" w:cs="Arial"/>
          <w:sz w:val="20"/>
          <w:szCs w:val="20"/>
        </w:rPr>
        <w:t xml:space="preserve">Wykonawca oświadcza, że posiada aktualne ubezpieczenie od odpowiedzialności cywilnej </w:t>
      </w:r>
      <w:r w:rsidR="00851A08" w:rsidRPr="00680999">
        <w:rPr>
          <w:rFonts w:ascii="Arial" w:hAnsi="Arial" w:cs="Arial"/>
          <w:sz w:val="20"/>
          <w:szCs w:val="20"/>
        </w:rPr>
        <w:t xml:space="preserve">              </w:t>
      </w:r>
      <w:r w:rsidRPr="00680999">
        <w:rPr>
          <w:rFonts w:ascii="Arial" w:hAnsi="Arial" w:cs="Arial"/>
          <w:sz w:val="20"/>
          <w:szCs w:val="20"/>
        </w:rPr>
        <w:t>w zakresie prowadzonej działalności.</w:t>
      </w:r>
    </w:p>
    <w:p w:rsidR="008B7D33" w:rsidRPr="000A5D6B" w:rsidRDefault="008B7D33" w:rsidP="000A5D6B">
      <w:pPr>
        <w:pStyle w:val="Bezodstpw"/>
        <w:jc w:val="both"/>
        <w:rPr>
          <w:rFonts w:ascii="Arial" w:hAnsi="Arial" w:cs="Arial"/>
          <w:sz w:val="20"/>
          <w:szCs w:val="20"/>
        </w:rPr>
      </w:pPr>
    </w:p>
    <w:p w:rsidR="00062496" w:rsidRPr="009D2AAD" w:rsidRDefault="004A2E11" w:rsidP="009D2AAD">
      <w:pPr>
        <w:pStyle w:val="Bezodstpw"/>
        <w:jc w:val="center"/>
        <w:rPr>
          <w:rFonts w:ascii="Arial" w:hAnsi="Arial" w:cs="Arial"/>
          <w:b/>
        </w:rPr>
      </w:pPr>
      <w:r>
        <w:rPr>
          <w:rFonts w:ascii="Arial" w:hAnsi="Arial" w:cs="Arial"/>
          <w:b/>
        </w:rPr>
        <w:t>§ 2</w:t>
      </w:r>
      <w:r w:rsidR="006F3D3B" w:rsidRPr="009C46AA">
        <w:rPr>
          <w:rFonts w:ascii="Arial" w:hAnsi="Arial" w:cs="Arial"/>
          <w:b/>
        </w:rPr>
        <w:t>.</w:t>
      </w:r>
    </w:p>
    <w:p w:rsidR="00062496" w:rsidRPr="006C3A2E" w:rsidRDefault="00062496" w:rsidP="00680999">
      <w:pPr>
        <w:pStyle w:val="Default"/>
        <w:numPr>
          <w:ilvl w:val="0"/>
          <w:numId w:val="4"/>
        </w:numPr>
        <w:tabs>
          <w:tab w:val="clear" w:pos="0"/>
          <w:tab w:val="num" w:pos="142"/>
        </w:tabs>
        <w:suppressAutoHyphens/>
        <w:autoSpaceDN/>
        <w:adjustRightInd/>
        <w:spacing w:line="276" w:lineRule="auto"/>
        <w:ind w:left="284" w:hanging="284"/>
        <w:jc w:val="both"/>
        <w:rPr>
          <w:rFonts w:ascii="Arial" w:hAnsi="Arial" w:cs="Arial"/>
          <w:sz w:val="20"/>
        </w:rPr>
      </w:pPr>
      <w:r>
        <w:rPr>
          <w:rFonts w:ascii="Arial" w:hAnsi="Arial" w:cs="Arial"/>
          <w:sz w:val="20"/>
        </w:rPr>
        <w:t xml:space="preserve">Czynności Zamawiającego wynikające z umowy w zakresie bezpośredniej współpracy </w:t>
      </w:r>
      <w:r w:rsidR="00680999">
        <w:rPr>
          <w:rFonts w:ascii="Arial" w:hAnsi="Arial" w:cs="Arial"/>
          <w:sz w:val="20"/>
        </w:rPr>
        <w:br/>
      </w:r>
      <w:r>
        <w:rPr>
          <w:rFonts w:ascii="Arial" w:hAnsi="Arial" w:cs="Arial"/>
          <w:sz w:val="20"/>
        </w:rPr>
        <w:t xml:space="preserve">z Wykonawcą oraz potwierdzenia prawidłowości, terminowości i wartości przedmiotu zamówienia będą wykonywali Kierownicy: Grupy Zabezpieczenia Wałcz, Grupy Zabezpieczenia Złocieniec </w:t>
      </w:r>
      <w:r w:rsidR="00680999">
        <w:rPr>
          <w:rFonts w:ascii="Arial" w:hAnsi="Arial" w:cs="Arial"/>
          <w:sz w:val="20"/>
        </w:rPr>
        <w:br/>
      </w:r>
      <w:r>
        <w:rPr>
          <w:rFonts w:ascii="Arial" w:hAnsi="Arial" w:cs="Arial"/>
          <w:sz w:val="20"/>
        </w:rPr>
        <w:t>i Grupy Zabezpieczenia</w:t>
      </w:r>
      <w:r w:rsidR="00B55263">
        <w:rPr>
          <w:rFonts w:ascii="Arial" w:hAnsi="Arial" w:cs="Arial"/>
          <w:sz w:val="20"/>
        </w:rPr>
        <w:t xml:space="preserve"> </w:t>
      </w:r>
      <w:r>
        <w:rPr>
          <w:rFonts w:ascii="Arial" w:hAnsi="Arial" w:cs="Arial"/>
          <w:sz w:val="20"/>
        </w:rPr>
        <w:t>Drawsko</w:t>
      </w:r>
      <w:r w:rsidR="004F43D7">
        <w:rPr>
          <w:rFonts w:ascii="Arial" w:hAnsi="Arial" w:cs="Arial"/>
          <w:sz w:val="20"/>
        </w:rPr>
        <w:t xml:space="preserve"> </w:t>
      </w:r>
      <w:r>
        <w:rPr>
          <w:rFonts w:ascii="Arial" w:hAnsi="Arial" w:cs="Arial"/>
          <w:sz w:val="20"/>
        </w:rPr>
        <w:t>Pomorskie</w:t>
      </w:r>
      <w:r w:rsidR="00680999">
        <w:rPr>
          <w:rFonts w:ascii="Arial" w:hAnsi="Arial" w:cs="Arial"/>
          <w:sz w:val="20"/>
        </w:rPr>
        <w:t xml:space="preserve"> </w:t>
      </w:r>
      <w:r>
        <w:rPr>
          <w:rFonts w:ascii="Arial" w:hAnsi="Arial" w:cs="Arial"/>
          <w:sz w:val="20"/>
        </w:rPr>
        <w:t>w</w:t>
      </w:r>
      <w:r w:rsidR="00680999">
        <w:rPr>
          <w:rFonts w:ascii="Arial" w:hAnsi="Arial" w:cs="Arial"/>
          <w:sz w:val="20"/>
        </w:rPr>
        <w:t xml:space="preserve"> </w:t>
      </w:r>
      <w:r>
        <w:rPr>
          <w:rFonts w:ascii="Arial" w:hAnsi="Arial" w:cs="Arial"/>
          <w:sz w:val="20"/>
        </w:rPr>
        <w:t>rejonach</w:t>
      </w:r>
      <w:r w:rsidR="00B55263">
        <w:rPr>
          <w:rFonts w:ascii="Arial" w:hAnsi="Arial" w:cs="Arial"/>
          <w:sz w:val="20"/>
        </w:rPr>
        <w:t xml:space="preserve"> </w:t>
      </w:r>
      <w:r>
        <w:rPr>
          <w:rFonts w:ascii="Arial" w:hAnsi="Arial" w:cs="Arial"/>
          <w:sz w:val="20"/>
        </w:rPr>
        <w:t>odpowiedzialności lub osoby wyznaczone przez tych Kierowników.</w:t>
      </w:r>
    </w:p>
    <w:p w:rsidR="00062496" w:rsidRDefault="00062496" w:rsidP="00680999">
      <w:pPr>
        <w:pStyle w:val="Default"/>
        <w:numPr>
          <w:ilvl w:val="0"/>
          <w:numId w:val="4"/>
        </w:numPr>
        <w:tabs>
          <w:tab w:val="clear" w:pos="0"/>
          <w:tab w:val="num" w:pos="142"/>
        </w:tabs>
        <w:suppressAutoHyphens/>
        <w:autoSpaceDN/>
        <w:adjustRightInd/>
        <w:spacing w:line="276" w:lineRule="auto"/>
        <w:ind w:left="284" w:hanging="284"/>
        <w:jc w:val="both"/>
      </w:pPr>
      <w:r>
        <w:rPr>
          <w:rFonts w:ascii="Arial" w:hAnsi="Arial" w:cs="Arial"/>
          <w:sz w:val="20"/>
          <w:szCs w:val="20"/>
        </w:rPr>
        <w:t xml:space="preserve">Strony ustalają swoich przedstawicieli upoważnionych do szczegółowych ustaleń w trakcie realizacji umowy: </w:t>
      </w:r>
    </w:p>
    <w:p w:rsidR="009719D5" w:rsidRPr="000A5D6B" w:rsidRDefault="00062496" w:rsidP="00B55263">
      <w:pPr>
        <w:pStyle w:val="Bezodstpw"/>
        <w:numPr>
          <w:ilvl w:val="0"/>
          <w:numId w:val="3"/>
        </w:numPr>
        <w:tabs>
          <w:tab w:val="clear" w:pos="0"/>
          <w:tab w:val="num" w:pos="567"/>
        </w:tabs>
        <w:suppressAutoHyphens/>
        <w:spacing w:line="276" w:lineRule="auto"/>
        <w:ind w:left="567" w:hanging="283"/>
        <w:jc w:val="both"/>
        <w:rPr>
          <w:sz w:val="20"/>
          <w:szCs w:val="20"/>
        </w:rPr>
      </w:pPr>
      <w:r w:rsidRPr="00062496">
        <w:rPr>
          <w:rFonts w:ascii="Arial" w:hAnsi="Arial" w:cs="Arial"/>
          <w:b/>
          <w:sz w:val="20"/>
          <w:szCs w:val="20"/>
        </w:rPr>
        <w:lastRenderedPageBreak/>
        <w:t>Zamawiającego</w:t>
      </w:r>
      <w:r w:rsidRPr="00062496">
        <w:rPr>
          <w:rFonts w:ascii="Arial" w:hAnsi="Arial" w:cs="Arial"/>
          <w:sz w:val="20"/>
          <w:szCs w:val="20"/>
        </w:rPr>
        <w:t xml:space="preserve"> reprezentować będzie:</w:t>
      </w:r>
    </w:p>
    <w:p w:rsidR="006E0FA5" w:rsidRDefault="0008159A" w:rsidP="006E0FA5">
      <w:pPr>
        <w:pStyle w:val="Akapitzlist"/>
        <w:numPr>
          <w:ilvl w:val="0"/>
          <w:numId w:val="21"/>
        </w:numPr>
        <w:ind w:left="851" w:hanging="284"/>
        <w:rPr>
          <w:rFonts w:ascii="Arial" w:hAnsi="Arial" w:cs="Arial"/>
          <w:sz w:val="20"/>
          <w:szCs w:val="20"/>
        </w:rPr>
      </w:pPr>
      <w:r w:rsidRPr="00851A08">
        <w:rPr>
          <w:rFonts w:ascii="Arial" w:hAnsi="Arial" w:cs="Arial"/>
          <w:sz w:val="20"/>
          <w:szCs w:val="20"/>
        </w:rPr>
        <w:t>p. Artur PAWLIKOWSKI,  tel. 261</w:t>
      </w:r>
      <w:r w:rsidR="00062496" w:rsidRPr="00851A08">
        <w:rPr>
          <w:rFonts w:ascii="Arial" w:hAnsi="Arial" w:cs="Arial"/>
          <w:sz w:val="20"/>
          <w:szCs w:val="20"/>
        </w:rPr>
        <w:t>-472-180 – Kierownik SOI</w:t>
      </w:r>
      <w:r w:rsidR="00442AF0">
        <w:rPr>
          <w:rFonts w:ascii="Arial" w:hAnsi="Arial" w:cs="Arial"/>
          <w:sz w:val="20"/>
          <w:szCs w:val="20"/>
        </w:rPr>
        <w:t xml:space="preserve"> GZ Wałcz ( lub osoba</w:t>
      </w:r>
      <w:r w:rsidR="00442AF0" w:rsidRPr="006E0FA5">
        <w:rPr>
          <w:rFonts w:ascii="Arial" w:hAnsi="Arial" w:cs="Arial"/>
          <w:sz w:val="20"/>
          <w:szCs w:val="20"/>
        </w:rPr>
        <w:t xml:space="preserve"> przez niego wyznaczona</w:t>
      </w:r>
      <w:r w:rsidR="00B55263" w:rsidRPr="006E0FA5">
        <w:rPr>
          <w:rFonts w:ascii="Arial" w:hAnsi="Arial" w:cs="Arial"/>
          <w:sz w:val="20"/>
          <w:szCs w:val="20"/>
        </w:rPr>
        <w:t>)</w:t>
      </w:r>
      <w:r w:rsidR="006E0FA5">
        <w:rPr>
          <w:rFonts w:ascii="Arial" w:hAnsi="Arial" w:cs="Arial"/>
          <w:sz w:val="20"/>
          <w:szCs w:val="20"/>
        </w:rPr>
        <w:t>,</w:t>
      </w:r>
      <w:r w:rsidR="00442AF0" w:rsidRPr="006E0FA5">
        <w:rPr>
          <w:rFonts w:ascii="Arial" w:hAnsi="Arial" w:cs="Arial"/>
          <w:sz w:val="20"/>
          <w:szCs w:val="20"/>
        </w:rPr>
        <w:t xml:space="preserve"> </w:t>
      </w:r>
    </w:p>
    <w:p w:rsidR="006E0FA5" w:rsidRDefault="0008159A" w:rsidP="006E0FA5">
      <w:pPr>
        <w:pStyle w:val="Akapitzlist"/>
        <w:numPr>
          <w:ilvl w:val="0"/>
          <w:numId w:val="21"/>
        </w:numPr>
        <w:ind w:left="851" w:hanging="284"/>
        <w:rPr>
          <w:rFonts w:ascii="Arial" w:hAnsi="Arial" w:cs="Arial"/>
          <w:sz w:val="20"/>
          <w:szCs w:val="20"/>
        </w:rPr>
      </w:pPr>
      <w:r w:rsidRPr="00442AF0">
        <w:rPr>
          <w:rFonts w:ascii="Arial" w:hAnsi="Arial" w:cs="Arial"/>
          <w:sz w:val="20"/>
          <w:szCs w:val="20"/>
        </w:rPr>
        <w:t xml:space="preserve">p. Marek </w:t>
      </w:r>
      <w:r w:rsidR="009719D5" w:rsidRPr="00442AF0">
        <w:rPr>
          <w:rFonts w:ascii="Arial" w:hAnsi="Arial" w:cs="Arial"/>
          <w:sz w:val="20"/>
          <w:szCs w:val="20"/>
        </w:rPr>
        <w:t>SERKOWSKI,  tel. 261-465-722 – Kierownik SOI GZ Złocieniec (lub</w:t>
      </w:r>
      <w:r w:rsidR="00CB4DFB" w:rsidRPr="00442AF0">
        <w:rPr>
          <w:rFonts w:ascii="Arial" w:hAnsi="Arial" w:cs="Arial"/>
          <w:sz w:val="20"/>
          <w:szCs w:val="20"/>
        </w:rPr>
        <w:t xml:space="preserve"> osoba</w:t>
      </w:r>
      <w:r w:rsidRPr="006E0FA5">
        <w:rPr>
          <w:rFonts w:ascii="Arial" w:hAnsi="Arial" w:cs="Arial"/>
          <w:sz w:val="20"/>
          <w:szCs w:val="20"/>
        </w:rPr>
        <w:t xml:space="preserve"> </w:t>
      </w:r>
      <w:r w:rsidR="00CB4DFB" w:rsidRPr="006E0FA5">
        <w:rPr>
          <w:rFonts w:ascii="Arial" w:hAnsi="Arial" w:cs="Arial"/>
          <w:sz w:val="20"/>
          <w:szCs w:val="20"/>
        </w:rPr>
        <w:t xml:space="preserve"> </w:t>
      </w:r>
      <w:r w:rsidR="009719D5" w:rsidRPr="006E0FA5">
        <w:rPr>
          <w:rFonts w:ascii="Arial" w:hAnsi="Arial" w:cs="Arial"/>
          <w:sz w:val="20"/>
          <w:szCs w:val="20"/>
        </w:rPr>
        <w:t>przez niego wyznaczona)</w:t>
      </w:r>
      <w:r w:rsidR="006E0FA5">
        <w:rPr>
          <w:rFonts w:ascii="Arial" w:hAnsi="Arial" w:cs="Arial"/>
          <w:sz w:val="20"/>
          <w:szCs w:val="20"/>
        </w:rPr>
        <w:t>,</w:t>
      </w:r>
      <w:r w:rsidR="00CB4DFB" w:rsidRPr="006E0FA5">
        <w:rPr>
          <w:rFonts w:ascii="Arial" w:hAnsi="Arial" w:cs="Arial"/>
          <w:sz w:val="20"/>
          <w:szCs w:val="20"/>
        </w:rPr>
        <w:t xml:space="preserve"> </w:t>
      </w:r>
    </w:p>
    <w:p w:rsidR="0020008B" w:rsidRPr="006E0FA5" w:rsidRDefault="00992F74" w:rsidP="006E0FA5">
      <w:pPr>
        <w:pStyle w:val="Akapitzlist"/>
        <w:numPr>
          <w:ilvl w:val="0"/>
          <w:numId w:val="21"/>
        </w:numPr>
        <w:ind w:left="851" w:hanging="284"/>
        <w:rPr>
          <w:rFonts w:ascii="Arial" w:hAnsi="Arial" w:cs="Arial"/>
          <w:sz w:val="20"/>
          <w:szCs w:val="20"/>
        </w:rPr>
      </w:pPr>
      <w:r w:rsidRPr="006E0FA5">
        <w:rPr>
          <w:rFonts w:ascii="Arial" w:hAnsi="Arial" w:cs="Arial"/>
          <w:sz w:val="20"/>
          <w:szCs w:val="20"/>
        </w:rPr>
        <w:t>p. Marek ADAMCZEWSKI tel. 261-474-</w:t>
      </w:r>
      <w:r w:rsidR="0020008B" w:rsidRPr="006E0FA5">
        <w:rPr>
          <w:rFonts w:ascii="Arial" w:hAnsi="Arial" w:cs="Arial"/>
          <w:sz w:val="20"/>
          <w:szCs w:val="20"/>
        </w:rPr>
        <w:t>0</w:t>
      </w:r>
      <w:r w:rsidRPr="006E0FA5">
        <w:rPr>
          <w:rFonts w:ascii="Arial" w:hAnsi="Arial" w:cs="Arial"/>
          <w:sz w:val="20"/>
          <w:szCs w:val="20"/>
        </w:rPr>
        <w:t>31 – Kierownik</w:t>
      </w:r>
      <w:r w:rsidR="00B55263" w:rsidRPr="006E0FA5">
        <w:rPr>
          <w:rFonts w:ascii="Arial" w:hAnsi="Arial" w:cs="Arial"/>
          <w:sz w:val="20"/>
          <w:szCs w:val="20"/>
        </w:rPr>
        <w:t xml:space="preserve"> GZ Drawsko Pomorskie (lub </w:t>
      </w:r>
      <w:r w:rsidR="0020008B" w:rsidRPr="006E0FA5">
        <w:rPr>
          <w:rFonts w:ascii="Arial" w:hAnsi="Arial" w:cs="Arial"/>
          <w:sz w:val="20"/>
          <w:szCs w:val="20"/>
        </w:rPr>
        <w:t>osoba</w:t>
      </w:r>
      <w:r w:rsidR="00B55263" w:rsidRPr="006E0FA5">
        <w:rPr>
          <w:rFonts w:ascii="Arial" w:hAnsi="Arial" w:cs="Arial"/>
          <w:sz w:val="20"/>
          <w:szCs w:val="20"/>
        </w:rPr>
        <w:t xml:space="preserve"> </w:t>
      </w:r>
      <w:r w:rsidR="00CB4DFB" w:rsidRPr="006E0FA5">
        <w:rPr>
          <w:rFonts w:ascii="Arial" w:hAnsi="Arial" w:cs="Arial"/>
          <w:sz w:val="20"/>
          <w:szCs w:val="20"/>
        </w:rPr>
        <w:t>przez nią</w:t>
      </w:r>
      <w:r w:rsidR="0020008B" w:rsidRPr="006E0FA5">
        <w:rPr>
          <w:rFonts w:ascii="Arial" w:hAnsi="Arial" w:cs="Arial"/>
          <w:sz w:val="20"/>
          <w:szCs w:val="20"/>
        </w:rPr>
        <w:t xml:space="preserve"> wyznaczona)</w:t>
      </w:r>
      <w:r w:rsidR="006E0FA5">
        <w:rPr>
          <w:rFonts w:ascii="Arial" w:hAnsi="Arial" w:cs="Arial"/>
          <w:sz w:val="20"/>
          <w:szCs w:val="20"/>
        </w:rPr>
        <w:t>.</w:t>
      </w:r>
    </w:p>
    <w:p w:rsidR="00FD4758" w:rsidRDefault="009745A3" w:rsidP="006E0FA5">
      <w:pPr>
        <w:pStyle w:val="NormalnyWeb"/>
        <w:numPr>
          <w:ilvl w:val="0"/>
          <w:numId w:val="3"/>
        </w:numPr>
        <w:tabs>
          <w:tab w:val="left" w:pos="284"/>
        </w:tabs>
        <w:spacing w:before="0" w:beforeAutospacing="0" w:after="0" w:afterAutospacing="0"/>
        <w:ind w:left="567" w:hanging="283"/>
        <w:contextualSpacing/>
        <w:rPr>
          <w:rFonts w:ascii="Arial" w:hAnsi="Arial" w:cs="Arial"/>
          <w:sz w:val="20"/>
          <w:szCs w:val="20"/>
        </w:rPr>
      </w:pPr>
      <w:r w:rsidRPr="00062496">
        <w:rPr>
          <w:rFonts w:ascii="Arial" w:hAnsi="Arial" w:cs="Arial"/>
          <w:sz w:val="20"/>
          <w:szCs w:val="20"/>
        </w:rPr>
        <w:t xml:space="preserve"> Wyko</w:t>
      </w:r>
      <w:r w:rsidR="00FD4758">
        <w:rPr>
          <w:rFonts w:ascii="Arial" w:hAnsi="Arial" w:cs="Arial"/>
          <w:sz w:val="20"/>
          <w:szCs w:val="20"/>
        </w:rPr>
        <w:t xml:space="preserve">nawcę reprezentować będzie: </w:t>
      </w:r>
    </w:p>
    <w:p w:rsidR="00BC64AC" w:rsidRPr="000A5D6B" w:rsidRDefault="00FD4758" w:rsidP="006E0FA5">
      <w:pPr>
        <w:pStyle w:val="NormalnyWeb"/>
        <w:spacing w:before="0" w:beforeAutospacing="0" w:after="0" w:afterAutospacing="0"/>
        <w:ind w:left="-142" w:hanging="142"/>
        <w:contextualSpacing/>
        <w:rPr>
          <w:rFonts w:ascii="Arial" w:hAnsi="Arial" w:cs="Arial"/>
          <w:sz w:val="20"/>
          <w:szCs w:val="20"/>
        </w:rPr>
      </w:pPr>
      <w:r>
        <w:rPr>
          <w:rFonts w:ascii="Arial" w:hAnsi="Arial" w:cs="Arial"/>
          <w:sz w:val="20"/>
          <w:szCs w:val="20"/>
        </w:rPr>
        <w:t xml:space="preserve">              </w:t>
      </w:r>
      <w:r w:rsidR="00233FEB" w:rsidRPr="00062496">
        <w:rPr>
          <w:rFonts w:ascii="Arial" w:hAnsi="Arial" w:cs="Arial"/>
          <w:sz w:val="20"/>
          <w:szCs w:val="20"/>
        </w:rPr>
        <w:t xml:space="preserve">  </w:t>
      </w:r>
      <w:r w:rsidR="006E0FA5">
        <w:rPr>
          <w:rFonts w:ascii="Arial" w:hAnsi="Arial" w:cs="Arial"/>
          <w:sz w:val="20"/>
          <w:szCs w:val="20"/>
        </w:rPr>
        <w:t xml:space="preserve"> </w:t>
      </w:r>
      <w:r w:rsidR="00233FEB" w:rsidRPr="00062496">
        <w:rPr>
          <w:rFonts w:ascii="Arial" w:hAnsi="Arial" w:cs="Arial"/>
          <w:sz w:val="20"/>
          <w:szCs w:val="20"/>
        </w:rPr>
        <w:t xml:space="preserve">p. ………………….……… </w:t>
      </w:r>
      <w:r>
        <w:rPr>
          <w:rFonts w:ascii="Arial" w:hAnsi="Arial" w:cs="Arial"/>
          <w:sz w:val="20"/>
          <w:szCs w:val="20"/>
        </w:rPr>
        <w:t xml:space="preserve">- </w:t>
      </w:r>
      <w:r w:rsidR="00233FEB" w:rsidRPr="00062496">
        <w:rPr>
          <w:rFonts w:ascii="Arial" w:hAnsi="Arial" w:cs="Arial"/>
          <w:sz w:val="20"/>
          <w:szCs w:val="20"/>
        </w:rPr>
        <w:t>te</w:t>
      </w:r>
      <w:r>
        <w:rPr>
          <w:rFonts w:ascii="Arial" w:hAnsi="Arial" w:cs="Arial"/>
          <w:sz w:val="20"/>
          <w:szCs w:val="20"/>
        </w:rPr>
        <w:t xml:space="preserve">l.  </w:t>
      </w:r>
      <w:r w:rsidR="00233FEB" w:rsidRPr="00062496">
        <w:rPr>
          <w:rFonts w:ascii="Arial" w:hAnsi="Arial" w:cs="Arial"/>
          <w:sz w:val="20"/>
          <w:szCs w:val="20"/>
        </w:rPr>
        <w:t>…………….…………</w:t>
      </w:r>
      <w:r w:rsidR="006E0FA5">
        <w:rPr>
          <w:rFonts w:ascii="Arial" w:hAnsi="Arial" w:cs="Arial"/>
          <w:sz w:val="20"/>
          <w:szCs w:val="20"/>
        </w:rPr>
        <w:t xml:space="preserve">, lub osoba przez niego </w:t>
      </w:r>
      <w:r>
        <w:rPr>
          <w:rFonts w:ascii="Arial" w:hAnsi="Arial" w:cs="Arial"/>
          <w:sz w:val="20"/>
          <w:szCs w:val="20"/>
        </w:rPr>
        <w:t>upoważniona.</w:t>
      </w:r>
    </w:p>
    <w:p w:rsidR="00BC64AC" w:rsidRDefault="00BC64AC" w:rsidP="00C93FC7">
      <w:pPr>
        <w:pStyle w:val="Bezodstpw"/>
        <w:jc w:val="center"/>
        <w:rPr>
          <w:rFonts w:ascii="Arial" w:hAnsi="Arial" w:cs="Arial"/>
          <w:b/>
          <w:sz w:val="20"/>
          <w:szCs w:val="20"/>
        </w:rPr>
      </w:pPr>
    </w:p>
    <w:p w:rsidR="00B823F5" w:rsidRPr="00C93FC7" w:rsidRDefault="00C93FC7" w:rsidP="009D2AAD">
      <w:pPr>
        <w:pStyle w:val="Bezodstpw"/>
        <w:jc w:val="center"/>
        <w:rPr>
          <w:rFonts w:ascii="Arial" w:hAnsi="Arial" w:cs="Arial"/>
          <w:b/>
          <w:sz w:val="20"/>
          <w:szCs w:val="20"/>
        </w:rPr>
      </w:pPr>
      <w:r w:rsidRPr="00C93FC7">
        <w:rPr>
          <w:rFonts w:ascii="Arial" w:hAnsi="Arial" w:cs="Arial"/>
          <w:b/>
          <w:sz w:val="20"/>
          <w:szCs w:val="20"/>
        </w:rPr>
        <w:t>§ 3</w:t>
      </w:r>
      <w:r w:rsidR="00085E47" w:rsidRPr="00C93FC7">
        <w:rPr>
          <w:rFonts w:ascii="Arial" w:hAnsi="Arial" w:cs="Arial"/>
          <w:b/>
          <w:sz w:val="20"/>
          <w:szCs w:val="20"/>
        </w:rPr>
        <w:t>.</w:t>
      </w:r>
    </w:p>
    <w:p w:rsidR="00C93FC7" w:rsidRPr="00C93FC7" w:rsidRDefault="00C93FC7" w:rsidP="006E0FA5">
      <w:pPr>
        <w:numPr>
          <w:ilvl w:val="0"/>
          <w:numId w:val="6"/>
        </w:numPr>
        <w:tabs>
          <w:tab w:val="clear" w:pos="0"/>
          <w:tab w:val="num" w:pos="284"/>
        </w:tabs>
        <w:suppressAutoHyphens/>
        <w:spacing w:after="80"/>
        <w:ind w:left="284" w:hanging="284"/>
        <w:jc w:val="both"/>
        <w:rPr>
          <w:sz w:val="20"/>
          <w:szCs w:val="20"/>
        </w:rPr>
      </w:pPr>
      <w:r w:rsidRPr="00C93FC7">
        <w:rPr>
          <w:rFonts w:ascii="Arial" w:hAnsi="Arial" w:cs="Arial"/>
          <w:b/>
          <w:iCs/>
          <w:sz w:val="20"/>
          <w:szCs w:val="20"/>
        </w:rPr>
        <w:t>Do obowiązków Zamawiającego należy:</w:t>
      </w:r>
    </w:p>
    <w:p w:rsidR="00C93FC7" w:rsidRPr="00C93FC7" w:rsidRDefault="00D377E9" w:rsidP="006E0FA5">
      <w:pPr>
        <w:numPr>
          <w:ilvl w:val="0"/>
          <w:numId w:val="7"/>
        </w:numPr>
        <w:suppressAutoHyphens/>
        <w:spacing w:after="0"/>
        <w:ind w:left="567" w:hanging="283"/>
        <w:jc w:val="both"/>
        <w:rPr>
          <w:sz w:val="20"/>
          <w:szCs w:val="20"/>
        </w:rPr>
      </w:pPr>
      <w:r>
        <w:rPr>
          <w:rFonts w:ascii="Arial" w:hAnsi="Arial" w:cs="Arial"/>
          <w:iCs/>
          <w:sz w:val="20"/>
          <w:szCs w:val="20"/>
        </w:rPr>
        <w:t>udostępnienie</w:t>
      </w:r>
      <w:r w:rsidR="00C93FC7" w:rsidRPr="00C93FC7">
        <w:rPr>
          <w:rFonts w:ascii="Arial" w:hAnsi="Arial" w:cs="Arial"/>
          <w:iCs/>
          <w:sz w:val="20"/>
          <w:szCs w:val="20"/>
        </w:rPr>
        <w:t xml:space="preserve"> Wykonawcy</w:t>
      </w:r>
      <w:r>
        <w:rPr>
          <w:rFonts w:ascii="Arial" w:hAnsi="Arial" w:cs="Arial"/>
          <w:iCs/>
          <w:sz w:val="20"/>
          <w:szCs w:val="20"/>
        </w:rPr>
        <w:t xml:space="preserve"> niezbędnej dokumentacji do prawidłowego wykonania zamówienia będącej</w:t>
      </w:r>
      <w:r w:rsidR="00C93FC7" w:rsidRPr="00C93FC7">
        <w:rPr>
          <w:rFonts w:ascii="Arial" w:hAnsi="Arial" w:cs="Arial"/>
          <w:iCs/>
          <w:sz w:val="20"/>
          <w:szCs w:val="20"/>
        </w:rPr>
        <w:t xml:space="preserve"> w posiadaniu poszczeg</w:t>
      </w:r>
      <w:r>
        <w:rPr>
          <w:rFonts w:ascii="Arial" w:hAnsi="Arial" w:cs="Arial"/>
          <w:iCs/>
          <w:sz w:val="20"/>
          <w:szCs w:val="20"/>
        </w:rPr>
        <w:t>ólnych Grup Zabezpieczenia.</w:t>
      </w:r>
    </w:p>
    <w:p w:rsidR="00C93FC7" w:rsidRPr="00C93FC7" w:rsidRDefault="00C93FC7" w:rsidP="006E0FA5">
      <w:pPr>
        <w:pStyle w:val="Default"/>
        <w:numPr>
          <w:ilvl w:val="0"/>
          <w:numId w:val="7"/>
        </w:numPr>
        <w:suppressAutoHyphens/>
        <w:autoSpaceDN/>
        <w:adjustRightInd/>
        <w:spacing w:line="276" w:lineRule="auto"/>
        <w:ind w:left="567" w:hanging="283"/>
        <w:jc w:val="both"/>
        <w:rPr>
          <w:sz w:val="20"/>
          <w:szCs w:val="20"/>
        </w:rPr>
      </w:pPr>
      <w:r w:rsidRPr="00C93FC7">
        <w:rPr>
          <w:rFonts w:ascii="Arial" w:hAnsi="Arial" w:cs="Arial"/>
          <w:sz w:val="20"/>
          <w:szCs w:val="20"/>
        </w:rPr>
        <w:t>zapłata umówionego wynagrodzenia należnego Wykonawcy.</w:t>
      </w:r>
    </w:p>
    <w:p w:rsidR="00C93FC7" w:rsidRPr="00C93FC7" w:rsidRDefault="00C93FC7" w:rsidP="006E0FA5">
      <w:pPr>
        <w:numPr>
          <w:ilvl w:val="0"/>
          <w:numId w:val="6"/>
        </w:numPr>
        <w:tabs>
          <w:tab w:val="clear" w:pos="0"/>
          <w:tab w:val="num" w:pos="284"/>
        </w:tabs>
        <w:suppressAutoHyphens/>
        <w:spacing w:after="0"/>
        <w:ind w:left="284" w:hanging="284"/>
        <w:jc w:val="both"/>
        <w:rPr>
          <w:sz w:val="20"/>
          <w:szCs w:val="20"/>
        </w:rPr>
      </w:pPr>
      <w:r w:rsidRPr="00C93FC7">
        <w:rPr>
          <w:rFonts w:ascii="Arial" w:hAnsi="Arial" w:cs="Arial"/>
          <w:b/>
          <w:iCs/>
          <w:sz w:val="20"/>
          <w:szCs w:val="20"/>
        </w:rPr>
        <w:t>Do obowiązków Wykonawcy należy w szczególności:</w:t>
      </w:r>
    </w:p>
    <w:p w:rsidR="00C93FC7" w:rsidRPr="00C93FC7" w:rsidRDefault="00C93FC7" w:rsidP="006E0FA5">
      <w:pPr>
        <w:numPr>
          <w:ilvl w:val="0"/>
          <w:numId w:val="5"/>
        </w:numPr>
        <w:suppressAutoHyphens/>
        <w:spacing w:after="0"/>
        <w:ind w:left="567" w:hanging="283"/>
        <w:jc w:val="both"/>
        <w:rPr>
          <w:sz w:val="20"/>
          <w:szCs w:val="20"/>
        </w:rPr>
      </w:pPr>
      <w:r w:rsidRPr="00C93FC7">
        <w:rPr>
          <w:rFonts w:ascii="Arial" w:hAnsi="Arial" w:cs="Arial"/>
          <w:iCs/>
          <w:sz w:val="20"/>
          <w:szCs w:val="20"/>
        </w:rPr>
        <w:t>Wykonawca zobowiązuje się realizować wszystkie czynności zawarte w „Specyfikacji technicznej wykonania i odbioru usługi”, która jest integralną częścią umowy.</w:t>
      </w:r>
    </w:p>
    <w:p w:rsidR="00C93FC7" w:rsidRPr="00C93FC7" w:rsidRDefault="00C93FC7" w:rsidP="006E0FA5">
      <w:pPr>
        <w:numPr>
          <w:ilvl w:val="0"/>
          <w:numId w:val="5"/>
        </w:numPr>
        <w:suppressAutoHyphens/>
        <w:spacing w:after="0"/>
        <w:ind w:left="567" w:hanging="283"/>
        <w:jc w:val="both"/>
        <w:rPr>
          <w:sz w:val="20"/>
          <w:szCs w:val="20"/>
        </w:rPr>
      </w:pPr>
      <w:r w:rsidRPr="00C93FC7">
        <w:rPr>
          <w:rFonts w:ascii="Arial" w:hAnsi="Arial" w:cs="Arial"/>
          <w:iCs/>
          <w:sz w:val="20"/>
          <w:szCs w:val="20"/>
        </w:rPr>
        <w:t>Wykonanie przedmiotu umowy zgodnie z przepisami prawa, warunkami technicznymi, właściwymi normami i z zasadami wiedzy technicznej,</w:t>
      </w:r>
    </w:p>
    <w:p w:rsidR="00C93FC7" w:rsidRPr="00C93FC7" w:rsidRDefault="00C93FC7" w:rsidP="006E0FA5">
      <w:pPr>
        <w:numPr>
          <w:ilvl w:val="0"/>
          <w:numId w:val="5"/>
        </w:numPr>
        <w:suppressAutoHyphens/>
        <w:spacing w:after="0"/>
        <w:ind w:left="567" w:hanging="283"/>
        <w:jc w:val="both"/>
        <w:rPr>
          <w:sz w:val="20"/>
          <w:szCs w:val="20"/>
        </w:rPr>
      </w:pPr>
      <w:r w:rsidRPr="00C93FC7">
        <w:rPr>
          <w:rFonts w:ascii="Arial" w:hAnsi="Arial" w:cs="Arial"/>
          <w:sz w:val="20"/>
          <w:szCs w:val="20"/>
        </w:rPr>
        <w:t>Wykonawca zapewni i przejmie pełną odpowiedzialność za ochronę przeciwpożarową                        i bezpieczeństwo pożarowe oraz właściwe warunki BHP zgodnie z obowiązującymi przepisami prawnymi</w:t>
      </w:r>
      <w:r w:rsidR="00D377E9">
        <w:rPr>
          <w:rFonts w:ascii="Arial" w:hAnsi="Arial" w:cs="Arial"/>
          <w:sz w:val="20"/>
          <w:szCs w:val="20"/>
        </w:rPr>
        <w:t xml:space="preserve"> </w:t>
      </w:r>
      <w:r w:rsidRPr="00C93FC7">
        <w:rPr>
          <w:rFonts w:ascii="Arial" w:hAnsi="Arial" w:cs="Arial"/>
          <w:sz w:val="20"/>
          <w:szCs w:val="20"/>
        </w:rPr>
        <w:t xml:space="preserve"> do końca trwania umowy.</w:t>
      </w:r>
    </w:p>
    <w:p w:rsidR="00C93FC7" w:rsidRPr="00C93FC7" w:rsidRDefault="00C93FC7" w:rsidP="006E0FA5">
      <w:pPr>
        <w:numPr>
          <w:ilvl w:val="0"/>
          <w:numId w:val="5"/>
        </w:numPr>
        <w:suppressAutoHyphens/>
        <w:spacing w:after="0"/>
        <w:ind w:left="567" w:hanging="283"/>
        <w:jc w:val="both"/>
        <w:rPr>
          <w:rFonts w:ascii="Arial" w:hAnsi="Arial" w:cs="Arial"/>
          <w:sz w:val="20"/>
          <w:szCs w:val="20"/>
        </w:rPr>
      </w:pPr>
      <w:r w:rsidRPr="00C93FC7">
        <w:rPr>
          <w:rFonts w:ascii="Arial" w:hAnsi="Arial" w:cs="Arial"/>
          <w:sz w:val="20"/>
          <w:szCs w:val="20"/>
        </w:rPr>
        <w:t>Wykonawca zobowiązuje się do sporządzenia wykazu pracowników wraz z posiadanymi przez nich uprawnieniami, które muszą być zgodne z żądaniami  Zamawiającego i wskazaniami zawartymi</w:t>
      </w:r>
      <w:r w:rsidR="00072C3A">
        <w:rPr>
          <w:rFonts w:ascii="Arial" w:hAnsi="Arial" w:cs="Arial"/>
          <w:sz w:val="20"/>
          <w:szCs w:val="20"/>
        </w:rPr>
        <w:t xml:space="preserve"> </w:t>
      </w:r>
      <w:r w:rsidRPr="00C93FC7">
        <w:rPr>
          <w:rFonts w:ascii="Arial" w:hAnsi="Arial" w:cs="Arial"/>
          <w:sz w:val="20"/>
          <w:szCs w:val="20"/>
        </w:rPr>
        <w:t>w STWOiU wraz z numerami telefonów wskazanymi do kontaktów z Zamawiającym</w:t>
      </w:r>
      <w:r w:rsidR="000A5D6B">
        <w:rPr>
          <w:rFonts w:ascii="Arial" w:hAnsi="Arial" w:cs="Arial"/>
          <w:sz w:val="20"/>
          <w:szCs w:val="20"/>
        </w:rPr>
        <w:t xml:space="preserve">                          </w:t>
      </w:r>
      <w:r w:rsidRPr="00C93FC7">
        <w:rPr>
          <w:rFonts w:ascii="Arial" w:hAnsi="Arial" w:cs="Arial"/>
          <w:sz w:val="20"/>
          <w:szCs w:val="20"/>
        </w:rPr>
        <w:t xml:space="preserve"> i w porozumieniu z Zamawiającym określi miejsce poruszania się tych pracowników </w:t>
      </w:r>
      <w:r w:rsidR="000A5D6B">
        <w:rPr>
          <w:rFonts w:ascii="Arial" w:hAnsi="Arial" w:cs="Arial"/>
          <w:sz w:val="20"/>
          <w:szCs w:val="20"/>
        </w:rPr>
        <w:t xml:space="preserve">                       </w:t>
      </w:r>
      <w:r w:rsidRPr="00C93FC7">
        <w:rPr>
          <w:rFonts w:ascii="Arial" w:hAnsi="Arial" w:cs="Arial"/>
          <w:sz w:val="20"/>
          <w:szCs w:val="20"/>
        </w:rPr>
        <w:t xml:space="preserve">po administrowanych terenach. </w:t>
      </w:r>
    </w:p>
    <w:p w:rsidR="00C93FC7" w:rsidRPr="00C93FC7" w:rsidRDefault="00C93FC7" w:rsidP="006E0FA5">
      <w:pPr>
        <w:numPr>
          <w:ilvl w:val="0"/>
          <w:numId w:val="5"/>
        </w:numPr>
        <w:suppressAutoHyphens/>
        <w:spacing w:after="0"/>
        <w:ind w:left="567" w:hanging="283"/>
        <w:jc w:val="both"/>
        <w:rPr>
          <w:rFonts w:ascii="Arial" w:hAnsi="Arial" w:cs="Arial"/>
          <w:sz w:val="20"/>
          <w:szCs w:val="20"/>
        </w:rPr>
      </w:pPr>
      <w:r w:rsidRPr="00C93FC7">
        <w:rPr>
          <w:rFonts w:ascii="Arial" w:hAnsi="Arial" w:cs="Arial"/>
          <w:sz w:val="20"/>
          <w:szCs w:val="20"/>
        </w:rPr>
        <w:t>Wykonawca przeszkoli pracowników w zakresie realizacji przedmiotu umowy na terenie zamknięt</w:t>
      </w:r>
      <w:r w:rsidR="00D377E9">
        <w:rPr>
          <w:rFonts w:ascii="Arial" w:hAnsi="Arial" w:cs="Arial"/>
          <w:sz w:val="20"/>
          <w:szCs w:val="20"/>
        </w:rPr>
        <w:t xml:space="preserve">ym i strzeżonym </w:t>
      </w:r>
      <w:r w:rsidRPr="00C93FC7">
        <w:rPr>
          <w:rFonts w:ascii="Arial" w:hAnsi="Arial" w:cs="Arial"/>
          <w:sz w:val="20"/>
          <w:szCs w:val="20"/>
        </w:rPr>
        <w:t>– szkolenie stanowiskowe.</w:t>
      </w:r>
    </w:p>
    <w:p w:rsidR="00C93FC7" w:rsidRPr="00C93FC7" w:rsidRDefault="00C93FC7" w:rsidP="006E0FA5">
      <w:pPr>
        <w:numPr>
          <w:ilvl w:val="0"/>
          <w:numId w:val="5"/>
        </w:numPr>
        <w:suppressAutoHyphens/>
        <w:spacing w:after="0"/>
        <w:ind w:left="567" w:hanging="283"/>
        <w:jc w:val="both"/>
        <w:rPr>
          <w:rFonts w:ascii="Arial" w:hAnsi="Arial" w:cs="Arial"/>
          <w:sz w:val="20"/>
          <w:szCs w:val="20"/>
        </w:rPr>
      </w:pPr>
      <w:r w:rsidRPr="00C93FC7">
        <w:rPr>
          <w:rFonts w:ascii="Arial" w:hAnsi="Arial" w:cs="Arial"/>
          <w:sz w:val="20"/>
          <w:szCs w:val="20"/>
        </w:rPr>
        <w:t>Wykonawca oświadcza, iż prace realizowane dla Zamawiającego, będą wykonywali pracownicy posiadający wszelkie wymagane uprawnienia i kwalifikacje niezbędne do ich wykonania, zgodnie</w:t>
      </w:r>
      <w:r w:rsidR="00072C3A">
        <w:rPr>
          <w:rFonts w:ascii="Arial" w:hAnsi="Arial" w:cs="Arial"/>
          <w:sz w:val="20"/>
          <w:szCs w:val="20"/>
        </w:rPr>
        <w:t xml:space="preserve"> </w:t>
      </w:r>
      <w:r w:rsidRPr="00C93FC7">
        <w:rPr>
          <w:rFonts w:ascii="Arial" w:hAnsi="Arial" w:cs="Arial"/>
          <w:sz w:val="20"/>
          <w:szCs w:val="20"/>
        </w:rPr>
        <w:t xml:space="preserve">z wymaganiami przedstawionymi w Specyfikacji technicznej wykonania </w:t>
      </w:r>
      <w:r w:rsidR="00072C3A">
        <w:rPr>
          <w:rFonts w:ascii="Arial" w:hAnsi="Arial" w:cs="Arial"/>
          <w:sz w:val="20"/>
          <w:szCs w:val="20"/>
        </w:rPr>
        <w:br/>
      </w:r>
      <w:r w:rsidRPr="00C93FC7">
        <w:rPr>
          <w:rFonts w:ascii="Arial" w:hAnsi="Arial" w:cs="Arial"/>
          <w:sz w:val="20"/>
          <w:szCs w:val="20"/>
        </w:rPr>
        <w:t>i odbioru usługi.</w:t>
      </w:r>
    </w:p>
    <w:p w:rsidR="00C93FC7" w:rsidRPr="00C93FC7" w:rsidRDefault="00C93FC7" w:rsidP="006E0FA5">
      <w:pPr>
        <w:numPr>
          <w:ilvl w:val="0"/>
          <w:numId w:val="5"/>
        </w:numPr>
        <w:suppressAutoHyphens/>
        <w:spacing w:after="0"/>
        <w:ind w:left="567" w:hanging="283"/>
        <w:jc w:val="both"/>
        <w:rPr>
          <w:sz w:val="20"/>
          <w:szCs w:val="20"/>
        </w:rPr>
      </w:pPr>
      <w:r w:rsidRPr="00C93FC7">
        <w:rPr>
          <w:rFonts w:ascii="Arial" w:hAnsi="Arial" w:cs="Arial"/>
          <w:sz w:val="20"/>
          <w:szCs w:val="20"/>
        </w:rPr>
        <w:t xml:space="preserve">Wykonawca zobowiązuje się do wykonania przedmiotu umowy przy użyciu własnego sprzętu                         i narzędzi </w:t>
      </w:r>
      <w:r w:rsidR="00D377E9">
        <w:rPr>
          <w:rFonts w:ascii="Arial" w:hAnsi="Arial" w:cs="Arial"/>
          <w:sz w:val="20"/>
          <w:szCs w:val="20"/>
        </w:rPr>
        <w:t xml:space="preserve"> i materiałów </w:t>
      </w:r>
      <w:r w:rsidRPr="00C93FC7">
        <w:rPr>
          <w:rFonts w:ascii="Arial" w:hAnsi="Arial" w:cs="Arial"/>
          <w:sz w:val="20"/>
          <w:szCs w:val="20"/>
        </w:rPr>
        <w:t>w ramach ceny określonej, jako wynagrodzenie w niniejszej umowie.</w:t>
      </w:r>
    </w:p>
    <w:p w:rsidR="00C93FC7" w:rsidRPr="00C93FC7" w:rsidRDefault="00C93FC7" w:rsidP="006E0FA5">
      <w:pPr>
        <w:numPr>
          <w:ilvl w:val="0"/>
          <w:numId w:val="5"/>
        </w:numPr>
        <w:suppressAutoHyphens/>
        <w:spacing w:after="0"/>
        <w:ind w:left="567" w:hanging="283"/>
        <w:jc w:val="both"/>
        <w:rPr>
          <w:rFonts w:ascii="Arial" w:hAnsi="Arial" w:cs="Arial"/>
          <w:sz w:val="20"/>
          <w:szCs w:val="20"/>
        </w:rPr>
      </w:pPr>
      <w:r w:rsidRPr="00C93FC7">
        <w:rPr>
          <w:rFonts w:ascii="Arial" w:hAnsi="Arial" w:cs="Arial"/>
          <w:sz w:val="20"/>
          <w:szCs w:val="20"/>
        </w:rPr>
        <w:t>Wykonawca na własny k</w:t>
      </w:r>
      <w:r w:rsidR="00D377E9">
        <w:rPr>
          <w:rFonts w:ascii="Arial" w:hAnsi="Arial" w:cs="Arial"/>
          <w:sz w:val="20"/>
          <w:szCs w:val="20"/>
        </w:rPr>
        <w:t>oszt prowadzi pełny zakres prac niezbędnych do prawidłowej realizacji umowy.</w:t>
      </w:r>
    </w:p>
    <w:p w:rsidR="00C93FC7" w:rsidRPr="00C93FC7" w:rsidRDefault="00C93FC7" w:rsidP="006E0FA5">
      <w:pPr>
        <w:numPr>
          <w:ilvl w:val="0"/>
          <w:numId w:val="5"/>
        </w:numPr>
        <w:suppressAutoHyphens/>
        <w:spacing w:after="0"/>
        <w:ind w:left="567" w:hanging="283"/>
        <w:jc w:val="both"/>
        <w:rPr>
          <w:sz w:val="20"/>
          <w:szCs w:val="20"/>
        </w:rPr>
      </w:pPr>
      <w:r w:rsidRPr="00C93FC7">
        <w:rPr>
          <w:rFonts w:ascii="Arial" w:hAnsi="Arial" w:cs="Arial"/>
          <w:sz w:val="20"/>
          <w:szCs w:val="20"/>
        </w:rPr>
        <w:t xml:space="preserve">Dostarczenie do Zamawiającego </w:t>
      </w:r>
      <w:r w:rsidRPr="00C93FC7">
        <w:rPr>
          <w:rFonts w:ascii="Arial" w:hAnsi="Arial" w:cs="Arial"/>
          <w:b/>
          <w:sz w:val="20"/>
          <w:szCs w:val="20"/>
        </w:rPr>
        <w:t>(</w:t>
      </w:r>
      <w:r w:rsidRPr="00C93FC7">
        <w:rPr>
          <w:rFonts w:ascii="Arial" w:hAnsi="Arial" w:cs="Arial"/>
          <w:b/>
          <w:sz w:val="20"/>
          <w:szCs w:val="20"/>
          <w:u w:val="single"/>
        </w:rPr>
        <w:t>Grupa Zabezpieczenia Wałc</w:t>
      </w:r>
      <w:r w:rsidR="00D377E9">
        <w:rPr>
          <w:rFonts w:ascii="Arial" w:hAnsi="Arial" w:cs="Arial"/>
          <w:b/>
          <w:sz w:val="20"/>
          <w:szCs w:val="20"/>
          <w:u w:val="single"/>
        </w:rPr>
        <w:t>z,</w:t>
      </w:r>
      <w:r w:rsidRPr="00C93FC7">
        <w:rPr>
          <w:rFonts w:ascii="Arial" w:hAnsi="Arial" w:cs="Arial"/>
          <w:b/>
          <w:sz w:val="20"/>
          <w:szCs w:val="20"/>
          <w:u w:val="single"/>
        </w:rPr>
        <w:t xml:space="preserve"> Grupa Zabezpieczenia Złocieniec</w:t>
      </w:r>
      <w:r w:rsidR="00D377E9">
        <w:rPr>
          <w:rFonts w:ascii="Arial" w:hAnsi="Arial" w:cs="Arial"/>
          <w:b/>
          <w:sz w:val="20"/>
          <w:szCs w:val="20"/>
          <w:u w:val="single"/>
        </w:rPr>
        <w:t xml:space="preserve"> oraz Grupa Zabezpieczenia Drawsko Pomorskie</w:t>
      </w:r>
      <w:r w:rsidRPr="00C93FC7">
        <w:rPr>
          <w:rFonts w:ascii="Arial" w:hAnsi="Arial" w:cs="Arial"/>
          <w:b/>
          <w:sz w:val="20"/>
          <w:szCs w:val="20"/>
          <w:u w:val="single"/>
        </w:rPr>
        <w:t xml:space="preserve"> </w:t>
      </w:r>
      <w:r w:rsidRPr="00C93FC7">
        <w:rPr>
          <w:rFonts w:ascii="Arial" w:hAnsi="Arial" w:cs="Arial"/>
          <w:b/>
          <w:sz w:val="20"/>
          <w:szCs w:val="20"/>
        </w:rPr>
        <w:t>)</w:t>
      </w:r>
      <w:r w:rsidRPr="00C93FC7">
        <w:rPr>
          <w:rFonts w:ascii="Arial" w:hAnsi="Arial" w:cs="Arial"/>
          <w:sz w:val="20"/>
          <w:szCs w:val="20"/>
        </w:rPr>
        <w:t xml:space="preserve"> - w celu wydania przepustek - danych wszystkich osób (imię, nazwisko) przewidywanych do zatrudnienia przy realizacji umowy oraz wszystkich pojazdów (rodzaj, typ, nr rejestracyjny, ww. dane osobowe kierowcy) przewidywanych do użycia przy realizacji umowy, przy czym na Wykonawcy spoczywa odpowiedzialność za naruszenie systemu przepustkowego, także przez jego pracowników, współpracowników, zleceniobiorców i innych osób, przy pomocy których wykonuje przedmiot niniejszej umowy;</w:t>
      </w:r>
    </w:p>
    <w:p w:rsidR="00C93FC7" w:rsidRPr="00C93FC7" w:rsidRDefault="00C93FC7" w:rsidP="00072C3A">
      <w:pPr>
        <w:numPr>
          <w:ilvl w:val="0"/>
          <w:numId w:val="5"/>
        </w:numPr>
        <w:suppressAutoHyphens/>
        <w:spacing w:after="0"/>
        <w:ind w:left="567" w:hanging="283"/>
        <w:jc w:val="both"/>
        <w:rPr>
          <w:sz w:val="20"/>
          <w:szCs w:val="20"/>
        </w:rPr>
      </w:pPr>
      <w:r w:rsidRPr="00C93FC7">
        <w:rPr>
          <w:rFonts w:ascii="Arial" w:hAnsi="Arial" w:cs="Arial"/>
          <w:sz w:val="20"/>
          <w:szCs w:val="20"/>
        </w:rPr>
        <w:t>Zorganizowanie we własnym zakresie zaplecza socjalnego swoim pracownikom.</w:t>
      </w:r>
    </w:p>
    <w:p w:rsidR="00C93FC7" w:rsidRPr="00C93FC7" w:rsidRDefault="00D377E9" w:rsidP="00072C3A">
      <w:pPr>
        <w:pStyle w:val="Default"/>
        <w:numPr>
          <w:ilvl w:val="0"/>
          <w:numId w:val="5"/>
        </w:numPr>
        <w:tabs>
          <w:tab w:val="clear" w:pos="0"/>
          <w:tab w:val="num" w:pos="284"/>
        </w:tabs>
        <w:suppressAutoHyphens/>
        <w:autoSpaceDN/>
        <w:adjustRightInd/>
        <w:spacing w:line="276" w:lineRule="auto"/>
        <w:ind w:left="709" w:hanging="425"/>
        <w:jc w:val="both"/>
        <w:rPr>
          <w:sz w:val="20"/>
          <w:szCs w:val="20"/>
        </w:rPr>
      </w:pPr>
      <w:r>
        <w:rPr>
          <w:rFonts w:ascii="Arial" w:hAnsi="Arial" w:cs="Arial"/>
          <w:sz w:val="20"/>
          <w:szCs w:val="20"/>
        </w:rPr>
        <w:t>Z</w:t>
      </w:r>
      <w:r w:rsidR="00C93FC7" w:rsidRPr="00C93FC7">
        <w:rPr>
          <w:rFonts w:ascii="Arial" w:hAnsi="Arial" w:cs="Arial"/>
          <w:sz w:val="20"/>
          <w:szCs w:val="20"/>
        </w:rPr>
        <w:t xml:space="preserve">achowanie w tajemnicy (pod rygorem odpowiedzialności karnej) wszystkich informacji, jakie uzyska w związku z wykonywaniem przedmiotu umowy i nie udostępniania ich nikomu bez uprzedniej pisemnej zgody Zamawiającego, przy czym odpowiedzialność ta dotyczy także wszystkich pracowników/ współpracowników/zleceniobiorców Wykonawcy biorących udział w realizacji niniejszej umowy; </w:t>
      </w:r>
    </w:p>
    <w:p w:rsidR="00C93FC7" w:rsidRPr="00C93FC7" w:rsidRDefault="00C93FC7" w:rsidP="00072C3A">
      <w:pPr>
        <w:pStyle w:val="Default"/>
        <w:numPr>
          <w:ilvl w:val="0"/>
          <w:numId w:val="5"/>
        </w:numPr>
        <w:tabs>
          <w:tab w:val="clear" w:pos="0"/>
          <w:tab w:val="num" w:pos="284"/>
        </w:tabs>
        <w:suppressAutoHyphens/>
        <w:autoSpaceDN/>
        <w:adjustRightInd/>
        <w:spacing w:line="276" w:lineRule="auto"/>
        <w:ind w:left="709" w:hanging="425"/>
        <w:jc w:val="both"/>
        <w:rPr>
          <w:sz w:val="20"/>
          <w:szCs w:val="20"/>
        </w:rPr>
      </w:pPr>
      <w:r w:rsidRPr="00C93FC7">
        <w:rPr>
          <w:rFonts w:ascii="Arial" w:hAnsi="Arial" w:cs="Arial"/>
          <w:sz w:val="20"/>
          <w:szCs w:val="20"/>
        </w:rPr>
        <w:lastRenderedPageBreak/>
        <w:t>przestrzeganie zakazu używania aparatów latających nad terenami wojskowymi, przy czym dotyczy to także wszystkich pracowników, współpracowników, zleceniobiorców Wykonawcy             i innych osób biorących udział w realizacji niniejszej umowy;</w:t>
      </w:r>
    </w:p>
    <w:p w:rsidR="00C93FC7" w:rsidRPr="00D87303" w:rsidRDefault="00C93FC7" w:rsidP="00072C3A">
      <w:pPr>
        <w:pStyle w:val="Default"/>
        <w:numPr>
          <w:ilvl w:val="0"/>
          <w:numId w:val="5"/>
        </w:numPr>
        <w:tabs>
          <w:tab w:val="clear" w:pos="0"/>
          <w:tab w:val="num" w:pos="284"/>
        </w:tabs>
        <w:suppressAutoHyphens/>
        <w:autoSpaceDN/>
        <w:adjustRightInd/>
        <w:spacing w:line="276" w:lineRule="auto"/>
        <w:ind w:left="709" w:hanging="425"/>
        <w:jc w:val="both"/>
        <w:rPr>
          <w:sz w:val="20"/>
          <w:szCs w:val="20"/>
        </w:rPr>
      </w:pPr>
      <w:r w:rsidRPr="00C93FC7">
        <w:rPr>
          <w:rFonts w:ascii="Arial" w:hAnsi="Arial" w:cs="Arial"/>
          <w:sz w:val="20"/>
          <w:szCs w:val="20"/>
        </w:rPr>
        <w:t xml:space="preserve">zatrudnienie przez Wykonawcę wszystkich pracowników, wykonujących prace ujęte </w:t>
      </w:r>
      <w:r w:rsidR="00072C3A">
        <w:rPr>
          <w:rFonts w:ascii="Arial" w:hAnsi="Arial" w:cs="Arial"/>
          <w:sz w:val="20"/>
          <w:szCs w:val="20"/>
        </w:rPr>
        <w:br/>
      </w:r>
      <w:r w:rsidRPr="00C93FC7">
        <w:rPr>
          <w:rFonts w:ascii="Arial" w:hAnsi="Arial" w:cs="Arial"/>
          <w:sz w:val="20"/>
          <w:szCs w:val="20"/>
        </w:rPr>
        <w:t>w STWiOU,   na podstawie umowy o pracę przez cały okres realizacji usługi.</w:t>
      </w:r>
    </w:p>
    <w:p w:rsidR="00D87303" w:rsidRPr="003329D8" w:rsidRDefault="00D87303" w:rsidP="00072C3A">
      <w:pPr>
        <w:pStyle w:val="Default"/>
        <w:numPr>
          <w:ilvl w:val="0"/>
          <w:numId w:val="5"/>
        </w:numPr>
        <w:tabs>
          <w:tab w:val="clear" w:pos="0"/>
          <w:tab w:val="num" w:pos="284"/>
        </w:tabs>
        <w:suppressAutoHyphens/>
        <w:autoSpaceDN/>
        <w:adjustRightInd/>
        <w:spacing w:line="276" w:lineRule="auto"/>
        <w:ind w:left="709" w:hanging="425"/>
        <w:jc w:val="both"/>
        <w:rPr>
          <w:sz w:val="20"/>
          <w:szCs w:val="20"/>
        </w:rPr>
      </w:pPr>
      <w:r>
        <w:rPr>
          <w:rFonts w:ascii="Arial" w:hAnsi="Arial" w:cs="Arial"/>
          <w:sz w:val="20"/>
          <w:szCs w:val="20"/>
        </w:rPr>
        <w:t xml:space="preserve">W celu uniknięcia możliwości przeniesienia zakażenia na inne osoby zgodnie z Ustawą </w:t>
      </w:r>
      <w:r w:rsidR="00072C3A">
        <w:rPr>
          <w:rFonts w:ascii="Arial" w:hAnsi="Arial" w:cs="Arial"/>
          <w:sz w:val="20"/>
          <w:szCs w:val="20"/>
        </w:rPr>
        <w:br/>
      </w:r>
      <w:r>
        <w:rPr>
          <w:rFonts w:ascii="Arial" w:hAnsi="Arial" w:cs="Arial"/>
          <w:sz w:val="20"/>
          <w:szCs w:val="20"/>
        </w:rPr>
        <w:t>z dnia</w:t>
      </w:r>
      <w:r w:rsidR="00072C3A">
        <w:rPr>
          <w:rFonts w:ascii="Arial" w:hAnsi="Arial" w:cs="Arial"/>
          <w:sz w:val="20"/>
          <w:szCs w:val="20"/>
        </w:rPr>
        <w:t xml:space="preserve"> </w:t>
      </w:r>
      <w:r>
        <w:rPr>
          <w:rFonts w:ascii="Arial" w:hAnsi="Arial" w:cs="Arial"/>
          <w:sz w:val="20"/>
          <w:szCs w:val="20"/>
        </w:rPr>
        <w:t>05 grudnia 2008r.</w:t>
      </w:r>
      <w:r w:rsidR="00E33506">
        <w:rPr>
          <w:rFonts w:ascii="Arial" w:hAnsi="Arial" w:cs="Arial"/>
          <w:sz w:val="20"/>
          <w:szCs w:val="20"/>
        </w:rPr>
        <w:t xml:space="preserve"> </w:t>
      </w:r>
      <w:r>
        <w:rPr>
          <w:rFonts w:ascii="Arial" w:hAnsi="Arial" w:cs="Arial"/>
          <w:sz w:val="20"/>
          <w:szCs w:val="20"/>
        </w:rPr>
        <w:t xml:space="preserve">o zapobieganiu oraz zwalczaniu zakażeń i chorób zakaźnych </w:t>
      </w:r>
      <w:r w:rsidR="00072C3A">
        <w:rPr>
          <w:rFonts w:ascii="Arial" w:hAnsi="Arial" w:cs="Arial"/>
          <w:sz w:val="20"/>
          <w:szCs w:val="20"/>
        </w:rPr>
        <w:br/>
      </w:r>
      <w:r>
        <w:rPr>
          <w:rFonts w:ascii="Arial" w:hAnsi="Arial" w:cs="Arial"/>
          <w:sz w:val="20"/>
          <w:szCs w:val="20"/>
        </w:rPr>
        <w:t>u ludzi</w:t>
      </w:r>
      <w:r w:rsidR="00072C3A">
        <w:rPr>
          <w:rFonts w:ascii="Arial" w:hAnsi="Arial" w:cs="Arial"/>
          <w:sz w:val="20"/>
          <w:szCs w:val="20"/>
        </w:rPr>
        <w:t xml:space="preserve"> </w:t>
      </w:r>
      <w:r w:rsidR="00E33506">
        <w:rPr>
          <w:rFonts w:ascii="Arial" w:hAnsi="Arial" w:cs="Arial"/>
          <w:sz w:val="20"/>
          <w:szCs w:val="20"/>
        </w:rPr>
        <w:t xml:space="preserve">Zamawiający </w:t>
      </w:r>
      <w:r w:rsidR="00E33506" w:rsidRPr="00E33506">
        <w:rPr>
          <w:rFonts w:ascii="Arial" w:hAnsi="Arial" w:cs="Arial"/>
          <w:b/>
          <w:sz w:val="20"/>
          <w:szCs w:val="20"/>
        </w:rPr>
        <w:t>żąda</w:t>
      </w:r>
      <w:r w:rsidR="00E33506">
        <w:rPr>
          <w:rFonts w:ascii="Arial" w:hAnsi="Arial" w:cs="Arial"/>
          <w:b/>
          <w:sz w:val="20"/>
          <w:szCs w:val="20"/>
        </w:rPr>
        <w:t xml:space="preserve"> </w:t>
      </w:r>
      <w:r w:rsidR="00E33506" w:rsidRPr="00E33506">
        <w:rPr>
          <w:rFonts w:ascii="Arial" w:hAnsi="Arial" w:cs="Arial"/>
          <w:sz w:val="20"/>
          <w:szCs w:val="20"/>
        </w:rPr>
        <w:t>by Wykonawca w</w:t>
      </w:r>
      <w:r w:rsidR="00992F74">
        <w:rPr>
          <w:rFonts w:ascii="Arial" w:hAnsi="Arial" w:cs="Arial"/>
          <w:sz w:val="20"/>
          <w:szCs w:val="20"/>
        </w:rPr>
        <w:t xml:space="preserve"> dniu </w:t>
      </w:r>
      <w:r w:rsidR="00E33506" w:rsidRPr="00E33506">
        <w:rPr>
          <w:rFonts w:ascii="Arial" w:hAnsi="Arial" w:cs="Arial"/>
          <w:sz w:val="20"/>
          <w:szCs w:val="20"/>
        </w:rPr>
        <w:t xml:space="preserve"> przekazania obiektów</w:t>
      </w:r>
      <w:r w:rsidR="00E33506">
        <w:rPr>
          <w:rFonts w:ascii="Arial" w:hAnsi="Arial" w:cs="Arial"/>
          <w:sz w:val="20"/>
          <w:szCs w:val="20"/>
        </w:rPr>
        <w:t xml:space="preserve"> </w:t>
      </w:r>
      <w:r w:rsidR="00E33506" w:rsidRPr="00E33506">
        <w:rPr>
          <w:rFonts w:ascii="Arial" w:hAnsi="Arial" w:cs="Arial"/>
          <w:sz w:val="20"/>
          <w:szCs w:val="20"/>
        </w:rPr>
        <w:t>dostarczył</w:t>
      </w:r>
      <w:r w:rsidR="00E33506">
        <w:rPr>
          <w:rFonts w:ascii="Arial" w:hAnsi="Arial" w:cs="Arial"/>
          <w:sz w:val="20"/>
          <w:szCs w:val="20"/>
        </w:rPr>
        <w:t xml:space="preserve"> do Z</w:t>
      </w:r>
      <w:r w:rsidR="00E33506" w:rsidRPr="00E33506">
        <w:rPr>
          <w:rFonts w:ascii="Arial" w:hAnsi="Arial" w:cs="Arial"/>
          <w:sz w:val="20"/>
          <w:szCs w:val="20"/>
        </w:rPr>
        <w:t>amawiającego</w:t>
      </w:r>
      <w:r w:rsidR="00E33506">
        <w:rPr>
          <w:rFonts w:ascii="Arial" w:hAnsi="Arial" w:cs="Arial"/>
          <w:sz w:val="20"/>
          <w:szCs w:val="20"/>
        </w:rPr>
        <w:t xml:space="preserve"> k</w:t>
      </w:r>
      <w:r w:rsidR="00E33506" w:rsidRPr="00E33506">
        <w:rPr>
          <w:rFonts w:ascii="Arial" w:hAnsi="Arial" w:cs="Arial"/>
          <w:sz w:val="20"/>
          <w:szCs w:val="20"/>
        </w:rPr>
        <w:t>serokopię</w:t>
      </w:r>
      <w:r w:rsidR="00E33506">
        <w:rPr>
          <w:rFonts w:ascii="Arial" w:hAnsi="Arial" w:cs="Arial"/>
          <w:sz w:val="20"/>
          <w:szCs w:val="20"/>
        </w:rPr>
        <w:t xml:space="preserve"> odpo</w:t>
      </w:r>
      <w:r w:rsidR="00E33506" w:rsidRPr="00E33506">
        <w:rPr>
          <w:rFonts w:ascii="Arial" w:hAnsi="Arial" w:cs="Arial"/>
          <w:sz w:val="20"/>
          <w:szCs w:val="20"/>
        </w:rPr>
        <w:t>wiednich</w:t>
      </w:r>
      <w:r w:rsidR="00E33506">
        <w:rPr>
          <w:rFonts w:ascii="Arial" w:hAnsi="Arial" w:cs="Arial"/>
          <w:sz w:val="20"/>
          <w:szCs w:val="20"/>
        </w:rPr>
        <w:t xml:space="preserve"> </w:t>
      </w:r>
      <w:r w:rsidR="00E33506" w:rsidRPr="00E33506">
        <w:rPr>
          <w:rFonts w:ascii="Arial" w:hAnsi="Arial" w:cs="Arial"/>
          <w:sz w:val="20"/>
          <w:szCs w:val="20"/>
        </w:rPr>
        <w:t>,aktualnych badań</w:t>
      </w:r>
      <w:r w:rsidR="00E33506">
        <w:rPr>
          <w:rFonts w:ascii="Arial" w:hAnsi="Arial" w:cs="Arial"/>
          <w:sz w:val="20"/>
          <w:szCs w:val="20"/>
        </w:rPr>
        <w:t xml:space="preserve"> pracowników bezpośrednio zajmujących się obsługą</w:t>
      </w:r>
      <w:r w:rsidR="00992F74">
        <w:rPr>
          <w:rFonts w:ascii="Arial" w:hAnsi="Arial" w:cs="Arial"/>
          <w:sz w:val="20"/>
          <w:szCs w:val="20"/>
        </w:rPr>
        <w:t xml:space="preserve">   </w:t>
      </w:r>
      <w:r w:rsidR="00E33506">
        <w:rPr>
          <w:rFonts w:ascii="Arial" w:hAnsi="Arial" w:cs="Arial"/>
          <w:sz w:val="20"/>
          <w:szCs w:val="20"/>
        </w:rPr>
        <w:t xml:space="preserve"> i nadzorem S</w:t>
      </w:r>
      <w:r w:rsidR="00992F74">
        <w:rPr>
          <w:rFonts w:ascii="Arial" w:hAnsi="Arial" w:cs="Arial"/>
          <w:sz w:val="20"/>
          <w:szCs w:val="20"/>
        </w:rPr>
        <w:t>UW potwierdzonych za zgodność</w:t>
      </w:r>
      <w:r w:rsidR="009F6ADE">
        <w:rPr>
          <w:rFonts w:ascii="Arial" w:hAnsi="Arial" w:cs="Arial"/>
          <w:sz w:val="20"/>
          <w:szCs w:val="20"/>
        </w:rPr>
        <w:t xml:space="preserve"> </w:t>
      </w:r>
      <w:r w:rsidR="00E33506">
        <w:rPr>
          <w:rFonts w:ascii="Arial" w:hAnsi="Arial" w:cs="Arial"/>
          <w:sz w:val="20"/>
          <w:szCs w:val="20"/>
        </w:rPr>
        <w:t>z oryginałem.</w:t>
      </w:r>
    </w:p>
    <w:p w:rsidR="003329D8" w:rsidRPr="006C7B62" w:rsidRDefault="003329D8" w:rsidP="00072C3A">
      <w:pPr>
        <w:pStyle w:val="Default"/>
        <w:numPr>
          <w:ilvl w:val="0"/>
          <w:numId w:val="5"/>
        </w:numPr>
        <w:tabs>
          <w:tab w:val="clear" w:pos="0"/>
          <w:tab w:val="num" w:pos="284"/>
        </w:tabs>
        <w:suppressAutoHyphens/>
        <w:autoSpaceDN/>
        <w:adjustRightInd/>
        <w:spacing w:line="276" w:lineRule="auto"/>
        <w:ind w:left="709" w:hanging="425"/>
        <w:jc w:val="both"/>
        <w:rPr>
          <w:sz w:val="20"/>
          <w:szCs w:val="20"/>
        </w:rPr>
      </w:pPr>
      <w:r>
        <w:rPr>
          <w:rFonts w:ascii="Arial" w:hAnsi="Arial" w:cs="Arial"/>
          <w:sz w:val="20"/>
          <w:szCs w:val="20"/>
        </w:rPr>
        <w:t xml:space="preserve">Zamawiający uprawniony jest do wykonania czynności kontrolnych wobec Wykonawcy odnośnie spełnienia przez Wykonawcę wymogu posiadania badań, określonych w § 3 ust. 2 pkt 14 umowy, dlatego Zamawiający zastrzega sobie prawo do wglądu w oryginały badań a Wykonawca zobowiązuje się dostarczyć </w:t>
      </w:r>
      <w:r w:rsidR="00125DEE">
        <w:rPr>
          <w:rFonts w:ascii="Arial" w:hAnsi="Arial" w:cs="Arial"/>
          <w:sz w:val="20"/>
          <w:szCs w:val="20"/>
        </w:rPr>
        <w:t xml:space="preserve"> ww. badania do Zamawiającego przez</w:t>
      </w:r>
      <w:r w:rsidR="00E37B51">
        <w:rPr>
          <w:rFonts w:ascii="Arial" w:hAnsi="Arial" w:cs="Arial"/>
          <w:sz w:val="20"/>
          <w:szCs w:val="20"/>
        </w:rPr>
        <w:t xml:space="preserve"> cał</w:t>
      </w:r>
      <w:r w:rsidR="00992F74">
        <w:rPr>
          <w:rFonts w:ascii="Arial" w:hAnsi="Arial" w:cs="Arial"/>
          <w:sz w:val="20"/>
          <w:szCs w:val="20"/>
        </w:rPr>
        <w:t>y</w:t>
      </w:r>
      <w:r w:rsidR="00E37B51">
        <w:rPr>
          <w:rFonts w:ascii="Arial" w:hAnsi="Arial" w:cs="Arial"/>
          <w:sz w:val="20"/>
          <w:szCs w:val="20"/>
        </w:rPr>
        <w:t xml:space="preserve"> </w:t>
      </w:r>
      <w:r w:rsidR="00125DEE">
        <w:rPr>
          <w:rFonts w:ascii="Arial" w:hAnsi="Arial" w:cs="Arial"/>
          <w:sz w:val="20"/>
          <w:szCs w:val="20"/>
        </w:rPr>
        <w:t xml:space="preserve"> okres realizacji usługi.</w:t>
      </w:r>
      <w:r>
        <w:rPr>
          <w:rFonts w:ascii="Arial" w:hAnsi="Arial" w:cs="Arial"/>
          <w:sz w:val="20"/>
          <w:szCs w:val="20"/>
        </w:rPr>
        <w:t xml:space="preserve"> </w:t>
      </w:r>
    </w:p>
    <w:p w:rsidR="006C7B62" w:rsidRPr="00C93FC7" w:rsidRDefault="006C7B62" w:rsidP="00072C3A">
      <w:pPr>
        <w:pStyle w:val="Default"/>
        <w:numPr>
          <w:ilvl w:val="0"/>
          <w:numId w:val="5"/>
        </w:numPr>
        <w:tabs>
          <w:tab w:val="clear" w:pos="0"/>
          <w:tab w:val="num" w:pos="284"/>
        </w:tabs>
        <w:suppressAutoHyphens/>
        <w:autoSpaceDN/>
        <w:adjustRightInd/>
        <w:spacing w:line="276" w:lineRule="auto"/>
        <w:ind w:left="709" w:hanging="425"/>
        <w:jc w:val="both"/>
        <w:rPr>
          <w:sz w:val="20"/>
          <w:szCs w:val="20"/>
        </w:rPr>
      </w:pPr>
      <w:r>
        <w:rPr>
          <w:rFonts w:ascii="Arial" w:hAnsi="Arial" w:cs="Arial"/>
          <w:sz w:val="20"/>
          <w:szCs w:val="20"/>
        </w:rPr>
        <w:t>Zamawiający</w:t>
      </w:r>
      <w:r w:rsidR="005566DC">
        <w:rPr>
          <w:rFonts w:ascii="Arial" w:hAnsi="Arial" w:cs="Arial"/>
          <w:sz w:val="20"/>
          <w:szCs w:val="20"/>
        </w:rPr>
        <w:t xml:space="preserve"> </w:t>
      </w:r>
      <w:r>
        <w:rPr>
          <w:rFonts w:ascii="Arial" w:hAnsi="Arial" w:cs="Arial"/>
          <w:sz w:val="20"/>
          <w:szCs w:val="20"/>
        </w:rPr>
        <w:t>wymaga spełnienia</w:t>
      </w:r>
      <w:r w:rsidR="005566DC">
        <w:rPr>
          <w:rFonts w:ascii="Arial" w:hAnsi="Arial" w:cs="Arial"/>
          <w:sz w:val="20"/>
          <w:szCs w:val="20"/>
        </w:rPr>
        <w:t xml:space="preserve"> </w:t>
      </w:r>
      <w:r>
        <w:rPr>
          <w:rFonts w:ascii="Arial" w:hAnsi="Arial" w:cs="Arial"/>
          <w:sz w:val="20"/>
          <w:szCs w:val="20"/>
        </w:rPr>
        <w:t>przez Wykonawcę</w:t>
      </w:r>
      <w:r w:rsidR="005566DC">
        <w:rPr>
          <w:rFonts w:ascii="Arial" w:hAnsi="Arial" w:cs="Arial"/>
          <w:sz w:val="20"/>
          <w:szCs w:val="20"/>
        </w:rPr>
        <w:t xml:space="preserve"> </w:t>
      </w:r>
      <w:r>
        <w:rPr>
          <w:rFonts w:ascii="Arial" w:hAnsi="Arial" w:cs="Arial"/>
          <w:sz w:val="20"/>
          <w:szCs w:val="20"/>
        </w:rPr>
        <w:t>warunku</w:t>
      </w:r>
      <w:r w:rsidR="005566DC">
        <w:rPr>
          <w:rFonts w:ascii="Arial" w:hAnsi="Arial" w:cs="Arial"/>
          <w:sz w:val="20"/>
          <w:szCs w:val="20"/>
        </w:rPr>
        <w:t xml:space="preserve"> </w:t>
      </w:r>
      <w:r>
        <w:rPr>
          <w:rFonts w:ascii="Arial" w:hAnsi="Arial" w:cs="Arial"/>
          <w:sz w:val="20"/>
          <w:szCs w:val="20"/>
        </w:rPr>
        <w:t>zawartego w sposobie</w:t>
      </w:r>
      <w:r w:rsidR="005566DC">
        <w:rPr>
          <w:rFonts w:ascii="Arial" w:hAnsi="Arial" w:cs="Arial"/>
          <w:sz w:val="20"/>
          <w:szCs w:val="20"/>
        </w:rPr>
        <w:t xml:space="preserve"> </w:t>
      </w:r>
      <w:r>
        <w:rPr>
          <w:rFonts w:ascii="Arial" w:hAnsi="Arial" w:cs="Arial"/>
          <w:sz w:val="20"/>
          <w:szCs w:val="20"/>
        </w:rPr>
        <w:t>obliczania kryteriów</w:t>
      </w:r>
      <w:r w:rsidR="005566DC">
        <w:rPr>
          <w:rFonts w:ascii="Arial" w:hAnsi="Arial" w:cs="Arial"/>
          <w:sz w:val="20"/>
          <w:szCs w:val="20"/>
        </w:rPr>
        <w:t xml:space="preserve"> oceny  oferty wg. kryterium</w:t>
      </w:r>
      <w:r w:rsidR="005566DC">
        <w:rPr>
          <w:rFonts w:ascii="Arial" w:hAnsi="Arial" w:cs="Arial"/>
          <w:b/>
          <w:sz w:val="20"/>
          <w:szCs w:val="20"/>
        </w:rPr>
        <w:t xml:space="preserve"> „Dyspozycyjność osób kadry techniczne</w:t>
      </w:r>
      <w:r w:rsidR="00072C3A">
        <w:rPr>
          <w:rFonts w:ascii="Arial" w:hAnsi="Arial" w:cs="Arial"/>
          <w:b/>
          <w:sz w:val="20"/>
          <w:szCs w:val="20"/>
        </w:rPr>
        <w:t xml:space="preserve">j i kierowniczej Wykonawcy” tj. </w:t>
      </w:r>
      <w:r w:rsidR="005566DC">
        <w:rPr>
          <w:rFonts w:ascii="Arial" w:hAnsi="Arial" w:cs="Arial"/>
          <w:b/>
          <w:sz w:val="20"/>
          <w:szCs w:val="20"/>
        </w:rPr>
        <w:t>dyspozycyjność:</w:t>
      </w:r>
      <w:r w:rsidR="00072C3A">
        <w:rPr>
          <w:rFonts w:ascii="Arial" w:hAnsi="Arial" w:cs="Arial"/>
          <w:b/>
          <w:sz w:val="20"/>
          <w:szCs w:val="20"/>
        </w:rPr>
        <w:t xml:space="preserve"> </w:t>
      </w:r>
      <w:r w:rsidR="005566DC">
        <w:rPr>
          <w:rFonts w:ascii="Arial" w:hAnsi="Arial" w:cs="Arial"/>
          <w:sz w:val="20"/>
          <w:szCs w:val="20"/>
        </w:rPr>
        <w:t>……………………………………</w:t>
      </w:r>
      <w:r w:rsidR="00072C3A">
        <w:rPr>
          <w:rFonts w:ascii="Arial" w:hAnsi="Arial" w:cs="Arial"/>
          <w:sz w:val="20"/>
          <w:szCs w:val="20"/>
        </w:rPr>
        <w:t>………..</w:t>
      </w:r>
    </w:p>
    <w:p w:rsidR="00C93FC7" w:rsidRPr="00C93FC7" w:rsidRDefault="00C93FC7" w:rsidP="00072C3A">
      <w:pPr>
        <w:pStyle w:val="Default"/>
        <w:numPr>
          <w:ilvl w:val="0"/>
          <w:numId w:val="5"/>
        </w:numPr>
        <w:tabs>
          <w:tab w:val="clear" w:pos="0"/>
          <w:tab w:val="num" w:pos="284"/>
        </w:tabs>
        <w:suppressAutoHyphens/>
        <w:autoSpaceDN/>
        <w:adjustRightInd/>
        <w:spacing w:line="276" w:lineRule="auto"/>
        <w:ind w:left="709" w:hanging="425"/>
        <w:jc w:val="both"/>
        <w:rPr>
          <w:sz w:val="20"/>
          <w:szCs w:val="20"/>
        </w:rPr>
      </w:pPr>
      <w:r w:rsidRPr="00C93FC7">
        <w:rPr>
          <w:rFonts w:ascii="Arial" w:hAnsi="Arial" w:cs="Arial"/>
          <w:sz w:val="20"/>
          <w:szCs w:val="20"/>
        </w:rPr>
        <w:t>Wykonawca podczas realizacji prac jest odpowiedzialny</w:t>
      </w:r>
      <w:r w:rsidR="007A72F1">
        <w:rPr>
          <w:rFonts w:ascii="Arial" w:hAnsi="Arial" w:cs="Arial"/>
          <w:sz w:val="20"/>
          <w:szCs w:val="20"/>
        </w:rPr>
        <w:t xml:space="preserve"> także za mienie Zamawiającego.</w:t>
      </w:r>
    </w:p>
    <w:p w:rsidR="00C93FC7" w:rsidRPr="00C93FC7" w:rsidRDefault="00C93FC7" w:rsidP="00072C3A">
      <w:pPr>
        <w:pStyle w:val="Default"/>
        <w:numPr>
          <w:ilvl w:val="0"/>
          <w:numId w:val="5"/>
        </w:numPr>
        <w:tabs>
          <w:tab w:val="clear" w:pos="0"/>
          <w:tab w:val="num" w:pos="284"/>
        </w:tabs>
        <w:suppressAutoHyphens/>
        <w:autoSpaceDN/>
        <w:adjustRightInd/>
        <w:spacing w:line="276" w:lineRule="auto"/>
        <w:ind w:left="709" w:hanging="425"/>
        <w:jc w:val="both"/>
        <w:rPr>
          <w:sz w:val="20"/>
          <w:szCs w:val="20"/>
        </w:rPr>
      </w:pPr>
      <w:r w:rsidRPr="00C93FC7">
        <w:rPr>
          <w:rFonts w:ascii="Arial" w:hAnsi="Arial" w:cs="Arial"/>
          <w:sz w:val="20"/>
          <w:szCs w:val="20"/>
        </w:rPr>
        <w:t>Wykonawca ponosi odpowiedzialność za wszelkie wywołane swoim działaniem lub zaniechaniem szkody na osobach lub mieniu spowodo</w:t>
      </w:r>
      <w:r w:rsidR="001218F3">
        <w:rPr>
          <w:rFonts w:ascii="Arial" w:hAnsi="Arial" w:cs="Arial"/>
          <w:sz w:val="20"/>
          <w:szCs w:val="20"/>
        </w:rPr>
        <w:t>wane w trakcie wykonywania prac</w:t>
      </w:r>
      <w:r w:rsidRPr="00C93FC7">
        <w:rPr>
          <w:rFonts w:ascii="Arial" w:hAnsi="Arial" w:cs="Arial"/>
          <w:sz w:val="20"/>
          <w:szCs w:val="20"/>
        </w:rPr>
        <w:t xml:space="preserve"> oraz ponosi pełną odpowiedzialność za bezpiecz</w:t>
      </w:r>
      <w:r w:rsidR="007A72F1">
        <w:rPr>
          <w:rFonts w:ascii="Arial" w:hAnsi="Arial" w:cs="Arial"/>
          <w:sz w:val="20"/>
          <w:szCs w:val="20"/>
        </w:rPr>
        <w:t>eństwo ludzi, zwierząt, mienia.</w:t>
      </w:r>
    </w:p>
    <w:p w:rsidR="00C93FC7" w:rsidRPr="00C93FC7" w:rsidRDefault="00C93FC7" w:rsidP="00072C3A">
      <w:pPr>
        <w:pStyle w:val="Default"/>
        <w:numPr>
          <w:ilvl w:val="0"/>
          <w:numId w:val="5"/>
        </w:numPr>
        <w:tabs>
          <w:tab w:val="clear" w:pos="0"/>
          <w:tab w:val="num" w:pos="284"/>
        </w:tabs>
        <w:suppressAutoHyphens/>
        <w:autoSpaceDN/>
        <w:adjustRightInd/>
        <w:spacing w:line="276" w:lineRule="auto"/>
        <w:ind w:left="709" w:hanging="425"/>
        <w:jc w:val="both"/>
        <w:rPr>
          <w:sz w:val="20"/>
          <w:szCs w:val="20"/>
        </w:rPr>
      </w:pPr>
      <w:r w:rsidRPr="00C93FC7">
        <w:rPr>
          <w:rFonts w:ascii="Arial" w:hAnsi="Arial" w:cs="Arial"/>
          <w:sz w:val="20"/>
          <w:szCs w:val="20"/>
        </w:rPr>
        <w:t>Wykonawca zobowiązany jest do posiadania i utrzymania przez cały okres realizacji umowy ubezpieczenia od odpowiedzialności cywilnej w zakresie prowadzonej działalności, związanej</w:t>
      </w:r>
      <w:r w:rsidR="009D2AAD">
        <w:rPr>
          <w:rFonts w:ascii="Arial" w:hAnsi="Arial" w:cs="Arial"/>
          <w:sz w:val="20"/>
          <w:szCs w:val="20"/>
        </w:rPr>
        <w:t xml:space="preserve"> </w:t>
      </w:r>
      <w:r w:rsidRPr="00C93FC7">
        <w:rPr>
          <w:rFonts w:ascii="Arial" w:hAnsi="Arial" w:cs="Arial"/>
          <w:sz w:val="20"/>
          <w:szCs w:val="20"/>
        </w:rPr>
        <w:t>z przedmiotem zamówienia, o wartości minimum zaoferowanej ceny w ofercie. Na każde wezwanie Zamawiającego Wykonawca przedłoży kopię ww. polisy OC</w:t>
      </w:r>
    </w:p>
    <w:p w:rsidR="00C93FC7" w:rsidRPr="00C93FC7" w:rsidRDefault="00C93FC7" w:rsidP="00072C3A">
      <w:pPr>
        <w:pStyle w:val="Default"/>
        <w:numPr>
          <w:ilvl w:val="0"/>
          <w:numId w:val="5"/>
        </w:numPr>
        <w:tabs>
          <w:tab w:val="clear" w:pos="0"/>
          <w:tab w:val="num" w:pos="284"/>
        </w:tabs>
        <w:suppressAutoHyphens/>
        <w:autoSpaceDN/>
        <w:adjustRightInd/>
        <w:spacing w:line="276" w:lineRule="auto"/>
        <w:ind w:left="709" w:hanging="425"/>
        <w:jc w:val="both"/>
        <w:rPr>
          <w:sz w:val="20"/>
          <w:szCs w:val="20"/>
        </w:rPr>
      </w:pPr>
      <w:r w:rsidRPr="00C93FC7">
        <w:rPr>
          <w:rFonts w:ascii="Arial" w:hAnsi="Arial" w:cs="Arial"/>
          <w:sz w:val="20"/>
          <w:szCs w:val="20"/>
        </w:rPr>
        <w:t>zapewnienie przy realizacji przedmiotu umowy wszelkich przepisów prawa dotyczących zatrudnienia</w:t>
      </w:r>
      <w:r w:rsidR="009D2AAD">
        <w:rPr>
          <w:rFonts w:ascii="Arial" w:hAnsi="Arial" w:cs="Arial"/>
          <w:sz w:val="20"/>
          <w:szCs w:val="20"/>
        </w:rPr>
        <w:t xml:space="preserve"> </w:t>
      </w:r>
      <w:r w:rsidRPr="00C93FC7">
        <w:rPr>
          <w:rFonts w:ascii="Arial" w:hAnsi="Arial" w:cs="Arial"/>
          <w:sz w:val="20"/>
          <w:szCs w:val="20"/>
        </w:rPr>
        <w:t>cudzoziemców i ich pobytu na terenie Zamawiającego i jednostek organizacyjnych</w:t>
      </w:r>
      <w:r w:rsidRPr="00C93FC7">
        <w:rPr>
          <w:sz w:val="20"/>
          <w:szCs w:val="20"/>
        </w:rPr>
        <w:t xml:space="preserve"> </w:t>
      </w:r>
      <w:r w:rsidRPr="00C93FC7">
        <w:rPr>
          <w:rFonts w:ascii="Arial" w:hAnsi="Arial" w:cs="Arial"/>
          <w:sz w:val="20"/>
          <w:szCs w:val="20"/>
        </w:rPr>
        <w:t>będących na zaopatrzeniu, w szczególności z</w:t>
      </w:r>
      <w:r w:rsidR="00E861BC">
        <w:rPr>
          <w:rFonts w:ascii="Arial" w:hAnsi="Arial" w:cs="Arial"/>
          <w:sz w:val="20"/>
          <w:szCs w:val="20"/>
        </w:rPr>
        <w:t xml:space="preserve">asad określonych </w:t>
      </w:r>
      <w:r w:rsidR="009D2AAD">
        <w:rPr>
          <w:rFonts w:ascii="Arial" w:hAnsi="Arial" w:cs="Arial"/>
          <w:sz w:val="20"/>
          <w:szCs w:val="20"/>
        </w:rPr>
        <w:br/>
      </w:r>
      <w:r w:rsidR="00E861BC">
        <w:rPr>
          <w:rFonts w:ascii="Arial" w:hAnsi="Arial" w:cs="Arial"/>
          <w:sz w:val="20"/>
          <w:szCs w:val="20"/>
        </w:rPr>
        <w:t xml:space="preserve">w załączniku </w:t>
      </w:r>
      <w:r w:rsidRPr="00604F1A">
        <w:rPr>
          <w:rFonts w:ascii="Arial" w:hAnsi="Arial" w:cs="Arial"/>
          <w:color w:val="auto"/>
          <w:sz w:val="20"/>
          <w:szCs w:val="20"/>
        </w:rPr>
        <w:t xml:space="preserve"> </w:t>
      </w:r>
      <w:r w:rsidRPr="00C93FC7">
        <w:rPr>
          <w:rFonts w:ascii="Arial" w:hAnsi="Arial" w:cs="Arial"/>
          <w:sz w:val="20"/>
          <w:szCs w:val="20"/>
        </w:rPr>
        <w:t>do niniejszej</w:t>
      </w:r>
      <w:r w:rsidRPr="00C93FC7">
        <w:rPr>
          <w:sz w:val="20"/>
          <w:szCs w:val="20"/>
        </w:rPr>
        <w:t xml:space="preserve"> </w:t>
      </w:r>
      <w:r w:rsidRPr="00C93FC7">
        <w:rPr>
          <w:rFonts w:ascii="Arial" w:hAnsi="Arial" w:cs="Arial"/>
          <w:sz w:val="20"/>
          <w:szCs w:val="20"/>
        </w:rPr>
        <w:t>umowy.</w:t>
      </w:r>
    </w:p>
    <w:p w:rsidR="00851A08" w:rsidRPr="000A5D6B" w:rsidRDefault="00C93FC7" w:rsidP="00072C3A">
      <w:pPr>
        <w:pStyle w:val="Default"/>
        <w:numPr>
          <w:ilvl w:val="0"/>
          <w:numId w:val="5"/>
        </w:numPr>
        <w:tabs>
          <w:tab w:val="clear" w:pos="0"/>
          <w:tab w:val="num" w:pos="284"/>
        </w:tabs>
        <w:suppressAutoHyphens/>
        <w:autoSpaceDN/>
        <w:adjustRightInd/>
        <w:spacing w:line="276" w:lineRule="auto"/>
        <w:ind w:left="709" w:hanging="425"/>
        <w:jc w:val="both"/>
        <w:rPr>
          <w:sz w:val="20"/>
          <w:szCs w:val="20"/>
        </w:rPr>
      </w:pPr>
      <w:r w:rsidRPr="00C93FC7">
        <w:rPr>
          <w:rFonts w:ascii="Arial" w:hAnsi="Arial" w:cs="Arial"/>
          <w:sz w:val="20"/>
          <w:szCs w:val="20"/>
        </w:rPr>
        <w:t xml:space="preserve">Integralną część niniejszej umowy stanowi </w:t>
      </w:r>
      <w:r w:rsidRPr="00C93FC7">
        <w:rPr>
          <w:rFonts w:ascii="Arial" w:hAnsi="Arial" w:cs="Arial"/>
          <w:color w:val="auto"/>
          <w:sz w:val="20"/>
          <w:szCs w:val="20"/>
        </w:rPr>
        <w:t xml:space="preserve">załącznik </w:t>
      </w:r>
      <w:r w:rsidR="00E861BC">
        <w:rPr>
          <w:rFonts w:ascii="Arial" w:hAnsi="Arial" w:cs="Arial"/>
          <w:color w:val="auto"/>
          <w:sz w:val="20"/>
          <w:szCs w:val="20"/>
        </w:rPr>
        <w:t>do umowy</w:t>
      </w:r>
      <w:r w:rsidRPr="00604F1A">
        <w:rPr>
          <w:rFonts w:ascii="Arial" w:hAnsi="Arial" w:cs="Arial"/>
          <w:sz w:val="20"/>
          <w:szCs w:val="20"/>
        </w:rPr>
        <w:t xml:space="preserve"> </w:t>
      </w:r>
      <w:r w:rsidRPr="00C93FC7">
        <w:rPr>
          <w:rFonts w:ascii="Arial" w:hAnsi="Arial" w:cs="Arial"/>
          <w:sz w:val="20"/>
          <w:szCs w:val="20"/>
        </w:rPr>
        <w:t>– „ Zasady postępowania</w:t>
      </w:r>
      <w:r w:rsidR="00E861BC">
        <w:rPr>
          <w:rFonts w:ascii="Arial" w:hAnsi="Arial" w:cs="Arial"/>
          <w:sz w:val="20"/>
          <w:szCs w:val="20"/>
        </w:rPr>
        <w:t xml:space="preserve">               w kontaktach </w:t>
      </w:r>
      <w:r w:rsidRPr="00C93FC7">
        <w:rPr>
          <w:rFonts w:ascii="Arial" w:hAnsi="Arial" w:cs="Arial"/>
          <w:sz w:val="20"/>
          <w:szCs w:val="20"/>
        </w:rPr>
        <w:t>z wykonawcami ” stanowiący załącznik do Decyzji nr 145/MON Ministra Obrony Narodowej z dnia 13.07.2017r. w sprawie zasad postępowania</w:t>
      </w:r>
      <w:r w:rsidR="00E861BC">
        <w:rPr>
          <w:rFonts w:ascii="Arial" w:hAnsi="Arial" w:cs="Arial"/>
          <w:sz w:val="20"/>
          <w:szCs w:val="20"/>
        </w:rPr>
        <w:t xml:space="preserve"> w kontaktach </w:t>
      </w:r>
      <w:r w:rsidR="009D2AAD">
        <w:rPr>
          <w:rFonts w:ascii="Arial" w:hAnsi="Arial" w:cs="Arial"/>
          <w:sz w:val="20"/>
          <w:szCs w:val="20"/>
        </w:rPr>
        <w:br/>
      </w:r>
      <w:r w:rsidR="00E861BC">
        <w:rPr>
          <w:rFonts w:ascii="Arial" w:hAnsi="Arial" w:cs="Arial"/>
          <w:sz w:val="20"/>
          <w:szCs w:val="20"/>
        </w:rPr>
        <w:t>z wykonawcami</w:t>
      </w:r>
      <w:r w:rsidR="009D2AAD">
        <w:rPr>
          <w:rFonts w:ascii="Arial" w:hAnsi="Arial" w:cs="Arial"/>
          <w:sz w:val="20"/>
          <w:szCs w:val="20"/>
        </w:rPr>
        <w:t xml:space="preserve"> </w:t>
      </w:r>
      <w:r w:rsidR="00E861BC">
        <w:rPr>
          <w:rFonts w:ascii="Arial" w:hAnsi="Arial" w:cs="Arial"/>
          <w:sz w:val="20"/>
          <w:szCs w:val="20"/>
        </w:rPr>
        <w:t xml:space="preserve">( Dz. Urz. MON  </w:t>
      </w:r>
      <w:r w:rsidRPr="00C93FC7">
        <w:rPr>
          <w:rFonts w:ascii="Arial" w:hAnsi="Arial" w:cs="Arial"/>
          <w:sz w:val="20"/>
          <w:szCs w:val="20"/>
        </w:rPr>
        <w:t>z 2017r. poz. 157 ).</w:t>
      </w:r>
      <w:r w:rsidRPr="00C93FC7">
        <w:rPr>
          <w:rFonts w:ascii="Arial" w:eastAsia="Arial" w:hAnsi="Arial" w:cs="Arial"/>
          <w:sz w:val="20"/>
          <w:szCs w:val="20"/>
        </w:rPr>
        <w:t xml:space="preserve">  </w:t>
      </w:r>
    </w:p>
    <w:p w:rsidR="009D2AAD" w:rsidRDefault="009D2AAD" w:rsidP="00C75AA0">
      <w:pPr>
        <w:pStyle w:val="Bezodstpw"/>
        <w:jc w:val="center"/>
        <w:rPr>
          <w:rFonts w:ascii="Arial" w:hAnsi="Arial" w:cs="Arial"/>
          <w:b/>
        </w:rPr>
      </w:pPr>
    </w:p>
    <w:p w:rsidR="00C75AA0" w:rsidRPr="009D2AAD" w:rsidRDefault="00C75AA0" w:rsidP="009D2AAD">
      <w:pPr>
        <w:pStyle w:val="Bezodstpw"/>
        <w:jc w:val="center"/>
        <w:rPr>
          <w:rFonts w:ascii="Arial" w:hAnsi="Arial" w:cs="Arial"/>
          <w:b/>
        </w:rPr>
      </w:pPr>
      <w:r>
        <w:rPr>
          <w:rFonts w:ascii="Arial" w:hAnsi="Arial" w:cs="Arial"/>
          <w:b/>
        </w:rPr>
        <w:t>§ 4</w:t>
      </w:r>
      <w:r w:rsidRPr="009C46AA">
        <w:rPr>
          <w:rFonts w:ascii="Arial" w:hAnsi="Arial" w:cs="Arial"/>
          <w:b/>
        </w:rPr>
        <w:t>.</w:t>
      </w:r>
    </w:p>
    <w:p w:rsidR="00C75AA0" w:rsidRDefault="00C75AA0" w:rsidP="00E63E56">
      <w:pPr>
        <w:pStyle w:val="Default"/>
        <w:numPr>
          <w:ilvl w:val="0"/>
          <w:numId w:val="22"/>
        </w:numPr>
        <w:ind w:left="284" w:right="-57" w:hanging="284"/>
        <w:jc w:val="both"/>
        <w:rPr>
          <w:rFonts w:ascii="Arial" w:hAnsi="Arial" w:cs="Arial"/>
          <w:color w:val="auto"/>
          <w:sz w:val="20"/>
          <w:szCs w:val="20"/>
        </w:rPr>
      </w:pPr>
      <w:r w:rsidRPr="00A143C3">
        <w:rPr>
          <w:rFonts w:ascii="Arial" w:hAnsi="Arial" w:cs="Arial"/>
          <w:color w:val="auto"/>
          <w:sz w:val="20"/>
          <w:szCs w:val="20"/>
        </w:rPr>
        <w:t>Zamawiający uprawniony</w:t>
      </w:r>
      <w:r>
        <w:rPr>
          <w:rFonts w:ascii="Arial" w:hAnsi="Arial" w:cs="Arial"/>
          <w:color w:val="auto"/>
          <w:sz w:val="20"/>
          <w:szCs w:val="20"/>
        </w:rPr>
        <w:t xml:space="preserve"> jest do wykonywania czynności</w:t>
      </w:r>
      <w:r w:rsidRPr="00A143C3">
        <w:rPr>
          <w:rFonts w:ascii="Arial" w:eastAsia="Arial" w:hAnsi="Arial" w:cs="Arial"/>
          <w:color w:val="auto"/>
          <w:sz w:val="20"/>
          <w:szCs w:val="20"/>
        </w:rPr>
        <w:t xml:space="preserve"> </w:t>
      </w:r>
      <w:r w:rsidRPr="00A143C3">
        <w:rPr>
          <w:rFonts w:ascii="Arial" w:hAnsi="Arial" w:cs="Arial"/>
          <w:color w:val="auto"/>
          <w:sz w:val="20"/>
          <w:szCs w:val="20"/>
        </w:rPr>
        <w:t>kontrolnych wobec Wykonawcy odnośnie spełnienia prz</w:t>
      </w:r>
      <w:r>
        <w:rPr>
          <w:rFonts w:ascii="Arial" w:hAnsi="Arial" w:cs="Arial"/>
          <w:color w:val="auto"/>
          <w:sz w:val="20"/>
          <w:szCs w:val="20"/>
        </w:rPr>
        <w:t xml:space="preserve">ez Wykonawcę </w:t>
      </w:r>
      <w:r w:rsidRPr="00A143C3">
        <w:rPr>
          <w:rFonts w:ascii="Arial" w:hAnsi="Arial" w:cs="Arial"/>
          <w:color w:val="auto"/>
          <w:sz w:val="20"/>
          <w:szCs w:val="20"/>
        </w:rPr>
        <w:t>wymogu zatrud</w:t>
      </w:r>
      <w:r>
        <w:rPr>
          <w:rFonts w:ascii="Arial" w:hAnsi="Arial" w:cs="Arial"/>
          <w:color w:val="auto"/>
          <w:sz w:val="20"/>
          <w:szCs w:val="20"/>
        </w:rPr>
        <w:t xml:space="preserve">nienia, określonego w § 3 ust. 2 </w:t>
      </w:r>
      <w:r w:rsidR="001218F3">
        <w:rPr>
          <w:rFonts w:ascii="Arial" w:hAnsi="Arial" w:cs="Arial"/>
          <w:color w:val="auto"/>
          <w:sz w:val="20"/>
          <w:szCs w:val="20"/>
        </w:rPr>
        <w:t>pkt 13</w:t>
      </w:r>
      <w:r w:rsidRPr="00371522">
        <w:rPr>
          <w:rFonts w:ascii="Arial" w:hAnsi="Arial" w:cs="Arial"/>
          <w:color w:val="auto"/>
          <w:sz w:val="20"/>
          <w:szCs w:val="20"/>
        </w:rPr>
        <w:t xml:space="preserve"> umowy</w:t>
      </w:r>
      <w:r w:rsidRPr="00A143C3">
        <w:rPr>
          <w:rFonts w:ascii="Arial" w:hAnsi="Arial" w:cs="Arial"/>
          <w:color w:val="auto"/>
          <w:sz w:val="20"/>
          <w:szCs w:val="20"/>
        </w:rPr>
        <w:t xml:space="preserve"> pr</w:t>
      </w:r>
      <w:r>
        <w:rPr>
          <w:rFonts w:ascii="Arial" w:hAnsi="Arial" w:cs="Arial"/>
          <w:color w:val="auto"/>
          <w:sz w:val="20"/>
          <w:szCs w:val="20"/>
        </w:rPr>
        <w:t>zez okres  realizacji usługi.</w:t>
      </w:r>
    </w:p>
    <w:p w:rsidR="00C75AA0" w:rsidRDefault="00C75AA0" w:rsidP="00E63E56">
      <w:pPr>
        <w:pStyle w:val="Default"/>
        <w:numPr>
          <w:ilvl w:val="0"/>
          <w:numId w:val="22"/>
        </w:numPr>
        <w:ind w:left="284" w:right="-57" w:hanging="284"/>
        <w:jc w:val="both"/>
        <w:rPr>
          <w:rFonts w:ascii="Arial" w:hAnsi="Arial" w:cs="Arial"/>
          <w:color w:val="auto"/>
          <w:sz w:val="20"/>
          <w:szCs w:val="20"/>
        </w:rPr>
      </w:pPr>
      <w:r w:rsidRPr="009D2AAD">
        <w:rPr>
          <w:rFonts w:ascii="Arial" w:hAnsi="Arial" w:cs="Arial"/>
          <w:color w:val="auto"/>
          <w:sz w:val="20"/>
          <w:szCs w:val="20"/>
        </w:rPr>
        <w:t xml:space="preserve">W trakcie realizacji usługi w terminie </w:t>
      </w:r>
      <w:r w:rsidR="001218F3" w:rsidRPr="009D2AAD">
        <w:rPr>
          <w:rFonts w:ascii="Arial" w:hAnsi="Arial" w:cs="Arial"/>
          <w:b/>
          <w:color w:val="auto"/>
          <w:sz w:val="20"/>
          <w:szCs w:val="20"/>
        </w:rPr>
        <w:t>5</w:t>
      </w:r>
      <w:r w:rsidRPr="009D2AAD">
        <w:rPr>
          <w:rFonts w:ascii="Arial" w:hAnsi="Arial" w:cs="Arial"/>
          <w:b/>
          <w:color w:val="auto"/>
          <w:sz w:val="20"/>
          <w:szCs w:val="20"/>
        </w:rPr>
        <w:t xml:space="preserve"> dni o</w:t>
      </w:r>
      <w:r w:rsidR="00E861BC" w:rsidRPr="009D2AAD">
        <w:rPr>
          <w:rFonts w:ascii="Arial" w:hAnsi="Arial" w:cs="Arial"/>
          <w:b/>
          <w:color w:val="auto"/>
          <w:sz w:val="20"/>
          <w:szCs w:val="20"/>
        </w:rPr>
        <w:t>d dni</w:t>
      </w:r>
      <w:r w:rsidR="009D2AAD">
        <w:rPr>
          <w:rFonts w:ascii="Arial" w:hAnsi="Arial" w:cs="Arial"/>
          <w:b/>
          <w:color w:val="auto"/>
          <w:sz w:val="20"/>
          <w:szCs w:val="20"/>
        </w:rPr>
        <w:t>a rozpoczęcia realizacji usługi</w:t>
      </w:r>
      <w:r w:rsidRPr="009D2AAD">
        <w:rPr>
          <w:rFonts w:ascii="Arial" w:hAnsi="Arial" w:cs="Arial"/>
          <w:color w:val="auto"/>
          <w:sz w:val="20"/>
          <w:szCs w:val="20"/>
        </w:rPr>
        <w:t>, Wykonawca zobowiązany jest przedłożyć Zamawiającemu</w:t>
      </w:r>
      <w:r w:rsidR="00E63E56">
        <w:rPr>
          <w:rFonts w:ascii="Arial" w:hAnsi="Arial" w:cs="Arial"/>
          <w:color w:val="auto"/>
          <w:sz w:val="20"/>
          <w:szCs w:val="20"/>
        </w:rPr>
        <w:t xml:space="preserve"> </w:t>
      </w:r>
      <w:r w:rsidR="00E861BC" w:rsidRPr="009D2AAD">
        <w:rPr>
          <w:rFonts w:ascii="Arial" w:hAnsi="Arial" w:cs="Arial"/>
          <w:b/>
          <w:color w:val="auto"/>
          <w:sz w:val="20"/>
          <w:szCs w:val="20"/>
        </w:rPr>
        <w:t>poświadczone za zgodność z oryginałem</w:t>
      </w:r>
      <w:r w:rsidR="00E861BC" w:rsidRPr="009D2AAD">
        <w:rPr>
          <w:rFonts w:ascii="Arial" w:hAnsi="Arial" w:cs="Arial"/>
          <w:color w:val="auto"/>
          <w:sz w:val="20"/>
          <w:szCs w:val="20"/>
        </w:rPr>
        <w:t xml:space="preserve"> </w:t>
      </w:r>
      <w:r w:rsidR="00F708CB" w:rsidRPr="009D2AAD">
        <w:rPr>
          <w:rFonts w:ascii="Arial" w:hAnsi="Arial" w:cs="Arial"/>
          <w:b/>
          <w:color w:val="auto"/>
          <w:sz w:val="20"/>
          <w:szCs w:val="20"/>
        </w:rPr>
        <w:t>k</w:t>
      </w:r>
      <w:r w:rsidR="00E861BC" w:rsidRPr="009D2AAD">
        <w:rPr>
          <w:rFonts w:ascii="Arial" w:hAnsi="Arial" w:cs="Arial"/>
          <w:b/>
          <w:color w:val="auto"/>
          <w:sz w:val="20"/>
          <w:szCs w:val="20"/>
        </w:rPr>
        <w:t>opie umów</w:t>
      </w:r>
      <w:r w:rsidR="00F708CB" w:rsidRPr="009D2AAD">
        <w:rPr>
          <w:rFonts w:ascii="Arial" w:hAnsi="Arial" w:cs="Arial"/>
          <w:b/>
          <w:color w:val="auto"/>
          <w:sz w:val="20"/>
          <w:szCs w:val="20"/>
        </w:rPr>
        <w:t xml:space="preserve"> o pracę </w:t>
      </w:r>
      <w:r w:rsidR="00F708CB" w:rsidRPr="009D2AAD">
        <w:rPr>
          <w:rFonts w:ascii="Arial" w:hAnsi="Arial" w:cs="Arial"/>
          <w:color w:val="auto"/>
          <w:sz w:val="20"/>
          <w:szCs w:val="20"/>
        </w:rPr>
        <w:t>zatrudnionych pracowników, wraz z dokumentami regulującymi zakres obowiązków, jeżeli został sporządzony.</w:t>
      </w:r>
    </w:p>
    <w:p w:rsidR="00C75AA0" w:rsidRPr="009D2AAD" w:rsidRDefault="00C75AA0" w:rsidP="00E63E56">
      <w:pPr>
        <w:pStyle w:val="Default"/>
        <w:numPr>
          <w:ilvl w:val="0"/>
          <w:numId w:val="22"/>
        </w:numPr>
        <w:ind w:left="284" w:right="-57" w:hanging="284"/>
        <w:jc w:val="both"/>
        <w:rPr>
          <w:rFonts w:ascii="Arial" w:hAnsi="Arial" w:cs="Arial"/>
          <w:color w:val="auto"/>
          <w:sz w:val="20"/>
          <w:szCs w:val="20"/>
        </w:rPr>
      </w:pPr>
      <w:r w:rsidRPr="009D2AAD">
        <w:rPr>
          <w:rFonts w:ascii="Arial" w:hAnsi="Arial" w:cs="Arial"/>
          <w:color w:val="auto"/>
          <w:sz w:val="20"/>
          <w:szCs w:val="20"/>
        </w:rPr>
        <w:t>W celu weryfikacji zatrudniania, przez Wykonawcę, na podstawie umowy o pracę, osób wykonujących wskazane przez Zamawiającego czynności w zakresie realizacji usługi, Zamawiający</w:t>
      </w:r>
      <w:r w:rsidRPr="009D2AAD">
        <w:rPr>
          <w:rFonts w:ascii="Arial" w:hAnsi="Arial" w:cs="Arial"/>
          <w:strike/>
          <w:color w:val="auto"/>
          <w:sz w:val="20"/>
          <w:szCs w:val="20"/>
        </w:rPr>
        <w:t xml:space="preserve"> </w:t>
      </w:r>
      <w:r w:rsidRPr="009D2AAD">
        <w:rPr>
          <w:rFonts w:ascii="Arial" w:hAnsi="Arial" w:cs="Arial"/>
          <w:color w:val="auto"/>
          <w:sz w:val="20"/>
          <w:szCs w:val="20"/>
        </w:rPr>
        <w:t xml:space="preserve">może żądać w szczególności: </w:t>
      </w:r>
    </w:p>
    <w:p w:rsidR="00C75AA0" w:rsidRPr="009D2AAD" w:rsidRDefault="00C75AA0" w:rsidP="00E63E56">
      <w:pPr>
        <w:pStyle w:val="Default"/>
        <w:numPr>
          <w:ilvl w:val="0"/>
          <w:numId w:val="23"/>
        </w:numPr>
        <w:tabs>
          <w:tab w:val="left" w:pos="400"/>
          <w:tab w:val="left" w:pos="450"/>
        </w:tabs>
        <w:ind w:left="567" w:right="113" w:hanging="283"/>
        <w:jc w:val="both"/>
        <w:rPr>
          <w:color w:val="auto"/>
        </w:rPr>
      </w:pPr>
      <w:r w:rsidRPr="00A143C3">
        <w:rPr>
          <w:rFonts w:ascii="Arial" w:hAnsi="Arial" w:cs="Arial"/>
          <w:color w:val="auto"/>
          <w:sz w:val="20"/>
          <w:szCs w:val="20"/>
        </w:rPr>
        <w:t xml:space="preserve">oświadczenia zatrudnionego pracownika, </w:t>
      </w:r>
    </w:p>
    <w:p w:rsidR="00C75AA0" w:rsidRPr="009D2AAD" w:rsidRDefault="00C75AA0" w:rsidP="00E63E56">
      <w:pPr>
        <w:pStyle w:val="Default"/>
        <w:numPr>
          <w:ilvl w:val="0"/>
          <w:numId w:val="23"/>
        </w:numPr>
        <w:tabs>
          <w:tab w:val="left" w:pos="400"/>
          <w:tab w:val="left" w:pos="450"/>
        </w:tabs>
        <w:ind w:left="567" w:right="113" w:hanging="283"/>
        <w:jc w:val="both"/>
        <w:rPr>
          <w:color w:val="auto"/>
        </w:rPr>
      </w:pPr>
      <w:r w:rsidRPr="009D2AAD">
        <w:rPr>
          <w:rFonts w:ascii="Arial" w:hAnsi="Arial" w:cs="Arial"/>
          <w:color w:val="auto"/>
          <w:sz w:val="20"/>
          <w:szCs w:val="20"/>
        </w:rPr>
        <w:t xml:space="preserve">oświadczenia Wykonawcy o zatrudnieniu pracownika na podstawie umowy o pracę,  Oświadczenie to powinno zawierać w szczególności: dokładne określenie podmiotu składającego oświadczenie, datę złożenia oświadczenia, wskazanie, że objęte wezwaniem czynności wykonują osoby zatrudnione na podstawie umowy o pracę wraz ze wskazaniem imienia i nazwiska , liczby tych osób, rodzaju umowy o pracę, daty zawarcia umowy, wymiaru etatu, zakresu obowiązków oraz podpis osoby uprawnionej do złożenia oświadczenia </w:t>
      </w:r>
      <w:r w:rsidR="00E63E56">
        <w:rPr>
          <w:rFonts w:ascii="Arial" w:hAnsi="Arial" w:cs="Arial"/>
          <w:color w:val="auto"/>
          <w:sz w:val="20"/>
          <w:szCs w:val="20"/>
        </w:rPr>
        <w:br/>
      </w:r>
      <w:r w:rsidRPr="009D2AAD">
        <w:rPr>
          <w:rFonts w:ascii="Arial" w:hAnsi="Arial" w:cs="Arial"/>
          <w:color w:val="auto"/>
          <w:sz w:val="20"/>
          <w:szCs w:val="20"/>
        </w:rPr>
        <w:t>w imieniu Wykonawcy lub Podwykonawcy</w:t>
      </w:r>
    </w:p>
    <w:p w:rsidR="00C75AA0" w:rsidRPr="009D2AAD" w:rsidRDefault="00C75AA0" w:rsidP="00E63E56">
      <w:pPr>
        <w:pStyle w:val="Default"/>
        <w:numPr>
          <w:ilvl w:val="0"/>
          <w:numId w:val="23"/>
        </w:numPr>
        <w:tabs>
          <w:tab w:val="left" w:pos="400"/>
          <w:tab w:val="left" w:pos="450"/>
        </w:tabs>
        <w:ind w:left="567" w:right="113" w:hanging="283"/>
        <w:jc w:val="both"/>
        <w:rPr>
          <w:color w:val="auto"/>
        </w:rPr>
      </w:pPr>
      <w:r w:rsidRPr="009D2AAD">
        <w:rPr>
          <w:rFonts w:ascii="Arial" w:hAnsi="Arial" w:cs="Arial"/>
          <w:b/>
          <w:color w:val="auto"/>
          <w:sz w:val="20"/>
          <w:szCs w:val="20"/>
        </w:rPr>
        <w:t>zaświadczenia właściwego oddziału ZUS ( druk RCA )</w:t>
      </w:r>
      <w:r w:rsidRPr="009D2AAD">
        <w:rPr>
          <w:rFonts w:ascii="Arial" w:hAnsi="Arial" w:cs="Arial"/>
          <w:color w:val="auto"/>
          <w:sz w:val="20"/>
          <w:szCs w:val="20"/>
        </w:rPr>
        <w:t xml:space="preserve">, potwierdzenie opłacenia </w:t>
      </w:r>
      <w:r w:rsidRPr="009D2AAD">
        <w:rPr>
          <w:rFonts w:ascii="Arial" w:hAnsi="Arial" w:cs="Arial"/>
          <w:color w:val="auto"/>
          <w:sz w:val="20"/>
          <w:szCs w:val="20"/>
        </w:rPr>
        <w:br/>
        <w:t xml:space="preserve"> przez Wykonawcę składek na ubezpieczenie społeczne i zdrowotne z tytułu  zatrudnienia na podstawie umów o pracę za ostatni okres rozliczeniowy;</w:t>
      </w:r>
    </w:p>
    <w:p w:rsidR="00C75AA0" w:rsidRPr="009D2AAD" w:rsidRDefault="00C75AA0" w:rsidP="00E63E56">
      <w:pPr>
        <w:pStyle w:val="Default"/>
        <w:numPr>
          <w:ilvl w:val="0"/>
          <w:numId w:val="23"/>
        </w:numPr>
        <w:tabs>
          <w:tab w:val="left" w:pos="400"/>
          <w:tab w:val="left" w:pos="450"/>
        </w:tabs>
        <w:ind w:left="567" w:right="113" w:hanging="283"/>
        <w:jc w:val="both"/>
        <w:rPr>
          <w:color w:val="auto"/>
        </w:rPr>
      </w:pPr>
      <w:r w:rsidRPr="009D2AAD">
        <w:rPr>
          <w:rFonts w:ascii="Arial" w:hAnsi="Arial" w:cs="Arial"/>
          <w:color w:val="auto"/>
          <w:sz w:val="20"/>
          <w:szCs w:val="20"/>
        </w:rPr>
        <w:lastRenderedPageBreak/>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rsidR="00F708CB" w:rsidRPr="00E63E56" w:rsidRDefault="00C75AA0" w:rsidP="00E63E56">
      <w:pPr>
        <w:pStyle w:val="Bezodstpw"/>
        <w:numPr>
          <w:ilvl w:val="0"/>
          <w:numId w:val="25"/>
        </w:numPr>
        <w:spacing w:line="276" w:lineRule="auto"/>
        <w:ind w:left="284" w:hanging="284"/>
        <w:jc w:val="both"/>
        <w:rPr>
          <w:sz w:val="20"/>
          <w:szCs w:val="20"/>
        </w:rPr>
      </w:pPr>
      <w:r w:rsidRPr="00C75AA0">
        <w:rPr>
          <w:rFonts w:ascii="Arial" w:hAnsi="Arial" w:cs="Arial"/>
          <w:sz w:val="20"/>
          <w:szCs w:val="20"/>
        </w:rPr>
        <w:t xml:space="preserve">Nieprzedłożenie dokumentów, o których mowa w ust. 3 powyżej, stanowi naruszenie przez  </w:t>
      </w:r>
      <w:r w:rsidRPr="00E63E56">
        <w:rPr>
          <w:rFonts w:ascii="Arial" w:hAnsi="Arial" w:cs="Arial"/>
          <w:sz w:val="20"/>
          <w:szCs w:val="20"/>
        </w:rPr>
        <w:t xml:space="preserve">Wykonawcę wymogu zatrudnienia na podstawie umowy o pracę, określonego w § 3 ust. 2 pkt 13 powyżej, co skutkować </w:t>
      </w:r>
      <w:r w:rsidR="00F708CB" w:rsidRPr="00E63E56">
        <w:rPr>
          <w:rFonts w:ascii="Arial" w:hAnsi="Arial" w:cs="Arial"/>
          <w:sz w:val="20"/>
          <w:szCs w:val="20"/>
        </w:rPr>
        <w:t>będzie naliczeniem kary umownej.</w:t>
      </w:r>
    </w:p>
    <w:p w:rsidR="00C75AA0" w:rsidRPr="00C75AA0" w:rsidRDefault="00C93FC7" w:rsidP="00C75AA0">
      <w:pPr>
        <w:pStyle w:val="Default"/>
        <w:spacing w:after="40"/>
        <w:jc w:val="both"/>
        <w:rPr>
          <w:rFonts w:ascii="Arial" w:eastAsia="Arial" w:hAnsi="Arial" w:cs="Arial"/>
          <w:b/>
          <w:bCs/>
          <w:iCs/>
          <w:color w:val="auto"/>
          <w:sz w:val="20"/>
          <w:szCs w:val="20"/>
        </w:rPr>
      </w:pPr>
      <w:r w:rsidRPr="00C93FC7">
        <w:rPr>
          <w:rFonts w:ascii="Arial" w:eastAsia="Arial" w:hAnsi="Arial" w:cs="Arial"/>
          <w:b/>
          <w:bCs/>
          <w:iCs/>
          <w:color w:val="auto"/>
          <w:sz w:val="20"/>
          <w:szCs w:val="20"/>
        </w:rPr>
        <w:t xml:space="preserve">                                                                        </w:t>
      </w:r>
    </w:p>
    <w:p w:rsidR="0050182C" w:rsidRPr="00E63E56" w:rsidRDefault="005C1708" w:rsidP="00E63E56">
      <w:pPr>
        <w:pStyle w:val="Bezodstpw"/>
        <w:jc w:val="center"/>
        <w:rPr>
          <w:rFonts w:ascii="Arial" w:hAnsi="Arial" w:cs="Arial"/>
          <w:b/>
        </w:rPr>
      </w:pPr>
      <w:r>
        <w:rPr>
          <w:rFonts w:ascii="Arial" w:hAnsi="Arial" w:cs="Arial"/>
          <w:b/>
        </w:rPr>
        <w:t>§</w:t>
      </w:r>
      <w:r w:rsidR="0050182C">
        <w:rPr>
          <w:rFonts w:ascii="Arial" w:hAnsi="Arial" w:cs="Arial"/>
          <w:b/>
        </w:rPr>
        <w:t xml:space="preserve"> 5</w:t>
      </w:r>
      <w:r w:rsidR="00414461" w:rsidRPr="009C46AA">
        <w:rPr>
          <w:rFonts w:ascii="Arial" w:hAnsi="Arial" w:cs="Arial"/>
          <w:b/>
        </w:rPr>
        <w:t>.</w:t>
      </w:r>
    </w:p>
    <w:p w:rsidR="0050182C" w:rsidRPr="00E63E56" w:rsidRDefault="0050182C" w:rsidP="00E63E56">
      <w:pPr>
        <w:pStyle w:val="Akapitzlist"/>
        <w:numPr>
          <w:ilvl w:val="0"/>
          <w:numId w:val="26"/>
        </w:numPr>
        <w:spacing w:after="0"/>
        <w:ind w:left="284" w:hanging="321"/>
        <w:rPr>
          <w:sz w:val="20"/>
          <w:szCs w:val="20"/>
        </w:rPr>
      </w:pPr>
      <w:r w:rsidRPr="00E63E56">
        <w:rPr>
          <w:rFonts w:ascii="Arial" w:hAnsi="Arial" w:cs="Arial"/>
          <w:sz w:val="20"/>
          <w:szCs w:val="20"/>
        </w:rPr>
        <w:t>Wykonawca może powierzyć wykonanie części zamówienia podwykonawcy.</w:t>
      </w:r>
    </w:p>
    <w:p w:rsidR="00E63E56" w:rsidRPr="00E63E56" w:rsidRDefault="00E63E56" w:rsidP="00E63E56">
      <w:pPr>
        <w:spacing w:after="0"/>
        <w:ind w:left="284" w:hanging="321"/>
        <w:rPr>
          <w:sz w:val="20"/>
          <w:szCs w:val="20"/>
        </w:rPr>
        <w:sectPr w:rsidR="00E63E56" w:rsidRPr="00E63E56" w:rsidSect="004A4720">
          <w:headerReference w:type="default" r:id="rId9"/>
          <w:footerReference w:type="default" r:id="rId10"/>
          <w:pgSz w:w="11906" w:h="16838"/>
          <w:pgMar w:top="1134" w:right="1133" w:bottom="1134" w:left="1985" w:header="708" w:footer="709" w:gutter="0"/>
          <w:cols w:space="708"/>
          <w:docGrid w:linePitch="360" w:charSpace="32768"/>
        </w:sectPr>
      </w:pPr>
    </w:p>
    <w:p w:rsidR="0050182C" w:rsidRDefault="0050182C" w:rsidP="00E63E56">
      <w:pPr>
        <w:pStyle w:val="Akapitzlist"/>
        <w:numPr>
          <w:ilvl w:val="0"/>
          <w:numId w:val="28"/>
        </w:numPr>
        <w:spacing w:after="0"/>
        <w:ind w:left="284" w:hanging="321"/>
        <w:jc w:val="both"/>
        <w:rPr>
          <w:rFonts w:ascii="Arial" w:hAnsi="Arial" w:cs="Arial"/>
          <w:sz w:val="20"/>
          <w:szCs w:val="20"/>
        </w:rPr>
      </w:pPr>
      <w:r w:rsidRPr="00E63E56">
        <w:rPr>
          <w:rFonts w:ascii="Arial" w:hAnsi="Arial" w:cs="Arial"/>
          <w:sz w:val="20"/>
          <w:szCs w:val="20"/>
        </w:rPr>
        <w:t>Zamawiaj</w:t>
      </w:r>
      <w:r w:rsidR="001218F3" w:rsidRPr="00E63E56">
        <w:rPr>
          <w:rFonts w:ascii="Arial" w:hAnsi="Arial" w:cs="Arial"/>
          <w:sz w:val="20"/>
          <w:szCs w:val="20"/>
        </w:rPr>
        <w:t>ący może żądać wskazania przez W</w:t>
      </w:r>
      <w:r w:rsidRPr="00E63E56">
        <w:rPr>
          <w:rFonts w:ascii="Arial" w:hAnsi="Arial" w:cs="Arial"/>
          <w:sz w:val="20"/>
          <w:szCs w:val="20"/>
        </w:rPr>
        <w:t>ykonawcę, w ofercie, części zamówienia, których wykonanie zamierza powierzyć podwykonawcom, oraz podania nazw ewentualnych podwykonawców, jeżeli są już znani.</w:t>
      </w:r>
    </w:p>
    <w:p w:rsidR="003C7478" w:rsidRPr="003C7478" w:rsidRDefault="003C7478" w:rsidP="003C7478">
      <w:pPr>
        <w:pStyle w:val="Akapitzlist"/>
        <w:numPr>
          <w:ilvl w:val="0"/>
          <w:numId w:val="28"/>
        </w:numPr>
        <w:spacing w:after="0"/>
        <w:ind w:left="284" w:hanging="321"/>
        <w:jc w:val="both"/>
        <w:rPr>
          <w:rFonts w:ascii="Arial" w:hAnsi="Arial" w:cs="Arial"/>
          <w:sz w:val="20"/>
          <w:szCs w:val="20"/>
        </w:rPr>
        <w:sectPr w:rsidR="003C7478" w:rsidRPr="003C7478" w:rsidSect="00E63E56">
          <w:type w:val="continuous"/>
          <w:pgSz w:w="11906" w:h="16838"/>
          <w:pgMar w:top="1134" w:right="1418" w:bottom="1134" w:left="1985" w:header="708" w:footer="709" w:gutter="0"/>
          <w:cols w:space="708"/>
          <w:docGrid w:linePitch="360" w:charSpace="32768"/>
        </w:sectPr>
      </w:pPr>
    </w:p>
    <w:p w:rsidR="0050182C" w:rsidRPr="003C7478" w:rsidRDefault="0050182C" w:rsidP="003C7478">
      <w:pPr>
        <w:pStyle w:val="Akapitzlist"/>
        <w:numPr>
          <w:ilvl w:val="0"/>
          <w:numId w:val="28"/>
        </w:numPr>
        <w:spacing w:after="0"/>
        <w:ind w:left="284" w:hanging="284"/>
        <w:jc w:val="both"/>
        <w:rPr>
          <w:rFonts w:ascii="Arial" w:hAnsi="Arial" w:cs="Arial"/>
          <w:sz w:val="20"/>
          <w:szCs w:val="20"/>
        </w:rPr>
      </w:pPr>
      <w:r w:rsidRPr="003C7478">
        <w:rPr>
          <w:rFonts w:ascii="Arial" w:hAnsi="Arial" w:cs="Arial"/>
          <w:sz w:val="20"/>
          <w:szCs w:val="20"/>
        </w:rPr>
        <w:t>W przyp</w:t>
      </w:r>
      <w:r w:rsidR="00AD7331" w:rsidRPr="003C7478">
        <w:rPr>
          <w:rFonts w:ascii="Arial" w:hAnsi="Arial" w:cs="Arial"/>
          <w:sz w:val="20"/>
          <w:szCs w:val="20"/>
        </w:rPr>
        <w:t xml:space="preserve">adku zamówień na </w:t>
      </w:r>
      <w:r w:rsidRPr="003C7478">
        <w:rPr>
          <w:rFonts w:ascii="Arial" w:hAnsi="Arial" w:cs="Arial"/>
          <w:sz w:val="20"/>
          <w:szCs w:val="20"/>
        </w:rPr>
        <w:t xml:space="preserve"> usługi, które mają być wykonane w miejscu podlegającym bezpośredniemu nadzorowi Zamawiającego, Zamawiający żąda, aby przed przystąpieniem do wykonania zamówienia wykonawca podał nazwy, dane kontaktowe oraz przedstawicieli, podwykonawców zaangażowanych</w:t>
      </w:r>
      <w:r w:rsidR="00AD7331" w:rsidRPr="003C7478">
        <w:rPr>
          <w:rFonts w:ascii="Arial" w:hAnsi="Arial" w:cs="Arial"/>
          <w:sz w:val="20"/>
          <w:szCs w:val="20"/>
        </w:rPr>
        <w:t xml:space="preserve"> w takie</w:t>
      </w:r>
      <w:r w:rsidRPr="003C7478">
        <w:rPr>
          <w:rFonts w:ascii="Arial" w:hAnsi="Arial" w:cs="Arial"/>
          <w:sz w:val="20"/>
          <w:szCs w:val="20"/>
        </w:rPr>
        <w:t xml:space="preserve"> usługi, jeżeli są już znani. Wykonawca zawiadamia Zamawiającego o wszelkich zmianach</w:t>
      </w:r>
      <w:r w:rsidR="00AD7331" w:rsidRPr="003C7478">
        <w:rPr>
          <w:rFonts w:ascii="Arial" w:hAnsi="Arial" w:cs="Arial"/>
          <w:sz w:val="20"/>
          <w:szCs w:val="20"/>
        </w:rPr>
        <w:t xml:space="preserve"> </w:t>
      </w:r>
      <w:r w:rsidRPr="003C7478">
        <w:rPr>
          <w:rFonts w:ascii="Arial" w:hAnsi="Arial" w:cs="Arial"/>
          <w:sz w:val="20"/>
          <w:szCs w:val="20"/>
        </w:rPr>
        <w:t xml:space="preserve">w odniesieniu do informacji, o których mowa w zdaniu pierwszym, w trakcie realizacji zamówienia, a także przekazuje wymagane informacje na temat nowych podwykonawców, którym w późniejszym okresie zamierza powierzyć </w:t>
      </w:r>
      <w:r w:rsidR="00AD7331" w:rsidRPr="003C7478">
        <w:rPr>
          <w:rFonts w:ascii="Arial" w:hAnsi="Arial" w:cs="Arial"/>
          <w:sz w:val="20"/>
          <w:szCs w:val="20"/>
        </w:rPr>
        <w:t>realizację</w:t>
      </w:r>
      <w:r w:rsidR="001218F3" w:rsidRPr="003C7478">
        <w:rPr>
          <w:rFonts w:ascii="Arial" w:hAnsi="Arial" w:cs="Arial"/>
          <w:sz w:val="20"/>
          <w:szCs w:val="20"/>
        </w:rPr>
        <w:t xml:space="preserve"> usłu</w:t>
      </w:r>
      <w:r w:rsidRPr="003C7478">
        <w:rPr>
          <w:rFonts w:ascii="Arial" w:hAnsi="Arial" w:cs="Arial"/>
          <w:sz w:val="20"/>
          <w:szCs w:val="20"/>
        </w:rPr>
        <w:t>g.</w:t>
      </w:r>
    </w:p>
    <w:p w:rsidR="003C7478" w:rsidRPr="00AD7331" w:rsidRDefault="003C7478" w:rsidP="003C7478">
      <w:pPr>
        <w:spacing w:after="0"/>
        <w:jc w:val="both"/>
        <w:rPr>
          <w:sz w:val="20"/>
          <w:szCs w:val="20"/>
        </w:rPr>
        <w:sectPr w:rsidR="003C7478" w:rsidRPr="00AD7331" w:rsidSect="003C7478">
          <w:type w:val="continuous"/>
          <w:pgSz w:w="11906" w:h="16838"/>
          <w:pgMar w:top="1134" w:right="1418" w:bottom="1134" w:left="1985" w:header="708" w:footer="709" w:gutter="0"/>
          <w:cols w:space="708"/>
          <w:docGrid w:linePitch="360" w:charSpace="32768"/>
        </w:sectPr>
      </w:pPr>
    </w:p>
    <w:p w:rsidR="0050182C" w:rsidRPr="003C7478" w:rsidRDefault="0050182C" w:rsidP="003C7478">
      <w:pPr>
        <w:pStyle w:val="Akapitzlist"/>
        <w:numPr>
          <w:ilvl w:val="0"/>
          <w:numId w:val="28"/>
        </w:numPr>
        <w:spacing w:after="0"/>
        <w:ind w:left="284" w:hanging="284"/>
        <w:rPr>
          <w:sz w:val="20"/>
          <w:szCs w:val="20"/>
        </w:rPr>
      </w:pPr>
      <w:r w:rsidRPr="003C7478">
        <w:rPr>
          <w:rFonts w:ascii="Arial" w:hAnsi="Arial" w:cs="Arial"/>
          <w:iCs/>
          <w:color w:val="000000"/>
          <w:sz w:val="20"/>
          <w:szCs w:val="20"/>
        </w:rPr>
        <w:t>Strony u</w:t>
      </w:r>
      <w:r w:rsidR="008A379E" w:rsidRPr="003C7478">
        <w:rPr>
          <w:rFonts w:ascii="Arial" w:hAnsi="Arial" w:cs="Arial"/>
          <w:iCs/>
          <w:color w:val="000000"/>
          <w:sz w:val="20"/>
          <w:szCs w:val="20"/>
        </w:rPr>
        <w:t>stalają następujący zakres prac</w:t>
      </w:r>
      <w:r w:rsidRPr="003C7478">
        <w:rPr>
          <w:rFonts w:ascii="Arial" w:hAnsi="Arial" w:cs="Arial"/>
          <w:iCs/>
          <w:color w:val="000000"/>
          <w:sz w:val="20"/>
          <w:szCs w:val="20"/>
        </w:rPr>
        <w:t xml:space="preserve">, które Wykonawca będzie wykonywał za pomocą podwykonawców: </w:t>
      </w:r>
    </w:p>
    <w:p w:rsidR="0050182C" w:rsidRPr="00AD7331" w:rsidRDefault="0050182C" w:rsidP="003C7478">
      <w:pPr>
        <w:numPr>
          <w:ilvl w:val="0"/>
          <w:numId w:val="8"/>
        </w:numPr>
        <w:suppressAutoHyphens/>
        <w:spacing w:after="0"/>
        <w:ind w:left="567" w:right="-57" w:hanging="283"/>
        <w:jc w:val="both"/>
        <w:rPr>
          <w:rFonts w:ascii="Arial" w:hAnsi="Arial" w:cs="Arial"/>
          <w:sz w:val="20"/>
          <w:szCs w:val="20"/>
        </w:rPr>
      </w:pPr>
      <w:r w:rsidRPr="00AD7331">
        <w:rPr>
          <w:rFonts w:ascii="Arial" w:hAnsi="Arial" w:cs="Arial"/>
          <w:iCs/>
          <w:sz w:val="20"/>
          <w:szCs w:val="20"/>
        </w:rPr>
        <w:t>w zakresie następujących usług: ……. - …………………….,</w:t>
      </w:r>
    </w:p>
    <w:p w:rsidR="0050182C" w:rsidRPr="00AD7331" w:rsidRDefault="0050182C" w:rsidP="003C7478">
      <w:pPr>
        <w:spacing w:after="0"/>
        <w:ind w:left="567" w:right="-57"/>
        <w:rPr>
          <w:sz w:val="20"/>
          <w:szCs w:val="20"/>
        </w:rPr>
      </w:pPr>
      <w:r w:rsidRPr="00AD7331">
        <w:rPr>
          <w:rFonts w:ascii="Arial" w:hAnsi="Arial" w:cs="Arial"/>
          <w:iCs/>
          <w:color w:val="000000"/>
          <w:sz w:val="20"/>
          <w:szCs w:val="20"/>
        </w:rPr>
        <w:t>a pozostały zakres składający się na przedmiot umowy Wykonawca wykona osobiście/ Wykonawca całość przedmiotu umowy wykona osobiście.</w:t>
      </w:r>
    </w:p>
    <w:p w:rsidR="006A2B20" w:rsidRDefault="0050182C" w:rsidP="006A2B20">
      <w:pPr>
        <w:pStyle w:val="Bezodstpw"/>
        <w:numPr>
          <w:ilvl w:val="0"/>
          <w:numId w:val="28"/>
        </w:numPr>
        <w:ind w:right="-57"/>
        <w:jc w:val="both"/>
        <w:rPr>
          <w:rFonts w:ascii="Arial" w:hAnsi="Arial" w:cs="Arial"/>
          <w:sz w:val="20"/>
          <w:szCs w:val="20"/>
        </w:rPr>
      </w:pPr>
      <w:r w:rsidRPr="00AD7331">
        <w:rPr>
          <w:rFonts w:ascii="Arial" w:hAnsi="Arial" w:cs="Arial"/>
          <w:sz w:val="20"/>
          <w:szCs w:val="20"/>
        </w:rPr>
        <w:t>Zamawiający może żądać informacji, o których mowa w ust. 3:</w:t>
      </w:r>
    </w:p>
    <w:p w:rsidR="0050182C" w:rsidRPr="006A2B20" w:rsidRDefault="0050182C" w:rsidP="006A2B20">
      <w:pPr>
        <w:pStyle w:val="Bezodstpw"/>
        <w:ind w:left="630" w:right="-57"/>
        <w:jc w:val="both"/>
        <w:rPr>
          <w:rFonts w:ascii="Arial" w:hAnsi="Arial" w:cs="Arial"/>
          <w:sz w:val="20"/>
          <w:szCs w:val="20"/>
        </w:rPr>
      </w:pPr>
      <w:r w:rsidRPr="006A2B20">
        <w:rPr>
          <w:rFonts w:ascii="Arial" w:hAnsi="Arial" w:cs="Arial"/>
          <w:sz w:val="20"/>
          <w:szCs w:val="20"/>
        </w:rPr>
        <w:t>1)   dotyczącyc</w:t>
      </w:r>
      <w:r w:rsidR="001218F3" w:rsidRPr="006A2B20">
        <w:rPr>
          <w:rFonts w:ascii="Arial" w:hAnsi="Arial" w:cs="Arial"/>
          <w:sz w:val="20"/>
          <w:szCs w:val="20"/>
        </w:rPr>
        <w:t>h dalszych podwykonawców.</w:t>
      </w:r>
    </w:p>
    <w:p w:rsidR="0050182C" w:rsidRPr="00AD7331" w:rsidRDefault="0050182C" w:rsidP="006A2B20">
      <w:pPr>
        <w:pStyle w:val="Bezodstpw"/>
        <w:ind w:right="-57"/>
        <w:jc w:val="both"/>
        <w:rPr>
          <w:rFonts w:ascii="Arial" w:hAnsi="Arial" w:cs="Arial"/>
          <w:sz w:val="20"/>
          <w:szCs w:val="20"/>
        </w:rPr>
        <w:sectPr w:rsidR="0050182C" w:rsidRPr="00AD7331" w:rsidSect="003C7478">
          <w:type w:val="continuous"/>
          <w:pgSz w:w="11906" w:h="16838"/>
          <w:pgMar w:top="1134" w:right="1418" w:bottom="1134" w:left="1985" w:header="708" w:footer="709" w:gutter="0"/>
          <w:cols w:space="708"/>
          <w:docGrid w:linePitch="360" w:charSpace="32768"/>
        </w:sectPr>
      </w:pPr>
    </w:p>
    <w:p w:rsidR="0050182C" w:rsidRDefault="0050182C" w:rsidP="006A2B20">
      <w:pPr>
        <w:pStyle w:val="Bezodstpw"/>
        <w:numPr>
          <w:ilvl w:val="0"/>
          <w:numId w:val="28"/>
        </w:numPr>
        <w:ind w:right="-57"/>
        <w:jc w:val="both"/>
        <w:rPr>
          <w:rFonts w:ascii="Arial" w:hAnsi="Arial" w:cs="Arial"/>
          <w:sz w:val="20"/>
          <w:szCs w:val="20"/>
        </w:rPr>
      </w:pPr>
      <w:r w:rsidRPr="00AD7331">
        <w:rPr>
          <w:rFonts w:ascii="Arial" w:hAnsi="Arial" w:cs="Arial"/>
          <w:sz w:val="20"/>
          <w:szCs w:val="20"/>
        </w:rPr>
        <w:t>W przypadkach, o których mowa w ust. 2 i 3 oraz ust. 5 pkt 1, Zamawiający może badać, czy nie zachodzą wobec podwykonawcy niebędącego podmiotem udostępniającym zasoby podstawy</w:t>
      </w:r>
      <w:r w:rsidRPr="00657384">
        <w:rPr>
          <w:rFonts w:ascii="Arial" w:hAnsi="Arial" w:cs="Arial"/>
        </w:rPr>
        <w:t xml:space="preserve"> </w:t>
      </w:r>
      <w:r w:rsidRPr="00AD7331">
        <w:rPr>
          <w:rFonts w:ascii="Arial" w:hAnsi="Arial" w:cs="Arial"/>
          <w:sz w:val="20"/>
          <w:szCs w:val="20"/>
        </w:rPr>
        <w:t>wykluczenia, o których mowa w art. 108 Pzp i art. 109 Pzp , o ile przewidział to w dokumentach zamówienia. Wykonawca na żądanie Zamawiającego przedstawia oświadczenie, o którym mowa w art. 125 ust. 1,Pzp  lub podmiotowe środki dowodowe dotyczące tego podwykonawcy.</w:t>
      </w:r>
    </w:p>
    <w:p w:rsidR="006A2B20" w:rsidRPr="00AD7331" w:rsidRDefault="006A2B20" w:rsidP="006A2B20">
      <w:pPr>
        <w:pStyle w:val="Bezodstpw"/>
        <w:numPr>
          <w:ilvl w:val="0"/>
          <w:numId w:val="28"/>
        </w:numPr>
        <w:ind w:right="-57"/>
        <w:jc w:val="both"/>
        <w:rPr>
          <w:rFonts w:ascii="Arial" w:hAnsi="Arial" w:cs="Arial"/>
          <w:sz w:val="20"/>
          <w:szCs w:val="20"/>
        </w:rPr>
      </w:pPr>
    </w:p>
    <w:p w:rsidR="006A2B20" w:rsidRPr="00AD7331" w:rsidRDefault="006A2B20" w:rsidP="0050182C">
      <w:pPr>
        <w:pStyle w:val="Bezodstpw"/>
        <w:ind w:left="-397" w:right="-57"/>
        <w:jc w:val="both"/>
        <w:rPr>
          <w:sz w:val="20"/>
          <w:szCs w:val="20"/>
        </w:rPr>
        <w:sectPr w:rsidR="006A2B20" w:rsidRPr="00AD7331">
          <w:type w:val="continuous"/>
          <w:pgSz w:w="11906" w:h="16838"/>
          <w:pgMar w:top="1134" w:right="1418" w:bottom="1134" w:left="1418" w:header="708" w:footer="709" w:gutter="0"/>
          <w:cols w:space="708"/>
          <w:docGrid w:linePitch="360" w:charSpace="32768"/>
        </w:sectPr>
      </w:pPr>
    </w:p>
    <w:p w:rsidR="0050182C" w:rsidRPr="00AD7331" w:rsidRDefault="0050182C" w:rsidP="00F0109E">
      <w:pPr>
        <w:pStyle w:val="Bezodstpw"/>
        <w:ind w:right="-170"/>
        <w:jc w:val="both"/>
        <w:rPr>
          <w:rFonts w:ascii="Arial" w:hAnsi="Arial" w:cs="Arial"/>
          <w:sz w:val="20"/>
          <w:szCs w:val="20"/>
        </w:rPr>
        <w:sectPr w:rsidR="0050182C" w:rsidRPr="00AD7331">
          <w:type w:val="continuous"/>
          <w:pgSz w:w="11906" w:h="16838"/>
          <w:pgMar w:top="1134" w:right="1418" w:bottom="1134" w:left="1418" w:header="708" w:footer="709" w:gutter="0"/>
          <w:cols w:space="708"/>
          <w:docGrid w:linePitch="360" w:charSpace="32768"/>
        </w:sectPr>
      </w:pPr>
      <w:r w:rsidRPr="00AD7331">
        <w:rPr>
          <w:rFonts w:ascii="Arial" w:hAnsi="Arial" w:cs="Arial"/>
          <w:sz w:val="20"/>
          <w:szCs w:val="20"/>
        </w:rPr>
        <w:t>W przypadku, o którym mowa w ust. 6, jeżeli wobec podwykonawcy zachodzą podstawy wykluczenia, Zamawiający żąda, aby Wykonawca w terminie określonym przez Zamawiającego zastąpił tego podwykonawcę pod rygorem niedopuszczenia podwykonawcy do realizacji części zamówienia</w:t>
      </w:r>
    </w:p>
    <w:p w:rsidR="0050182C" w:rsidRPr="00AD7331" w:rsidRDefault="0050182C" w:rsidP="00F0109E">
      <w:pPr>
        <w:pStyle w:val="Bezodstpw"/>
        <w:ind w:right="-57"/>
        <w:jc w:val="both"/>
        <w:rPr>
          <w:rFonts w:ascii="Arial" w:hAnsi="Arial" w:cs="Arial"/>
          <w:sz w:val="20"/>
          <w:szCs w:val="20"/>
        </w:rPr>
      </w:pPr>
      <w:r w:rsidRPr="00AD7331">
        <w:rPr>
          <w:rFonts w:ascii="Arial" w:hAnsi="Arial" w:cs="Arial"/>
          <w:sz w:val="20"/>
          <w:szCs w:val="20"/>
        </w:rPr>
        <w:t>8.Jeżeli zmiana albo rezygnacja z podwykonawcy dotyczy podmiotu, na którego zasoby Wykonawca powoływał się, na zasadach określonych w art. 118 ust. 1 Pzp , w celu wykazania</w:t>
      </w:r>
      <w:r w:rsidRPr="00657384">
        <w:rPr>
          <w:rFonts w:ascii="Arial" w:hAnsi="Arial" w:cs="Arial"/>
        </w:rPr>
        <w:t xml:space="preserve"> </w:t>
      </w:r>
      <w:r w:rsidRPr="00AD7331">
        <w:rPr>
          <w:rFonts w:ascii="Arial" w:hAnsi="Arial" w:cs="Arial"/>
          <w:sz w:val="20"/>
          <w:szCs w:val="20"/>
        </w:rPr>
        <w:t>spełniania warunków udziału w postępowaniu, Wykonawca jest obowiązany wykazać Zamawiającemu, że</w:t>
      </w:r>
      <w:r w:rsidRPr="00657384">
        <w:rPr>
          <w:rFonts w:ascii="Arial" w:hAnsi="Arial" w:cs="Arial"/>
        </w:rPr>
        <w:t xml:space="preserve"> </w:t>
      </w:r>
      <w:r w:rsidRPr="00AD7331">
        <w:rPr>
          <w:rFonts w:ascii="Arial" w:hAnsi="Arial" w:cs="Arial"/>
          <w:sz w:val="20"/>
          <w:szCs w:val="20"/>
        </w:rPr>
        <w:t>proponowany inny</w:t>
      </w:r>
      <w:r w:rsidRPr="00657384">
        <w:rPr>
          <w:rFonts w:ascii="Arial" w:hAnsi="Arial" w:cs="Arial"/>
        </w:rPr>
        <w:t xml:space="preserve"> </w:t>
      </w:r>
      <w:r w:rsidRPr="00AD7331">
        <w:rPr>
          <w:rFonts w:ascii="Arial" w:hAnsi="Arial" w:cs="Arial"/>
          <w:sz w:val="20"/>
          <w:szCs w:val="20"/>
        </w:rPr>
        <w:t>podwykonawca lub wykonawca samodzielnie spełnia je w stopniu nie mniejszym niż podwykonawca, na którego zasoby Wykonawca powoływał się w trakcie postępowania o udzielenie zamówienia. Przepis art. 122 Pzp stosuje się odpowiednio.</w:t>
      </w:r>
    </w:p>
    <w:p w:rsidR="0050182C" w:rsidRPr="00AD7331" w:rsidRDefault="0050182C" w:rsidP="0050182C">
      <w:pPr>
        <w:pStyle w:val="Bezodstpw"/>
        <w:ind w:left="-397" w:right="-57"/>
        <w:jc w:val="both"/>
        <w:rPr>
          <w:rFonts w:ascii="Arial" w:hAnsi="Arial" w:cs="Arial"/>
          <w:sz w:val="20"/>
          <w:szCs w:val="20"/>
        </w:rPr>
        <w:sectPr w:rsidR="0050182C" w:rsidRPr="00AD7331">
          <w:type w:val="continuous"/>
          <w:pgSz w:w="11906" w:h="16838"/>
          <w:pgMar w:top="1134" w:right="1418" w:bottom="1134" w:left="1418" w:header="708" w:footer="709" w:gutter="0"/>
          <w:cols w:space="708"/>
          <w:docGrid w:linePitch="360" w:charSpace="32768"/>
        </w:sectPr>
      </w:pPr>
    </w:p>
    <w:p w:rsidR="0050182C" w:rsidRPr="00AD7331" w:rsidRDefault="0050182C" w:rsidP="00F0109E">
      <w:pPr>
        <w:pStyle w:val="Bezodstpw"/>
        <w:ind w:right="-57"/>
        <w:jc w:val="both"/>
        <w:rPr>
          <w:rFonts w:ascii="Arial" w:hAnsi="Arial" w:cs="Arial"/>
          <w:sz w:val="20"/>
          <w:szCs w:val="20"/>
        </w:rPr>
      </w:pPr>
      <w:r w:rsidRPr="00AD7331">
        <w:rPr>
          <w:rFonts w:ascii="Arial" w:hAnsi="Arial" w:cs="Arial"/>
          <w:sz w:val="20"/>
          <w:szCs w:val="20"/>
        </w:rPr>
        <w:t>9.Powierzenie wykonania części zamówienia podwykonawcom nie zwalnia Wykonawcy</w:t>
      </w:r>
      <w:r w:rsidR="000941F3">
        <w:rPr>
          <w:rFonts w:ascii="Arial" w:hAnsi="Arial" w:cs="Arial"/>
          <w:sz w:val="20"/>
          <w:szCs w:val="20"/>
        </w:rPr>
        <w:t xml:space="preserve"> </w:t>
      </w:r>
      <w:r w:rsidRPr="00AD7331">
        <w:rPr>
          <w:rFonts w:ascii="Arial" w:hAnsi="Arial" w:cs="Arial"/>
          <w:sz w:val="20"/>
          <w:szCs w:val="20"/>
        </w:rPr>
        <w:t>z odpowiedzialności za należyte wykonanie tego zamówienia.</w:t>
      </w:r>
    </w:p>
    <w:p w:rsidR="0050182C" w:rsidRDefault="0050182C" w:rsidP="00F708CB">
      <w:pPr>
        <w:ind w:right="-57"/>
        <w:jc w:val="both"/>
        <w:rPr>
          <w:sz w:val="20"/>
          <w:szCs w:val="20"/>
        </w:rPr>
      </w:pPr>
      <w:r w:rsidRPr="00AD7331">
        <w:rPr>
          <w:rFonts w:ascii="Arial" w:hAnsi="Arial" w:cs="Arial"/>
          <w:sz w:val="20"/>
          <w:szCs w:val="20"/>
        </w:rPr>
        <w:t>10.</w:t>
      </w:r>
      <w:r w:rsidRPr="00AD7331">
        <w:rPr>
          <w:rFonts w:ascii="Arial" w:hAnsi="Arial" w:cs="Arial"/>
          <w:iCs/>
          <w:sz w:val="20"/>
          <w:szCs w:val="20"/>
        </w:rPr>
        <w:t xml:space="preserve">Jeżeli przy realizacji przedmiotu umowy </w:t>
      </w:r>
      <w:r w:rsidRPr="00AD7331">
        <w:rPr>
          <w:rFonts w:ascii="Arial" w:hAnsi="Arial" w:cs="Arial"/>
          <w:sz w:val="20"/>
          <w:szCs w:val="20"/>
        </w:rPr>
        <w:t xml:space="preserve">Wykonawca powierza wykonanie części zamówienia Podwykonawcy, stosuje się regulacje, w szczególności wynikające z </w:t>
      </w:r>
      <w:r w:rsidRPr="00AD7331">
        <w:rPr>
          <w:rFonts w:ascii="Arial" w:hAnsi="Arial" w:cs="Arial"/>
          <w:iCs/>
          <w:sz w:val="20"/>
          <w:szCs w:val="20"/>
        </w:rPr>
        <w:t xml:space="preserve">art. </w:t>
      </w:r>
      <w:r w:rsidRPr="00AD7331">
        <w:rPr>
          <w:rStyle w:val="alb"/>
          <w:rFonts w:ascii="Arial" w:hAnsi="Arial" w:cs="Arial"/>
          <w:sz w:val="20"/>
          <w:szCs w:val="20"/>
        </w:rPr>
        <w:t>647</w:t>
      </w:r>
      <w:r w:rsidRPr="00AD7331">
        <w:rPr>
          <w:rStyle w:val="alb"/>
          <w:rFonts w:ascii="Arial" w:hAnsi="Arial" w:cs="Arial"/>
          <w:sz w:val="20"/>
          <w:szCs w:val="20"/>
          <w:vertAlign w:val="superscript"/>
        </w:rPr>
        <w:t xml:space="preserve">1 </w:t>
      </w:r>
      <w:r w:rsidRPr="00AD7331">
        <w:rPr>
          <w:rStyle w:val="alb"/>
          <w:rFonts w:ascii="Arial" w:hAnsi="Arial" w:cs="Arial"/>
          <w:sz w:val="20"/>
          <w:szCs w:val="20"/>
        </w:rPr>
        <w:t>KC i art. 462 – 465 us</w:t>
      </w:r>
      <w:r w:rsidR="00F708CB">
        <w:rPr>
          <w:rStyle w:val="alb"/>
          <w:rFonts w:ascii="Arial" w:hAnsi="Arial" w:cs="Arial"/>
          <w:sz w:val="20"/>
          <w:szCs w:val="20"/>
        </w:rPr>
        <w:t>tawy Prawo zamówień publicznych</w:t>
      </w:r>
    </w:p>
    <w:p w:rsidR="00125DEE" w:rsidRPr="00AD7331" w:rsidRDefault="00125DEE" w:rsidP="0050182C">
      <w:pPr>
        <w:jc w:val="center"/>
        <w:rPr>
          <w:sz w:val="20"/>
          <w:szCs w:val="20"/>
        </w:rPr>
        <w:sectPr w:rsidR="00125DEE" w:rsidRPr="00AD7331">
          <w:type w:val="continuous"/>
          <w:pgSz w:w="11906" w:h="16838"/>
          <w:pgMar w:top="1134" w:right="1418" w:bottom="1134" w:left="1418" w:header="708" w:footer="709" w:gutter="0"/>
          <w:cols w:space="708"/>
          <w:docGrid w:linePitch="360" w:charSpace="32768"/>
        </w:sectPr>
      </w:pPr>
    </w:p>
    <w:p w:rsidR="008931E0" w:rsidRPr="007D3893" w:rsidRDefault="008931E0" w:rsidP="007D3893">
      <w:pPr>
        <w:pStyle w:val="Bezodstpw"/>
        <w:jc w:val="center"/>
        <w:rPr>
          <w:rFonts w:ascii="Arial" w:hAnsi="Arial" w:cs="Arial"/>
          <w:b/>
        </w:rPr>
        <w:sectPr w:rsidR="008931E0" w:rsidRPr="007D3893">
          <w:type w:val="continuous"/>
          <w:pgSz w:w="11906" w:h="16838"/>
          <w:pgMar w:top="1134" w:right="1418" w:bottom="1134" w:left="1418" w:header="708" w:footer="709" w:gutter="0"/>
          <w:cols w:space="708"/>
          <w:docGrid w:linePitch="360" w:charSpace="32768"/>
        </w:sectPr>
      </w:pPr>
      <w:r>
        <w:rPr>
          <w:rFonts w:ascii="Arial" w:hAnsi="Arial" w:cs="Arial"/>
          <w:b/>
        </w:rPr>
        <w:t>§ 6</w:t>
      </w:r>
    </w:p>
    <w:p w:rsidR="00CB5F8D" w:rsidRPr="009C46AA" w:rsidRDefault="00CB5F8D" w:rsidP="000941F3">
      <w:pPr>
        <w:pStyle w:val="Bezodstpw"/>
        <w:rPr>
          <w:rFonts w:ascii="Arial" w:hAnsi="Arial" w:cs="Arial"/>
          <w:b/>
        </w:rPr>
      </w:pPr>
    </w:p>
    <w:p w:rsidR="00CB5F8D" w:rsidRPr="00C75AA0" w:rsidRDefault="00CB5F8D" w:rsidP="00CB5F8D">
      <w:pPr>
        <w:pStyle w:val="Bezodstpw"/>
        <w:jc w:val="both"/>
        <w:rPr>
          <w:rFonts w:ascii="Arial" w:hAnsi="Arial" w:cs="Arial"/>
          <w:sz w:val="20"/>
          <w:szCs w:val="20"/>
        </w:rPr>
      </w:pPr>
      <w:r w:rsidRPr="00C75AA0">
        <w:rPr>
          <w:rFonts w:ascii="Arial" w:hAnsi="Arial" w:cs="Arial"/>
          <w:sz w:val="20"/>
          <w:szCs w:val="20"/>
        </w:rPr>
        <w:t>1.  Odbiór techniczny przedmiotu umowy będzie dokonany na podstawie  protokołu odbioru usługi przez osobę wyznaczoną w poszczególnych Grupach Zabezpieczenia i podpisany przez Kierownika danej Grupy Zabezpieczenia lub osobę upoważnioną do dokonania ww. czynności.</w:t>
      </w:r>
    </w:p>
    <w:p w:rsidR="00CB5F8D" w:rsidRPr="00C75AA0" w:rsidRDefault="00CB5F8D" w:rsidP="00CB5F8D">
      <w:pPr>
        <w:pStyle w:val="Bezodstpw"/>
        <w:jc w:val="both"/>
        <w:rPr>
          <w:rFonts w:ascii="Arial" w:hAnsi="Arial" w:cs="Arial"/>
          <w:sz w:val="20"/>
          <w:szCs w:val="20"/>
        </w:rPr>
      </w:pPr>
      <w:r w:rsidRPr="00C75AA0">
        <w:rPr>
          <w:rFonts w:ascii="Arial" w:hAnsi="Arial" w:cs="Arial"/>
          <w:sz w:val="20"/>
          <w:szCs w:val="20"/>
        </w:rPr>
        <w:t xml:space="preserve">2  Wykonawca zobowiązany jest przygotować na dzień odbioru dokumenty pozwalające ocenić prawidłowość wykonania przedmiotu umowy.                                                                </w:t>
      </w:r>
      <w:r w:rsidRPr="00C75AA0">
        <w:rPr>
          <w:rFonts w:ascii="Arial" w:hAnsi="Arial" w:cs="Arial"/>
          <w:iCs/>
          <w:sz w:val="20"/>
          <w:szCs w:val="20"/>
        </w:rPr>
        <w:t>.</w:t>
      </w:r>
    </w:p>
    <w:p w:rsidR="00CB5F8D" w:rsidRPr="00C75AA0" w:rsidRDefault="00CB5F8D" w:rsidP="00CB5F8D">
      <w:pPr>
        <w:pStyle w:val="Bezodstpw"/>
        <w:jc w:val="both"/>
        <w:rPr>
          <w:rFonts w:ascii="Arial" w:hAnsi="Arial" w:cs="Arial"/>
          <w:sz w:val="20"/>
          <w:szCs w:val="20"/>
        </w:rPr>
      </w:pPr>
      <w:r w:rsidRPr="00C75AA0">
        <w:rPr>
          <w:rFonts w:ascii="Arial" w:hAnsi="Arial" w:cs="Arial"/>
          <w:sz w:val="20"/>
          <w:szCs w:val="20"/>
        </w:rPr>
        <w:t>3.  Zamawiający powiadamia Wykonawcę o powstałych wadach stwierdzonych przy odbiorze  po ich ujawnieniu, natomiast Wykonawca jest zobowiązany do ich usunięcia na koszt własny w terminie wyznaczonym przez Zamawiającego - nie później niż w terminie 4 dni.</w:t>
      </w:r>
    </w:p>
    <w:p w:rsidR="00CB5F8D" w:rsidRDefault="008A379E" w:rsidP="00CB5F8D">
      <w:pPr>
        <w:pStyle w:val="Bezodstpw"/>
        <w:jc w:val="both"/>
        <w:rPr>
          <w:rFonts w:ascii="Arial" w:hAnsi="Arial" w:cs="Arial"/>
          <w:sz w:val="20"/>
          <w:szCs w:val="20"/>
        </w:rPr>
      </w:pPr>
      <w:r>
        <w:rPr>
          <w:rFonts w:ascii="Arial" w:hAnsi="Arial" w:cs="Arial"/>
          <w:sz w:val="20"/>
          <w:szCs w:val="20"/>
        </w:rPr>
        <w:lastRenderedPageBreak/>
        <w:t>4</w:t>
      </w:r>
      <w:r w:rsidR="00CB5F8D" w:rsidRPr="00C75AA0">
        <w:rPr>
          <w:rFonts w:ascii="Arial" w:hAnsi="Arial" w:cs="Arial"/>
          <w:sz w:val="20"/>
          <w:szCs w:val="20"/>
        </w:rPr>
        <w:t xml:space="preserve">.  Jeżeli w toku odbioru zostaną stwierdzone wady nadające się do usunięcia, Zamawiający może wg swojego uznania albo odmówić odbioru do czasu usunięcia wad w terminie wyznaczonym przez Zamawiającego albo wpisać wady do "protokołu odbioru wykonanej usługi" wraz z terminem  ich usunięcia nie dłuższym niż 3 dni. </w:t>
      </w:r>
    </w:p>
    <w:p w:rsidR="0086264F" w:rsidRDefault="0086264F" w:rsidP="0086264F">
      <w:pPr>
        <w:pStyle w:val="Bezodstpw"/>
        <w:jc w:val="both"/>
        <w:rPr>
          <w:rFonts w:ascii="Arial" w:hAnsi="Arial" w:cs="Arial"/>
          <w:sz w:val="20"/>
          <w:szCs w:val="20"/>
        </w:rPr>
      </w:pPr>
    </w:p>
    <w:p w:rsidR="0086264F" w:rsidRPr="000941F3" w:rsidRDefault="007D3893" w:rsidP="000941F3">
      <w:pPr>
        <w:pStyle w:val="Bezodstpw"/>
        <w:jc w:val="center"/>
        <w:rPr>
          <w:rFonts w:ascii="Arial" w:hAnsi="Arial" w:cs="Arial"/>
          <w:b/>
        </w:rPr>
      </w:pPr>
      <w:r>
        <w:rPr>
          <w:rFonts w:ascii="Arial" w:hAnsi="Arial" w:cs="Arial"/>
          <w:b/>
        </w:rPr>
        <w:t>§ 7</w:t>
      </w:r>
      <w:r w:rsidR="0086264F" w:rsidRPr="009C46AA">
        <w:rPr>
          <w:rFonts w:ascii="Arial" w:hAnsi="Arial" w:cs="Arial"/>
          <w:b/>
        </w:rPr>
        <w:t>.</w:t>
      </w:r>
    </w:p>
    <w:p w:rsidR="0086264F" w:rsidRPr="0002219D" w:rsidRDefault="0086264F" w:rsidP="0002219D">
      <w:pPr>
        <w:pStyle w:val="Bezodstpw"/>
        <w:jc w:val="both"/>
        <w:rPr>
          <w:rFonts w:ascii="Arial" w:hAnsi="Arial" w:cs="Arial"/>
          <w:sz w:val="20"/>
          <w:szCs w:val="20"/>
        </w:rPr>
      </w:pPr>
      <w:r w:rsidRPr="0002219D">
        <w:rPr>
          <w:rFonts w:ascii="Arial" w:hAnsi="Arial" w:cs="Arial"/>
          <w:sz w:val="20"/>
          <w:szCs w:val="20"/>
        </w:rPr>
        <w:t>1. Wykonawca za wykonanie przedmiotu umowy otrzyma wynagrodzenie ryczałtowe w wysokości równej cenie ofertowej  tj. wartość brutto:  ...................zł  (słownie  :  ......................).</w:t>
      </w:r>
    </w:p>
    <w:p w:rsidR="0086264F" w:rsidRPr="0002219D" w:rsidRDefault="0086264F" w:rsidP="0002219D">
      <w:pPr>
        <w:pStyle w:val="Bezodstpw"/>
        <w:jc w:val="both"/>
        <w:rPr>
          <w:rFonts w:ascii="Arial" w:hAnsi="Arial" w:cs="Arial"/>
          <w:sz w:val="20"/>
          <w:szCs w:val="20"/>
        </w:rPr>
      </w:pPr>
      <w:r w:rsidRPr="0002219D">
        <w:rPr>
          <w:rFonts w:ascii="Arial" w:hAnsi="Arial" w:cs="Arial"/>
          <w:sz w:val="20"/>
          <w:szCs w:val="20"/>
        </w:rPr>
        <w:t>ustalone na podstawie formularza oferto</w:t>
      </w:r>
      <w:r w:rsidR="00F708CB">
        <w:rPr>
          <w:rFonts w:ascii="Arial" w:hAnsi="Arial" w:cs="Arial"/>
          <w:sz w:val="20"/>
          <w:szCs w:val="20"/>
        </w:rPr>
        <w:t>wego stanowiącego załącznik</w:t>
      </w:r>
      <w:r w:rsidRPr="0002219D">
        <w:rPr>
          <w:rFonts w:ascii="Arial" w:hAnsi="Arial" w:cs="Arial"/>
          <w:sz w:val="20"/>
          <w:szCs w:val="20"/>
        </w:rPr>
        <w:t xml:space="preserve"> do niniejszej umowy.</w:t>
      </w:r>
    </w:p>
    <w:p w:rsidR="00883C78" w:rsidRPr="0002219D" w:rsidRDefault="00883C78" w:rsidP="0002219D">
      <w:pPr>
        <w:pStyle w:val="Bezodstpw"/>
        <w:jc w:val="both"/>
        <w:rPr>
          <w:rFonts w:ascii="Arial" w:hAnsi="Arial" w:cs="Arial"/>
          <w:sz w:val="20"/>
          <w:szCs w:val="20"/>
        </w:rPr>
      </w:pPr>
      <w:r w:rsidRPr="0002219D">
        <w:rPr>
          <w:rFonts w:ascii="Arial" w:hAnsi="Arial" w:cs="Arial"/>
          <w:sz w:val="20"/>
          <w:szCs w:val="20"/>
        </w:rPr>
        <w:t>2. Strony ustalają , że wynagrodzenie Wykonawcy będzie wypłacane co miesiąc w wysokości ………… zł (słownie:…………………………………zł) za faktycznie wykonaną usługę na podstawie faktury wraz z załącznikami protokołami odbioru usługi za każdą Grupę Zabezpieczenia – według załączonego do niniejszej umowy wzoru.</w:t>
      </w:r>
    </w:p>
    <w:p w:rsidR="0086264F" w:rsidRPr="0002219D" w:rsidRDefault="00883C78" w:rsidP="0002219D">
      <w:pPr>
        <w:pStyle w:val="Bezodstpw"/>
        <w:jc w:val="both"/>
        <w:rPr>
          <w:rFonts w:ascii="Arial" w:hAnsi="Arial" w:cs="Arial"/>
          <w:sz w:val="20"/>
          <w:szCs w:val="20"/>
        </w:rPr>
      </w:pPr>
      <w:r w:rsidRPr="0002219D">
        <w:rPr>
          <w:rFonts w:ascii="Arial" w:hAnsi="Arial" w:cs="Arial"/>
          <w:sz w:val="20"/>
          <w:szCs w:val="20"/>
        </w:rPr>
        <w:t>3</w:t>
      </w:r>
      <w:r w:rsidR="0086264F" w:rsidRPr="0002219D">
        <w:rPr>
          <w:rFonts w:ascii="Arial" w:hAnsi="Arial" w:cs="Arial"/>
          <w:sz w:val="20"/>
          <w:szCs w:val="20"/>
        </w:rPr>
        <w:t>.W myśl Ustawy o podatku od towarów i usług z dnia 11 marca 2004 r. ze zm.</w:t>
      </w:r>
      <w:r w:rsidR="005C1838">
        <w:rPr>
          <w:rFonts w:ascii="Arial" w:hAnsi="Arial" w:cs="Arial"/>
          <w:sz w:val="20"/>
          <w:szCs w:val="20"/>
        </w:rPr>
        <w:t>, (Dz.U. z 2024 r. poz. 361</w:t>
      </w:r>
      <w:r w:rsidR="0086264F" w:rsidRPr="0002219D">
        <w:rPr>
          <w:rFonts w:ascii="Arial" w:hAnsi="Arial" w:cs="Arial"/>
          <w:sz w:val="20"/>
          <w:szCs w:val="20"/>
        </w:rPr>
        <w:t>) gdy wartość faktury brutto przekracza 15 000,00 PLN, oraz faktura dokonuje nabycie towarów    i usług wymienionych w załączniku nr 15 do tej ustawy obowiązuje m</w:t>
      </w:r>
      <w:r w:rsidR="00993B11">
        <w:rPr>
          <w:rFonts w:ascii="Arial" w:hAnsi="Arial" w:cs="Arial"/>
          <w:sz w:val="20"/>
          <w:szCs w:val="20"/>
        </w:rPr>
        <w:t>echanizm podzielonej płatności</w:t>
      </w:r>
      <w:r w:rsidR="0086264F" w:rsidRPr="0002219D">
        <w:rPr>
          <w:rFonts w:ascii="Arial" w:hAnsi="Arial" w:cs="Arial"/>
          <w:sz w:val="20"/>
          <w:szCs w:val="20"/>
        </w:rPr>
        <w:t xml:space="preserve"> / SPLIT PAYMENT/. Jeżeli postanowienia w wym. ustawy dotyczą Wykonawcy, zobowiązany jest on do umieszczenia na fakturze zapisu „MECHANIZM PODZIELONEJ PŁATNOŚCI” (art. 108a ust. 1a ww. ustawy o VAT)”. </w:t>
      </w:r>
    </w:p>
    <w:p w:rsidR="0086264F" w:rsidRPr="0002219D" w:rsidRDefault="00883C78" w:rsidP="0002219D">
      <w:pPr>
        <w:pStyle w:val="Bezodstpw"/>
        <w:jc w:val="both"/>
        <w:rPr>
          <w:rFonts w:ascii="Arial" w:hAnsi="Arial" w:cs="Arial"/>
          <w:sz w:val="20"/>
          <w:szCs w:val="20"/>
        </w:rPr>
      </w:pPr>
      <w:r w:rsidRPr="0002219D">
        <w:rPr>
          <w:rFonts w:ascii="Arial" w:hAnsi="Arial" w:cs="Arial"/>
          <w:sz w:val="20"/>
          <w:szCs w:val="20"/>
        </w:rPr>
        <w:t>4</w:t>
      </w:r>
      <w:r w:rsidR="0086264F" w:rsidRPr="0002219D">
        <w:rPr>
          <w:rFonts w:ascii="Arial" w:hAnsi="Arial" w:cs="Arial"/>
          <w:sz w:val="20"/>
          <w:szCs w:val="20"/>
        </w:rPr>
        <w:t>. Protokoły odbi</w:t>
      </w:r>
      <w:r w:rsidR="007D3893">
        <w:rPr>
          <w:rFonts w:ascii="Arial" w:hAnsi="Arial" w:cs="Arial"/>
          <w:sz w:val="20"/>
          <w:szCs w:val="20"/>
        </w:rPr>
        <w:t>oru usługi, o których mowa w § 6</w:t>
      </w:r>
      <w:r w:rsidR="0086264F" w:rsidRPr="0002219D">
        <w:rPr>
          <w:rFonts w:ascii="Arial" w:hAnsi="Arial" w:cs="Arial"/>
          <w:sz w:val="20"/>
          <w:szCs w:val="20"/>
        </w:rPr>
        <w:t xml:space="preserve"> ust. 1 muszą być podpisane przez poszczególnych właściwych Kierowników GZ lub osoby przez nich upoważnione. </w:t>
      </w:r>
    </w:p>
    <w:p w:rsidR="00883C78" w:rsidRPr="0002219D" w:rsidRDefault="0002219D" w:rsidP="0002219D">
      <w:pPr>
        <w:pStyle w:val="Bezodstpw"/>
        <w:jc w:val="both"/>
        <w:rPr>
          <w:rFonts w:ascii="Arial" w:hAnsi="Arial" w:cs="Arial"/>
          <w:sz w:val="20"/>
          <w:szCs w:val="20"/>
        </w:rPr>
      </w:pPr>
      <w:r w:rsidRPr="0002219D">
        <w:rPr>
          <w:rFonts w:ascii="Arial" w:hAnsi="Arial" w:cs="Arial"/>
          <w:sz w:val="20"/>
          <w:szCs w:val="20"/>
        </w:rPr>
        <w:t xml:space="preserve">5.  </w:t>
      </w:r>
      <w:r>
        <w:rPr>
          <w:rFonts w:ascii="Arial" w:hAnsi="Arial" w:cs="Arial"/>
          <w:sz w:val="20"/>
          <w:szCs w:val="20"/>
        </w:rPr>
        <w:t>Protoko</w:t>
      </w:r>
      <w:r w:rsidR="00883C78" w:rsidRPr="0002219D">
        <w:rPr>
          <w:rFonts w:ascii="Arial" w:hAnsi="Arial" w:cs="Arial"/>
          <w:sz w:val="20"/>
          <w:szCs w:val="20"/>
        </w:rPr>
        <w:t>ł</w:t>
      </w:r>
      <w:r>
        <w:rPr>
          <w:rFonts w:ascii="Arial" w:hAnsi="Arial" w:cs="Arial"/>
          <w:sz w:val="20"/>
          <w:szCs w:val="20"/>
        </w:rPr>
        <w:t>y „Raport” dla obsługi infrastruktury wodociągowej</w:t>
      </w:r>
      <w:r w:rsidR="00883C78" w:rsidRPr="0002219D">
        <w:rPr>
          <w:rFonts w:ascii="Arial" w:hAnsi="Arial" w:cs="Arial"/>
          <w:sz w:val="20"/>
          <w:szCs w:val="20"/>
        </w:rPr>
        <w:t xml:space="preserve"> stanowią podstawę do sporządzenia Protokołu odbioru usługi i nie stanowią załączników do faktury. </w:t>
      </w:r>
    </w:p>
    <w:p w:rsidR="00883C78" w:rsidRPr="0002219D" w:rsidRDefault="0002219D" w:rsidP="0002219D">
      <w:pPr>
        <w:pStyle w:val="Bezodstpw"/>
        <w:jc w:val="both"/>
        <w:rPr>
          <w:rFonts w:ascii="Arial" w:hAnsi="Arial" w:cs="Arial"/>
          <w:sz w:val="20"/>
          <w:szCs w:val="20"/>
        </w:rPr>
      </w:pPr>
      <w:r w:rsidRPr="0002219D">
        <w:rPr>
          <w:rFonts w:ascii="Arial" w:hAnsi="Arial" w:cs="Arial"/>
          <w:sz w:val="20"/>
          <w:szCs w:val="20"/>
        </w:rPr>
        <w:t xml:space="preserve">6.  </w:t>
      </w:r>
      <w:r w:rsidR="00883C78" w:rsidRPr="0002219D">
        <w:rPr>
          <w:rFonts w:ascii="Arial" w:hAnsi="Arial" w:cs="Arial"/>
          <w:sz w:val="20"/>
          <w:szCs w:val="20"/>
        </w:rPr>
        <w:t>Prot</w:t>
      </w:r>
      <w:r>
        <w:rPr>
          <w:rFonts w:ascii="Arial" w:hAnsi="Arial" w:cs="Arial"/>
          <w:sz w:val="20"/>
          <w:szCs w:val="20"/>
        </w:rPr>
        <w:t>okoły „Raport” dla obsługi infrastruktury wodociągowej</w:t>
      </w:r>
      <w:r w:rsidR="00883C78" w:rsidRPr="0002219D">
        <w:rPr>
          <w:rFonts w:ascii="Arial" w:hAnsi="Arial" w:cs="Arial"/>
          <w:sz w:val="20"/>
          <w:szCs w:val="20"/>
        </w:rPr>
        <w:t xml:space="preserve"> muszą zostać złożone w oryginale we właściwej Grupie Zabezpieczenia. Wykonawca dostarczy kopie ww. „Raportów” do Infrastruktury  </w:t>
      </w:r>
      <w:r>
        <w:rPr>
          <w:rFonts w:ascii="Arial" w:hAnsi="Arial" w:cs="Arial"/>
          <w:sz w:val="20"/>
          <w:szCs w:val="20"/>
        </w:rPr>
        <w:t xml:space="preserve">   </w:t>
      </w:r>
      <w:r w:rsidR="00883C78" w:rsidRPr="0002219D">
        <w:rPr>
          <w:rFonts w:ascii="Arial" w:hAnsi="Arial" w:cs="Arial"/>
          <w:sz w:val="20"/>
          <w:szCs w:val="20"/>
        </w:rPr>
        <w:t xml:space="preserve">  16 WOG, co zostanie potwierdz</w:t>
      </w:r>
      <w:r>
        <w:rPr>
          <w:rFonts w:ascii="Arial" w:hAnsi="Arial" w:cs="Arial"/>
          <w:sz w:val="20"/>
          <w:szCs w:val="20"/>
        </w:rPr>
        <w:t>one w Protokole odbioru usługi.</w:t>
      </w:r>
    </w:p>
    <w:p w:rsidR="0086264F" w:rsidRPr="0002219D" w:rsidRDefault="0002219D" w:rsidP="0002219D">
      <w:pPr>
        <w:pStyle w:val="Bezodstpw"/>
        <w:jc w:val="both"/>
        <w:rPr>
          <w:rFonts w:ascii="Arial" w:hAnsi="Arial" w:cs="Arial"/>
          <w:sz w:val="20"/>
          <w:szCs w:val="20"/>
        </w:rPr>
      </w:pPr>
      <w:r w:rsidRPr="0002219D">
        <w:rPr>
          <w:rFonts w:ascii="Arial" w:hAnsi="Arial" w:cs="Arial"/>
          <w:sz w:val="20"/>
          <w:szCs w:val="20"/>
        </w:rPr>
        <w:t>7</w:t>
      </w:r>
      <w:r w:rsidR="0086264F" w:rsidRPr="0002219D">
        <w:rPr>
          <w:rFonts w:ascii="Arial" w:hAnsi="Arial" w:cs="Arial"/>
          <w:sz w:val="20"/>
          <w:szCs w:val="20"/>
        </w:rPr>
        <w:t xml:space="preserve">. Faktura wraz z protokołami odbioru usługi winna być złożona w kancelarii jawnej                             16 Wojskowego Oddziału Gospodarczego w  Drawsku Pomorskim, ul. Główna 1, 78 - 513 Oleszno (budynek nr 42, kancelaria nr 108). </w:t>
      </w:r>
    </w:p>
    <w:p w:rsidR="0086264F" w:rsidRPr="0002219D" w:rsidRDefault="0002219D" w:rsidP="0002219D">
      <w:pPr>
        <w:pStyle w:val="Bezodstpw"/>
        <w:jc w:val="both"/>
        <w:rPr>
          <w:rFonts w:ascii="Arial" w:hAnsi="Arial" w:cs="Arial"/>
          <w:sz w:val="20"/>
          <w:szCs w:val="20"/>
        </w:rPr>
      </w:pPr>
      <w:r w:rsidRPr="0002219D">
        <w:rPr>
          <w:rFonts w:ascii="Arial" w:hAnsi="Arial" w:cs="Arial"/>
          <w:sz w:val="20"/>
          <w:szCs w:val="20"/>
        </w:rPr>
        <w:t>8</w:t>
      </w:r>
      <w:r w:rsidR="0086264F" w:rsidRPr="0002219D">
        <w:rPr>
          <w:rFonts w:ascii="Arial" w:hAnsi="Arial" w:cs="Arial"/>
          <w:sz w:val="20"/>
          <w:szCs w:val="20"/>
        </w:rPr>
        <w:t>. W przypadku braku „Protokołów z odbioru wykonanej usługi” lub wykonania ich w sposób uniemożliwiający dokonanie płatności,</w:t>
      </w:r>
      <w:r w:rsidR="00061233">
        <w:rPr>
          <w:rFonts w:ascii="Arial" w:hAnsi="Arial" w:cs="Arial"/>
          <w:sz w:val="20"/>
          <w:szCs w:val="20"/>
        </w:rPr>
        <w:t xml:space="preserve"> termin o którym mowa w ust. 11</w:t>
      </w:r>
      <w:r w:rsidR="0086264F" w:rsidRPr="0002219D">
        <w:rPr>
          <w:rFonts w:ascii="Arial" w:hAnsi="Arial" w:cs="Arial"/>
          <w:sz w:val="20"/>
          <w:szCs w:val="20"/>
        </w:rPr>
        <w:t>, biegnie od dnia poprawienia lub uzupełnienia dokumentów.</w:t>
      </w:r>
    </w:p>
    <w:p w:rsidR="0086264F" w:rsidRPr="0002219D" w:rsidRDefault="0002219D" w:rsidP="0002219D">
      <w:pPr>
        <w:pStyle w:val="Bezodstpw"/>
        <w:jc w:val="both"/>
        <w:rPr>
          <w:rFonts w:ascii="Arial" w:hAnsi="Arial" w:cs="Arial"/>
          <w:sz w:val="20"/>
          <w:szCs w:val="20"/>
        </w:rPr>
      </w:pPr>
      <w:r w:rsidRPr="0002219D">
        <w:rPr>
          <w:rFonts w:ascii="Arial" w:hAnsi="Arial" w:cs="Arial"/>
          <w:sz w:val="20"/>
          <w:szCs w:val="20"/>
        </w:rPr>
        <w:t>9</w:t>
      </w:r>
      <w:r w:rsidR="0086264F" w:rsidRPr="0002219D">
        <w:rPr>
          <w:rFonts w:ascii="Arial" w:hAnsi="Arial" w:cs="Arial"/>
          <w:sz w:val="20"/>
          <w:szCs w:val="20"/>
        </w:rPr>
        <w:t xml:space="preserve">. Należność za wykonaną usługę regulowana będzie przez Zamawiającego przelewem na konto Wykonawcy wskazane na fakturze VAT. </w:t>
      </w:r>
    </w:p>
    <w:p w:rsidR="0086264F" w:rsidRPr="0002219D" w:rsidRDefault="0002219D" w:rsidP="0002219D">
      <w:pPr>
        <w:pStyle w:val="Bezodstpw"/>
        <w:jc w:val="both"/>
        <w:rPr>
          <w:rFonts w:ascii="Arial" w:hAnsi="Arial" w:cs="Arial"/>
          <w:sz w:val="20"/>
          <w:szCs w:val="20"/>
        </w:rPr>
      </w:pPr>
      <w:r w:rsidRPr="0002219D">
        <w:rPr>
          <w:rFonts w:ascii="Arial" w:hAnsi="Arial" w:cs="Arial"/>
          <w:sz w:val="20"/>
          <w:szCs w:val="20"/>
        </w:rPr>
        <w:t>10</w:t>
      </w:r>
      <w:r w:rsidR="0086264F" w:rsidRPr="0002219D">
        <w:rPr>
          <w:rFonts w:ascii="Arial" w:hAnsi="Arial" w:cs="Arial"/>
          <w:sz w:val="20"/>
          <w:szCs w:val="20"/>
        </w:rPr>
        <w:t xml:space="preserve">. Termin płatności uważa się za zachowany, jeżeli w jego ostatnim dniu obciążony zostanie rachunek bankowy Zamawiającego.                                                                                             </w:t>
      </w:r>
    </w:p>
    <w:p w:rsidR="0086264F" w:rsidRPr="0002219D" w:rsidRDefault="0002219D" w:rsidP="0002219D">
      <w:pPr>
        <w:pStyle w:val="Bezodstpw"/>
        <w:jc w:val="both"/>
        <w:rPr>
          <w:rFonts w:ascii="Arial" w:hAnsi="Arial" w:cs="Arial"/>
          <w:sz w:val="20"/>
          <w:szCs w:val="20"/>
        </w:rPr>
      </w:pPr>
      <w:r w:rsidRPr="0002219D">
        <w:rPr>
          <w:rFonts w:ascii="Arial" w:hAnsi="Arial" w:cs="Arial"/>
          <w:sz w:val="20"/>
          <w:szCs w:val="20"/>
        </w:rPr>
        <w:t>11</w:t>
      </w:r>
      <w:r w:rsidR="0086264F" w:rsidRPr="0002219D">
        <w:rPr>
          <w:rFonts w:ascii="Arial" w:hAnsi="Arial" w:cs="Arial"/>
          <w:sz w:val="20"/>
          <w:szCs w:val="20"/>
        </w:rPr>
        <w:t>. Zapłatę za przedmiot umowy Zamawiający zobowiązany jest przekazać na rachunek bankowy Wykonawcy w terminie 30 dni od daty otrzymania faktury wraz z protokołami.</w:t>
      </w:r>
    </w:p>
    <w:p w:rsidR="0086264F" w:rsidRDefault="0002219D" w:rsidP="0002219D">
      <w:pPr>
        <w:pStyle w:val="Bezodstpw"/>
        <w:jc w:val="both"/>
        <w:rPr>
          <w:rFonts w:ascii="Arial" w:hAnsi="Arial" w:cs="Arial"/>
          <w:sz w:val="20"/>
          <w:szCs w:val="20"/>
        </w:rPr>
      </w:pPr>
      <w:r w:rsidRPr="0002219D">
        <w:rPr>
          <w:rFonts w:ascii="Arial" w:hAnsi="Arial" w:cs="Arial"/>
          <w:sz w:val="20"/>
          <w:szCs w:val="20"/>
        </w:rPr>
        <w:t>12</w:t>
      </w:r>
      <w:r w:rsidR="0086264F" w:rsidRPr="0002219D">
        <w:rPr>
          <w:rFonts w:ascii="Arial" w:hAnsi="Arial" w:cs="Arial"/>
          <w:sz w:val="20"/>
          <w:szCs w:val="20"/>
        </w:rPr>
        <w:t>. W przypadku gdy przy realizacji umowy, z przyczyn niewynikających  z winy Zamawiającego (np. stosownie do wysokości środków finansowych przekazywanych Zamawiającemu na realizację umowy), niezbędnym do wykonania okaże się zakres prac, stanowiących przedmiot mniejszy niż określony w niniejszej umowie, wynagrodzenie Wykonawcy zostanie odpowiednio zmniejszone, stosownie do faktycznie wykonanych prac  i nie wiąże się z żadną dodatkową dolegliwością finansową dla Zamawiającego, na co Wykonawca niniejszym wyraża zgodę.</w:t>
      </w:r>
    </w:p>
    <w:p w:rsidR="00D10023" w:rsidRPr="00D10023" w:rsidRDefault="00D10023" w:rsidP="00D10023">
      <w:pPr>
        <w:pStyle w:val="Akapitzlist"/>
        <w:spacing w:after="0"/>
        <w:ind w:left="0" w:right="-2"/>
        <w:jc w:val="both"/>
        <w:rPr>
          <w:rFonts w:ascii="Arial" w:hAnsi="Arial" w:cs="Arial"/>
          <w:sz w:val="20"/>
          <w:szCs w:val="20"/>
        </w:rPr>
      </w:pPr>
      <w:r>
        <w:rPr>
          <w:rFonts w:ascii="Arial" w:hAnsi="Arial" w:cs="Arial"/>
          <w:sz w:val="20"/>
          <w:szCs w:val="20"/>
        </w:rPr>
        <w:t>13.</w:t>
      </w:r>
      <w:r w:rsidRPr="00D10023">
        <w:rPr>
          <w:rFonts w:ascii="Arial" w:hAnsi="Arial" w:cs="Arial"/>
          <w:sz w:val="20"/>
          <w:szCs w:val="20"/>
        </w:rPr>
        <w:t>Wykonawca przy realizacji Umowy zobowiązuje posługiwać się rachunkiem rozliczeniowym</w:t>
      </w:r>
      <w:r>
        <w:rPr>
          <w:rFonts w:ascii="Arial" w:hAnsi="Arial" w:cs="Arial"/>
          <w:sz w:val="20"/>
          <w:szCs w:val="20"/>
        </w:rPr>
        <w:t xml:space="preserve"> </w:t>
      </w:r>
      <w:r w:rsidRPr="00D10023">
        <w:rPr>
          <w:rFonts w:ascii="Arial" w:hAnsi="Arial" w:cs="Arial"/>
          <w:sz w:val="20"/>
          <w:szCs w:val="20"/>
        </w:rPr>
        <w:t>o którym mowa w art. 49 ust. 1 pkt 1 ustawy z dnia 29 Sierpnia 1997 r. Prawo bankowe (Dz.U.</w:t>
      </w:r>
      <w:r w:rsidR="000941F3">
        <w:rPr>
          <w:rFonts w:ascii="Arial" w:hAnsi="Arial" w:cs="Arial"/>
          <w:sz w:val="20"/>
          <w:szCs w:val="20"/>
        </w:rPr>
        <w:t xml:space="preserve"> </w:t>
      </w:r>
      <w:r w:rsidR="005C1838">
        <w:rPr>
          <w:rFonts w:ascii="Arial" w:hAnsi="Arial" w:cs="Arial"/>
          <w:sz w:val="20"/>
          <w:szCs w:val="20"/>
        </w:rPr>
        <w:t>z 2023r. poz. 2488 z póź. Zm.</w:t>
      </w:r>
      <w:r w:rsidR="006212E8">
        <w:rPr>
          <w:rFonts w:ascii="Arial" w:hAnsi="Arial" w:cs="Arial"/>
          <w:sz w:val="20"/>
          <w:szCs w:val="20"/>
        </w:rPr>
        <w:t xml:space="preserve"> </w:t>
      </w:r>
      <w:r w:rsidRPr="00D10023">
        <w:rPr>
          <w:rFonts w:ascii="Arial" w:hAnsi="Arial" w:cs="Arial"/>
          <w:sz w:val="20"/>
          <w:szCs w:val="20"/>
        </w:rPr>
        <w:t xml:space="preserve">) zawartym w wykazie podmiotów, o którym mowa w art. 96b ust. 1 ustawy z dnia 11 marca 2004 r. o podatku </w:t>
      </w:r>
      <w:r w:rsidR="005C1838">
        <w:rPr>
          <w:rFonts w:ascii="Arial" w:hAnsi="Arial" w:cs="Arial"/>
          <w:sz w:val="20"/>
          <w:szCs w:val="20"/>
        </w:rPr>
        <w:t>od towarów i usług (Dz.U. z 2024</w:t>
      </w:r>
      <w:r w:rsidR="00A2276A">
        <w:rPr>
          <w:rFonts w:ascii="Arial" w:hAnsi="Arial" w:cs="Arial"/>
          <w:sz w:val="20"/>
          <w:szCs w:val="20"/>
        </w:rPr>
        <w:t xml:space="preserve"> r. poz. </w:t>
      </w:r>
      <w:r w:rsidR="005C1838">
        <w:rPr>
          <w:rFonts w:ascii="Arial" w:hAnsi="Arial" w:cs="Arial"/>
          <w:sz w:val="20"/>
          <w:szCs w:val="20"/>
        </w:rPr>
        <w:t>361</w:t>
      </w:r>
      <w:r w:rsidRPr="00D10023">
        <w:rPr>
          <w:rFonts w:ascii="Arial" w:hAnsi="Arial" w:cs="Arial"/>
          <w:sz w:val="20"/>
          <w:szCs w:val="20"/>
        </w:rPr>
        <w:t>).</w:t>
      </w:r>
    </w:p>
    <w:p w:rsidR="00D10023" w:rsidRPr="00D10023" w:rsidRDefault="00D10023" w:rsidP="00D10023">
      <w:pPr>
        <w:tabs>
          <w:tab w:val="left" w:pos="426"/>
        </w:tabs>
        <w:spacing w:after="0"/>
        <w:ind w:right="-2"/>
        <w:jc w:val="both"/>
        <w:rPr>
          <w:rFonts w:ascii="Arial" w:hAnsi="Arial" w:cs="Arial"/>
          <w:sz w:val="20"/>
          <w:szCs w:val="20"/>
        </w:rPr>
      </w:pPr>
      <w:r>
        <w:rPr>
          <w:rFonts w:ascii="Arial" w:hAnsi="Arial" w:cs="Arial"/>
          <w:sz w:val="20"/>
          <w:szCs w:val="20"/>
        </w:rPr>
        <w:t>14.</w:t>
      </w:r>
      <w:r w:rsidRPr="00D10023">
        <w:rPr>
          <w:rFonts w:ascii="Arial" w:hAnsi="Arial" w:cs="Arial"/>
          <w:sz w:val="20"/>
          <w:szCs w:val="20"/>
        </w:rPr>
        <w:t>W przypadku gdy Wykonawca wskaże na fakturze numer rachunku bankowego nie widniejący</w:t>
      </w:r>
      <w:r w:rsidR="000941F3">
        <w:rPr>
          <w:rFonts w:ascii="Arial" w:hAnsi="Arial" w:cs="Arial"/>
          <w:sz w:val="20"/>
          <w:szCs w:val="20"/>
        </w:rPr>
        <w:t xml:space="preserve"> </w:t>
      </w:r>
      <w:r w:rsidRPr="00D10023">
        <w:rPr>
          <w:rFonts w:ascii="Arial" w:hAnsi="Arial" w:cs="Arial"/>
          <w:sz w:val="20"/>
          <w:szCs w:val="20"/>
        </w:rPr>
        <w:t>w wykazie podatników, o którym mowa w art. 96b ust. 1 ustawy o podatku od towarów i usług, Zamawiający uprawniony jest do dokonania płatności na rachunek bankowy widniejący w tym wykazie ze skutkiem prawidłowej realizacji zobowiązania w zakresie płatności wynagrodzenia Wykonawcy.</w:t>
      </w:r>
    </w:p>
    <w:p w:rsidR="00826FD4" w:rsidRDefault="00826FD4" w:rsidP="00D10023">
      <w:pPr>
        <w:pStyle w:val="Bezodstpw"/>
        <w:rPr>
          <w:rFonts w:ascii="Arial" w:hAnsi="Arial" w:cs="Arial"/>
          <w:b/>
        </w:rPr>
      </w:pPr>
    </w:p>
    <w:p w:rsidR="0086264F" w:rsidRPr="009C46AA" w:rsidRDefault="007D3893" w:rsidP="000941F3">
      <w:pPr>
        <w:pStyle w:val="Bezodstpw"/>
        <w:jc w:val="center"/>
        <w:rPr>
          <w:rFonts w:ascii="Arial" w:hAnsi="Arial" w:cs="Arial"/>
          <w:b/>
        </w:rPr>
      </w:pPr>
      <w:r>
        <w:rPr>
          <w:rFonts w:ascii="Arial" w:hAnsi="Arial" w:cs="Arial"/>
          <w:b/>
        </w:rPr>
        <w:t>§ 8</w:t>
      </w:r>
      <w:r w:rsidR="0086264F" w:rsidRPr="009C46AA">
        <w:rPr>
          <w:rFonts w:ascii="Arial" w:hAnsi="Arial" w:cs="Arial"/>
          <w:b/>
        </w:rPr>
        <w:t>.</w:t>
      </w:r>
    </w:p>
    <w:p w:rsidR="0086264F" w:rsidRPr="009C46AA" w:rsidRDefault="0086264F" w:rsidP="0086264F">
      <w:pPr>
        <w:pStyle w:val="Bezodstpw"/>
        <w:rPr>
          <w:rFonts w:ascii="Arial" w:hAnsi="Arial" w:cs="Arial"/>
          <w:b/>
        </w:rPr>
      </w:pPr>
      <w:r w:rsidRPr="008D469B">
        <w:rPr>
          <w:rFonts w:ascii="Arial" w:hAnsi="Arial" w:cs="Arial"/>
          <w:sz w:val="20"/>
          <w:szCs w:val="20"/>
        </w:rPr>
        <w:t>Umowa zawarta jest na czas określony:</w:t>
      </w:r>
      <w:r w:rsidR="007A0772">
        <w:rPr>
          <w:rFonts w:ascii="Arial" w:hAnsi="Arial" w:cs="Arial"/>
          <w:b/>
          <w:sz w:val="20"/>
          <w:szCs w:val="20"/>
        </w:rPr>
        <w:t xml:space="preserve"> od dnia podpisania umowy</w:t>
      </w:r>
      <w:r w:rsidR="005C1838">
        <w:rPr>
          <w:rFonts w:ascii="Arial" w:hAnsi="Arial" w:cs="Arial"/>
          <w:b/>
          <w:sz w:val="20"/>
          <w:szCs w:val="20"/>
        </w:rPr>
        <w:t xml:space="preserve"> do dnia 31.12.2025</w:t>
      </w:r>
      <w:r w:rsidRPr="008D469B">
        <w:rPr>
          <w:rFonts w:ascii="Arial" w:hAnsi="Arial" w:cs="Arial"/>
          <w:b/>
          <w:sz w:val="20"/>
          <w:szCs w:val="20"/>
        </w:rPr>
        <w:t>r</w:t>
      </w:r>
      <w:r>
        <w:rPr>
          <w:rFonts w:ascii="Arial" w:hAnsi="Arial" w:cs="Arial"/>
          <w:b/>
        </w:rPr>
        <w:t>.</w:t>
      </w:r>
    </w:p>
    <w:p w:rsidR="00256C79" w:rsidRDefault="00256C79" w:rsidP="000941F3">
      <w:pPr>
        <w:pStyle w:val="Bezodstpw"/>
        <w:rPr>
          <w:rFonts w:ascii="Arial" w:hAnsi="Arial" w:cs="Arial"/>
          <w:b/>
        </w:rPr>
      </w:pPr>
    </w:p>
    <w:p w:rsidR="0086264F" w:rsidRPr="009C46AA" w:rsidRDefault="00C6438A" w:rsidP="000941F3">
      <w:pPr>
        <w:pStyle w:val="Bezodstpw"/>
        <w:jc w:val="center"/>
        <w:rPr>
          <w:rFonts w:ascii="Arial" w:hAnsi="Arial" w:cs="Arial"/>
          <w:b/>
        </w:rPr>
      </w:pPr>
      <w:r>
        <w:rPr>
          <w:rFonts w:ascii="Arial" w:hAnsi="Arial" w:cs="Arial"/>
          <w:b/>
        </w:rPr>
        <w:t xml:space="preserve"> </w:t>
      </w:r>
      <w:r w:rsidR="007D3893">
        <w:rPr>
          <w:rFonts w:ascii="Arial" w:hAnsi="Arial" w:cs="Arial"/>
          <w:b/>
        </w:rPr>
        <w:t>§ 9</w:t>
      </w:r>
      <w:r w:rsidR="0086264F" w:rsidRPr="009C46AA">
        <w:rPr>
          <w:rFonts w:ascii="Arial" w:hAnsi="Arial" w:cs="Arial"/>
          <w:b/>
        </w:rPr>
        <w:t>.</w:t>
      </w:r>
    </w:p>
    <w:p w:rsidR="0086264F" w:rsidRPr="008D469B" w:rsidRDefault="0086264F" w:rsidP="0086264F">
      <w:pPr>
        <w:pStyle w:val="Bezodstpw"/>
        <w:jc w:val="both"/>
        <w:rPr>
          <w:rFonts w:ascii="Arial" w:hAnsi="Arial" w:cs="Arial"/>
          <w:sz w:val="20"/>
          <w:szCs w:val="20"/>
        </w:rPr>
      </w:pPr>
      <w:r w:rsidRPr="008D469B">
        <w:rPr>
          <w:rFonts w:ascii="Arial" w:hAnsi="Arial" w:cs="Arial"/>
          <w:sz w:val="20"/>
          <w:szCs w:val="20"/>
        </w:rPr>
        <w:t>1.  Zamawiający zastrzega, iż realizacja przedmiotu umowy uzależniona jest od zapewnienia</w:t>
      </w:r>
      <w:r w:rsidR="000941F3">
        <w:rPr>
          <w:rFonts w:ascii="Arial" w:hAnsi="Arial" w:cs="Arial"/>
          <w:sz w:val="20"/>
          <w:szCs w:val="20"/>
        </w:rPr>
        <w:t xml:space="preserve"> </w:t>
      </w:r>
      <w:r w:rsidRPr="008D469B">
        <w:rPr>
          <w:rFonts w:ascii="Arial" w:hAnsi="Arial" w:cs="Arial"/>
          <w:sz w:val="20"/>
          <w:szCs w:val="20"/>
        </w:rPr>
        <w:t>i przydzielenia przez organ nadrzędny w planie</w:t>
      </w:r>
      <w:r>
        <w:rPr>
          <w:rFonts w:ascii="Arial" w:hAnsi="Arial" w:cs="Arial"/>
          <w:sz w:val="20"/>
          <w:szCs w:val="20"/>
        </w:rPr>
        <w:t xml:space="preserve"> finansowym środków finansowych</w:t>
      </w:r>
      <w:r w:rsidRPr="008D469B">
        <w:rPr>
          <w:rFonts w:ascii="Arial" w:hAnsi="Arial" w:cs="Arial"/>
          <w:sz w:val="20"/>
          <w:szCs w:val="20"/>
        </w:rPr>
        <w:t xml:space="preserve"> na realizację przedmiotu umowy oraz do wysokości znajdującej pokrycie w planie finansowym.</w:t>
      </w:r>
    </w:p>
    <w:p w:rsidR="0086264F" w:rsidRDefault="0086264F" w:rsidP="0086264F">
      <w:pPr>
        <w:pStyle w:val="Bezodstpw"/>
        <w:jc w:val="both"/>
        <w:rPr>
          <w:rFonts w:ascii="Arial" w:hAnsi="Arial" w:cs="Arial"/>
          <w:sz w:val="20"/>
          <w:szCs w:val="20"/>
        </w:rPr>
      </w:pPr>
      <w:r w:rsidRPr="008D469B">
        <w:rPr>
          <w:rFonts w:ascii="Arial" w:hAnsi="Arial" w:cs="Arial"/>
          <w:sz w:val="20"/>
          <w:szCs w:val="20"/>
        </w:rPr>
        <w:lastRenderedPageBreak/>
        <w:t>2.  W razie nie ziszczenia się warunku, o którym mowa w ust. 1,  Wykonawcy nie przysługują jakiekolwiek roszczenia z tego tytułu od Zamawiającego.</w:t>
      </w:r>
    </w:p>
    <w:p w:rsidR="00CB5F8D" w:rsidRDefault="00CB5F8D" w:rsidP="0050182C">
      <w:pPr>
        <w:spacing w:after="0"/>
        <w:jc w:val="both"/>
        <w:rPr>
          <w:sz w:val="20"/>
          <w:szCs w:val="20"/>
        </w:rPr>
      </w:pPr>
    </w:p>
    <w:p w:rsidR="0086264F" w:rsidRPr="000941F3" w:rsidRDefault="007D3893" w:rsidP="000941F3">
      <w:pPr>
        <w:pStyle w:val="Bezodstpw"/>
        <w:jc w:val="center"/>
        <w:rPr>
          <w:rFonts w:ascii="Arial" w:hAnsi="Arial" w:cs="Arial"/>
          <w:b/>
        </w:rPr>
      </w:pPr>
      <w:r>
        <w:rPr>
          <w:rFonts w:ascii="Arial" w:hAnsi="Arial" w:cs="Arial"/>
          <w:b/>
        </w:rPr>
        <w:t>§ 10</w:t>
      </w:r>
      <w:r w:rsidR="0086264F" w:rsidRPr="00882ABA">
        <w:rPr>
          <w:rFonts w:ascii="Arial" w:hAnsi="Arial" w:cs="Arial"/>
          <w:b/>
        </w:rPr>
        <w:t>.</w:t>
      </w:r>
    </w:p>
    <w:p w:rsidR="0086264F" w:rsidRPr="00882ABA" w:rsidRDefault="0086264F" w:rsidP="0086264F">
      <w:pPr>
        <w:spacing w:after="100"/>
        <w:ind w:right="-57"/>
        <w:rPr>
          <w:rFonts w:ascii="Arial" w:hAnsi="Arial" w:cs="Arial"/>
          <w:b/>
          <w:bCs/>
          <w:iCs/>
          <w:sz w:val="20"/>
          <w:szCs w:val="20"/>
        </w:rPr>
      </w:pPr>
      <w:r w:rsidRPr="00882ABA">
        <w:rPr>
          <w:rFonts w:ascii="Arial" w:hAnsi="Arial" w:cs="Arial"/>
          <w:bCs/>
          <w:iCs/>
          <w:sz w:val="20"/>
          <w:szCs w:val="20"/>
        </w:rPr>
        <w:t>1.</w:t>
      </w:r>
      <w:r w:rsidRPr="00882ABA">
        <w:rPr>
          <w:rFonts w:ascii="Arial" w:hAnsi="Arial" w:cs="Arial"/>
          <w:b/>
          <w:bCs/>
          <w:iCs/>
          <w:sz w:val="20"/>
          <w:szCs w:val="20"/>
        </w:rPr>
        <w:t xml:space="preserve"> </w:t>
      </w:r>
      <w:r w:rsidRPr="00882ABA">
        <w:rPr>
          <w:rFonts w:ascii="Arial" w:hAnsi="Arial" w:cs="Arial"/>
          <w:iCs/>
          <w:sz w:val="20"/>
          <w:szCs w:val="20"/>
        </w:rPr>
        <w:t>W</w:t>
      </w:r>
      <w:r w:rsidRPr="00882ABA">
        <w:rPr>
          <w:rFonts w:ascii="Arial" w:hAnsi="Arial" w:cs="Arial"/>
          <w:sz w:val="20"/>
          <w:szCs w:val="20"/>
        </w:rPr>
        <w:t xml:space="preserve">ykonawca wnosi przed zawarciem niniejszej umowy zabezpieczenie należytego wykonania umowy w wysokości  </w:t>
      </w:r>
      <w:r w:rsidRPr="00882ABA">
        <w:rPr>
          <w:rFonts w:ascii="Arial" w:hAnsi="Arial" w:cs="Arial"/>
          <w:b/>
          <w:sz w:val="20"/>
          <w:szCs w:val="20"/>
        </w:rPr>
        <w:t>5% ceny</w:t>
      </w:r>
      <w:r w:rsidRPr="00882ABA">
        <w:rPr>
          <w:rFonts w:ascii="Arial" w:hAnsi="Arial" w:cs="Arial"/>
          <w:sz w:val="20"/>
          <w:szCs w:val="20"/>
        </w:rPr>
        <w:t xml:space="preserve"> całkowitej podanej w ofercie, które służy pokryciu roszczeń z tytułu niewykonania lub nienależytego wykonania umowy, tj. </w:t>
      </w:r>
      <w:r w:rsidRPr="00882ABA">
        <w:rPr>
          <w:rFonts w:ascii="Arial" w:hAnsi="Arial" w:cs="Arial"/>
          <w:bCs/>
          <w:iCs/>
          <w:sz w:val="20"/>
          <w:szCs w:val="20"/>
        </w:rPr>
        <w:t>zł</w:t>
      </w:r>
      <w:r w:rsidRPr="00882ABA">
        <w:rPr>
          <w:rFonts w:ascii="Arial" w:hAnsi="Arial" w:cs="Arial"/>
          <w:iCs/>
          <w:sz w:val="20"/>
          <w:szCs w:val="20"/>
        </w:rPr>
        <w:t xml:space="preserve"> (słownie</w:t>
      </w:r>
      <w:r w:rsidRPr="00882ABA">
        <w:rPr>
          <w:rFonts w:ascii="Arial" w:hAnsi="Arial" w:cs="Arial"/>
          <w:b/>
          <w:iCs/>
          <w:sz w:val="20"/>
          <w:szCs w:val="20"/>
        </w:rPr>
        <w:t xml:space="preserve">: </w:t>
      </w:r>
      <w:r w:rsidRPr="00882ABA">
        <w:rPr>
          <w:rFonts w:ascii="Arial" w:hAnsi="Arial" w:cs="Arial"/>
          <w:iCs/>
          <w:sz w:val="20"/>
          <w:szCs w:val="20"/>
        </w:rPr>
        <w:t>……………………………) w formie:</w:t>
      </w:r>
    </w:p>
    <w:p w:rsidR="0086264F" w:rsidRPr="00882ABA" w:rsidRDefault="0086264F" w:rsidP="0086264F">
      <w:pPr>
        <w:numPr>
          <w:ilvl w:val="0"/>
          <w:numId w:val="9"/>
        </w:numPr>
        <w:tabs>
          <w:tab w:val="clear" w:pos="0"/>
          <w:tab w:val="num" w:pos="-227"/>
        </w:tabs>
        <w:suppressAutoHyphens/>
        <w:spacing w:after="0"/>
        <w:ind w:left="170" w:right="-57" w:firstLine="114"/>
        <w:jc w:val="both"/>
        <w:rPr>
          <w:sz w:val="20"/>
          <w:szCs w:val="20"/>
        </w:rPr>
      </w:pPr>
      <w:r w:rsidRPr="00882ABA">
        <w:rPr>
          <w:rFonts w:ascii="Arial" w:hAnsi="Arial" w:cs="Arial"/>
          <w:iCs/>
          <w:sz w:val="20"/>
          <w:szCs w:val="20"/>
        </w:rPr>
        <w:t xml:space="preserve">  w pieniądzu - przelewem na rachunek bankowy wskazany przez Zamawiającego                     - ……………………… lub</w:t>
      </w:r>
    </w:p>
    <w:p w:rsidR="0086264F" w:rsidRPr="00882ABA" w:rsidRDefault="0086264F" w:rsidP="0086264F">
      <w:pPr>
        <w:numPr>
          <w:ilvl w:val="0"/>
          <w:numId w:val="9"/>
        </w:numPr>
        <w:tabs>
          <w:tab w:val="clear" w:pos="0"/>
          <w:tab w:val="num" w:pos="-227"/>
        </w:tabs>
        <w:suppressAutoHyphens/>
        <w:spacing w:after="0"/>
        <w:ind w:left="170" w:right="-57" w:firstLine="114"/>
        <w:jc w:val="both"/>
        <w:rPr>
          <w:sz w:val="20"/>
          <w:szCs w:val="20"/>
        </w:rPr>
      </w:pPr>
      <w:r w:rsidRPr="00882ABA">
        <w:rPr>
          <w:rFonts w:ascii="Arial" w:hAnsi="Arial" w:cs="Arial"/>
          <w:iCs/>
          <w:sz w:val="20"/>
          <w:szCs w:val="20"/>
        </w:rPr>
        <w:t xml:space="preserve">  innej formie według wyboru Wykonawcy, na zasadach przewidzianych w art. 450 u</w:t>
      </w:r>
      <w:r w:rsidR="00117EDE" w:rsidRPr="00882ABA">
        <w:rPr>
          <w:rFonts w:ascii="Arial" w:hAnsi="Arial" w:cs="Arial"/>
          <w:iCs/>
          <w:sz w:val="20"/>
          <w:szCs w:val="20"/>
        </w:rPr>
        <w:t>st 1, a za zgodą Zamawiającego</w:t>
      </w:r>
      <w:r w:rsidRPr="00882ABA">
        <w:rPr>
          <w:rFonts w:ascii="Arial" w:hAnsi="Arial" w:cs="Arial"/>
          <w:iCs/>
          <w:sz w:val="20"/>
          <w:szCs w:val="20"/>
        </w:rPr>
        <w:t xml:space="preserve"> w formach przewidzianych w art.</w:t>
      </w:r>
      <w:r w:rsidR="00993B11" w:rsidRPr="00882ABA">
        <w:rPr>
          <w:rFonts w:ascii="Arial" w:hAnsi="Arial" w:cs="Arial"/>
          <w:iCs/>
          <w:sz w:val="20"/>
          <w:szCs w:val="20"/>
        </w:rPr>
        <w:t xml:space="preserve"> </w:t>
      </w:r>
      <w:r w:rsidRPr="00882ABA">
        <w:rPr>
          <w:rFonts w:ascii="Arial" w:hAnsi="Arial" w:cs="Arial"/>
          <w:iCs/>
          <w:sz w:val="20"/>
          <w:szCs w:val="20"/>
        </w:rPr>
        <w:t>450 ust 2  ustawy Prawo zamówień publicznych.</w:t>
      </w:r>
    </w:p>
    <w:p w:rsidR="0086264F" w:rsidRPr="00882ABA" w:rsidRDefault="0086264F" w:rsidP="0086264F">
      <w:pPr>
        <w:spacing w:after="0"/>
        <w:ind w:right="-57"/>
        <w:jc w:val="both"/>
        <w:rPr>
          <w:sz w:val="20"/>
          <w:szCs w:val="20"/>
        </w:rPr>
      </w:pPr>
      <w:r w:rsidRPr="00882ABA">
        <w:rPr>
          <w:rFonts w:ascii="Arial" w:hAnsi="Arial" w:cs="Arial"/>
          <w:sz w:val="20"/>
          <w:szCs w:val="20"/>
        </w:rPr>
        <w:t>2. W przypadku wniesienia zabezpieczenia, o którym mowa w ust. 1, w formie pieniądza, Zamawiający zwróci jego 100% w terminie 30 dni od dnia wykonania umowy i uznania przez Zamawiającego za należycie wykonane</w:t>
      </w:r>
    </w:p>
    <w:p w:rsidR="0086264F" w:rsidRPr="00882ABA" w:rsidRDefault="0086264F" w:rsidP="0086264F">
      <w:pPr>
        <w:spacing w:after="0"/>
        <w:ind w:right="-57"/>
        <w:jc w:val="both"/>
        <w:rPr>
          <w:sz w:val="20"/>
          <w:szCs w:val="20"/>
        </w:rPr>
      </w:pPr>
      <w:r w:rsidRPr="00882ABA">
        <w:rPr>
          <w:rFonts w:ascii="Arial" w:hAnsi="Arial" w:cs="Arial"/>
          <w:sz w:val="20"/>
          <w:szCs w:val="20"/>
        </w:rPr>
        <w:t>3. W przypadku wniesienia  zabezpieczenia, o którym mowa w ust. 1, w innej formie niż pieniądz, wówczas:</w:t>
      </w:r>
    </w:p>
    <w:p w:rsidR="0086264F" w:rsidRPr="00882ABA" w:rsidRDefault="0086264F" w:rsidP="0086264F">
      <w:pPr>
        <w:spacing w:after="0"/>
        <w:ind w:left="170" w:right="-57"/>
        <w:jc w:val="both"/>
        <w:rPr>
          <w:rFonts w:ascii="Arial" w:hAnsi="Arial" w:cs="Arial"/>
          <w:sz w:val="20"/>
          <w:szCs w:val="20"/>
        </w:rPr>
      </w:pPr>
      <w:r w:rsidRPr="00882ABA">
        <w:rPr>
          <w:rFonts w:ascii="Arial" w:hAnsi="Arial" w:cs="Arial"/>
          <w:sz w:val="20"/>
          <w:szCs w:val="20"/>
        </w:rPr>
        <w:t xml:space="preserve">a) winno być bezwarunkowe, nieodwołalne i płatne na pierwsze żądanie, winno być wykonalne na terytorium Rzeczypospolitej Polskiej; </w:t>
      </w:r>
    </w:p>
    <w:p w:rsidR="0086264F" w:rsidRPr="00882ABA" w:rsidRDefault="0086264F" w:rsidP="0086264F">
      <w:pPr>
        <w:spacing w:after="0"/>
        <w:ind w:left="170" w:right="-57"/>
        <w:jc w:val="both"/>
        <w:rPr>
          <w:rFonts w:ascii="Arial" w:hAnsi="Arial" w:cs="Arial"/>
          <w:sz w:val="20"/>
          <w:szCs w:val="20"/>
        </w:rPr>
      </w:pPr>
      <w:r w:rsidRPr="00882ABA">
        <w:rPr>
          <w:rFonts w:ascii="Arial" w:hAnsi="Arial" w:cs="Arial"/>
          <w:sz w:val="20"/>
          <w:szCs w:val="20"/>
        </w:rPr>
        <w:t>b) Zamawiający, w termie 3 dni roboczych od otrzymania stosownego dokumentu ( gwarancji, poręczenia ),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roboczych dostarczyć dokument (gwarancję, poręczenie), w którym uwzględnione zostaną zastrzeżenia Zamawiającego. Nie zgłoszenie zastrzeżeń w terminie 3 dni roboczych od otrzymania dokumentu uważane będzie za przyjęcie dokumentu bez zastrzeżeń.</w:t>
      </w:r>
    </w:p>
    <w:p w:rsidR="0086264F" w:rsidRPr="00882ABA" w:rsidRDefault="0086264F" w:rsidP="0086264F">
      <w:pPr>
        <w:pStyle w:val="Bezodstpw"/>
        <w:spacing w:line="276" w:lineRule="auto"/>
        <w:ind w:right="-57"/>
        <w:jc w:val="both"/>
        <w:rPr>
          <w:rFonts w:ascii="Arial" w:hAnsi="Arial"/>
          <w:sz w:val="20"/>
          <w:szCs w:val="20"/>
        </w:rPr>
      </w:pPr>
      <w:r w:rsidRPr="00882ABA">
        <w:rPr>
          <w:rFonts w:ascii="Arial" w:hAnsi="Arial" w:cs="Arial"/>
          <w:sz w:val="20"/>
          <w:szCs w:val="20"/>
        </w:rPr>
        <w:t xml:space="preserve">4. W trakcie realizacji </w:t>
      </w:r>
      <w:r w:rsidRPr="00882ABA">
        <w:rPr>
          <w:rFonts w:ascii="Arial" w:hAnsi="Arial"/>
          <w:sz w:val="20"/>
          <w:szCs w:val="20"/>
        </w:rPr>
        <w:t xml:space="preserve">umowy wykonawca może dokonać zmiany formy  </w:t>
      </w:r>
      <w:r w:rsidRPr="00882ABA">
        <w:rPr>
          <w:rFonts w:ascii="Arial" w:hAnsi="Arial" w:cs="Arial"/>
          <w:sz w:val="20"/>
          <w:szCs w:val="20"/>
        </w:rPr>
        <w:t xml:space="preserve">zabezpieczenia </w:t>
      </w:r>
      <w:r w:rsidRPr="00882ABA">
        <w:rPr>
          <w:rFonts w:ascii="Arial" w:hAnsi="Arial"/>
          <w:sz w:val="20"/>
          <w:szCs w:val="20"/>
        </w:rPr>
        <w:t>na jedną lub kilka form, o których mowa w art. 450 ust. 1 ustawy Pzp</w:t>
      </w:r>
    </w:p>
    <w:p w:rsidR="0086264F" w:rsidRPr="00882ABA" w:rsidRDefault="0086264F" w:rsidP="0086264F">
      <w:pPr>
        <w:pStyle w:val="Bezodstpw"/>
        <w:spacing w:line="276" w:lineRule="auto"/>
        <w:ind w:right="-57"/>
        <w:jc w:val="both"/>
        <w:rPr>
          <w:rFonts w:ascii="Arial" w:hAnsi="Arial"/>
          <w:sz w:val="20"/>
          <w:szCs w:val="20"/>
        </w:rPr>
      </w:pPr>
      <w:r w:rsidRPr="00882ABA">
        <w:rPr>
          <w:rFonts w:ascii="Arial" w:hAnsi="Arial"/>
          <w:sz w:val="20"/>
          <w:szCs w:val="20"/>
        </w:rPr>
        <w:t xml:space="preserve">5. Za zgodą Zamawiającego wykonawca może dokonać zmiany formy </w:t>
      </w:r>
      <w:r w:rsidRPr="00882ABA">
        <w:rPr>
          <w:rFonts w:ascii="Arial" w:hAnsi="Arial" w:cs="Arial"/>
          <w:sz w:val="20"/>
          <w:szCs w:val="20"/>
        </w:rPr>
        <w:t>zabezpieczenia</w:t>
      </w:r>
      <w:r w:rsidRPr="00882ABA">
        <w:rPr>
          <w:rFonts w:ascii="Arial" w:hAnsi="Arial"/>
          <w:sz w:val="20"/>
          <w:szCs w:val="20"/>
        </w:rPr>
        <w:t xml:space="preserve"> na jedną lub kilka form, o których mowa w art. 450 ust. 2 ustawy Pzp.</w:t>
      </w:r>
    </w:p>
    <w:p w:rsidR="0086264F" w:rsidRPr="00882ABA" w:rsidRDefault="0086264F" w:rsidP="0086264F">
      <w:pPr>
        <w:pStyle w:val="Bezodstpw"/>
        <w:spacing w:line="276" w:lineRule="auto"/>
        <w:ind w:right="-57"/>
        <w:jc w:val="both"/>
        <w:rPr>
          <w:rFonts w:ascii="Arial" w:hAnsi="Arial"/>
          <w:sz w:val="20"/>
          <w:szCs w:val="20"/>
        </w:rPr>
      </w:pPr>
      <w:r w:rsidRPr="00882ABA">
        <w:rPr>
          <w:rFonts w:ascii="Arial" w:hAnsi="Arial"/>
          <w:sz w:val="20"/>
          <w:szCs w:val="20"/>
        </w:rPr>
        <w:t xml:space="preserve">6. Zmiana formy </w:t>
      </w:r>
      <w:r w:rsidRPr="00882ABA">
        <w:rPr>
          <w:rFonts w:ascii="Arial" w:hAnsi="Arial" w:cs="Arial"/>
          <w:sz w:val="20"/>
          <w:szCs w:val="20"/>
        </w:rPr>
        <w:t>zabezpieczenia</w:t>
      </w:r>
      <w:r w:rsidRPr="00882ABA">
        <w:rPr>
          <w:rFonts w:ascii="Arial" w:hAnsi="Arial"/>
          <w:sz w:val="20"/>
          <w:szCs w:val="20"/>
        </w:rPr>
        <w:t xml:space="preserve"> jest dokonywana z zachowaniem ciągłości </w:t>
      </w:r>
      <w:r w:rsidRPr="00882ABA">
        <w:rPr>
          <w:rFonts w:ascii="Arial" w:hAnsi="Arial" w:cs="Arial"/>
          <w:sz w:val="20"/>
          <w:szCs w:val="20"/>
        </w:rPr>
        <w:t>zabezpieczenia</w:t>
      </w:r>
      <w:r w:rsidRPr="00882ABA">
        <w:rPr>
          <w:rFonts w:ascii="Arial" w:hAnsi="Arial"/>
          <w:sz w:val="20"/>
          <w:szCs w:val="20"/>
        </w:rPr>
        <w:t xml:space="preserve"> i bez zmniejszenia jego wysokości.</w:t>
      </w:r>
    </w:p>
    <w:p w:rsidR="0086264F" w:rsidRPr="00DF529E" w:rsidRDefault="0086264F" w:rsidP="00DF529E">
      <w:pPr>
        <w:pStyle w:val="Bezodstpw"/>
        <w:spacing w:line="276" w:lineRule="auto"/>
        <w:ind w:right="-57"/>
        <w:jc w:val="both"/>
        <w:rPr>
          <w:rFonts w:ascii="Arial" w:hAnsi="Arial" w:cs="Arial"/>
          <w:sz w:val="20"/>
          <w:szCs w:val="20"/>
        </w:rPr>
      </w:pPr>
      <w:r w:rsidRPr="00882ABA">
        <w:rPr>
          <w:rFonts w:ascii="Arial" w:hAnsi="Arial" w:cs="Arial"/>
          <w:sz w:val="20"/>
          <w:szCs w:val="20"/>
        </w:rPr>
        <w:t>7. Jeżeli w toku realizacji przedmiotu umowy wartość przedmiotu umowy ulegnie zwiększeniu, zabezpieczenie należytego wykonania umowy należy zwiększyć odpowiednio proporcjonalnie do zwiększonej wartości przedmiotu umowy z zachowaniem wyżej wymienionych zasad zabezpieczenia.</w:t>
      </w:r>
    </w:p>
    <w:p w:rsidR="00534AC1" w:rsidRDefault="00534AC1" w:rsidP="0086264F">
      <w:pPr>
        <w:pStyle w:val="Bezodstpw"/>
        <w:jc w:val="center"/>
        <w:rPr>
          <w:rFonts w:ascii="Arial" w:hAnsi="Arial" w:cs="Arial"/>
          <w:b/>
        </w:rPr>
      </w:pPr>
    </w:p>
    <w:p w:rsidR="0086264F" w:rsidRPr="000941F3" w:rsidRDefault="007D3893" w:rsidP="000941F3">
      <w:pPr>
        <w:pStyle w:val="Bezodstpw"/>
        <w:jc w:val="center"/>
        <w:rPr>
          <w:rFonts w:ascii="Arial" w:hAnsi="Arial" w:cs="Arial"/>
          <w:b/>
        </w:rPr>
      </w:pPr>
      <w:r>
        <w:rPr>
          <w:rFonts w:ascii="Arial" w:hAnsi="Arial" w:cs="Arial"/>
          <w:b/>
        </w:rPr>
        <w:t>§ 11</w:t>
      </w:r>
      <w:r w:rsidR="0086264F" w:rsidRPr="00223DFA">
        <w:rPr>
          <w:rFonts w:ascii="Arial" w:hAnsi="Arial" w:cs="Arial"/>
          <w:b/>
        </w:rPr>
        <w:t>.</w:t>
      </w:r>
    </w:p>
    <w:p w:rsidR="0086264F" w:rsidRPr="00A41D0D" w:rsidRDefault="0086264F" w:rsidP="0086264F">
      <w:pPr>
        <w:spacing w:after="80"/>
        <w:ind w:right="-57"/>
        <w:jc w:val="both"/>
        <w:rPr>
          <w:sz w:val="20"/>
          <w:szCs w:val="20"/>
        </w:rPr>
      </w:pPr>
      <w:r w:rsidRPr="00A41D0D">
        <w:rPr>
          <w:rFonts w:ascii="Arial" w:hAnsi="Arial" w:cs="Arial"/>
          <w:iCs/>
          <w:sz w:val="20"/>
          <w:szCs w:val="20"/>
        </w:rPr>
        <w:t xml:space="preserve">1. Zamawiający może odstąpić od umowy w terminie 30 dni od powzięcia wiadomości o </w:t>
      </w:r>
      <w:r w:rsidRPr="00A41D0D">
        <w:rPr>
          <w:rFonts w:ascii="Arial" w:hAnsi="Arial" w:cs="Arial"/>
          <w:sz w:val="20"/>
          <w:szCs w:val="20"/>
        </w:rPr>
        <w:t>zaistnieniu istotnej zmiany okoliczności powodującej, że wykonanie umowy n</w:t>
      </w:r>
      <w:r>
        <w:rPr>
          <w:rFonts w:ascii="Arial" w:hAnsi="Arial" w:cs="Arial"/>
          <w:sz w:val="20"/>
          <w:szCs w:val="20"/>
        </w:rPr>
        <w:t>ie leży w interesie publicznym</w:t>
      </w:r>
      <w:r w:rsidRPr="00A41D0D">
        <w:rPr>
          <w:rFonts w:ascii="Arial" w:hAnsi="Arial" w:cs="Arial"/>
          <w:sz w:val="20"/>
          <w:szCs w:val="20"/>
        </w:rPr>
        <w:t>, czego nie można było przewidzieć w chwili zawarcia umowy, lub dalsze wykonywanie umowy może zagrozić istotnemu interesowi bezpieczeństwa państwa lub bezpieczeństwu publicznemu</w:t>
      </w:r>
      <w:r w:rsidRPr="00A41D0D">
        <w:rPr>
          <w:rFonts w:ascii="Arial" w:hAnsi="Arial" w:cs="Arial"/>
          <w:iCs/>
          <w:sz w:val="20"/>
          <w:szCs w:val="20"/>
        </w:rPr>
        <w:t xml:space="preserve">. </w:t>
      </w:r>
    </w:p>
    <w:p w:rsidR="0086264F" w:rsidRPr="00A41D0D" w:rsidRDefault="0086264F" w:rsidP="0086264F">
      <w:pPr>
        <w:spacing w:after="0"/>
        <w:ind w:right="-57"/>
        <w:jc w:val="both"/>
        <w:rPr>
          <w:sz w:val="20"/>
          <w:szCs w:val="20"/>
        </w:rPr>
      </w:pPr>
      <w:r w:rsidRPr="00A41D0D">
        <w:rPr>
          <w:rFonts w:ascii="Arial" w:hAnsi="Arial" w:cs="Arial"/>
          <w:sz w:val="20"/>
          <w:szCs w:val="20"/>
        </w:rPr>
        <w:t xml:space="preserve">2. W razie zaistnienia niemożliwej do przewidzenia w chwili zawarcia umowy okoliczności polegającej na nieotrzymaniu przez Zamawiającego środków finansowych na realizację przedmiotu umowy w całości lub w części, mimo że były one przydzielone i zaplanowane w ramach </w:t>
      </w:r>
      <w:r>
        <w:rPr>
          <w:rFonts w:ascii="Arial" w:hAnsi="Arial" w:cs="Arial"/>
          <w:sz w:val="20"/>
          <w:szCs w:val="20"/>
        </w:rPr>
        <w:t xml:space="preserve">planu finansowego Zamawiającego </w:t>
      </w:r>
      <w:r>
        <w:rPr>
          <w:rFonts w:ascii="Arial" w:hAnsi="Arial" w:cs="Arial"/>
          <w:b/>
          <w:sz w:val="20"/>
          <w:szCs w:val="20"/>
          <w:u w:val="single"/>
        </w:rPr>
        <w:t xml:space="preserve">na </w:t>
      </w:r>
      <w:r w:rsidRPr="00A41D0D">
        <w:rPr>
          <w:rFonts w:ascii="Arial" w:hAnsi="Arial" w:cs="Arial"/>
          <w:b/>
          <w:sz w:val="20"/>
          <w:szCs w:val="20"/>
          <w:u w:val="single"/>
        </w:rPr>
        <w:t>rok</w:t>
      </w:r>
      <w:r w:rsidR="005C1838">
        <w:rPr>
          <w:rFonts w:ascii="Arial" w:hAnsi="Arial" w:cs="Arial"/>
          <w:b/>
          <w:sz w:val="20"/>
          <w:szCs w:val="20"/>
          <w:u w:val="single"/>
        </w:rPr>
        <w:t xml:space="preserve"> 2025</w:t>
      </w:r>
      <w:r w:rsidRPr="00A41D0D">
        <w:rPr>
          <w:rFonts w:ascii="Arial" w:hAnsi="Arial" w:cs="Arial"/>
          <w:b/>
          <w:sz w:val="20"/>
          <w:szCs w:val="20"/>
          <w:u w:val="single"/>
        </w:rPr>
        <w:t xml:space="preserve"> </w:t>
      </w:r>
      <w:r w:rsidRPr="00A41D0D">
        <w:rPr>
          <w:rFonts w:ascii="Arial" w:hAnsi="Arial" w:cs="Arial"/>
          <w:sz w:val="20"/>
          <w:szCs w:val="20"/>
        </w:rPr>
        <w:t>, powodującej brak możliwości spełnienia zobowi</w:t>
      </w:r>
      <w:r>
        <w:rPr>
          <w:rFonts w:ascii="Arial" w:hAnsi="Arial" w:cs="Arial"/>
          <w:sz w:val="20"/>
          <w:szCs w:val="20"/>
        </w:rPr>
        <w:t>ązań Zamawiającego wynikających</w:t>
      </w:r>
      <w:r w:rsidRPr="00A41D0D">
        <w:rPr>
          <w:rFonts w:ascii="Arial" w:hAnsi="Arial" w:cs="Arial"/>
          <w:sz w:val="20"/>
          <w:szCs w:val="20"/>
        </w:rPr>
        <w:t xml:space="preserve"> z niniejszej umowy w całości lub w części, Zamawiający może od niej odstąpić w zakresie części jeszcze niewykonanej lub w całości w terminie 30 dni od powzięcia wiadomości o tej okoliczności. </w:t>
      </w:r>
    </w:p>
    <w:p w:rsidR="0086264F" w:rsidRPr="00A41D0D" w:rsidRDefault="0086264F" w:rsidP="0086264F">
      <w:pPr>
        <w:spacing w:after="0"/>
        <w:ind w:right="-57"/>
        <w:jc w:val="both"/>
        <w:rPr>
          <w:sz w:val="20"/>
          <w:szCs w:val="20"/>
        </w:rPr>
      </w:pPr>
      <w:r w:rsidRPr="00A41D0D">
        <w:rPr>
          <w:rFonts w:ascii="Arial" w:hAnsi="Arial" w:cs="Arial"/>
          <w:iCs/>
          <w:sz w:val="20"/>
          <w:szCs w:val="20"/>
        </w:rPr>
        <w:t>3. Zamawiający może ponadto odstąpić od umowy w całości lub w części, jeżeli Wykonawca narusza w sposób istotny postanowienia umowy, w szczególności, gdy:</w:t>
      </w:r>
    </w:p>
    <w:p w:rsidR="0086264F" w:rsidRPr="00A41D0D" w:rsidRDefault="0086264F" w:rsidP="0086264F">
      <w:pPr>
        <w:spacing w:after="0"/>
        <w:ind w:left="142"/>
        <w:jc w:val="both"/>
        <w:rPr>
          <w:sz w:val="20"/>
          <w:szCs w:val="20"/>
        </w:rPr>
      </w:pPr>
      <w:r w:rsidRPr="00A41D0D">
        <w:rPr>
          <w:rFonts w:ascii="Arial" w:hAnsi="Arial" w:cs="Arial"/>
          <w:sz w:val="20"/>
          <w:szCs w:val="20"/>
        </w:rPr>
        <w:t>1) Wykonawca nie rozpoczął prac bez uzasadnionych przyczyn oraz nie podejmuje się ich rozpoczęcia, pomimo wezwania Zamawiającego złożonego na piśmie. Zamawiający może bez wyznaczenia terminu dodatkowego od umowy odstąpić jeszcze przed upływem terminu do wykonania przedmiotu umowy</w:t>
      </w:r>
    </w:p>
    <w:p w:rsidR="0086264F" w:rsidRPr="00A41D0D" w:rsidRDefault="0086264F" w:rsidP="0086264F">
      <w:pPr>
        <w:spacing w:after="0"/>
        <w:ind w:firstLine="142"/>
        <w:jc w:val="both"/>
        <w:rPr>
          <w:sz w:val="20"/>
          <w:szCs w:val="20"/>
        </w:rPr>
      </w:pPr>
      <w:r w:rsidRPr="00A41D0D">
        <w:rPr>
          <w:rFonts w:ascii="Arial" w:hAnsi="Arial" w:cs="Arial"/>
          <w:sz w:val="20"/>
          <w:szCs w:val="20"/>
        </w:rPr>
        <w:t>2) Wykonawca przerwał realizacje prac i przerwa ta trwa dłużej niż 2 dni,</w:t>
      </w:r>
    </w:p>
    <w:p w:rsidR="0086264F" w:rsidRPr="00A41D0D" w:rsidRDefault="0086264F" w:rsidP="0086264F">
      <w:pPr>
        <w:spacing w:after="0"/>
        <w:ind w:firstLine="142"/>
        <w:jc w:val="both"/>
        <w:rPr>
          <w:sz w:val="20"/>
          <w:szCs w:val="20"/>
        </w:rPr>
      </w:pPr>
      <w:r w:rsidRPr="00A41D0D">
        <w:rPr>
          <w:rFonts w:ascii="Arial" w:hAnsi="Arial" w:cs="Arial"/>
          <w:sz w:val="20"/>
          <w:szCs w:val="20"/>
        </w:rPr>
        <w:lastRenderedPageBreak/>
        <w:t>3) Wykonawca wykonuje przedmiot umowy w sposób wadliwy albo sprzeczny z umową,</w:t>
      </w:r>
    </w:p>
    <w:p w:rsidR="0086264F" w:rsidRPr="00A41D0D" w:rsidRDefault="0086264F" w:rsidP="0086264F">
      <w:pPr>
        <w:spacing w:after="0"/>
        <w:ind w:firstLine="142"/>
        <w:jc w:val="both"/>
        <w:rPr>
          <w:sz w:val="20"/>
          <w:szCs w:val="20"/>
        </w:rPr>
      </w:pPr>
      <w:r w:rsidRPr="00A41D0D">
        <w:rPr>
          <w:rFonts w:ascii="Arial" w:hAnsi="Arial" w:cs="Arial"/>
          <w:sz w:val="20"/>
          <w:szCs w:val="20"/>
        </w:rPr>
        <w:t xml:space="preserve">4) Wykonawca popadł w stan likwidacji lub upadłości, </w:t>
      </w:r>
    </w:p>
    <w:p w:rsidR="0086264F" w:rsidRPr="00A41D0D" w:rsidRDefault="0086264F" w:rsidP="0086264F">
      <w:pPr>
        <w:spacing w:after="0"/>
        <w:ind w:firstLine="142"/>
        <w:jc w:val="both"/>
        <w:rPr>
          <w:sz w:val="20"/>
          <w:szCs w:val="20"/>
        </w:rPr>
      </w:pPr>
      <w:r w:rsidRPr="00A41D0D">
        <w:rPr>
          <w:rFonts w:ascii="Arial" w:hAnsi="Arial" w:cs="Arial"/>
          <w:sz w:val="20"/>
          <w:szCs w:val="20"/>
        </w:rPr>
        <w:t>5) został wydany nakaz zajęcia majątku Wykonawcy;</w:t>
      </w:r>
    </w:p>
    <w:p w:rsidR="0086264F" w:rsidRPr="00A41D0D" w:rsidRDefault="0086264F" w:rsidP="0086264F">
      <w:pPr>
        <w:spacing w:after="0"/>
        <w:ind w:firstLine="142"/>
        <w:jc w:val="both"/>
        <w:rPr>
          <w:sz w:val="20"/>
          <w:szCs w:val="20"/>
        </w:rPr>
      </w:pPr>
      <w:r w:rsidRPr="00A41D0D">
        <w:rPr>
          <w:rFonts w:ascii="Arial" w:hAnsi="Arial" w:cs="Arial"/>
          <w:sz w:val="20"/>
          <w:szCs w:val="20"/>
        </w:rPr>
        <w:t>6) przedmiot umowy ma wady istotne a Wykonawca ich nie usuwa;</w:t>
      </w:r>
    </w:p>
    <w:p w:rsidR="0086264F" w:rsidRPr="00A41D0D" w:rsidRDefault="0086264F" w:rsidP="0086264F">
      <w:pPr>
        <w:spacing w:after="0"/>
        <w:ind w:left="142"/>
        <w:jc w:val="both"/>
        <w:rPr>
          <w:sz w:val="20"/>
          <w:szCs w:val="20"/>
        </w:rPr>
      </w:pPr>
      <w:r w:rsidRPr="00A41D0D">
        <w:rPr>
          <w:rStyle w:val="txt-new"/>
          <w:rFonts w:ascii="Arial" w:hAnsi="Arial" w:cs="Arial"/>
          <w:sz w:val="20"/>
          <w:szCs w:val="20"/>
        </w:rPr>
        <w:t xml:space="preserve">7) Wykonawca nie zatrudnia osób wskazanych w </w:t>
      </w:r>
      <w:r>
        <w:rPr>
          <w:rFonts w:ascii="Arial" w:hAnsi="Arial" w:cs="Arial"/>
          <w:sz w:val="20"/>
          <w:szCs w:val="20"/>
        </w:rPr>
        <w:t xml:space="preserve"> § 3 ust. 2 pkt. 13</w:t>
      </w:r>
      <w:r w:rsidRPr="00A41D0D">
        <w:rPr>
          <w:rFonts w:ascii="Arial" w:hAnsi="Arial" w:cs="Arial"/>
          <w:sz w:val="20"/>
          <w:szCs w:val="20"/>
        </w:rPr>
        <w:t xml:space="preserve">  i</w:t>
      </w:r>
      <w:r w:rsidRPr="00A41D0D">
        <w:rPr>
          <w:rStyle w:val="txt-new"/>
          <w:rFonts w:ascii="Arial" w:hAnsi="Arial" w:cs="Arial"/>
          <w:sz w:val="20"/>
          <w:szCs w:val="20"/>
        </w:rPr>
        <w:t xml:space="preserve"> ofercie Wykonawcy na podstawie umowy o pracę na zasadach określonych jak wyżej</w:t>
      </w:r>
      <w:r w:rsidRPr="00A41D0D">
        <w:rPr>
          <w:rFonts w:ascii="Arial" w:hAnsi="Arial" w:cs="Arial"/>
          <w:sz w:val="20"/>
          <w:szCs w:val="20"/>
        </w:rPr>
        <w:t xml:space="preserve"> </w:t>
      </w:r>
      <w:r w:rsidRPr="00A41D0D">
        <w:rPr>
          <w:rStyle w:val="txt-new"/>
          <w:rFonts w:ascii="Arial" w:hAnsi="Arial" w:cs="Arial"/>
          <w:sz w:val="20"/>
          <w:szCs w:val="20"/>
        </w:rPr>
        <w:t xml:space="preserve">lub narusza obowiązki wykazywania tych okoliczności Zamawiającemu, w tym </w:t>
      </w:r>
      <w:r w:rsidRPr="00A41D0D">
        <w:rPr>
          <w:rFonts w:ascii="Arial" w:hAnsi="Arial" w:cs="Arial"/>
          <w:sz w:val="20"/>
          <w:szCs w:val="20"/>
        </w:rPr>
        <w:t>nie przedkłada Zamawiającemu dokumentów, o których mowa w  ( § 4 ust.3 )</w:t>
      </w:r>
    </w:p>
    <w:p w:rsidR="0086264F" w:rsidRPr="00A41D0D" w:rsidRDefault="0086264F" w:rsidP="0086264F">
      <w:pPr>
        <w:spacing w:after="0"/>
        <w:ind w:firstLine="142"/>
        <w:jc w:val="both"/>
        <w:rPr>
          <w:sz w:val="20"/>
          <w:szCs w:val="20"/>
        </w:rPr>
      </w:pPr>
      <w:r w:rsidRPr="00A41D0D">
        <w:rPr>
          <w:rFonts w:ascii="Arial" w:hAnsi="Arial" w:cs="Arial"/>
          <w:sz w:val="20"/>
          <w:szCs w:val="20"/>
        </w:rPr>
        <w:t>8) jeżeli Wykonawca w chwili zawarcia umowy podlegał wykluczeniu na podstawie art. 108,</w:t>
      </w:r>
    </w:p>
    <w:p w:rsidR="0086264F" w:rsidRPr="00A41D0D" w:rsidRDefault="0086264F" w:rsidP="0086264F">
      <w:pPr>
        <w:pStyle w:val="Bezodstpw"/>
        <w:spacing w:line="276" w:lineRule="auto"/>
        <w:ind w:right="-57"/>
        <w:jc w:val="both"/>
        <w:rPr>
          <w:sz w:val="20"/>
          <w:szCs w:val="20"/>
        </w:rPr>
      </w:pPr>
      <w:r w:rsidRPr="00A41D0D">
        <w:rPr>
          <w:rFonts w:ascii="Arial" w:hAnsi="Arial" w:cs="Arial"/>
          <w:iCs/>
          <w:sz w:val="20"/>
          <w:szCs w:val="20"/>
        </w:rPr>
        <w:t>5. Odstąpienie od umowy w ww. przypadkach, musi nastąpić w formie pisemnej z podaniem uzasadnienia. W przypadku, o których mowa w pkt 3, Wykonawca może żądać wyłącznie wynagrodzenia należnego</w:t>
      </w:r>
      <w:r>
        <w:rPr>
          <w:rFonts w:ascii="Arial" w:hAnsi="Arial" w:cs="Arial"/>
          <w:iCs/>
          <w:sz w:val="20"/>
          <w:szCs w:val="20"/>
        </w:rPr>
        <w:t xml:space="preserve"> </w:t>
      </w:r>
      <w:r w:rsidRPr="00A41D0D">
        <w:rPr>
          <w:rFonts w:ascii="Arial" w:hAnsi="Arial" w:cs="Arial"/>
          <w:iCs/>
          <w:sz w:val="20"/>
          <w:szCs w:val="20"/>
        </w:rPr>
        <w:t>z tytułu wykonania części umowy.</w:t>
      </w:r>
    </w:p>
    <w:p w:rsidR="0086264F" w:rsidRPr="00A41D0D" w:rsidRDefault="0086264F" w:rsidP="0086264F">
      <w:pPr>
        <w:pStyle w:val="Bezodstpw"/>
        <w:spacing w:after="80" w:line="276" w:lineRule="auto"/>
        <w:ind w:right="-57"/>
        <w:jc w:val="both"/>
        <w:rPr>
          <w:sz w:val="20"/>
          <w:szCs w:val="20"/>
        </w:rPr>
      </w:pPr>
      <w:r w:rsidRPr="00A41D0D">
        <w:rPr>
          <w:rFonts w:ascii="Arial" w:hAnsi="Arial" w:cs="Arial"/>
          <w:sz w:val="20"/>
          <w:szCs w:val="20"/>
        </w:rPr>
        <w:t>6. W razie odstąpienia od umowy z przyczyn leżących po stronie Zamawiającego, Wykonawca może żądać wyłącznie wynagrodzenia należnego z tytułu wykonania części umowy.</w:t>
      </w:r>
    </w:p>
    <w:p w:rsidR="0086264F" w:rsidRPr="00A41D0D" w:rsidRDefault="0086264F" w:rsidP="0086264F">
      <w:pPr>
        <w:pStyle w:val="Bezodstpw"/>
        <w:spacing w:after="80" w:line="276" w:lineRule="auto"/>
        <w:ind w:left="-397" w:right="-57" w:firstLine="397"/>
        <w:jc w:val="both"/>
        <w:rPr>
          <w:sz w:val="20"/>
          <w:szCs w:val="20"/>
        </w:rPr>
      </w:pPr>
      <w:r w:rsidRPr="00A41D0D">
        <w:rPr>
          <w:rFonts w:ascii="Arial" w:hAnsi="Arial" w:cs="Arial"/>
          <w:iCs/>
          <w:sz w:val="20"/>
          <w:szCs w:val="20"/>
        </w:rPr>
        <w:t xml:space="preserve">7. Zamawiający jest uprawniony </w:t>
      </w:r>
      <w:r w:rsidRPr="00A41D0D">
        <w:rPr>
          <w:rFonts w:ascii="Arial" w:hAnsi="Arial" w:cs="Arial"/>
          <w:b/>
          <w:bCs/>
          <w:iCs/>
          <w:sz w:val="20"/>
          <w:szCs w:val="20"/>
        </w:rPr>
        <w:t>do rozwiązania</w:t>
      </w:r>
      <w:r w:rsidRPr="00A41D0D">
        <w:rPr>
          <w:rFonts w:ascii="Arial" w:hAnsi="Arial" w:cs="Arial"/>
          <w:iCs/>
          <w:sz w:val="20"/>
          <w:szCs w:val="20"/>
        </w:rPr>
        <w:t xml:space="preserve"> niniejszej umowy:</w:t>
      </w:r>
    </w:p>
    <w:p w:rsidR="0086264F" w:rsidRPr="00A41D0D" w:rsidRDefault="0086264F" w:rsidP="0086264F">
      <w:pPr>
        <w:pStyle w:val="Bezodstpw"/>
        <w:spacing w:after="80" w:line="276" w:lineRule="auto"/>
        <w:ind w:left="142"/>
        <w:jc w:val="both"/>
        <w:rPr>
          <w:sz w:val="20"/>
          <w:szCs w:val="20"/>
        </w:rPr>
      </w:pPr>
      <w:r w:rsidRPr="00A41D0D">
        <w:rPr>
          <w:rFonts w:ascii="Arial" w:hAnsi="Arial" w:cs="Arial"/>
          <w:iCs/>
          <w:sz w:val="20"/>
          <w:szCs w:val="20"/>
        </w:rPr>
        <w:t xml:space="preserve">1) z powodu zawinionego podjęcia przez osobę fizyczną świadczącą pracę u Wykonawcy działań, określonych jako niedopuszczalne w Decyzji nr 145/MON Ministra Obrony Narodowej z dnia 13.07.2017r. w sprawie zasad postępowania w kontaktach z wykonawcami ( Dz. Urz. MON z 2017r. poz. 157).  </w:t>
      </w:r>
    </w:p>
    <w:p w:rsidR="0086264F" w:rsidRDefault="0086264F" w:rsidP="0086264F">
      <w:pPr>
        <w:pStyle w:val="Bezodstpw"/>
        <w:spacing w:after="80" w:line="276" w:lineRule="auto"/>
        <w:ind w:left="142"/>
        <w:jc w:val="both"/>
        <w:rPr>
          <w:rFonts w:ascii="Arial" w:hAnsi="Arial" w:cs="Arial"/>
          <w:iCs/>
          <w:sz w:val="20"/>
          <w:szCs w:val="20"/>
        </w:rPr>
      </w:pPr>
      <w:r w:rsidRPr="00A41D0D">
        <w:rPr>
          <w:rFonts w:ascii="Arial" w:hAnsi="Arial" w:cs="Arial"/>
          <w:iCs/>
          <w:sz w:val="20"/>
          <w:szCs w:val="20"/>
        </w:rPr>
        <w:t>2) z powodu zawinionego podjęcia przez osoby, z pomocą których osoba fizyczna świadcząca pracę    u Wykonawcy będzie wykonywała swoje zobowiązanie, jak również przez osoby, którym wykonanie zobowiązania powierzyła, zabronionych działań, określonych w Decyzji nr 145/MON Ministra Obrony Narodowej z dnia 13.07.2017r. w sprawie zasad postępowania w kontaktach z wykonawcami</w:t>
      </w:r>
      <w:r w:rsidR="000941F3">
        <w:rPr>
          <w:rFonts w:ascii="Arial" w:hAnsi="Arial" w:cs="Arial"/>
          <w:iCs/>
          <w:sz w:val="20"/>
          <w:szCs w:val="20"/>
        </w:rPr>
        <w:t xml:space="preserve"> </w:t>
      </w:r>
      <w:r w:rsidRPr="00A41D0D">
        <w:rPr>
          <w:rFonts w:ascii="Arial" w:hAnsi="Arial" w:cs="Arial"/>
          <w:iCs/>
          <w:sz w:val="20"/>
          <w:szCs w:val="20"/>
        </w:rPr>
        <w:t>( Dz. Urz. MON z 2017r. Poz. 157 ).</w:t>
      </w:r>
    </w:p>
    <w:p w:rsidR="00125DEE" w:rsidRPr="00DF529E" w:rsidRDefault="0086264F" w:rsidP="00DF529E">
      <w:pPr>
        <w:pStyle w:val="Bezodstpw"/>
        <w:spacing w:after="80" w:line="276" w:lineRule="auto"/>
        <w:ind w:left="142"/>
        <w:jc w:val="both"/>
        <w:rPr>
          <w:sz w:val="20"/>
          <w:szCs w:val="20"/>
        </w:rPr>
      </w:pPr>
      <w:r w:rsidRPr="00A41D0D">
        <w:rPr>
          <w:rFonts w:ascii="Arial" w:hAnsi="Arial" w:cs="Arial"/>
          <w:iCs/>
          <w:sz w:val="20"/>
          <w:szCs w:val="20"/>
        </w:rPr>
        <w:t>3) w przypadkach przewidzianych w przepisach ustawy Prawo zamówień publicznych i Kodeksu cywilnego.</w:t>
      </w:r>
    </w:p>
    <w:p w:rsidR="0086264F" w:rsidRPr="000941F3" w:rsidRDefault="007D3893" w:rsidP="000941F3">
      <w:pPr>
        <w:pStyle w:val="Bezodstpw"/>
        <w:jc w:val="center"/>
        <w:rPr>
          <w:rFonts w:ascii="Arial" w:hAnsi="Arial" w:cs="Arial"/>
          <w:b/>
        </w:rPr>
      </w:pPr>
      <w:r>
        <w:rPr>
          <w:rFonts w:ascii="Arial" w:hAnsi="Arial" w:cs="Arial"/>
          <w:b/>
        </w:rPr>
        <w:t>§ 12</w:t>
      </w:r>
      <w:r w:rsidR="0086264F" w:rsidRPr="009C46AA">
        <w:rPr>
          <w:rFonts w:ascii="Arial" w:hAnsi="Arial" w:cs="Arial"/>
          <w:b/>
        </w:rPr>
        <w:t>.</w:t>
      </w:r>
    </w:p>
    <w:p w:rsidR="0086264F" w:rsidRPr="009D3B16" w:rsidRDefault="0086264F" w:rsidP="0086264F">
      <w:pPr>
        <w:spacing w:after="80"/>
        <w:ind w:left="-397" w:right="-57" w:firstLine="397"/>
        <w:jc w:val="both"/>
        <w:rPr>
          <w:sz w:val="20"/>
          <w:szCs w:val="20"/>
        </w:rPr>
      </w:pPr>
      <w:r w:rsidRPr="009D3B16">
        <w:rPr>
          <w:rFonts w:ascii="Arial" w:hAnsi="Arial" w:cs="Arial"/>
          <w:iCs/>
          <w:sz w:val="20"/>
          <w:szCs w:val="20"/>
        </w:rPr>
        <w:t>1.  Zamawiającemu przysługuje prawo naliczenia Wykonawcy kar umownych:</w:t>
      </w:r>
    </w:p>
    <w:p w:rsidR="0086264F" w:rsidRPr="009D3B16" w:rsidRDefault="0086264F" w:rsidP="0086264F">
      <w:pPr>
        <w:spacing w:after="40"/>
        <w:ind w:left="113" w:right="-57"/>
        <w:jc w:val="both"/>
        <w:rPr>
          <w:sz w:val="20"/>
          <w:szCs w:val="20"/>
        </w:rPr>
      </w:pPr>
      <w:r w:rsidRPr="009D3B16">
        <w:rPr>
          <w:rFonts w:ascii="Arial" w:hAnsi="Arial" w:cs="Arial"/>
          <w:iCs/>
          <w:sz w:val="20"/>
          <w:szCs w:val="20"/>
        </w:rPr>
        <w:t>1) za odstąpienie od umowy przez którąkolwiek ze stron z przyczyn leżących po stronie Wykonawcy lub</w:t>
      </w:r>
      <w:r w:rsidR="001735BA">
        <w:rPr>
          <w:rFonts w:ascii="Arial" w:hAnsi="Arial" w:cs="Arial"/>
          <w:iCs/>
          <w:sz w:val="20"/>
          <w:szCs w:val="20"/>
        </w:rPr>
        <w:t xml:space="preserve"> rozwiązania umowy w trybie § 11</w:t>
      </w:r>
      <w:r w:rsidRPr="009D3B16">
        <w:rPr>
          <w:rFonts w:ascii="Arial" w:hAnsi="Arial" w:cs="Arial"/>
          <w:iCs/>
          <w:sz w:val="20"/>
          <w:szCs w:val="20"/>
        </w:rPr>
        <w:t xml:space="preserve"> ust. 7 – w wysokości 15% wynagrodzenia umownego brutto określonego </w:t>
      </w:r>
      <w:r w:rsidR="001735BA">
        <w:rPr>
          <w:rFonts w:ascii="Arial" w:hAnsi="Arial" w:cs="Arial"/>
          <w:iCs/>
          <w:sz w:val="20"/>
          <w:szCs w:val="20"/>
        </w:rPr>
        <w:t>w § 7</w:t>
      </w:r>
      <w:r w:rsidRPr="00B64268">
        <w:rPr>
          <w:rFonts w:ascii="Arial" w:hAnsi="Arial" w:cs="Arial"/>
          <w:iCs/>
          <w:sz w:val="20"/>
          <w:szCs w:val="20"/>
        </w:rPr>
        <w:t xml:space="preserve"> ust. 1;</w:t>
      </w:r>
    </w:p>
    <w:p w:rsidR="0086264F" w:rsidRPr="009D3B16" w:rsidRDefault="0086264F" w:rsidP="0086264F">
      <w:pPr>
        <w:spacing w:after="40"/>
        <w:ind w:left="113" w:right="-57"/>
        <w:jc w:val="both"/>
        <w:rPr>
          <w:strike/>
          <w:sz w:val="20"/>
          <w:szCs w:val="20"/>
        </w:rPr>
      </w:pPr>
      <w:r w:rsidRPr="009D3B16">
        <w:rPr>
          <w:rFonts w:ascii="Arial" w:hAnsi="Arial" w:cs="Arial"/>
          <w:iCs/>
          <w:sz w:val="20"/>
          <w:szCs w:val="20"/>
        </w:rPr>
        <w:t xml:space="preserve">2) za zwłokę w wykonaniu określonego w umowie przedmiotu usługi – w wysokości 0,2% wynagrodzenia umownego brutto określonego </w:t>
      </w:r>
      <w:r w:rsidR="001735BA">
        <w:rPr>
          <w:rFonts w:ascii="Arial" w:hAnsi="Arial" w:cs="Arial"/>
          <w:iCs/>
          <w:sz w:val="20"/>
          <w:szCs w:val="20"/>
        </w:rPr>
        <w:t>w § 7</w:t>
      </w:r>
      <w:r w:rsidRPr="00B64268">
        <w:rPr>
          <w:rFonts w:ascii="Arial" w:hAnsi="Arial" w:cs="Arial"/>
          <w:iCs/>
          <w:sz w:val="20"/>
          <w:szCs w:val="20"/>
        </w:rPr>
        <w:t xml:space="preserve"> ust.1 </w:t>
      </w:r>
      <w:r w:rsidRPr="009D3B16">
        <w:rPr>
          <w:rFonts w:ascii="Arial" w:hAnsi="Arial" w:cs="Arial"/>
          <w:iCs/>
          <w:sz w:val="20"/>
          <w:szCs w:val="20"/>
        </w:rPr>
        <w:t>za każdy dzień zwłoki,</w:t>
      </w:r>
    </w:p>
    <w:p w:rsidR="0086264F" w:rsidRPr="009D3B16" w:rsidRDefault="0086264F" w:rsidP="0086264F">
      <w:pPr>
        <w:spacing w:after="40"/>
        <w:ind w:left="113" w:right="-57"/>
        <w:jc w:val="both"/>
        <w:rPr>
          <w:sz w:val="20"/>
          <w:szCs w:val="20"/>
        </w:rPr>
      </w:pPr>
      <w:r w:rsidRPr="009D3B16">
        <w:rPr>
          <w:rFonts w:ascii="Arial" w:hAnsi="Arial" w:cs="Arial"/>
          <w:sz w:val="20"/>
          <w:szCs w:val="20"/>
        </w:rPr>
        <w:t>3) za naruszenie przy realizacji niniejszej umowy obowiązujących u Zamawiającego zasad wejść</w:t>
      </w:r>
      <w:r w:rsidR="000941F3">
        <w:rPr>
          <w:rFonts w:ascii="Arial" w:hAnsi="Arial" w:cs="Arial"/>
          <w:sz w:val="20"/>
          <w:szCs w:val="20"/>
        </w:rPr>
        <w:t xml:space="preserve"> </w:t>
      </w:r>
      <w:r w:rsidRPr="009D3B16">
        <w:rPr>
          <w:rFonts w:ascii="Arial" w:hAnsi="Arial" w:cs="Arial"/>
          <w:sz w:val="20"/>
          <w:szCs w:val="20"/>
        </w:rPr>
        <w:t>i wjazdów na teren wojskowy – w wysokości 1000,00 zł za każdy taki przypadek;</w:t>
      </w:r>
    </w:p>
    <w:p w:rsidR="0086264F" w:rsidRPr="009D3B16" w:rsidRDefault="0086264F" w:rsidP="0086264F">
      <w:pPr>
        <w:spacing w:after="40"/>
        <w:ind w:left="113" w:right="-57"/>
        <w:jc w:val="both"/>
        <w:rPr>
          <w:sz w:val="20"/>
          <w:szCs w:val="20"/>
        </w:rPr>
      </w:pPr>
      <w:r w:rsidRPr="009D3B16">
        <w:rPr>
          <w:rFonts w:ascii="Arial" w:hAnsi="Arial" w:cs="Arial"/>
          <w:sz w:val="20"/>
          <w:szCs w:val="20"/>
        </w:rPr>
        <w:t>4) za naruszenie obowiązującego zakazu, o którym mowa w § 3 ust. 2 pkt 1</w:t>
      </w:r>
      <w:r>
        <w:rPr>
          <w:rFonts w:ascii="Arial" w:hAnsi="Arial" w:cs="Arial"/>
          <w:sz w:val="20"/>
          <w:szCs w:val="20"/>
        </w:rPr>
        <w:t>2</w:t>
      </w:r>
      <w:r w:rsidRPr="009D3B16">
        <w:rPr>
          <w:rFonts w:ascii="Arial" w:hAnsi="Arial" w:cs="Arial"/>
          <w:sz w:val="20"/>
          <w:szCs w:val="20"/>
        </w:rPr>
        <w:t xml:space="preserve"> umowy – w wysokości 1000,00 zł za każdy taki przypadek;</w:t>
      </w:r>
    </w:p>
    <w:p w:rsidR="0086264F" w:rsidRPr="009D3B16" w:rsidRDefault="0086264F" w:rsidP="0086264F">
      <w:pPr>
        <w:spacing w:after="40"/>
        <w:ind w:left="113" w:right="-57"/>
        <w:jc w:val="both"/>
        <w:rPr>
          <w:sz w:val="20"/>
          <w:szCs w:val="20"/>
        </w:rPr>
      </w:pPr>
      <w:r w:rsidRPr="009D3B16">
        <w:rPr>
          <w:rFonts w:ascii="Arial" w:hAnsi="Arial" w:cs="Arial"/>
          <w:sz w:val="20"/>
          <w:szCs w:val="20"/>
        </w:rPr>
        <w:t xml:space="preserve">5) za nieprzestrzeganie obowiązku zatrudnienia, o którym mowa </w:t>
      </w:r>
      <w:r w:rsidRPr="00B64268">
        <w:rPr>
          <w:rFonts w:ascii="Arial" w:hAnsi="Arial" w:cs="Arial"/>
          <w:sz w:val="20"/>
          <w:szCs w:val="20"/>
        </w:rPr>
        <w:t xml:space="preserve">w § 3 ust.2 pkt 13 </w:t>
      </w:r>
      <w:r w:rsidRPr="009D3B16">
        <w:rPr>
          <w:rFonts w:ascii="Arial" w:hAnsi="Arial" w:cs="Arial"/>
          <w:sz w:val="20"/>
          <w:szCs w:val="20"/>
        </w:rPr>
        <w:t xml:space="preserve">lub nie poddanie się procedurze kontroli spełnienia tego obowiązku zapisanej </w:t>
      </w:r>
      <w:r w:rsidRPr="00B64268">
        <w:rPr>
          <w:rFonts w:ascii="Arial" w:hAnsi="Arial" w:cs="Arial"/>
          <w:sz w:val="20"/>
          <w:szCs w:val="20"/>
        </w:rPr>
        <w:t xml:space="preserve">w § 4 </w:t>
      </w:r>
      <w:r w:rsidRPr="009D3B16">
        <w:rPr>
          <w:rFonts w:ascii="Arial" w:hAnsi="Arial" w:cs="Arial"/>
          <w:sz w:val="20"/>
          <w:szCs w:val="20"/>
        </w:rPr>
        <w:t>niniejszej umowy Zamawiający nalicz</w:t>
      </w:r>
      <w:r w:rsidR="007D3893">
        <w:rPr>
          <w:rFonts w:ascii="Arial" w:hAnsi="Arial" w:cs="Arial"/>
          <w:sz w:val="20"/>
          <w:szCs w:val="20"/>
        </w:rPr>
        <w:t>y karę w wysokości 10</w:t>
      </w:r>
      <w:r w:rsidRPr="009D3B16">
        <w:rPr>
          <w:rFonts w:ascii="Arial" w:hAnsi="Arial" w:cs="Arial"/>
          <w:sz w:val="20"/>
          <w:szCs w:val="20"/>
        </w:rPr>
        <w:t>00,00 zł za każdy taki przypadek;</w:t>
      </w:r>
    </w:p>
    <w:p w:rsidR="005566DC" w:rsidRDefault="007D3893" w:rsidP="0086264F">
      <w:pPr>
        <w:spacing w:after="0"/>
        <w:ind w:left="113" w:right="-57"/>
        <w:jc w:val="both"/>
        <w:rPr>
          <w:rFonts w:ascii="Arial" w:hAnsi="Arial" w:cs="Arial"/>
          <w:sz w:val="20"/>
          <w:szCs w:val="20"/>
        </w:rPr>
      </w:pPr>
      <w:r>
        <w:rPr>
          <w:rFonts w:ascii="Arial" w:hAnsi="Arial" w:cs="Arial"/>
          <w:sz w:val="20"/>
          <w:szCs w:val="20"/>
        </w:rPr>
        <w:t>6</w:t>
      </w:r>
      <w:r w:rsidR="005566DC">
        <w:rPr>
          <w:rFonts w:ascii="Arial" w:hAnsi="Arial" w:cs="Arial"/>
          <w:sz w:val="20"/>
          <w:szCs w:val="20"/>
        </w:rPr>
        <w:t xml:space="preserve">) za nieprzestrzeganie wymogu, </w:t>
      </w:r>
      <w:r w:rsidR="003329D8">
        <w:rPr>
          <w:rFonts w:ascii="Arial" w:hAnsi="Arial" w:cs="Arial"/>
          <w:sz w:val="20"/>
          <w:szCs w:val="20"/>
        </w:rPr>
        <w:t>o którym mowa w § 3 ust.2 pkt 16</w:t>
      </w:r>
      <w:r w:rsidR="005566DC">
        <w:rPr>
          <w:rFonts w:ascii="Arial" w:hAnsi="Arial" w:cs="Arial"/>
          <w:sz w:val="20"/>
          <w:szCs w:val="20"/>
        </w:rPr>
        <w:t xml:space="preserve"> umowy w wysokości 1500,00zł za każdy taki przypadek.</w:t>
      </w:r>
    </w:p>
    <w:p w:rsidR="005566DC" w:rsidRDefault="007D3893" w:rsidP="0086264F">
      <w:pPr>
        <w:spacing w:after="0"/>
        <w:ind w:left="113" w:right="-57"/>
        <w:jc w:val="both"/>
        <w:rPr>
          <w:rFonts w:ascii="Arial" w:hAnsi="Arial" w:cs="Arial"/>
          <w:sz w:val="20"/>
          <w:szCs w:val="20"/>
        </w:rPr>
      </w:pPr>
      <w:r>
        <w:rPr>
          <w:rFonts w:ascii="Arial" w:hAnsi="Arial" w:cs="Arial"/>
          <w:sz w:val="20"/>
          <w:szCs w:val="20"/>
        </w:rPr>
        <w:t>7</w:t>
      </w:r>
      <w:r w:rsidR="00BA331F">
        <w:rPr>
          <w:rFonts w:ascii="Arial" w:hAnsi="Arial" w:cs="Arial"/>
          <w:sz w:val="20"/>
          <w:szCs w:val="20"/>
        </w:rPr>
        <w:t>) za nieprzedłożenie Zamawiającemu w wyznaczonym terminie</w:t>
      </w:r>
      <w:r w:rsidR="005E4519">
        <w:rPr>
          <w:rFonts w:ascii="Arial" w:hAnsi="Arial" w:cs="Arial"/>
          <w:sz w:val="20"/>
          <w:szCs w:val="20"/>
        </w:rPr>
        <w:t xml:space="preserve"> dokumentów</w:t>
      </w:r>
      <w:r w:rsidR="005566DC">
        <w:rPr>
          <w:rFonts w:ascii="Arial" w:hAnsi="Arial" w:cs="Arial"/>
          <w:sz w:val="20"/>
          <w:szCs w:val="20"/>
        </w:rPr>
        <w:t xml:space="preserve"> wymienionych w § 3 ust.</w:t>
      </w:r>
      <w:r w:rsidR="00D10023">
        <w:rPr>
          <w:rFonts w:ascii="Arial" w:hAnsi="Arial" w:cs="Arial"/>
          <w:sz w:val="20"/>
          <w:szCs w:val="20"/>
        </w:rPr>
        <w:t xml:space="preserve"> </w:t>
      </w:r>
      <w:r w:rsidR="005E4519">
        <w:rPr>
          <w:rFonts w:ascii="Arial" w:hAnsi="Arial" w:cs="Arial"/>
          <w:sz w:val="20"/>
          <w:szCs w:val="20"/>
        </w:rPr>
        <w:t>2 pkt 15</w:t>
      </w:r>
      <w:r w:rsidR="005566DC">
        <w:rPr>
          <w:rFonts w:ascii="Arial" w:hAnsi="Arial" w:cs="Arial"/>
          <w:sz w:val="20"/>
          <w:szCs w:val="20"/>
        </w:rPr>
        <w:t xml:space="preserve"> umowy – w wysokości</w:t>
      </w:r>
      <w:r w:rsidR="005E4519">
        <w:rPr>
          <w:rFonts w:ascii="Arial" w:hAnsi="Arial" w:cs="Arial"/>
          <w:sz w:val="20"/>
          <w:szCs w:val="20"/>
        </w:rPr>
        <w:t xml:space="preserve"> 3</w:t>
      </w:r>
      <w:r w:rsidR="00910507">
        <w:rPr>
          <w:rFonts w:ascii="Arial" w:hAnsi="Arial" w:cs="Arial"/>
          <w:sz w:val="20"/>
          <w:szCs w:val="20"/>
        </w:rPr>
        <w:t xml:space="preserve">00 zł. </w:t>
      </w:r>
      <w:r w:rsidR="005E4519">
        <w:rPr>
          <w:rFonts w:ascii="Arial" w:hAnsi="Arial" w:cs="Arial"/>
          <w:sz w:val="20"/>
          <w:szCs w:val="20"/>
        </w:rPr>
        <w:t>za każdą osobę</w:t>
      </w:r>
      <w:r w:rsidR="00910507">
        <w:rPr>
          <w:rFonts w:ascii="Arial" w:hAnsi="Arial" w:cs="Arial"/>
          <w:sz w:val="20"/>
          <w:szCs w:val="20"/>
        </w:rPr>
        <w:t>.</w:t>
      </w:r>
      <w:r w:rsidR="005566DC">
        <w:rPr>
          <w:rFonts w:ascii="Arial" w:hAnsi="Arial" w:cs="Arial"/>
          <w:sz w:val="20"/>
          <w:szCs w:val="20"/>
        </w:rPr>
        <w:t xml:space="preserve">  </w:t>
      </w:r>
    </w:p>
    <w:p w:rsidR="00C6438A" w:rsidRDefault="007D3893" w:rsidP="0086264F">
      <w:pPr>
        <w:spacing w:after="0"/>
        <w:ind w:left="113" w:right="-57"/>
        <w:jc w:val="both"/>
        <w:rPr>
          <w:rFonts w:ascii="Arial" w:hAnsi="Arial" w:cs="Arial"/>
          <w:sz w:val="20"/>
          <w:szCs w:val="20"/>
        </w:rPr>
      </w:pPr>
      <w:r>
        <w:rPr>
          <w:rFonts w:ascii="Arial" w:hAnsi="Arial" w:cs="Arial"/>
          <w:sz w:val="20"/>
          <w:szCs w:val="20"/>
        </w:rPr>
        <w:t>8</w:t>
      </w:r>
      <w:r w:rsidR="00125DEE">
        <w:rPr>
          <w:rFonts w:ascii="Arial" w:hAnsi="Arial" w:cs="Arial"/>
          <w:sz w:val="20"/>
          <w:szCs w:val="20"/>
        </w:rPr>
        <w:t xml:space="preserve">) </w:t>
      </w:r>
      <w:r w:rsidR="005E4519">
        <w:rPr>
          <w:rFonts w:ascii="Arial" w:hAnsi="Arial" w:cs="Arial"/>
          <w:sz w:val="20"/>
          <w:szCs w:val="20"/>
        </w:rPr>
        <w:t>za niedostarczenie  Zamawiającemu w wyznaczonym terminie badań wymienionych w § 3 ust. 2 pkt 14 umowy – w wysokości 1000 zł. za każdy taki przypadek.</w:t>
      </w:r>
    </w:p>
    <w:p w:rsidR="00125DEE" w:rsidRPr="009D3B16" w:rsidRDefault="007D3893" w:rsidP="0086264F">
      <w:pPr>
        <w:spacing w:after="0"/>
        <w:ind w:left="113" w:right="-57"/>
        <w:jc w:val="both"/>
        <w:rPr>
          <w:sz w:val="20"/>
          <w:szCs w:val="20"/>
        </w:rPr>
      </w:pPr>
      <w:r>
        <w:rPr>
          <w:rFonts w:ascii="Arial" w:hAnsi="Arial" w:cs="Arial"/>
          <w:sz w:val="20"/>
          <w:szCs w:val="20"/>
        </w:rPr>
        <w:t>9</w:t>
      </w:r>
      <w:r w:rsidR="00C6438A">
        <w:rPr>
          <w:rFonts w:ascii="Arial" w:hAnsi="Arial" w:cs="Arial"/>
          <w:sz w:val="20"/>
          <w:szCs w:val="20"/>
        </w:rPr>
        <w:t>) Za b</w:t>
      </w:r>
      <w:r w:rsidR="00C6438A" w:rsidRPr="00C6438A">
        <w:rPr>
          <w:rFonts w:ascii="Arial" w:hAnsi="Arial" w:cs="Arial"/>
          <w:sz w:val="20"/>
          <w:szCs w:val="20"/>
        </w:rPr>
        <w:t>rak terminowego dokonania odczytów</w:t>
      </w:r>
      <w:r w:rsidR="00C6438A">
        <w:rPr>
          <w:rFonts w:ascii="Arial" w:hAnsi="Arial" w:cs="Arial"/>
          <w:sz w:val="20"/>
          <w:szCs w:val="20"/>
        </w:rPr>
        <w:t xml:space="preserve"> wodomierzy</w:t>
      </w:r>
      <w:r w:rsidR="00C6438A" w:rsidRPr="00C6438A">
        <w:rPr>
          <w:rFonts w:ascii="Arial" w:hAnsi="Arial" w:cs="Arial"/>
          <w:sz w:val="20"/>
          <w:szCs w:val="20"/>
        </w:rPr>
        <w:t xml:space="preserve"> lub niedostarc</w:t>
      </w:r>
      <w:r w:rsidR="00C6438A">
        <w:rPr>
          <w:rFonts w:ascii="Arial" w:hAnsi="Arial" w:cs="Arial"/>
          <w:sz w:val="20"/>
          <w:szCs w:val="20"/>
        </w:rPr>
        <w:t>zenie w terminie kart odczytu Wykonawca zapłaci karę w wysokości 50 zł. za</w:t>
      </w:r>
      <w:r w:rsidR="004F272A">
        <w:rPr>
          <w:rFonts w:ascii="Arial" w:hAnsi="Arial" w:cs="Arial"/>
          <w:sz w:val="20"/>
          <w:szCs w:val="20"/>
        </w:rPr>
        <w:t xml:space="preserve"> każdy przypadek. Przy czym przez  przypadek rozumiemy </w:t>
      </w:r>
      <w:r w:rsidR="00C6438A">
        <w:rPr>
          <w:rFonts w:ascii="Arial" w:hAnsi="Arial" w:cs="Arial"/>
          <w:sz w:val="20"/>
          <w:szCs w:val="20"/>
        </w:rPr>
        <w:t xml:space="preserve">brak odczytu za 1 SUW lub brak </w:t>
      </w:r>
      <w:r w:rsidR="004F272A">
        <w:rPr>
          <w:rFonts w:ascii="Arial" w:hAnsi="Arial" w:cs="Arial"/>
          <w:sz w:val="20"/>
          <w:szCs w:val="20"/>
        </w:rPr>
        <w:t>dostarczenia 1 karty odczytu.</w:t>
      </w:r>
      <w:r w:rsidR="005E4519" w:rsidRPr="00C6438A">
        <w:rPr>
          <w:rFonts w:ascii="Arial" w:hAnsi="Arial" w:cs="Arial"/>
          <w:sz w:val="20"/>
          <w:szCs w:val="20"/>
        </w:rPr>
        <w:t xml:space="preserve"> </w:t>
      </w:r>
    </w:p>
    <w:p w:rsidR="0086264F" w:rsidRPr="009D3B16" w:rsidRDefault="0086264F" w:rsidP="0086264F">
      <w:pPr>
        <w:autoSpaceDE w:val="0"/>
        <w:spacing w:after="80"/>
        <w:ind w:right="-57"/>
        <w:jc w:val="both"/>
        <w:rPr>
          <w:sz w:val="20"/>
          <w:szCs w:val="20"/>
        </w:rPr>
      </w:pPr>
      <w:r w:rsidRPr="009D3B16">
        <w:rPr>
          <w:rFonts w:ascii="Arial" w:hAnsi="Arial" w:cs="Arial"/>
          <w:b/>
          <w:iCs/>
          <w:sz w:val="20"/>
          <w:szCs w:val="20"/>
        </w:rPr>
        <w:t xml:space="preserve">2. Strony ustalają, ze górna granica kar umownych naliczonych </w:t>
      </w:r>
      <w:r w:rsidR="00BC64AC">
        <w:rPr>
          <w:rFonts w:ascii="Arial" w:hAnsi="Arial" w:cs="Arial"/>
          <w:b/>
          <w:iCs/>
          <w:sz w:val="20"/>
          <w:szCs w:val="20"/>
        </w:rPr>
        <w:t>Wykonawcy nie może przekraczać 2</w:t>
      </w:r>
      <w:r w:rsidRPr="009D3B16">
        <w:rPr>
          <w:rFonts w:ascii="Arial" w:hAnsi="Arial" w:cs="Arial"/>
          <w:b/>
          <w:iCs/>
          <w:sz w:val="20"/>
          <w:szCs w:val="20"/>
        </w:rPr>
        <w:t xml:space="preserve">0 % wartości wynagrodzenia brutto określonego w § </w:t>
      </w:r>
      <w:r w:rsidR="001735BA">
        <w:rPr>
          <w:rFonts w:ascii="Arial" w:hAnsi="Arial" w:cs="Arial"/>
          <w:b/>
          <w:bCs/>
          <w:iCs/>
          <w:sz w:val="20"/>
          <w:szCs w:val="20"/>
        </w:rPr>
        <w:t>7</w:t>
      </w:r>
      <w:r w:rsidRPr="009D3B16">
        <w:rPr>
          <w:rFonts w:ascii="Arial" w:hAnsi="Arial" w:cs="Arial"/>
          <w:b/>
          <w:iCs/>
          <w:sz w:val="20"/>
          <w:szCs w:val="20"/>
        </w:rPr>
        <w:t xml:space="preserve">  ust. 1 niniejszej umowy.</w:t>
      </w:r>
    </w:p>
    <w:p w:rsidR="0086264F" w:rsidRPr="009D3B16" w:rsidRDefault="0086264F" w:rsidP="0086264F">
      <w:pPr>
        <w:autoSpaceDE w:val="0"/>
        <w:spacing w:after="80"/>
        <w:ind w:right="-57"/>
        <w:jc w:val="both"/>
        <w:rPr>
          <w:sz w:val="20"/>
          <w:szCs w:val="20"/>
        </w:rPr>
      </w:pPr>
      <w:r w:rsidRPr="009D3B16">
        <w:rPr>
          <w:rFonts w:ascii="Arial" w:hAnsi="Arial" w:cs="Arial"/>
          <w:iCs/>
          <w:sz w:val="20"/>
          <w:szCs w:val="20"/>
        </w:rPr>
        <w:lastRenderedPageBreak/>
        <w:t>3. Jeżeli kara umowna nie pokrywa poniesionej przez Zamawiającego szkody, Zamawiający ma prawo dochodzić na zasadach określonych przepisami KC odszkodowania uzupełniającego do pełnej wysokości szkody.</w:t>
      </w:r>
    </w:p>
    <w:p w:rsidR="0086264F" w:rsidRDefault="0086264F" w:rsidP="00223DFA">
      <w:pPr>
        <w:autoSpaceDE w:val="0"/>
        <w:spacing w:after="80"/>
        <w:ind w:right="-57"/>
        <w:jc w:val="both"/>
        <w:rPr>
          <w:rFonts w:ascii="Arial" w:hAnsi="Arial" w:cs="Arial"/>
          <w:iCs/>
          <w:sz w:val="20"/>
          <w:szCs w:val="20"/>
        </w:rPr>
      </w:pPr>
      <w:r w:rsidRPr="009D3B16">
        <w:rPr>
          <w:rFonts w:ascii="Arial" w:hAnsi="Arial" w:cs="Arial"/>
          <w:iCs/>
          <w:sz w:val="20"/>
          <w:szCs w:val="20"/>
        </w:rPr>
        <w:t xml:space="preserve">4. Wykonawca wyraża zgodę na pomniejszenie jego wynagrodzenia o naliczone zgodnie z zapisami niniejszej umowy kary umowne, bez odrębnego wezwania do ich zapłaty oraz do dokonywania ich potrącenia z należnego mu wynagrodzenia. Jeżeli potrącenie z wynagrodzenia Wykonawcy naliczonej kary umownej  lub jej części jest niemożliwe Zamawiający ma prawo potrącić karę umowną </w:t>
      </w:r>
      <w:r w:rsidRPr="009D3B16">
        <w:rPr>
          <w:rFonts w:ascii="Arial" w:hAnsi="Arial" w:cs="Arial"/>
          <w:iCs/>
          <w:sz w:val="20"/>
          <w:szCs w:val="20"/>
        </w:rPr>
        <w:br/>
        <w:t xml:space="preserve">z wniesionego zabezpieczenia należytego wykonania umowy. </w:t>
      </w:r>
    </w:p>
    <w:p w:rsidR="00BA7691" w:rsidRDefault="00BA7691" w:rsidP="00223DFA">
      <w:pPr>
        <w:autoSpaceDE w:val="0"/>
        <w:spacing w:after="80"/>
        <w:ind w:right="-57"/>
        <w:jc w:val="both"/>
        <w:rPr>
          <w:sz w:val="20"/>
          <w:szCs w:val="20"/>
        </w:rPr>
      </w:pPr>
    </w:p>
    <w:p w:rsidR="0086264F" w:rsidRDefault="0086264F" w:rsidP="0086264F">
      <w:pPr>
        <w:pStyle w:val="Bezodstpw"/>
        <w:jc w:val="center"/>
        <w:rPr>
          <w:rFonts w:ascii="Arial" w:hAnsi="Arial" w:cs="Arial"/>
          <w:b/>
          <w:sz w:val="20"/>
          <w:szCs w:val="20"/>
        </w:rPr>
      </w:pPr>
      <w:r w:rsidRPr="003E41FD">
        <w:rPr>
          <w:rFonts w:ascii="Arial" w:hAnsi="Arial" w:cs="Arial"/>
          <w:b/>
          <w:sz w:val="20"/>
          <w:szCs w:val="20"/>
        </w:rPr>
        <w:t>§</w:t>
      </w:r>
      <w:r w:rsidR="00223DFA" w:rsidRPr="003E41FD">
        <w:rPr>
          <w:rFonts w:ascii="Arial" w:hAnsi="Arial" w:cs="Arial"/>
          <w:b/>
          <w:sz w:val="20"/>
          <w:szCs w:val="20"/>
        </w:rPr>
        <w:t xml:space="preserve"> 1</w:t>
      </w:r>
      <w:r w:rsidR="007D3893">
        <w:rPr>
          <w:rFonts w:ascii="Arial" w:hAnsi="Arial" w:cs="Arial"/>
          <w:b/>
          <w:sz w:val="20"/>
          <w:szCs w:val="20"/>
        </w:rPr>
        <w:t>3</w:t>
      </w:r>
      <w:r w:rsidRPr="003E41FD">
        <w:rPr>
          <w:rFonts w:ascii="Arial" w:hAnsi="Arial" w:cs="Arial"/>
          <w:b/>
          <w:sz w:val="20"/>
          <w:szCs w:val="20"/>
        </w:rPr>
        <w:t>.</w:t>
      </w:r>
    </w:p>
    <w:p w:rsidR="00DF529E" w:rsidRPr="003E41FD" w:rsidRDefault="00DF529E" w:rsidP="0086264F">
      <w:pPr>
        <w:pStyle w:val="Bezodstpw"/>
        <w:jc w:val="center"/>
        <w:rPr>
          <w:rFonts w:ascii="Arial" w:hAnsi="Arial" w:cs="Arial"/>
          <w:b/>
          <w:sz w:val="20"/>
          <w:szCs w:val="20"/>
        </w:rPr>
      </w:pPr>
    </w:p>
    <w:p w:rsidR="005C1838" w:rsidRPr="006923E0" w:rsidRDefault="003E41FD" w:rsidP="005C1838">
      <w:pPr>
        <w:widowControl w:val="0"/>
        <w:spacing w:after="0" w:line="240" w:lineRule="auto"/>
        <w:ind w:left="-142" w:hanging="142"/>
        <w:jc w:val="both"/>
        <w:rPr>
          <w:rFonts w:ascii="Arial" w:eastAsia="Lucida Sans Unicode" w:hAnsi="Arial" w:cs="Arial"/>
          <w:kern w:val="1"/>
          <w:sz w:val="20"/>
          <w:szCs w:val="20"/>
        </w:rPr>
      </w:pPr>
      <w:r>
        <w:rPr>
          <w:rFonts w:ascii="Arial" w:eastAsia="Lucida Sans Unicode" w:hAnsi="Arial" w:cs="Arial"/>
          <w:kern w:val="1"/>
          <w:sz w:val="20"/>
          <w:szCs w:val="20"/>
        </w:rPr>
        <w:t xml:space="preserve">     </w:t>
      </w:r>
      <w:r w:rsidRPr="003E41FD">
        <w:rPr>
          <w:rFonts w:ascii="Arial" w:eastAsia="Lucida Sans Unicode" w:hAnsi="Arial" w:cs="Arial"/>
          <w:kern w:val="1"/>
          <w:sz w:val="20"/>
          <w:szCs w:val="20"/>
        </w:rPr>
        <w:t xml:space="preserve">1. Na podstawie art.  455 ustawy Prawo zamówień publicznych, </w:t>
      </w:r>
      <w:r w:rsidR="005C1838" w:rsidRPr="006923E0">
        <w:rPr>
          <w:rFonts w:ascii="Arial" w:eastAsia="Lucida Sans Unicode" w:hAnsi="Arial" w:cs="Arial"/>
          <w:kern w:val="1"/>
          <w:sz w:val="20"/>
          <w:szCs w:val="20"/>
        </w:rPr>
        <w:t>Zamawiający dopuszcza możliwość wprowadzenia zmian postanowień niniejszej umowy w przypadku wystąpienia</w:t>
      </w:r>
      <w:r w:rsidR="005C1838">
        <w:rPr>
          <w:rFonts w:ascii="Arial" w:eastAsia="Lucida Sans Unicode" w:hAnsi="Arial" w:cs="Arial"/>
          <w:kern w:val="1"/>
          <w:sz w:val="20"/>
          <w:szCs w:val="20"/>
        </w:rPr>
        <w:t>, co najmniej jedne</w:t>
      </w:r>
      <w:r w:rsidR="000941F3">
        <w:rPr>
          <w:rFonts w:ascii="Arial" w:eastAsia="Lucida Sans Unicode" w:hAnsi="Arial" w:cs="Arial"/>
          <w:kern w:val="1"/>
          <w:sz w:val="20"/>
          <w:szCs w:val="20"/>
        </w:rPr>
        <w:t xml:space="preserve">j </w:t>
      </w:r>
      <w:r w:rsidR="005C1838" w:rsidRPr="006923E0">
        <w:rPr>
          <w:rFonts w:ascii="Arial" w:eastAsia="Lucida Sans Unicode" w:hAnsi="Arial" w:cs="Arial"/>
          <w:kern w:val="1"/>
          <w:sz w:val="20"/>
          <w:szCs w:val="20"/>
        </w:rPr>
        <w:t>z okoliczności wymienionych poniżej</w:t>
      </w:r>
      <w:r w:rsidR="005C1838" w:rsidRPr="006923E0">
        <w:rPr>
          <w:rFonts w:ascii="Arial" w:eastAsia="Lucida Sans Unicode" w:hAnsi="Arial" w:cs="Arial"/>
          <w:iCs/>
          <w:kern w:val="1"/>
          <w:sz w:val="20"/>
          <w:szCs w:val="20"/>
        </w:rPr>
        <w:t>:</w:t>
      </w:r>
    </w:p>
    <w:p w:rsidR="005C1838" w:rsidRPr="006923E0" w:rsidRDefault="005C1838" w:rsidP="005C1838">
      <w:pPr>
        <w:widowControl w:val="0"/>
        <w:spacing w:after="0" w:line="240" w:lineRule="auto"/>
        <w:ind w:left="283"/>
        <w:jc w:val="both"/>
        <w:rPr>
          <w:rFonts w:ascii="Arial" w:eastAsia="Lucida Sans Unicode" w:hAnsi="Arial" w:cs="Arial"/>
          <w:iCs/>
          <w:kern w:val="1"/>
          <w:sz w:val="20"/>
          <w:szCs w:val="20"/>
        </w:rPr>
      </w:pPr>
      <w:r w:rsidRPr="006923E0">
        <w:rPr>
          <w:rFonts w:ascii="Arial" w:eastAsia="Lucida Sans Unicode" w:hAnsi="Arial" w:cs="Arial"/>
          <w:iCs/>
          <w:kern w:val="1"/>
          <w:sz w:val="20"/>
          <w:szCs w:val="20"/>
        </w:rPr>
        <w:t>1) wystąpienie „siły wyższej”, przy czym pojęcie to oznacza wydarzenie zewnętrzne, nieprzewidywalne, nieoczekiwane i poza kontrolą stron niniejszej umowy, występujące po podpisaniu umowy,  a powodujące niemożliwość wywiązania się z umowy w jej pierwotnym kształcie , przy czym strona może się powołać na zaistnienie siły wyższej tylko wtedy, gdy poinformuje niezwłocznie o jej wystąpieniu w formie pisemnej drugą stronę, jednak nie później niż do dnia odbioru końcowego robót;</w:t>
      </w:r>
    </w:p>
    <w:p w:rsidR="005C1838" w:rsidRPr="006923E0" w:rsidRDefault="005C1838" w:rsidP="005C1838">
      <w:pPr>
        <w:widowControl w:val="0"/>
        <w:spacing w:after="0" w:line="240" w:lineRule="auto"/>
        <w:ind w:left="283"/>
        <w:jc w:val="both"/>
        <w:rPr>
          <w:rFonts w:ascii="Arial" w:eastAsia="Lucida Sans Unicode" w:hAnsi="Arial" w:cs="Arial"/>
          <w:iCs/>
          <w:kern w:val="1"/>
          <w:sz w:val="20"/>
          <w:szCs w:val="20"/>
        </w:rPr>
      </w:pPr>
      <w:r w:rsidRPr="006923E0">
        <w:rPr>
          <w:rFonts w:ascii="Arial" w:eastAsia="Lucida Sans Unicode" w:hAnsi="Arial" w:cs="Arial"/>
          <w:iCs/>
          <w:kern w:val="1"/>
          <w:sz w:val="20"/>
          <w:szCs w:val="20"/>
        </w:rPr>
        <w:t>2) wystąpienie w trakcie realizacji zamówienia zmian przepisów prawa, co wpłynie na realizację zamówienia i spowoduje konieczność dostosowania realizacji umowy do zmian przepisów;</w:t>
      </w:r>
    </w:p>
    <w:p w:rsidR="005C1838" w:rsidRPr="006923E0" w:rsidRDefault="005C1838" w:rsidP="005C1838">
      <w:pPr>
        <w:widowControl w:val="0"/>
        <w:spacing w:after="0" w:line="240" w:lineRule="auto"/>
        <w:ind w:left="283"/>
        <w:jc w:val="both"/>
        <w:rPr>
          <w:rFonts w:ascii="Arial" w:eastAsia="Lucida Sans Unicode" w:hAnsi="Arial" w:cs="Arial"/>
          <w:kern w:val="1"/>
          <w:sz w:val="20"/>
          <w:szCs w:val="20"/>
        </w:rPr>
      </w:pPr>
      <w:r w:rsidRPr="006923E0">
        <w:rPr>
          <w:rFonts w:ascii="Arial" w:eastAsia="Lucida Sans Unicode" w:hAnsi="Arial" w:cs="Arial"/>
          <w:iCs/>
          <w:kern w:val="1"/>
          <w:sz w:val="20"/>
          <w:szCs w:val="20"/>
        </w:rPr>
        <w:t xml:space="preserve">3)wystąpienie </w:t>
      </w:r>
      <w:r w:rsidRPr="006923E0">
        <w:rPr>
          <w:rFonts w:ascii="Arial" w:eastAsia="Lucida Sans Unicode" w:hAnsi="Arial" w:cs="Arial"/>
          <w:kern w:val="1"/>
          <w:sz w:val="20"/>
          <w:szCs w:val="20"/>
        </w:rPr>
        <w:t>okoliczności i przyczyn leżących po stronie</w:t>
      </w:r>
      <w:r w:rsidRPr="006923E0">
        <w:rPr>
          <w:rFonts w:ascii="Arial" w:eastAsia="Lucida Sans Unicode" w:hAnsi="Arial" w:cs="Arial"/>
          <w:iCs/>
          <w:kern w:val="1"/>
          <w:sz w:val="20"/>
          <w:szCs w:val="20"/>
        </w:rPr>
        <w:t xml:space="preserve"> </w:t>
      </w:r>
      <w:r w:rsidRPr="006923E0">
        <w:rPr>
          <w:rFonts w:ascii="Arial" w:eastAsia="Lucida Sans Unicode" w:hAnsi="Arial" w:cs="Arial"/>
          <w:kern w:val="1"/>
          <w:sz w:val="20"/>
          <w:szCs w:val="20"/>
        </w:rPr>
        <w:t>Zamawiającego, w szczególności wstrzymania wykonywania usługi przez</w:t>
      </w:r>
      <w:r w:rsidRPr="006923E0">
        <w:rPr>
          <w:rFonts w:ascii="Arial" w:eastAsia="Lucida Sans Unicode" w:hAnsi="Arial" w:cs="Arial"/>
          <w:iCs/>
          <w:kern w:val="1"/>
          <w:sz w:val="20"/>
          <w:szCs w:val="20"/>
        </w:rPr>
        <w:t xml:space="preserve"> </w:t>
      </w:r>
      <w:r w:rsidRPr="006923E0">
        <w:rPr>
          <w:rFonts w:ascii="Arial" w:eastAsia="Lucida Sans Unicode" w:hAnsi="Arial" w:cs="Arial"/>
          <w:kern w:val="1"/>
          <w:sz w:val="20"/>
          <w:szCs w:val="20"/>
        </w:rPr>
        <w:t xml:space="preserve">Zamawiającego; </w:t>
      </w:r>
    </w:p>
    <w:p w:rsidR="005C1838" w:rsidRPr="006923E0" w:rsidRDefault="005C1838" w:rsidP="005C1838">
      <w:pPr>
        <w:widowControl w:val="0"/>
        <w:spacing w:after="0" w:line="240" w:lineRule="auto"/>
        <w:ind w:left="283"/>
        <w:jc w:val="both"/>
        <w:rPr>
          <w:rFonts w:ascii="Arial" w:eastAsia="Lucida Sans Unicode" w:hAnsi="Arial" w:cs="Arial"/>
          <w:iCs/>
          <w:kern w:val="1"/>
          <w:sz w:val="20"/>
          <w:szCs w:val="20"/>
        </w:rPr>
      </w:pPr>
      <w:r w:rsidRPr="006923E0">
        <w:rPr>
          <w:rFonts w:ascii="Arial" w:eastAsia="Lucida Sans Unicode" w:hAnsi="Arial" w:cs="Arial"/>
          <w:kern w:val="1"/>
          <w:sz w:val="20"/>
          <w:szCs w:val="20"/>
        </w:rPr>
        <w:t>4)</w:t>
      </w:r>
      <w:r w:rsidRPr="006923E0">
        <w:rPr>
          <w:rFonts w:ascii="Arial" w:eastAsia="Lucida Sans Unicode" w:hAnsi="Arial" w:cs="Arial"/>
          <w:iCs/>
          <w:kern w:val="1"/>
          <w:sz w:val="20"/>
          <w:szCs w:val="20"/>
        </w:rPr>
        <w:t xml:space="preserve"> wystąpienie innej nieprzewidzianej przez  strony niezależnej okoliczności w postaci przeszkody obiektywnie uniemożliwiającej realizację przedmiotu umowy w szczególności wystąpieniem okoliczności uzasadniających zmianę</w:t>
      </w:r>
      <w:r>
        <w:rPr>
          <w:rFonts w:ascii="Arial" w:eastAsia="Lucida Sans Unicode" w:hAnsi="Arial" w:cs="Arial"/>
          <w:iCs/>
          <w:kern w:val="1"/>
          <w:sz w:val="20"/>
          <w:szCs w:val="20"/>
        </w:rPr>
        <w:t>,</w:t>
      </w:r>
      <w:r w:rsidRPr="006923E0">
        <w:rPr>
          <w:rFonts w:ascii="Arial" w:eastAsia="Lucida Sans Unicode" w:hAnsi="Arial" w:cs="Arial"/>
          <w:iCs/>
          <w:kern w:val="1"/>
          <w:sz w:val="20"/>
          <w:szCs w:val="20"/>
        </w:rPr>
        <w:t xml:space="preserve"> których charakter jest uprzedni w stosunku do możliwości wykonania zobowiązania w pierwotnym kształcie;</w:t>
      </w:r>
    </w:p>
    <w:p w:rsidR="005C1838" w:rsidRPr="006923E0" w:rsidRDefault="005C1838" w:rsidP="005C1838">
      <w:pPr>
        <w:widowControl w:val="0"/>
        <w:spacing w:after="0" w:line="240" w:lineRule="auto"/>
        <w:ind w:left="283"/>
        <w:jc w:val="both"/>
        <w:rPr>
          <w:rFonts w:ascii="Arial" w:eastAsia="Lucida Sans Unicode" w:hAnsi="Arial" w:cs="Arial"/>
          <w:kern w:val="1"/>
          <w:sz w:val="20"/>
          <w:szCs w:val="20"/>
        </w:rPr>
      </w:pPr>
      <w:r w:rsidRPr="006923E0">
        <w:rPr>
          <w:rFonts w:ascii="Arial" w:eastAsia="Lucida Sans Unicode" w:hAnsi="Arial" w:cs="Arial"/>
          <w:iCs/>
          <w:kern w:val="1"/>
          <w:sz w:val="20"/>
          <w:szCs w:val="20"/>
        </w:rPr>
        <w:t>5)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Przez „niemożność przewidzenia w chwili zawarcia umowy okoliczności skutkujących koniecznością dokonania w niej zmian należy rozumieć zdarzenie nie przewidywane przez strony, którego zaistnienie w normalnym toku rzeczy było mało prawdopodobne.</w:t>
      </w:r>
    </w:p>
    <w:p w:rsidR="005C1838" w:rsidRPr="006923E0" w:rsidRDefault="005C1838" w:rsidP="005C1838">
      <w:pPr>
        <w:pStyle w:val="Default"/>
        <w:tabs>
          <w:tab w:val="left" w:pos="450"/>
        </w:tabs>
        <w:autoSpaceDE/>
        <w:jc w:val="both"/>
        <w:rPr>
          <w:rFonts w:ascii="Arial" w:hAnsi="Arial" w:cs="Arial"/>
          <w:sz w:val="20"/>
          <w:szCs w:val="20"/>
        </w:rPr>
      </w:pPr>
      <w:r w:rsidRPr="006923E0">
        <w:rPr>
          <w:rFonts w:ascii="Arial" w:hAnsi="Arial" w:cs="Arial"/>
          <w:sz w:val="20"/>
          <w:szCs w:val="20"/>
          <w:lang w:eastAsia="en-US"/>
        </w:rPr>
        <w:t>2.</w:t>
      </w:r>
      <w:r>
        <w:rPr>
          <w:rFonts w:ascii="Arial" w:hAnsi="Arial" w:cs="Arial"/>
          <w:sz w:val="20"/>
          <w:szCs w:val="20"/>
        </w:rPr>
        <w:t xml:space="preserve"> </w:t>
      </w:r>
      <w:r w:rsidRPr="006923E0">
        <w:rPr>
          <w:rFonts w:ascii="Arial" w:hAnsi="Arial" w:cs="Arial"/>
          <w:sz w:val="20"/>
          <w:szCs w:val="20"/>
        </w:rPr>
        <w:t>Zamawiający wskazuje następujące zasady wprowadzenia zmian wysokości wynagrodzenia należnego Wykonawcy w przypadku zmiany cen materiałów lub kosztów związanych z realizacją zamówienia:</w:t>
      </w:r>
    </w:p>
    <w:p w:rsidR="005C1838" w:rsidRPr="006923E0" w:rsidRDefault="005C1838" w:rsidP="005C1838">
      <w:pPr>
        <w:numPr>
          <w:ilvl w:val="0"/>
          <w:numId w:val="19"/>
        </w:numPr>
        <w:tabs>
          <w:tab w:val="left" w:pos="450"/>
        </w:tabs>
        <w:autoSpaceDN w:val="0"/>
        <w:spacing w:after="0" w:line="240" w:lineRule="auto"/>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Strony zobowiązują się dokonać waloryzacji wysokości wynagrodzenia należnego Wykonawcy, poprzez zmiany wysokości wynagrodzenia miesięcznego, w przypadku zmiany kosztów związanych z realizacją zamówienia. Przez zmianę kosztów rozumie się zarówno ich wzrost jak</w:t>
      </w:r>
      <w:r>
        <w:rPr>
          <w:rFonts w:ascii="Arial" w:eastAsia="Calibri" w:hAnsi="Arial" w:cs="Arial"/>
          <w:color w:val="000000"/>
          <w:sz w:val="20"/>
          <w:szCs w:val="20"/>
        </w:rPr>
        <w:t xml:space="preserve">  </w:t>
      </w:r>
      <w:r w:rsidRPr="006923E0">
        <w:rPr>
          <w:rFonts w:ascii="Arial" w:eastAsia="Calibri" w:hAnsi="Arial" w:cs="Arial"/>
          <w:color w:val="000000"/>
          <w:sz w:val="20"/>
          <w:szCs w:val="20"/>
        </w:rPr>
        <w:t xml:space="preserve"> i obniżenie względem kosztów przyjętych w celu ustalenia wynagrodzenia Wykonawcy zawartego w ofercie.</w:t>
      </w:r>
    </w:p>
    <w:p w:rsidR="005C1838" w:rsidRPr="006923E0" w:rsidRDefault="005C1838" w:rsidP="005C1838">
      <w:pPr>
        <w:numPr>
          <w:ilvl w:val="0"/>
          <w:numId w:val="19"/>
        </w:numPr>
        <w:tabs>
          <w:tab w:val="left" w:pos="450"/>
        </w:tabs>
        <w:autoSpaceDN w:val="0"/>
        <w:spacing w:after="0" w:line="240" w:lineRule="auto"/>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Zmiana wynagrodzenia dokonywana na podstawie kwartalnego wskaźnika cen towarów 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rsidR="005C1838" w:rsidRPr="006923E0" w:rsidRDefault="005C1838" w:rsidP="005C1838">
      <w:pPr>
        <w:numPr>
          <w:ilvl w:val="0"/>
          <w:numId w:val="19"/>
        </w:numPr>
        <w:tabs>
          <w:tab w:val="left" w:pos="450"/>
        </w:tabs>
        <w:autoSpaceDN w:val="0"/>
        <w:spacing w:after="0" w:line="240" w:lineRule="auto"/>
        <w:ind w:left="426" w:hanging="66"/>
        <w:jc w:val="both"/>
        <w:rPr>
          <w:rFonts w:ascii="Arial" w:eastAsia="Calibri" w:hAnsi="Arial" w:cs="Arial"/>
          <w:color w:val="000000"/>
          <w:sz w:val="20"/>
          <w:szCs w:val="20"/>
        </w:rPr>
      </w:pPr>
      <w:r>
        <w:rPr>
          <w:rFonts w:ascii="Arial" w:eastAsia="Calibri" w:hAnsi="Arial" w:cs="Arial"/>
          <w:color w:val="000000"/>
          <w:sz w:val="20"/>
          <w:szCs w:val="20"/>
        </w:rPr>
        <w:t>Poziom zmiany kosztów</w:t>
      </w:r>
      <w:r w:rsidRPr="006923E0">
        <w:rPr>
          <w:rFonts w:ascii="Arial" w:eastAsia="Calibri" w:hAnsi="Arial" w:cs="Arial"/>
          <w:color w:val="000000"/>
          <w:sz w:val="20"/>
          <w:szCs w:val="20"/>
        </w:rPr>
        <w:t>, uprawniający Strony umowy do żądania zmiany wynagrodzenia wynosi minimum 8 % względem średniej arytmetycznej wskaźnika za dwa poprzednie kwartały, o których mowa w pkt. 2.</w:t>
      </w:r>
    </w:p>
    <w:p w:rsidR="005C1838" w:rsidRPr="006923E0" w:rsidRDefault="005C1838" w:rsidP="005C1838">
      <w:pPr>
        <w:numPr>
          <w:ilvl w:val="0"/>
          <w:numId w:val="19"/>
        </w:numPr>
        <w:tabs>
          <w:tab w:val="left" w:pos="450"/>
        </w:tabs>
        <w:autoSpaceDN w:val="0"/>
        <w:spacing w:after="0" w:line="240" w:lineRule="auto"/>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Jeśli wskaźnik (średnia arytmetyczna za dwa poprzednie kwartały), będzie niższy niż 8 %, wówczas Wykonawcy nie przysługuje roszczenie o zmianę wysokości wynagrodzenia w powyżej określonym trybie.</w:t>
      </w:r>
    </w:p>
    <w:p w:rsidR="005C1838" w:rsidRPr="006923E0" w:rsidRDefault="005C1838" w:rsidP="005C1838">
      <w:pPr>
        <w:numPr>
          <w:ilvl w:val="0"/>
          <w:numId w:val="19"/>
        </w:numPr>
        <w:tabs>
          <w:tab w:val="left" w:pos="450"/>
        </w:tabs>
        <w:autoSpaceDN w:val="0"/>
        <w:spacing w:after="0" w:line="240" w:lineRule="auto"/>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rsidR="005C1838" w:rsidRPr="006923E0" w:rsidRDefault="005C1838" w:rsidP="005C1838">
      <w:pPr>
        <w:numPr>
          <w:ilvl w:val="0"/>
          <w:numId w:val="19"/>
        </w:numPr>
        <w:tabs>
          <w:tab w:val="left" w:pos="450"/>
        </w:tabs>
        <w:autoSpaceDN w:val="0"/>
        <w:spacing w:after="0" w:line="240" w:lineRule="auto"/>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Maksymalną procentową wartość zmiany wynagrodzenia brutto, jaką dopuszcza Zamawiający w efekcie zastosowania postanowień o zasadach wprowadzania zmian wysokości wynagrodzenia, określa się na poziomie nie większym niż 10 % wartości brutto umowy.</w:t>
      </w:r>
    </w:p>
    <w:p w:rsidR="005C1838" w:rsidRPr="006923E0" w:rsidRDefault="005C1838" w:rsidP="005C1838">
      <w:pPr>
        <w:numPr>
          <w:ilvl w:val="0"/>
          <w:numId w:val="19"/>
        </w:numPr>
        <w:tabs>
          <w:tab w:val="left" w:pos="450"/>
        </w:tabs>
        <w:autoSpaceDN w:val="0"/>
        <w:spacing w:after="0" w:line="240" w:lineRule="auto"/>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lastRenderedPageBreak/>
        <w:t>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wpływ na koszty wykonania zamówienia, spoczywa na Stronie umowy, która składa wniosek o dokonanie zmiany wysokości wynagrodzenia.</w:t>
      </w:r>
    </w:p>
    <w:p w:rsidR="005C1838" w:rsidRPr="006923E0" w:rsidRDefault="005C1838" w:rsidP="005C1838">
      <w:pPr>
        <w:numPr>
          <w:ilvl w:val="0"/>
          <w:numId w:val="19"/>
        </w:numPr>
        <w:tabs>
          <w:tab w:val="left" w:pos="450"/>
        </w:tabs>
        <w:autoSpaceDN w:val="0"/>
        <w:spacing w:after="0" w:line="240" w:lineRule="auto"/>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Zmiany oraz ich wpływ na koszty realizacji zamówienia muszą zostać szczegółowo wykazane we wniosku, o którym mowa w pkt. 10. Strona umowy występująca z wnioskiem w szczególności zobowiązana jest wykazać (udowodnić) zmianę kosztów związanych z realizacją zamówienia oraz jej wpływ na koszty wykonania umowy.</w:t>
      </w:r>
    </w:p>
    <w:p w:rsidR="005C1838" w:rsidRPr="006923E0" w:rsidRDefault="005C1838" w:rsidP="005C1838">
      <w:pPr>
        <w:numPr>
          <w:ilvl w:val="0"/>
          <w:numId w:val="19"/>
        </w:numPr>
        <w:tabs>
          <w:tab w:val="left" w:pos="450"/>
        </w:tabs>
        <w:autoSpaceDN w:val="0"/>
        <w:spacing w:after="0" w:line="240" w:lineRule="auto"/>
        <w:jc w:val="both"/>
        <w:rPr>
          <w:rFonts w:ascii="Arial" w:eastAsia="Calibri" w:hAnsi="Arial" w:cs="Arial"/>
          <w:color w:val="000000"/>
          <w:sz w:val="20"/>
          <w:szCs w:val="20"/>
        </w:rPr>
      </w:pPr>
      <w:r w:rsidRPr="006923E0">
        <w:rPr>
          <w:rFonts w:ascii="Arial" w:eastAsia="Calibri" w:hAnsi="Arial" w:cs="Arial"/>
          <w:color w:val="000000"/>
          <w:sz w:val="20"/>
          <w:szCs w:val="20"/>
        </w:rPr>
        <w:t>Zmian, o których mowa w pkt. 1, dokonuje się w formie aneksu do umowy.</w:t>
      </w:r>
    </w:p>
    <w:p w:rsidR="005C1838" w:rsidRPr="006923E0" w:rsidRDefault="005C1838" w:rsidP="005C1838">
      <w:pPr>
        <w:numPr>
          <w:ilvl w:val="0"/>
          <w:numId w:val="19"/>
        </w:numPr>
        <w:tabs>
          <w:tab w:val="left" w:pos="450"/>
        </w:tabs>
        <w:autoSpaceDN w:val="0"/>
        <w:spacing w:after="0" w:line="240" w:lineRule="auto"/>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rsidR="005C1838" w:rsidRPr="006923E0" w:rsidRDefault="005C1838" w:rsidP="005C1838">
      <w:pPr>
        <w:numPr>
          <w:ilvl w:val="0"/>
          <w:numId w:val="19"/>
        </w:numPr>
        <w:tabs>
          <w:tab w:val="left" w:pos="450"/>
        </w:tabs>
        <w:autoSpaceDN w:val="0"/>
        <w:spacing w:after="0" w:line="240" w:lineRule="auto"/>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Wykonawca, którego wynagrodzenie zostało zmienione zgodnie z pkt. 1, zobowiązany jest do zmiany wynagrodzenia przysługującego podwykonawcy, z którym zawarł umowę, w zakresie odpowiadającym zmianom kosztów dotyczących zobowiązania podwykonawcy. Zamawiający ma prawo do weryfikacji wykonania ww. obowiązku.</w:t>
      </w:r>
    </w:p>
    <w:p w:rsidR="00522EF9" w:rsidRDefault="00522EF9" w:rsidP="005C1838">
      <w:pPr>
        <w:widowControl w:val="0"/>
        <w:spacing w:after="0" w:line="240" w:lineRule="auto"/>
        <w:ind w:hanging="284"/>
        <w:jc w:val="both"/>
        <w:rPr>
          <w:rFonts w:ascii="Arial" w:hAnsi="Arial" w:cs="Arial"/>
          <w:b/>
        </w:rPr>
      </w:pPr>
    </w:p>
    <w:p w:rsidR="0086264F" w:rsidRPr="00BE239B" w:rsidRDefault="007D3893" w:rsidP="000941F3">
      <w:pPr>
        <w:pStyle w:val="Bezodstpw"/>
        <w:jc w:val="center"/>
        <w:rPr>
          <w:rFonts w:ascii="Arial" w:hAnsi="Arial" w:cs="Arial"/>
          <w:b/>
        </w:rPr>
      </w:pPr>
      <w:r>
        <w:rPr>
          <w:rFonts w:ascii="Arial" w:hAnsi="Arial" w:cs="Arial"/>
          <w:b/>
        </w:rPr>
        <w:t>§ 14</w:t>
      </w:r>
      <w:r w:rsidR="0086264F" w:rsidRPr="009C46AA">
        <w:rPr>
          <w:rFonts w:ascii="Arial" w:hAnsi="Arial" w:cs="Arial"/>
          <w:b/>
        </w:rPr>
        <w:t>.</w:t>
      </w:r>
    </w:p>
    <w:p w:rsidR="0086264F" w:rsidRDefault="0086264F" w:rsidP="0086264F">
      <w:pPr>
        <w:pStyle w:val="Default"/>
        <w:suppressAutoHyphens/>
        <w:autoSpaceDN/>
        <w:adjustRightInd/>
        <w:spacing w:line="276" w:lineRule="auto"/>
        <w:ind w:right="-57"/>
        <w:jc w:val="both"/>
      </w:pPr>
      <w:r>
        <w:rPr>
          <w:rFonts w:ascii="Arial" w:hAnsi="Arial" w:cs="Arial"/>
          <w:sz w:val="20"/>
          <w:szCs w:val="20"/>
        </w:rPr>
        <w:t>1.Zgodnie z rozporządzeniem Parlamentu Europejskiego i Rady UE 2016/679 z dnia 27 kwietnia 2016r. w sprawie ochrony osób fizycznych w związku z przetwarzaniem danych osobowych</w:t>
      </w:r>
      <w:r w:rsidR="000941F3">
        <w:rPr>
          <w:rFonts w:ascii="Arial" w:hAnsi="Arial" w:cs="Arial"/>
          <w:sz w:val="20"/>
          <w:szCs w:val="20"/>
        </w:rPr>
        <w:t xml:space="preserve"> </w:t>
      </w:r>
      <w:r>
        <w:rPr>
          <w:rFonts w:ascii="Arial" w:hAnsi="Arial" w:cs="Arial"/>
          <w:sz w:val="20"/>
          <w:szCs w:val="20"/>
        </w:rPr>
        <w:t>i w sprawie swobodnego przepływu takich danych oraz uchylenia dyrektywy 95/46/WE (ogólne rozporządzenie o ochronie danych</w:t>
      </w:r>
      <w:r>
        <w:rPr>
          <w:rFonts w:ascii="Arial" w:hAnsi="Arial" w:cs="Arial"/>
          <w:sz w:val="20"/>
          <w:szCs w:val="20"/>
          <w:vertAlign w:val="superscript"/>
        </w:rPr>
        <w:t>1), 2)</w:t>
      </w:r>
      <w:r>
        <w:rPr>
          <w:rFonts w:ascii="Arial" w:hAnsi="Arial" w:cs="Arial"/>
          <w:sz w:val="20"/>
          <w:szCs w:val="20"/>
        </w:rPr>
        <w:t xml:space="preserve">), (Dz. Urz. UE L 119 z 04.05.2016 r., str. 1), dalej RODO, ustawą o ochronie danych osobowych z dnia 10 maja 2018 r. oraz </w:t>
      </w:r>
      <w:r>
        <w:rPr>
          <w:rFonts w:ascii="Arial" w:hAnsi="Arial" w:cs="Arial"/>
          <w:bCs/>
          <w:sz w:val="20"/>
          <w:szCs w:val="20"/>
        </w:rPr>
        <w:t xml:space="preserve">ustawą </w:t>
      </w:r>
      <w:r>
        <w:rPr>
          <w:rFonts w:ascii="Arial" w:hAnsi="Arial" w:cs="Arial"/>
          <w:sz w:val="20"/>
          <w:szCs w:val="20"/>
        </w:rPr>
        <w:t xml:space="preserve">z dnia 21 lutego 2019r. </w:t>
      </w:r>
      <w:r>
        <w:rPr>
          <w:rFonts w:ascii="Arial" w:hAnsi="Arial" w:cs="Arial"/>
          <w:bCs/>
          <w:sz w:val="20"/>
          <w:szCs w:val="20"/>
        </w:rPr>
        <w:t>o zmianie niektórych ustaw w związku z zapewnieniem stosowania  RODO</w:t>
      </w:r>
      <w:r>
        <w:rPr>
          <w:rFonts w:ascii="Arial" w:hAnsi="Arial" w:cs="Arial"/>
          <w:sz w:val="20"/>
          <w:szCs w:val="20"/>
        </w:rPr>
        <w:t xml:space="preserve"> Zamawiający informuje, że:</w:t>
      </w:r>
    </w:p>
    <w:p w:rsidR="0086264F" w:rsidRPr="00BE239B" w:rsidRDefault="0086264F" w:rsidP="0086264F">
      <w:pPr>
        <w:pStyle w:val="Bezodstpw"/>
        <w:widowControl w:val="0"/>
        <w:numPr>
          <w:ilvl w:val="0"/>
          <w:numId w:val="10"/>
        </w:numPr>
        <w:tabs>
          <w:tab w:val="clear" w:pos="0"/>
          <w:tab w:val="num" w:pos="-698"/>
        </w:tabs>
        <w:suppressAutoHyphens/>
        <w:autoSpaceDE w:val="0"/>
        <w:ind w:left="303" w:right="-57" w:hanging="19"/>
        <w:jc w:val="both"/>
        <w:rPr>
          <w:sz w:val="20"/>
          <w:szCs w:val="20"/>
        </w:rPr>
      </w:pPr>
      <w:r w:rsidRPr="00BE239B">
        <w:rPr>
          <w:rFonts w:ascii="Arial" w:hAnsi="Arial" w:cs="Arial"/>
          <w:sz w:val="20"/>
          <w:szCs w:val="20"/>
        </w:rPr>
        <w:t>administratorem danych osobowych jest Skarb Państwa - 16 Wojskowy Oddział Gospodarczy                           w Drawsku Pomorskim, ul. Główna 1, 78-513 Oleszno;</w:t>
      </w:r>
    </w:p>
    <w:p w:rsidR="0086264F" w:rsidRPr="00BE239B" w:rsidRDefault="0086264F" w:rsidP="0086264F">
      <w:pPr>
        <w:pStyle w:val="Bezodstpw"/>
        <w:widowControl w:val="0"/>
        <w:numPr>
          <w:ilvl w:val="0"/>
          <w:numId w:val="10"/>
        </w:numPr>
        <w:tabs>
          <w:tab w:val="clear" w:pos="0"/>
          <w:tab w:val="num" w:pos="-698"/>
        </w:tabs>
        <w:suppressAutoHyphens/>
        <w:autoSpaceDE w:val="0"/>
        <w:ind w:left="303" w:right="-57" w:hanging="19"/>
        <w:jc w:val="both"/>
        <w:rPr>
          <w:sz w:val="20"/>
          <w:szCs w:val="20"/>
        </w:rPr>
      </w:pPr>
      <w:r w:rsidRPr="00BE239B">
        <w:rPr>
          <w:rFonts w:ascii="Arial" w:hAnsi="Arial" w:cs="Arial"/>
          <w:sz w:val="20"/>
          <w:szCs w:val="20"/>
        </w:rPr>
        <w:t xml:space="preserve">w 16 Wojskowym Oddziale Gospodarczym został wyznaczony Inspektor ochrony danych osobowych; </w:t>
      </w:r>
    </w:p>
    <w:p w:rsidR="0086264F" w:rsidRPr="00BE239B" w:rsidRDefault="0086264F" w:rsidP="0086264F">
      <w:pPr>
        <w:pStyle w:val="Bezodstpw"/>
        <w:widowControl w:val="0"/>
        <w:numPr>
          <w:ilvl w:val="0"/>
          <w:numId w:val="10"/>
        </w:numPr>
        <w:tabs>
          <w:tab w:val="clear" w:pos="0"/>
          <w:tab w:val="num" w:pos="-698"/>
        </w:tabs>
        <w:suppressAutoHyphens/>
        <w:autoSpaceDE w:val="0"/>
        <w:ind w:left="303" w:right="-57" w:hanging="19"/>
        <w:jc w:val="both"/>
        <w:rPr>
          <w:sz w:val="20"/>
          <w:szCs w:val="20"/>
        </w:rPr>
      </w:pPr>
      <w:r w:rsidRPr="00BE239B">
        <w:rPr>
          <w:rFonts w:ascii="Arial" w:hAnsi="Arial" w:cs="Arial"/>
          <w:sz w:val="20"/>
          <w:szCs w:val="20"/>
        </w:rPr>
        <w:t>dane osobowe będą przetwarzane i przechowywane na podstawie art. 6 ust. 1 lit. c RODO w celu wykonywania umowy i przez okres wykonywania niniejszej umowy oraz w celach archiwalnych. Dane osobowe będą przetwarzane i przechowywane na podstawie art. 6 ust. 1 lit. c RODO w celu wykonywania umowy i przez okres wykonywania niniejszej umowy oraz w celach archiwalnych.</w:t>
      </w:r>
    </w:p>
    <w:p w:rsidR="0086264F" w:rsidRPr="00BE239B" w:rsidRDefault="0086264F" w:rsidP="0086264F">
      <w:pPr>
        <w:pStyle w:val="Bezodstpw"/>
        <w:suppressAutoHyphens/>
        <w:ind w:right="-57"/>
        <w:jc w:val="both"/>
        <w:rPr>
          <w:sz w:val="20"/>
          <w:szCs w:val="20"/>
        </w:rPr>
      </w:pPr>
      <w:r>
        <w:rPr>
          <w:rFonts w:ascii="Arial" w:hAnsi="Arial" w:cs="Arial"/>
          <w:sz w:val="20"/>
          <w:szCs w:val="20"/>
        </w:rPr>
        <w:t>2.</w:t>
      </w:r>
      <w:r w:rsidRPr="00BE239B">
        <w:rPr>
          <w:rFonts w:ascii="Arial" w:hAnsi="Arial" w:cs="Arial"/>
          <w:sz w:val="20"/>
          <w:szCs w:val="20"/>
        </w:rPr>
        <w:t xml:space="preserve">Wykonawca oświadcza, że wdrożył w swojej działalności zapisy RODO i wyraża zgodę na zgodne                     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 xml:space="preserve"> 3.</w:t>
      </w:r>
      <w:r w:rsidRPr="00BE239B">
        <w:rPr>
          <w:rFonts w:ascii="Arial" w:hAnsi="Arial" w:cs="Arial"/>
          <w:sz w:val="20"/>
          <w:szCs w:val="20"/>
        </w:rPr>
        <w:t>W związku z zawarciem niniejszej umowy, w ramach której dochodzić będzie do przetwarzania danych osobowych, strony ustalają zasady wzajemnego powierzenia przetwarzania danych osobowych, zwane w dalszej treści „zasadami”.</w:t>
      </w:r>
    </w:p>
    <w:p w:rsidR="0086264F" w:rsidRPr="00BE239B" w:rsidRDefault="0086264F" w:rsidP="0086264F">
      <w:pPr>
        <w:pStyle w:val="Bezodstpw"/>
        <w:suppressAutoHyphens/>
        <w:ind w:right="-57"/>
        <w:jc w:val="both"/>
        <w:rPr>
          <w:sz w:val="20"/>
          <w:szCs w:val="20"/>
        </w:rPr>
      </w:pPr>
      <w:r>
        <w:rPr>
          <w:rFonts w:ascii="Arial" w:hAnsi="Arial" w:cs="Arial"/>
          <w:sz w:val="20"/>
          <w:szCs w:val="20"/>
        </w:rPr>
        <w:t>4.</w:t>
      </w:r>
      <w:r w:rsidRPr="00BE239B">
        <w:rPr>
          <w:rFonts w:ascii="Arial" w:hAnsi="Arial" w:cs="Arial"/>
          <w:sz w:val="20"/>
          <w:szCs w:val="20"/>
        </w:rPr>
        <w:t>Oświadczenia Zamawiającego:</w:t>
      </w:r>
    </w:p>
    <w:p w:rsidR="0086264F" w:rsidRPr="00BE239B" w:rsidRDefault="0086264F" w:rsidP="0086264F">
      <w:pPr>
        <w:pStyle w:val="Bezodstpw"/>
        <w:numPr>
          <w:ilvl w:val="0"/>
          <w:numId w:val="12"/>
        </w:numPr>
        <w:suppressAutoHyphens/>
        <w:ind w:left="303" w:right="-57" w:hanging="19"/>
        <w:jc w:val="both"/>
        <w:rPr>
          <w:rFonts w:ascii="Arial" w:hAnsi="Arial" w:cs="Arial"/>
          <w:sz w:val="20"/>
          <w:szCs w:val="20"/>
        </w:rPr>
      </w:pPr>
      <w:r w:rsidRPr="00BE239B">
        <w:rPr>
          <w:rFonts w:ascii="Arial" w:hAnsi="Arial" w:cs="Arial"/>
          <w:sz w:val="20"/>
          <w:szCs w:val="20"/>
        </w:rPr>
        <w:t xml:space="preserve">Zamawiający oświadcza, że jest administratorem w rozumieniu RODO oraz ustawy, </w:t>
      </w:r>
      <w:r w:rsidRPr="00BE239B">
        <w:rPr>
          <w:rFonts w:ascii="Arial" w:hAnsi="Arial" w:cs="Arial"/>
          <w:sz w:val="20"/>
          <w:szCs w:val="20"/>
        </w:rPr>
        <w:br/>
        <w:t>w stosunku do danych osobowych powierzonych Wykonawcy, jako Podmiotowi przetwarzającemu,</w:t>
      </w:r>
    </w:p>
    <w:p w:rsidR="0086264F" w:rsidRPr="00BE239B" w:rsidRDefault="0086264F" w:rsidP="0086264F">
      <w:pPr>
        <w:pStyle w:val="Bezodstpw"/>
        <w:numPr>
          <w:ilvl w:val="0"/>
          <w:numId w:val="12"/>
        </w:numPr>
        <w:suppressAutoHyphens/>
        <w:ind w:left="303" w:right="-57" w:hanging="19"/>
        <w:jc w:val="both"/>
        <w:rPr>
          <w:rFonts w:ascii="Arial" w:hAnsi="Arial" w:cs="Arial"/>
          <w:sz w:val="20"/>
          <w:szCs w:val="20"/>
        </w:rPr>
      </w:pPr>
      <w:r w:rsidRPr="00BE239B">
        <w:rPr>
          <w:rFonts w:ascii="Arial" w:hAnsi="Arial" w:cs="Arial"/>
          <w:sz w:val="20"/>
          <w:szCs w:val="20"/>
        </w:rPr>
        <w:t xml:space="preserve">W stosunku do Zamawiającego, jako elementu skarbu państwa zawierającego umowę </w:t>
      </w:r>
      <w:r w:rsidRPr="00BE239B">
        <w:rPr>
          <w:rFonts w:ascii="Arial" w:hAnsi="Arial" w:cs="Arial"/>
          <w:sz w:val="20"/>
          <w:szCs w:val="20"/>
        </w:rPr>
        <w:br/>
        <w:t>w interesie publicznym, w ramach sprawowania władzy publicznej powierzonej mu jako administratorowi oraz do celów archiwalnych nie mają zastosowania, w zakresie w jakim przetwarzanie jest niezbędne zapisy art. 17 ust. 1 i 2.</w:t>
      </w:r>
    </w:p>
    <w:p w:rsidR="0086264F" w:rsidRPr="00BE239B" w:rsidRDefault="0086264F" w:rsidP="0086264F">
      <w:pPr>
        <w:pStyle w:val="Bezodstpw"/>
        <w:numPr>
          <w:ilvl w:val="0"/>
          <w:numId w:val="12"/>
        </w:numPr>
        <w:suppressAutoHyphens/>
        <w:ind w:left="303" w:right="-57" w:hanging="19"/>
        <w:jc w:val="both"/>
        <w:rPr>
          <w:rFonts w:ascii="Arial" w:hAnsi="Arial" w:cs="Arial"/>
          <w:sz w:val="20"/>
          <w:szCs w:val="20"/>
        </w:rPr>
      </w:pPr>
      <w:r w:rsidRPr="00BE239B">
        <w:rPr>
          <w:rFonts w:ascii="Arial" w:hAnsi="Arial" w:cs="Arial"/>
          <w:sz w:val="20"/>
          <w:szCs w:val="20"/>
        </w:rPr>
        <w:t>Zamawiający, jako Podmiot przetwarzający oświadcza, że dysponuje odpowiednią wiedzą                           i doświadczeniem oraz posiada odpowiednie zasoby organizacyjne i personalne w celu zapewnienia odpowiedniego poziomu bezpieczeństwa przetwarzania danych osobowych,</w:t>
      </w:r>
      <w:r w:rsidR="000941F3">
        <w:rPr>
          <w:rFonts w:ascii="Arial" w:hAnsi="Arial" w:cs="Arial"/>
          <w:sz w:val="20"/>
          <w:szCs w:val="20"/>
        </w:rPr>
        <w:t xml:space="preserve"> </w:t>
      </w:r>
      <w:r w:rsidRPr="00BE239B">
        <w:rPr>
          <w:rFonts w:ascii="Arial" w:hAnsi="Arial" w:cs="Arial"/>
          <w:sz w:val="20"/>
          <w:szCs w:val="20"/>
        </w:rPr>
        <w:t>w szczególności poprzez wdrożenie odp</w:t>
      </w:r>
      <w:r w:rsidR="000941F3">
        <w:rPr>
          <w:rFonts w:ascii="Arial" w:hAnsi="Arial" w:cs="Arial"/>
          <w:sz w:val="20"/>
          <w:szCs w:val="20"/>
        </w:rPr>
        <w:t xml:space="preserve">owiednich środków technicznych </w:t>
      </w:r>
      <w:r w:rsidRPr="00BE239B">
        <w:rPr>
          <w:rFonts w:ascii="Arial" w:hAnsi="Arial" w:cs="Arial"/>
          <w:sz w:val="20"/>
          <w:szCs w:val="20"/>
        </w:rPr>
        <w:t xml:space="preserve">i organizacyjnych w celu zapewnienia przetwarzania danych osobowych zgodnie z RODO oraz innymi powszechnie obowiązującymi w kraju przepisami prawa, </w:t>
      </w:r>
    </w:p>
    <w:p w:rsidR="0086264F" w:rsidRPr="00BE239B" w:rsidRDefault="0086264F" w:rsidP="0086264F">
      <w:pPr>
        <w:pStyle w:val="Bezodstpw"/>
        <w:numPr>
          <w:ilvl w:val="0"/>
          <w:numId w:val="12"/>
        </w:numPr>
        <w:suppressAutoHyphens/>
        <w:ind w:left="303" w:right="-57" w:hanging="19"/>
        <w:jc w:val="both"/>
        <w:rPr>
          <w:rFonts w:ascii="Arial" w:hAnsi="Arial" w:cs="Arial"/>
          <w:sz w:val="20"/>
          <w:szCs w:val="20"/>
        </w:rPr>
      </w:pPr>
      <w:r w:rsidRPr="00BE239B">
        <w:rPr>
          <w:rFonts w:ascii="Arial" w:hAnsi="Arial" w:cs="Arial"/>
          <w:sz w:val="20"/>
          <w:szCs w:val="20"/>
        </w:rPr>
        <w:t xml:space="preserve">Zamawiający oświadcza, że przetwarzanie danych osobowych przez Zamawiającego, jako Podmiot przetwarzający odbywać się będzie tylko w ramach realizacji niniejszej umowy </w:t>
      </w:r>
      <w:r w:rsidRPr="00BE239B">
        <w:rPr>
          <w:rFonts w:ascii="Arial" w:hAnsi="Arial" w:cs="Arial"/>
          <w:sz w:val="20"/>
          <w:szCs w:val="20"/>
        </w:rPr>
        <w:lastRenderedPageBreak/>
        <w:t xml:space="preserve">Zamawiający, jako Podmiot przetwarzający zobowiązuje się pomagać Wykonawcy </w:t>
      </w:r>
      <w:r w:rsidRPr="00BE239B">
        <w:rPr>
          <w:rFonts w:ascii="Arial" w:hAnsi="Arial" w:cs="Arial"/>
          <w:sz w:val="20"/>
          <w:szCs w:val="20"/>
        </w:rPr>
        <w:br/>
        <w:t>w wywiązywaniu się z obowiązków  określonych w art. 32 – 36 RODO,</w:t>
      </w:r>
    </w:p>
    <w:p w:rsidR="0086264F" w:rsidRPr="00BE239B" w:rsidRDefault="0086264F" w:rsidP="0086264F">
      <w:pPr>
        <w:pStyle w:val="Bezodstpw"/>
        <w:numPr>
          <w:ilvl w:val="0"/>
          <w:numId w:val="12"/>
        </w:numPr>
        <w:suppressAutoHyphens/>
        <w:ind w:left="303" w:right="-57" w:hanging="19"/>
        <w:jc w:val="both"/>
        <w:rPr>
          <w:rFonts w:ascii="Arial" w:hAnsi="Arial" w:cs="Arial"/>
          <w:sz w:val="20"/>
          <w:szCs w:val="20"/>
        </w:rPr>
      </w:pPr>
      <w:r w:rsidRPr="00BE239B">
        <w:rPr>
          <w:rFonts w:ascii="Arial" w:hAnsi="Arial" w:cs="Arial"/>
          <w:sz w:val="20"/>
          <w:szCs w:val="20"/>
        </w:rPr>
        <w:t>Zamawiający, jako Podmiot przetwarzający zobowiązany jest udostępnić Wykonawcy wszelkie informacje niezbędne do wykazania spełnienia obowiązków określonych w art. 28 RODO.</w:t>
      </w:r>
    </w:p>
    <w:p w:rsidR="0086264F" w:rsidRPr="00BE239B" w:rsidRDefault="0086264F" w:rsidP="0086264F">
      <w:pPr>
        <w:pStyle w:val="Bezodstpw"/>
        <w:suppressAutoHyphens/>
        <w:spacing w:before="100"/>
        <w:ind w:right="-57"/>
        <w:jc w:val="both"/>
        <w:rPr>
          <w:sz w:val="20"/>
          <w:szCs w:val="20"/>
        </w:rPr>
      </w:pPr>
      <w:r>
        <w:rPr>
          <w:rFonts w:ascii="Arial" w:hAnsi="Arial" w:cs="Arial"/>
          <w:sz w:val="20"/>
          <w:szCs w:val="20"/>
        </w:rPr>
        <w:t>5.</w:t>
      </w:r>
      <w:r w:rsidRPr="00BE239B">
        <w:rPr>
          <w:rFonts w:ascii="Arial" w:hAnsi="Arial" w:cs="Arial"/>
          <w:sz w:val="20"/>
          <w:szCs w:val="20"/>
        </w:rPr>
        <w:t>Oświadczenia Wykonawcy:</w:t>
      </w:r>
    </w:p>
    <w:p w:rsidR="0086264F" w:rsidRPr="00BE239B" w:rsidRDefault="0086264F" w:rsidP="0086264F">
      <w:pPr>
        <w:pStyle w:val="Bezodstpw"/>
        <w:numPr>
          <w:ilvl w:val="0"/>
          <w:numId w:val="13"/>
        </w:numPr>
        <w:suppressAutoHyphens/>
        <w:ind w:left="303" w:right="-57" w:hanging="19"/>
        <w:jc w:val="both"/>
        <w:rPr>
          <w:rFonts w:ascii="Arial" w:hAnsi="Arial" w:cs="Arial"/>
          <w:sz w:val="20"/>
          <w:szCs w:val="20"/>
        </w:rPr>
      </w:pPr>
      <w:r w:rsidRPr="00BE239B">
        <w:rPr>
          <w:rFonts w:ascii="Arial" w:hAnsi="Arial" w:cs="Arial"/>
          <w:sz w:val="20"/>
          <w:szCs w:val="20"/>
        </w:rPr>
        <w:t xml:space="preserve">Wykonawca oświadcza, że jest administratorem w rozumieniu RODO oraz ustawy, </w:t>
      </w:r>
      <w:r w:rsidRPr="00BE239B">
        <w:rPr>
          <w:rFonts w:ascii="Arial" w:hAnsi="Arial" w:cs="Arial"/>
          <w:sz w:val="20"/>
          <w:szCs w:val="20"/>
        </w:rPr>
        <w:br/>
        <w:t>w stosunku do danych osobowych powierzonych Zamawiającemu, jako Podmiotowi przetwarzającemu,</w:t>
      </w:r>
    </w:p>
    <w:p w:rsidR="0086264F" w:rsidRPr="00BE239B" w:rsidRDefault="0086264F" w:rsidP="0086264F">
      <w:pPr>
        <w:pStyle w:val="Bezodstpw"/>
        <w:numPr>
          <w:ilvl w:val="0"/>
          <w:numId w:val="13"/>
        </w:numPr>
        <w:suppressAutoHyphens/>
        <w:ind w:left="303" w:right="-57" w:hanging="19"/>
        <w:jc w:val="both"/>
        <w:rPr>
          <w:rFonts w:ascii="Arial" w:hAnsi="Arial" w:cs="Arial"/>
          <w:sz w:val="20"/>
          <w:szCs w:val="20"/>
        </w:rPr>
      </w:pPr>
      <w:r w:rsidRPr="00BE239B">
        <w:rPr>
          <w:rFonts w:ascii="Arial" w:hAnsi="Arial" w:cs="Arial"/>
          <w:sz w:val="20"/>
          <w:szCs w:val="20"/>
        </w:rPr>
        <w:t xml:space="preserve">Wykonawca, jako Podmiot przetwarzający oświadcza, że dysponuje odpowiednią wiedzą </w:t>
      </w:r>
      <w:r w:rsidRPr="00BE239B">
        <w:rPr>
          <w:rFonts w:ascii="Arial" w:hAnsi="Arial" w:cs="Arial"/>
          <w:sz w:val="20"/>
          <w:szCs w:val="20"/>
        </w:rPr>
        <w:br/>
        <w:t>i doświadczeniem oraz posiada od</w:t>
      </w:r>
      <w:r>
        <w:rPr>
          <w:rFonts w:ascii="Arial" w:hAnsi="Arial" w:cs="Arial"/>
          <w:sz w:val="20"/>
          <w:szCs w:val="20"/>
        </w:rPr>
        <w:t xml:space="preserve">powiednie zasoby organizacyjne </w:t>
      </w:r>
      <w:r w:rsidRPr="00BE239B">
        <w:rPr>
          <w:rFonts w:ascii="Arial" w:hAnsi="Arial" w:cs="Arial"/>
          <w:sz w:val="20"/>
          <w:szCs w:val="20"/>
        </w:rPr>
        <w:t>i personalne w celu zapewnienia odpowiedniego poziomu bezpieczeństwa przetwarzania danych osobowych, w szczególności poprzez wdrożenie od</w:t>
      </w:r>
      <w:r>
        <w:rPr>
          <w:rFonts w:ascii="Arial" w:hAnsi="Arial" w:cs="Arial"/>
          <w:sz w:val="20"/>
          <w:szCs w:val="20"/>
        </w:rPr>
        <w:t>powiednich środków technicznych</w:t>
      </w:r>
      <w:r w:rsidRPr="00BE239B">
        <w:rPr>
          <w:rFonts w:ascii="Arial" w:hAnsi="Arial" w:cs="Arial"/>
          <w:sz w:val="20"/>
          <w:szCs w:val="20"/>
        </w:rPr>
        <w:t xml:space="preserve"> i organizacyjnych w celu zapewnienia przetwarzania danych osobowych zgodnie z RODO oraz innymi powszechnie obowiązującymi w kraju przepisami prawa, </w:t>
      </w:r>
    </w:p>
    <w:p w:rsidR="0086264F" w:rsidRPr="00BE239B" w:rsidRDefault="0086264F" w:rsidP="0086264F">
      <w:pPr>
        <w:pStyle w:val="Bezodstpw"/>
        <w:numPr>
          <w:ilvl w:val="0"/>
          <w:numId w:val="13"/>
        </w:numPr>
        <w:suppressAutoHyphens/>
        <w:ind w:left="303" w:right="-57" w:hanging="19"/>
        <w:jc w:val="both"/>
        <w:rPr>
          <w:rFonts w:ascii="Arial" w:hAnsi="Arial" w:cs="Arial"/>
          <w:sz w:val="20"/>
          <w:szCs w:val="20"/>
        </w:rPr>
      </w:pPr>
      <w:r w:rsidRPr="00BE239B">
        <w:rPr>
          <w:rFonts w:ascii="Arial" w:hAnsi="Arial" w:cs="Arial"/>
          <w:sz w:val="20"/>
          <w:szCs w:val="20"/>
        </w:rPr>
        <w:t>Wykonawca oświadcza, że przetwarzanie danych osobowych przez Wykonawcę, jako Podmiot przetwarzający odbywać się będzie w ramach realizacji niniejszej umowy Wykonawca, jako Podmiot przetwarzający zobowią</w:t>
      </w:r>
      <w:r>
        <w:rPr>
          <w:rFonts w:ascii="Arial" w:hAnsi="Arial" w:cs="Arial"/>
          <w:sz w:val="20"/>
          <w:szCs w:val="20"/>
        </w:rPr>
        <w:t xml:space="preserve">zuje się pomagać Zamawiającemu </w:t>
      </w:r>
      <w:r w:rsidRPr="00BE239B">
        <w:rPr>
          <w:rFonts w:ascii="Arial" w:hAnsi="Arial" w:cs="Arial"/>
          <w:sz w:val="20"/>
          <w:szCs w:val="20"/>
        </w:rPr>
        <w:t>w wywiązywaniu się</w:t>
      </w:r>
      <w:r w:rsidR="000941F3">
        <w:rPr>
          <w:rFonts w:ascii="Arial" w:hAnsi="Arial" w:cs="Arial"/>
          <w:sz w:val="20"/>
          <w:szCs w:val="20"/>
        </w:rPr>
        <w:t xml:space="preserve"> </w:t>
      </w:r>
      <w:r w:rsidRPr="00BE239B">
        <w:rPr>
          <w:rFonts w:ascii="Arial" w:hAnsi="Arial" w:cs="Arial"/>
          <w:sz w:val="20"/>
          <w:szCs w:val="20"/>
        </w:rPr>
        <w:t>z obowiązków  określonych w art. 32 – 36 RODO,</w:t>
      </w:r>
    </w:p>
    <w:p w:rsidR="0086264F" w:rsidRPr="00BE239B" w:rsidRDefault="0086264F" w:rsidP="0086264F">
      <w:pPr>
        <w:pStyle w:val="Bezodstpw"/>
        <w:numPr>
          <w:ilvl w:val="0"/>
          <w:numId w:val="13"/>
        </w:numPr>
        <w:suppressAutoHyphens/>
        <w:ind w:left="303" w:right="-57" w:hanging="19"/>
        <w:jc w:val="both"/>
        <w:rPr>
          <w:sz w:val="20"/>
          <w:szCs w:val="20"/>
        </w:rPr>
      </w:pPr>
      <w:r w:rsidRPr="00BE239B">
        <w:rPr>
          <w:rFonts w:ascii="Arial" w:hAnsi="Arial" w:cs="Arial"/>
          <w:sz w:val="20"/>
          <w:szCs w:val="20"/>
        </w:rPr>
        <w:t>Wykonawca, jako Podmiot przetwarzający zobowiązany jest udostępnić Zamawiającemu wszelkie informacje niezbędne do wykazania spełnienia obowiązków określonych w art. 28 RODO.</w:t>
      </w:r>
    </w:p>
    <w:p w:rsidR="0086264F" w:rsidRPr="00BE239B" w:rsidRDefault="0086264F" w:rsidP="0086264F">
      <w:pPr>
        <w:pStyle w:val="Bezodstpw"/>
        <w:suppressAutoHyphens/>
        <w:ind w:right="-57"/>
        <w:jc w:val="both"/>
        <w:rPr>
          <w:sz w:val="20"/>
          <w:szCs w:val="20"/>
        </w:rPr>
      </w:pPr>
      <w:r>
        <w:rPr>
          <w:rFonts w:ascii="Arial" w:hAnsi="Arial" w:cs="Arial"/>
          <w:sz w:val="20"/>
          <w:szCs w:val="20"/>
        </w:rPr>
        <w:t xml:space="preserve">6.Podpowierzenie: </w:t>
      </w:r>
      <w:r w:rsidRPr="00BE239B">
        <w:rPr>
          <w:rFonts w:ascii="Arial" w:hAnsi="Arial" w:cs="Arial"/>
          <w:sz w:val="20"/>
          <w:szCs w:val="20"/>
        </w:rPr>
        <w:t>Strony nie przewidują konieczności podpowierzenia przetwarzania danych. Ewentualne podpowierzenie przez jedną ze stron wymagać będzie wyrażenia zgody przez drugą stronę w formie pisemnej pod rygorem nieważności.</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7..</w:t>
      </w:r>
      <w:r w:rsidRPr="00BE239B">
        <w:rPr>
          <w:rFonts w:ascii="Arial" w:hAnsi="Arial" w:cs="Arial"/>
          <w:sz w:val="20"/>
          <w:szCs w:val="20"/>
        </w:rPr>
        <w:t xml:space="preserve">Zamawiający, jako administrator powierza Wykonawcy, jako Podmiotowi przetwarzającemu, </w:t>
      </w:r>
      <w:r w:rsidRPr="00BE239B">
        <w:rPr>
          <w:rFonts w:ascii="Arial" w:hAnsi="Arial" w:cs="Arial"/>
          <w:sz w:val="20"/>
          <w:szCs w:val="20"/>
        </w:rPr>
        <w:br/>
        <w:t xml:space="preserve">w trybie art. 28 ust. 3 RODO, przetwarzanie danych osobowych na zasadach i w celu określonym                    w umowie, na czas trwania umowy oraz nie krócej niż przez okres wskazany </w:t>
      </w:r>
      <w:r w:rsidRPr="00BE239B">
        <w:rPr>
          <w:rFonts w:ascii="Arial" w:hAnsi="Arial" w:cs="Arial"/>
          <w:sz w:val="20"/>
          <w:szCs w:val="20"/>
        </w:rPr>
        <w:br/>
        <w:t>w przepisach o archiwizacji po ustaniu umowy.</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8..</w:t>
      </w:r>
      <w:r w:rsidRPr="00BE239B">
        <w:rPr>
          <w:rFonts w:ascii="Arial" w:hAnsi="Arial" w:cs="Arial"/>
          <w:sz w:val="20"/>
          <w:szCs w:val="20"/>
        </w:rPr>
        <w:t>Powierzone dane osobowe będą przetwarzane przez strony wyłącznie w celu realizacji umowy.</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9.</w:t>
      </w:r>
      <w:r w:rsidRPr="00BE239B">
        <w:rPr>
          <w:rFonts w:ascii="Arial" w:hAnsi="Arial" w:cs="Arial"/>
          <w:sz w:val="20"/>
          <w:szCs w:val="20"/>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86264F" w:rsidRPr="00BE239B" w:rsidRDefault="0086264F" w:rsidP="0086264F">
      <w:pPr>
        <w:pStyle w:val="Bezodstpw"/>
        <w:suppressAutoHyphens/>
        <w:ind w:right="-57"/>
        <w:jc w:val="both"/>
        <w:rPr>
          <w:sz w:val="20"/>
          <w:szCs w:val="20"/>
        </w:rPr>
      </w:pPr>
      <w:r>
        <w:rPr>
          <w:rFonts w:ascii="Arial" w:hAnsi="Arial" w:cs="Arial"/>
          <w:sz w:val="20"/>
          <w:szCs w:val="20"/>
        </w:rPr>
        <w:t>10.</w:t>
      </w:r>
      <w:r w:rsidRPr="00BE239B">
        <w:rPr>
          <w:rFonts w:ascii="Arial" w:hAnsi="Arial" w:cs="Arial"/>
          <w:sz w:val="20"/>
          <w:szCs w:val="20"/>
        </w:rPr>
        <w:t>Celem przetwarzania jest wykonywanie zminimalizowanych czynności przetwarzania danych osobowych niezbędne do wykonania umowy, której stroną jest osoba ( osoby ), której dane dotyczą oraz realizacja żywotnych interesów stron umowy.</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11.</w:t>
      </w:r>
      <w:r w:rsidRPr="00BE239B">
        <w:rPr>
          <w:rFonts w:ascii="Arial" w:hAnsi="Arial" w:cs="Arial"/>
          <w:sz w:val="20"/>
          <w:szCs w:val="20"/>
        </w:rPr>
        <w:t xml:space="preserve">W stosunku do osób, których dane osobowe ujęto w umowie ma zastosowanie zapis </w:t>
      </w:r>
      <w:r w:rsidRPr="00BE239B">
        <w:rPr>
          <w:rFonts w:ascii="Arial" w:hAnsi="Arial" w:cs="Arial"/>
          <w:sz w:val="20"/>
          <w:szCs w:val="20"/>
        </w:rPr>
        <w:br/>
        <w:t xml:space="preserve">art. 4 ust. 11 RODO. Obowiązek tego zapisu dotyczy w równej mierze obu stron umowy, </w:t>
      </w:r>
      <w:r w:rsidRPr="00BE239B">
        <w:rPr>
          <w:rFonts w:ascii="Arial" w:hAnsi="Arial" w:cs="Arial"/>
          <w:sz w:val="20"/>
          <w:szCs w:val="20"/>
        </w:rPr>
        <w:br/>
        <w:t>z zachowaniem zasady pełnej rozliczalności.</w:t>
      </w:r>
    </w:p>
    <w:p w:rsidR="0086264F" w:rsidRPr="00BE239B" w:rsidRDefault="0086264F" w:rsidP="0086264F">
      <w:pPr>
        <w:pStyle w:val="Bezodstpw"/>
        <w:suppressAutoHyphens/>
        <w:ind w:right="-57"/>
        <w:jc w:val="both"/>
        <w:rPr>
          <w:sz w:val="20"/>
          <w:szCs w:val="20"/>
        </w:rPr>
      </w:pPr>
      <w:r>
        <w:rPr>
          <w:rFonts w:ascii="Arial" w:hAnsi="Arial" w:cs="Arial"/>
          <w:sz w:val="20"/>
          <w:szCs w:val="20"/>
        </w:rPr>
        <w:t>12.</w:t>
      </w:r>
      <w:r w:rsidRPr="00BE239B">
        <w:rPr>
          <w:rFonts w:ascii="Arial" w:hAnsi="Arial" w:cs="Arial"/>
          <w:sz w:val="20"/>
          <w:szCs w:val="20"/>
        </w:rPr>
        <w:t xml:space="preserve">Dane osobowe będą przetwarzane przez Podmiot przetwarzający w formie papierowej </w:t>
      </w:r>
      <w:r w:rsidRPr="00BE239B">
        <w:rPr>
          <w:rFonts w:ascii="Arial" w:hAnsi="Arial" w:cs="Arial"/>
          <w:sz w:val="20"/>
          <w:szCs w:val="20"/>
        </w:rPr>
        <w:br/>
        <w:t>w siedzibie Zamawiającego oraz w siedzibie Wykonawcy lub zdalnie przy wykorzystaniu systemów informatycznych.</w:t>
      </w:r>
    </w:p>
    <w:p w:rsidR="0086264F" w:rsidRPr="00BE239B" w:rsidRDefault="0086264F" w:rsidP="0086264F">
      <w:pPr>
        <w:pStyle w:val="Bezodstpw"/>
        <w:suppressAutoHyphens/>
        <w:ind w:right="-57"/>
        <w:jc w:val="both"/>
        <w:rPr>
          <w:sz w:val="20"/>
          <w:szCs w:val="20"/>
        </w:rPr>
      </w:pPr>
      <w:r>
        <w:rPr>
          <w:rFonts w:ascii="Arial" w:hAnsi="Arial" w:cs="Arial"/>
          <w:sz w:val="20"/>
          <w:szCs w:val="20"/>
        </w:rPr>
        <w:t>13.</w:t>
      </w:r>
      <w:r w:rsidRPr="00BE239B">
        <w:rPr>
          <w:rFonts w:ascii="Arial" w:hAnsi="Arial" w:cs="Arial"/>
          <w:sz w:val="20"/>
          <w:szCs w:val="20"/>
        </w:rPr>
        <w:t xml:space="preserve">Podmiot przetwarzający zobowiązuje się przetwarzać powierzone mu dane osobowe zgodnie                           z zapisami RODO oraz innymi powszechnie obowiązującymi w kraju przepisami prawa, które chronią prawa osób fizycznych. </w:t>
      </w:r>
    </w:p>
    <w:p w:rsidR="0086264F" w:rsidRPr="00BE239B" w:rsidRDefault="0086264F" w:rsidP="0086264F">
      <w:pPr>
        <w:pStyle w:val="Bezodstpw"/>
        <w:suppressAutoHyphens/>
        <w:ind w:left="360" w:right="-57" w:hanging="360"/>
        <w:jc w:val="both"/>
        <w:rPr>
          <w:sz w:val="20"/>
          <w:szCs w:val="20"/>
        </w:rPr>
      </w:pPr>
      <w:r>
        <w:rPr>
          <w:rFonts w:ascii="Arial" w:hAnsi="Arial" w:cs="Arial"/>
          <w:sz w:val="20"/>
          <w:szCs w:val="20"/>
        </w:rPr>
        <w:t>14.</w:t>
      </w:r>
      <w:r w:rsidRPr="00BE239B">
        <w:rPr>
          <w:rFonts w:ascii="Arial" w:hAnsi="Arial" w:cs="Arial"/>
          <w:sz w:val="20"/>
          <w:szCs w:val="20"/>
        </w:rPr>
        <w:t xml:space="preserve">Podmiot przetwarzający zobowiązuje się zastosować odpowiednie środki zgodnie z art. 32 RODO. </w:t>
      </w:r>
    </w:p>
    <w:p w:rsidR="0086264F" w:rsidRPr="00BE239B" w:rsidRDefault="0086264F" w:rsidP="0086264F">
      <w:pPr>
        <w:pStyle w:val="Bezodstpw"/>
        <w:suppressAutoHyphens/>
        <w:ind w:right="-57"/>
        <w:jc w:val="both"/>
        <w:rPr>
          <w:sz w:val="20"/>
          <w:szCs w:val="20"/>
        </w:rPr>
      </w:pPr>
      <w:r>
        <w:rPr>
          <w:rFonts w:ascii="Arial" w:hAnsi="Arial" w:cs="Arial"/>
          <w:sz w:val="20"/>
          <w:szCs w:val="20"/>
        </w:rPr>
        <w:t>15.</w:t>
      </w:r>
      <w:r w:rsidRPr="00BE239B">
        <w:rPr>
          <w:rFonts w:ascii="Arial" w:hAnsi="Arial" w:cs="Arial"/>
          <w:sz w:val="20"/>
          <w:szCs w:val="20"/>
        </w:rPr>
        <w:t>Podmiot przetwarzający niezwłocznie informuje Administratora, jeżeli jego zdaniem wydane mu polecenie stanowi naruszenie zapisów RODO lub innych przepisów o ochronie danych osobowych.</w:t>
      </w:r>
    </w:p>
    <w:p w:rsidR="0086264F" w:rsidRPr="00BE239B" w:rsidRDefault="0086264F" w:rsidP="0086264F">
      <w:pPr>
        <w:pStyle w:val="Bezodstpw"/>
        <w:suppressAutoHyphens/>
        <w:ind w:right="-57"/>
        <w:jc w:val="both"/>
        <w:rPr>
          <w:sz w:val="20"/>
          <w:szCs w:val="20"/>
        </w:rPr>
      </w:pPr>
      <w:r>
        <w:rPr>
          <w:rFonts w:ascii="Arial" w:hAnsi="Arial" w:cs="Arial"/>
          <w:sz w:val="20"/>
          <w:szCs w:val="20"/>
        </w:rPr>
        <w:t>16.</w:t>
      </w:r>
      <w:r w:rsidRPr="00BE239B">
        <w:rPr>
          <w:rFonts w:ascii="Arial" w:hAnsi="Arial" w:cs="Arial"/>
          <w:sz w:val="20"/>
          <w:szCs w:val="20"/>
        </w:rPr>
        <w:t>Podmiot przetwarzający jest zobowiązany do poinformowania Administratora o każdym przypadku naruszenia ochrony danych osobowych niezwł</w:t>
      </w:r>
      <w:r>
        <w:rPr>
          <w:rFonts w:ascii="Arial" w:hAnsi="Arial" w:cs="Arial"/>
          <w:sz w:val="20"/>
          <w:szCs w:val="20"/>
        </w:rPr>
        <w:t xml:space="preserve">ocznie, nie później jednak niż </w:t>
      </w:r>
      <w:r w:rsidRPr="00BE239B">
        <w:rPr>
          <w:rFonts w:ascii="Arial" w:hAnsi="Arial" w:cs="Arial"/>
          <w:sz w:val="20"/>
          <w:szCs w:val="20"/>
        </w:rPr>
        <w:t>w ciągu 48 godzin od chwili stwierdzenia naruszenia.</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17.</w:t>
      </w:r>
      <w:r w:rsidRPr="00BE239B">
        <w:rPr>
          <w:rFonts w:ascii="Arial" w:hAnsi="Arial" w:cs="Arial"/>
          <w:sz w:val="20"/>
          <w:szCs w:val="20"/>
        </w:rPr>
        <w:t>Do przetwarzania danych osobowych w imieniu Podmiotu przetwarzającego mogą być dopuszczone wyłącznie osoby posiadające imienne upoważnienie do przetwarzania danych osobowych, wydane przez Podmiot przetwarzający.</w:t>
      </w:r>
    </w:p>
    <w:p w:rsidR="0086264F" w:rsidRPr="00BE239B" w:rsidRDefault="0086264F" w:rsidP="0086264F">
      <w:pPr>
        <w:pStyle w:val="Bezodstpw"/>
        <w:suppressAutoHyphens/>
        <w:ind w:right="-57"/>
        <w:jc w:val="both"/>
        <w:rPr>
          <w:sz w:val="20"/>
          <w:szCs w:val="20"/>
        </w:rPr>
      </w:pPr>
      <w:r>
        <w:rPr>
          <w:rFonts w:ascii="Arial" w:hAnsi="Arial" w:cs="Arial"/>
          <w:sz w:val="20"/>
          <w:szCs w:val="20"/>
        </w:rPr>
        <w:t>18.</w:t>
      </w:r>
      <w:r w:rsidRPr="00BE239B">
        <w:rPr>
          <w:rFonts w:ascii="Arial" w:hAnsi="Arial" w:cs="Arial"/>
          <w:sz w:val="20"/>
          <w:szCs w:val="20"/>
        </w:rPr>
        <w:t xml:space="preserve">Podmiot przetwarzający zobowiązuje się do nadania upoważnień do przetwarzania danych osobowych wszystkim osobom przetwarzającym powierzone dane. </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19.</w:t>
      </w:r>
      <w:r w:rsidRPr="00BE239B">
        <w:rPr>
          <w:rFonts w:ascii="Arial" w:hAnsi="Arial" w:cs="Arial"/>
          <w:sz w:val="20"/>
          <w:szCs w:val="20"/>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86264F" w:rsidRPr="00BE239B" w:rsidRDefault="0086264F" w:rsidP="0086264F">
      <w:pPr>
        <w:pStyle w:val="Bezodstpw"/>
        <w:suppressAutoHyphens/>
        <w:ind w:right="-57"/>
        <w:jc w:val="both"/>
        <w:rPr>
          <w:sz w:val="20"/>
          <w:szCs w:val="20"/>
        </w:rPr>
      </w:pPr>
      <w:r>
        <w:rPr>
          <w:rFonts w:ascii="Arial" w:hAnsi="Arial" w:cs="Arial"/>
          <w:sz w:val="20"/>
          <w:szCs w:val="20"/>
        </w:rPr>
        <w:lastRenderedPageBreak/>
        <w:t>20.</w:t>
      </w:r>
      <w:r w:rsidRPr="00BE239B">
        <w:rPr>
          <w:rFonts w:ascii="Arial" w:hAnsi="Arial" w:cs="Arial"/>
          <w:sz w:val="20"/>
          <w:szCs w:val="20"/>
        </w:rPr>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 jego posiadaniu kopii powierzonych danych.</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21.</w:t>
      </w:r>
      <w:r w:rsidRPr="00BE239B">
        <w:rPr>
          <w:rFonts w:ascii="Arial" w:hAnsi="Arial" w:cs="Arial"/>
          <w:sz w:val="20"/>
          <w:szCs w:val="20"/>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rsidR="0086264F" w:rsidRPr="00BE239B" w:rsidRDefault="0086264F" w:rsidP="0086264F">
      <w:pPr>
        <w:pStyle w:val="Bezodstpw"/>
        <w:suppressAutoHyphens/>
        <w:ind w:right="-57"/>
        <w:jc w:val="both"/>
        <w:rPr>
          <w:sz w:val="20"/>
          <w:szCs w:val="20"/>
        </w:rPr>
      </w:pPr>
      <w:r>
        <w:rPr>
          <w:rFonts w:ascii="Arial" w:hAnsi="Arial" w:cs="Arial"/>
          <w:sz w:val="20"/>
          <w:szCs w:val="20"/>
        </w:rPr>
        <w:t>22.</w:t>
      </w:r>
      <w:r w:rsidRPr="00BE239B">
        <w:rPr>
          <w:rFonts w:ascii="Arial" w:hAnsi="Arial" w:cs="Arial"/>
          <w:sz w:val="20"/>
          <w:szCs w:val="20"/>
        </w:rPr>
        <w:t>Podmiot przetwarzający ponosi pełną odpowiedzialność wobec Administratora za niewywiązanie się przez Podwykonawcę z obowiązków w zakresie ochrony danych osobowych.</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23.</w:t>
      </w:r>
      <w:r w:rsidRPr="00BE239B">
        <w:rPr>
          <w:rFonts w:ascii="Arial" w:hAnsi="Arial" w:cs="Arial"/>
          <w:sz w:val="20"/>
          <w:szCs w:val="20"/>
        </w:rPr>
        <w:t xml:space="preserve">Podmiot przetwarzający zobowiązuje się do zachowania w tajemnicy wszelkich informacji </w:t>
      </w:r>
      <w:r w:rsidRPr="00BE239B">
        <w:rPr>
          <w:rFonts w:ascii="Arial" w:hAnsi="Arial" w:cs="Arial"/>
          <w:sz w:val="20"/>
          <w:szCs w:val="20"/>
        </w:rPr>
        <w:br/>
        <w:t xml:space="preserve">i danych osobowych otrzymanych od Administratora, jak i współpracujących z nim osób i nie będzie ich ujawniał i udostępniał bez zgody Administratora w innym celu niż realizacja umowy. </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24.</w:t>
      </w:r>
      <w:r w:rsidRPr="00BE239B">
        <w:rPr>
          <w:rFonts w:ascii="Arial" w:hAnsi="Arial" w:cs="Arial"/>
          <w:sz w:val="20"/>
          <w:szCs w:val="20"/>
        </w:rPr>
        <w:t>Podmiot przetwarzający zobowiązuje się do udzielenia Administratorowi, na każde żądanie, informacji na temat przetwarzania powierzonych do przetwarzania danych osobowych.</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25.</w:t>
      </w:r>
      <w:r w:rsidRPr="00BE239B">
        <w:rPr>
          <w:rFonts w:ascii="Arial" w:hAnsi="Arial" w:cs="Arial"/>
          <w:sz w:val="20"/>
          <w:szCs w:val="20"/>
        </w:rPr>
        <w:t>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26.</w:t>
      </w:r>
      <w:r w:rsidRPr="00BE239B">
        <w:rPr>
          <w:rFonts w:ascii="Arial" w:hAnsi="Arial" w:cs="Arial"/>
          <w:sz w:val="20"/>
          <w:szCs w:val="20"/>
        </w:rPr>
        <w:t xml:space="preserve">Kontrola o której mowa w ust. 1 obejmuje prawo wstępu do pomieszczeń Podmiotu </w:t>
      </w:r>
      <w:r w:rsidR="00522EF9">
        <w:rPr>
          <w:rFonts w:ascii="Arial" w:hAnsi="Arial" w:cs="Arial"/>
          <w:sz w:val="20"/>
          <w:szCs w:val="20"/>
        </w:rPr>
        <w:t>przetwarzającego</w:t>
      </w:r>
      <w:r w:rsidRPr="00BE239B">
        <w:rPr>
          <w:rFonts w:ascii="Arial" w:hAnsi="Arial" w:cs="Arial"/>
          <w:sz w:val="20"/>
          <w:szCs w:val="20"/>
        </w:rPr>
        <w:t xml:space="preserve"> i może być przeprowadzona w dniach i godzinach pracy Podmiotu przetwarzającego, po uprzednim zawiadomieniu Podmiotu przetwarzającego o planowanej kontroli z wyprzedzeniem co najmniej 14 dni.</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27.</w:t>
      </w:r>
      <w:r w:rsidRPr="00BE239B">
        <w:rPr>
          <w:rFonts w:ascii="Arial" w:hAnsi="Arial" w:cs="Arial"/>
          <w:sz w:val="20"/>
          <w:szCs w:val="20"/>
        </w:rPr>
        <w:t>Podmiot przetwarzający zobowiązany jest do zastosowania wskazówek i poleceń Administratora                      w celu usunięcia uchybień stwierdzonych podczas kontroli.</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28.</w:t>
      </w:r>
      <w:r w:rsidRPr="00BE239B">
        <w:rPr>
          <w:rFonts w:ascii="Arial" w:hAnsi="Arial" w:cs="Arial"/>
          <w:sz w:val="20"/>
          <w:szCs w:val="20"/>
        </w:rPr>
        <w:t>Podmiot przetwarzający ponosi odpowiedzialność, tak wobec osób trzecich, jak i wobec Administratora, za szkody powstałe w związku z nieprzestrzeganiem RODO, ustawy, niniejszych zasad oraz innych powszechnie obowiązujących przepisów prawa które chronią prawa osób, których dane dotyczą.</w:t>
      </w:r>
    </w:p>
    <w:p w:rsidR="0086264F" w:rsidRPr="00BE239B" w:rsidRDefault="0086264F" w:rsidP="0086264F">
      <w:pPr>
        <w:pStyle w:val="Bezodstpw"/>
        <w:suppressAutoHyphens/>
        <w:spacing w:before="100"/>
        <w:ind w:left="-37" w:right="-57"/>
        <w:jc w:val="both"/>
        <w:rPr>
          <w:sz w:val="20"/>
          <w:szCs w:val="20"/>
        </w:rPr>
      </w:pPr>
      <w:r>
        <w:rPr>
          <w:rFonts w:ascii="Arial" w:hAnsi="Arial" w:cs="Arial"/>
          <w:sz w:val="20"/>
          <w:szCs w:val="20"/>
        </w:rPr>
        <w:t>29.</w:t>
      </w:r>
      <w:r w:rsidRPr="00BE239B">
        <w:rPr>
          <w:rFonts w:ascii="Arial" w:hAnsi="Arial" w:cs="Arial"/>
          <w:sz w:val="20"/>
          <w:szCs w:val="20"/>
        </w:rPr>
        <w:t xml:space="preserve">Podmiot przetwarzający zobowiązany jest do niezwłocznego poinformowania Administratora: </w:t>
      </w:r>
    </w:p>
    <w:p w:rsidR="0086264F" w:rsidRPr="00BE239B" w:rsidRDefault="0086264F" w:rsidP="0086264F">
      <w:pPr>
        <w:pStyle w:val="Bezodstpw"/>
        <w:numPr>
          <w:ilvl w:val="0"/>
          <w:numId w:val="11"/>
        </w:numPr>
        <w:tabs>
          <w:tab w:val="clear" w:pos="0"/>
          <w:tab w:val="num" w:pos="-360"/>
        </w:tabs>
        <w:suppressAutoHyphens/>
        <w:spacing w:before="100"/>
        <w:ind w:left="142" w:right="-57" w:firstLine="0"/>
        <w:jc w:val="both"/>
        <w:rPr>
          <w:sz w:val="20"/>
          <w:szCs w:val="20"/>
        </w:rPr>
      </w:pPr>
      <w:r w:rsidRPr="00BE239B">
        <w:rPr>
          <w:rFonts w:ascii="Arial" w:hAnsi="Arial" w:cs="Arial"/>
          <w:sz w:val="20"/>
          <w:szCs w:val="20"/>
        </w:rPr>
        <w:t>o wszelkich przypadkach naruszenia obowiązków dotyczących ochrony powierzonych do przetwarzania danych osobowych, naruszenia tajemnicy tych danych lub niewłaściwego ich wykorzystania,</w:t>
      </w:r>
    </w:p>
    <w:p w:rsidR="0086264F" w:rsidRPr="00BE239B" w:rsidRDefault="0086264F" w:rsidP="0086264F">
      <w:pPr>
        <w:pStyle w:val="Bezodstpw"/>
        <w:numPr>
          <w:ilvl w:val="0"/>
          <w:numId w:val="11"/>
        </w:numPr>
        <w:tabs>
          <w:tab w:val="clear" w:pos="0"/>
          <w:tab w:val="num" w:pos="-360"/>
        </w:tabs>
        <w:suppressAutoHyphens/>
        <w:spacing w:before="100"/>
        <w:ind w:left="142" w:right="-57" w:firstLine="0"/>
        <w:jc w:val="both"/>
        <w:rPr>
          <w:sz w:val="20"/>
          <w:szCs w:val="20"/>
        </w:rPr>
      </w:pPr>
      <w:r w:rsidRPr="00BE239B">
        <w:rPr>
          <w:rFonts w:ascii="Arial" w:hAnsi="Arial" w:cs="Arial"/>
          <w:sz w:val="20"/>
          <w:szCs w:val="20"/>
        </w:rPr>
        <w:t>o wszelkich czynnościach z własnym udziałem w sprawach dotyczących ochrony danych osobowych prowadzonych w szczególności przez organ nadzorczy, Policję, Prokuraturę,</w:t>
      </w:r>
      <w:r w:rsidRPr="00BE239B">
        <w:rPr>
          <w:sz w:val="20"/>
          <w:szCs w:val="20"/>
        </w:rPr>
        <w:t xml:space="preserve"> </w:t>
      </w:r>
      <w:r w:rsidRPr="00BE239B">
        <w:rPr>
          <w:rFonts w:ascii="Arial" w:hAnsi="Arial" w:cs="Arial"/>
          <w:sz w:val="20"/>
          <w:szCs w:val="20"/>
        </w:rPr>
        <w:t>Żandarmerię Wojskową lub sąd.</w:t>
      </w:r>
      <w:r w:rsidRPr="00BE239B">
        <w:rPr>
          <w:sz w:val="20"/>
          <w:szCs w:val="20"/>
        </w:rPr>
        <w:t xml:space="preserve"> </w:t>
      </w:r>
    </w:p>
    <w:p w:rsidR="0086264F" w:rsidRPr="00BE239B" w:rsidRDefault="0086264F" w:rsidP="0086264F">
      <w:pPr>
        <w:suppressAutoHyphens/>
        <w:spacing w:before="100" w:line="240" w:lineRule="auto"/>
        <w:ind w:left="-37" w:right="-57"/>
        <w:jc w:val="both"/>
        <w:rPr>
          <w:sz w:val="20"/>
          <w:szCs w:val="20"/>
        </w:rPr>
      </w:pPr>
      <w:r>
        <w:rPr>
          <w:rFonts w:ascii="Arial" w:hAnsi="Arial" w:cs="Arial"/>
          <w:sz w:val="20"/>
          <w:szCs w:val="20"/>
        </w:rPr>
        <w:t>30.</w:t>
      </w:r>
      <w:r w:rsidRPr="00BE239B">
        <w:rPr>
          <w:rFonts w:ascii="Arial" w:hAnsi="Arial" w:cs="Arial"/>
          <w:sz w:val="20"/>
          <w:szCs w:val="20"/>
        </w:rPr>
        <w:t>Inspektorami ochrony danych osobowych są:</w:t>
      </w:r>
    </w:p>
    <w:p w:rsidR="0086264F" w:rsidRPr="00BE239B" w:rsidRDefault="0086264F" w:rsidP="0086264F">
      <w:pPr>
        <w:spacing w:after="120" w:line="240" w:lineRule="auto"/>
        <w:ind w:left="-737" w:right="-57" w:firstLine="709"/>
        <w:jc w:val="both"/>
        <w:rPr>
          <w:sz w:val="20"/>
          <w:szCs w:val="20"/>
        </w:rPr>
      </w:pPr>
      <w:r w:rsidRPr="00BE239B">
        <w:rPr>
          <w:rFonts w:ascii="Arial" w:hAnsi="Arial" w:cs="Arial"/>
          <w:sz w:val="20"/>
          <w:szCs w:val="20"/>
        </w:rPr>
        <w:t>1) Inspektorem Ochrony Danych Osobowych Zamawiającego jest:</w:t>
      </w:r>
    </w:p>
    <w:p w:rsidR="0086264F" w:rsidRPr="00BE239B" w:rsidRDefault="0086264F" w:rsidP="0086264F">
      <w:pPr>
        <w:spacing w:after="120" w:line="240" w:lineRule="auto"/>
        <w:ind w:left="-737" w:right="-57"/>
        <w:jc w:val="both"/>
        <w:rPr>
          <w:sz w:val="20"/>
          <w:szCs w:val="20"/>
        </w:rPr>
      </w:pPr>
      <w:r w:rsidRPr="00BE239B">
        <w:rPr>
          <w:rFonts w:ascii="Arial" w:eastAsia="Arial" w:hAnsi="Arial" w:cs="Arial"/>
          <w:i/>
          <w:sz w:val="20"/>
          <w:szCs w:val="20"/>
        </w:rPr>
        <w:t xml:space="preserve">                </w:t>
      </w:r>
      <w:r w:rsidRPr="00BE239B">
        <w:rPr>
          <w:rFonts w:ascii="Arial" w:hAnsi="Arial" w:cs="Arial"/>
          <w:i/>
          <w:sz w:val="20"/>
          <w:szCs w:val="20"/>
        </w:rPr>
        <w:t xml:space="preserve">p. Wincenty Skrzypczak, </w:t>
      </w:r>
      <w:r w:rsidRPr="00BE239B">
        <w:rPr>
          <w:rFonts w:ascii="Arial" w:hAnsi="Arial" w:cs="Arial"/>
          <w:i/>
          <w:sz w:val="20"/>
          <w:szCs w:val="20"/>
          <w:u w:val="single"/>
        </w:rPr>
        <w:t xml:space="preserve">Adres e-mail: </w:t>
      </w:r>
      <w:hyperlink r:id="rId11" w:history="1">
        <w:r w:rsidRPr="00BE239B">
          <w:rPr>
            <w:rStyle w:val="Hipercze"/>
            <w:rFonts w:ascii="Arial" w:hAnsi="Arial" w:cs="Arial"/>
            <w:i/>
            <w:sz w:val="20"/>
            <w:szCs w:val="20"/>
          </w:rPr>
          <w:t>16wog.iodo@ron.mil.pl</w:t>
        </w:r>
      </w:hyperlink>
      <w:r w:rsidRPr="00BE239B">
        <w:rPr>
          <w:rFonts w:ascii="Arial" w:hAnsi="Arial" w:cs="Arial"/>
          <w:i/>
          <w:sz w:val="20"/>
          <w:szCs w:val="20"/>
        </w:rPr>
        <w:t xml:space="preserve">   Tel.: 261-474-568</w:t>
      </w:r>
    </w:p>
    <w:p w:rsidR="0086264F" w:rsidRPr="00BE239B" w:rsidRDefault="0086264F" w:rsidP="0086264F">
      <w:pPr>
        <w:spacing w:after="120" w:line="240" w:lineRule="auto"/>
        <w:ind w:left="-737" w:right="-57" w:firstLine="709"/>
        <w:jc w:val="both"/>
        <w:rPr>
          <w:sz w:val="20"/>
          <w:szCs w:val="20"/>
        </w:rPr>
      </w:pPr>
      <w:r w:rsidRPr="00BE239B">
        <w:rPr>
          <w:rFonts w:ascii="Arial" w:hAnsi="Arial" w:cs="Arial"/>
          <w:sz w:val="20"/>
          <w:szCs w:val="20"/>
        </w:rPr>
        <w:t xml:space="preserve">2) Inspektorem Ochrony Danych Osobowych / osobą odpowiedzialną za ochronę danych   </w:t>
      </w:r>
    </w:p>
    <w:p w:rsidR="0086264F" w:rsidRPr="00BE239B" w:rsidRDefault="0086264F" w:rsidP="0086264F">
      <w:pPr>
        <w:spacing w:after="120" w:line="240" w:lineRule="auto"/>
        <w:ind w:left="-737" w:right="-57" w:firstLine="709"/>
        <w:jc w:val="both"/>
        <w:rPr>
          <w:sz w:val="20"/>
          <w:szCs w:val="20"/>
        </w:rPr>
      </w:pPr>
      <w:r w:rsidRPr="00BE239B">
        <w:rPr>
          <w:rFonts w:ascii="Arial" w:eastAsia="Arial" w:hAnsi="Arial" w:cs="Arial"/>
          <w:sz w:val="20"/>
          <w:szCs w:val="20"/>
        </w:rPr>
        <w:t xml:space="preserve">     </w:t>
      </w:r>
      <w:r w:rsidRPr="00BE239B">
        <w:rPr>
          <w:rFonts w:ascii="Arial" w:hAnsi="Arial" w:cs="Arial"/>
          <w:sz w:val="20"/>
          <w:szCs w:val="20"/>
        </w:rPr>
        <w:t xml:space="preserve">osobowych ze strony Wykonawcy jest:  </w:t>
      </w:r>
      <w:r w:rsidRPr="00BE239B">
        <w:rPr>
          <w:rFonts w:ascii="Arial" w:hAnsi="Arial" w:cs="Arial"/>
          <w:i/>
          <w:sz w:val="20"/>
          <w:szCs w:val="20"/>
        </w:rPr>
        <w:t>Imię i nazwisko: ……………………………………...</w:t>
      </w:r>
    </w:p>
    <w:p w:rsidR="0086264F" w:rsidRPr="00BE239B" w:rsidRDefault="0086264F" w:rsidP="0086264F">
      <w:pPr>
        <w:spacing w:after="120" w:line="240" w:lineRule="auto"/>
        <w:ind w:left="-737" w:right="-57"/>
        <w:jc w:val="both"/>
        <w:rPr>
          <w:sz w:val="20"/>
          <w:szCs w:val="20"/>
        </w:rPr>
      </w:pPr>
      <w:r w:rsidRPr="00BE239B">
        <w:rPr>
          <w:rFonts w:ascii="Arial" w:eastAsia="Arial" w:hAnsi="Arial" w:cs="Arial"/>
          <w:i/>
          <w:sz w:val="20"/>
          <w:szCs w:val="20"/>
        </w:rPr>
        <w:t xml:space="preserve">                  </w:t>
      </w:r>
      <w:r w:rsidRPr="00BE239B">
        <w:rPr>
          <w:rFonts w:ascii="Arial" w:hAnsi="Arial" w:cs="Arial"/>
          <w:i/>
          <w:sz w:val="20"/>
          <w:szCs w:val="20"/>
        </w:rPr>
        <w:t xml:space="preserve">Adres e-mail: </w:t>
      </w:r>
      <w:r w:rsidRPr="00BE239B">
        <w:rPr>
          <w:rFonts w:ascii="Arial" w:hAnsi="Arial" w:cs="Arial"/>
          <w:i/>
          <w:sz w:val="20"/>
          <w:szCs w:val="20"/>
          <w:u w:val="single"/>
        </w:rPr>
        <w:t>………………………</w:t>
      </w:r>
      <w:r w:rsidRPr="00BE239B">
        <w:rPr>
          <w:rFonts w:ascii="Arial" w:hAnsi="Arial" w:cs="Arial"/>
          <w:i/>
          <w:sz w:val="20"/>
          <w:szCs w:val="20"/>
        </w:rPr>
        <w:t xml:space="preserve">     Tel.: ………………………</w:t>
      </w:r>
    </w:p>
    <w:p w:rsidR="0086264F" w:rsidRDefault="0086264F" w:rsidP="0086264F">
      <w:pPr>
        <w:suppressAutoHyphens/>
        <w:spacing w:before="100" w:line="240" w:lineRule="auto"/>
        <w:ind w:left="-37" w:right="-57"/>
        <w:jc w:val="both"/>
        <w:rPr>
          <w:rFonts w:ascii="Arial" w:hAnsi="Arial" w:cs="Arial"/>
          <w:sz w:val="20"/>
          <w:szCs w:val="20"/>
        </w:rPr>
      </w:pPr>
      <w:r>
        <w:rPr>
          <w:rFonts w:ascii="Arial" w:hAnsi="Arial" w:cs="Arial"/>
          <w:sz w:val="20"/>
          <w:szCs w:val="20"/>
        </w:rPr>
        <w:t>31.</w:t>
      </w:r>
      <w:r w:rsidRPr="00BE239B">
        <w:rPr>
          <w:rFonts w:ascii="Arial" w:hAnsi="Arial" w:cs="Arial"/>
          <w:sz w:val="20"/>
          <w:szCs w:val="20"/>
        </w:rPr>
        <w:t xml:space="preserve">W sprawach nieuregulowanych w niniejszych zasadach mają zastosowanie przepisy zawarte w RODO oraz inne powszechnie obowiązujące w kraju przepisy prawa. </w:t>
      </w:r>
    </w:p>
    <w:p w:rsidR="0086264F" w:rsidRPr="008877A5" w:rsidRDefault="007D3893" w:rsidP="000941F3">
      <w:pPr>
        <w:spacing w:after="0"/>
        <w:jc w:val="center"/>
        <w:rPr>
          <w:sz w:val="20"/>
          <w:szCs w:val="20"/>
        </w:rPr>
      </w:pPr>
      <w:r>
        <w:rPr>
          <w:rFonts w:ascii="Arial" w:hAnsi="Arial" w:cs="Arial"/>
          <w:b/>
          <w:bCs/>
          <w:iCs/>
          <w:sz w:val="20"/>
          <w:szCs w:val="20"/>
        </w:rPr>
        <w:t>§15</w:t>
      </w:r>
      <w:r w:rsidR="0086264F" w:rsidRPr="008877A5">
        <w:rPr>
          <w:rFonts w:ascii="Arial" w:hAnsi="Arial" w:cs="Arial"/>
          <w:b/>
          <w:bCs/>
          <w:iCs/>
          <w:sz w:val="20"/>
          <w:szCs w:val="20"/>
        </w:rPr>
        <w:t>.</w:t>
      </w:r>
    </w:p>
    <w:p w:rsidR="0086264F" w:rsidRPr="008877A5" w:rsidRDefault="007D3893" w:rsidP="007D3893">
      <w:pPr>
        <w:ind w:left="284" w:right="-57" w:hanging="284"/>
        <w:jc w:val="both"/>
        <w:rPr>
          <w:sz w:val="20"/>
          <w:szCs w:val="20"/>
        </w:rPr>
      </w:pPr>
      <w:r>
        <w:rPr>
          <w:rFonts w:ascii="Arial" w:hAnsi="Arial" w:cs="Arial"/>
          <w:sz w:val="20"/>
          <w:szCs w:val="20"/>
        </w:rPr>
        <w:t xml:space="preserve">1. </w:t>
      </w:r>
      <w:r w:rsidR="0086264F" w:rsidRPr="008877A5">
        <w:rPr>
          <w:rFonts w:ascii="Arial" w:hAnsi="Arial" w:cs="Arial"/>
          <w:sz w:val="20"/>
          <w:szCs w:val="20"/>
        </w:rPr>
        <w:t xml:space="preserve">W sprawach nieuregulowanych niniejszą umową mają zastosowanie odpowiednie przepisy Kodeksu </w:t>
      </w:r>
      <w:r>
        <w:rPr>
          <w:rFonts w:ascii="Arial" w:hAnsi="Arial" w:cs="Arial"/>
          <w:sz w:val="20"/>
          <w:szCs w:val="20"/>
        </w:rPr>
        <w:t xml:space="preserve">  </w:t>
      </w:r>
      <w:r w:rsidR="0086264F" w:rsidRPr="008877A5">
        <w:rPr>
          <w:rFonts w:ascii="Arial" w:hAnsi="Arial" w:cs="Arial"/>
          <w:sz w:val="20"/>
          <w:szCs w:val="20"/>
        </w:rPr>
        <w:t>cywilnego, ustawy Prawo zamówień pu</w:t>
      </w:r>
      <w:r w:rsidR="00910507">
        <w:rPr>
          <w:rFonts w:ascii="Arial" w:hAnsi="Arial" w:cs="Arial"/>
          <w:sz w:val="20"/>
          <w:szCs w:val="20"/>
        </w:rPr>
        <w:t>blicznych.</w:t>
      </w:r>
      <w:r w:rsidR="0086264F" w:rsidRPr="008877A5">
        <w:rPr>
          <w:rFonts w:ascii="Arial" w:hAnsi="Arial" w:cs="Arial"/>
          <w:sz w:val="20"/>
          <w:szCs w:val="20"/>
        </w:rPr>
        <w:t>.</w:t>
      </w:r>
    </w:p>
    <w:p w:rsidR="0086264F" w:rsidRPr="008877A5" w:rsidRDefault="007D3893" w:rsidP="007D3893">
      <w:pPr>
        <w:ind w:left="284" w:right="-57" w:hanging="284"/>
        <w:jc w:val="both"/>
        <w:rPr>
          <w:sz w:val="20"/>
          <w:szCs w:val="20"/>
        </w:rPr>
      </w:pPr>
      <w:r>
        <w:rPr>
          <w:rFonts w:ascii="Arial" w:eastAsia="Arial" w:hAnsi="Arial" w:cs="Arial"/>
          <w:sz w:val="20"/>
          <w:szCs w:val="20"/>
        </w:rPr>
        <w:t xml:space="preserve">2. </w:t>
      </w:r>
      <w:r w:rsidR="0086264F" w:rsidRPr="008877A5">
        <w:rPr>
          <w:rFonts w:ascii="Arial" w:hAnsi="Arial" w:cs="Arial"/>
          <w:sz w:val="20"/>
          <w:szCs w:val="20"/>
        </w:rPr>
        <w:t xml:space="preserve">Strony zgodnie oświadczają, że wszelka korespondencja pomiędzy nimi winna być kierowana na adresy wskazane w komparycji niniejszej umowy. </w:t>
      </w:r>
    </w:p>
    <w:p w:rsidR="0086264F" w:rsidRPr="008877A5" w:rsidRDefault="007D3893" w:rsidP="007D3893">
      <w:pPr>
        <w:ind w:left="142" w:right="-57" w:hanging="142"/>
        <w:jc w:val="both"/>
        <w:rPr>
          <w:sz w:val="20"/>
          <w:szCs w:val="20"/>
        </w:rPr>
      </w:pPr>
      <w:r>
        <w:rPr>
          <w:rFonts w:ascii="Arial" w:hAnsi="Arial" w:cs="Arial"/>
          <w:sz w:val="20"/>
          <w:szCs w:val="20"/>
        </w:rPr>
        <w:t xml:space="preserve">3. </w:t>
      </w:r>
      <w:r w:rsidR="0086264F" w:rsidRPr="008877A5">
        <w:rPr>
          <w:rFonts w:ascii="Arial" w:hAnsi="Arial" w:cs="Arial"/>
          <w:sz w:val="20"/>
          <w:szCs w:val="20"/>
        </w:rPr>
        <w:t xml:space="preserve">W razie zmiany adresu do korespondencji, każda ze Stron zobowiązuje się zawiadomić drugą stronę pismem o nowym adresie pod rygorem przyjęcia, że korespondencja kierowana na adres dotychczasowy do dnia tego zawiadomienia została skutecznie doręczona. </w:t>
      </w:r>
    </w:p>
    <w:p w:rsidR="000941F3" w:rsidRDefault="000941F3" w:rsidP="0086264F">
      <w:pPr>
        <w:jc w:val="center"/>
        <w:rPr>
          <w:rFonts w:ascii="Arial" w:hAnsi="Arial" w:cs="Arial"/>
          <w:b/>
          <w:bCs/>
          <w:iCs/>
          <w:sz w:val="20"/>
          <w:szCs w:val="20"/>
        </w:rPr>
      </w:pPr>
    </w:p>
    <w:p w:rsidR="0086264F" w:rsidRPr="008877A5" w:rsidRDefault="007D3893" w:rsidP="000941F3">
      <w:pPr>
        <w:spacing w:after="0"/>
        <w:jc w:val="center"/>
        <w:rPr>
          <w:sz w:val="20"/>
          <w:szCs w:val="20"/>
        </w:rPr>
      </w:pPr>
      <w:r>
        <w:rPr>
          <w:rFonts w:ascii="Arial" w:hAnsi="Arial" w:cs="Arial"/>
          <w:b/>
          <w:bCs/>
          <w:iCs/>
          <w:sz w:val="20"/>
          <w:szCs w:val="20"/>
        </w:rPr>
        <w:lastRenderedPageBreak/>
        <w:t>§ 16</w:t>
      </w:r>
      <w:r w:rsidR="0086264F" w:rsidRPr="008877A5">
        <w:rPr>
          <w:rFonts w:ascii="Arial" w:hAnsi="Arial" w:cs="Arial"/>
          <w:b/>
          <w:bCs/>
          <w:iCs/>
          <w:sz w:val="20"/>
          <w:szCs w:val="20"/>
        </w:rPr>
        <w:t>.</w:t>
      </w:r>
    </w:p>
    <w:p w:rsidR="0086264F" w:rsidRPr="008877A5" w:rsidRDefault="0086264F" w:rsidP="0086264F">
      <w:pPr>
        <w:ind w:right="-57"/>
        <w:jc w:val="both"/>
        <w:rPr>
          <w:sz w:val="20"/>
          <w:szCs w:val="20"/>
        </w:rPr>
      </w:pPr>
      <w:r w:rsidRPr="008877A5">
        <w:rPr>
          <w:rFonts w:ascii="Arial" w:hAnsi="Arial" w:cs="Arial"/>
          <w:iCs/>
          <w:sz w:val="20"/>
          <w:szCs w:val="20"/>
        </w:rPr>
        <w:t xml:space="preserve">Strony deklarują, iż w razie powstania jakiegokolwiek sporu wynikającego z interpretacji lub wykonania umowy, podejmą w dobrej wierze rokowania w celu polubownego rozstrzygnięcia takiego sporu. </w:t>
      </w:r>
    </w:p>
    <w:p w:rsidR="00223DFA" w:rsidRPr="00DF529E" w:rsidRDefault="0086264F" w:rsidP="00DF529E">
      <w:pPr>
        <w:ind w:right="-57"/>
        <w:jc w:val="both"/>
        <w:rPr>
          <w:sz w:val="20"/>
          <w:szCs w:val="20"/>
        </w:rPr>
      </w:pPr>
      <w:r w:rsidRPr="008877A5">
        <w:rPr>
          <w:rFonts w:ascii="Arial" w:eastAsia="SimSun" w:hAnsi="Arial" w:cs="Arial"/>
          <w:sz w:val="20"/>
          <w:szCs w:val="20"/>
          <w:lang w:eastAsia="hi-IN" w:bidi="hi-IN"/>
        </w:rPr>
        <w:t>Właściwym do rozstrzygnięcia sporów jest polski sąd powszechny właściwy miejscowo ze względu na siedzibę Zamawiającego. Prawem właściwym przy realizacji nini</w:t>
      </w:r>
      <w:r w:rsidR="00910507">
        <w:rPr>
          <w:rFonts w:ascii="Arial" w:eastAsia="SimSun" w:hAnsi="Arial" w:cs="Arial"/>
          <w:sz w:val="20"/>
          <w:szCs w:val="20"/>
          <w:lang w:eastAsia="hi-IN" w:bidi="hi-IN"/>
        </w:rPr>
        <w:t>ejszej umowy jest prawo polskie.</w:t>
      </w:r>
    </w:p>
    <w:p w:rsidR="0086264F" w:rsidRPr="008877A5" w:rsidRDefault="007D3893" w:rsidP="000941F3">
      <w:pPr>
        <w:spacing w:after="0" w:line="240" w:lineRule="auto"/>
        <w:jc w:val="center"/>
        <w:rPr>
          <w:rFonts w:ascii="Arial" w:hAnsi="Arial" w:cs="Arial"/>
          <w:b/>
          <w:sz w:val="20"/>
          <w:szCs w:val="20"/>
        </w:rPr>
      </w:pPr>
      <w:r>
        <w:rPr>
          <w:rFonts w:ascii="Arial" w:hAnsi="Arial" w:cs="Arial"/>
          <w:b/>
          <w:sz w:val="20"/>
          <w:szCs w:val="20"/>
        </w:rPr>
        <w:t>§ 17</w:t>
      </w:r>
      <w:r w:rsidR="0086264F" w:rsidRPr="008877A5">
        <w:rPr>
          <w:rFonts w:ascii="Arial" w:hAnsi="Arial" w:cs="Arial"/>
          <w:b/>
          <w:sz w:val="20"/>
          <w:szCs w:val="20"/>
        </w:rPr>
        <w:t>.</w:t>
      </w:r>
    </w:p>
    <w:p w:rsidR="00826FD4" w:rsidRDefault="0086264F" w:rsidP="00826FD4">
      <w:pPr>
        <w:pStyle w:val="Akapitzlist"/>
        <w:numPr>
          <w:ilvl w:val="0"/>
          <w:numId w:val="16"/>
        </w:numPr>
        <w:spacing w:after="0" w:line="240" w:lineRule="auto"/>
        <w:ind w:left="284" w:hanging="284"/>
        <w:rPr>
          <w:rFonts w:ascii="Arial" w:hAnsi="Arial" w:cs="Arial"/>
          <w:sz w:val="20"/>
          <w:szCs w:val="20"/>
        </w:rPr>
      </w:pPr>
      <w:r w:rsidRPr="00826FD4">
        <w:rPr>
          <w:rFonts w:ascii="Arial" w:hAnsi="Arial" w:cs="Arial"/>
          <w:sz w:val="20"/>
          <w:szCs w:val="20"/>
        </w:rPr>
        <w:t>Umowę niniejszą sporządzono w czterech jednobrzmiących egzemplarzach:                                  trzy dla Zamawiającego i jeden egz. dla Wykonawcy:</w:t>
      </w:r>
    </w:p>
    <w:p w:rsidR="002D779A" w:rsidRPr="00826FD4" w:rsidRDefault="002D779A" w:rsidP="002D779A">
      <w:pPr>
        <w:pStyle w:val="Akapitzlist"/>
        <w:spacing w:after="0" w:line="240" w:lineRule="auto"/>
        <w:ind w:left="284"/>
        <w:rPr>
          <w:rFonts w:ascii="Arial" w:hAnsi="Arial" w:cs="Arial"/>
          <w:sz w:val="20"/>
          <w:szCs w:val="20"/>
        </w:rPr>
      </w:pPr>
    </w:p>
    <w:p w:rsidR="00826FD4" w:rsidRDefault="00826FD4" w:rsidP="00826FD4">
      <w:pPr>
        <w:pStyle w:val="Bezodstpw"/>
        <w:ind w:left="720"/>
        <w:rPr>
          <w:rFonts w:ascii="Arial" w:hAnsi="Arial" w:cs="Arial"/>
          <w:sz w:val="20"/>
          <w:szCs w:val="20"/>
        </w:rPr>
      </w:pPr>
    </w:p>
    <w:p w:rsidR="0086264F" w:rsidRPr="008877A5" w:rsidRDefault="0086264F" w:rsidP="0086264F">
      <w:pPr>
        <w:pStyle w:val="Bezodstpw"/>
        <w:numPr>
          <w:ilvl w:val="0"/>
          <w:numId w:val="1"/>
        </w:numPr>
        <w:rPr>
          <w:rFonts w:ascii="Arial" w:hAnsi="Arial" w:cs="Arial"/>
          <w:sz w:val="20"/>
          <w:szCs w:val="20"/>
        </w:rPr>
      </w:pPr>
      <w:r w:rsidRPr="008877A5">
        <w:rPr>
          <w:rFonts w:ascii="Arial" w:hAnsi="Arial" w:cs="Arial"/>
          <w:sz w:val="20"/>
          <w:szCs w:val="20"/>
        </w:rPr>
        <w:t>Egz. Nr 1 - Sekcja Zamówień Publicznych</w:t>
      </w:r>
    </w:p>
    <w:p w:rsidR="0086264F" w:rsidRPr="008877A5" w:rsidRDefault="0086264F" w:rsidP="0086264F">
      <w:pPr>
        <w:pStyle w:val="Bezodstpw"/>
        <w:numPr>
          <w:ilvl w:val="0"/>
          <w:numId w:val="1"/>
        </w:numPr>
        <w:rPr>
          <w:rFonts w:ascii="Arial" w:hAnsi="Arial" w:cs="Arial"/>
          <w:sz w:val="20"/>
          <w:szCs w:val="20"/>
        </w:rPr>
      </w:pPr>
      <w:r w:rsidRPr="008877A5">
        <w:rPr>
          <w:rFonts w:ascii="Arial" w:hAnsi="Arial" w:cs="Arial"/>
          <w:sz w:val="20"/>
          <w:szCs w:val="20"/>
        </w:rPr>
        <w:t>Egz. Nr 2 - Pion Głównego Księgowego</w:t>
      </w:r>
    </w:p>
    <w:p w:rsidR="0086264F" w:rsidRPr="008877A5" w:rsidRDefault="0086264F" w:rsidP="0086264F">
      <w:pPr>
        <w:pStyle w:val="Bezodstpw"/>
        <w:numPr>
          <w:ilvl w:val="0"/>
          <w:numId w:val="1"/>
        </w:numPr>
        <w:rPr>
          <w:rFonts w:ascii="Arial" w:hAnsi="Arial" w:cs="Arial"/>
          <w:sz w:val="20"/>
          <w:szCs w:val="20"/>
        </w:rPr>
      </w:pPr>
      <w:r w:rsidRPr="008877A5">
        <w:rPr>
          <w:rFonts w:ascii="Arial" w:hAnsi="Arial" w:cs="Arial"/>
          <w:sz w:val="20"/>
          <w:szCs w:val="20"/>
        </w:rPr>
        <w:t xml:space="preserve">Egz. Nr 3 - Infrastruktura </w:t>
      </w:r>
    </w:p>
    <w:p w:rsidR="0086264F" w:rsidRDefault="0086264F" w:rsidP="0086264F">
      <w:pPr>
        <w:pStyle w:val="Bezodstpw"/>
        <w:numPr>
          <w:ilvl w:val="0"/>
          <w:numId w:val="1"/>
        </w:numPr>
        <w:rPr>
          <w:rFonts w:ascii="Arial" w:hAnsi="Arial" w:cs="Arial"/>
          <w:sz w:val="20"/>
          <w:szCs w:val="20"/>
        </w:rPr>
      </w:pPr>
      <w:r w:rsidRPr="008877A5">
        <w:rPr>
          <w:rFonts w:ascii="Arial" w:hAnsi="Arial" w:cs="Arial"/>
          <w:sz w:val="20"/>
          <w:szCs w:val="20"/>
        </w:rPr>
        <w:t xml:space="preserve">Egz. Nr 4 - Wykonawca </w:t>
      </w:r>
    </w:p>
    <w:p w:rsidR="00826FD4" w:rsidRPr="008877A5" w:rsidRDefault="00826FD4" w:rsidP="00DF529E">
      <w:pPr>
        <w:pStyle w:val="Bezodstpw"/>
        <w:ind w:left="720"/>
        <w:rPr>
          <w:rFonts w:ascii="Arial" w:hAnsi="Arial" w:cs="Arial"/>
          <w:sz w:val="20"/>
          <w:szCs w:val="20"/>
        </w:rPr>
      </w:pPr>
    </w:p>
    <w:p w:rsidR="0086264F" w:rsidRDefault="0086264F" w:rsidP="00826FD4">
      <w:pPr>
        <w:pStyle w:val="Bezodstpw"/>
        <w:numPr>
          <w:ilvl w:val="0"/>
          <w:numId w:val="16"/>
        </w:numPr>
        <w:rPr>
          <w:rFonts w:ascii="Arial" w:hAnsi="Arial" w:cs="Arial"/>
          <w:sz w:val="20"/>
          <w:szCs w:val="20"/>
        </w:rPr>
      </w:pPr>
      <w:r w:rsidRPr="008877A5">
        <w:rPr>
          <w:rFonts w:ascii="Arial" w:hAnsi="Arial" w:cs="Arial"/>
          <w:sz w:val="20"/>
          <w:szCs w:val="20"/>
        </w:rPr>
        <w:t xml:space="preserve">Załącznikami  do  umowy  są: </w:t>
      </w:r>
    </w:p>
    <w:p w:rsidR="00826FD4" w:rsidRPr="008877A5" w:rsidRDefault="00826FD4" w:rsidP="00826FD4">
      <w:pPr>
        <w:pStyle w:val="Bezodstpw"/>
        <w:ind w:left="720"/>
        <w:rPr>
          <w:rFonts w:ascii="Arial" w:hAnsi="Arial" w:cs="Arial"/>
          <w:sz w:val="20"/>
          <w:szCs w:val="20"/>
        </w:rPr>
      </w:pPr>
    </w:p>
    <w:p w:rsidR="0086264F" w:rsidRPr="008877A5" w:rsidRDefault="0086264F" w:rsidP="0086264F">
      <w:pPr>
        <w:pStyle w:val="Bezodstpw"/>
        <w:numPr>
          <w:ilvl w:val="0"/>
          <w:numId w:val="2"/>
        </w:numPr>
        <w:rPr>
          <w:rFonts w:ascii="Arial" w:hAnsi="Arial" w:cs="Arial"/>
          <w:sz w:val="20"/>
          <w:szCs w:val="20"/>
        </w:rPr>
      </w:pPr>
      <w:r w:rsidRPr="008877A5">
        <w:rPr>
          <w:rFonts w:ascii="Arial" w:hAnsi="Arial" w:cs="Arial"/>
          <w:sz w:val="20"/>
          <w:szCs w:val="20"/>
        </w:rPr>
        <w:t xml:space="preserve">Załącznik  nr 1 – Specyfikacja techniczna wykonania i odbioru usługi </w:t>
      </w:r>
    </w:p>
    <w:p w:rsidR="0086264F" w:rsidRPr="008877A5" w:rsidRDefault="0086264F" w:rsidP="0086264F">
      <w:pPr>
        <w:pStyle w:val="Bezodstpw"/>
        <w:numPr>
          <w:ilvl w:val="0"/>
          <w:numId w:val="2"/>
        </w:numPr>
        <w:rPr>
          <w:rFonts w:ascii="Arial" w:hAnsi="Arial" w:cs="Arial"/>
          <w:sz w:val="20"/>
          <w:szCs w:val="20"/>
        </w:rPr>
      </w:pPr>
      <w:r w:rsidRPr="008877A5">
        <w:rPr>
          <w:rFonts w:ascii="Arial" w:hAnsi="Arial" w:cs="Arial"/>
          <w:sz w:val="20"/>
          <w:szCs w:val="20"/>
        </w:rPr>
        <w:t>Załącznik  nr 2 - Formularz ofertowy przedłożony przez Wykonawcę.</w:t>
      </w:r>
    </w:p>
    <w:p w:rsidR="0086264F" w:rsidRPr="008877A5" w:rsidRDefault="0086264F" w:rsidP="0086264F">
      <w:pPr>
        <w:pStyle w:val="Bezodstpw"/>
        <w:numPr>
          <w:ilvl w:val="0"/>
          <w:numId w:val="2"/>
        </w:numPr>
        <w:rPr>
          <w:rFonts w:ascii="Arial" w:hAnsi="Arial" w:cs="Arial"/>
          <w:sz w:val="20"/>
          <w:szCs w:val="20"/>
        </w:rPr>
      </w:pPr>
      <w:r w:rsidRPr="008877A5">
        <w:rPr>
          <w:rFonts w:ascii="Arial" w:hAnsi="Arial" w:cs="Arial"/>
          <w:sz w:val="20"/>
          <w:szCs w:val="20"/>
        </w:rPr>
        <w:t>Załącznik  nr 3 - Zasady realizacji zamówienia przy pomocy cudzoziemców.</w:t>
      </w:r>
    </w:p>
    <w:p w:rsidR="0086264F" w:rsidRPr="008877A5" w:rsidRDefault="0086264F" w:rsidP="0086264F">
      <w:pPr>
        <w:pStyle w:val="Bezodstpw"/>
        <w:numPr>
          <w:ilvl w:val="0"/>
          <w:numId w:val="2"/>
        </w:numPr>
        <w:rPr>
          <w:rFonts w:ascii="Arial" w:hAnsi="Arial" w:cs="Arial"/>
          <w:sz w:val="20"/>
          <w:szCs w:val="20"/>
        </w:rPr>
      </w:pPr>
      <w:r w:rsidRPr="008877A5">
        <w:rPr>
          <w:rFonts w:ascii="Arial" w:hAnsi="Arial" w:cs="Arial"/>
          <w:sz w:val="20"/>
          <w:szCs w:val="20"/>
        </w:rPr>
        <w:t>Załącznik  nr 4 -  Zasady postępowania w kontaktach z Wykonawcami.</w:t>
      </w:r>
    </w:p>
    <w:p w:rsidR="00522EF9" w:rsidRDefault="0086264F" w:rsidP="00522EF9">
      <w:pPr>
        <w:pStyle w:val="Bezodstpw"/>
        <w:numPr>
          <w:ilvl w:val="0"/>
          <w:numId w:val="2"/>
        </w:numPr>
        <w:rPr>
          <w:rFonts w:ascii="Arial" w:hAnsi="Arial" w:cs="Arial"/>
          <w:sz w:val="20"/>
          <w:szCs w:val="20"/>
        </w:rPr>
      </w:pPr>
      <w:r w:rsidRPr="008877A5">
        <w:rPr>
          <w:rFonts w:ascii="Arial" w:hAnsi="Arial" w:cs="Arial"/>
          <w:sz w:val="20"/>
          <w:szCs w:val="20"/>
        </w:rPr>
        <w:t xml:space="preserve">Załącznik </w:t>
      </w:r>
      <w:r w:rsidR="001735BA">
        <w:rPr>
          <w:rFonts w:ascii="Arial" w:hAnsi="Arial" w:cs="Arial"/>
          <w:sz w:val="20"/>
          <w:szCs w:val="20"/>
        </w:rPr>
        <w:t xml:space="preserve"> nr 5 - Protokół odbioru usługi.</w:t>
      </w:r>
    </w:p>
    <w:p w:rsidR="001735BA" w:rsidRDefault="001735BA" w:rsidP="001735BA">
      <w:pPr>
        <w:pStyle w:val="Bezodstpw"/>
        <w:rPr>
          <w:rFonts w:ascii="Arial" w:hAnsi="Arial" w:cs="Arial"/>
          <w:sz w:val="20"/>
          <w:szCs w:val="20"/>
        </w:rPr>
      </w:pPr>
    </w:p>
    <w:p w:rsidR="0086264F" w:rsidRPr="008877A5" w:rsidRDefault="0086264F" w:rsidP="0086264F">
      <w:pPr>
        <w:pStyle w:val="Bezodstpw"/>
        <w:rPr>
          <w:rFonts w:ascii="Arial" w:hAnsi="Arial" w:cs="Arial"/>
          <w:b/>
          <w:sz w:val="20"/>
          <w:szCs w:val="20"/>
        </w:rPr>
      </w:pPr>
    </w:p>
    <w:p w:rsidR="0086264F" w:rsidRPr="008877A5" w:rsidRDefault="0086264F" w:rsidP="0086264F">
      <w:pPr>
        <w:pStyle w:val="Bezodstpw"/>
        <w:rPr>
          <w:rFonts w:ascii="Arial" w:hAnsi="Arial" w:cs="Arial"/>
          <w:b/>
          <w:sz w:val="20"/>
          <w:szCs w:val="20"/>
        </w:rPr>
      </w:pPr>
    </w:p>
    <w:p w:rsidR="0086264F" w:rsidRPr="008877A5" w:rsidRDefault="0086264F" w:rsidP="0086264F">
      <w:pPr>
        <w:pStyle w:val="Bezodstpw"/>
        <w:rPr>
          <w:rFonts w:ascii="Arial" w:hAnsi="Arial" w:cs="Arial"/>
          <w:b/>
          <w:sz w:val="20"/>
          <w:szCs w:val="20"/>
        </w:rPr>
      </w:pPr>
      <w:r w:rsidRPr="008877A5">
        <w:rPr>
          <w:rFonts w:ascii="Arial" w:hAnsi="Arial" w:cs="Arial"/>
          <w:b/>
          <w:sz w:val="20"/>
          <w:szCs w:val="20"/>
        </w:rPr>
        <w:t xml:space="preserve">   ZAMAWIAJĄCY                                                                 WYKONAWCA</w:t>
      </w:r>
    </w:p>
    <w:p w:rsidR="0086264F" w:rsidRPr="008877A5" w:rsidRDefault="0086264F" w:rsidP="0086264F">
      <w:pPr>
        <w:pStyle w:val="Bezodstpw"/>
        <w:rPr>
          <w:rFonts w:ascii="Arial" w:hAnsi="Arial" w:cs="Arial"/>
          <w:sz w:val="20"/>
          <w:szCs w:val="20"/>
        </w:rPr>
      </w:pPr>
    </w:p>
    <w:p w:rsidR="001735BA" w:rsidRDefault="001735BA" w:rsidP="0086264F">
      <w:pPr>
        <w:pStyle w:val="Bezodstpw"/>
        <w:rPr>
          <w:rFonts w:ascii="Arial" w:hAnsi="Arial" w:cs="Arial"/>
          <w:sz w:val="20"/>
          <w:szCs w:val="20"/>
        </w:rPr>
      </w:pPr>
    </w:p>
    <w:p w:rsidR="0086264F" w:rsidRPr="008877A5" w:rsidRDefault="0086264F" w:rsidP="0086264F">
      <w:pPr>
        <w:pStyle w:val="Bezodstpw"/>
        <w:rPr>
          <w:rFonts w:ascii="Arial" w:hAnsi="Arial" w:cs="Arial"/>
          <w:sz w:val="20"/>
          <w:szCs w:val="20"/>
        </w:rPr>
      </w:pPr>
      <w:r w:rsidRPr="008877A5">
        <w:rPr>
          <w:rFonts w:ascii="Arial" w:hAnsi="Arial" w:cs="Arial"/>
          <w:sz w:val="20"/>
          <w:szCs w:val="20"/>
        </w:rPr>
        <w:t xml:space="preserve"> ....................................                                                          .................................</w:t>
      </w:r>
    </w:p>
    <w:p w:rsidR="00FD2B5C" w:rsidRDefault="0086264F" w:rsidP="0086264F">
      <w:pPr>
        <w:pStyle w:val="Bezodstpw"/>
        <w:rPr>
          <w:rFonts w:ascii="Arial" w:hAnsi="Arial" w:cs="Arial"/>
          <w:sz w:val="20"/>
          <w:szCs w:val="20"/>
        </w:rPr>
      </w:pPr>
      <w:r w:rsidRPr="008877A5">
        <w:rPr>
          <w:rFonts w:ascii="Arial" w:hAnsi="Arial" w:cs="Arial"/>
          <w:sz w:val="20"/>
          <w:szCs w:val="20"/>
        </w:rPr>
        <w:t xml:space="preserve">                                                          </w:t>
      </w:r>
    </w:p>
    <w:p w:rsidR="001735BA" w:rsidRDefault="00FD2B5C" w:rsidP="0086264F">
      <w:pPr>
        <w:pStyle w:val="Bezodstpw"/>
        <w:rPr>
          <w:rFonts w:ascii="Arial" w:hAnsi="Arial" w:cs="Arial"/>
          <w:sz w:val="20"/>
          <w:szCs w:val="20"/>
        </w:rPr>
      </w:pPr>
      <w:r>
        <w:rPr>
          <w:rFonts w:ascii="Arial" w:hAnsi="Arial" w:cs="Arial"/>
          <w:sz w:val="20"/>
          <w:szCs w:val="20"/>
        </w:rPr>
        <w:t xml:space="preserve">                                                           </w:t>
      </w:r>
    </w:p>
    <w:p w:rsidR="001735BA" w:rsidRDefault="001735BA" w:rsidP="0086264F">
      <w:pPr>
        <w:pStyle w:val="Bezodstpw"/>
        <w:rPr>
          <w:rFonts w:ascii="Arial" w:hAnsi="Arial" w:cs="Arial"/>
          <w:sz w:val="20"/>
          <w:szCs w:val="20"/>
        </w:rPr>
      </w:pPr>
    </w:p>
    <w:p w:rsidR="001735BA" w:rsidRDefault="001735BA" w:rsidP="0086264F">
      <w:pPr>
        <w:pStyle w:val="Bezodstpw"/>
        <w:rPr>
          <w:rFonts w:ascii="Arial" w:hAnsi="Arial" w:cs="Arial"/>
          <w:sz w:val="20"/>
          <w:szCs w:val="20"/>
        </w:rPr>
      </w:pPr>
    </w:p>
    <w:p w:rsidR="0086264F" w:rsidRDefault="0086264F" w:rsidP="001735BA">
      <w:pPr>
        <w:pStyle w:val="Bezodstpw"/>
        <w:jc w:val="center"/>
        <w:rPr>
          <w:rFonts w:ascii="Arial" w:hAnsi="Arial" w:cs="Arial"/>
          <w:sz w:val="20"/>
          <w:szCs w:val="20"/>
        </w:rPr>
      </w:pPr>
      <w:r w:rsidRPr="008877A5">
        <w:rPr>
          <w:rFonts w:ascii="Arial" w:hAnsi="Arial" w:cs="Arial"/>
          <w:sz w:val="20"/>
          <w:szCs w:val="20"/>
        </w:rPr>
        <w:t>Uzgodniono :</w:t>
      </w:r>
    </w:p>
    <w:p w:rsidR="001735BA" w:rsidRPr="008877A5" w:rsidRDefault="001735BA" w:rsidP="001735BA">
      <w:pPr>
        <w:pStyle w:val="Bezodstpw"/>
        <w:jc w:val="center"/>
        <w:rPr>
          <w:rFonts w:ascii="Arial" w:hAnsi="Arial" w:cs="Arial"/>
          <w:sz w:val="20"/>
          <w:szCs w:val="20"/>
        </w:rPr>
      </w:pPr>
    </w:p>
    <w:p w:rsidR="00FD2B5C" w:rsidRDefault="0086264F" w:rsidP="0086264F">
      <w:pPr>
        <w:pStyle w:val="Bezodstpw"/>
        <w:rPr>
          <w:rFonts w:ascii="Arial" w:hAnsi="Arial" w:cs="Arial"/>
          <w:b/>
          <w:sz w:val="20"/>
          <w:szCs w:val="20"/>
        </w:rPr>
      </w:pPr>
      <w:r w:rsidRPr="008877A5">
        <w:rPr>
          <w:rFonts w:ascii="Arial" w:hAnsi="Arial" w:cs="Arial"/>
          <w:b/>
          <w:sz w:val="20"/>
          <w:szCs w:val="20"/>
        </w:rPr>
        <w:t xml:space="preserve">   </w:t>
      </w:r>
    </w:p>
    <w:p w:rsidR="0086264F" w:rsidRPr="008877A5" w:rsidRDefault="0086264F" w:rsidP="0086264F">
      <w:pPr>
        <w:pStyle w:val="Bezodstpw"/>
        <w:rPr>
          <w:rFonts w:ascii="Arial" w:hAnsi="Arial" w:cs="Arial"/>
          <w:b/>
          <w:sz w:val="20"/>
          <w:szCs w:val="20"/>
        </w:rPr>
      </w:pPr>
      <w:r w:rsidRPr="008877A5">
        <w:rPr>
          <w:rFonts w:ascii="Arial" w:hAnsi="Arial" w:cs="Arial"/>
          <w:b/>
          <w:sz w:val="20"/>
          <w:szCs w:val="20"/>
        </w:rPr>
        <w:t xml:space="preserve">  Główny  Księgowy</w:t>
      </w:r>
    </w:p>
    <w:p w:rsidR="00522EF9" w:rsidRDefault="00522EF9" w:rsidP="0086264F">
      <w:pPr>
        <w:pStyle w:val="Bezodstpw"/>
        <w:rPr>
          <w:rFonts w:ascii="Arial" w:hAnsi="Arial" w:cs="Arial"/>
          <w:b/>
          <w:sz w:val="20"/>
          <w:szCs w:val="20"/>
        </w:rPr>
      </w:pPr>
    </w:p>
    <w:p w:rsidR="0086264F" w:rsidRPr="008877A5" w:rsidRDefault="0086264F" w:rsidP="0086264F">
      <w:pPr>
        <w:pStyle w:val="Bezodstpw"/>
        <w:rPr>
          <w:rFonts w:ascii="Arial" w:hAnsi="Arial" w:cs="Arial"/>
          <w:b/>
          <w:sz w:val="20"/>
          <w:szCs w:val="20"/>
        </w:rPr>
      </w:pPr>
      <w:r w:rsidRPr="008877A5">
        <w:rPr>
          <w:rFonts w:ascii="Arial" w:hAnsi="Arial" w:cs="Arial"/>
          <w:sz w:val="20"/>
          <w:szCs w:val="20"/>
        </w:rPr>
        <w:t xml:space="preserve">.....................................                   </w:t>
      </w:r>
      <w:r w:rsidRPr="008877A5">
        <w:rPr>
          <w:rFonts w:ascii="Arial" w:hAnsi="Arial" w:cs="Arial"/>
          <w:b/>
          <w:sz w:val="20"/>
          <w:szCs w:val="20"/>
        </w:rPr>
        <w:t xml:space="preserve">     </w:t>
      </w:r>
    </w:p>
    <w:p w:rsidR="00DF529E" w:rsidRPr="008877A5" w:rsidRDefault="00DF529E" w:rsidP="0086264F">
      <w:pPr>
        <w:pStyle w:val="Bezodstpw"/>
        <w:rPr>
          <w:rFonts w:ascii="Arial" w:hAnsi="Arial" w:cs="Arial"/>
          <w:b/>
          <w:sz w:val="20"/>
          <w:szCs w:val="20"/>
        </w:rPr>
      </w:pPr>
    </w:p>
    <w:p w:rsidR="0086264F" w:rsidRDefault="0086264F" w:rsidP="0086264F">
      <w:pPr>
        <w:pStyle w:val="Bezodstpw"/>
        <w:rPr>
          <w:rFonts w:ascii="Arial" w:hAnsi="Arial" w:cs="Arial"/>
          <w:b/>
          <w:sz w:val="20"/>
          <w:szCs w:val="20"/>
        </w:rPr>
      </w:pPr>
      <w:r>
        <w:rPr>
          <w:rFonts w:ascii="Arial" w:hAnsi="Arial" w:cs="Arial"/>
          <w:b/>
          <w:sz w:val="20"/>
          <w:szCs w:val="20"/>
        </w:rPr>
        <w:t xml:space="preserve">  Kierownik  Infrastruktury</w:t>
      </w:r>
    </w:p>
    <w:p w:rsidR="00522EF9" w:rsidRDefault="00522EF9" w:rsidP="0086264F">
      <w:pPr>
        <w:pStyle w:val="Bezodstpw"/>
        <w:rPr>
          <w:rFonts w:ascii="Arial" w:hAnsi="Arial" w:cs="Arial"/>
          <w:sz w:val="20"/>
          <w:szCs w:val="20"/>
        </w:rPr>
      </w:pPr>
    </w:p>
    <w:p w:rsidR="0086264F" w:rsidRDefault="0086264F" w:rsidP="00DF529E">
      <w:pPr>
        <w:pStyle w:val="Bezodstpw"/>
        <w:rPr>
          <w:rFonts w:ascii="Arial" w:hAnsi="Arial" w:cs="Arial"/>
          <w:sz w:val="20"/>
          <w:szCs w:val="20"/>
        </w:rPr>
      </w:pPr>
      <w:r w:rsidRPr="009C3907">
        <w:rPr>
          <w:rFonts w:ascii="Arial" w:hAnsi="Arial" w:cs="Arial"/>
          <w:sz w:val="20"/>
          <w:szCs w:val="20"/>
        </w:rPr>
        <w:t>.…………………………</w:t>
      </w:r>
    </w:p>
    <w:p w:rsidR="00DF529E" w:rsidRDefault="00DF529E" w:rsidP="00DF529E">
      <w:pPr>
        <w:pStyle w:val="Bezodstpw"/>
        <w:rPr>
          <w:rFonts w:ascii="Arial" w:hAnsi="Arial" w:cs="Arial"/>
          <w:sz w:val="20"/>
          <w:szCs w:val="20"/>
        </w:rPr>
      </w:pPr>
    </w:p>
    <w:p w:rsidR="00DF529E" w:rsidRDefault="00DF529E" w:rsidP="00DF529E">
      <w:pPr>
        <w:pStyle w:val="Bezodstpw"/>
        <w:rPr>
          <w:rFonts w:ascii="Arial" w:hAnsi="Arial" w:cs="Arial"/>
          <w:sz w:val="20"/>
          <w:szCs w:val="20"/>
        </w:rPr>
      </w:pPr>
    </w:p>
    <w:p w:rsidR="00DF529E" w:rsidRDefault="00DF529E" w:rsidP="00DF529E">
      <w:pPr>
        <w:pStyle w:val="Bezodstpw"/>
        <w:rPr>
          <w:rFonts w:ascii="Arial" w:hAnsi="Arial" w:cs="Arial"/>
          <w:sz w:val="20"/>
          <w:szCs w:val="20"/>
        </w:rPr>
      </w:pPr>
    </w:p>
    <w:p w:rsidR="00CB5F8D" w:rsidRPr="002D779A" w:rsidRDefault="0086264F" w:rsidP="0086264F">
      <w:pPr>
        <w:rPr>
          <w:sz w:val="16"/>
          <w:szCs w:val="16"/>
        </w:rPr>
        <w:sectPr w:rsidR="00CB5F8D" w:rsidRPr="002D779A">
          <w:type w:val="continuous"/>
          <w:pgSz w:w="11906" w:h="16838"/>
          <w:pgMar w:top="1134" w:right="1418" w:bottom="1134" w:left="1418" w:header="708" w:footer="709" w:gutter="0"/>
          <w:cols w:space="708"/>
          <w:docGrid w:linePitch="360" w:charSpace="32768"/>
        </w:sectPr>
      </w:pPr>
      <w:r w:rsidRPr="002D779A">
        <w:rPr>
          <w:rFonts w:ascii="Arial" w:hAnsi="Arial" w:cs="Arial"/>
          <w:sz w:val="16"/>
          <w:szCs w:val="16"/>
        </w:rPr>
        <w:t>Wyk. K. Przekadziński – Infrastruktura  tel.  261474</w:t>
      </w:r>
      <w:r w:rsidR="00DF529E">
        <w:rPr>
          <w:rFonts w:ascii="Arial" w:hAnsi="Arial" w:cs="Arial"/>
          <w:sz w:val="16"/>
          <w:szCs w:val="16"/>
        </w:rPr>
        <w:t>199</w:t>
      </w:r>
    </w:p>
    <w:p w:rsidR="00242F53" w:rsidRDefault="00242F53" w:rsidP="002455AD">
      <w:bookmarkStart w:id="0" w:name="_GoBack"/>
      <w:bookmarkEnd w:id="0"/>
    </w:p>
    <w:sectPr w:rsidR="00242F53" w:rsidSect="00556D7E">
      <w:footerReference w:type="default" r:id="rId12"/>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0AC" w:rsidRDefault="002F10AC" w:rsidP="00860FC0">
      <w:pPr>
        <w:spacing w:after="0" w:line="240" w:lineRule="auto"/>
      </w:pPr>
      <w:r>
        <w:separator/>
      </w:r>
    </w:p>
  </w:endnote>
  <w:endnote w:type="continuationSeparator" w:id="0">
    <w:p w:rsidR="002F10AC" w:rsidRDefault="002F10AC" w:rsidP="00860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4490335"/>
      <w:docPartObj>
        <w:docPartGallery w:val="Page Numbers (Bottom of Page)"/>
        <w:docPartUnique/>
      </w:docPartObj>
    </w:sdtPr>
    <w:sdtEndPr/>
    <w:sdtContent>
      <w:p w:rsidR="00522EF9" w:rsidRDefault="00522EF9">
        <w:pPr>
          <w:pStyle w:val="Stopka"/>
          <w:jc w:val="center"/>
        </w:pPr>
        <w:r>
          <w:fldChar w:fldCharType="begin"/>
        </w:r>
        <w:r>
          <w:instrText>PAGE   \* MERGEFORMAT</w:instrText>
        </w:r>
        <w:r>
          <w:fldChar w:fldCharType="separate"/>
        </w:r>
        <w:r w:rsidR="000941F3">
          <w:rPr>
            <w:noProof/>
          </w:rPr>
          <w:t>12</w:t>
        </w:r>
        <w:r>
          <w:fldChar w:fldCharType="end"/>
        </w:r>
      </w:p>
    </w:sdtContent>
  </w:sdt>
  <w:p w:rsidR="00522EF9" w:rsidRDefault="00522E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4F6" w:rsidRDefault="00D664F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0AC" w:rsidRDefault="002F10AC" w:rsidP="00860FC0">
      <w:pPr>
        <w:spacing w:after="0" w:line="240" w:lineRule="auto"/>
      </w:pPr>
      <w:r>
        <w:separator/>
      </w:r>
    </w:p>
  </w:footnote>
  <w:footnote w:type="continuationSeparator" w:id="0">
    <w:p w:rsidR="002F10AC" w:rsidRDefault="002F10AC" w:rsidP="00860F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3BA" w:rsidRPr="008E13BA" w:rsidRDefault="008E13BA" w:rsidP="008E13BA">
    <w:pPr>
      <w:pStyle w:val="Nagwek"/>
      <w:jc w:val="right"/>
      <w:rPr>
        <w:rFonts w:ascii="Arial" w:hAnsi="Arial" w:cs="Arial"/>
        <w:b/>
        <w:sz w:val="24"/>
        <w:szCs w:val="24"/>
      </w:rPr>
    </w:pPr>
    <w:r w:rsidRPr="008E13BA">
      <w:rPr>
        <w:rFonts w:ascii="Arial" w:hAnsi="Arial" w:cs="Arial"/>
        <w:b/>
        <w:sz w:val="24"/>
        <w:szCs w:val="24"/>
      </w:rPr>
      <w:t>Załącznik nr 1 do SWZ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0"/>
        </w:tabs>
        <w:ind w:left="1778" w:hanging="360"/>
      </w:pPr>
      <w:rPr>
        <w:rFonts w:ascii="Arial" w:hAnsi="Arial" w:cs="Arial"/>
      </w:r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70" w:hanging="360"/>
      </w:pPr>
      <w:rPr>
        <w:rFonts w:ascii="Arial" w:hAnsi="Arial" w:cs="Arial"/>
        <w:iCs/>
      </w:rPr>
    </w:lvl>
  </w:abstractNum>
  <w:abstractNum w:abstractNumId="2" w15:restartNumberingAfterBreak="0">
    <w:nsid w:val="00000005"/>
    <w:multiLevelType w:val="multilevel"/>
    <w:tmpl w:val="2E7E011E"/>
    <w:name w:val="WW8Num5"/>
    <w:lvl w:ilvl="0">
      <w:start w:val="1"/>
      <w:numFmt w:val="decimal"/>
      <w:lvlText w:val="%1)"/>
      <w:lvlJc w:val="left"/>
      <w:pPr>
        <w:tabs>
          <w:tab w:val="num" w:pos="0"/>
        </w:tabs>
        <w:ind w:left="644" w:hanging="360"/>
      </w:pPr>
      <w:rPr>
        <w:rFonts w:ascii="Arial" w:hAnsi="Arial" w:cs="Arial"/>
        <w:b w:val="0"/>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15:restartNumberingAfterBreak="0">
    <w:nsid w:val="00000008"/>
    <w:multiLevelType w:val="singleLevel"/>
    <w:tmpl w:val="00000008"/>
    <w:name w:val="WW8Num8"/>
    <w:lvl w:ilvl="0">
      <w:start w:val="1"/>
      <w:numFmt w:val="decimal"/>
      <w:lvlText w:val="%1."/>
      <w:lvlJc w:val="left"/>
      <w:pPr>
        <w:tabs>
          <w:tab w:val="num" w:pos="0"/>
        </w:tabs>
        <w:ind w:left="720" w:hanging="360"/>
      </w:pPr>
      <w:rPr>
        <w:rFonts w:ascii="Arial" w:hAnsi="Arial" w:cs="Arial"/>
        <w:b w:val="0"/>
        <w:color w:val="000000"/>
        <w:sz w:val="20"/>
        <w:szCs w:val="20"/>
      </w:rPr>
    </w:lvl>
  </w:abstractNum>
  <w:abstractNum w:abstractNumId="4"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Arial"/>
      </w:rPr>
    </w:lvl>
  </w:abstractNum>
  <w:abstractNum w:abstractNumId="5" w15:restartNumberingAfterBreak="0">
    <w:nsid w:val="0000000E"/>
    <w:multiLevelType w:val="singleLevel"/>
    <w:tmpl w:val="0000000E"/>
    <w:name w:val="WW8Num14"/>
    <w:lvl w:ilvl="0">
      <w:start w:val="1"/>
      <w:numFmt w:val="decimal"/>
      <w:lvlText w:val="%1)"/>
      <w:lvlJc w:val="left"/>
      <w:pPr>
        <w:tabs>
          <w:tab w:val="num" w:pos="0"/>
        </w:tabs>
        <w:ind w:left="1069" w:hanging="360"/>
      </w:pPr>
    </w:lvl>
  </w:abstractNum>
  <w:abstractNum w:abstractNumId="6" w15:restartNumberingAfterBreak="0">
    <w:nsid w:val="0000000F"/>
    <w:multiLevelType w:val="singleLevel"/>
    <w:tmpl w:val="0000000F"/>
    <w:name w:val="WW8Num15"/>
    <w:lvl w:ilvl="0">
      <w:start w:val="1"/>
      <w:numFmt w:val="decimal"/>
      <w:lvlText w:val="%1)"/>
      <w:lvlJc w:val="left"/>
      <w:pPr>
        <w:tabs>
          <w:tab w:val="num" w:pos="0"/>
        </w:tabs>
        <w:ind w:left="720" w:hanging="360"/>
      </w:pPr>
      <w:rPr>
        <w:rFonts w:ascii="Arial" w:hAnsi="Arial" w:cs="Arial"/>
        <w:iCs/>
        <w:color w:val="000000"/>
        <w:sz w:val="20"/>
        <w:szCs w:val="20"/>
      </w:rPr>
    </w:lvl>
  </w:abstractNum>
  <w:abstractNum w:abstractNumId="7" w15:restartNumberingAfterBreak="0">
    <w:nsid w:val="00000014"/>
    <w:multiLevelType w:val="singleLevel"/>
    <w:tmpl w:val="00000014"/>
    <w:name w:val="WW8Num20"/>
    <w:lvl w:ilvl="0">
      <w:start w:val="1"/>
      <w:numFmt w:val="decimal"/>
      <w:lvlText w:val="%1)"/>
      <w:lvlJc w:val="left"/>
      <w:pPr>
        <w:tabs>
          <w:tab w:val="num" w:pos="0"/>
        </w:tabs>
        <w:ind w:left="1069" w:hanging="360"/>
      </w:pPr>
    </w:lvl>
  </w:abstractNum>
  <w:abstractNum w:abstractNumId="8" w15:restartNumberingAfterBreak="0">
    <w:nsid w:val="00000017"/>
    <w:multiLevelType w:val="multilevel"/>
    <w:tmpl w:val="56D8FC30"/>
    <w:lvl w:ilvl="0">
      <w:start w:val="1"/>
      <w:numFmt w:val="decimal"/>
      <w:lvlText w:val="%1."/>
      <w:lvlJc w:val="left"/>
      <w:pPr>
        <w:tabs>
          <w:tab w:val="num" w:pos="0"/>
        </w:tabs>
        <w:ind w:left="720" w:hanging="360"/>
      </w:pPr>
      <w:rPr>
        <w:rFonts w:ascii="Arial" w:hAnsi="Arial" w:cs="Arial"/>
        <w:b w:val="0"/>
        <w:iCs/>
        <w:color w:val="000000"/>
        <w:sz w:val="20"/>
        <w:szCs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00000019"/>
    <w:multiLevelType w:val="singleLevel"/>
    <w:tmpl w:val="00000019"/>
    <w:name w:val="WW8Num25"/>
    <w:lvl w:ilvl="0">
      <w:start w:val="1"/>
      <w:numFmt w:val="decimal"/>
      <w:lvlText w:val="%1)"/>
      <w:lvlJc w:val="left"/>
      <w:pPr>
        <w:tabs>
          <w:tab w:val="num" w:pos="0"/>
        </w:tabs>
        <w:ind w:left="1069" w:hanging="360"/>
      </w:pPr>
    </w:lvl>
  </w:abstractNum>
  <w:abstractNum w:abstractNumId="10" w15:restartNumberingAfterBreak="0">
    <w:nsid w:val="0000001D"/>
    <w:multiLevelType w:val="singleLevel"/>
    <w:tmpl w:val="0000001D"/>
    <w:name w:val="WW8Num29"/>
    <w:lvl w:ilvl="0">
      <w:start w:val="1"/>
      <w:numFmt w:val="decimal"/>
      <w:lvlText w:val="%1)"/>
      <w:lvlJc w:val="left"/>
      <w:pPr>
        <w:tabs>
          <w:tab w:val="num" w:pos="0"/>
        </w:tabs>
        <w:ind w:left="1211" w:hanging="360"/>
      </w:pPr>
      <w:rPr>
        <w:rFonts w:ascii="Arial" w:hAnsi="Arial" w:cs="Arial"/>
        <w:iCs/>
      </w:rPr>
    </w:lvl>
  </w:abstractNum>
  <w:abstractNum w:abstractNumId="11" w15:restartNumberingAfterBreak="0">
    <w:nsid w:val="0000001F"/>
    <w:multiLevelType w:val="singleLevel"/>
    <w:tmpl w:val="0000001F"/>
    <w:name w:val="WW8Num31"/>
    <w:lvl w:ilvl="0">
      <w:start w:val="1"/>
      <w:numFmt w:val="decimal"/>
      <w:lvlText w:val="%1."/>
      <w:lvlJc w:val="left"/>
      <w:pPr>
        <w:tabs>
          <w:tab w:val="num" w:pos="0"/>
        </w:tabs>
        <w:ind w:left="720" w:hanging="360"/>
      </w:pPr>
      <w:rPr>
        <w:rFonts w:ascii="Arial" w:hAnsi="Arial" w:cs="Arial"/>
        <w:b w:val="0"/>
        <w:color w:val="000000"/>
        <w:sz w:val="20"/>
        <w:szCs w:val="20"/>
      </w:rPr>
    </w:lvl>
  </w:abstractNum>
  <w:abstractNum w:abstractNumId="12" w15:restartNumberingAfterBreak="0">
    <w:nsid w:val="00000020"/>
    <w:multiLevelType w:val="singleLevel"/>
    <w:tmpl w:val="00000020"/>
    <w:name w:val="WW8Num32"/>
    <w:lvl w:ilvl="0">
      <w:start w:val="1"/>
      <w:numFmt w:val="decimal"/>
      <w:lvlText w:val="%1."/>
      <w:lvlJc w:val="left"/>
      <w:pPr>
        <w:tabs>
          <w:tab w:val="num" w:pos="0"/>
        </w:tabs>
        <w:ind w:left="720" w:hanging="360"/>
      </w:pPr>
      <w:rPr>
        <w:rFonts w:ascii="Arial" w:hAnsi="Arial" w:cs="Arial"/>
        <w:bCs/>
        <w:iCs/>
      </w:rPr>
    </w:lvl>
  </w:abstractNum>
  <w:abstractNum w:abstractNumId="13" w15:restartNumberingAfterBreak="0">
    <w:nsid w:val="05EB38C5"/>
    <w:multiLevelType w:val="hybridMultilevel"/>
    <w:tmpl w:val="212609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2D23B5"/>
    <w:multiLevelType w:val="hybridMultilevel"/>
    <w:tmpl w:val="20469C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CD64A9"/>
    <w:multiLevelType w:val="hybridMultilevel"/>
    <w:tmpl w:val="4C36208E"/>
    <w:lvl w:ilvl="0" w:tplc="6D82AE86">
      <w:start w:val="1"/>
      <w:numFmt w:val="decimal"/>
      <w:lvlText w:val="%1)"/>
      <w:lvlJc w:val="left"/>
      <w:pPr>
        <w:ind w:left="862" w:hanging="360"/>
      </w:pPr>
      <w:rPr>
        <w:rFonts w:ascii="Arial" w:hAnsi="Arial" w:cs="Arial" w:hint="default"/>
        <w:sz w:val="20"/>
        <w:szCs w:val="2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6" w15:restartNumberingAfterBreak="0">
    <w:nsid w:val="25E6280F"/>
    <w:multiLevelType w:val="hybridMultilevel"/>
    <w:tmpl w:val="E36677D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268E3CEA"/>
    <w:multiLevelType w:val="hybridMultilevel"/>
    <w:tmpl w:val="8E98D4C8"/>
    <w:lvl w:ilvl="0" w:tplc="8B1AFB42">
      <w:start w:val="1"/>
      <w:numFmt w:val="decimal"/>
      <w:lvlText w:val="%1."/>
      <w:lvlJc w:val="left"/>
      <w:pPr>
        <w:ind w:left="323" w:hanging="360"/>
      </w:pPr>
      <w:rPr>
        <w:rFonts w:ascii="Arial" w:hAnsi="Arial" w:cs="Arial" w:hint="default"/>
      </w:rPr>
    </w:lvl>
    <w:lvl w:ilvl="1" w:tplc="04150019" w:tentative="1">
      <w:start w:val="1"/>
      <w:numFmt w:val="lowerLetter"/>
      <w:lvlText w:val="%2."/>
      <w:lvlJc w:val="left"/>
      <w:pPr>
        <w:ind w:left="1043" w:hanging="360"/>
      </w:pPr>
    </w:lvl>
    <w:lvl w:ilvl="2" w:tplc="0415001B" w:tentative="1">
      <w:start w:val="1"/>
      <w:numFmt w:val="lowerRoman"/>
      <w:lvlText w:val="%3."/>
      <w:lvlJc w:val="right"/>
      <w:pPr>
        <w:ind w:left="1763" w:hanging="180"/>
      </w:pPr>
    </w:lvl>
    <w:lvl w:ilvl="3" w:tplc="0415000F" w:tentative="1">
      <w:start w:val="1"/>
      <w:numFmt w:val="decimal"/>
      <w:lvlText w:val="%4."/>
      <w:lvlJc w:val="left"/>
      <w:pPr>
        <w:ind w:left="2483" w:hanging="360"/>
      </w:p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18" w15:restartNumberingAfterBreak="0">
    <w:nsid w:val="2D0D0167"/>
    <w:multiLevelType w:val="hybridMultilevel"/>
    <w:tmpl w:val="05606C22"/>
    <w:lvl w:ilvl="0" w:tplc="5A5E65DE">
      <w:start w:val="4"/>
      <w:numFmt w:val="decimal"/>
      <w:lvlText w:val="%1."/>
      <w:lvlJc w:val="left"/>
      <w:pPr>
        <w:ind w:left="862"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B372A5"/>
    <w:multiLevelType w:val="hybridMultilevel"/>
    <w:tmpl w:val="FAC4DF2C"/>
    <w:lvl w:ilvl="0" w:tplc="5F56C9C6">
      <w:start w:val="2"/>
      <w:numFmt w:val="decimal"/>
      <w:lvlText w:val="%1."/>
      <w:lvlJc w:val="left"/>
      <w:pPr>
        <w:ind w:left="63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E55704"/>
    <w:multiLevelType w:val="hybridMultilevel"/>
    <w:tmpl w:val="ECFADECA"/>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46664B"/>
    <w:multiLevelType w:val="hybridMultilevel"/>
    <w:tmpl w:val="995A9D38"/>
    <w:lvl w:ilvl="0" w:tplc="EBE42F30">
      <w:start w:val="1"/>
      <w:numFmt w:val="decimal"/>
      <w:lvlText w:val="%1."/>
      <w:lvlJc w:val="left"/>
      <w:pPr>
        <w:tabs>
          <w:tab w:val="num" w:pos="720"/>
        </w:tabs>
        <w:ind w:left="720" w:hanging="360"/>
      </w:pPr>
      <w:rPr>
        <w:b/>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9AE5B84"/>
    <w:multiLevelType w:val="hybridMultilevel"/>
    <w:tmpl w:val="B79C7C0A"/>
    <w:lvl w:ilvl="0" w:tplc="24841DC0">
      <w:start w:val="1"/>
      <w:numFmt w:val="decimal"/>
      <w:lvlText w:val="%1."/>
      <w:lvlJc w:val="left"/>
      <w:pPr>
        <w:ind w:left="780" w:hanging="360"/>
      </w:pPr>
      <w:rPr>
        <w:rFonts w:ascii="Arial" w:hAnsi="Arial" w:cs="Arial"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3" w15:restartNumberingAfterBreak="0">
    <w:nsid w:val="52F67401"/>
    <w:multiLevelType w:val="multilevel"/>
    <w:tmpl w:val="19C85AF0"/>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5747E2F"/>
    <w:multiLevelType w:val="hybridMultilevel"/>
    <w:tmpl w:val="DCFAF2DA"/>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71701F"/>
    <w:multiLevelType w:val="hybridMultilevel"/>
    <w:tmpl w:val="3C3894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343E63"/>
    <w:multiLevelType w:val="hybridMultilevel"/>
    <w:tmpl w:val="F8B499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B93BFA"/>
    <w:multiLevelType w:val="hybridMultilevel"/>
    <w:tmpl w:val="3FF898D0"/>
    <w:lvl w:ilvl="0" w:tplc="0415000F">
      <w:start w:val="1"/>
      <w:numFmt w:val="decimal"/>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28" w15:restartNumberingAfterBreak="0">
    <w:nsid w:val="77542C4F"/>
    <w:multiLevelType w:val="hybridMultilevel"/>
    <w:tmpl w:val="0C3A8A60"/>
    <w:lvl w:ilvl="0" w:tplc="333841AE">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9" w15:restartNumberingAfterBreak="0">
    <w:nsid w:val="79A32974"/>
    <w:multiLevelType w:val="hybridMultilevel"/>
    <w:tmpl w:val="C85C2FD6"/>
    <w:lvl w:ilvl="0" w:tplc="A6AA79D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2"/>
  </w:num>
  <w:num w:numId="4">
    <w:abstractNumId w:val="11"/>
  </w:num>
  <w:num w:numId="5">
    <w:abstractNumId w:val="6"/>
  </w:num>
  <w:num w:numId="6">
    <w:abstractNumId w:val="8"/>
  </w:num>
  <w:num w:numId="7">
    <w:abstractNumId w:val="10"/>
  </w:num>
  <w:num w:numId="8">
    <w:abstractNumId w:val="4"/>
  </w:num>
  <w:num w:numId="9">
    <w:abstractNumId w:val="1"/>
  </w:num>
  <w:num w:numId="10">
    <w:abstractNumId w:val="0"/>
  </w:num>
  <w:num w:numId="11">
    <w:abstractNumId w:val="5"/>
  </w:num>
  <w:num w:numId="12">
    <w:abstractNumId w:val="7"/>
  </w:num>
  <w:num w:numId="13">
    <w:abstractNumId w:val="9"/>
  </w:num>
  <w:num w:numId="14">
    <w:abstractNumId w:val="28"/>
  </w:num>
  <w:num w:numId="15">
    <w:abstractNumId w:val="24"/>
  </w:num>
  <w:num w:numId="16">
    <w:abstractNumId w:val="26"/>
  </w:num>
  <w:num w:numId="17">
    <w:abstractNumId w:val="21"/>
  </w:num>
  <w:num w:numId="18">
    <w:abstractNumId w:val="20"/>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num>
  <w:num w:numId="22">
    <w:abstractNumId w:val="27"/>
  </w:num>
  <w:num w:numId="23">
    <w:abstractNumId w:val="15"/>
  </w:num>
  <w:num w:numId="24">
    <w:abstractNumId w:val="22"/>
  </w:num>
  <w:num w:numId="25">
    <w:abstractNumId w:val="18"/>
  </w:num>
  <w:num w:numId="26">
    <w:abstractNumId w:val="17"/>
  </w:num>
  <w:num w:numId="27">
    <w:abstractNumId w:val="2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6CF"/>
    <w:rsid w:val="0000189A"/>
    <w:rsid w:val="00001F37"/>
    <w:rsid w:val="0001278E"/>
    <w:rsid w:val="0002219D"/>
    <w:rsid w:val="00024094"/>
    <w:rsid w:val="0002695A"/>
    <w:rsid w:val="000302C6"/>
    <w:rsid w:val="00042995"/>
    <w:rsid w:val="00051828"/>
    <w:rsid w:val="0005405A"/>
    <w:rsid w:val="00061233"/>
    <w:rsid w:val="00062496"/>
    <w:rsid w:val="000631AE"/>
    <w:rsid w:val="00072C3A"/>
    <w:rsid w:val="000750BC"/>
    <w:rsid w:val="00075EB2"/>
    <w:rsid w:val="000779BA"/>
    <w:rsid w:val="00080CF9"/>
    <w:rsid w:val="0008159A"/>
    <w:rsid w:val="00081E20"/>
    <w:rsid w:val="0008289F"/>
    <w:rsid w:val="00085E47"/>
    <w:rsid w:val="00087EBE"/>
    <w:rsid w:val="000941F3"/>
    <w:rsid w:val="00096829"/>
    <w:rsid w:val="000A0BEA"/>
    <w:rsid w:val="000A5D6B"/>
    <w:rsid w:val="000A7F5B"/>
    <w:rsid w:val="000B4515"/>
    <w:rsid w:val="000D1289"/>
    <w:rsid w:val="000D5F2D"/>
    <w:rsid w:val="000F576A"/>
    <w:rsid w:val="001001D3"/>
    <w:rsid w:val="00100D4E"/>
    <w:rsid w:val="00117EDE"/>
    <w:rsid w:val="001218F3"/>
    <w:rsid w:val="00122BB2"/>
    <w:rsid w:val="00125DEE"/>
    <w:rsid w:val="001403D1"/>
    <w:rsid w:val="00143413"/>
    <w:rsid w:val="00147C4F"/>
    <w:rsid w:val="001527F4"/>
    <w:rsid w:val="00154B80"/>
    <w:rsid w:val="00171120"/>
    <w:rsid w:val="0017218F"/>
    <w:rsid w:val="001735BA"/>
    <w:rsid w:val="00177345"/>
    <w:rsid w:val="00181030"/>
    <w:rsid w:val="0018317B"/>
    <w:rsid w:val="001870D7"/>
    <w:rsid w:val="001938FE"/>
    <w:rsid w:val="00197B5E"/>
    <w:rsid w:val="001A0B84"/>
    <w:rsid w:val="001A1B30"/>
    <w:rsid w:val="001A7756"/>
    <w:rsid w:val="001B00D4"/>
    <w:rsid w:val="001B1CAA"/>
    <w:rsid w:val="001B4D4A"/>
    <w:rsid w:val="001B7199"/>
    <w:rsid w:val="001C34F9"/>
    <w:rsid w:val="001C5B59"/>
    <w:rsid w:val="001C6A9A"/>
    <w:rsid w:val="001D0811"/>
    <w:rsid w:val="001D16CD"/>
    <w:rsid w:val="001D2A10"/>
    <w:rsid w:val="001D7C7C"/>
    <w:rsid w:val="001E5FCB"/>
    <w:rsid w:val="001F4CC2"/>
    <w:rsid w:val="001F5017"/>
    <w:rsid w:val="0020008B"/>
    <w:rsid w:val="0020223A"/>
    <w:rsid w:val="002106A4"/>
    <w:rsid w:val="00210BFC"/>
    <w:rsid w:val="00211290"/>
    <w:rsid w:val="00217545"/>
    <w:rsid w:val="00221A93"/>
    <w:rsid w:val="00223DFA"/>
    <w:rsid w:val="002274AC"/>
    <w:rsid w:val="0023292B"/>
    <w:rsid w:val="00232BE9"/>
    <w:rsid w:val="00233FEB"/>
    <w:rsid w:val="0023663E"/>
    <w:rsid w:val="00241E0C"/>
    <w:rsid w:val="00242208"/>
    <w:rsid w:val="00242F53"/>
    <w:rsid w:val="002455AD"/>
    <w:rsid w:val="0025108E"/>
    <w:rsid w:val="00251EE5"/>
    <w:rsid w:val="002558D3"/>
    <w:rsid w:val="002559B4"/>
    <w:rsid w:val="00256C79"/>
    <w:rsid w:val="00260929"/>
    <w:rsid w:val="00261C2B"/>
    <w:rsid w:val="00261EE7"/>
    <w:rsid w:val="002657D9"/>
    <w:rsid w:val="00267811"/>
    <w:rsid w:val="002727D6"/>
    <w:rsid w:val="0027504E"/>
    <w:rsid w:val="00282E3C"/>
    <w:rsid w:val="00286FAE"/>
    <w:rsid w:val="002901B4"/>
    <w:rsid w:val="002B0030"/>
    <w:rsid w:val="002B0D4D"/>
    <w:rsid w:val="002B2132"/>
    <w:rsid w:val="002C49AD"/>
    <w:rsid w:val="002C4A0A"/>
    <w:rsid w:val="002D2D39"/>
    <w:rsid w:val="002D779A"/>
    <w:rsid w:val="002E033F"/>
    <w:rsid w:val="002F10AC"/>
    <w:rsid w:val="002F4F33"/>
    <w:rsid w:val="002F5601"/>
    <w:rsid w:val="0030555A"/>
    <w:rsid w:val="0032521E"/>
    <w:rsid w:val="003261D7"/>
    <w:rsid w:val="00330CDE"/>
    <w:rsid w:val="003329D8"/>
    <w:rsid w:val="00341349"/>
    <w:rsid w:val="00345F22"/>
    <w:rsid w:val="00354370"/>
    <w:rsid w:val="003543E7"/>
    <w:rsid w:val="00354706"/>
    <w:rsid w:val="0035736D"/>
    <w:rsid w:val="0037515F"/>
    <w:rsid w:val="00375299"/>
    <w:rsid w:val="00377563"/>
    <w:rsid w:val="0039262A"/>
    <w:rsid w:val="003941A6"/>
    <w:rsid w:val="003A4B1B"/>
    <w:rsid w:val="003A6D91"/>
    <w:rsid w:val="003C114A"/>
    <w:rsid w:val="003C5DC1"/>
    <w:rsid w:val="003C5E13"/>
    <w:rsid w:val="003C7478"/>
    <w:rsid w:val="003D228C"/>
    <w:rsid w:val="003D7E6C"/>
    <w:rsid w:val="003E41FD"/>
    <w:rsid w:val="003F1823"/>
    <w:rsid w:val="003F59BD"/>
    <w:rsid w:val="004007BB"/>
    <w:rsid w:val="00411E79"/>
    <w:rsid w:val="0041230D"/>
    <w:rsid w:val="00414461"/>
    <w:rsid w:val="00422D8E"/>
    <w:rsid w:val="00432212"/>
    <w:rsid w:val="00434DCF"/>
    <w:rsid w:val="00442AF0"/>
    <w:rsid w:val="004529F8"/>
    <w:rsid w:val="004531C7"/>
    <w:rsid w:val="00455B51"/>
    <w:rsid w:val="00455F3F"/>
    <w:rsid w:val="00460982"/>
    <w:rsid w:val="0046100B"/>
    <w:rsid w:val="004636B1"/>
    <w:rsid w:val="00464EAC"/>
    <w:rsid w:val="0047006D"/>
    <w:rsid w:val="00472B5B"/>
    <w:rsid w:val="0048065C"/>
    <w:rsid w:val="00480B68"/>
    <w:rsid w:val="004833FC"/>
    <w:rsid w:val="00485902"/>
    <w:rsid w:val="004916DC"/>
    <w:rsid w:val="00492F46"/>
    <w:rsid w:val="00493EFB"/>
    <w:rsid w:val="004A2E11"/>
    <w:rsid w:val="004A2FF9"/>
    <w:rsid w:val="004A3431"/>
    <w:rsid w:val="004A4720"/>
    <w:rsid w:val="004A56A7"/>
    <w:rsid w:val="004B28DE"/>
    <w:rsid w:val="004B4662"/>
    <w:rsid w:val="004C1EF1"/>
    <w:rsid w:val="004C57EA"/>
    <w:rsid w:val="004D0EF5"/>
    <w:rsid w:val="004D7A72"/>
    <w:rsid w:val="004D7C0B"/>
    <w:rsid w:val="004F22B4"/>
    <w:rsid w:val="004F272A"/>
    <w:rsid w:val="004F43D7"/>
    <w:rsid w:val="004F726C"/>
    <w:rsid w:val="0050182C"/>
    <w:rsid w:val="00502F0B"/>
    <w:rsid w:val="005073A8"/>
    <w:rsid w:val="00515230"/>
    <w:rsid w:val="00520D90"/>
    <w:rsid w:val="00521172"/>
    <w:rsid w:val="00522EF9"/>
    <w:rsid w:val="0053466B"/>
    <w:rsid w:val="00534A46"/>
    <w:rsid w:val="00534AC1"/>
    <w:rsid w:val="00535100"/>
    <w:rsid w:val="0053696F"/>
    <w:rsid w:val="00536DBF"/>
    <w:rsid w:val="00540D17"/>
    <w:rsid w:val="00545A43"/>
    <w:rsid w:val="005461D9"/>
    <w:rsid w:val="00550461"/>
    <w:rsid w:val="005566DC"/>
    <w:rsid w:val="00556D7E"/>
    <w:rsid w:val="00566265"/>
    <w:rsid w:val="00566988"/>
    <w:rsid w:val="0057017F"/>
    <w:rsid w:val="0057616E"/>
    <w:rsid w:val="00577885"/>
    <w:rsid w:val="00583A1E"/>
    <w:rsid w:val="005B3BF2"/>
    <w:rsid w:val="005B55F9"/>
    <w:rsid w:val="005C1708"/>
    <w:rsid w:val="005C180B"/>
    <w:rsid w:val="005C1838"/>
    <w:rsid w:val="005C4689"/>
    <w:rsid w:val="005C65B0"/>
    <w:rsid w:val="005D3BD2"/>
    <w:rsid w:val="005E323B"/>
    <w:rsid w:val="005E4519"/>
    <w:rsid w:val="005F0730"/>
    <w:rsid w:val="005F0C79"/>
    <w:rsid w:val="005F5477"/>
    <w:rsid w:val="00604F1A"/>
    <w:rsid w:val="006052A5"/>
    <w:rsid w:val="00607E7A"/>
    <w:rsid w:val="00613211"/>
    <w:rsid w:val="00617735"/>
    <w:rsid w:val="006212E8"/>
    <w:rsid w:val="0062397F"/>
    <w:rsid w:val="00627B49"/>
    <w:rsid w:val="00640362"/>
    <w:rsid w:val="00654A14"/>
    <w:rsid w:val="0065796D"/>
    <w:rsid w:val="006636CF"/>
    <w:rsid w:val="00665918"/>
    <w:rsid w:val="0067433E"/>
    <w:rsid w:val="00674963"/>
    <w:rsid w:val="006771C5"/>
    <w:rsid w:val="00680999"/>
    <w:rsid w:val="00683BBF"/>
    <w:rsid w:val="00686255"/>
    <w:rsid w:val="006865D6"/>
    <w:rsid w:val="00694026"/>
    <w:rsid w:val="006975FE"/>
    <w:rsid w:val="006A2828"/>
    <w:rsid w:val="006A2B20"/>
    <w:rsid w:val="006A36B3"/>
    <w:rsid w:val="006A6A82"/>
    <w:rsid w:val="006B0215"/>
    <w:rsid w:val="006C7B62"/>
    <w:rsid w:val="006E0FA5"/>
    <w:rsid w:val="006E3A03"/>
    <w:rsid w:val="006E3EF0"/>
    <w:rsid w:val="006F3D3B"/>
    <w:rsid w:val="006F5175"/>
    <w:rsid w:val="00701C21"/>
    <w:rsid w:val="0070369C"/>
    <w:rsid w:val="007212E4"/>
    <w:rsid w:val="00731599"/>
    <w:rsid w:val="00742F52"/>
    <w:rsid w:val="007530A8"/>
    <w:rsid w:val="0075379E"/>
    <w:rsid w:val="00775468"/>
    <w:rsid w:val="00780D69"/>
    <w:rsid w:val="00785D3E"/>
    <w:rsid w:val="007924D5"/>
    <w:rsid w:val="00792FD9"/>
    <w:rsid w:val="00794454"/>
    <w:rsid w:val="007A0772"/>
    <w:rsid w:val="007A375A"/>
    <w:rsid w:val="007A4F69"/>
    <w:rsid w:val="007A4FBE"/>
    <w:rsid w:val="007A72F1"/>
    <w:rsid w:val="007C0BCC"/>
    <w:rsid w:val="007D3893"/>
    <w:rsid w:val="007D55EB"/>
    <w:rsid w:val="007D67E0"/>
    <w:rsid w:val="007E2D52"/>
    <w:rsid w:val="007F0791"/>
    <w:rsid w:val="007F6E1C"/>
    <w:rsid w:val="00804F74"/>
    <w:rsid w:val="0080716A"/>
    <w:rsid w:val="00807E75"/>
    <w:rsid w:val="00814629"/>
    <w:rsid w:val="00814714"/>
    <w:rsid w:val="0081621C"/>
    <w:rsid w:val="008238AF"/>
    <w:rsid w:val="00826FD4"/>
    <w:rsid w:val="00830B22"/>
    <w:rsid w:val="0084533C"/>
    <w:rsid w:val="008473D8"/>
    <w:rsid w:val="00851A08"/>
    <w:rsid w:val="008578C6"/>
    <w:rsid w:val="00860EF0"/>
    <w:rsid w:val="00860FC0"/>
    <w:rsid w:val="0086264F"/>
    <w:rsid w:val="008647A8"/>
    <w:rsid w:val="00873345"/>
    <w:rsid w:val="008754C6"/>
    <w:rsid w:val="00882ABA"/>
    <w:rsid w:val="00883C78"/>
    <w:rsid w:val="00884DEC"/>
    <w:rsid w:val="008877A5"/>
    <w:rsid w:val="00892B46"/>
    <w:rsid w:val="008931E0"/>
    <w:rsid w:val="0089420D"/>
    <w:rsid w:val="008A1108"/>
    <w:rsid w:val="008A21FF"/>
    <w:rsid w:val="008A379E"/>
    <w:rsid w:val="008A538D"/>
    <w:rsid w:val="008A5F25"/>
    <w:rsid w:val="008A70F4"/>
    <w:rsid w:val="008B092A"/>
    <w:rsid w:val="008B7596"/>
    <w:rsid w:val="008B7A33"/>
    <w:rsid w:val="008B7D33"/>
    <w:rsid w:val="008D0E3D"/>
    <w:rsid w:val="008D1218"/>
    <w:rsid w:val="008D2D9C"/>
    <w:rsid w:val="008D2D9D"/>
    <w:rsid w:val="008D469B"/>
    <w:rsid w:val="008D701B"/>
    <w:rsid w:val="008E0708"/>
    <w:rsid w:val="008E13BA"/>
    <w:rsid w:val="008E537E"/>
    <w:rsid w:val="008E5D36"/>
    <w:rsid w:val="008E6D37"/>
    <w:rsid w:val="008F2D5B"/>
    <w:rsid w:val="008F462D"/>
    <w:rsid w:val="00910507"/>
    <w:rsid w:val="009140D4"/>
    <w:rsid w:val="0092185C"/>
    <w:rsid w:val="00922087"/>
    <w:rsid w:val="00927E85"/>
    <w:rsid w:val="009334A4"/>
    <w:rsid w:val="00935777"/>
    <w:rsid w:val="00950C98"/>
    <w:rsid w:val="00960C2A"/>
    <w:rsid w:val="009707E6"/>
    <w:rsid w:val="009719D5"/>
    <w:rsid w:val="009745A3"/>
    <w:rsid w:val="00984F96"/>
    <w:rsid w:val="0098673B"/>
    <w:rsid w:val="00987B2F"/>
    <w:rsid w:val="00992F74"/>
    <w:rsid w:val="00993B11"/>
    <w:rsid w:val="00996421"/>
    <w:rsid w:val="009A43E5"/>
    <w:rsid w:val="009B75AB"/>
    <w:rsid w:val="009C32B2"/>
    <w:rsid w:val="009C3907"/>
    <w:rsid w:val="009C46AA"/>
    <w:rsid w:val="009D28F2"/>
    <w:rsid w:val="009D2AAD"/>
    <w:rsid w:val="009D3B16"/>
    <w:rsid w:val="009D4968"/>
    <w:rsid w:val="009D56F6"/>
    <w:rsid w:val="009E2E86"/>
    <w:rsid w:val="009E45F3"/>
    <w:rsid w:val="009E4CDD"/>
    <w:rsid w:val="009E57FF"/>
    <w:rsid w:val="009F2F26"/>
    <w:rsid w:val="009F6ADE"/>
    <w:rsid w:val="009F7F91"/>
    <w:rsid w:val="00A05A16"/>
    <w:rsid w:val="00A11776"/>
    <w:rsid w:val="00A13540"/>
    <w:rsid w:val="00A15C5A"/>
    <w:rsid w:val="00A21BC4"/>
    <w:rsid w:val="00A21F6D"/>
    <w:rsid w:val="00A2276A"/>
    <w:rsid w:val="00A23ABC"/>
    <w:rsid w:val="00A2555A"/>
    <w:rsid w:val="00A26855"/>
    <w:rsid w:val="00A337AE"/>
    <w:rsid w:val="00A33F13"/>
    <w:rsid w:val="00A41D0D"/>
    <w:rsid w:val="00A42184"/>
    <w:rsid w:val="00A52932"/>
    <w:rsid w:val="00A55B9B"/>
    <w:rsid w:val="00A6258C"/>
    <w:rsid w:val="00A6628C"/>
    <w:rsid w:val="00A76BF9"/>
    <w:rsid w:val="00A94480"/>
    <w:rsid w:val="00A94811"/>
    <w:rsid w:val="00A97F5A"/>
    <w:rsid w:val="00AA1315"/>
    <w:rsid w:val="00AA39F0"/>
    <w:rsid w:val="00AB325C"/>
    <w:rsid w:val="00AB373A"/>
    <w:rsid w:val="00AC0E9E"/>
    <w:rsid w:val="00AC2D13"/>
    <w:rsid w:val="00AC4C69"/>
    <w:rsid w:val="00AD207B"/>
    <w:rsid w:val="00AD7331"/>
    <w:rsid w:val="00AE3A12"/>
    <w:rsid w:val="00B05EC0"/>
    <w:rsid w:val="00B06F90"/>
    <w:rsid w:val="00B10FAC"/>
    <w:rsid w:val="00B1143D"/>
    <w:rsid w:val="00B1587D"/>
    <w:rsid w:val="00B178E0"/>
    <w:rsid w:val="00B26B24"/>
    <w:rsid w:val="00B27491"/>
    <w:rsid w:val="00B32B01"/>
    <w:rsid w:val="00B4110F"/>
    <w:rsid w:val="00B47533"/>
    <w:rsid w:val="00B508E0"/>
    <w:rsid w:val="00B531C3"/>
    <w:rsid w:val="00B5398F"/>
    <w:rsid w:val="00B55263"/>
    <w:rsid w:val="00B64268"/>
    <w:rsid w:val="00B668DD"/>
    <w:rsid w:val="00B81F57"/>
    <w:rsid w:val="00B823F5"/>
    <w:rsid w:val="00B828F5"/>
    <w:rsid w:val="00BA331F"/>
    <w:rsid w:val="00BA7691"/>
    <w:rsid w:val="00BB7E69"/>
    <w:rsid w:val="00BC2F4B"/>
    <w:rsid w:val="00BC64AC"/>
    <w:rsid w:val="00BD09E7"/>
    <w:rsid w:val="00BD4A57"/>
    <w:rsid w:val="00BE239B"/>
    <w:rsid w:val="00BF25AF"/>
    <w:rsid w:val="00BF2C0E"/>
    <w:rsid w:val="00BF54D1"/>
    <w:rsid w:val="00BF6597"/>
    <w:rsid w:val="00C0054B"/>
    <w:rsid w:val="00C04015"/>
    <w:rsid w:val="00C21FF5"/>
    <w:rsid w:val="00C22673"/>
    <w:rsid w:val="00C368E6"/>
    <w:rsid w:val="00C37563"/>
    <w:rsid w:val="00C543AA"/>
    <w:rsid w:val="00C56F24"/>
    <w:rsid w:val="00C576D6"/>
    <w:rsid w:val="00C57C3D"/>
    <w:rsid w:val="00C61509"/>
    <w:rsid w:val="00C6438A"/>
    <w:rsid w:val="00C67958"/>
    <w:rsid w:val="00C72FC1"/>
    <w:rsid w:val="00C74C45"/>
    <w:rsid w:val="00C75AA0"/>
    <w:rsid w:val="00C804BB"/>
    <w:rsid w:val="00C829D4"/>
    <w:rsid w:val="00C87058"/>
    <w:rsid w:val="00C93FC7"/>
    <w:rsid w:val="00CA6428"/>
    <w:rsid w:val="00CB4DFB"/>
    <w:rsid w:val="00CB5F8D"/>
    <w:rsid w:val="00CB6BA9"/>
    <w:rsid w:val="00CC0E3E"/>
    <w:rsid w:val="00CC4234"/>
    <w:rsid w:val="00CC7B2B"/>
    <w:rsid w:val="00CD0181"/>
    <w:rsid w:val="00CD3010"/>
    <w:rsid w:val="00CE3052"/>
    <w:rsid w:val="00CE62CD"/>
    <w:rsid w:val="00CF70FD"/>
    <w:rsid w:val="00D037EC"/>
    <w:rsid w:val="00D04DA9"/>
    <w:rsid w:val="00D10023"/>
    <w:rsid w:val="00D119A8"/>
    <w:rsid w:val="00D207FB"/>
    <w:rsid w:val="00D22374"/>
    <w:rsid w:val="00D22B60"/>
    <w:rsid w:val="00D2479E"/>
    <w:rsid w:val="00D24879"/>
    <w:rsid w:val="00D25D0C"/>
    <w:rsid w:val="00D30116"/>
    <w:rsid w:val="00D3029E"/>
    <w:rsid w:val="00D318DD"/>
    <w:rsid w:val="00D33902"/>
    <w:rsid w:val="00D33A8D"/>
    <w:rsid w:val="00D369A1"/>
    <w:rsid w:val="00D377E9"/>
    <w:rsid w:val="00D42E58"/>
    <w:rsid w:val="00D63DA5"/>
    <w:rsid w:val="00D664F6"/>
    <w:rsid w:val="00D75899"/>
    <w:rsid w:val="00D75D9E"/>
    <w:rsid w:val="00D765C5"/>
    <w:rsid w:val="00D774E2"/>
    <w:rsid w:val="00D779E0"/>
    <w:rsid w:val="00D814C7"/>
    <w:rsid w:val="00D87303"/>
    <w:rsid w:val="00D90483"/>
    <w:rsid w:val="00D9247B"/>
    <w:rsid w:val="00D93B41"/>
    <w:rsid w:val="00D956CF"/>
    <w:rsid w:val="00D97CD6"/>
    <w:rsid w:val="00DA11E5"/>
    <w:rsid w:val="00DA2552"/>
    <w:rsid w:val="00DA5207"/>
    <w:rsid w:val="00DA5C10"/>
    <w:rsid w:val="00DA6510"/>
    <w:rsid w:val="00DB0F6E"/>
    <w:rsid w:val="00DB5EE0"/>
    <w:rsid w:val="00DC1228"/>
    <w:rsid w:val="00DC1379"/>
    <w:rsid w:val="00DC1475"/>
    <w:rsid w:val="00DC24DB"/>
    <w:rsid w:val="00DC298F"/>
    <w:rsid w:val="00DC4E4C"/>
    <w:rsid w:val="00DC58EB"/>
    <w:rsid w:val="00DC692C"/>
    <w:rsid w:val="00DC729F"/>
    <w:rsid w:val="00DD7475"/>
    <w:rsid w:val="00DE0427"/>
    <w:rsid w:val="00DE1F61"/>
    <w:rsid w:val="00DE4BE1"/>
    <w:rsid w:val="00DE5EE8"/>
    <w:rsid w:val="00DF0C00"/>
    <w:rsid w:val="00DF1D40"/>
    <w:rsid w:val="00DF4E0F"/>
    <w:rsid w:val="00DF529E"/>
    <w:rsid w:val="00E20A7F"/>
    <w:rsid w:val="00E33506"/>
    <w:rsid w:val="00E37B51"/>
    <w:rsid w:val="00E50EC0"/>
    <w:rsid w:val="00E6014F"/>
    <w:rsid w:val="00E63E56"/>
    <w:rsid w:val="00E70E9F"/>
    <w:rsid w:val="00E70F19"/>
    <w:rsid w:val="00E73593"/>
    <w:rsid w:val="00E73E86"/>
    <w:rsid w:val="00E7643D"/>
    <w:rsid w:val="00E769D8"/>
    <w:rsid w:val="00E76F47"/>
    <w:rsid w:val="00E8273F"/>
    <w:rsid w:val="00E8456A"/>
    <w:rsid w:val="00E861BC"/>
    <w:rsid w:val="00E91BCF"/>
    <w:rsid w:val="00EA0014"/>
    <w:rsid w:val="00EA56C1"/>
    <w:rsid w:val="00EA61B9"/>
    <w:rsid w:val="00EB1B30"/>
    <w:rsid w:val="00EB5B08"/>
    <w:rsid w:val="00ED185B"/>
    <w:rsid w:val="00ED5C03"/>
    <w:rsid w:val="00EF7C04"/>
    <w:rsid w:val="00EF7D59"/>
    <w:rsid w:val="00F0109E"/>
    <w:rsid w:val="00F03042"/>
    <w:rsid w:val="00F12C4E"/>
    <w:rsid w:val="00F16055"/>
    <w:rsid w:val="00F21386"/>
    <w:rsid w:val="00F25B5F"/>
    <w:rsid w:val="00F305BE"/>
    <w:rsid w:val="00F36E74"/>
    <w:rsid w:val="00F434D7"/>
    <w:rsid w:val="00F444B9"/>
    <w:rsid w:val="00F46047"/>
    <w:rsid w:val="00F52DA6"/>
    <w:rsid w:val="00F55A85"/>
    <w:rsid w:val="00F708CB"/>
    <w:rsid w:val="00F71EBF"/>
    <w:rsid w:val="00F80877"/>
    <w:rsid w:val="00F83A00"/>
    <w:rsid w:val="00F86A5B"/>
    <w:rsid w:val="00F86C5C"/>
    <w:rsid w:val="00F90F09"/>
    <w:rsid w:val="00FA159B"/>
    <w:rsid w:val="00FB57FB"/>
    <w:rsid w:val="00FB637D"/>
    <w:rsid w:val="00FB6D7C"/>
    <w:rsid w:val="00FC0B9F"/>
    <w:rsid w:val="00FC1377"/>
    <w:rsid w:val="00FC5D65"/>
    <w:rsid w:val="00FD2B5C"/>
    <w:rsid w:val="00FD4758"/>
    <w:rsid w:val="00FD5E85"/>
    <w:rsid w:val="00FD7144"/>
    <w:rsid w:val="00FD77E7"/>
    <w:rsid w:val="00FE0124"/>
    <w:rsid w:val="00FE10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F2583"/>
  <w15:docId w15:val="{215F799D-0C89-49B4-BF35-1B3F724A9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qFormat/>
    <w:rsid w:val="00217545"/>
    <w:pPr>
      <w:spacing w:after="0" w:line="240" w:lineRule="auto"/>
    </w:pPr>
  </w:style>
  <w:style w:type="paragraph" w:styleId="Akapitzlist">
    <w:name w:val="List Paragraph"/>
    <w:basedOn w:val="Normalny"/>
    <w:uiPriority w:val="34"/>
    <w:qFormat/>
    <w:rsid w:val="00414461"/>
    <w:pPr>
      <w:ind w:left="720"/>
      <w:contextualSpacing/>
    </w:pPr>
  </w:style>
  <w:style w:type="paragraph" w:customStyle="1" w:styleId="Default">
    <w:name w:val="Default"/>
    <w:qFormat/>
    <w:rsid w:val="00AC4C6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34">
    <w:name w:val="Font Style34"/>
    <w:rsid w:val="004D7C0B"/>
    <w:rPr>
      <w:rFonts w:ascii="Times New Roman" w:hAnsi="Times New Roman" w:cs="Times New Roman"/>
      <w:sz w:val="20"/>
    </w:rPr>
  </w:style>
  <w:style w:type="paragraph" w:customStyle="1" w:styleId="Style2">
    <w:name w:val="Style2"/>
    <w:basedOn w:val="Normalny"/>
    <w:rsid w:val="004D7C0B"/>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Tekstdymka">
    <w:name w:val="Balloon Text"/>
    <w:basedOn w:val="Normalny"/>
    <w:link w:val="TekstdymkaZnak"/>
    <w:uiPriority w:val="99"/>
    <w:semiHidden/>
    <w:unhideWhenUsed/>
    <w:rsid w:val="004529F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9F8"/>
    <w:rPr>
      <w:rFonts w:ascii="Tahoma" w:hAnsi="Tahoma" w:cs="Tahoma"/>
      <w:sz w:val="16"/>
      <w:szCs w:val="16"/>
    </w:rPr>
  </w:style>
  <w:style w:type="paragraph" w:styleId="NormalnyWeb">
    <w:name w:val="Normal (Web)"/>
    <w:basedOn w:val="Normalny"/>
    <w:unhideWhenUsed/>
    <w:rsid w:val="009719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Znakinumeracji">
    <w:name w:val="Znaki numeracji"/>
    <w:rsid w:val="00A97F5A"/>
  </w:style>
  <w:style w:type="character" w:styleId="Hipercze">
    <w:name w:val="Hyperlink"/>
    <w:basedOn w:val="Domylnaczcionkaakapitu"/>
    <w:uiPriority w:val="99"/>
    <w:unhideWhenUsed/>
    <w:rsid w:val="00FB57FB"/>
    <w:rPr>
      <w:color w:val="0000FF" w:themeColor="hyperlink"/>
      <w:u w:val="single"/>
    </w:rPr>
  </w:style>
  <w:style w:type="paragraph" w:styleId="Tekstprzypisukocowego">
    <w:name w:val="endnote text"/>
    <w:basedOn w:val="Normalny"/>
    <w:link w:val="TekstprzypisukocowegoZnak"/>
    <w:uiPriority w:val="99"/>
    <w:semiHidden/>
    <w:unhideWhenUsed/>
    <w:rsid w:val="00860FC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60FC0"/>
    <w:rPr>
      <w:sz w:val="20"/>
      <w:szCs w:val="20"/>
    </w:rPr>
  </w:style>
  <w:style w:type="character" w:styleId="Odwoanieprzypisukocowego">
    <w:name w:val="endnote reference"/>
    <w:basedOn w:val="Domylnaczcionkaakapitu"/>
    <w:uiPriority w:val="99"/>
    <w:semiHidden/>
    <w:unhideWhenUsed/>
    <w:rsid w:val="00860FC0"/>
    <w:rPr>
      <w:vertAlign w:val="superscript"/>
    </w:rPr>
  </w:style>
  <w:style w:type="paragraph" w:styleId="Nagwek">
    <w:name w:val="header"/>
    <w:basedOn w:val="Normalny"/>
    <w:link w:val="NagwekZnak"/>
    <w:uiPriority w:val="99"/>
    <w:unhideWhenUsed/>
    <w:rsid w:val="0073159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1599"/>
  </w:style>
  <w:style w:type="paragraph" w:styleId="Stopka">
    <w:name w:val="footer"/>
    <w:basedOn w:val="Normalny"/>
    <w:link w:val="StopkaZnak"/>
    <w:uiPriority w:val="99"/>
    <w:unhideWhenUsed/>
    <w:rsid w:val="0073159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1599"/>
  </w:style>
  <w:style w:type="paragraph" w:styleId="Tekstprzypisudolnego">
    <w:name w:val="footnote text"/>
    <w:basedOn w:val="Normalny"/>
    <w:link w:val="TekstprzypisudolnegoZnak"/>
    <w:uiPriority w:val="99"/>
    <w:semiHidden/>
    <w:unhideWhenUsed/>
    <w:rsid w:val="00080CF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80CF9"/>
    <w:rPr>
      <w:sz w:val="20"/>
      <w:szCs w:val="20"/>
    </w:rPr>
  </w:style>
  <w:style w:type="character" w:styleId="Odwoanieprzypisudolnego">
    <w:name w:val="footnote reference"/>
    <w:basedOn w:val="Domylnaczcionkaakapitu"/>
    <w:uiPriority w:val="99"/>
    <w:semiHidden/>
    <w:unhideWhenUsed/>
    <w:rsid w:val="00080CF9"/>
    <w:rPr>
      <w:vertAlign w:val="superscript"/>
    </w:rPr>
  </w:style>
  <w:style w:type="character" w:customStyle="1" w:styleId="BezodstpwZnak">
    <w:name w:val="Bez odstępów Znak"/>
    <w:link w:val="Bezodstpw"/>
    <w:locked/>
    <w:rsid w:val="00804F74"/>
  </w:style>
  <w:style w:type="character" w:customStyle="1" w:styleId="alb">
    <w:name w:val="a_lb"/>
    <w:rsid w:val="0050182C"/>
  </w:style>
  <w:style w:type="character" w:customStyle="1" w:styleId="txt-new">
    <w:name w:val="txt-new"/>
    <w:basedOn w:val="Domylnaczcionkaakapitu"/>
    <w:rsid w:val="00A41D0D"/>
  </w:style>
  <w:style w:type="character" w:customStyle="1" w:styleId="Teksttreci74">
    <w:name w:val="Tekst treści74"/>
    <w:rsid w:val="00BE239B"/>
    <w:rPr>
      <w:rFonts w:ascii="Century Gothic" w:eastAsia="Times New Roman" w:hAnsi="Century Gothic" w:cs="Century Gothic"/>
      <w:sz w:val="17"/>
      <w:szCs w:val="17"/>
      <w:highlight w:val="whit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135339">
      <w:bodyDiv w:val="1"/>
      <w:marLeft w:val="0"/>
      <w:marRight w:val="0"/>
      <w:marTop w:val="0"/>
      <w:marBottom w:val="0"/>
      <w:divBdr>
        <w:top w:val="none" w:sz="0" w:space="0" w:color="auto"/>
        <w:left w:val="none" w:sz="0" w:space="0" w:color="auto"/>
        <w:bottom w:val="none" w:sz="0" w:space="0" w:color="auto"/>
        <w:right w:val="none" w:sz="0" w:space="0" w:color="auto"/>
      </w:divBdr>
    </w:div>
    <w:div w:id="1286497861">
      <w:bodyDiv w:val="1"/>
      <w:marLeft w:val="0"/>
      <w:marRight w:val="0"/>
      <w:marTop w:val="0"/>
      <w:marBottom w:val="0"/>
      <w:divBdr>
        <w:top w:val="none" w:sz="0" w:space="0" w:color="auto"/>
        <w:left w:val="none" w:sz="0" w:space="0" w:color="auto"/>
        <w:bottom w:val="none" w:sz="0" w:space="0" w:color="auto"/>
        <w:right w:val="none" w:sz="0" w:space="0" w:color="auto"/>
      </w:divBdr>
    </w:div>
    <w:div w:id="1364089960">
      <w:bodyDiv w:val="1"/>
      <w:marLeft w:val="0"/>
      <w:marRight w:val="0"/>
      <w:marTop w:val="0"/>
      <w:marBottom w:val="0"/>
      <w:divBdr>
        <w:top w:val="none" w:sz="0" w:space="0" w:color="auto"/>
        <w:left w:val="none" w:sz="0" w:space="0" w:color="auto"/>
        <w:bottom w:val="none" w:sz="0" w:space="0" w:color="auto"/>
        <w:right w:val="none" w:sz="0" w:space="0" w:color="auto"/>
      </w:divBdr>
    </w:div>
    <w:div w:id="1417557673">
      <w:bodyDiv w:val="1"/>
      <w:marLeft w:val="0"/>
      <w:marRight w:val="0"/>
      <w:marTop w:val="0"/>
      <w:marBottom w:val="0"/>
      <w:divBdr>
        <w:top w:val="none" w:sz="0" w:space="0" w:color="auto"/>
        <w:left w:val="none" w:sz="0" w:space="0" w:color="auto"/>
        <w:bottom w:val="none" w:sz="0" w:space="0" w:color="auto"/>
        <w:right w:val="none" w:sz="0" w:space="0" w:color="auto"/>
      </w:divBdr>
    </w:div>
    <w:div w:id="1544710046">
      <w:bodyDiv w:val="1"/>
      <w:marLeft w:val="0"/>
      <w:marRight w:val="0"/>
      <w:marTop w:val="0"/>
      <w:marBottom w:val="0"/>
      <w:divBdr>
        <w:top w:val="none" w:sz="0" w:space="0" w:color="auto"/>
        <w:left w:val="none" w:sz="0" w:space="0" w:color="auto"/>
        <w:bottom w:val="none" w:sz="0" w:space="0" w:color="auto"/>
        <w:right w:val="none" w:sz="0" w:space="0" w:color="auto"/>
      </w:divBdr>
    </w:div>
    <w:div w:id="1577209521">
      <w:bodyDiv w:val="1"/>
      <w:marLeft w:val="0"/>
      <w:marRight w:val="0"/>
      <w:marTop w:val="0"/>
      <w:marBottom w:val="0"/>
      <w:divBdr>
        <w:top w:val="none" w:sz="0" w:space="0" w:color="auto"/>
        <w:left w:val="none" w:sz="0" w:space="0" w:color="auto"/>
        <w:bottom w:val="none" w:sz="0" w:space="0" w:color="auto"/>
        <w:right w:val="none" w:sz="0" w:space="0" w:color="auto"/>
      </w:divBdr>
    </w:div>
    <w:div w:id="1724909189">
      <w:bodyDiv w:val="1"/>
      <w:marLeft w:val="0"/>
      <w:marRight w:val="0"/>
      <w:marTop w:val="0"/>
      <w:marBottom w:val="0"/>
      <w:divBdr>
        <w:top w:val="none" w:sz="0" w:space="0" w:color="auto"/>
        <w:left w:val="none" w:sz="0" w:space="0" w:color="auto"/>
        <w:bottom w:val="none" w:sz="0" w:space="0" w:color="auto"/>
        <w:right w:val="none" w:sz="0" w:space="0" w:color="auto"/>
      </w:divBdr>
    </w:div>
    <w:div w:id="211367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wog.iodo@ron.mil.pl" TargetMode="Externa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1FBAA-6629-4474-9090-2576E5BAA5F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8AFE5E7-C986-4353-B8E2-12FA3B551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6662</Words>
  <Characters>39973</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przekadzinskikrzyszt</dc:creator>
  <cp:lastModifiedBy>Majdan Marta</cp:lastModifiedBy>
  <cp:revision>6</cp:revision>
  <cp:lastPrinted>2024-12-16T13:20:00Z</cp:lastPrinted>
  <dcterms:created xsi:type="dcterms:W3CDTF">2024-12-30T13:25:00Z</dcterms:created>
  <dcterms:modified xsi:type="dcterms:W3CDTF">2024-12-30T14:08:00Z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7e12b962-059b-4474-a189-7f5db682a284</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u5nLHHXLRIrgfvqSWkmrloBnr5gzrTHR</vt:lpwstr>
  </property>
  <property fmtid="{D5CDD505-2E9C-101B-9397-08002B2CF9AE}" pid="6" name="s5636:Creator type=author">
    <vt:lpwstr>przekadzinskikrzyszt</vt:lpwstr>
  </property>
  <property fmtid="{D5CDD505-2E9C-101B-9397-08002B2CF9AE}" pid="7" name="s5636:Creator type=organization">
    <vt:lpwstr>MILNET-Z</vt:lpwstr>
  </property>
  <property fmtid="{D5CDD505-2E9C-101B-9397-08002B2CF9AE}" pid="8" name="s5636:Creator type=IP">
    <vt:lpwstr>10.90.79.181</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