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000000" w:rsidP="00CC124D">
      <w:pPr>
        <w:spacing w:after="0" w:line="240" w:lineRule="auto"/>
        <w:rPr>
          <w:rFonts w:asciiTheme="majorHAnsi" w:hAnsiTheme="majorHAnsi" w:cstheme="majorHAnsi"/>
          <w:sz w:val="20"/>
          <w:szCs w:val="20"/>
          <w:lang w:val="en-US"/>
        </w:rPr>
      </w:pPr>
      <w:hyperlink r:id="rId8" w:history="1">
        <w:r w:rsidR="00422A62" w:rsidRPr="00520944">
          <w:rPr>
            <w:rStyle w:val="Hipercze"/>
            <w:rFonts w:asciiTheme="majorHAnsi" w:hAnsiTheme="majorHAnsi" w:cstheme="majorHAnsi"/>
            <w:color w:val="auto"/>
            <w:sz w:val="20"/>
            <w:szCs w:val="20"/>
            <w:lang w:val="en-US"/>
          </w:rPr>
          <w:t>www.pruszkow.pl</w:t>
        </w:r>
      </w:hyperlink>
      <w:r w:rsidR="00422A62" w:rsidRPr="00520944">
        <w:rPr>
          <w:rFonts w:asciiTheme="majorHAnsi" w:hAnsiTheme="majorHAnsi" w:cstheme="majorHAnsi"/>
          <w:sz w:val="20"/>
          <w:szCs w:val="20"/>
          <w:lang w:val="en-US"/>
        </w:rPr>
        <w:t xml:space="preserve">; e-mail: </w:t>
      </w:r>
      <w:hyperlink r:id="rId9" w:history="1">
        <w:r w:rsidR="00422A62"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CC124D">
      <w:pPr>
        <w:spacing w:after="0" w:line="240" w:lineRule="auto"/>
        <w:rPr>
          <w:rFonts w:asciiTheme="majorHAnsi" w:hAnsiTheme="majorHAnsi" w:cstheme="majorHAnsi"/>
          <w:sz w:val="20"/>
          <w:szCs w:val="20"/>
        </w:rPr>
      </w:pPr>
    </w:p>
    <w:p w14:paraId="137AE127" w14:textId="24E73120" w:rsidR="00D83616" w:rsidRPr="00D81001" w:rsidRDefault="00A129EC" w:rsidP="00D81001">
      <w:pPr>
        <w:spacing w:after="0" w:line="240" w:lineRule="auto"/>
        <w:rPr>
          <w:rFonts w:asciiTheme="majorHAnsi" w:hAnsiTheme="majorHAnsi" w:cstheme="majorHAnsi"/>
          <w:b/>
          <w:bCs/>
          <w:sz w:val="20"/>
          <w:szCs w:val="20"/>
        </w:rPr>
      </w:pPr>
      <w:bookmarkStart w:id="0" w:name="_Hlk535325449"/>
      <w:r w:rsidRPr="00D81001">
        <w:rPr>
          <w:rFonts w:asciiTheme="majorHAnsi" w:hAnsiTheme="majorHAnsi" w:cstheme="majorHAnsi"/>
          <w:b/>
          <w:bCs/>
          <w:sz w:val="20"/>
          <w:szCs w:val="20"/>
        </w:rPr>
        <w:t>WSR</w:t>
      </w:r>
      <w:r w:rsidR="00D70A6B" w:rsidRPr="00D81001">
        <w:rPr>
          <w:rFonts w:asciiTheme="majorHAnsi" w:hAnsiTheme="majorHAnsi" w:cstheme="majorHAnsi"/>
          <w:b/>
          <w:bCs/>
          <w:sz w:val="20"/>
          <w:szCs w:val="20"/>
        </w:rPr>
        <w:t>.271.</w:t>
      </w:r>
      <w:bookmarkEnd w:id="0"/>
      <w:r w:rsidR="00C4698A" w:rsidRPr="00D81001">
        <w:rPr>
          <w:rFonts w:asciiTheme="majorHAnsi" w:hAnsiTheme="majorHAnsi" w:cstheme="majorHAnsi"/>
          <w:b/>
          <w:bCs/>
          <w:sz w:val="20"/>
          <w:szCs w:val="20"/>
        </w:rPr>
        <w:t>3</w:t>
      </w:r>
      <w:r w:rsidR="00015126" w:rsidRPr="00D81001">
        <w:rPr>
          <w:rFonts w:asciiTheme="majorHAnsi" w:hAnsiTheme="majorHAnsi" w:cstheme="majorHAnsi"/>
          <w:b/>
          <w:bCs/>
          <w:sz w:val="20"/>
          <w:szCs w:val="20"/>
        </w:rPr>
        <w:t>3</w:t>
      </w:r>
      <w:r w:rsidR="00520944" w:rsidRPr="00D81001">
        <w:rPr>
          <w:rFonts w:asciiTheme="majorHAnsi" w:hAnsiTheme="majorHAnsi" w:cstheme="majorHAnsi"/>
          <w:b/>
          <w:bCs/>
          <w:sz w:val="20"/>
          <w:szCs w:val="20"/>
        </w:rPr>
        <w:t>.202</w:t>
      </w:r>
      <w:r w:rsidR="002F6AD0" w:rsidRPr="00D81001">
        <w:rPr>
          <w:rFonts w:asciiTheme="majorHAnsi" w:hAnsiTheme="majorHAnsi" w:cstheme="majorHAnsi"/>
          <w:b/>
          <w:bCs/>
          <w:sz w:val="20"/>
          <w:szCs w:val="20"/>
        </w:rPr>
        <w:t>4</w:t>
      </w:r>
    </w:p>
    <w:p w14:paraId="7C0D5CCB" w14:textId="77777777" w:rsidR="002E690D" w:rsidRPr="00D81001" w:rsidRDefault="002E690D" w:rsidP="00D81001">
      <w:pPr>
        <w:spacing w:after="0" w:line="240" w:lineRule="auto"/>
        <w:rPr>
          <w:rFonts w:asciiTheme="majorHAnsi" w:hAnsiTheme="majorHAnsi" w:cstheme="majorHAnsi"/>
          <w:b/>
          <w:bCs/>
          <w:color w:val="262626" w:themeColor="text1" w:themeTint="D9"/>
          <w:sz w:val="20"/>
          <w:szCs w:val="20"/>
        </w:rPr>
      </w:pPr>
    </w:p>
    <w:p w14:paraId="6C1C566E" w14:textId="77777777" w:rsidR="000E0CD1" w:rsidRPr="00D81001" w:rsidRDefault="000E0CD1" w:rsidP="00D81001">
      <w:pPr>
        <w:shd w:val="clear" w:color="auto" w:fill="F2F2F2" w:themeFill="background1" w:themeFillShade="F2"/>
        <w:spacing w:after="0" w:line="240" w:lineRule="auto"/>
        <w:rPr>
          <w:rFonts w:asciiTheme="majorHAnsi" w:hAnsiTheme="majorHAnsi" w:cstheme="majorHAnsi"/>
          <w:color w:val="262626" w:themeColor="text1" w:themeTint="D9"/>
          <w:sz w:val="20"/>
          <w:szCs w:val="20"/>
        </w:rPr>
      </w:pPr>
    </w:p>
    <w:p w14:paraId="2B66A378" w14:textId="36896E69" w:rsidR="00D81001" w:rsidRPr="00D81001" w:rsidRDefault="00D81001" w:rsidP="00D81001">
      <w:pPr>
        <w:spacing w:after="0" w:line="240" w:lineRule="auto"/>
        <w:rPr>
          <w:rFonts w:ascii="Calibri Light" w:hAnsi="Calibri Light" w:cs="Calibri Light"/>
          <w:b/>
          <w:bCs/>
          <w:color w:val="0D0D0D" w:themeColor="text1" w:themeTint="F2"/>
          <w:sz w:val="20"/>
          <w:szCs w:val="20"/>
        </w:rPr>
      </w:pPr>
      <w:r w:rsidRPr="00D81001">
        <w:rPr>
          <w:rFonts w:ascii="Calibri Light" w:hAnsi="Calibri Light" w:cs="Calibri Light"/>
          <w:b/>
          <w:bCs/>
          <w:color w:val="0D0D0D" w:themeColor="text1" w:themeTint="F2"/>
          <w:sz w:val="20"/>
          <w:szCs w:val="20"/>
        </w:rPr>
        <w:t>Modernizacja i przebudowa lokali z zasobów komunalnych z podziałem na cztery części:</w:t>
      </w:r>
    </w:p>
    <w:p w14:paraId="1B99ECE4" w14:textId="77777777" w:rsidR="00D81001" w:rsidRPr="00D81001" w:rsidRDefault="00D81001" w:rsidP="00D81001">
      <w:pPr>
        <w:suppressAutoHyphens/>
        <w:spacing w:after="0" w:line="240" w:lineRule="auto"/>
        <w:rPr>
          <w:rFonts w:ascii="Calibri Light" w:hAnsi="Calibri Light"/>
          <w:b/>
          <w:color w:val="0D0D0D" w:themeColor="text1" w:themeTint="F2"/>
          <w:sz w:val="20"/>
          <w:szCs w:val="20"/>
          <w:lang w:eastAsia="en-US"/>
        </w:rPr>
      </w:pPr>
      <w:r w:rsidRPr="00D81001">
        <w:rPr>
          <w:rFonts w:ascii="Calibri Light" w:hAnsi="Calibri Light"/>
          <w:b/>
          <w:color w:val="0D0D0D" w:themeColor="text1" w:themeTint="F2"/>
          <w:sz w:val="20"/>
          <w:szCs w:val="20"/>
          <w:lang w:eastAsia="en-US"/>
        </w:rPr>
        <w:t xml:space="preserve">Część 1 </w:t>
      </w:r>
      <w:r w:rsidRPr="00D81001">
        <w:rPr>
          <w:rFonts w:ascii="Calibri Light" w:hAnsi="Calibri Light"/>
          <w:b/>
          <w:color w:val="0D0D0D"/>
          <w:sz w:val="20"/>
          <w:szCs w:val="20"/>
          <w:lang w:eastAsia="en-US"/>
        </w:rPr>
        <w:t xml:space="preserve">– </w:t>
      </w:r>
      <w:r w:rsidRPr="00D81001">
        <w:rPr>
          <w:rFonts w:ascii="Calibri Light" w:hAnsi="Calibri Light"/>
          <w:b/>
          <w:color w:val="0D0D0D" w:themeColor="text1" w:themeTint="F2"/>
          <w:sz w:val="20"/>
          <w:szCs w:val="20"/>
          <w:lang w:eastAsia="en-US"/>
        </w:rPr>
        <w:t>ul. Daszyńskiego 40 m. 8, Pruszków.</w:t>
      </w:r>
    </w:p>
    <w:p w14:paraId="7B21A670" w14:textId="77777777" w:rsidR="00D81001" w:rsidRPr="00D81001" w:rsidRDefault="00D81001" w:rsidP="00D81001">
      <w:pPr>
        <w:suppressAutoHyphens/>
        <w:spacing w:after="0" w:line="240" w:lineRule="auto"/>
        <w:rPr>
          <w:rFonts w:ascii="Calibri Light" w:hAnsi="Calibri Light"/>
          <w:b/>
          <w:color w:val="0D0D0D" w:themeColor="text1" w:themeTint="F2"/>
          <w:sz w:val="20"/>
          <w:szCs w:val="20"/>
          <w:lang w:eastAsia="en-US"/>
        </w:rPr>
      </w:pPr>
      <w:r w:rsidRPr="00D81001">
        <w:rPr>
          <w:rFonts w:ascii="Calibri Light" w:hAnsi="Calibri Light"/>
          <w:b/>
          <w:color w:val="0D0D0D" w:themeColor="text1" w:themeTint="F2"/>
          <w:sz w:val="20"/>
          <w:szCs w:val="20"/>
          <w:lang w:eastAsia="en-US"/>
        </w:rPr>
        <w:t xml:space="preserve">Część 2 </w:t>
      </w:r>
      <w:r w:rsidRPr="00D81001">
        <w:rPr>
          <w:rFonts w:ascii="Calibri Light" w:hAnsi="Calibri Light"/>
          <w:b/>
          <w:color w:val="0D0D0D"/>
          <w:sz w:val="20"/>
          <w:szCs w:val="20"/>
          <w:lang w:eastAsia="en-US"/>
        </w:rPr>
        <w:t>–</w:t>
      </w:r>
      <w:r w:rsidRPr="00D81001">
        <w:rPr>
          <w:rFonts w:ascii="Calibri Light" w:hAnsi="Calibri Light"/>
          <w:b/>
          <w:color w:val="0D0D0D" w:themeColor="text1" w:themeTint="F2"/>
          <w:sz w:val="20"/>
          <w:szCs w:val="20"/>
          <w:lang w:eastAsia="en-US"/>
        </w:rPr>
        <w:t xml:space="preserve"> ul. Ołówkowa 15 m. 13, Pruszków.</w:t>
      </w:r>
    </w:p>
    <w:p w14:paraId="54FB1F0E" w14:textId="77777777" w:rsidR="00D81001" w:rsidRPr="00D81001" w:rsidRDefault="00D81001" w:rsidP="00D81001">
      <w:pPr>
        <w:suppressAutoHyphens/>
        <w:spacing w:after="0" w:line="240" w:lineRule="auto"/>
        <w:rPr>
          <w:rFonts w:ascii="Calibri Light" w:hAnsi="Calibri Light"/>
          <w:b/>
          <w:color w:val="0D0D0D" w:themeColor="text1" w:themeTint="F2"/>
          <w:sz w:val="20"/>
          <w:szCs w:val="20"/>
          <w:lang w:eastAsia="en-US"/>
        </w:rPr>
      </w:pPr>
      <w:r w:rsidRPr="00D81001">
        <w:rPr>
          <w:rFonts w:ascii="Calibri Light" w:hAnsi="Calibri Light"/>
          <w:b/>
          <w:color w:val="0D0D0D" w:themeColor="text1" w:themeTint="F2"/>
          <w:sz w:val="20"/>
          <w:szCs w:val="20"/>
          <w:lang w:eastAsia="en-US"/>
        </w:rPr>
        <w:t xml:space="preserve">Część 3 </w:t>
      </w:r>
      <w:r w:rsidRPr="00D81001">
        <w:rPr>
          <w:rFonts w:ascii="Calibri Light" w:hAnsi="Calibri Light"/>
          <w:b/>
          <w:color w:val="0D0D0D"/>
          <w:sz w:val="20"/>
          <w:szCs w:val="20"/>
          <w:lang w:eastAsia="en-US"/>
        </w:rPr>
        <w:t>–</w:t>
      </w:r>
      <w:r w:rsidRPr="00D81001">
        <w:rPr>
          <w:rFonts w:ascii="Calibri Light" w:hAnsi="Calibri Light"/>
          <w:b/>
          <w:color w:val="0D0D0D" w:themeColor="text1" w:themeTint="F2"/>
          <w:sz w:val="20"/>
          <w:szCs w:val="20"/>
          <w:lang w:eastAsia="en-US"/>
        </w:rPr>
        <w:t xml:space="preserve"> ul. Partyzantów 5 m. 5.</w:t>
      </w:r>
    </w:p>
    <w:p w14:paraId="40E34C67" w14:textId="487525CA" w:rsidR="00D81001" w:rsidRPr="00D81001" w:rsidRDefault="00D81001" w:rsidP="00D81001">
      <w:pPr>
        <w:suppressAutoHyphens/>
        <w:spacing w:after="0" w:line="240" w:lineRule="auto"/>
        <w:rPr>
          <w:rFonts w:ascii="Calibri Light" w:hAnsi="Calibri Light"/>
          <w:b/>
          <w:color w:val="0D0D0D" w:themeColor="text1" w:themeTint="F2"/>
          <w:sz w:val="20"/>
          <w:szCs w:val="20"/>
          <w:lang w:eastAsia="en-US"/>
        </w:rPr>
      </w:pPr>
      <w:r w:rsidRPr="00D81001">
        <w:rPr>
          <w:rFonts w:ascii="Calibri Light" w:hAnsi="Calibri Light"/>
          <w:b/>
          <w:color w:val="0D0D0D" w:themeColor="text1" w:themeTint="F2"/>
          <w:sz w:val="20"/>
          <w:szCs w:val="20"/>
          <w:lang w:eastAsia="en-US"/>
        </w:rPr>
        <w:t>Część 4 – ul. Trojdena 3</w:t>
      </w:r>
      <w:r>
        <w:rPr>
          <w:rFonts w:ascii="Calibri Light" w:hAnsi="Calibri Light"/>
          <w:b/>
          <w:color w:val="0D0D0D" w:themeColor="text1" w:themeTint="F2"/>
          <w:sz w:val="20"/>
          <w:szCs w:val="20"/>
          <w:lang w:eastAsia="en-US"/>
        </w:rPr>
        <w:t xml:space="preserve"> </w:t>
      </w:r>
      <w:r w:rsidRPr="00D81001">
        <w:rPr>
          <w:rFonts w:ascii="Calibri Light" w:hAnsi="Calibri Light"/>
          <w:b/>
          <w:color w:val="0D0D0D" w:themeColor="text1" w:themeTint="F2"/>
          <w:sz w:val="20"/>
          <w:szCs w:val="20"/>
          <w:lang w:eastAsia="en-US"/>
        </w:rPr>
        <w:t>m 5.</w:t>
      </w:r>
    </w:p>
    <w:p w14:paraId="68589EC4" w14:textId="77777777" w:rsidR="00113EF9" w:rsidRPr="00D81001" w:rsidRDefault="00113EF9" w:rsidP="00D81001">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p>
    <w:p w14:paraId="26800D4B" w14:textId="77777777" w:rsidR="002E690D" w:rsidRPr="00D81001" w:rsidRDefault="002E690D" w:rsidP="00D81001">
      <w:pPr>
        <w:spacing w:after="0" w:line="240" w:lineRule="auto"/>
        <w:rPr>
          <w:rFonts w:asciiTheme="majorHAnsi" w:hAnsiTheme="majorHAnsi" w:cstheme="majorHAnsi"/>
          <w:b/>
          <w:bCs/>
          <w:color w:val="262626" w:themeColor="text1" w:themeTint="D9"/>
          <w:sz w:val="20"/>
          <w:szCs w:val="20"/>
        </w:rPr>
      </w:pPr>
    </w:p>
    <w:p w14:paraId="0E2318F4" w14:textId="244FDA8D" w:rsidR="00434D3B" w:rsidRPr="00D81001" w:rsidRDefault="00434D3B" w:rsidP="00D81001">
      <w:pPr>
        <w:spacing w:after="0" w:line="240" w:lineRule="auto"/>
        <w:rPr>
          <w:rFonts w:asciiTheme="majorHAnsi" w:hAnsiTheme="majorHAnsi" w:cstheme="majorHAnsi"/>
          <w:b/>
          <w:bCs/>
          <w:sz w:val="20"/>
          <w:szCs w:val="20"/>
        </w:rPr>
      </w:pPr>
      <w:r w:rsidRPr="00D81001">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CC124D">
      <w:pPr>
        <w:spacing w:after="0" w:line="240" w:lineRule="auto"/>
        <w:rPr>
          <w:rFonts w:asciiTheme="majorHAnsi" w:hAnsiTheme="majorHAnsi" w:cstheme="majorHAnsi"/>
          <w:sz w:val="20"/>
          <w:szCs w:val="20"/>
        </w:rPr>
      </w:pPr>
    </w:p>
    <w:p w14:paraId="363DDD9B" w14:textId="77777777" w:rsidR="00434D3B" w:rsidRPr="00520944" w:rsidRDefault="00434D3B" w:rsidP="00CC124D">
      <w:pPr>
        <w:spacing w:after="0" w:line="240" w:lineRule="auto"/>
        <w:rPr>
          <w:rFonts w:asciiTheme="majorHAnsi" w:hAnsiTheme="majorHAnsi" w:cstheme="majorHAnsi"/>
          <w:sz w:val="20"/>
          <w:szCs w:val="20"/>
        </w:rPr>
      </w:pPr>
    </w:p>
    <w:p w14:paraId="7E6B5773" w14:textId="77777777" w:rsidR="004E5A53" w:rsidRPr="00520944" w:rsidRDefault="004E5A53" w:rsidP="00CC124D">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1" w:name="_Hlk64286913"/>
      <w:r w:rsidRPr="00520944">
        <w:rPr>
          <w:rFonts w:asciiTheme="majorHAnsi" w:hAnsiTheme="majorHAnsi" w:cstheme="majorHAnsi"/>
          <w:bCs/>
          <w:sz w:val="20"/>
          <w:szCs w:val="20"/>
        </w:rPr>
        <w:t>użyciu środków komunikacji elektronicznej</w:t>
      </w:r>
      <w:bookmarkEnd w:id="1"/>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5F79075D" w14:textId="77777777" w:rsidR="00F3239A" w:rsidRPr="00520944" w:rsidRDefault="00645FAC" w:rsidP="00AE0F80">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76268372" w:rsidR="00A77037" w:rsidRDefault="007500EC" w:rsidP="00AE0F80">
      <w:pPr>
        <w:spacing w:after="0" w:line="240" w:lineRule="auto"/>
        <w:ind w:left="5954"/>
        <w:jc w:val="center"/>
        <w:rPr>
          <w:rFonts w:asciiTheme="majorHAnsi" w:hAnsiTheme="majorHAnsi" w:cstheme="majorHAnsi"/>
          <w:sz w:val="20"/>
          <w:szCs w:val="20"/>
        </w:rPr>
      </w:pPr>
      <w:r>
        <w:rPr>
          <w:rFonts w:asciiTheme="majorHAnsi" w:hAnsiTheme="majorHAnsi" w:cstheme="majorHAnsi"/>
          <w:sz w:val="20"/>
          <w:szCs w:val="20"/>
        </w:rPr>
        <w:t xml:space="preserve">    </w:t>
      </w:r>
      <w:r w:rsidR="00A77037" w:rsidRPr="00520944">
        <w:rPr>
          <w:rFonts w:asciiTheme="majorHAnsi" w:hAnsiTheme="majorHAnsi" w:cstheme="majorHAnsi"/>
          <w:sz w:val="20"/>
          <w:szCs w:val="20"/>
        </w:rPr>
        <w:t>Zatwierdzam:</w:t>
      </w:r>
    </w:p>
    <w:p w14:paraId="6F716613" w14:textId="77777777" w:rsidR="00755742" w:rsidRDefault="00755742" w:rsidP="00AE0F80">
      <w:pPr>
        <w:spacing w:after="0" w:line="240" w:lineRule="auto"/>
        <w:ind w:left="5954"/>
        <w:jc w:val="center"/>
        <w:rPr>
          <w:rFonts w:asciiTheme="majorHAnsi" w:hAnsiTheme="majorHAnsi" w:cstheme="majorHAnsi"/>
          <w:sz w:val="20"/>
          <w:szCs w:val="20"/>
        </w:rPr>
      </w:pPr>
    </w:p>
    <w:p w14:paraId="24682AEF" w14:textId="77777777" w:rsidR="00F514E3" w:rsidRDefault="00F514E3" w:rsidP="00AE0F80">
      <w:pPr>
        <w:spacing w:after="0" w:line="240" w:lineRule="auto"/>
        <w:ind w:left="5954"/>
        <w:jc w:val="center"/>
        <w:rPr>
          <w:rFonts w:asciiTheme="majorHAnsi" w:hAnsiTheme="majorHAnsi" w:cstheme="majorHAnsi"/>
          <w:sz w:val="20"/>
          <w:szCs w:val="20"/>
        </w:rPr>
      </w:pPr>
    </w:p>
    <w:p w14:paraId="4320B686" w14:textId="77777777" w:rsidR="00B25C5E" w:rsidRDefault="00B25C5E" w:rsidP="00B25C5E">
      <w:pPr>
        <w:spacing w:after="0" w:line="240" w:lineRule="auto"/>
        <w:ind w:left="6521"/>
        <w:jc w:val="center"/>
        <w:rPr>
          <w:rFonts w:ascii="Calibri Light" w:hAnsi="Calibri Light" w:cs="Calibri Light"/>
          <w:b/>
          <w:bCs/>
          <w:color w:val="262626"/>
          <w:sz w:val="20"/>
          <w:szCs w:val="20"/>
        </w:rPr>
      </w:pPr>
      <w:r>
        <w:rPr>
          <w:rFonts w:ascii="Calibri Light" w:hAnsi="Calibri Light" w:cs="Calibri Light"/>
          <w:b/>
          <w:bCs/>
          <w:color w:val="262626"/>
          <w:sz w:val="20"/>
          <w:szCs w:val="20"/>
        </w:rPr>
        <w:t xml:space="preserve">PREZYDENT </w:t>
      </w:r>
    </w:p>
    <w:p w14:paraId="5907045A" w14:textId="77777777" w:rsidR="00B25C5E" w:rsidRDefault="00B25C5E" w:rsidP="00B25C5E">
      <w:pPr>
        <w:spacing w:after="0" w:line="240" w:lineRule="auto"/>
        <w:ind w:left="6521"/>
        <w:jc w:val="center"/>
        <w:rPr>
          <w:rFonts w:ascii="Calibri Light" w:hAnsi="Calibri Light" w:cs="Calibri Light"/>
          <w:b/>
          <w:bCs/>
          <w:color w:val="262626"/>
          <w:sz w:val="20"/>
          <w:szCs w:val="20"/>
        </w:rPr>
      </w:pPr>
      <w:r>
        <w:rPr>
          <w:rFonts w:ascii="Calibri Light" w:hAnsi="Calibri Light" w:cs="Calibri Light"/>
          <w:b/>
          <w:bCs/>
          <w:color w:val="262626"/>
          <w:sz w:val="20"/>
          <w:szCs w:val="20"/>
        </w:rPr>
        <w:t>MIASTA PRUSZKOWA</w:t>
      </w:r>
    </w:p>
    <w:p w14:paraId="7D3ECA15" w14:textId="77777777" w:rsidR="00B25C5E" w:rsidRDefault="00B25C5E" w:rsidP="00B25C5E">
      <w:pPr>
        <w:spacing w:after="0" w:line="240" w:lineRule="auto"/>
        <w:ind w:left="6521"/>
        <w:jc w:val="center"/>
        <w:rPr>
          <w:rFonts w:ascii="Calibri Light" w:hAnsi="Calibri Light" w:cs="Calibri Light"/>
          <w:b/>
          <w:bCs/>
          <w:color w:val="262626"/>
          <w:sz w:val="20"/>
          <w:szCs w:val="20"/>
        </w:rPr>
      </w:pPr>
    </w:p>
    <w:p w14:paraId="6CDB7C37" w14:textId="77777777" w:rsidR="00B25C5E" w:rsidRPr="00E55BEB" w:rsidRDefault="00B25C5E" w:rsidP="00B25C5E">
      <w:pPr>
        <w:spacing w:after="0" w:line="240" w:lineRule="auto"/>
        <w:ind w:left="6521"/>
        <w:jc w:val="center"/>
        <w:rPr>
          <w:rFonts w:asciiTheme="majorHAnsi" w:hAnsiTheme="majorHAnsi" w:cstheme="majorHAnsi"/>
          <w:i/>
          <w:iCs/>
          <w:sz w:val="20"/>
          <w:szCs w:val="20"/>
        </w:rPr>
      </w:pPr>
      <w:r w:rsidRPr="00E55BEB">
        <w:rPr>
          <w:rFonts w:ascii="Calibri Light" w:hAnsi="Calibri Light" w:cs="Calibri Light"/>
          <w:b/>
          <w:bCs/>
          <w:i/>
          <w:iCs/>
          <w:color w:val="262626"/>
          <w:sz w:val="20"/>
          <w:szCs w:val="20"/>
        </w:rPr>
        <w:t>/-/ Piotr Bąk</w:t>
      </w:r>
    </w:p>
    <w:p w14:paraId="55702F97" w14:textId="77777777" w:rsidR="00F74FE5" w:rsidRDefault="00F74FE5" w:rsidP="00CC124D">
      <w:pPr>
        <w:spacing w:after="0" w:line="240" w:lineRule="auto"/>
        <w:rPr>
          <w:rFonts w:asciiTheme="majorHAnsi" w:hAnsiTheme="majorHAnsi" w:cstheme="majorHAnsi"/>
          <w:sz w:val="20"/>
          <w:szCs w:val="20"/>
        </w:rPr>
      </w:pPr>
    </w:p>
    <w:p w14:paraId="26571A4D" w14:textId="77777777" w:rsidR="00821C4D" w:rsidRDefault="00821C4D" w:rsidP="00CC124D">
      <w:pPr>
        <w:spacing w:after="0" w:line="240" w:lineRule="auto"/>
        <w:rPr>
          <w:rFonts w:asciiTheme="majorHAnsi" w:hAnsiTheme="majorHAnsi" w:cstheme="majorHAnsi"/>
          <w:sz w:val="20"/>
          <w:szCs w:val="20"/>
        </w:rPr>
      </w:pPr>
    </w:p>
    <w:p w14:paraId="5B44B84D" w14:textId="77777777" w:rsidR="00821C4D" w:rsidRDefault="00821C4D" w:rsidP="00CC124D">
      <w:pPr>
        <w:spacing w:after="0" w:line="240" w:lineRule="auto"/>
        <w:rPr>
          <w:rFonts w:asciiTheme="majorHAnsi" w:hAnsiTheme="majorHAnsi" w:cstheme="majorHAnsi"/>
          <w:sz w:val="20"/>
          <w:szCs w:val="20"/>
        </w:rPr>
      </w:pPr>
    </w:p>
    <w:p w14:paraId="3FCE1D7E" w14:textId="77777777" w:rsidR="00821C4D" w:rsidRDefault="00821C4D" w:rsidP="00CC124D">
      <w:pPr>
        <w:spacing w:after="0" w:line="240" w:lineRule="auto"/>
        <w:rPr>
          <w:rFonts w:asciiTheme="majorHAnsi" w:hAnsiTheme="majorHAnsi" w:cstheme="majorHAnsi"/>
          <w:sz w:val="20"/>
          <w:szCs w:val="20"/>
        </w:rPr>
      </w:pPr>
    </w:p>
    <w:p w14:paraId="4F861597" w14:textId="77777777" w:rsidR="00F514E3" w:rsidRDefault="00F514E3" w:rsidP="00CC124D">
      <w:pPr>
        <w:spacing w:after="0" w:line="240" w:lineRule="auto"/>
        <w:rPr>
          <w:rFonts w:asciiTheme="majorHAnsi" w:hAnsiTheme="majorHAnsi" w:cstheme="majorHAnsi"/>
          <w:sz w:val="20"/>
          <w:szCs w:val="20"/>
        </w:rPr>
      </w:pPr>
    </w:p>
    <w:p w14:paraId="545B886C" w14:textId="77777777" w:rsidR="00F514E3" w:rsidRDefault="00F514E3" w:rsidP="00CC124D">
      <w:pPr>
        <w:spacing w:after="0" w:line="240" w:lineRule="auto"/>
        <w:rPr>
          <w:rFonts w:asciiTheme="majorHAnsi" w:hAnsiTheme="majorHAnsi" w:cstheme="majorHAnsi"/>
          <w:sz w:val="20"/>
          <w:szCs w:val="20"/>
        </w:rPr>
      </w:pPr>
    </w:p>
    <w:p w14:paraId="0AADBDC9" w14:textId="77777777" w:rsidR="00F514E3" w:rsidRDefault="00F514E3"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Zamówienia, o których mowa w art. 214 ust. 1 pkt 7 i 8 ustawy Pzp</w:t>
      </w:r>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Wymagania w zakresie zatrudnienia osób, o których mowa w art. 96 ust. 2 pkt 2 ustawy Pzp</w:t>
      </w:r>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44BB382C" w14:textId="77777777" w:rsidR="002E690D" w:rsidRDefault="002E690D" w:rsidP="00CC124D">
      <w:pPr>
        <w:spacing w:after="0" w:line="240" w:lineRule="auto"/>
        <w:rPr>
          <w:rFonts w:asciiTheme="majorHAnsi" w:hAnsiTheme="majorHAnsi" w:cstheme="majorHAnsi"/>
          <w:sz w:val="20"/>
          <w:szCs w:val="20"/>
        </w:rPr>
      </w:pPr>
    </w:p>
    <w:p w14:paraId="7D642E40" w14:textId="77777777" w:rsidR="00BA16AB" w:rsidRDefault="00BA16AB" w:rsidP="00CC124D">
      <w:pPr>
        <w:spacing w:after="0" w:line="240" w:lineRule="auto"/>
        <w:rPr>
          <w:rFonts w:asciiTheme="majorHAnsi" w:hAnsiTheme="majorHAnsi" w:cstheme="majorHAnsi"/>
          <w:sz w:val="20"/>
          <w:szCs w:val="20"/>
        </w:rPr>
      </w:pPr>
    </w:p>
    <w:p w14:paraId="4E547991" w14:textId="77777777" w:rsidR="00A54CF7" w:rsidRPr="00520944" w:rsidRDefault="00A54CF7" w:rsidP="00A54CF7">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2DCA8B73" w14:textId="77777777" w:rsidR="00A54CF7" w:rsidRDefault="00A54CF7"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540655FF" w:rsidR="005F4106" w:rsidRPr="00520944" w:rsidRDefault="00FF60F5" w:rsidP="00CC124D">
      <w:pPr>
        <w:spacing w:after="0" w:line="240" w:lineRule="auto"/>
        <w:jc w:val="both"/>
        <w:rPr>
          <w:rFonts w:asciiTheme="majorHAnsi" w:hAnsiTheme="majorHAnsi" w:cstheme="majorHAnsi"/>
          <w:sz w:val="20"/>
          <w:szCs w:val="20"/>
        </w:rPr>
      </w:pPr>
      <w:bookmarkStart w:id="2"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w:t>
      </w:r>
      <w:r w:rsidR="0099568F" w:rsidRPr="00520944">
        <w:rPr>
          <w:rFonts w:asciiTheme="majorHAnsi" w:hAnsiTheme="majorHAnsi" w:cstheme="majorHAnsi"/>
          <w:sz w:val="20"/>
          <w:szCs w:val="20"/>
        </w:rPr>
        <w:t xml:space="preserve">t.j.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A51F09">
        <w:rPr>
          <w:rFonts w:asciiTheme="majorHAnsi" w:hAnsiTheme="majorHAnsi" w:cstheme="majorHAnsi"/>
          <w:sz w:val="20"/>
          <w:szCs w:val="20"/>
        </w:rPr>
        <w:t>4</w:t>
      </w:r>
      <w:r w:rsidRPr="00520944">
        <w:rPr>
          <w:rFonts w:asciiTheme="majorHAnsi" w:hAnsiTheme="majorHAnsi" w:cstheme="majorHAnsi"/>
          <w:sz w:val="20"/>
          <w:szCs w:val="20"/>
        </w:rPr>
        <w:t xml:space="preserve"> r., poz. </w:t>
      </w:r>
      <w:r w:rsidR="00A51F09">
        <w:rPr>
          <w:rFonts w:asciiTheme="majorHAnsi" w:hAnsiTheme="majorHAnsi" w:cstheme="majorHAnsi"/>
          <w:sz w:val="20"/>
          <w:szCs w:val="20"/>
        </w:rPr>
        <w:t>1320</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0BDF54F6"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r w:rsidR="0099568F" w:rsidRPr="00520944">
        <w:rPr>
          <w:rFonts w:asciiTheme="majorHAnsi" w:hAnsiTheme="majorHAnsi" w:cstheme="majorHAnsi"/>
          <w:sz w:val="20"/>
          <w:szCs w:val="20"/>
        </w:rPr>
        <w:t xml:space="preserve">t.j. </w:t>
      </w:r>
      <w:r w:rsidR="00C37EF0" w:rsidRPr="00520944">
        <w:rPr>
          <w:rFonts w:asciiTheme="majorHAnsi" w:hAnsiTheme="majorHAnsi" w:cstheme="majorHAnsi"/>
          <w:sz w:val="20"/>
          <w:szCs w:val="20"/>
        </w:rPr>
        <w:t xml:space="preserve">Dz. U. </w:t>
      </w:r>
      <w:r w:rsidR="002F6AD0" w:rsidRPr="00520944">
        <w:rPr>
          <w:rFonts w:asciiTheme="majorHAnsi" w:hAnsiTheme="majorHAnsi" w:cstheme="majorHAnsi"/>
          <w:sz w:val="20"/>
          <w:szCs w:val="20"/>
        </w:rPr>
        <w:t>z 202</w:t>
      </w:r>
      <w:r w:rsidR="00A51F09">
        <w:rPr>
          <w:rFonts w:asciiTheme="majorHAnsi" w:hAnsiTheme="majorHAnsi" w:cstheme="majorHAnsi"/>
          <w:sz w:val="20"/>
          <w:szCs w:val="20"/>
        </w:rPr>
        <w:t>4</w:t>
      </w:r>
      <w:r w:rsidR="002F6AD0"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w:t>
      </w:r>
      <w:r w:rsidR="00A51F09">
        <w:rPr>
          <w:rFonts w:asciiTheme="majorHAnsi" w:hAnsiTheme="majorHAnsi" w:cstheme="majorHAnsi"/>
          <w:sz w:val="20"/>
          <w:szCs w:val="20"/>
        </w:rPr>
        <w:t>320</w:t>
      </w:r>
      <w:r w:rsidR="00C37EF0" w:rsidRPr="00520944">
        <w:rPr>
          <w:rFonts w:asciiTheme="majorHAnsi" w:hAnsiTheme="majorHAnsi" w:cstheme="majorHAnsi"/>
          <w:sz w:val="20"/>
          <w:szCs w:val="20"/>
        </w:rPr>
        <w:t xml:space="preserve">). </w:t>
      </w:r>
    </w:p>
    <w:bookmarkEnd w:id="2"/>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r>
        <w:rPr>
          <w:rFonts w:ascii="Calibri Light" w:hAnsi="Calibri Light"/>
          <w:b/>
          <w:bCs/>
          <w:sz w:val="20"/>
          <w:szCs w:val="20"/>
          <w:lang w:eastAsia="en-US"/>
        </w:rPr>
        <w:t xml:space="preserve">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złożył ofertę niepodlegającą odrzuceniu na podstawie art. 226 ust. 1 ustawy Pzp.</w:t>
      </w:r>
    </w:p>
    <w:p w14:paraId="2EF01733" w14:textId="77777777" w:rsidR="000C3A1C" w:rsidRDefault="000C3A1C" w:rsidP="00CC124D">
      <w:pPr>
        <w:spacing w:after="0" w:line="240" w:lineRule="auto"/>
        <w:rPr>
          <w:rFonts w:asciiTheme="majorHAnsi" w:hAnsiTheme="majorHAnsi" w:cstheme="majorHAnsi"/>
          <w:sz w:val="20"/>
          <w:szCs w:val="20"/>
        </w:rPr>
      </w:pPr>
    </w:p>
    <w:p w14:paraId="3E8C9066" w14:textId="77777777" w:rsidR="00A54CF7" w:rsidRDefault="00A54CF7" w:rsidP="00CC124D">
      <w:pPr>
        <w:spacing w:after="0" w:line="240" w:lineRule="auto"/>
        <w:rPr>
          <w:rFonts w:asciiTheme="majorHAnsi" w:hAnsiTheme="majorHAnsi" w:cstheme="majorHAnsi"/>
          <w:sz w:val="20"/>
          <w:szCs w:val="20"/>
        </w:rPr>
      </w:pPr>
    </w:p>
    <w:p w14:paraId="751D817B" w14:textId="77777777" w:rsidR="00A54CF7" w:rsidRDefault="00A54CF7" w:rsidP="00CC124D">
      <w:pPr>
        <w:spacing w:after="0" w:line="240" w:lineRule="auto"/>
        <w:rPr>
          <w:rFonts w:asciiTheme="majorHAnsi" w:hAnsiTheme="majorHAnsi" w:cstheme="majorHAnsi"/>
          <w:sz w:val="20"/>
          <w:szCs w:val="20"/>
        </w:rPr>
      </w:pPr>
    </w:p>
    <w:p w14:paraId="18A8F3FE" w14:textId="77777777" w:rsidR="00A54CF7" w:rsidRDefault="00A54CF7"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6D9CB578" w14:textId="77777777" w:rsidR="000B501E" w:rsidRDefault="000B501E" w:rsidP="00CC124D">
      <w:pPr>
        <w:spacing w:after="0" w:line="240" w:lineRule="auto"/>
        <w:rPr>
          <w:rFonts w:asciiTheme="majorHAnsi" w:hAnsiTheme="majorHAnsi" w:cstheme="majorHAnsi"/>
          <w:b/>
          <w:bCs/>
          <w:sz w:val="20"/>
          <w:szCs w:val="20"/>
        </w:rPr>
      </w:pP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52EF6258"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 xml:space="preserve">Szczegółowe postanowienia dotyczące </w:t>
      </w:r>
      <w:r w:rsidR="00A47B68">
        <w:rPr>
          <w:rFonts w:asciiTheme="majorHAnsi" w:hAnsiTheme="majorHAnsi" w:cstheme="majorHAnsi"/>
          <w:color w:val="262626" w:themeColor="text1" w:themeTint="D9"/>
          <w:sz w:val="20"/>
          <w:szCs w:val="20"/>
        </w:rPr>
        <w:t>podwykonawstwa</w:t>
      </w:r>
      <w:r>
        <w:rPr>
          <w:rFonts w:asciiTheme="majorHAnsi" w:hAnsiTheme="majorHAnsi" w:cstheme="majorHAnsi"/>
          <w:color w:val="262626" w:themeColor="text1" w:themeTint="D9"/>
          <w:sz w:val="20"/>
          <w:szCs w:val="20"/>
        </w:rPr>
        <w:t xml:space="preserve"> o zawarte są we wzorze umowy stanowiącym załącznik nr 4 </w:t>
      </w:r>
      <w:r w:rsidR="00A47B68">
        <w:rPr>
          <w:rFonts w:asciiTheme="majorHAnsi" w:hAnsiTheme="majorHAnsi" w:cstheme="majorHAnsi"/>
          <w:color w:val="262626" w:themeColor="text1" w:themeTint="D9"/>
          <w:sz w:val="20"/>
          <w:szCs w:val="20"/>
        </w:rPr>
        <w:br/>
      </w:r>
      <w:r>
        <w:rPr>
          <w:rFonts w:asciiTheme="majorHAnsi" w:hAnsiTheme="majorHAnsi" w:cstheme="majorHAnsi"/>
          <w:color w:val="262626" w:themeColor="text1" w:themeTint="D9"/>
          <w:sz w:val="20"/>
          <w:szCs w:val="20"/>
        </w:rPr>
        <w:t>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3"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3"/>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4BB6CFC6"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02EA613E" w14:textId="77777777" w:rsidR="002E690D" w:rsidRDefault="002E690D" w:rsidP="00CC124D">
      <w:pPr>
        <w:spacing w:after="0" w:line="240" w:lineRule="auto"/>
        <w:jc w:val="both"/>
        <w:rPr>
          <w:rFonts w:asciiTheme="majorHAnsi" w:hAnsiTheme="majorHAnsi" w:cstheme="majorHAnsi"/>
          <w:sz w:val="20"/>
          <w:szCs w:val="20"/>
        </w:rPr>
      </w:pPr>
    </w:p>
    <w:p w14:paraId="3F4DCD60" w14:textId="26CCABAD" w:rsidR="000C3A1C" w:rsidRDefault="000C3A1C" w:rsidP="00CC124D">
      <w:pPr>
        <w:spacing w:after="0" w:line="240" w:lineRule="auto"/>
        <w:jc w:val="both"/>
        <w:rPr>
          <w:rFonts w:asciiTheme="majorHAnsi" w:hAnsiTheme="majorHAnsi" w:cstheme="majorHAnsi"/>
          <w:sz w:val="20"/>
          <w:szCs w:val="20"/>
        </w:rPr>
      </w:pPr>
    </w:p>
    <w:p w14:paraId="1222A883" w14:textId="77777777" w:rsidR="00015126" w:rsidRDefault="00015126" w:rsidP="00CC124D">
      <w:pPr>
        <w:spacing w:after="0" w:line="240" w:lineRule="auto"/>
        <w:jc w:val="both"/>
        <w:rPr>
          <w:rFonts w:asciiTheme="majorHAnsi" w:hAnsiTheme="majorHAnsi" w:cstheme="majorHAnsi"/>
          <w:sz w:val="20"/>
          <w:szCs w:val="20"/>
        </w:rPr>
      </w:pPr>
    </w:p>
    <w:p w14:paraId="6E25C149" w14:textId="77777777" w:rsidR="00015126" w:rsidRDefault="00015126" w:rsidP="00CC124D">
      <w:pPr>
        <w:spacing w:after="0" w:line="240" w:lineRule="auto"/>
        <w:jc w:val="both"/>
        <w:rPr>
          <w:rFonts w:asciiTheme="majorHAnsi" w:hAnsiTheme="majorHAnsi" w:cstheme="majorHAnsi"/>
          <w:sz w:val="20"/>
          <w:szCs w:val="20"/>
        </w:rPr>
      </w:pPr>
    </w:p>
    <w:p w14:paraId="56FBCDA6" w14:textId="77777777" w:rsidR="00015126" w:rsidRDefault="00015126" w:rsidP="00CC124D">
      <w:pPr>
        <w:spacing w:after="0" w:line="240" w:lineRule="auto"/>
        <w:jc w:val="both"/>
        <w:rPr>
          <w:rFonts w:asciiTheme="majorHAnsi" w:hAnsiTheme="majorHAnsi" w:cstheme="majorHAnsi"/>
          <w:sz w:val="20"/>
          <w:szCs w:val="20"/>
        </w:rPr>
      </w:pPr>
    </w:p>
    <w:p w14:paraId="7A8924E0" w14:textId="77777777" w:rsidR="00ED05EE" w:rsidRDefault="00ED05EE"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68A3BA50" w14:textId="77777777" w:rsidR="00D81001" w:rsidRPr="00C31E2D" w:rsidRDefault="00D81001" w:rsidP="00D81001">
      <w:pPr>
        <w:spacing w:after="0" w:line="240" w:lineRule="auto"/>
        <w:contextualSpacing/>
        <w:jc w:val="both"/>
        <w:rPr>
          <w:rFonts w:asciiTheme="majorHAnsi" w:hAnsiTheme="majorHAnsi" w:cstheme="majorHAnsi"/>
          <w:sz w:val="20"/>
          <w:szCs w:val="20"/>
        </w:rPr>
      </w:pPr>
      <w:r w:rsidRPr="00C31E2D">
        <w:rPr>
          <w:rFonts w:asciiTheme="majorHAnsi" w:hAnsiTheme="majorHAnsi" w:cstheme="majorHAnsi"/>
          <w:sz w:val="20"/>
          <w:szCs w:val="20"/>
        </w:rPr>
        <w:t xml:space="preserve">6.1/ Zamawiający dokonuje podziału zamówienia na części. </w:t>
      </w:r>
    </w:p>
    <w:p w14:paraId="6C2F78DC" w14:textId="77777777" w:rsidR="00D81001" w:rsidRPr="00C31E2D" w:rsidRDefault="00D81001" w:rsidP="00D81001">
      <w:pPr>
        <w:spacing w:after="0" w:line="240" w:lineRule="auto"/>
        <w:contextualSpacing/>
        <w:jc w:val="both"/>
        <w:rPr>
          <w:rFonts w:asciiTheme="majorHAnsi" w:hAnsiTheme="majorHAnsi" w:cstheme="majorHAnsi"/>
          <w:sz w:val="20"/>
          <w:szCs w:val="20"/>
        </w:rPr>
      </w:pPr>
    </w:p>
    <w:p w14:paraId="743C7C0A" w14:textId="1FCC95B8" w:rsidR="00D81001" w:rsidRPr="00C31E2D" w:rsidRDefault="00D81001" w:rsidP="00D81001">
      <w:pPr>
        <w:spacing w:after="0" w:line="240" w:lineRule="auto"/>
        <w:contextualSpacing/>
        <w:jc w:val="both"/>
        <w:rPr>
          <w:rFonts w:asciiTheme="majorHAnsi" w:hAnsiTheme="majorHAnsi" w:cstheme="majorHAnsi"/>
          <w:sz w:val="20"/>
          <w:szCs w:val="20"/>
        </w:rPr>
      </w:pPr>
      <w:r w:rsidRPr="00C31E2D">
        <w:rPr>
          <w:rFonts w:asciiTheme="majorHAnsi" w:hAnsiTheme="majorHAnsi" w:cstheme="majorHAnsi"/>
          <w:sz w:val="20"/>
          <w:szCs w:val="20"/>
        </w:rPr>
        <w:t>6.2/ Opis poszczególnych części znajduje się w rozdziale II pkt. 1 SWZ oraz w </w:t>
      </w:r>
      <w:r>
        <w:rPr>
          <w:rFonts w:asciiTheme="majorHAnsi" w:hAnsiTheme="majorHAnsi" w:cstheme="majorHAnsi"/>
          <w:sz w:val="20"/>
          <w:szCs w:val="20"/>
        </w:rPr>
        <w:t>Specyfikacji Warunków Zamówienia</w:t>
      </w:r>
      <w:r w:rsidR="008E186E">
        <w:rPr>
          <w:rFonts w:asciiTheme="majorHAnsi" w:hAnsiTheme="majorHAnsi" w:cstheme="majorHAnsi"/>
          <w:sz w:val="20"/>
          <w:szCs w:val="20"/>
        </w:rPr>
        <w:t>.</w:t>
      </w:r>
    </w:p>
    <w:p w14:paraId="4F6F9008" w14:textId="77777777" w:rsidR="00D81001" w:rsidRPr="00C31E2D" w:rsidRDefault="00D81001" w:rsidP="00D81001">
      <w:pPr>
        <w:spacing w:after="0" w:line="240" w:lineRule="auto"/>
        <w:contextualSpacing/>
        <w:jc w:val="both"/>
        <w:rPr>
          <w:rFonts w:asciiTheme="majorHAnsi" w:hAnsiTheme="majorHAnsi" w:cstheme="majorHAnsi"/>
          <w:sz w:val="20"/>
          <w:szCs w:val="20"/>
        </w:rPr>
      </w:pPr>
    </w:p>
    <w:p w14:paraId="05F55B40" w14:textId="77777777" w:rsidR="00D81001" w:rsidRPr="00947CF3" w:rsidRDefault="00D81001" w:rsidP="00D81001">
      <w:pPr>
        <w:spacing w:after="0" w:line="240" w:lineRule="auto"/>
        <w:contextualSpacing/>
        <w:jc w:val="both"/>
        <w:rPr>
          <w:rFonts w:asciiTheme="majorHAnsi" w:hAnsiTheme="majorHAnsi" w:cstheme="majorHAnsi"/>
          <w:sz w:val="20"/>
          <w:szCs w:val="20"/>
        </w:rPr>
      </w:pPr>
      <w:r w:rsidRPr="00C31E2D">
        <w:rPr>
          <w:rFonts w:asciiTheme="majorHAnsi" w:hAnsiTheme="majorHAnsi" w:cstheme="majorHAnsi"/>
          <w:sz w:val="20"/>
          <w:szCs w:val="20"/>
        </w:rPr>
        <w:t>6.3/ Zamawiający dopuszcza możliwość składania ofert częściowych w odniesieniu do jednej części, kilku części lub wszystkich</w:t>
      </w:r>
      <w:r w:rsidRPr="00947CF3">
        <w:rPr>
          <w:rFonts w:asciiTheme="majorHAnsi" w:hAnsiTheme="majorHAnsi" w:cstheme="majorHAnsi"/>
          <w:sz w:val="20"/>
          <w:szCs w:val="20"/>
        </w:rPr>
        <w:t xml:space="preserve"> części.</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Zamawiający nie przewiduje zawarcia umowy ramowej, o  której mowa w art. 311–315 ustawy Pzp.</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7B5A2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76D74E75" w14:textId="0086CE60" w:rsidR="00D81001" w:rsidRPr="00D81001" w:rsidRDefault="007B5A27" w:rsidP="007B5A27">
      <w:pPr>
        <w:spacing w:after="0" w:line="240" w:lineRule="auto"/>
        <w:jc w:val="both"/>
        <w:rPr>
          <w:rFonts w:asciiTheme="majorHAnsi" w:hAnsiTheme="majorHAnsi" w:cstheme="majorHAnsi"/>
          <w:sz w:val="20"/>
          <w:szCs w:val="20"/>
        </w:rPr>
      </w:pPr>
      <w:r w:rsidRPr="00D81001">
        <w:rPr>
          <w:rFonts w:asciiTheme="majorHAnsi" w:hAnsiTheme="majorHAnsi" w:cstheme="majorHAnsi"/>
          <w:sz w:val="20"/>
          <w:szCs w:val="20"/>
        </w:rPr>
        <w:t xml:space="preserve">Zamawiający </w:t>
      </w:r>
      <w:r w:rsidR="00D81001" w:rsidRPr="00D81001">
        <w:rPr>
          <w:rFonts w:asciiTheme="majorHAnsi" w:hAnsiTheme="majorHAnsi" w:cstheme="majorHAnsi"/>
          <w:sz w:val="20"/>
          <w:szCs w:val="20"/>
        </w:rPr>
        <w:t xml:space="preserve">nie </w:t>
      </w:r>
      <w:r w:rsidRPr="00D81001">
        <w:rPr>
          <w:rFonts w:asciiTheme="majorHAnsi" w:hAnsiTheme="majorHAnsi" w:cstheme="majorHAnsi"/>
          <w:sz w:val="20"/>
          <w:szCs w:val="20"/>
        </w:rPr>
        <w:t xml:space="preserve">przewiduje udzielenie zamówień na podstawie art. 214 ust. 1 pkt 7 </w:t>
      </w:r>
      <w:r w:rsidR="00D81001" w:rsidRPr="00D81001">
        <w:rPr>
          <w:rFonts w:asciiTheme="majorHAnsi" w:hAnsiTheme="majorHAnsi" w:cstheme="majorHAnsi"/>
          <w:sz w:val="20"/>
          <w:szCs w:val="20"/>
        </w:rPr>
        <w:t xml:space="preserve">lub 8 </w:t>
      </w:r>
      <w:r w:rsidRPr="00D81001">
        <w:rPr>
          <w:rFonts w:asciiTheme="majorHAnsi" w:hAnsiTheme="majorHAnsi" w:cstheme="majorHAnsi"/>
          <w:sz w:val="20"/>
          <w:szCs w:val="20"/>
        </w:rPr>
        <w:t>ustawy Pzp</w:t>
      </w:r>
      <w:r w:rsidR="00D81001" w:rsidRPr="00D81001">
        <w:rPr>
          <w:rFonts w:asciiTheme="majorHAnsi" w:hAnsiTheme="majorHAnsi" w:cstheme="majorHAnsi"/>
          <w:sz w:val="20"/>
          <w:szCs w:val="20"/>
        </w:rPr>
        <w:t>.</w:t>
      </w:r>
    </w:p>
    <w:p w14:paraId="5DB21169" w14:textId="77777777" w:rsidR="00B729A7" w:rsidRPr="00520944" w:rsidRDefault="00B729A7" w:rsidP="00CC124D">
      <w:pPr>
        <w:spacing w:after="0" w:line="240" w:lineRule="auto"/>
        <w:jc w:val="both"/>
        <w:rPr>
          <w:rFonts w:asciiTheme="majorHAnsi" w:hAnsiTheme="majorHAnsi" w:cstheme="majorHAnsi"/>
          <w:color w:val="FF0000"/>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szczególności kosztów przygotowania oferty (art. 261 ustawy Pzp).</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lastRenderedPageBreak/>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2606C501" w14:textId="6CC08EA7" w:rsidR="000C3A1C" w:rsidRDefault="000C3A1C" w:rsidP="00CC124D">
      <w:pPr>
        <w:spacing w:after="0" w:line="240" w:lineRule="auto"/>
        <w:jc w:val="both"/>
        <w:rPr>
          <w:rFonts w:asciiTheme="majorHAnsi" w:hAnsiTheme="majorHAnsi" w:cstheme="majorHAnsi"/>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5577B2DC" w14:textId="77777777" w:rsidR="00FE6FC2" w:rsidRDefault="00FE6FC2" w:rsidP="00FE6FC2">
      <w:pPr>
        <w:spacing w:after="0" w:line="240" w:lineRule="auto"/>
        <w:jc w:val="both"/>
        <w:rPr>
          <w:rFonts w:ascii="Calibri Light" w:hAnsi="Calibri Light" w:cs="Calibri Light"/>
          <w:sz w:val="20"/>
          <w:szCs w:val="20"/>
        </w:rPr>
      </w:pPr>
      <w:bookmarkStart w:id="4" w:name="_Hlk64893669"/>
      <w:r>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5751822E" w14:textId="02DE5081" w:rsidR="00D81001" w:rsidRPr="00D81001" w:rsidRDefault="00FE6FC2" w:rsidP="00D81001">
      <w:pPr>
        <w:suppressAutoHyphens/>
        <w:spacing w:before="240" w:after="0" w:line="240" w:lineRule="auto"/>
        <w:jc w:val="both"/>
        <w:rPr>
          <w:rFonts w:ascii="Calibri Light" w:hAnsi="Calibri Light" w:cs="Calibri Light"/>
          <w:b/>
          <w:bCs/>
          <w:color w:val="0D0D0D" w:themeColor="text1" w:themeTint="F2"/>
          <w:sz w:val="20"/>
          <w:szCs w:val="20"/>
        </w:rPr>
      </w:pPr>
      <w:r w:rsidRPr="005A1B68">
        <w:rPr>
          <w:rFonts w:asciiTheme="majorHAnsi" w:hAnsiTheme="majorHAnsi" w:cstheme="majorHAnsi"/>
          <w:sz w:val="20"/>
          <w:szCs w:val="20"/>
        </w:rPr>
        <w:t>17.2/ Dane osobowe, będą przetwarzane na podstawie art. 6 ust. 1 lit. c RODO  w celu związanym z przedmiotowym postępowaniem o udzielenie zamówienia publicznego pn.</w:t>
      </w:r>
      <w:r w:rsidR="00D81001">
        <w:rPr>
          <w:rFonts w:asciiTheme="majorHAnsi" w:hAnsiTheme="majorHAnsi" w:cstheme="majorHAnsi"/>
          <w:sz w:val="20"/>
          <w:szCs w:val="20"/>
        </w:rPr>
        <w:t xml:space="preserve">: </w:t>
      </w:r>
      <w:r w:rsidR="00D81001" w:rsidRPr="00D81001">
        <w:rPr>
          <w:rFonts w:ascii="Calibri Light" w:hAnsi="Calibri Light" w:cs="Calibri Light"/>
          <w:b/>
          <w:bCs/>
          <w:color w:val="0D0D0D" w:themeColor="text1" w:themeTint="F2"/>
          <w:sz w:val="20"/>
          <w:szCs w:val="20"/>
        </w:rPr>
        <w:t>Modernizacja i przebudowa lokali z zasobów komunalnych z podziałem na cztery części:</w:t>
      </w:r>
    </w:p>
    <w:p w14:paraId="6CFBF09B" w14:textId="77777777" w:rsidR="00D81001" w:rsidRPr="00D81001" w:rsidRDefault="00D81001" w:rsidP="00D81001">
      <w:pPr>
        <w:suppressAutoHyphens/>
        <w:spacing w:after="0" w:line="240" w:lineRule="auto"/>
        <w:rPr>
          <w:rFonts w:ascii="Calibri Light" w:hAnsi="Calibri Light"/>
          <w:b/>
          <w:color w:val="0D0D0D" w:themeColor="text1" w:themeTint="F2"/>
          <w:sz w:val="20"/>
          <w:szCs w:val="20"/>
          <w:lang w:eastAsia="en-US"/>
        </w:rPr>
      </w:pPr>
      <w:r w:rsidRPr="00D81001">
        <w:rPr>
          <w:rFonts w:ascii="Calibri Light" w:hAnsi="Calibri Light"/>
          <w:b/>
          <w:color w:val="0D0D0D" w:themeColor="text1" w:themeTint="F2"/>
          <w:sz w:val="20"/>
          <w:szCs w:val="20"/>
          <w:lang w:eastAsia="en-US"/>
        </w:rPr>
        <w:t xml:space="preserve">Część 1 </w:t>
      </w:r>
      <w:r w:rsidRPr="00D81001">
        <w:rPr>
          <w:rFonts w:ascii="Calibri Light" w:hAnsi="Calibri Light"/>
          <w:b/>
          <w:color w:val="0D0D0D"/>
          <w:sz w:val="20"/>
          <w:szCs w:val="20"/>
          <w:lang w:eastAsia="en-US"/>
        </w:rPr>
        <w:t xml:space="preserve">– </w:t>
      </w:r>
      <w:r w:rsidRPr="00D81001">
        <w:rPr>
          <w:rFonts w:ascii="Calibri Light" w:hAnsi="Calibri Light"/>
          <w:b/>
          <w:color w:val="0D0D0D" w:themeColor="text1" w:themeTint="F2"/>
          <w:sz w:val="20"/>
          <w:szCs w:val="20"/>
          <w:lang w:eastAsia="en-US"/>
        </w:rPr>
        <w:t>ul. Daszyńskiego 40 m. 8, Pruszków.</w:t>
      </w:r>
    </w:p>
    <w:p w14:paraId="184A589B" w14:textId="77777777" w:rsidR="00D81001" w:rsidRPr="00D81001" w:rsidRDefault="00D81001" w:rsidP="00D81001">
      <w:pPr>
        <w:suppressAutoHyphens/>
        <w:spacing w:after="0" w:line="240" w:lineRule="auto"/>
        <w:rPr>
          <w:rFonts w:ascii="Calibri Light" w:hAnsi="Calibri Light"/>
          <w:b/>
          <w:color w:val="0D0D0D" w:themeColor="text1" w:themeTint="F2"/>
          <w:sz w:val="20"/>
          <w:szCs w:val="20"/>
          <w:lang w:eastAsia="en-US"/>
        </w:rPr>
      </w:pPr>
      <w:r w:rsidRPr="00D81001">
        <w:rPr>
          <w:rFonts w:ascii="Calibri Light" w:hAnsi="Calibri Light"/>
          <w:b/>
          <w:color w:val="0D0D0D" w:themeColor="text1" w:themeTint="F2"/>
          <w:sz w:val="20"/>
          <w:szCs w:val="20"/>
          <w:lang w:eastAsia="en-US"/>
        </w:rPr>
        <w:t xml:space="preserve">Część 2 </w:t>
      </w:r>
      <w:r w:rsidRPr="00D81001">
        <w:rPr>
          <w:rFonts w:ascii="Calibri Light" w:hAnsi="Calibri Light"/>
          <w:b/>
          <w:color w:val="0D0D0D"/>
          <w:sz w:val="20"/>
          <w:szCs w:val="20"/>
          <w:lang w:eastAsia="en-US"/>
        </w:rPr>
        <w:t>–</w:t>
      </w:r>
      <w:r w:rsidRPr="00D81001">
        <w:rPr>
          <w:rFonts w:ascii="Calibri Light" w:hAnsi="Calibri Light"/>
          <w:b/>
          <w:color w:val="0D0D0D" w:themeColor="text1" w:themeTint="F2"/>
          <w:sz w:val="20"/>
          <w:szCs w:val="20"/>
          <w:lang w:eastAsia="en-US"/>
        </w:rPr>
        <w:t xml:space="preserve"> ul. Ołówkowa 15 m. 13, Pruszków.</w:t>
      </w:r>
    </w:p>
    <w:p w14:paraId="7735F42B" w14:textId="77777777" w:rsidR="00D81001" w:rsidRPr="00D81001" w:rsidRDefault="00D81001" w:rsidP="00D81001">
      <w:pPr>
        <w:suppressAutoHyphens/>
        <w:spacing w:after="0" w:line="240" w:lineRule="auto"/>
        <w:rPr>
          <w:rFonts w:ascii="Calibri Light" w:hAnsi="Calibri Light"/>
          <w:b/>
          <w:color w:val="0D0D0D" w:themeColor="text1" w:themeTint="F2"/>
          <w:sz w:val="20"/>
          <w:szCs w:val="20"/>
          <w:lang w:eastAsia="en-US"/>
        </w:rPr>
      </w:pPr>
      <w:r w:rsidRPr="00D81001">
        <w:rPr>
          <w:rFonts w:ascii="Calibri Light" w:hAnsi="Calibri Light"/>
          <w:b/>
          <w:color w:val="0D0D0D" w:themeColor="text1" w:themeTint="F2"/>
          <w:sz w:val="20"/>
          <w:szCs w:val="20"/>
          <w:lang w:eastAsia="en-US"/>
        </w:rPr>
        <w:t xml:space="preserve">Część 3 </w:t>
      </w:r>
      <w:r w:rsidRPr="00D81001">
        <w:rPr>
          <w:rFonts w:ascii="Calibri Light" w:hAnsi="Calibri Light"/>
          <w:b/>
          <w:color w:val="0D0D0D"/>
          <w:sz w:val="20"/>
          <w:szCs w:val="20"/>
          <w:lang w:eastAsia="en-US"/>
        </w:rPr>
        <w:t>–</w:t>
      </w:r>
      <w:r w:rsidRPr="00D81001">
        <w:rPr>
          <w:rFonts w:ascii="Calibri Light" w:hAnsi="Calibri Light"/>
          <w:b/>
          <w:color w:val="0D0D0D" w:themeColor="text1" w:themeTint="F2"/>
          <w:sz w:val="20"/>
          <w:szCs w:val="20"/>
          <w:lang w:eastAsia="en-US"/>
        </w:rPr>
        <w:t xml:space="preserve"> ul. Partyzantów 5 m. 5.</w:t>
      </w:r>
    </w:p>
    <w:p w14:paraId="6BE508DC" w14:textId="77777777" w:rsidR="00D81001" w:rsidRPr="00D81001" w:rsidRDefault="00D81001" w:rsidP="00D81001">
      <w:pPr>
        <w:suppressAutoHyphens/>
        <w:spacing w:after="0" w:line="240" w:lineRule="auto"/>
        <w:rPr>
          <w:rFonts w:ascii="Calibri Light" w:hAnsi="Calibri Light"/>
          <w:b/>
          <w:color w:val="0D0D0D" w:themeColor="text1" w:themeTint="F2"/>
          <w:sz w:val="20"/>
          <w:szCs w:val="20"/>
          <w:lang w:eastAsia="en-US"/>
        </w:rPr>
      </w:pPr>
      <w:r w:rsidRPr="00D81001">
        <w:rPr>
          <w:rFonts w:ascii="Calibri Light" w:hAnsi="Calibri Light"/>
          <w:b/>
          <w:color w:val="0D0D0D" w:themeColor="text1" w:themeTint="F2"/>
          <w:sz w:val="20"/>
          <w:szCs w:val="20"/>
          <w:lang w:eastAsia="en-US"/>
        </w:rPr>
        <w:t>Część 4 – ul. Trojdena 3m 5.</w:t>
      </w:r>
    </w:p>
    <w:p w14:paraId="6C158AF8" w14:textId="2972665B" w:rsidR="00FE6FC2" w:rsidRPr="005A1B68" w:rsidRDefault="00FE6FC2" w:rsidP="00FE6FC2">
      <w:pPr>
        <w:tabs>
          <w:tab w:val="left" w:pos="284"/>
        </w:tabs>
        <w:spacing w:after="0" w:line="240" w:lineRule="auto"/>
        <w:jc w:val="both"/>
        <w:rPr>
          <w:rFonts w:asciiTheme="majorHAnsi" w:eastAsia="Times New Roman" w:hAnsiTheme="majorHAnsi" w:cstheme="majorHAnsi"/>
          <w:color w:val="000000"/>
          <w:sz w:val="20"/>
          <w:szCs w:val="20"/>
        </w:rPr>
      </w:pPr>
      <w:r w:rsidRPr="005A1B68">
        <w:rPr>
          <w:rFonts w:asciiTheme="majorHAnsi" w:hAnsiTheme="majorHAnsi" w:cstheme="majorHAnsi"/>
          <w:sz w:val="20"/>
          <w:szCs w:val="20"/>
        </w:rPr>
        <w:t>Dane te</w:t>
      </w:r>
      <w:r w:rsidRPr="005A1B68">
        <w:rPr>
          <w:rFonts w:asciiTheme="majorHAnsi" w:hAnsiTheme="majorHAnsi" w:cstheme="majorHAnsi"/>
          <w:b/>
          <w:bCs/>
          <w:sz w:val="20"/>
          <w:szCs w:val="20"/>
        </w:rPr>
        <w:t xml:space="preserve"> </w:t>
      </w:r>
      <w:r w:rsidRPr="005A1B68">
        <w:rPr>
          <w:rFonts w:asciiTheme="majorHAnsi" w:eastAsia="Times New Roman" w:hAnsiTheme="majorHAnsi" w:cstheme="majorHAnsi"/>
          <w:color w:val="000000"/>
          <w:sz w:val="20"/>
          <w:szCs w:val="20"/>
        </w:rPr>
        <w:t>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11813F43" w14:textId="77777777" w:rsidR="00FE6FC2" w:rsidRDefault="00FE6FC2" w:rsidP="00FE6FC2">
      <w:pPr>
        <w:spacing w:after="0" w:line="240" w:lineRule="auto"/>
        <w:jc w:val="both"/>
        <w:rPr>
          <w:rFonts w:asciiTheme="majorHAnsi" w:hAnsiTheme="majorHAnsi" w:cstheme="majorHAnsi"/>
          <w:sz w:val="20"/>
          <w:szCs w:val="20"/>
        </w:rPr>
      </w:pPr>
    </w:p>
    <w:p w14:paraId="2664A7DC" w14:textId="77777777" w:rsidR="00FE6FC2" w:rsidRPr="005A1B68" w:rsidRDefault="00FE6FC2" w:rsidP="00FE6FC2">
      <w:pPr>
        <w:spacing w:after="0" w:line="240" w:lineRule="auto"/>
        <w:jc w:val="both"/>
        <w:rPr>
          <w:rFonts w:asciiTheme="majorHAnsi" w:hAnsiTheme="majorHAnsi" w:cstheme="majorHAnsi"/>
          <w:sz w:val="20"/>
          <w:szCs w:val="20"/>
        </w:rPr>
      </w:pPr>
      <w:r w:rsidRPr="005A1B68">
        <w:rPr>
          <w:rFonts w:asciiTheme="majorHAnsi" w:hAnsiTheme="majorHAnsi" w:cstheme="majorHAnsi"/>
          <w:sz w:val="20"/>
          <w:szCs w:val="20"/>
        </w:rPr>
        <w:t>17.3/ 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7E887770" w14:textId="77777777" w:rsidR="00FE6FC2" w:rsidRDefault="00FE6FC2" w:rsidP="00FE6FC2">
      <w:pPr>
        <w:spacing w:after="0" w:line="240" w:lineRule="auto"/>
        <w:jc w:val="both"/>
        <w:rPr>
          <w:rFonts w:ascii="Calibri Light" w:hAnsi="Calibri Light" w:cs="Calibri Light"/>
          <w:sz w:val="20"/>
          <w:szCs w:val="20"/>
        </w:rPr>
      </w:pPr>
    </w:p>
    <w:p w14:paraId="545AFFB1" w14:textId="77777777" w:rsidR="00FE6FC2" w:rsidRDefault="00FE6FC2" w:rsidP="00FE6FC2">
      <w:pPr>
        <w:spacing w:after="0" w:line="240" w:lineRule="auto"/>
        <w:jc w:val="both"/>
        <w:rPr>
          <w:rFonts w:ascii="Calibri Light" w:hAnsi="Calibri Light" w:cs="Calibri Light"/>
          <w:sz w:val="20"/>
          <w:szCs w:val="20"/>
        </w:rPr>
      </w:pPr>
      <w:r>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42101AD1" w14:textId="77777777" w:rsidR="00FE6FC2" w:rsidRDefault="00FE6FC2" w:rsidP="00FE6FC2">
      <w:pPr>
        <w:spacing w:after="0" w:line="240" w:lineRule="auto"/>
        <w:jc w:val="both"/>
        <w:rPr>
          <w:rFonts w:ascii="Calibri Light" w:hAnsi="Calibri Light" w:cs="Calibri Light"/>
          <w:sz w:val="20"/>
          <w:szCs w:val="20"/>
        </w:rPr>
      </w:pPr>
    </w:p>
    <w:p w14:paraId="7EE1A4E1" w14:textId="77777777" w:rsidR="00FE6FC2" w:rsidRPr="00212E2E" w:rsidRDefault="00FE6FC2" w:rsidP="00FE6FC2">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17.5/ Klauzula informacyjna, o której mowa w art. 13 ust. 1 i 2 RODO znajduje się </w:t>
      </w:r>
      <w:r>
        <w:rPr>
          <w:rFonts w:ascii="Calibri Light" w:hAnsi="Calibri Light" w:cs="Calibri Light"/>
          <w:b/>
          <w:bCs/>
          <w:sz w:val="20"/>
          <w:szCs w:val="20"/>
        </w:rPr>
        <w:t>w załączniku nr 9 do SWZ.</w:t>
      </w:r>
    </w:p>
    <w:p w14:paraId="317F4D97" w14:textId="77777777" w:rsidR="00FE6FC2" w:rsidRDefault="00FE6FC2" w:rsidP="00FE6FC2">
      <w:pPr>
        <w:spacing w:after="0" w:line="240" w:lineRule="auto"/>
        <w:jc w:val="both"/>
        <w:rPr>
          <w:rFonts w:ascii="Calibri Light" w:hAnsi="Calibri Light" w:cs="Calibri Light"/>
          <w:sz w:val="20"/>
          <w:szCs w:val="20"/>
        </w:rPr>
      </w:pPr>
    </w:p>
    <w:p w14:paraId="7BD06B73" w14:textId="77777777" w:rsidR="00FE6FC2" w:rsidRDefault="00FE6FC2" w:rsidP="00FE6FC2">
      <w:pPr>
        <w:spacing w:after="0" w:line="240" w:lineRule="auto"/>
        <w:jc w:val="both"/>
        <w:rPr>
          <w:rFonts w:ascii="Calibri Light" w:hAnsi="Calibri Light" w:cs="Calibri Light"/>
          <w:sz w:val="20"/>
          <w:szCs w:val="20"/>
        </w:rPr>
      </w:pPr>
      <w:r>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05B71391" w14:textId="77777777" w:rsidR="00FE6FC2" w:rsidRDefault="00FE6FC2" w:rsidP="00FE6FC2">
      <w:pPr>
        <w:spacing w:after="0" w:line="240" w:lineRule="auto"/>
        <w:jc w:val="both"/>
        <w:rPr>
          <w:rFonts w:ascii="Calibri Light" w:hAnsi="Calibri Light" w:cs="Calibri Light"/>
          <w:sz w:val="20"/>
          <w:szCs w:val="20"/>
        </w:rPr>
      </w:pPr>
      <w:r>
        <w:rPr>
          <w:rFonts w:ascii="Calibri Light" w:hAnsi="Calibri Light" w:cs="Calibri Light"/>
          <w:sz w:val="20"/>
          <w:szCs w:val="20"/>
        </w:rPr>
        <w:lastRenderedPageBreak/>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B764DA8" w14:textId="77777777" w:rsidR="00FE6FC2" w:rsidRDefault="00FE6FC2" w:rsidP="00FE6FC2">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648E17C5" w14:textId="77777777" w:rsidR="00FE6FC2" w:rsidRDefault="00FE6FC2" w:rsidP="00FE6FC2">
      <w:pPr>
        <w:spacing w:after="0" w:line="240" w:lineRule="auto"/>
        <w:jc w:val="both"/>
        <w:rPr>
          <w:rFonts w:ascii="Calibri Light" w:hAnsi="Calibri Light" w:cs="Calibri Light"/>
          <w:sz w:val="20"/>
          <w:szCs w:val="20"/>
        </w:rPr>
      </w:pPr>
    </w:p>
    <w:p w14:paraId="3A32D66E" w14:textId="77777777" w:rsidR="00FE6FC2" w:rsidRDefault="00FE6FC2" w:rsidP="00FE6FC2">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Pr>
          <w:rFonts w:ascii="Calibri Light" w:hAnsi="Calibri Light" w:cs="Calibri Light"/>
          <w:b/>
          <w:bCs/>
          <w:sz w:val="20"/>
          <w:szCs w:val="20"/>
        </w:rPr>
        <w:t>załącznik nr 6 do SWZ - Wykaz osób, które będą uczestniczyć w wykonywaniu przedmiotu zamówienia.</w:t>
      </w:r>
    </w:p>
    <w:p w14:paraId="4B590916" w14:textId="77777777" w:rsidR="00FE6FC2" w:rsidRDefault="00FE6FC2" w:rsidP="00FE6FC2">
      <w:pPr>
        <w:spacing w:after="0" w:line="240" w:lineRule="auto"/>
        <w:jc w:val="both"/>
        <w:rPr>
          <w:rFonts w:asciiTheme="majorHAnsi" w:hAnsiTheme="majorHAnsi" w:cstheme="majorHAnsi"/>
          <w:color w:val="262626" w:themeColor="text1" w:themeTint="D9"/>
          <w:sz w:val="20"/>
          <w:szCs w:val="20"/>
        </w:rPr>
      </w:pPr>
    </w:p>
    <w:p w14:paraId="31BE63A4" w14:textId="77777777" w:rsidR="00FE6FC2" w:rsidRPr="005A1B68" w:rsidRDefault="00FE6FC2" w:rsidP="00FE6FC2">
      <w:pPr>
        <w:spacing w:after="0" w:line="240" w:lineRule="auto"/>
        <w:jc w:val="both"/>
        <w:rPr>
          <w:rFonts w:asciiTheme="majorHAnsi" w:hAnsiTheme="majorHAnsi" w:cstheme="majorHAnsi"/>
          <w:color w:val="262626" w:themeColor="text1" w:themeTint="D9"/>
          <w:sz w:val="20"/>
          <w:szCs w:val="20"/>
        </w:rPr>
      </w:pPr>
      <w:r w:rsidRPr="005A1B68">
        <w:rPr>
          <w:rFonts w:asciiTheme="majorHAnsi" w:hAnsiTheme="majorHAnsi" w:cstheme="majorHAnsi"/>
          <w:color w:val="262626" w:themeColor="text1" w:themeTint="D9"/>
          <w:sz w:val="20"/>
          <w:szCs w:val="20"/>
        </w:rPr>
        <w:t>17.</w:t>
      </w:r>
      <w:r>
        <w:rPr>
          <w:rFonts w:asciiTheme="majorHAnsi" w:hAnsiTheme="majorHAnsi" w:cstheme="majorHAnsi"/>
          <w:color w:val="262626" w:themeColor="text1" w:themeTint="D9"/>
          <w:sz w:val="20"/>
          <w:szCs w:val="20"/>
        </w:rPr>
        <w:t>8</w:t>
      </w:r>
      <w:r w:rsidRPr="005A1B68">
        <w:rPr>
          <w:rFonts w:asciiTheme="majorHAnsi" w:hAnsiTheme="majorHAnsi" w:cstheme="majorHAnsi"/>
          <w:color w:val="262626" w:themeColor="text1" w:themeTint="D9"/>
          <w:sz w:val="20"/>
          <w:szCs w:val="20"/>
        </w:rPr>
        <w:t>/ Zamawiający informuje, że:</w:t>
      </w:r>
    </w:p>
    <w:p w14:paraId="70014B77" w14:textId="20FEBFA1" w:rsidR="00FE6FC2" w:rsidRPr="00D81001" w:rsidRDefault="00D81001" w:rsidP="00D81001">
      <w:pPr>
        <w:spacing w:after="0" w:line="240" w:lineRule="auto"/>
        <w:jc w:val="both"/>
        <w:rPr>
          <w:rFonts w:asciiTheme="majorHAnsi" w:eastAsia="Verdana" w:hAnsiTheme="majorHAnsi" w:cstheme="majorHAnsi"/>
          <w:color w:val="262626" w:themeColor="text1" w:themeTint="D9"/>
          <w:sz w:val="24"/>
        </w:rPr>
      </w:pPr>
      <w:r>
        <w:rPr>
          <w:rFonts w:asciiTheme="majorHAnsi" w:hAnsiTheme="majorHAnsi" w:cstheme="majorHAnsi"/>
          <w:color w:val="262626" w:themeColor="text1" w:themeTint="D9"/>
          <w:sz w:val="20"/>
          <w:szCs w:val="20"/>
        </w:rPr>
        <w:t xml:space="preserve">a/ </w:t>
      </w:r>
      <w:r w:rsidR="00FE6FC2" w:rsidRPr="00D81001">
        <w:rPr>
          <w:rFonts w:asciiTheme="majorHAnsi" w:hAnsiTheme="majorHAnsi" w:cstheme="majorHAnsi"/>
          <w:color w:val="262626" w:themeColor="text1" w:themeTint="D9"/>
          <w:sz w:val="20"/>
          <w:szCs w:val="20"/>
        </w:rPr>
        <w:t xml:space="preserve">udostępnia dane osobowe, o których mowa w art. 10 RODO (dane osobowe dotyczące wyroków skazujących  oraz naruszeń prawa) w celu umożliwienia korzystania ze środków ochrony prawnej, o których mowa w dziale IX ustawy Pzp,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00FE6FC2" w:rsidRPr="00D81001">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7CB8F99B" w14:textId="72021BD8" w:rsidR="00FE6FC2" w:rsidRPr="00D81001" w:rsidRDefault="00D81001" w:rsidP="00D81001">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b/ </w:t>
      </w:r>
      <w:r w:rsidR="00FE6FC2" w:rsidRPr="00D81001">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5F4CA65E" w14:textId="52417049" w:rsidR="00FE6FC2" w:rsidRPr="00D81001" w:rsidRDefault="00D81001" w:rsidP="00D81001">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c/ </w:t>
      </w:r>
      <w:r w:rsidR="00FE6FC2" w:rsidRPr="00D81001">
        <w:rPr>
          <w:rFonts w:asciiTheme="majorHAnsi" w:hAnsiTheme="majorHAnsi" w:cstheme="majorHAnsi"/>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1A97561E" w14:textId="6E627578" w:rsidR="00FE6FC2" w:rsidRPr="00D81001" w:rsidRDefault="00D81001" w:rsidP="00D81001">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d/ </w:t>
      </w:r>
      <w:r w:rsidR="00FE6FC2" w:rsidRPr="00D81001">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3ACF7AF1" w14:textId="33EC06DF" w:rsidR="00FE6FC2" w:rsidRPr="00D81001" w:rsidRDefault="00D81001" w:rsidP="00D81001">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e/ </w:t>
      </w:r>
      <w:r w:rsidR="00FE6FC2" w:rsidRPr="00D81001">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4AC3250" w14:textId="00AC0B30" w:rsidR="00FE6FC2" w:rsidRPr="00D81001" w:rsidRDefault="00D81001" w:rsidP="00D81001">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f/ </w:t>
      </w:r>
      <w:r w:rsidR="00FE6FC2" w:rsidRPr="00D81001">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4C364750" w14:textId="77777777" w:rsidR="00FE6FC2" w:rsidRDefault="00FE6FC2" w:rsidP="00755742">
      <w:pPr>
        <w:spacing w:after="0" w:line="240" w:lineRule="auto"/>
        <w:jc w:val="both"/>
        <w:rPr>
          <w:rFonts w:asciiTheme="majorHAnsi" w:hAnsiTheme="majorHAnsi" w:cstheme="majorHAnsi"/>
          <w:sz w:val="20"/>
          <w:szCs w:val="20"/>
        </w:rPr>
      </w:pPr>
    </w:p>
    <w:p w14:paraId="598CC195" w14:textId="77777777" w:rsidR="007A6FF4" w:rsidRDefault="007A6FF4" w:rsidP="00755742">
      <w:pPr>
        <w:spacing w:after="0" w:line="240" w:lineRule="auto"/>
        <w:jc w:val="both"/>
        <w:rPr>
          <w:rFonts w:asciiTheme="majorHAnsi" w:hAnsiTheme="majorHAnsi" w:cstheme="majorHAnsi"/>
          <w:sz w:val="20"/>
          <w:szCs w:val="20"/>
        </w:rPr>
      </w:pPr>
    </w:p>
    <w:p w14:paraId="22F7248B" w14:textId="77777777" w:rsidR="007A6FF4" w:rsidRDefault="007A6FF4" w:rsidP="00755742">
      <w:pPr>
        <w:spacing w:after="0" w:line="240" w:lineRule="auto"/>
        <w:jc w:val="both"/>
        <w:rPr>
          <w:rFonts w:asciiTheme="majorHAnsi" w:hAnsiTheme="majorHAnsi" w:cstheme="majorHAnsi"/>
          <w:sz w:val="20"/>
          <w:szCs w:val="20"/>
        </w:rPr>
      </w:pPr>
    </w:p>
    <w:p w14:paraId="07FB097B" w14:textId="77777777" w:rsidR="007A6FF4" w:rsidRDefault="007A6FF4" w:rsidP="00755742">
      <w:pPr>
        <w:spacing w:after="0" w:line="240" w:lineRule="auto"/>
        <w:jc w:val="both"/>
        <w:rPr>
          <w:rFonts w:asciiTheme="majorHAnsi" w:hAnsiTheme="majorHAnsi" w:cstheme="majorHAnsi"/>
          <w:sz w:val="20"/>
          <w:szCs w:val="20"/>
        </w:rPr>
      </w:pPr>
    </w:p>
    <w:p w14:paraId="378C0600" w14:textId="77777777" w:rsidR="007A6FF4" w:rsidRDefault="007A6FF4" w:rsidP="00755742">
      <w:pPr>
        <w:spacing w:after="0" w:line="240" w:lineRule="auto"/>
        <w:jc w:val="both"/>
        <w:rPr>
          <w:rFonts w:asciiTheme="majorHAnsi" w:hAnsiTheme="majorHAnsi" w:cstheme="majorHAnsi"/>
          <w:sz w:val="20"/>
          <w:szCs w:val="20"/>
        </w:rPr>
      </w:pPr>
    </w:p>
    <w:p w14:paraId="7CEDFCA6" w14:textId="77777777" w:rsidR="007A6FF4" w:rsidRDefault="007A6FF4" w:rsidP="00755742">
      <w:pPr>
        <w:spacing w:after="0" w:line="240" w:lineRule="auto"/>
        <w:jc w:val="both"/>
        <w:rPr>
          <w:rFonts w:asciiTheme="majorHAnsi" w:hAnsiTheme="majorHAnsi" w:cstheme="majorHAnsi"/>
          <w:sz w:val="20"/>
          <w:szCs w:val="20"/>
        </w:rPr>
      </w:pPr>
    </w:p>
    <w:p w14:paraId="636559A9" w14:textId="77777777" w:rsidR="007A6FF4" w:rsidRDefault="007A6FF4" w:rsidP="00755742">
      <w:pPr>
        <w:spacing w:after="0" w:line="240" w:lineRule="auto"/>
        <w:jc w:val="both"/>
        <w:rPr>
          <w:rFonts w:asciiTheme="majorHAnsi" w:hAnsiTheme="majorHAnsi" w:cstheme="majorHAnsi"/>
          <w:sz w:val="20"/>
          <w:szCs w:val="20"/>
        </w:rPr>
      </w:pPr>
    </w:p>
    <w:p w14:paraId="6CC33C92" w14:textId="77777777" w:rsidR="007A6FF4" w:rsidRDefault="007A6FF4" w:rsidP="00755742">
      <w:pPr>
        <w:spacing w:after="0" w:line="240" w:lineRule="auto"/>
        <w:jc w:val="both"/>
        <w:rPr>
          <w:rFonts w:asciiTheme="majorHAnsi" w:hAnsiTheme="majorHAnsi" w:cstheme="majorHAnsi"/>
          <w:sz w:val="20"/>
          <w:szCs w:val="20"/>
        </w:rPr>
      </w:pPr>
    </w:p>
    <w:p w14:paraId="35F6FB88" w14:textId="77777777" w:rsidR="007A6FF4" w:rsidRDefault="007A6FF4" w:rsidP="00755742">
      <w:pPr>
        <w:spacing w:after="0" w:line="240" w:lineRule="auto"/>
        <w:jc w:val="both"/>
        <w:rPr>
          <w:rFonts w:asciiTheme="majorHAnsi" w:hAnsiTheme="majorHAnsi" w:cstheme="majorHAnsi"/>
          <w:sz w:val="20"/>
          <w:szCs w:val="20"/>
        </w:rPr>
      </w:pPr>
    </w:p>
    <w:p w14:paraId="452BA137" w14:textId="77777777" w:rsidR="007A6FF4" w:rsidRDefault="007A6FF4" w:rsidP="00755742">
      <w:pPr>
        <w:spacing w:after="0" w:line="240" w:lineRule="auto"/>
        <w:jc w:val="both"/>
        <w:rPr>
          <w:rFonts w:asciiTheme="majorHAnsi" w:hAnsiTheme="majorHAnsi" w:cstheme="majorHAnsi"/>
          <w:sz w:val="20"/>
          <w:szCs w:val="20"/>
        </w:rPr>
      </w:pPr>
    </w:p>
    <w:p w14:paraId="2C6D4BE6" w14:textId="77777777" w:rsidR="007A6FF4" w:rsidRDefault="007A6FF4" w:rsidP="00755742">
      <w:pPr>
        <w:spacing w:after="0" w:line="240" w:lineRule="auto"/>
        <w:jc w:val="both"/>
        <w:rPr>
          <w:rFonts w:asciiTheme="majorHAnsi" w:hAnsiTheme="majorHAnsi" w:cstheme="majorHAnsi"/>
          <w:sz w:val="20"/>
          <w:szCs w:val="20"/>
        </w:rPr>
      </w:pPr>
    </w:p>
    <w:p w14:paraId="7D433131" w14:textId="77777777" w:rsidR="007A6FF4" w:rsidRDefault="007A6FF4" w:rsidP="00755742">
      <w:pPr>
        <w:spacing w:after="0" w:line="240" w:lineRule="auto"/>
        <w:jc w:val="both"/>
        <w:rPr>
          <w:rFonts w:asciiTheme="majorHAnsi" w:hAnsiTheme="majorHAnsi" w:cstheme="majorHAnsi"/>
          <w:sz w:val="20"/>
          <w:szCs w:val="20"/>
        </w:rPr>
      </w:pPr>
    </w:p>
    <w:bookmarkEnd w:id="4"/>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77777777" w:rsidR="006D3D6A" w:rsidRPr="00D3305D"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34E040AB" w14:textId="77777777" w:rsidR="0085768D" w:rsidRPr="00D3305D" w:rsidRDefault="0085768D" w:rsidP="003000C0">
      <w:pPr>
        <w:spacing w:after="0" w:line="240" w:lineRule="auto"/>
        <w:contextualSpacing/>
        <w:rPr>
          <w:rFonts w:asciiTheme="majorHAnsi" w:hAnsiTheme="majorHAnsi" w:cstheme="majorHAnsi"/>
          <w:sz w:val="20"/>
          <w:szCs w:val="20"/>
        </w:rPr>
      </w:pPr>
    </w:p>
    <w:p w14:paraId="6C6AD0FC" w14:textId="0E76ECD4" w:rsidR="004F72F6" w:rsidRPr="00D81001" w:rsidRDefault="004F72F6" w:rsidP="004F72F6">
      <w:pPr>
        <w:spacing w:after="0" w:line="240" w:lineRule="auto"/>
        <w:rPr>
          <w:rFonts w:ascii="Calibri Light" w:hAnsi="Calibri Light" w:cs="Calibri Light"/>
          <w:b/>
          <w:bCs/>
          <w:color w:val="0D0D0D" w:themeColor="text1" w:themeTint="F2"/>
          <w:sz w:val="20"/>
          <w:szCs w:val="20"/>
        </w:rPr>
      </w:pPr>
      <w:r w:rsidRPr="00D81001">
        <w:rPr>
          <w:rFonts w:ascii="Calibri Light" w:hAnsi="Calibri Light" w:cs="Calibri Light"/>
          <w:b/>
          <w:bCs/>
          <w:color w:val="0D0D0D" w:themeColor="text1" w:themeTint="F2"/>
          <w:sz w:val="20"/>
          <w:szCs w:val="20"/>
        </w:rPr>
        <w:t>Modernizacja i przebudowa lokali z zasobów komunalnych z podziałem na cztery części:</w:t>
      </w:r>
    </w:p>
    <w:p w14:paraId="58E04C7B" w14:textId="77777777" w:rsidR="004F72F6" w:rsidRPr="00D81001" w:rsidRDefault="004F72F6" w:rsidP="004F72F6">
      <w:pPr>
        <w:suppressAutoHyphens/>
        <w:spacing w:after="0" w:line="240" w:lineRule="auto"/>
        <w:rPr>
          <w:rFonts w:ascii="Calibri Light" w:hAnsi="Calibri Light"/>
          <w:b/>
          <w:color w:val="0D0D0D" w:themeColor="text1" w:themeTint="F2"/>
          <w:sz w:val="20"/>
          <w:szCs w:val="20"/>
          <w:lang w:eastAsia="en-US"/>
        </w:rPr>
      </w:pPr>
      <w:r w:rsidRPr="00D81001">
        <w:rPr>
          <w:rFonts w:ascii="Calibri Light" w:hAnsi="Calibri Light"/>
          <w:b/>
          <w:color w:val="0D0D0D" w:themeColor="text1" w:themeTint="F2"/>
          <w:sz w:val="20"/>
          <w:szCs w:val="20"/>
          <w:lang w:eastAsia="en-US"/>
        </w:rPr>
        <w:t xml:space="preserve">Część 1 </w:t>
      </w:r>
      <w:r w:rsidRPr="00D81001">
        <w:rPr>
          <w:rFonts w:ascii="Calibri Light" w:hAnsi="Calibri Light"/>
          <w:b/>
          <w:color w:val="0D0D0D"/>
          <w:sz w:val="20"/>
          <w:szCs w:val="20"/>
          <w:lang w:eastAsia="en-US"/>
        </w:rPr>
        <w:t xml:space="preserve">– </w:t>
      </w:r>
      <w:r w:rsidRPr="00D81001">
        <w:rPr>
          <w:rFonts w:ascii="Calibri Light" w:hAnsi="Calibri Light"/>
          <w:b/>
          <w:color w:val="0D0D0D" w:themeColor="text1" w:themeTint="F2"/>
          <w:sz w:val="20"/>
          <w:szCs w:val="20"/>
          <w:lang w:eastAsia="en-US"/>
        </w:rPr>
        <w:t>ul. Daszyńskiego 40 m. 8, Pruszków.</w:t>
      </w:r>
    </w:p>
    <w:p w14:paraId="2FE2EB1E" w14:textId="77777777" w:rsidR="004F72F6" w:rsidRPr="00D81001" w:rsidRDefault="004F72F6" w:rsidP="004F72F6">
      <w:pPr>
        <w:suppressAutoHyphens/>
        <w:spacing w:after="0" w:line="240" w:lineRule="auto"/>
        <w:rPr>
          <w:rFonts w:ascii="Calibri Light" w:hAnsi="Calibri Light"/>
          <w:b/>
          <w:color w:val="0D0D0D" w:themeColor="text1" w:themeTint="F2"/>
          <w:sz w:val="20"/>
          <w:szCs w:val="20"/>
          <w:lang w:eastAsia="en-US"/>
        </w:rPr>
      </w:pPr>
      <w:r w:rsidRPr="00D81001">
        <w:rPr>
          <w:rFonts w:ascii="Calibri Light" w:hAnsi="Calibri Light"/>
          <w:b/>
          <w:color w:val="0D0D0D" w:themeColor="text1" w:themeTint="F2"/>
          <w:sz w:val="20"/>
          <w:szCs w:val="20"/>
          <w:lang w:eastAsia="en-US"/>
        </w:rPr>
        <w:t xml:space="preserve">Część 2 </w:t>
      </w:r>
      <w:r w:rsidRPr="00D81001">
        <w:rPr>
          <w:rFonts w:ascii="Calibri Light" w:hAnsi="Calibri Light"/>
          <w:b/>
          <w:color w:val="0D0D0D"/>
          <w:sz w:val="20"/>
          <w:szCs w:val="20"/>
          <w:lang w:eastAsia="en-US"/>
        </w:rPr>
        <w:t>–</w:t>
      </w:r>
      <w:r w:rsidRPr="00D81001">
        <w:rPr>
          <w:rFonts w:ascii="Calibri Light" w:hAnsi="Calibri Light"/>
          <w:b/>
          <w:color w:val="0D0D0D" w:themeColor="text1" w:themeTint="F2"/>
          <w:sz w:val="20"/>
          <w:szCs w:val="20"/>
          <w:lang w:eastAsia="en-US"/>
        </w:rPr>
        <w:t xml:space="preserve"> ul. Ołówkowa 15 m. 13, Pruszków.</w:t>
      </w:r>
    </w:p>
    <w:p w14:paraId="2F62AEF9" w14:textId="77777777" w:rsidR="004F72F6" w:rsidRPr="00D81001" w:rsidRDefault="004F72F6" w:rsidP="004F72F6">
      <w:pPr>
        <w:suppressAutoHyphens/>
        <w:spacing w:after="0" w:line="240" w:lineRule="auto"/>
        <w:rPr>
          <w:rFonts w:ascii="Calibri Light" w:hAnsi="Calibri Light"/>
          <w:b/>
          <w:color w:val="0D0D0D" w:themeColor="text1" w:themeTint="F2"/>
          <w:sz w:val="20"/>
          <w:szCs w:val="20"/>
          <w:lang w:eastAsia="en-US"/>
        </w:rPr>
      </w:pPr>
      <w:r w:rsidRPr="00D81001">
        <w:rPr>
          <w:rFonts w:ascii="Calibri Light" w:hAnsi="Calibri Light"/>
          <w:b/>
          <w:color w:val="0D0D0D" w:themeColor="text1" w:themeTint="F2"/>
          <w:sz w:val="20"/>
          <w:szCs w:val="20"/>
          <w:lang w:eastAsia="en-US"/>
        </w:rPr>
        <w:t xml:space="preserve">Część 3 </w:t>
      </w:r>
      <w:r w:rsidRPr="00D81001">
        <w:rPr>
          <w:rFonts w:ascii="Calibri Light" w:hAnsi="Calibri Light"/>
          <w:b/>
          <w:color w:val="0D0D0D"/>
          <w:sz w:val="20"/>
          <w:szCs w:val="20"/>
          <w:lang w:eastAsia="en-US"/>
        </w:rPr>
        <w:t>–</w:t>
      </w:r>
      <w:r w:rsidRPr="00D81001">
        <w:rPr>
          <w:rFonts w:ascii="Calibri Light" w:hAnsi="Calibri Light"/>
          <w:b/>
          <w:color w:val="0D0D0D" w:themeColor="text1" w:themeTint="F2"/>
          <w:sz w:val="20"/>
          <w:szCs w:val="20"/>
          <w:lang w:eastAsia="en-US"/>
        </w:rPr>
        <w:t xml:space="preserve"> ul. Partyzantów 5 m. 5.</w:t>
      </w:r>
    </w:p>
    <w:p w14:paraId="77DF4E76" w14:textId="77777777" w:rsidR="004F72F6" w:rsidRPr="00D81001" w:rsidRDefault="004F72F6" w:rsidP="004F72F6">
      <w:pPr>
        <w:suppressAutoHyphens/>
        <w:spacing w:after="0" w:line="240" w:lineRule="auto"/>
        <w:rPr>
          <w:rFonts w:ascii="Calibri Light" w:hAnsi="Calibri Light"/>
          <w:b/>
          <w:color w:val="0D0D0D" w:themeColor="text1" w:themeTint="F2"/>
          <w:sz w:val="20"/>
          <w:szCs w:val="20"/>
          <w:lang w:eastAsia="en-US"/>
        </w:rPr>
      </w:pPr>
      <w:r w:rsidRPr="00D81001">
        <w:rPr>
          <w:rFonts w:ascii="Calibri Light" w:hAnsi="Calibri Light"/>
          <w:b/>
          <w:color w:val="0D0D0D" w:themeColor="text1" w:themeTint="F2"/>
          <w:sz w:val="20"/>
          <w:szCs w:val="20"/>
          <w:lang w:eastAsia="en-US"/>
        </w:rPr>
        <w:t>Część 4 – ul. Trojdena 3</w:t>
      </w:r>
      <w:r>
        <w:rPr>
          <w:rFonts w:ascii="Calibri Light" w:hAnsi="Calibri Light"/>
          <w:b/>
          <w:color w:val="0D0D0D" w:themeColor="text1" w:themeTint="F2"/>
          <w:sz w:val="20"/>
          <w:szCs w:val="20"/>
          <w:lang w:eastAsia="en-US"/>
        </w:rPr>
        <w:t xml:space="preserve"> </w:t>
      </w:r>
      <w:r w:rsidRPr="00D81001">
        <w:rPr>
          <w:rFonts w:ascii="Calibri Light" w:hAnsi="Calibri Light"/>
          <w:b/>
          <w:color w:val="0D0D0D" w:themeColor="text1" w:themeTint="F2"/>
          <w:sz w:val="20"/>
          <w:szCs w:val="20"/>
          <w:lang w:eastAsia="en-US"/>
        </w:rPr>
        <w:t>m 5.</w:t>
      </w:r>
    </w:p>
    <w:p w14:paraId="07E602BF" w14:textId="77777777" w:rsidR="00C4698A" w:rsidRDefault="00C4698A" w:rsidP="00755742">
      <w:pPr>
        <w:spacing w:after="0" w:line="240" w:lineRule="auto"/>
        <w:rPr>
          <w:rFonts w:asciiTheme="majorHAnsi" w:hAnsiTheme="majorHAnsi" w:cstheme="majorHAnsi"/>
          <w:b/>
          <w:bCs/>
          <w:color w:val="262626" w:themeColor="text1" w:themeTint="D9"/>
          <w:sz w:val="20"/>
          <w:szCs w:val="20"/>
        </w:rPr>
      </w:pPr>
    </w:p>
    <w:p w14:paraId="07218EBD" w14:textId="4C12CA41" w:rsidR="000543E5" w:rsidRPr="00755742" w:rsidRDefault="000543E5" w:rsidP="00755742">
      <w:pPr>
        <w:spacing w:after="0" w:line="240" w:lineRule="auto"/>
        <w:rPr>
          <w:rFonts w:asciiTheme="majorHAnsi" w:hAnsiTheme="majorHAnsi" w:cstheme="majorHAnsi"/>
          <w:b/>
          <w:bCs/>
          <w:color w:val="262626" w:themeColor="text1" w:themeTint="D9"/>
          <w:sz w:val="20"/>
          <w:szCs w:val="20"/>
        </w:rPr>
      </w:pPr>
      <w:r w:rsidRPr="00755742">
        <w:rPr>
          <w:rFonts w:asciiTheme="majorHAnsi" w:hAnsiTheme="majorHAnsi" w:cstheme="majorHAnsi"/>
          <w:b/>
          <w:bCs/>
          <w:color w:val="262626" w:themeColor="text1" w:themeTint="D9"/>
          <w:sz w:val="20"/>
          <w:szCs w:val="20"/>
        </w:rPr>
        <w:t xml:space="preserve">1.2/ Wspólny Słownik Zamówień - CPV: </w:t>
      </w:r>
    </w:p>
    <w:p w14:paraId="7D8B1A48" w14:textId="77777777" w:rsidR="00755742" w:rsidRDefault="00755742" w:rsidP="00755742">
      <w:pPr>
        <w:spacing w:after="0" w:line="240" w:lineRule="auto"/>
        <w:ind w:left="1418" w:hanging="1418"/>
        <w:rPr>
          <w:rFonts w:ascii="Calibri Light" w:hAnsi="Calibri Light"/>
          <w:b/>
          <w:color w:val="262626" w:themeColor="text1" w:themeTint="D9"/>
          <w:sz w:val="20"/>
          <w:szCs w:val="20"/>
        </w:rPr>
      </w:pPr>
    </w:p>
    <w:p w14:paraId="2ABCADC8" w14:textId="06B0995C" w:rsidR="00C4698A" w:rsidRPr="00C4698A" w:rsidRDefault="007B5A27" w:rsidP="00C4698A">
      <w:pPr>
        <w:spacing w:after="0" w:line="240" w:lineRule="auto"/>
        <w:rPr>
          <w:rStyle w:val="Pogrubienie"/>
          <w:rFonts w:asciiTheme="majorHAnsi" w:hAnsiTheme="majorHAnsi" w:cstheme="majorHAnsi"/>
          <w:bCs w:val="0"/>
          <w:color w:val="262626" w:themeColor="text1" w:themeTint="D9"/>
          <w:sz w:val="20"/>
          <w:szCs w:val="20"/>
        </w:rPr>
      </w:pPr>
      <w:r>
        <w:rPr>
          <w:rFonts w:asciiTheme="majorHAnsi" w:hAnsiTheme="majorHAnsi" w:cstheme="majorHAnsi"/>
          <w:color w:val="262626" w:themeColor="text1" w:themeTint="D9"/>
          <w:sz w:val="20"/>
          <w:szCs w:val="20"/>
        </w:rPr>
        <w:t xml:space="preserve">45.00.00.00 – </w:t>
      </w:r>
      <w:r w:rsidR="00015126">
        <w:rPr>
          <w:rFonts w:asciiTheme="majorHAnsi" w:hAnsiTheme="majorHAnsi" w:cstheme="majorHAnsi"/>
          <w:color w:val="262626" w:themeColor="text1" w:themeTint="D9"/>
          <w:sz w:val="20"/>
          <w:szCs w:val="20"/>
        </w:rPr>
        <w:t>1</w:t>
      </w:r>
    </w:p>
    <w:p w14:paraId="62FD4413" w14:textId="77777777" w:rsidR="00755742" w:rsidRDefault="00755742" w:rsidP="002F6AD0">
      <w:pPr>
        <w:spacing w:after="0" w:line="240" w:lineRule="auto"/>
        <w:rPr>
          <w:rFonts w:asciiTheme="majorHAnsi" w:hAnsiTheme="majorHAnsi" w:cstheme="majorHAnsi"/>
          <w:b/>
          <w:bCs/>
          <w:sz w:val="20"/>
          <w:szCs w:val="20"/>
        </w:rPr>
      </w:pPr>
    </w:p>
    <w:p w14:paraId="422354A0" w14:textId="77777777" w:rsidR="00821C4D" w:rsidRPr="007B5A27" w:rsidRDefault="007E6F19" w:rsidP="00821C4D">
      <w:pPr>
        <w:autoSpaceDE w:val="0"/>
        <w:autoSpaceDN w:val="0"/>
        <w:adjustRightInd w:val="0"/>
        <w:spacing w:after="0" w:line="240" w:lineRule="auto"/>
        <w:rPr>
          <w:rFonts w:asciiTheme="majorHAnsi" w:hAnsiTheme="majorHAnsi" w:cstheme="majorHAnsi"/>
          <w:b/>
          <w:bCs/>
          <w:color w:val="FF0000"/>
          <w:sz w:val="20"/>
          <w:szCs w:val="20"/>
        </w:rPr>
      </w:pPr>
      <w:r w:rsidRPr="007B5A27">
        <w:rPr>
          <w:rFonts w:asciiTheme="majorHAnsi" w:hAnsiTheme="majorHAnsi" w:cstheme="majorHAnsi"/>
          <w:b/>
          <w:bCs/>
          <w:sz w:val="20"/>
          <w:szCs w:val="20"/>
        </w:rPr>
        <w:t>1.</w:t>
      </w:r>
      <w:r w:rsidR="000543E5" w:rsidRPr="007B5A27">
        <w:rPr>
          <w:rFonts w:asciiTheme="majorHAnsi" w:hAnsiTheme="majorHAnsi" w:cstheme="majorHAnsi"/>
          <w:b/>
          <w:bCs/>
          <w:sz w:val="20"/>
          <w:szCs w:val="20"/>
        </w:rPr>
        <w:t>3</w:t>
      </w:r>
      <w:r w:rsidRPr="007B5A27">
        <w:rPr>
          <w:rFonts w:asciiTheme="majorHAnsi" w:hAnsiTheme="majorHAnsi" w:cstheme="majorHAnsi"/>
          <w:b/>
          <w:bCs/>
          <w:sz w:val="20"/>
          <w:szCs w:val="20"/>
        </w:rPr>
        <w:t xml:space="preserve">/ </w:t>
      </w:r>
      <w:r w:rsidR="000543E5" w:rsidRPr="007B5A27">
        <w:rPr>
          <w:rFonts w:asciiTheme="majorHAnsi" w:hAnsiTheme="majorHAnsi" w:cstheme="majorHAnsi"/>
          <w:b/>
          <w:bCs/>
          <w:color w:val="262626" w:themeColor="text1" w:themeTint="D9"/>
          <w:sz w:val="20"/>
          <w:szCs w:val="20"/>
        </w:rPr>
        <w:t>Zakres  przedmiotu zamówienia:</w:t>
      </w:r>
    </w:p>
    <w:p w14:paraId="1A89343A" w14:textId="77777777" w:rsidR="00821C4D" w:rsidRPr="007B5A27" w:rsidRDefault="00821C4D" w:rsidP="00821C4D">
      <w:pPr>
        <w:autoSpaceDE w:val="0"/>
        <w:autoSpaceDN w:val="0"/>
        <w:adjustRightInd w:val="0"/>
        <w:spacing w:after="0" w:line="240" w:lineRule="auto"/>
        <w:rPr>
          <w:rFonts w:asciiTheme="majorHAnsi" w:hAnsiTheme="majorHAnsi" w:cstheme="majorHAnsi"/>
          <w:b/>
          <w:bCs/>
          <w:color w:val="FF0000"/>
          <w:sz w:val="20"/>
          <w:szCs w:val="20"/>
        </w:rPr>
      </w:pPr>
    </w:p>
    <w:p w14:paraId="79F997FF" w14:textId="77777777" w:rsidR="00A51F09" w:rsidRPr="00D81001" w:rsidRDefault="00A51F09" w:rsidP="00D81001">
      <w:pPr>
        <w:suppressAutoHyphens/>
        <w:spacing w:after="0" w:line="240" w:lineRule="auto"/>
        <w:jc w:val="both"/>
        <w:rPr>
          <w:rFonts w:ascii="Calibri Light" w:hAnsi="Calibri Light"/>
          <w:b/>
          <w:color w:val="262626" w:themeColor="text1" w:themeTint="D9"/>
          <w:sz w:val="20"/>
          <w:szCs w:val="20"/>
          <w:lang w:eastAsia="en-US"/>
        </w:rPr>
      </w:pPr>
      <w:r w:rsidRPr="00D81001">
        <w:rPr>
          <w:rFonts w:ascii="Calibri Light" w:hAnsi="Calibri Light"/>
          <w:b/>
          <w:color w:val="262626" w:themeColor="text1" w:themeTint="D9"/>
          <w:sz w:val="20"/>
          <w:szCs w:val="20"/>
          <w:lang w:eastAsia="en-US"/>
        </w:rPr>
        <w:t xml:space="preserve">Część 1 - </w:t>
      </w:r>
      <w:bookmarkStart w:id="5" w:name="_Hlk176960776"/>
      <w:r w:rsidRPr="00D81001">
        <w:rPr>
          <w:rFonts w:ascii="Calibri Light" w:hAnsi="Calibri Light"/>
          <w:b/>
          <w:color w:val="262626" w:themeColor="text1" w:themeTint="D9"/>
          <w:sz w:val="20"/>
          <w:szCs w:val="20"/>
          <w:lang w:eastAsia="en-US"/>
        </w:rPr>
        <w:t>ul. Daszyńskiego 40 m. 8, Pruszków - mieszkanie (1p+k) zlokalizowane na I piętrze, metraż 33,94 m</w:t>
      </w:r>
      <w:r w:rsidRPr="00D81001">
        <w:rPr>
          <w:rFonts w:ascii="Calibri Light" w:hAnsi="Calibri Light" w:cs="Calibri Light"/>
          <w:b/>
          <w:color w:val="262626" w:themeColor="text1" w:themeTint="D9"/>
          <w:sz w:val="20"/>
          <w:szCs w:val="20"/>
          <w:lang w:eastAsia="en-US"/>
        </w:rPr>
        <w:t>²</w:t>
      </w:r>
      <w:r w:rsidRPr="00D81001">
        <w:rPr>
          <w:rFonts w:ascii="Calibri Light" w:hAnsi="Calibri Light"/>
          <w:b/>
          <w:color w:val="262626" w:themeColor="text1" w:themeTint="D9"/>
          <w:sz w:val="20"/>
          <w:szCs w:val="20"/>
          <w:lang w:eastAsia="en-US"/>
        </w:rPr>
        <w:t>:</w:t>
      </w:r>
    </w:p>
    <w:p w14:paraId="774900FA" w14:textId="77777777" w:rsidR="00A51F09" w:rsidRPr="00D81001" w:rsidRDefault="00A51F09" w:rsidP="00D81001">
      <w:pPr>
        <w:spacing w:after="0" w:line="240" w:lineRule="auto"/>
        <w:ind w:left="720"/>
        <w:jc w:val="both"/>
        <w:rPr>
          <w:rFonts w:ascii="Calibri Light" w:hAnsi="Calibri Light"/>
          <w:bCs/>
          <w:color w:val="262626" w:themeColor="text1" w:themeTint="D9"/>
          <w:sz w:val="20"/>
          <w:szCs w:val="20"/>
          <w:lang w:eastAsia="en-US"/>
        </w:rPr>
      </w:pPr>
      <w:r w:rsidRPr="00D81001">
        <w:rPr>
          <w:rFonts w:ascii="Calibri Light" w:hAnsi="Calibri Light"/>
          <w:bCs/>
          <w:color w:val="262626" w:themeColor="text1" w:themeTint="D9"/>
          <w:sz w:val="20"/>
          <w:szCs w:val="20"/>
          <w:lang w:eastAsia="en-US"/>
        </w:rPr>
        <w:t>prace rozbiórkowe, rozebranie ścian, postawienie nowych z płyt GK, budowa łazienki z płyty GK, wyburzenie pieca kaflowego, wymiana stolarki okiennej i drzwiowej, tynkowanie, roboty elektryczne, kładzenie płytek, demontaż posadzki, wykucie ościeżnic, izolacje przeciwwilgociowe, położenie paneli podłogowych, montaż sanitariatów, malowanie ścian, malowanie stolarki drzwiowej zewnętrznej, prace elektryczne, sprzątanie, wywiezienie gruzu.</w:t>
      </w:r>
    </w:p>
    <w:bookmarkEnd w:id="5"/>
    <w:p w14:paraId="06EAF81A" w14:textId="77777777" w:rsidR="00A51F09" w:rsidRPr="00D81001" w:rsidRDefault="00A51F09" w:rsidP="00D81001">
      <w:pPr>
        <w:suppressAutoHyphens/>
        <w:spacing w:after="0" w:line="240" w:lineRule="auto"/>
        <w:jc w:val="both"/>
        <w:rPr>
          <w:rFonts w:ascii="Calibri Light" w:hAnsi="Calibri Light"/>
          <w:b/>
          <w:color w:val="262626" w:themeColor="text1" w:themeTint="D9"/>
          <w:sz w:val="20"/>
          <w:szCs w:val="20"/>
          <w:lang w:eastAsia="en-US"/>
        </w:rPr>
      </w:pPr>
      <w:r w:rsidRPr="00D81001">
        <w:rPr>
          <w:rFonts w:ascii="Calibri Light" w:hAnsi="Calibri Light"/>
          <w:b/>
          <w:color w:val="262626" w:themeColor="text1" w:themeTint="D9"/>
          <w:sz w:val="20"/>
          <w:szCs w:val="20"/>
          <w:lang w:eastAsia="en-US"/>
        </w:rPr>
        <w:t xml:space="preserve">Część 2 - </w:t>
      </w:r>
      <w:bookmarkStart w:id="6" w:name="_Hlk176962201"/>
      <w:r w:rsidRPr="00D81001">
        <w:rPr>
          <w:rFonts w:ascii="Calibri Light" w:hAnsi="Calibri Light"/>
          <w:b/>
          <w:color w:val="262626" w:themeColor="text1" w:themeTint="D9"/>
          <w:sz w:val="20"/>
          <w:szCs w:val="20"/>
          <w:lang w:eastAsia="en-US"/>
        </w:rPr>
        <w:t>ul. Ołówkowa 15 m. 13, Pruszków - mieszkanie (1p+k) zlokalizowane na II piętrze:</w:t>
      </w:r>
    </w:p>
    <w:p w14:paraId="7F3CC2D3" w14:textId="77777777" w:rsidR="00A51F09" w:rsidRPr="00D81001" w:rsidRDefault="00A51F09" w:rsidP="00D81001">
      <w:pPr>
        <w:spacing w:after="0" w:line="240" w:lineRule="auto"/>
        <w:ind w:left="720"/>
        <w:jc w:val="both"/>
        <w:rPr>
          <w:rFonts w:ascii="Calibri Light" w:hAnsi="Calibri Light"/>
          <w:bCs/>
          <w:color w:val="262626" w:themeColor="text1" w:themeTint="D9"/>
          <w:sz w:val="20"/>
          <w:szCs w:val="20"/>
          <w:lang w:eastAsia="en-US"/>
        </w:rPr>
      </w:pPr>
      <w:r w:rsidRPr="00D81001">
        <w:rPr>
          <w:rFonts w:ascii="Calibri Light" w:hAnsi="Calibri Light"/>
          <w:bCs/>
          <w:color w:val="262626" w:themeColor="text1" w:themeTint="D9"/>
          <w:sz w:val="20"/>
          <w:szCs w:val="20"/>
          <w:lang w:eastAsia="en-US"/>
        </w:rPr>
        <w:t>prace rozbiórkowe, skucie płytek na ścianach łazienki i kuchni, skucie podłogi w łazience, montaż kabiny prysznicowej i sanitariatów, wykonanie podłączeń wodno-kanalizacyjnych, tynkowanie, roboty elektryczne, kładzenie płytek, wykucie ościeżnic, izolacje przeciwwilgociowe, zerwanie podłóg, wyrównanie poziomu podłogi położenie płyt OSB oraz paneli podłogowych, skucie sufitu, malowanie ścian, montaż drzwi wraz z ościeżnicami sprzątanie, wywiezienie gruzu.</w:t>
      </w:r>
    </w:p>
    <w:bookmarkEnd w:id="6"/>
    <w:p w14:paraId="1AEA8E1E" w14:textId="77777777" w:rsidR="00A51F09" w:rsidRPr="00D81001" w:rsidRDefault="00A51F09" w:rsidP="00D81001">
      <w:pPr>
        <w:suppressAutoHyphens/>
        <w:spacing w:after="0" w:line="240" w:lineRule="auto"/>
        <w:jc w:val="both"/>
        <w:rPr>
          <w:rFonts w:ascii="Calibri Light" w:hAnsi="Calibri Light"/>
          <w:b/>
          <w:color w:val="262626" w:themeColor="text1" w:themeTint="D9"/>
          <w:sz w:val="20"/>
          <w:szCs w:val="20"/>
          <w:lang w:eastAsia="en-US"/>
        </w:rPr>
      </w:pPr>
      <w:r w:rsidRPr="00D81001">
        <w:rPr>
          <w:rFonts w:ascii="Calibri Light" w:hAnsi="Calibri Light"/>
          <w:b/>
          <w:color w:val="262626" w:themeColor="text1" w:themeTint="D9"/>
          <w:sz w:val="20"/>
          <w:szCs w:val="20"/>
          <w:lang w:eastAsia="en-US"/>
        </w:rPr>
        <w:t xml:space="preserve">Część 3 </w:t>
      </w:r>
      <w:bookmarkStart w:id="7" w:name="_Hlk176962270"/>
      <w:r w:rsidRPr="00D81001">
        <w:rPr>
          <w:rFonts w:ascii="Calibri Light" w:hAnsi="Calibri Light"/>
          <w:b/>
          <w:color w:val="262626" w:themeColor="text1" w:themeTint="D9"/>
          <w:sz w:val="20"/>
          <w:szCs w:val="20"/>
          <w:lang w:eastAsia="en-US"/>
        </w:rPr>
        <w:t>- ul. Partyzantów 5 m. 5 - mieszkanie (1p+k) zlokalizowane na I piętrze:</w:t>
      </w:r>
    </w:p>
    <w:p w14:paraId="335AD08B" w14:textId="77777777" w:rsidR="00A51F09" w:rsidRPr="00D81001" w:rsidRDefault="00A51F09" w:rsidP="00D81001">
      <w:pPr>
        <w:spacing w:after="0" w:line="240" w:lineRule="auto"/>
        <w:ind w:left="720"/>
        <w:jc w:val="both"/>
        <w:rPr>
          <w:rFonts w:ascii="Calibri Light" w:hAnsi="Calibri Light"/>
          <w:bCs/>
          <w:color w:val="262626" w:themeColor="text1" w:themeTint="D9"/>
          <w:sz w:val="20"/>
          <w:szCs w:val="20"/>
          <w:lang w:eastAsia="en-US"/>
        </w:rPr>
      </w:pPr>
      <w:r w:rsidRPr="00D81001">
        <w:rPr>
          <w:rFonts w:ascii="Calibri Light" w:hAnsi="Calibri Light"/>
          <w:bCs/>
          <w:color w:val="262626" w:themeColor="text1" w:themeTint="D9"/>
          <w:sz w:val="20"/>
          <w:szCs w:val="20"/>
          <w:lang w:eastAsia="en-US"/>
        </w:rPr>
        <w:t>prace rozbiórkowe, rozebranie ścian, postawienie nowych z płyt GK, budowa łazienki z płyty GK, wyburzenie pieca kaflowego, sprawdzenie instalacji grzewczej, alternatywnie zakup i podłączenie nowego pieca przepływowego,  wymiana grzejników CO, wymiana stolarki okiennej, tynkowanie, roboty elektryczne, kładzenie płytek, demontaż posadzki, wyrównanie poziomów podłogi, wykucie ościeżnic, izolacje przeciwwilgociowe, docieplenie przygórka, położenie paneli podłogowych, montaż sanitariatów, malowanie ścian, wymiana drzwi, prace elektryczne, sprzątanie, wywiezienie gruzu.</w:t>
      </w:r>
    </w:p>
    <w:bookmarkEnd w:id="7"/>
    <w:p w14:paraId="3DFF2E73" w14:textId="77777777" w:rsidR="00A51F09" w:rsidRPr="00D81001" w:rsidRDefault="00A51F09" w:rsidP="00D81001">
      <w:pPr>
        <w:suppressAutoHyphens/>
        <w:spacing w:after="0" w:line="240" w:lineRule="auto"/>
        <w:jc w:val="both"/>
        <w:rPr>
          <w:rFonts w:ascii="Calibri Light" w:hAnsi="Calibri Light"/>
          <w:b/>
          <w:color w:val="262626" w:themeColor="text1" w:themeTint="D9"/>
          <w:sz w:val="20"/>
          <w:szCs w:val="20"/>
          <w:lang w:eastAsia="en-US"/>
        </w:rPr>
      </w:pPr>
      <w:r w:rsidRPr="00D81001">
        <w:rPr>
          <w:rFonts w:ascii="Calibri Light" w:hAnsi="Calibri Light"/>
          <w:b/>
          <w:color w:val="262626" w:themeColor="text1" w:themeTint="D9"/>
          <w:sz w:val="20"/>
          <w:szCs w:val="20"/>
          <w:lang w:eastAsia="en-US"/>
        </w:rPr>
        <w:t xml:space="preserve">Część 4 – </w:t>
      </w:r>
      <w:bookmarkStart w:id="8" w:name="_Hlk176962325"/>
      <w:r w:rsidRPr="00D81001">
        <w:rPr>
          <w:rFonts w:ascii="Calibri Light" w:hAnsi="Calibri Light"/>
          <w:b/>
          <w:color w:val="262626" w:themeColor="text1" w:themeTint="D9"/>
          <w:sz w:val="20"/>
          <w:szCs w:val="20"/>
          <w:lang w:eastAsia="en-US"/>
        </w:rPr>
        <w:t>ul. Trojdena 3m 5 - mieszkanie (1p+k) zlokalizowane na I piętrze:</w:t>
      </w:r>
    </w:p>
    <w:p w14:paraId="01A5D656" w14:textId="47728006" w:rsidR="00A51F09" w:rsidRPr="00D81001" w:rsidRDefault="00A51F09" w:rsidP="00D81001">
      <w:pPr>
        <w:spacing w:after="0" w:line="240" w:lineRule="auto"/>
        <w:ind w:left="720"/>
        <w:jc w:val="both"/>
        <w:rPr>
          <w:rFonts w:ascii="Calibri Light" w:hAnsi="Calibri Light"/>
          <w:bCs/>
          <w:color w:val="262626" w:themeColor="text1" w:themeTint="D9"/>
          <w:sz w:val="20"/>
          <w:szCs w:val="20"/>
          <w:lang w:eastAsia="en-US"/>
        </w:rPr>
      </w:pPr>
      <w:r w:rsidRPr="00D81001">
        <w:rPr>
          <w:rFonts w:ascii="Calibri Light" w:hAnsi="Calibri Light"/>
          <w:bCs/>
          <w:color w:val="262626" w:themeColor="text1" w:themeTint="D9"/>
          <w:sz w:val="20"/>
          <w:szCs w:val="20"/>
          <w:lang w:eastAsia="en-US"/>
        </w:rPr>
        <w:t>prace rozbiórkowe, rozebranie ścian, postawienie nowych z płyt GK, budowa łazienki z płyty GK, wyburzenie pieca kaflowego, sprawdzenie instalacji grzewczej, ,  wymiana grzejników CO, tynkowanie, roboty elektryczne, kładzenie płytek, demontaż podłogi wyrównanie poziomów podłogi, izolacje przeciwwilgociowe, położenie paneli podłogowych, malowanie ścian, prace elektryczne, prace zewnętrzne, typu chodnik, sprzątanie, wywiezienie gruzu.</w:t>
      </w:r>
    </w:p>
    <w:bookmarkEnd w:id="8"/>
    <w:p w14:paraId="706F91B1" w14:textId="77777777" w:rsidR="00022C65" w:rsidRPr="007B5A27" w:rsidRDefault="00022C65" w:rsidP="00C47FDC">
      <w:pPr>
        <w:suppressAutoHyphens/>
        <w:spacing w:after="0" w:line="240" w:lineRule="auto"/>
        <w:ind w:right="-235"/>
        <w:jc w:val="both"/>
        <w:outlineLvl w:val="0"/>
        <w:rPr>
          <w:rFonts w:asciiTheme="majorHAnsi" w:eastAsia="Times New Roman" w:hAnsiTheme="majorHAnsi" w:cstheme="majorHAnsi"/>
          <w:b/>
          <w:sz w:val="20"/>
          <w:szCs w:val="20"/>
          <w:lang w:eastAsia="ar-SA"/>
        </w:rPr>
      </w:pPr>
    </w:p>
    <w:p w14:paraId="3C1B0AA4" w14:textId="69AB6C88" w:rsidR="00C47FDC" w:rsidRPr="00C47FDC" w:rsidRDefault="00C47FDC" w:rsidP="00C47FDC">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C47FDC">
        <w:rPr>
          <w:rFonts w:asciiTheme="majorHAnsi" w:eastAsia="Times New Roman" w:hAnsiTheme="majorHAnsi" w:cstheme="majorHAnsi"/>
          <w:b/>
          <w:sz w:val="20"/>
          <w:szCs w:val="20"/>
          <w:lang w:eastAsia="ar-SA"/>
        </w:rPr>
        <w:t xml:space="preserve">1.4/ </w:t>
      </w:r>
      <w:r w:rsidRPr="00C47FDC">
        <w:rPr>
          <w:rFonts w:asciiTheme="majorHAnsi" w:hAnsiTheme="majorHAnsi" w:cstheme="majorHAnsi"/>
          <w:b/>
          <w:color w:val="262626" w:themeColor="text1" w:themeTint="D9"/>
          <w:sz w:val="20"/>
          <w:szCs w:val="20"/>
        </w:rPr>
        <w:t>Szczegółowy zakres robót będących przedmiotem zamówienia określają</w:t>
      </w:r>
      <w:r w:rsidRPr="00C47FDC">
        <w:rPr>
          <w:rFonts w:asciiTheme="majorHAnsi" w:eastAsiaTheme="majorEastAsia" w:hAnsiTheme="majorHAnsi" w:cstheme="majorHAnsi"/>
          <w:b/>
          <w:sz w:val="20"/>
          <w:szCs w:val="20"/>
          <w:lang w:eastAsia="en-US"/>
        </w:rPr>
        <w:t>:</w:t>
      </w:r>
    </w:p>
    <w:p w14:paraId="22441BC5" w14:textId="28F0D7FD" w:rsidR="00C47FDC" w:rsidRDefault="00C47FDC" w:rsidP="00C47FDC">
      <w:pPr>
        <w:spacing w:after="0" w:line="240" w:lineRule="auto"/>
        <w:ind w:firstLine="708"/>
        <w:jc w:val="both"/>
        <w:rPr>
          <w:rFonts w:asciiTheme="majorHAnsi" w:eastAsiaTheme="majorEastAsia" w:hAnsiTheme="majorHAnsi" w:cstheme="majorHAnsi"/>
          <w:sz w:val="20"/>
          <w:szCs w:val="20"/>
          <w:lang w:eastAsia="en-US"/>
        </w:rPr>
      </w:pPr>
      <w:r w:rsidRPr="00CF2238">
        <w:rPr>
          <w:rFonts w:asciiTheme="majorHAnsi" w:eastAsiaTheme="majorEastAsia" w:hAnsiTheme="majorHAnsi" w:cstheme="majorHAnsi"/>
          <w:sz w:val="20"/>
          <w:szCs w:val="20"/>
          <w:lang w:eastAsia="en-US"/>
        </w:rPr>
        <w:t>- projektowane postanowienia umowy (wzór umowy)  – załącznik nr 4 do SWZ</w:t>
      </w:r>
      <w:r w:rsidR="00905B40">
        <w:rPr>
          <w:rFonts w:asciiTheme="majorHAnsi" w:eastAsiaTheme="majorEastAsia" w:hAnsiTheme="majorHAnsi" w:cstheme="majorHAnsi"/>
          <w:sz w:val="20"/>
          <w:szCs w:val="20"/>
          <w:lang w:eastAsia="en-US"/>
        </w:rPr>
        <w:t>.</w:t>
      </w:r>
    </w:p>
    <w:p w14:paraId="7EBA49AE" w14:textId="21A9098B" w:rsidR="00B20ED5" w:rsidRPr="00CF2238" w:rsidRDefault="00B20ED5" w:rsidP="00C47FDC">
      <w:pPr>
        <w:spacing w:after="0" w:line="240" w:lineRule="auto"/>
        <w:ind w:firstLine="708"/>
        <w:jc w:val="both"/>
        <w:rPr>
          <w:rFonts w:asciiTheme="majorHAnsi" w:eastAsiaTheme="majorEastAsia" w:hAnsiTheme="majorHAnsi" w:cstheme="majorHAnsi"/>
          <w:sz w:val="20"/>
          <w:szCs w:val="20"/>
          <w:lang w:eastAsia="en-US"/>
        </w:rPr>
      </w:pPr>
      <w:r>
        <w:rPr>
          <w:rFonts w:asciiTheme="majorHAnsi" w:eastAsiaTheme="majorEastAsia" w:hAnsiTheme="majorHAnsi" w:cstheme="majorHAnsi"/>
          <w:sz w:val="20"/>
          <w:szCs w:val="20"/>
          <w:lang w:eastAsia="en-US"/>
        </w:rPr>
        <w:t>- przedmiar robót – załącznik nr 8 do SWZ.</w:t>
      </w:r>
    </w:p>
    <w:p w14:paraId="7AFCE73A" w14:textId="77777777" w:rsidR="00523BD0" w:rsidRDefault="00523BD0" w:rsidP="007F64D2">
      <w:pPr>
        <w:spacing w:after="0" w:line="240" w:lineRule="auto"/>
        <w:rPr>
          <w:rFonts w:asciiTheme="majorHAnsi" w:hAnsiTheme="majorHAnsi" w:cstheme="majorHAnsi"/>
          <w:b/>
          <w:bCs/>
          <w:sz w:val="20"/>
          <w:szCs w:val="20"/>
        </w:rPr>
      </w:pPr>
    </w:p>
    <w:p w14:paraId="16989091" w14:textId="77777777" w:rsidR="004F72F6" w:rsidRDefault="004F72F6" w:rsidP="007F64D2">
      <w:pPr>
        <w:spacing w:after="0" w:line="240" w:lineRule="auto"/>
        <w:rPr>
          <w:rFonts w:asciiTheme="majorHAnsi" w:hAnsiTheme="majorHAnsi" w:cstheme="majorHAnsi"/>
          <w:b/>
          <w:bCs/>
          <w:sz w:val="20"/>
          <w:szCs w:val="20"/>
        </w:rPr>
      </w:pPr>
    </w:p>
    <w:p w14:paraId="7F0EC81A" w14:textId="5E7DAE67" w:rsidR="006D3D6A" w:rsidRPr="002A6980" w:rsidRDefault="007E6F19" w:rsidP="007F64D2">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C47FDC">
        <w:rPr>
          <w:rFonts w:asciiTheme="majorHAnsi" w:hAnsiTheme="majorHAnsi" w:cstheme="majorHAnsi"/>
          <w:b/>
          <w:bCs/>
          <w:sz w:val="20"/>
          <w:szCs w:val="20"/>
        </w:rPr>
        <w:t>5</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Warunki gwarancji i rękojmi za wady.  </w:t>
      </w:r>
    </w:p>
    <w:p w14:paraId="3C54B9E1" w14:textId="77777777" w:rsidR="008B7947" w:rsidRDefault="008B7947" w:rsidP="00CC124D">
      <w:pPr>
        <w:spacing w:after="0" w:line="240" w:lineRule="auto"/>
        <w:jc w:val="both"/>
        <w:rPr>
          <w:rFonts w:asciiTheme="majorHAnsi" w:hAnsiTheme="majorHAnsi" w:cstheme="majorHAnsi"/>
          <w:sz w:val="20"/>
          <w:szCs w:val="20"/>
        </w:rPr>
      </w:pPr>
    </w:p>
    <w:p w14:paraId="55C3940D" w14:textId="6198C1EE"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w:t>
      </w:r>
      <w:r w:rsidR="006D3D6A" w:rsidRPr="002A6980">
        <w:rPr>
          <w:rFonts w:asciiTheme="majorHAnsi" w:hAnsiTheme="majorHAnsi" w:cstheme="majorHAnsi"/>
          <w:sz w:val="20"/>
          <w:szCs w:val="20"/>
        </w:rPr>
        <w:t xml:space="preserve">Wykonawca zobowiązuje się do udzielenia gwarancji </w:t>
      </w:r>
      <w:r w:rsidR="00C370CD" w:rsidRPr="002A6980">
        <w:rPr>
          <w:rFonts w:ascii="Calibri Light" w:hAnsi="Calibri Light" w:cs="Calibri Light"/>
          <w:sz w:val="20"/>
          <w:szCs w:val="20"/>
        </w:rPr>
        <w:t xml:space="preserve">w rozumieniu art. 577 kodeksu cywilnego </w:t>
      </w:r>
      <w:r w:rsidR="006D3D6A" w:rsidRPr="002A6980">
        <w:rPr>
          <w:rFonts w:asciiTheme="majorHAnsi" w:hAnsiTheme="majorHAnsi" w:cstheme="majorHAnsi"/>
          <w:sz w:val="20"/>
          <w:szCs w:val="20"/>
        </w:rPr>
        <w:t>na cały zakres zamówienia.</w:t>
      </w:r>
    </w:p>
    <w:p w14:paraId="4B138792" w14:textId="77777777" w:rsidR="0085768D" w:rsidRPr="002A6980" w:rsidRDefault="0085768D" w:rsidP="00CC124D">
      <w:pPr>
        <w:spacing w:after="0" w:line="240" w:lineRule="auto"/>
        <w:jc w:val="both"/>
        <w:rPr>
          <w:rFonts w:asciiTheme="majorHAnsi" w:hAnsiTheme="majorHAnsi" w:cstheme="majorHAnsi"/>
          <w:sz w:val="20"/>
          <w:szCs w:val="20"/>
        </w:rPr>
      </w:pPr>
    </w:p>
    <w:p w14:paraId="4744C581" w14:textId="09211F9E" w:rsidR="0085768D"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b) </w:t>
      </w:r>
      <w:r w:rsidR="006D3D6A" w:rsidRPr="002A6980">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2A6980">
        <w:rPr>
          <w:rFonts w:asciiTheme="majorHAnsi" w:hAnsiTheme="majorHAnsi" w:cstheme="majorHAnsi"/>
          <w:b/>
          <w:bCs/>
          <w:sz w:val="20"/>
          <w:szCs w:val="20"/>
        </w:rPr>
        <w:t xml:space="preserve"> stanowiący kryterium oceny ofert</w:t>
      </w:r>
      <w:r w:rsidR="006D3D6A" w:rsidRPr="002A6980">
        <w:rPr>
          <w:rFonts w:asciiTheme="majorHAnsi" w:hAnsiTheme="majorHAnsi" w:cstheme="majorHAnsi"/>
          <w:sz w:val="20"/>
          <w:szCs w:val="20"/>
        </w:rPr>
        <w:t>. Okres gwarancji liczony będzie od dnia dokonania odbioru końcowego.</w:t>
      </w:r>
    </w:p>
    <w:p w14:paraId="3459BB0F" w14:textId="77777777" w:rsidR="0085768D" w:rsidRPr="002A6980" w:rsidRDefault="0085768D" w:rsidP="00CC124D">
      <w:pPr>
        <w:spacing w:after="0" w:line="240" w:lineRule="auto"/>
        <w:jc w:val="both"/>
        <w:rPr>
          <w:rFonts w:asciiTheme="majorHAnsi" w:hAnsiTheme="majorHAnsi" w:cstheme="majorHAnsi"/>
          <w:sz w:val="20"/>
          <w:szCs w:val="20"/>
        </w:rPr>
      </w:pPr>
    </w:p>
    <w:p w14:paraId="19A1A31B" w14:textId="2177BB19" w:rsidR="00756457" w:rsidRDefault="00756457" w:rsidP="0075645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c) </w:t>
      </w:r>
      <w:r w:rsidRPr="002A6980">
        <w:rPr>
          <w:rFonts w:asciiTheme="majorHAnsi" w:hAnsiTheme="majorHAnsi" w:cstheme="majorHAnsi"/>
          <w:sz w:val="20"/>
          <w:szCs w:val="20"/>
        </w:rPr>
        <w:t xml:space="preserve">Okres udzielonej przez Wykonawcę rękojmi na wykonany przedmiot zamówienia będzie równy okresowi udzielonej przez Wykonawcę gwarancji na cały przedmiot zamówienia z </w:t>
      </w:r>
      <w:r>
        <w:rPr>
          <w:rFonts w:asciiTheme="majorHAnsi" w:hAnsiTheme="majorHAnsi" w:cstheme="majorHAnsi"/>
          <w:sz w:val="20"/>
          <w:szCs w:val="20"/>
        </w:rPr>
        <w:t>zastrzeżeniem</w:t>
      </w:r>
      <w:r w:rsidRPr="002A6980">
        <w:rPr>
          <w:rFonts w:asciiTheme="majorHAnsi" w:hAnsiTheme="majorHAnsi" w:cstheme="majorHAnsi"/>
          <w:sz w:val="20"/>
          <w:szCs w:val="20"/>
        </w:rPr>
        <w:t xml:space="preserve">, że okres rękojmi nie może być krótszy </w:t>
      </w:r>
      <w:bookmarkStart w:id="9" w:name="_Hlk156836788"/>
      <w:r w:rsidRPr="002A6980">
        <w:rPr>
          <w:rFonts w:asciiTheme="majorHAnsi" w:hAnsiTheme="majorHAnsi" w:cstheme="majorHAnsi"/>
          <w:sz w:val="20"/>
          <w:szCs w:val="20"/>
        </w:rPr>
        <w:t>niż</w:t>
      </w:r>
      <w:r>
        <w:rPr>
          <w:rFonts w:asciiTheme="majorHAnsi" w:hAnsiTheme="majorHAnsi" w:cstheme="majorHAnsi"/>
          <w:sz w:val="20"/>
          <w:szCs w:val="20"/>
        </w:rPr>
        <w:t xml:space="preserve"> okres wskazany w art. 568§1 kodeksu cywilnego.</w:t>
      </w:r>
    </w:p>
    <w:bookmarkEnd w:id="9"/>
    <w:p w14:paraId="09124FFC" w14:textId="55E4C46C" w:rsidR="0085768D" w:rsidRPr="002A6980" w:rsidRDefault="0085768D" w:rsidP="00CC124D">
      <w:pPr>
        <w:spacing w:after="0" w:line="240" w:lineRule="auto"/>
        <w:jc w:val="both"/>
        <w:rPr>
          <w:rFonts w:asciiTheme="majorHAnsi" w:hAnsiTheme="majorHAnsi" w:cstheme="majorHAnsi"/>
          <w:sz w:val="20"/>
          <w:szCs w:val="20"/>
        </w:rPr>
      </w:pPr>
    </w:p>
    <w:p w14:paraId="1E932D9F" w14:textId="77777777"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w:t>
      </w:r>
      <w:r w:rsidR="006D3D6A" w:rsidRPr="002A6980">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2A6980" w:rsidRDefault="0085768D" w:rsidP="00CC124D">
      <w:pPr>
        <w:spacing w:after="0" w:line="240" w:lineRule="auto"/>
        <w:jc w:val="both"/>
        <w:rPr>
          <w:rFonts w:asciiTheme="majorHAnsi" w:hAnsiTheme="majorHAnsi" w:cstheme="majorHAnsi"/>
          <w:sz w:val="20"/>
          <w:szCs w:val="20"/>
        </w:rPr>
      </w:pPr>
    </w:p>
    <w:p w14:paraId="2314D457" w14:textId="44ABA4AA" w:rsidR="006D3D6A" w:rsidRPr="002A6980" w:rsidRDefault="00A9717D"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e</w:t>
      </w:r>
      <w:r w:rsidR="007E6F19" w:rsidRPr="002A6980">
        <w:rPr>
          <w:rFonts w:asciiTheme="majorHAnsi" w:hAnsiTheme="majorHAnsi" w:cstheme="majorHAnsi"/>
          <w:sz w:val="20"/>
          <w:szCs w:val="20"/>
        </w:rPr>
        <w:t xml:space="preserve">) </w:t>
      </w:r>
      <w:r w:rsidR="006D3D6A" w:rsidRPr="002A6980">
        <w:rPr>
          <w:rFonts w:asciiTheme="majorHAnsi" w:hAnsiTheme="majorHAnsi" w:cstheme="majorHAnsi"/>
          <w:sz w:val="20"/>
          <w:szCs w:val="20"/>
        </w:rPr>
        <w:t xml:space="preserve">Wykonawca zobowiązany będzie, </w:t>
      </w:r>
      <w:r w:rsidRPr="002A6980">
        <w:rPr>
          <w:rFonts w:asciiTheme="majorHAnsi" w:hAnsiTheme="majorHAnsi" w:cstheme="majorHAnsi"/>
          <w:sz w:val="20"/>
          <w:szCs w:val="20"/>
        </w:rPr>
        <w:t>na własny koszt</w:t>
      </w:r>
      <w:r w:rsidR="006D3D6A" w:rsidRPr="002A6980">
        <w:rPr>
          <w:rFonts w:asciiTheme="majorHAnsi" w:hAnsiTheme="majorHAnsi" w:cstheme="majorHAnsi"/>
          <w:sz w:val="20"/>
          <w:szCs w:val="20"/>
        </w:rPr>
        <w:t xml:space="preserve"> w okresie gwarancyjnym, do realizacji </w:t>
      </w:r>
      <w:r w:rsidR="00C370CD" w:rsidRPr="002A6980">
        <w:rPr>
          <w:rFonts w:asciiTheme="majorHAnsi" w:hAnsiTheme="majorHAnsi" w:cstheme="majorHAnsi"/>
          <w:sz w:val="20"/>
          <w:szCs w:val="20"/>
        </w:rPr>
        <w:t>niezbędnych</w:t>
      </w:r>
      <w:r w:rsidR="006D3D6A" w:rsidRPr="002A6980">
        <w:rPr>
          <w:rFonts w:asciiTheme="majorHAnsi" w:hAnsiTheme="majorHAnsi" w:cstheme="majorHAnsi"/>
          <w:sz w:val="20"/>
          <w:szCs w:val="20"/>
        </w:rPr>
        <w:t xml:space="preserve"> przeglądów gwarancyjnych zapewniających bezusterkową eksploatację urządzeń.</w:t>
      </w:r>
    </w:p>
    <w:p w14:paraId="5E4A694E" w14:textId="77777777" w:rsidR="00755062" w:rsidRPr="002A6980" w:rsidRDefault="00755062" w:rsidP="00CC124D">
      <w:pPr>
        <w:spacing w:after="0" w:line="240" w:lineRule="auto"/>
        <w:jc w:val="both"/>
        <w:rPr>
          <w:rFonts w:asciiTheme="majorHAnsi" w:hAnsiTheme="majorHAnsi" w:cstheme="majorHAnsi"/>
          <w:b/>
          <w:bCs/>
          <w:sz w:val="20"/>
          <w:szCs w:val="20"/>
        </w:rPr>
      </w:pPr>
    </w:p>
    <w:p w14:paraId="6012D933" w14:textId="5785FBE0" w:rsidR="00C279EB" w:rsidRPr="00F014D9" w:rsidRDefault="00C279EB" w:rsidP="00C279EB">
      <w:pPr>
        <w:spacing w:after="0" w:line="240" w:lineRule="auto"/>
        <w:jc w:val="both"/>
        <w:rPr>
          <w:rFonts w:asciiTheme="majorHAnsi" w:hAnsiTheme="majorHAnsi" w:cstheme="majorHAnsi"/>
          <w:b/>
          <w:bCs/>
          <w:color w:val="262626" w:themeColor="text1" w:themeTint="D9"/>
          <w:sz w:val="20"/>
          <w:szCs w:val="20"/>
        </w:rPr>
      </w:pPr>
      <w:r w:rsidRPr="00F014D9">
        <w:rPr>
          <w:rFonts w:asciiTheme="majorHAnsi" w:hAnsiTheme="majorHAnsi" w:cstheme="majorHAnsi"/>
          <w:b/>
          <w:bCs/>
          <w:color w:val="262626" w:themeColor="text1" w:themeTint="D9"/>
          <w:sz w:val="20"/>
          <w:szCs w:val="20"/>
        </w:rPr>
        <w:t>1.</w:t>
      </w:r>
      <w:r>
        <w:rPr>
          <w:rFonts w:asciiTheme="majorHAnsi" w:hAnsiTheme="majorHAnsi" w:cstheme="majorHAnsi"/>
          <w:b/>
          <w:bCs/>
          <w:color w:val="262626" w:themeColor="text1" w:themeTint="D9"/>
          <w:sz w:val="20"/>
          <w:szCs w:val="20"/>
        </w:rPr>
        <w:t>6</w:t>
      </w:r>
      <w:r w:rsidRPr="00F014D9">
        <w:rPr>
          <w:rFonts w:asciiTheme="majorHAnsi" w:hAnsiTheme="majorHAnsi" w:cstheme="majorHAnsi"/>
          <w:b/>
          <w:bCs/>
          <w:color w:val="262626" w:themeColor="text1" w:themeTint="D9"/>
          <w:sz w:val="20"/>
          <w:szCs w:val="20"/>
        </w:rPr>
        <w:t xml:space="preserve">/ Wykonanie przedmiotu zamówienia. </w:t>
      </w:r>
    </w:p>
    <w:p w14:paraId="3A05D842" w14:textId="77777777" w:rsidR="00C279EB" w:rsidRDefault="00C279EB" w:rsidP="007B5A27">
      <w:pPr>
        <w:spacing w:after="0" w:line="240" w:lineRule="auto"/>
        <w:jc w:val="both"/>
        <w:rPr>
          <w:rFonts w:asciiTheme="majorHAnsi" w:hAnsiTheme="majorHAnsi" w:cstheme="majorHAnsi"/>
          <w:sz w:val="20"/>
          <w:szCs w:val="20"/>
        </w:rPr>
      </w:pPr>
    </w:p>
    <w:p w14:paraId="38F88157" w14:textId="24570920"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Roboty budowlane należy wykonać zgodnie z załączoną dokumentacją projektową, wytycznymi określonymi w specyfikacji warunków zamówienia, z wiedzą techniczną i sztuką budowlaną, przepisami BHP i </w:t>
      </w:r>
      <w:proofErr w:type="spellStart"/>
      <w:r w:rsidRPr="002A6980">
        <w:rPr>
          <w:rFonts w:asciiTheme="majorHAnsi" w:hAnsiTheme="majorHAnsi" w:cstheme="majorHAnsi"/>
          <w:sz w:val="20"/>
          <w:szCs w:val="20"/>
        </w:rPr>
        <w:t>ppoż</w:t>
      </w:r>
      <w:proofErr w:type="spellEnd"/>
      <w:r>
        <w:rPr>
          <w:rFonts w:asciiTheme="majorHAnsi" w:hAnsiTheme="majorHAnsi" w:cstheme="majorHAnsi"/>
          <w:sz w:val="20"/>
          <w:szCs w:val="20"/>
        </w:rPr>
        <w:t xml:space="preserve"> </w:t>
      </w:r>
      <w:r w:rsidRPr="002A6980">
        <w:rPr>
          <w:rFonts w:asciiTheme="majorHAnsi" w:hAnsiTheme="majorHAnsi" w:cstheme="majorHAnsi"/>
          <w:sz w:val="20"/>
          <w:szCs w:val="20"/>
        </w:rPr>
        <w:t>oraz zgodnie z zaleceniami inspektora nadzoru.</w:t>
      </w:r>
    </w:p>
    <w:p w14:paraId="3086AF5D" w14:textId="77777777" w:rsidR="007B5A27" w:rsidRPr="002A6980" w:rsidRDefault="007B5A27" w:rsidP="007B5A27">
      <w:pPr>
        <w:spacing w:after="0" w:line="240" w:lineRule="auto"/>
        <w:jc w:val="both"/>
        <w:rPr>
          <w:rFonts w:asciiTheme="majorHAnsi" w:hAnsiTheme="majorHAnsi" w:cstheme="majorHAnsi"/>
          <w:sz w:val="20"/>
          <w:szCs w:val="20"/>
        </w:rPr>
      </w:pPr>
    </w:p>
    <w:p w14:paraId="3A024493" w14:textId="77777777" w:rsidR="007B5A27" w:rsidRPr="00561E43" w:rsidRDefault="007B5A27" w:rsidP="007B5A27">
      <w:pPr>
        <w:pStyle w:val="Tekstpodstawowy"/>
        <w:suppressAutoHyphens/>
        <w:spacing w:after="0" w:line="240" w:lineRule="auto"/>
        <w:jc w:val="both"/>
        <w:rPr>
          <w:rFonts w:asciiTheme="majorHAnsi" w:hAnsiTheme="majorHAnsi" w:cstheme="majorHAnsi"/>
          <w:bCs/>
          <w:color w:val="262626" w:themeColor="text1" w:themeTint="D9"/>
          <w:sz w:val="20"/>
          <w:szCs w:val="20"/>
        </w:rPr>
      </w:pPr>
      <w:r w:rsidRPr="00561E43">
        <w:rPr>
          <w:rFonts w:asciiTheme="majorHAnsi" w:hAnsiTheme="majorHAnsi" w:cstheme="majorHAnsi"/>
          <w:color w:val="262626" w:themeColor="text1" w:themeTint="D9"/>
          <w:sz w:val="20"/>
          <w:szCs w:val="20"/>
        </w:rPr>
        <w:t xml:space="preserve">b) Na żądanie zamawiającego w trakcie wykonywania robót wykonawca przedłoży </w:t>
      </w:r>
      <w:r w:rsidRPr="00561E43">
        <w:rPr>
          <w:rFonts w:asciiTheme="majorHAnsi" w:hAnsiTheme="majorHAnsi" w:cstheme="majorHAnsi"/>
          <w:bCs/>
          <w:color w:val="262626" w:themeColor="text1" w:themeTint="D9"/>
          <w:sz w:val="20"/>
          <w:szCs w:val="20"/>
        </w:rPr>
        <w:t>atest</w:t>
      </w:r>
      <w:r>
        <w:rPr>
          <w:rFonts w:asciiTheme="majorHAnsi" w:hAnsiTheme="majorHAnsi" w:cstheme="majorHAnsi"/>
          <w:bCs/>
          <w:color w:val="262626" w:themeColor="text1" w:themeTint="D9"/>
          <w:sz w:val="20"/>
          <w:szCs w:val="20"/>
        </w:rPr>
        <w:t>y</w:t>
      </w:r>
      <w:r w:rsidRPr="00561E43">
        <w:rPr>
          <w:rFonts w:asciiTheme="majorHAnsi" w:hAnsiTheme="majorHAnsi" w:cstheme="majorHAnsi"/>
          <w:bCs/>
          <w:color w:val="262626" w:themeColor="text1" w:themeTint="D9"/>
          <w:sz w:val="20"/>
          <w:szCs w:val="20"/>
        </w:rPr>
        <w:t>, świadectw</w:t>
      </w:r>
      <w:r>
        <w:rPr>
          <w:rFonts w:asciiTheme="majorHAnsi" w:hAnsiTheme="majorHAnsi" w:cstheme="majorHAnsi"/>
          <w:bCs/>
          <w:color w:val="262626" w:themeColor="text1" w:themeTint="D9"/>
          <w:sz w:val="20"/>
          <w:szCs w:val="20"/>
        </w:rPr>
        <w:t>a</w:t>
      </w:r>
      <w:r w:rsidRPr="00561E43">
        <w:rPr>
          <w:rFonts w:asciiTheme="majorHAnsi" w:hAnsiTheme="majorHAnsi" w:cstheme="majorHAnsi"/>
          <w:bCs/>
          <w:color w:val="262626" w:themeColor="text1" w:themeTint="D9"/>
          <w:sz w:val="20"/>
          <w:szCs w:val="20"/>
        </w:rPr>
        <w:t>, certyfikat</w:t>
      </w:r>
      <w:r>
        <w:rPr>
          <w:rFonts w:asciiTheme="majorHAnsi" w:hAnsiTheme="majorHAnsi" w:cstheme="majorHAnsi"/>
          <w:bCs/>
          <w:color w:val="262626" w:themeColor="text1" w:themeTint="D9"/>
          <w:sz w:val="20"/>
          <w:szCs w:val="20"/>
        </w:rPr>
        <w:t>y</w:t>
      </w:r>
      <w:r w:rsidRPr="00561E43">
        <w:rPr>
          <w:rFonts w:asciiTheme="majorHAnsi" w:hAnsiTheme="majorHAnsi" w:cstheme="majorHAnsi"/>
          <w:bCs/>
          <w:color w:val="262626" w:themeColor="text1" w:themeTint="D9"/>
          <w:sz w:val="20"/>
          <w:szCs w:val="20"/>
        </w:rPr>
        <w:t xml:space="preserve"> i inn</w:t>
      </w:r>
      <w:r>
        <w:rPr>
          <w:rFonts w:asciiTheme="majorHAnsi" w:hAnsiTheme="majorHAnsi" w:cstheme="majorHAnsi"/>
          <w:bCs/>
          <w:color w:val="262626" w:themeColor="text1" w:themeTint="D9"/>
          <w:sz w:val="20"/>
          <w:szCs w:val="20"/>
        </w:rPr>
        <w:t>e</w:t>
      </w:r>
      <w:r w:rsidRPr="00561E43">
        <w:rPr>
          <w:rFonts w:asciiTheme="majorHAnsi" w:hAnsiTheme="majorHAnsi" w:cstheme="majorHAnsi"/>
          <w:bCs/>
          <w:color w:val="262626" w:themeColor="text1" w:themeTint="D9"/>
          <w:sz w:val="20"/>
          <w:szCs w:val="20"/>
        </w:rPr>
        <w:t xml:space="preserve"> dokument</w:t>
      </w:r>
      <w:r>
        <w:rPr>
          <w:rFonts w:asciiTheme="majorHAnsi" w:hAnsiTheme="majorHAnsi" w:cstheme="majorHAnsi"/>
          <w:bCs/>
          <w:color w:val="262626" w:themeColor="text1" w:themeTint="D9"/>
          <w:sz w:val="20"/>
          <w:szCs w:val="20"/>
        </w:rPr>
        <w:t>y</w:t>
      </w:r>
      <w:r w:rsidRPr="00561E43">
        <w:rPr>
          <w:rFonts w:asciiTheme="majorHAnsi" w:hAnsiTheme="majorHAnsi" w:cstheme="majorHAnsi"/>
          <w:bCs/>
          <w:color w:val="262626" w:themeColor="text1" w:themeTint="D9"/>
          <w:sz w:val="20"/>
          <w:szCs w:val="20"/>
        </w:rPr>
        <w:t xml:space="preserve"> potwierdzając</w:t>
      </w:r>
      <w:r>
        <w:rPr>
          <w:rFonts w:asciiTheme="majorHAnsi" w:hAnsiTheme="majorHAnsi" w:cstheme="majorHAnsi"/>
          <w:bCs/>
          <w:color w:val="262626" w:themeColor="text1" w:themeTint="D9"/>
          <w:sz w:val="20"/>
          <w:szCs w:val="20"/>
        </w:rPr>
        <w:t>e</w:t>
      </w:r>
      <w:r w:rsidRPr="00561E43">
        <w:rPr>
          <w:rFonts w:asciiTheme="majorHAnsi" w:hAnsiTheme="majorHAnsi" w:cstheme="majorHAnsi"/>
          <w:bCs/>
          <w:color w:val="262626" w:themeColor="text1" w:themeTint="D9"/>
          <w:sz w:val="20"/>
          <w:szCs w:val="20"/>
        </w:rPr>
        <w:t xml:space="preserve"> jakość i dopuszczenie  do stosowania.</w:t>
      </w:r>
    </w:p>
    <w:p w14:paraId="040D8150" w14:textId="77777777" w:rsidR="007B5A27" w:rsidRPr="002A6980" w:rsidRDefault="007B5A27" w:rsidP="007B5A27">
      <w:pPr>
        <w:spacing w:after="0" w:line="240" w:lineRule="auto"/>
        <w:jc w:val="both"/>
        <w:rPr>
          <w:rFonts w:asciiTheme="majorHAnsi" w:hAnsiTheme="majorHAnsi" w:cstheme="majorHAnsi"/>
          <w:sz w:val="20"/>
          <w:szCs w:val="20"/>
        </w:rPr>
      </w:pPr>
    </w:p>
    <w:p w14:paraId="15269F99"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05C579A4" w14:textId="77777777" w:rsidR="007B5A27" w:rsidRPr="002A6980" w:rsidRDefault="007B5A27" w:rsidP="007B5A27">
      <w:pPr>
        <w:spacing w:after="0" w:line="240" w:lineRule="auto"/>
        <w:jc w:val="both"/>
        <w:rPr>
          <w:rFonts w:asciiTheme="majorHAnsi" w:hAnsiTheme="majorHAnsi" w:cstheme="majorHAnsi"/>
          <w:sz w:val="20"/>
          <w:szCs w:val="20"/>
        </w:rPr>
      </w:pPr>
    </w:p>
    <w:p w14:paraId="03D83FE1"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1A17502A" w14:textId="77777777" w:rsidR="007B5A27" w:rsidRPr="002A6980" w:rsidRDefault="007B5A27" w:rsidP="007B5A27">
      <w:pPr>
        <w:spacing w:after="0" w:line="240" w:lineRule="auto"/>
        <w:jc w:val="both"/>
        <w:rPr>
          <w:rFonts w:asciiTheme="majorHAnsi" w:hAnsiTheme="majorHAnsi" w:cstheme="majorHAnsi"/>
          <w:sz w:val="20"/>
          <w:szCs w:val="20"/>
        </w:rPr>
      </w:pPr>
    </w:p>
    <w:p w14:paraId="0B6B224B"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e) Należy opracować szczegółowy plan bezpieczeństwa i ochrony zdrowia na podstawie Rozporządzenia Ministra Infrastruktury z dnia 23 czerwca 2003 r. w sprawie informacji dotyczącej bezpieczeństwa i ochrony zdrowia oraz planu bezpieczeństwa i ochrony zdrowia</w:t>
      </w:r>
      <w:r>
        <w:rPr>
          <w:rFonts w:asciiTheme="majorHAnsi" w:hAnsiTheme="majorHAnsi" w:cstheme="majorHAnsi"/>
          <w:sz w:val="20"/>
          <w:szCs w:val="20"/>
        </w:rPr>
        <w:t xml:space="preserve"> (o ile jest wymagany przepisami)</w:t>
      </w:r>
      <w:r w:rsidRPr="002A6980">
        <w:rPr>
          <w:rFonts w:asciiTheme="majorHAnsi" w:hAnsiTheme="majorHAnsi" w:cstheme="majorHAnsi"/>
          <w:sz w:val="20"/>
          <w:szCs w:val="20"/>
        </w:rPr>
        <w:t>.</w:t>
      </w:r>
    </w:p>
    <w:p w14:paraId="280F5237" w14:textId="77777777" w:rsidR="007B5A27" w:rsidRPr="002A6980" w:rsidRDefault="007B5A27" w:rsidP="007B5A27">
      <w:pPr>
        <w:spacing w:after="0" w:line="240" w:lineRule="auto"/>
        <w:jc w:val="both"/>
        <w:rPr>
          <w:rFonts w:asciiTheme="majorHAnsi" w:hAnsiTheme="majorHAnsi" w:cstheme="majorHAnsi"/>
          <w:sz w:val="20"/>
          <w:szCs w:val="20"/>
        </w:rPr>
      </w:pPr>
    </w:p>
    <w:p w14:paraId="6ED1DFF2"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04892A33" w14:textId="77777777" w:rsidR="007B5A27" w:rsidRPr="002A6980" w:rsidRDefault="007B5A27" w:rsidP="007B5A27">
      <w:pPr>
        <w:spacing w:after="0" w:line="240" w:lineRule="auto"/>
        <w:jc w:val="both"/>
        <w:rPr>
          <w:rFonts w:asciiTheme="majorHAnsi" w:hAnsiTheme="majorHAnsi" w:cstheme="majorHAnsi"/>
          <w:sz w:val="20"/>
          <w:szCs w:val="20"/>
        </w:rPr>
      </w:pPr>
    </w:p>
    <w:p w14:paraId="1D248D91"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g) Do wykonania zamówienia wykonawca zobowiązany jest użyć materiałów gwara</w:t>
      </w:r>
      <w:r>
        <w:rPr>
          <w:rFonts w:asciiTheme="majorHAnsi" w:hAnsiTheme="majorHAnsi" w:cstheme="majorHAnsi"/>
          <w:sz w:val="20"/>
          <w:szCs w:val="20"/>
        </w:rPr>
        <w:t>ntujących odpowiednią jakość, o </w:t>
      </w:r>
      <w:r w:rsidRPr="002A6980">
        <w:rPr>
          <w:rFonts w:asciiTheme="majorHAnsi" w:hAnsiTheme="majorHAnsi" w:cstheme="majorHAnsi"/>
          <w:sz w:val="20"/>
          <w:szCs w:val="20"/>
        </w:rPr>
        <w:t>parametrach technicznych i jakościowych odpowiadających właściwościom materiałów przyjętych w projekcie.</w:t>
      </w:r>
    </w:p>
    <w:p w14:paraId="1E57BF81" w14:textId="77777777" w:rsidR="007B5A27" w:rsidRPr="002A6980" w:rsidRDefault="007B5A27" w:rsidP="007B5A27">
      <w:pPr>
        <w:spacing w:after="0" w:line="240" w:lineRule="auto"/>
        <w:jc w:val="both"/>
        <w:rPr>
          <w:rFonts w:asciiTheme="majorHAnsi" w:hAnsiTheme="majorHAnsi" w:cstheme="majorHAnsi"/>
          <w:sz w:val="20"/>
          <w:szCs w:val="20"/>
        </w:rPr>
      </w:pPr>
    </w:p>
    <w:p w14:paraId="275A8AD0"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578C03F6" w14:textId="77777777" w:rsidR="007B5A27" w:rsidRPr="002A6980" w:rsidRDefault="007B5A27" w:rsidP="007B5A27">
      <w:pPr>
        <w:spacing w:after="0" w:line="240" w:lineRule="auto"/>
        <w:jc w:val="both"/>
        <w:rPr>
          <w:rFonts w:asciiTheme="majorHAnsi" w:hAnsiTheme="majorHAnsi" w:cstheme="majorHAnsi"/>
          <w:sz w:val="20"/>
          <w:szCs w:val="20"/>
        </w:rPr>
      </w:pPr>
    </w:p>
    <w:p w14:paraId="3180C943"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lastRenderedPageBreak/>
        <w:t>i) Zabrania się stosowania materiałów nieodpowiadających wymaganiom obowiązujących norm oraz o innych parametrach niż określone w projekcie.</w:t>
      </w:r>
    </w:p>
    <w:p w14:paraId="34B5E176" w14:textId="77777777" w:rsidR="007B5A27" w:rsidRPr="002A6980" w:rsidRDefault="007B5A27" w:rsidP="007B5A27">
      <w:pPr>
        <w:spacing w:after="0" w:line="240" w:lineRule="auto"/>
        <w:jc w:val="both"/>
        <w:rPr>
          <w:rFonts w:asciiTheme="majorHAnsi" w:hAnsiTheme="majorHAnsi" w:cstheme="majorHAnsi"/>
          <w:sz w:val="20"/>
          <w:szCs w:val="20"/>
        </w:rPr>
      </w:pPr>
    </w:p>
    <w:p w14:paraId="409748B4"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06CCFD42" w14:textId="77777777" w:rsidR="007B5A27" w:rsidRPr="00520944" w:rsidRDefault="007B5A27" w:rsidP="007B5A27">
      <w:pPr>
        <w:spacing w:after="0" w:line="240" w:lineRule="auto"/>
        <w:jc w:val="both"/>
        <w:rPr>
          <w:rFonts w:asciiTheme="majorHAnsi" w:hAnsiTheme="majorHAnsi" w:cstheme="majorHAnsi"/>
          <w:color w:val="FF0000"/>
          <w:sz w:val="20"/>
          <w:szCs w:val="20"/>
        </w:rPr>
      </w:pPr>
    </w:p>
    <w:p w14:paraId="011C749E"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3BB2883F" w14:textId="77777777" w:rsidR="007B5A27" w:rsidRPr="002A6980" w:rsidRDefault="007B5A27" w:rsidP="007B5A27">
      <w:pPr>
        <w:spacing w:after="0" w:line="240" w:lineRule="auto"/>
        <w:jc w:val="both"/>
        <w:rPr>
          <w:rFonts w:asciiTheme="majorHAnsi" w:hAnsiTheme="majorHAnsi" w:cstheme="majorHAnsi"/>
          <w:sz w:val="20"/>
          <w:szCs w:val="20"/>
        </w:rPr>
      </w:pPr>
    </w:p>
    <w:p w14:paraId="4B21B13A"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698E94A" w14:textId="77777777" w:rsidR="007B5A27" w:rsidRPr="002A6980" w:rsidRDefault="007B5A27" w:rsidP="007B5A27">
      <w:pPr>
        <w:spacing w:after="0" w:line="240" w:lineRule="auto"/>
        <w:jc w:val="both"/>
        <w:rPr>
          <w:rFonts w:asciiTheme="majorHAnsi" w:hAnsiTheme="majorHAnsi" w:cstheme="majorHAnsi"/>
          <w:sz w:val="20"/>
          <w:szCs w:val="20"/>
        </w:rPr>
      </w:pPr>
    </w:p>
    <w:p w14:paraId="133AB951"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m) Podczas prac należy ograniczyć do minimum zniszczenie powierzchni biologicznie czynnej, a drzewa i krzewy na czas realizacji inwestycji zabezpieczyć w części podziemnej i nadziemnej zgodnie ze sztuką ogrodniczą.</w:t>
      </w:r>
    </w:p>
    <w:p w14:paraId="4EE40E73"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p>
    <w:p w14:paraId="1E0B2A32" w14:textId="5F23331E"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n) Prace należy wykonać w sposób nie narażający drzew i krzewów na uszkodzenia</w:t>
      </w:r>
      <w:r w:rsidR="00B20ED5">
        <w:rPr>
          <w:rFonts w:asciiTheme="majorHAnsi" w:hAnsiTheme="majorHAnsi" w:cstheme="majorHAnsi"/>
          <w:sz w:val="20"/>
          <w:szCs w:val="20"/>
        </w:rPr>
        <w:t xml:space="preserve"> (jeżeli dotyczy)</w:t>
      </w:r>
      <w:r w:rsidRPr="002A6980">
        <w:rPr>
          <w:rFonts w:asciiTheme="majorHAnsi" w:hAnsiTheme="majorHAnsi" w:cstheme="majorHAnsi"/>
          <w:sz w:val="20"/>
          <w:szCs w:val="20"/>
        </w:rPr>
        <w:t xml:space="preserve">. </w:t>
      </w:r>
    </w:p>
    <w:p w14:paraId="2D5E8087"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1D759602"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6630E473" w14:textId="77777777" w:rsidR="00B20ED5"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 Po zakończeniu robót powierzchnie biologicznie czynne należy przywrócić do stanu poprzedniego (odtworzyć)</w:t>
      </w:r>
      <w:r w:rsidR="00B20ED5">
        <w:rPr>
          <w:rFonts w:asciiTheme="majorHAnsi" w:hAnsiTheme="majorHAnsi" w:cstheme="majorHAnsi"/>
          <w:sz w:val="20"/>
          <w:szCs w:val="20"/>
        </w:rPr>
        <w:t xml:space="preserve"> (jeżeli</w:t>
      </w:r>
    </w:p>
    <w:p w14:paraId="430891D5" w14:textId="7E06CE9A" w:rsidR="007B5A27" w:rsidRPr="002A6980" w:rsidRDefault="00B20ED5" w:rsidP="007B5A27">
      <w:pPr>
        <w:spacing w:after="0" w:line="240" w:lineRule="auto"/>
        <w:ind w:left="142" w:hanging="142"/>
        <w:jc w:val="both"/>
        <w:rPr>
          <w:rFonts w:asciiTheme="majorHAnsi" w:hAnsiTheme="majorHAnsi" w:cstheme="majorHAnsi"/>
          <w:sz w:val="20"/>
          <w:szCs w:val="20"/>
        </w:rPr>
      </w:pPr>
      <w:r>
        <w:rPr>
          <w:rFonts w:asciiTheme="majorHAnsi" w:hAnsiTheme="majorHAnsi" w:cstheme="majorHAnsi"/>
          <w:sz w:val="20"/>
          <w:szCs w:val="20"/>
        </w:rPr>
        <w:t>dotyczy)</w:t>
      </w:r>
      <w:r w:rsidR="007B5A27" w:rsidRPr="002A6980">
        <w:rPr>
          <w:rFonts w:asciiTheme="majorHAnsi" w:hAnsiTheme="majorHAnsi" w:cstheme="majorHAnsi"/>
          <w:sz w:val="20"/>
          <w:szCs w:val="20"/>
        </w:rPr>
        <w:t>.</w:t>
      </w:r>
    </w:p>
    <w:p w14:paraId="3ACF80AE"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Odbiór odtworzonej zieleni ( trawników) odbędzie się po pierwszym koszeniu przy udziale inspektora Wydziału Ochrony</w:t>
      </w:r>
    </w:p>
    <w:p w14:paraId="4588670E"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Środowiska Urzędu Miasta Pruszkowa.</w:t>
      </w:r>
    </w:p>
    <w:p w14:paraId="1CE667BE"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 przypadku nowych nasadzeń:</w:t>
      </w:r>
    </w:p>
    <w:p w14:paraId="4E26ADD4"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drzewa powinny posiadać wykształconą koronę i pień o obwodzie nie mniejszym niż 12-14 cm,</w:t>
      </w:r>
    </w:p>
    <w:p w14:paraId="3CE774A2"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krzewy i byliny powinny być w pojemniku o pojemności C3, P9, C2, C1,5 w zależności od gatunku,</w:t>
      </w:r>
    </w:p>
    <w:p w14:paraId="167243CB"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Wykonawca udziela rocznej gwarancji na wykonane nasadzenia i zobowiązany jest do rocznej pielęgnacji  nasadzeń.    </w:t>
      </w:r>
    </w:p>
    <w:p w14:paraId="389F8D86"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                </w:t>
      </w:r>
    </w:p>
    <w:p w14:paraId="5C053228"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p) Wszelkie prace budowlane w sąsiedztwie drzew i krzewów należy wykonywać pod nadzorem osoby posiadającej</w:t>
      </w:r>
    </w:p>
    <w:p w14:paraId="4E6218A0" w14:textId="628FE2E3"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uprawnienia w zakresie pielęgnacji drzew. Zapłatę za nadzór  pokrywa Wykonawca</w:t>
      </w:r>
      <w:r w:rsidR="00B20ED5">
        <w:rPr>
          <w:rFonts w:asciiTheme="majorHAnsi" w:hAnsiTheme="majorHAnsi" w:cstheme="majorHAnsi"/>
          <w:sz w:val="20"/>
          <w:szCs w:val="20"/>
        </w:rPr>
        <w:t xml:space="preserve">  (jeżeli dotyczy)</w:t>
      </w:r>
      <w:r w:rsidR="00B20ED5" w:rsidRPr="002A6980">
        <w:rPr>
          <w:rFonts w:asciiTheme="majorHAnsi" w:hAnsiTheme="majorHAnsi" w:cstheme="majorHAnsi"/>
          <w:sz w:val="20"/>
          <w:szCs w:val="20"/>
        </w:rPr>
        <w:t>.</w:t>
      </w:r>
      <w:r w:rsidRPr="002A6980">
        <w:rPr>
          <w:rFonts w:asciiTheme="majorHAnsi" w:hAnsiTheme="majorHAnsi" w:cstheme="majorHAnsi"/>
          <w:sz w:val="20"/>
          <w:szCs w:val="20"/>
        </w:rPr>
        <w:t xml:space="preserve">.     </w:t>
      </w:r>
    </w:p>
    <w:p w14:paraId="245781C7" w14:textId="77777777" w:rsidR="007B5A27" w:rsidRPr="00520944" w:rsidRDefault="007B5A27" w:rsidP="007B5A27">
      <w:pPr>
        <w:spacing w:after="0" w:line="240" w:lineRule="auto"/>
        <w:rPr>
          <w:rFonts w:asciiTheme="majorHAnsi" w:hAnsiTheme="majorHAnsi" w:cstheme="majorHAnsi"/>
          <w:b/>
          <w:bCs/>
          <w:color w:val="FF0000"/>
          <w:sz w:val="20"/>
          <w:szCs w:val="20"/>
        </w:rPr>
      </w:pPr>
    </w:p>
    <w:p w14:paraId="4C1A65FD" w14:textId="77777777" w:rsidR="007B5A27" w:rsidRPr="002A6980" w:rsidRDefault="007B5A27" w:rsidP="007B5A27">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Pr>
          <w:rFonts w:asciiTheme="majorHAnsi" w:hAnsiTheme="majorHAnsi" w:cstheme="majorHAnsi"/>
          <w:b/>
          <w:bCs/>
          <w:sz w:val="20"/>
          <w:szCs w:val="20"/>
        </w:rPr>
        <w:t>7</w:t>
      </w:r>
      <w:r w:rsidRPr="002A6980">
        <w:rPr>
          <w:rFonts w:asciiTheme="majorHAnsi" w:hAnsiTheme="majorHAnsi" w:cstheme="majorHAnsi"/>
          <w:b/>
          <w:bCs/>
          <w:sz w:val="20"/>
          <w:szCs w:val="20"/>
        </w:rPr>
        <w:t>/ Dodatkowe obowiązki Wykonawcy:</w:t>
      </w:r>
    </w:p>
    <w:p w14:paraId="2BC78BAE" w14:textId="77777777" w:rsidR="007B5A27" w:rsidRPr="002A6980" w:rsidRDefault="007B5A27" w:rsidP="007B5A27">
      <w:pPr>
        <w:spacing w:after="0" w:line="240" w:lineRule="auto"/>
        <w:rPr>
          <w:rFonts w:asciiTheme="majorHAnsi" w:hAnsiTheme="majorHAnsi" w:cstheme="majorHAnsi"/>
          <w:b/>
          <w:bCs/>
          <w:sz w:val="20"/>
          <w:szCs w:val="20"/>
        </w:rPr>
      </w:pPr>
    </w:p>
    <w:p w14:paraId="214653DA"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a) </w:t>
      </w:r>
      <w:r w:rsidRPr="002A6980">
        <w:rPr>
          <w:rFonts w:asciiTheme="majorHAnsi" w:hAnsiTheme="majorHAnsi" w:cstheme="majorHAnsi"/>
          <w:sz w:val="20"/>
          <w:szCs w:val="20"/>
        </w:rPr>
        <w:t xml:space="preserve">Po stronie wykonawcy leży wykonanie i poniesienie kosztów: </w:t>
      </w:r>
    </w:p>
    <w:p w14:paraId="220B8A2B" w14:textId="77777777" w:rsidR="007B5A27" w:rsidRPr="002A6980" w:rsidRDefault="007B5A27" w:rsidP="007B5A27">
      <w:pPr>
        <w:spacing w:after="0" w:line="240" w:lineRule="auto"/>
        <w:ind w:left="567"/>
        <w:jc w:val="both"/>
        <w:rPr>
          <w:rFonts w:asciiTheme="majorHAnsi" w:eastAsia="Tahoma" w:hAnsiTheme="majorHAnsi" w:cstheme="majorHAnsi"/>
          <w:sz w:val="20"/>
          <w:szCs w:val="20"/>
        </w:rPr>
      </w:pPr>
    </w:p>
    <w:p w14:paraId="2FC06166" w14:textId="77777777" w:rsidR="007B5A27" w:rsidRDefault="007B5A27" w:rsidP="007B5A27">
      <w:pPr>
        <w:spacing w:after="0" w:line="240" w:lineRule="auto"/>
        <w:ind w:left="567"/>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 </w:t>
      </w:r>
      <w:r w:rsidRPr="002A6980">
        <w:rPr>
          <w:rFonts w:asciiTheme="majorHAnsi" w:hAnsiTheme="majorHAnsi" w:cstheme="majorHAnsi"/>
          <w:sz w:val="20"/>
          <w:szCs w:val="20"/>
        </w:rPr>
        <w:t>nadzoru właścicielskiego budowy i odbioru elementów przedmiotu zamówienia prowadzonego przez służby utrzymania sieci (wodociągowe, drogowe, elektroenergetyczne). Po zakończeniu robót należy uzyskać protokół odbioru prac prowadzonych w rejonie tych urządzeń.</w:t>
      </w:r>
    </w:p>
    <w:p w14:paraId="02654E5D" w14:textId="77777777" w:rsidR="007B5A27" w:rsidRPr="002A6980" w:rsidRDefault="007B5A27" w:rsidP="007B5A27">
      <w:pPr>
        <w:spacing w:after="0" w:line="240" w:lineRule="auto"/>
        <w:ind w:left="567"/>
        <w:jc w:val="both"/>
        <w:rPr>
          <w:rFonts w:asciiTheme="majorHAnsi" w:hAnsiTheme="majorHAnsi" w:cstheme="majorHAnsi"/>
          <w:sz w:val="20"/>
          <w:szCs w:val="20"/>
        </w:rPr>
      </w:pPr>
    </w:p>
    <w:p w14:paraId="037C0421" w14:textId="77777777" w:rsidR="007B5A27" w:rsidRPr="002A6980" w:rsidRDefault="007B5A27" w:rsidP="007B5A27">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47B71E43" w14:textId="77777777" w:rsidR="007B5A27" w:rsidRPr="002A6980" w:rsidRDefault="007B5A27" w:rsidP="007B5A27">
      <w:pPr>
        <w:spacing w:after="0" w:line="240" w:lineRule="auto"/>
        <w:ind w:left="567"/>
        <w:jc w:val="both"/>
        <w:rPr>
          <w:rFonts w:asciiTheme="majorHAnsi" w:hAnsiTheme="majorHAnsi" w:cstheme="majorHAnsi"/>
          <w:sz w:val="20"/>
          <w:szCs w:val="20"/>
        </w:rPr>
      </w:pPr>
    </w:p>
    <w:p w14:paraId="5710CA9E" w14:textId="77777777" w:rsidR="007B5A27" w:rsidRPr="002A6980" w:rsidRDefault="007B5A27" w:rsidP="007B5A27">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opracowania projektu tymczasowej organizacji ruchu na czas prowadzenia robót w pasach drogowych – o ile zajdzie taka potrzeba,</w:t>
      </w:r>
    </w:p>
    <w:p w14:paraId="3A39FB98" w14:textId="77777777" w:rsidR="007B5A27" w:rsidRPr="002A6980" w:rsidRDefault="007B5A27" w:rsidP="007B5A27">
      <w:pPr>
        <w:spacing w:after="0" w:line="240" w:lineRule="auto"/>
        <w:ind w:left="567"/>
        <w:jc w:val="both"/>
        <w:rPr>
          <w:rFonts w:asciiTheme="majorHAnsi" w:hAnsiTheme="majorHAnsi" w:cstheme="majorHAnsi"/>
          <w:sz w:val="20"/>
          <w:szCs w:val="20"/>
        </w:rPr>
      </w:pPr>
    </w:p>
    <w:p w14:paraId="5D75DB25" w14:textId="77777777" w:rsidR="007B5A27" w:rsidRPr="002A6980" w:rsidRDefault="007B5A27" w:rsidP="007B5A27">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lastRenderedPageBreak/>
        <w:t>- zasilania energetycznego na placu budowy oraz wszelkich innych kosztów związanych  z wykonaniem przedmiotu umowy,</w:t>
      </w:r>
    </w:p>
    <w:p w14:paraId="0D650DFC" w14:textId="77777777" w:rsidR="007B5A27" w:rsidRPr="002A6980" w:rsidRDefault="007B5A27" w:rsidP="007B5A27">
      <w:pPr>
        <w:spacing w:after="0" w:line="240" w:lineRule="auto"/>
        <w:ind w:left="567"/>
        <w:jc w:val="both"/>
        <w:rPr>
          <w:rFonts w:asciiTheme="majorHAnsi" w:hAnsiTheme="majorHAnsi" w:cstheme="majorHAnsi"/>
          <w:sz w:val="20"/>
          <w:szCs w:val="20"/>
        </w:rPr>
      </w:pPr>
    </w:p>
    <w:p w14:paraId="78D63377" w14:textId="77777777" w:rsidR="007B5A27" w:rsidRPr="002A6980" w:rsidRDefault="007B5A27" w:rsidP="007B5A27">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xml:space="preserve">- zorganizowania zaplecza sanitarno-higienicznego na placu budowy. </w:t>
      </w:r>
    </w:p>
    <w:p w14:paraId="4C8161E7" w14:textId="77777777" w:rsidR="007B5A27" w:rsidRPr="002A6980" w:rsidRDefault="007B5A27" w:rsidP="007B5A27">
      <w:pPr>
        <w:spacing w:after="0" w:line="240" w:lineRule="auto"/>
        <w:jc w:val="both"/>
        <w:rPr>
          <w:rFonts w:asciiTheme="majorHAnsi" w:eastAsia="Tahoma" w:hAnsiTheme="majorHAnsi" w:cstheme="majorHAnsi"/>
          <w:sz w:val="20"/>
          <w:szCs w:val="20"/>
        </w:rPr>
      </w:pPr>
    </w:p>
    <w:p w14:paraId="1A95B68F"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b) </w:t>
      </w:r>
      <w:r w:rsidRPr="002A6980">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7C89450B" w14:textId="77777777" w:rsidR="007B5A27" w:rsidRPr="002A6980" w:rsidRDefault="007B5A27" w:rsidP="007B5A27">
      <w:pPr>
        <w:spacing w:after="0" w:line="240" w:lineRule="auto"/>
        <w:jc w:val="both"/>
        <w:rPr>
          <w:rFonts w:asciiTheme="majorHAnsi" w:hAnsiTheme="majorHAnsi" w:cstheme="majorHAnsi"/>
          <w:sz w:val="20"/>
          <w:szCs w:val="20"/>
        </w:rPr>
      </w:pPr>
    </w:p>
    <w:p w14:paraId="392AA092"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Zaplecze wykonawcy: urządzenie i utrzymanie zaplecza wykonawcy, likwidacja zaplecza wykonawcy.</w:t>
      </w:r>
    </w:p>
    <w:p w14:paraId="335ED855" w14:textId="77777777" w:rsidR="007B5A27" w:rsidRDefault="007B5A27" w:rsidP="007B5A27">
      <w:pPr>
        <w:tabs>
          <w:tab w:val="left" w:pos="426"/>
        </w:tabs>
        <w:spacing w:after="0" w:line="240" w:lineRule="auto"/>
        <w:jc w:val="both"/>
        <w:rPr>
          <w:rFonts w:asciiTheme="majorHAnsi" w:hAnsiTheme="majorHAnsi" w:cstheme="majorHAnsi"/>
          <w:bCs/>
          <w:sz w:val="20"/>
          <w:szCs w:val="20"/>
        </w:rPr>
      </w:pPr>
    </w:p>
    <w:p w14:paraId="589DFFCE" w14:textId="77777777" w:rsidR="007B5A27" w:rsidRPr="00366E1F" w:rsidRDefault="007B5A27" w:rsidP="007B5A27">
      <w:pPr>
        <w:tabs>
          <w:tab w:val="left" w:pos="426"/>
        </w:tabs>
        <w:spacing w:after="0" w:line="240" w:lineRule="auto"/>
        <w:jc w:val="both"/>
        <w:rPr>
          <w:rFonts w:asciiTheme="majorHAnsi" w:hAnsiTheme="majorHAnsi" w:cstheme="majorHAnsi"/>
          <w:b/>
          <w:sz w:val="20"/>
          <w:szCs w:val="20"/>
        </w:rPr>
      </w:pPr>
      <w:r w:rsidRPr="00366E1F">
        <w:rPr>
          <w:rFonts w:asciiTheme="majorHAnsi" w:hAnsiTheme="majorHAnsi" w:cstheme="majorHAnsi"/>
          <w:b/>
          <w:sz w:val="20"/>
          <w:szCs w:val="20"/>
        </w:rPr>
        <w:t>d) Ubezpieczenie Wykonawcy</w:t>
      </w:r>
    </w:p>
    <w:p w14:paraId="406B7440" w14:textId="58742E9E" w:rsidR="007B5A27" w:rsidRPr="00123F06" w:rsidRDefault="007B5A27" w:rsidP="007B5A27">
      <w:pPr>
        <w:tabs>
          <w:tab w:val="left" w:pos="426"/>
        </w:tabs>
        <w:spacing w:after="0" w:line="240" w:lineRule="auto"/>
        <w:jc w:val="both"/>
        <w:rPr>
          <w:rFonts w:asciiTheme="majorHAnsi" w:hAnsiTheme="majorHAnsi" w:cstheme="majorHAnsi"/>
          <w:bCs/>
          <w:sz w:val="20"/>
          <w:szCs w:val="20"/>
        </w:rPr>
      </w:pPr>
      <w:r w:rsidRPr="00A37A1F">
        <w:rPr>
          <w:rFonts w:asciiTheme="majorHAnsi" w:hAnsiTheme="majorHAnsi" w:cstheme="majorHAnsi"/>
          <w:bCs/>
          <w:sz w:val="20"/>
          <w:szCs w:val="20"/>
        </w:rPr>
        <w:t xml:space="preserve">Zgodnie z zapisami zawartymi </w:t>
      </w:r>
      <w:r w:rsidRPr="0020419E">
        <w:rPr>
          <w:rFonts w:asciiTheme="majorHAnsi" w:hAnsiTheme="majorHAnsi" w:cstheme="majorHAnsi"/>
          <w:sz w:val="20"/>
          <w:szCs w:val="20"/>
        </w:rPr>
        <w:t xml:space="preserve">w § 5 ust. 6 pkt </w:t>
      </w:r>
      <w:r w:rsidR="00015126">
        <w:rPr>
          <w:rFonts w:asciiTheme="majorHAnsi" w:hAnsiTheme="majorHAnsi" w:cstheme="majorHAnsi"/>
          <w:sz w:val="20"/>
          <w:szCs w:val="20"/>
        </w:rPr>
        <w:t>2</w:t>
      </w:r>
      <w:r w:rsidR="00F52724">
        <w:rPr>
          <w:rFonts w:asciiTheme="majorHAnsi" w:hAnsiTheme="majorHAnsi" w:cstheme="majorHAnsi"/>
          <w:sz w:val="20"/>
          <w:szCs w:val="20"/>
        </w:rPr>
        <w:t>6</w:t>
      </w:r>
      <w:r w:rsidRPr="00A37A1F">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Pr="00123F06">
        <w:rPr>
          <w:rFonts w:asciiTheme="majorHAnsi" w:hAnsiTheme="majorHAnsi" w:cstheme="majorHAnsi"/>
          <w:bCs/>
          <w:sz w:val="20"/>
          <w:szCs w:val="20"/>
        </w:rPr>
        <w:t xml:space="preserve"> </w:t>
      </w:r>
    </w:p>
    <w:p w14:paraId="7557A319" w14:textId="77777777" w:rsidR="007B5A27" w:rsidRDefault="007B5A27" w:rsidP="007B5A27">
      <w:pPr>
        <w:spacing w:after="0" w:line="240" w:lineRule="auto"/>
        <w:rPr>
          <w:rFonts w:ascii="Calibri Light" w:eastAsia="Times New Roman" w:hAnsi="Calibri Light" w:cs="Calibri Light"/>
          <w:b/>
          <w:bCs/>
          <w:color w:val="262626" w:themeColor="text1" w:themeTint="D9"/>
          <w:sz w:val="20"/>
          <w:szCs w:val="20"/>
        </w:rPr>
      </w:pPr>
      <w:bookmarkStart w:id="10" w:name="_Hlk124427561"/>
    </w:p>
    <w:p w14:paraId="3E18ECD8" w14:textId="77777777" w:rsidR="007B5A27" w:rsidRPr="002F0D9F" w:rsidRDefault="007B5A27" w:rsidP="002F0D9F">
      <w:pPr>
        <w:spacing w:after="0" w:line="240" w:lineRule="auto"/>
        <w:rPr>
          <w:rFonts w:ascii="Calibri Light" w:eastAsia="Times New Roman" w:hAnsi="Calibri Light" w:cs="Calibri Light"/>
          <w:b/>
          <w:bCs/>
          <w:color w:val="262626" w:themeColor="text1" w:themeTint="D9"/>
          <w:sz w:val="20"/>
          <w:szCs w:val="20"/>
        </w:rPr>
      </w:pPr>
      <w:bookmarkStart w:id="11" w:name="_Hlk174367456"/>
      <w:bookmarkStart w:id="12" w:name="_Hlk174018916"/>
      <w:r w:rsidRPr="002F0D9F">
        <w:rPr>
          <w:rFonts w:ascii="Calibri Light" w:eastAsia="Times New Roman" w:hAnsi="Calibri Light" w:cs="Calibri Light"/>
          <w:b/>
          <w:bCs/>
          <w:color w:val="262626" w:themeColor="text1" w:themeTint="D9"/>
          <w:sz w:val="20"/>
          <w:szCs w:val="20"/>
        </w:rPr>
        <w:t>e) Elektromobilność</w:t>
      </w:r>
    </w:p>
    <w:p w14:paraId="488E25FA" w14:textId="5D11B292" w:rsidR="002F0D9F" w:rsidRPr="002F0D9F" w:rsidRDefault="007B5A27" w:rsidP="002F0D9F">
      <w:pPr>
        <w:tabs>
          <w:tab w:val="left" w:pos="284"/>
        </w:tabs>
        <w:spacing w:after="0" w:line="240" w:lineRule="auto"/>
        <w:jc w:val="both"/>
        <w:rPr>
          <w:rFonts w:ascii="Calibri Light" w:eastAsia="Times New Roman" w:hAnsi="Calibri Light" w:cs="Calibri Light"/>
          <w:color w:val="262626" w:themeColor="text1" w:themeTint="D9"/>
          <w:sz w:val="20"/>
          <w:szCs w:val="20"/>
        </w:rPr>
      </w:pPr>
      <w:r w:rsidRPr="002F0D9F">
        <w:rPr>
          <w:rFonts w:ascii="Calibri Light" w:eastAsia="Times New Roman" w:hAnsi="Calibri Light" w:cs="Calibri Light"/>
          <w:color w:val="262626" w:themeColor="text1" w:themeTint="D9"/>
          <w:sz w:val="20"/>
          <w:szCs w:val="20"/>
        </w:rPr>
        <w:t>Zgodnie z art. 35 ust. 2 pkt 1) i 68 ust. 3 ustawy z dnia 11 stycznia 2018 r. o elektromobilności i paliwach alternatywnych (t.j. Dz. U. z 2023 r. poz. 875)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002E134E" w:rsidRPr="002F0D9F">
        <w:rPr>
          <w:rFonts w:ascii="Calibri Light" w:eastAsia="Times New Roman" w:hAnsi="Calibri Light" w:cs="Calibri Light"/>
          <w:color w:val="262626" w:themeColor="text1" w:themeTint="D9"/>
          <w:sz w:val="20"/>
          <w:szCs w:val="20"/>
        </w:rPr>
        <w:t xml:space="preserve"> </w:t>
      </w:r>
      <w:r w:rsidRPr="002F0D9F">
        <w:rPr>
          <w:rFonts w:ascii="Calibri Light" w:eastAsia="Times New Roman" w:hAnsi="Calibri Light" w:cs="Calibri Light"/>
          <w:color w:val="262626" w:themeColor="text1" w:themeTint="D9"/>
          <w:sz w:val="20"/>
          <w:szCs w:val="20"/>
        </w:rPr>
        <w:t>do wykonywania tego zadania (zamówienia publicznego) wynosić będzie co najmniej 10%</w:t>
      </w:r>
      <w:r w:rsidR="002F0D9F" w:rsidRPr="002F0D9F">
        <w:rPr>
          <w:rFonts w:ascii="Calibri Light" w:eastAsia="Times New Roman" w:hAnsi="Calibri Light" w:cs="Calibri Light"/>
          <w:color w:val="262626" w:themeColor="text1" w:themeTint="D9"/>
          <w:sz w:val="20"/>
          <w:szCs w:val="20"/>
        </w:rPr>
        <w:t xml:space="preserve"> (w </w:t>
      </w:r>
      <w:r w:rsidR="002F0D9F" w:rsidRPr="002F0D9F">
        <w:rPr>
          <w:rFonts w:ascii="Calibri Light" w:eastAsia="Arial" w:hAnsi="Calibri Light" w:cs="Calibri Light"/>
          <w:color w:val="262626"/>
          <w:sz w:val="20"/>
          <w:szCs w:val="20"/>
          <w:lang w:eastAsia="zh-CN"/>
        </w:rPr>
        <w:t>przypadku zmiany przepisów Wykonawca dostosuję wymagania do obowiązujących przepisów</w:t>
      </w:r>
      <w:r w:rsidR="002F0D9F" w:rsidRPr="002F0D9F">
        <w:rPr>
          <w:rFonts w:ascii="Calibri Light" w:eastAsia="Times New Roman" w:hAnsi="Calibri Light" w:cs="Calibri Light"/>
          <w:color w:val="262626" w:themeColor="text1" w:themeTint="D9"/>
          <w:sz w:val="20"/>
          <w:szCs w:val="20"/>
        </w:rPr>
        <w:t>).</w:t>
      </w:r>
    </w:p>
    <w:bookmarkEnd w:id="11"/>
    <w:p w14:paraId="45F5035E" w14:textId="77777777" w:rsidR="007B5A27" w:rsidRDefault="007B5A27" w:rsidP="007B5A27">
      <w:pPr>
        <w:spacing w:after="0" w:line="240" w:lineRule="auto"/>
        <w:rPr>
          <w:rFonts w:asciiTheme="majorHAnsi" w:hAnsiTheme="majorHAnsi" w:cstheme="majorHAnsi"/>
          <w:color w:val="FF0000"/>
          <w:sz w:val="20"/>
          <w:szCs w:val="20"/>
        </w:rPr>
      </w:pPr>
    </w:p>
    <w:bookmarkEnd w:id="10"/>
    <w:bookmarkEnd w:id="12"/>
    <w:p w14:paraId="638F0F14" w14:textId="77777777" w:rsidR="007B5A27" w:rsidRPr="000805B3" w:rsidRDefault="007B5A27" w:rsidP="007B5A27">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w:t>
      </w:r>
      <w:r>
        <w:rPr>
          <w:rFonts w:asciiTheme="majorHAnsi" w:hAnsiTheme="majorHAnsi" w:cstheme="majorHAnsi"/>
          <w:b/>
          <w:bCs/>
          <w:sz w:val="20"/>
          <w:szCs w:val="20"/>
        </w:rPr>
        <w:t>8</w:t>
      </w:r>
      <w:r w:rsidRPr="000805B3">
        <w:rPr>
          <w:rFonts w:asciiTheme="majorHAnsi" w:hAnsiTheme="majorHAnsi" w:cstheme="majorHAnsi"/>
          <w:b/>
          <w:bCs/>
          <w:sz w:val="20"/>
          <w:szCs w:val="20"/>
        </w:rPr>
        <w:t>/ Warunki rozliczenia wykonania przedmiotu zamówienia.</w:t>
      </w:r>
    </w:p>
    <w:p w14:paraId="02425B9E" w14:textId="77777777" w:rsidR="007B5A27" w:rsidRPr="000805B3" w:rsidRDefault="007B5A27" w:rsidP="007B5A27">
      <w:pPr>
        <w:spacing w:after="0" w:line="240" w:lineRule="auto"/>
        <w:rPr>
          <w:rFonts w:asciiTheme="majorHAnsi" w:hAnsiTheme="majorHAnsi" w:cstheme="majorHAnsi"/>
          <w:sz w:val="20"/>
          <w:szCs w:val="20"/>
        </w:rPr>
      </w:pPr>
    </w:p>
    <w:p w14:paraId="46C17EB6" w14:textId="77777777" w:rsidR="007B5A27" w:rsidRPr="000667B2" w:rsidRDefault="007B5A27" w:rsidP="007B5A27">
      <w:pPr>
        <w:spacing w:after="0" w:line="240" w:lineRule="auto"/>
        <w:jc w:val="both"/>
        <w:rPr>
          <w:rFonts w:asciiTheme="majorHAnsi"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a) Wynagrodzenie wykonawcy jest </w:t>
      </w:r>
      <w:r w:rsidRPr="000667B2">
        <w:rPr>
          <w:rFonts w:asciiTheme="majorHAnsi" w:hAnsiTheme="majorHAnsi" w:cstheme="majorHAnsi"/>
          <w:b/>
          <w:bCs/>
          <w:color w:val="262626" w:themeColor="text1" w:themeTint="D9"/>
          <w:sz w:val="20"/>
          <w:szCs w:val="20"/>
        </w:rPr>
        <w:t>ceną ryczałtową</w:t>
      </w:r>
      <w:r w:rsidRPr="000667B2">
        <w:rPr>
          <w:rFonts w:asciiTheme="majorHAnsi" w:hAnsiTheme="majorHAnsi" w:cstheme="majorHAnsi"/>
          <w:color w:val="262626" w:themeColor="text1" w:themeTint="D9"/>
          <w:sz w:val="20"/>
          <w:szCs w:val="20"/>
        </w:rPr>
        <w:t xml:space="preserve"> za wykonanie przedmiotu zamówienia, wynikającą swoim zakresem z niniejszej specyfikacji warunków zamówienia, dokumentacji projektowej i specyfikacji technicznej wykonania i odbioru robót (dalej STWiOR). </w:t>
      </w:r>
    </w:p>
    <w:p w14:paraId="0826DC72" w14:textId="77777777" w:rsidR="007B5A27" w:rsidRPr="000667B2" w:rsidRDefault="007B5A27" w:rsidP="007B5A27">
      <w:pPr>
        <w:spacing w:after="0" w:line="240" w:lineRule="auto"/>
        <w:jc w:val="both"/>
        <w:rPr>
          <w:rFonts w:asciiTheme="majorHAnsi" w:hAnsiTheme="majorHAnsi" w:cstheme="majorHAnsi"/>
          <w:color w:val="262626" w:themeColor="text1" w:themeTint="D9"/>
          <w:sz w:val="20"/>
          <w:szCs w:val="20"/>
        </w:rPr>
      </w:pPr>
    </w:p>
    <w:p w14:paraId="55E3C11A" w14:textId="77777777" w:rsidR="007B5A27" w:rsidRPr="000667B2" w:rsidRDefault="007B5A27" w:rsidP="007B5A27">
      <w:pPr>
        <w:spacing w:after="0" w:line="240" w:lineRule="auto"/>
        <w:jc w:val="both"/>
        <w:rPr>
          <w:rFonts w:asciiTheme="majorHAnsi"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b) 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1D73EB6C" w14:textId="77777777" w:rsidR="007B5A27" w:rsidRPr="000667B2" w:rsidRDefault="007B5A27" w:rsidP="007B5A27">
      <w:pPr>
        <w:spacing w:after="0" w:line="240" w:lineRule="auto"/>
        <w:jc w:val="both"/>
        <w:rPr>
          <w:rFonts w:asciiTheme="majorHAnsi" w:hAnsiTheme="majorHAnsi" w:cstheme="majorHAnsi"/>
          <w:color w:val="262626" w:themeColor="text1" w:themeTint="D9"/>
          <w:sz w:val="20"/>
          <w:szCs w:val="20"/>
        </w:rPr>
      </w:pPr>
    </w:p>
    <w:p w14:paraId="031B5412" w14:textId="77777777" w:rsidR="007B5A27" w:rsidRPr="000667B2" w:rsidRDefault="007B5A27" w:rsidP="007B5A27">
      <w:pPr>
        <w:spacing w:after="0" w:line="240" w:lineRule="auto"/>
        <w:jc w:val="both"/>
        <w:rPr>
          <w:rFonts w:asciiTheme="majorHAnsi" w:hAnsiTheme="majorHAnsi" w:cstheme="majorHAnsi"/>
          <w:b/>
          <w:bCs/>
          <w:color w:val="262626" w:themeColor="text1" w:themeTint="D9"/>
          <w:sz w:val="20"/>
          <w:szCs w:val="20"/>
          <w:u w:val="single"/>
        </w:rPr>
      </w:pPr>
      <w:r w:rsidRPr="000667B2">
        <w:rPr>
          <w:rFonts w:asciiTheme="majorHAnsi" w:hAnsiTheme="majorHAnsi" w:cstheme="majorHAnsi"/>
          <w:color w:val="262626" w:themeColor="text1" w:themeTint="D9"/>
          <w:sz w:val="20"/>
          <w:szCs w:val="20"/>
        </w:rPr>
        <w:t xml:space="preserve">c) Ceną oferty jest kwota wynagrodzenia ryczałtowego zaoferowana przez Wykonawcę w formularzu oferty. </w:t>
      </w:r>
      <w:r w:rsidRPr="000667B2">
        <w:rPr>
          <w:rFonts w:asciiTheme="majorHAnsi" w:hAnsiTheme="majorHAnsi" w:cstheme="majorHAnsi"/>
          <w:b/>
          <w:bCs/>
          <w:color w:val="262626" w:themeColor="text1" w:themeTint="D9"/>
          <w:sz w:val="20"/>
          <w:szCs w:val="20"/>
          <w:u w:val="single"/>
        </w:rPr>
        <w:t xml:space="preserve">Do oferty nie należy załączać kosztorysu ofertowego. Zamawiający wymaga kosztorysu ofertowego </w:t>
      </w:r>
      <w:r w:rsidRPr="000667B2">
        <w:rPr>
          <w:rFonts w:asciiTheme="majorHAnsi" w:eastAsia="ComicSansMS,Bold" w:hAnsiTheme="majorHAnsi" w:cstheme="majorHAnsi"/>
          <w:color w:val="262626" w:themeColor="text1" w:themeTint="D9"/>
          <w:sz w:val="20"/>
          <w:szCs w:val="20"/>
          <w:lang w:eastAsia="en-US"/>
        </w:rPr>
        <w:t xml:space="preserve">(opisującego stawkę roboczogodziny,  Koszty pośrednie, Koszt zakupu materiałów, Zysk) </w:t>
      </w:r>
      <w:r w:rsidRPr="000667B2">
        <w:rPr>
          <w:rFonts w:asciiTheme="majorHAnsi" w:hAnsiTheme="majorHAnsi" w:cstheme="majorHAnsi"/>
          <w:b/>
          <w:bCs/>
          <w:color w:val="262626" w:themeColor="text1" w:themeTint="D9"/>
          <w:sz w:val="20"/>
          <w:szCs w:val="20"/>
          <w:u w:val="single"/>
        </w:rPr>
        <w:t>od Wykonawcy, którego oferta zostanie wybrana jako najkorzystniejsza w postępowaniu na etapie przed podpisaniem umowy.</w:t>
      </w:r>
    </w:p>
    <w:p w14:paraId="4A74F51B" w14:textId="77777777" w:rsidR="007B5A27" w:rsidRPr="000667B2" w:rsidRDefault="007B5A27" w:rsidP="007B5A27">
      <w:pPr>
        <w:spacing w:after="0" w:line="240" w:lineRule="auto"/>
        <w:jc w:val="both"/>
        <w:rPr>
          <w:rFonts w:asciiTheme="majorHAnsi" w:hAnsiTheme="majorHAnsi" w:cstheme="majorHAnsi"/>
          <w:color w:val="262626" w:themeColor="text1" w:themeTint="D9"/>
          <w:sz w:val="20"/>
          <w:szCs w:val="20"/>
        </w:rPr>
      </w:pPr>
    </w:p>
    <w:p w14:paraId="03EBD9FE" w14:textId="77777777" w:rsidR="007B5A27" w:rsidRDefault="007B5A27" w:rsidP="007B5A27">
      <w:pPr>
        <w:spacing w:after="0" w:line="240" w:lineRule="auto"/>
        <w:rPr>
          <w:rFonts w:asciiTheme="majorHAnsi"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d) </w:t>
      </w:r>
      <w:r w:rsidRPr="000667B2">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Pr="000667B2">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0667B2">
        <w:rPr>
          <w:rFonts w:asciiTheme="majorHAnsi" w:hAnsiTheme="majorHAnsi" w:cstheme="majorHAnsi"/>
          <w:color w:val="262626" w:themeColor="text1" w:themeTint="D9"/>
          <w:sz w:val="20"/>
          <w:szCs w:val="20"/>
          <w:u w:val="single"/>
        </w:rPr>
        <w:t>.</w:t>
      </w:r>
      <w:r w:rsidRPr="000667B2">
        <w:rPr>
          <w:rFonts w:asciiTheme="majorHAnsi" w:hAnsiTheme="majorHAnsi" w:cstheme="majorHAnsi"/>
          <w:color w:val="262626" w:themeColor="text1" w:themeTint="D9"/>
          <w:sz w:val="20"/>
          <w:szCs w:val="20"/>
        </w:rPr>
        <w:t xml:space="preserve"> W przypadku uchylenia się </w:t>
      </w:r>
      <w:r w:rsidRPr="000667B2">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Pr="000667B2">
        <w:rPr>
          <w:rFonts w:asciiTheme="majorHAnsi" w:hAnsiTheme="majorHAnsi" w:cstheme="majorHAnsi"/>
          <w:color w:val="262626" w:themeColor="text1" w:themeTint="D9"/>
          <w:sz w:val="20"/>
          <w:szCs w:val="20"/>
        </w:rPr>
        <w:t xml:space="preserve"> Zamawiający dokona bezpośredniej zapłaty dla podwykonawcy  Z zastrzeżeniem art. 465 ust. 2 – 8 ustawy Pzp. Szczegółowe postanowienia dotyczące regulacji obejmujących podwykonawstwo zawarte są we wzorze umowy.</w:t>
      </w:r>
    </w:p>
    <w:p w14:paraId="3718FE64" w14:textId="77777777" w:rsidR="007A6FF4" w:rsidRDefault="007A6FF4" w:rsidP="007B5A27">
      <w:pPr>
        <w:spacing w:after="0" w:line="240" w:lineRule="auto"/>
        <w:rPr>
          <w:rFonts w:asciiTheme="majorHAnsi" w:hAnsiTheme="majorHAnsi" w:cstheme="majorHAnsi"/>
          <w:color w:val="262626" w:themeColor="text1" w:themeTint="D9"/>
          <w:sz w:val="20"/>
          <w:szCs w:val="20"/>
        </w:rPr>
      </w:pPr>
    </w:p>
    <w:p w14:paraId="0275B5FE" w14:textId="77777777" w:rsidR="007A6FF4" w:rsidRDefault="007A6FF4" w:rsidP="007B5A27">
      <w:pPr>
        <w:spacing w:after="0" w:line="240" w:lineRule="auto"/>
        <w:rPr>
          <w:rFonts w:asciiTheme="majorHAnsi" w:hAnsiTheme="majorHAnsi" w:cstheme="majorHAnsi"/>
          <w:color w:val="262626" w:themeColor="text1" w:themeTint="D9"/>
          <w:sz w:val="20"/>
          <w:szCs w:val="20"/>
        </w:rPr>
      </w:pPr>
    </w:p>
    <w:p w14:paraId="633A06B6" w14:textId="77777777" w:rsidR="007A6FF4" w:rsidRPr="000667B2" w:rsidRDefault="007A6FF4" w:rsidP="007B5A27">
      <w:pPr>
        <w:spacing w:after="0" w:line="240" w:lineRule="auto"/>
        <w:rPr>
          <w:rFonts w:asciiTheme="majorHAnsi" w:eastAsia="Times New Roman" w:hAnsiTheme="majorHAnsi" w:cstheme="majorHAnsi"/>
          <w:color w:val="262626" w:themeColor="text1" w:themeTint="D9"/>
          <w:sz w:val="20"/>
          <w:szCs w:val="20"/>
        </w:rPr>
      </w:pPr>
    </w:p>
    <w:p w14:paraId="5BA53782" w14:textId="77777777" w:rsidR="00A37A1F" w:rsidRPr="00520944" w:rsidRDefault="00A37A1F"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lastRenderedPageBreak/>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05065406" w14:textId="77777777" w:rsidR="000B3DF7" w:rsidRPr="00430ABF" w:rsidRDefault="000B3DF7" w:rsidP="000B3DF7">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ED22273" w14:textId="77777777" w:rsidR="000B3DF7" w:rsidRPr="00520944" w:rsidRDefault="000B3DF7" w:rsidP="000B3DF7">
      <w:pPr>
        <w:autoSpaceDE w:val="0"/>
        <w:spacing w:after="0" w:line="240" w:lineRule="auto"/>
        <w:jc w:val="both"/>
        <w:rPr>
          <w:rFonts w:asciiTheme="majorHAnsi" w:hAnsiTheme="majorHAnsi" w:cstheme="majorHAnsi"/>
          <w:color w:val="FF0000"/>
          <w:sz w:val="20"/>
          <w:szCs w:val="20"/>
        </w:rPr>
      </w:pPr>
    </w:p>
    <w:p w14:paraId="3E807F6D" w14:textId="77777777" w:rsidR="000B3DF7" w:rsidRDefault="000B3DF7" w:rsidP="000B3DF7">
      <w:pPr>
        <w:autoSpaceDE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62A556C8" w14:textId="77777777" w:rsidR="000B3DF7" w:rsidRDefault="000B3DF7" w:rsidP="000B3DF7">
      <w:pPr>
        <w:autoSpaceDE w:val="0"/>
        <w:spacing w:after="0" w:line="240" w:lineRule="auto"/>
        <w:jc w:val="both"/>
        <w:rPr>
          <w:rFonts w:asciiTheme="majorHAnsi" w:hAnsiTheme="majorHAnsi" w:cstheme="majorHAnsi"/>
          <w:color w:val="262626" w:themeColor="text1" w:themeTint="D9"/>
          <w:sz w:val="20"/>
          <w:szCs w:val="20"/>
        </w:rPr>
      </w:pPr>
    </w:p>
    <w:p w14:paraId="5D69839F"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b/>
          <w:bCs/>
          <w:color w:val="262626" w:themeColor="text1" w:themeTint="D9"/>
          <w:sz w:val="20"/>
          <w:szCs w:val="20"/>
        </w:rPr>
        <w:t xml:space="preserve">2.3/ Informacje dotyczące zastosowania wyrobów, materiałów i technologii równoważnych. </w:t>
      </w:r>
    </w:p>
    <w:p w14:paraId="33EB5769"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851928"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1)</w:t>
      </w:r>
      <w:r w:rsidRPr="000C3A1C">
        <w:rPr>
          <w:rFonts w:asciiTheme="majorHAnsi" w:hAnsiTheme="majorHAnsi" w:cstheme="majorHAnsi"/>
          <w:b/>
          <w:bCs/>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Jeżeli w opisie przedmiotu zamówienia Zamawiający odnosi się do norm, europejskich ocen  technicznych, specyfikacji technicznych oraz innych systemów referencji technicznych, o których mowa w art. 101 ust. 1 pkt 2 oraz ust. 3 ustawy Pzp, to jest obowiązany wskazać, że </w:t>
      </w:r>
      <w:r w:rsidRPr="000C3A1C">
        <w:rPr>
          <w:rFonts w:asciiTheme="majorHAnsi" w:hAnsiTheme="majorHAnsi" w:cstheme="majorHAnsi"/>
          <w:b/>
          <w:bCs/>
          <w:color w:val="262626" w:themeColor="text1" w:themeTint="D9"/>
          <w:sz w:val="20"/>
          <w:szCs w:val="20"/>
        </w:rPr>
        <w:t xml:space="preserve">dopuszcza rozwiązania równoważne opisywanym, a odniesieniu takiemu towarzyszą wyrazy lub „równoważne”. </w:t>
      </w:r>
    </w:p>
    <w:p w14:paraId="1B22EE59"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Wymienione w jakiejkolwiek części </w:t>
      </w:r>
      <w:r w:rsidRPr="00E2034A">
        <w:rPr>
          <w:rFonts w:asciiTheme="majorHAnsi" w:hAnsiTheme="majorHAnsi" w:cstheme="majorHAnsi"/>
          <w:color w:val="262626" w:themeColor="text1" w:themeTint="D9"/>
          <w:sz w:val="20"/>
          <w:szCs w:val="20"/>
        </w:rPr>
        <w:t>dokumentacji (załącznik nr 8 do Specyfikacji Warunków Zamówienia SWZ</w:t>
      </w:r>
      <w:r w:rsidRPr="000C3A1C">
        <w:rPr>
          <w:rFonts w:asciiTheme="majorHAnsi" w:hAnsiTheme="majorHAnsi" w:cstheme="majorHAnsi"/>
          <w:color w:val="262626" w:themeColor="text1" w:themeTint="D9"/>
          <w:sz w:val="20"/>
          <w:szCs w:val="20"/>
        </w:rPr>
        <w:t xml:space="preserve">) : nazwy własne, marki wyrobów, materiałów, technologii nie są obligatoryjne dla wykonawców. </w:t>
      </w:r>
    </w:p>
    <w:p w14:paraId="261E8581"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BF4700A"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 Wykonawca ma prawo do zaoferowania innych wyrobów, materiałów, technologii pod warunkiem zapewnienia </w:t>
      </w:r>
    </w:p>
    <w:p w14:paraId="6B7B2917"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parametrów technicznych co najmniej identycznych z parametrami określonymi w dokumentacji zamówienia. </w:t>
      </w:r>
    </w:p>
    <w:p w14:paraId="6EE44220"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5C9BFAF"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3) Jeżeli dokumentacja stanowiąca załącznik nr 8 do SWZ</w:t>
      </w:r>
      <w:r w:rsidRPr="000C3A1C">
        <w:rPr>
          <w:rFonts w:asciiTheme="majorHAnsi" w:hAnsiTheme="majorHAnsi" w:cstheme="majorHAnsi"/>
          <w:b/>
          <w:bCs/>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wskazywałyby w odniesieniu do niektórych materiałów, wyrobów i technologii znaki towarowe, patenty lub pochodzenie, źródła szczególnego procesu, który charakteryzuje produkty lub usługi dostarczane przez konkretnego wykonawcę, w tym w szczególności podane zostały - nazwa własna materiału, wyrobu czy technologii, numer katalogowy lub producent, należy to traktować jako rozwiązanie przykładowe, określające standardy, wygląd oraz wymagania techniczne. </w:t>
      </w:r>
    </w:p>
    <w:p w14:paraId="67CB725D"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2EF592B"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4) 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nie mają na celu uprzywilejowania lub wyeliminowania niektórych wykonawców lub produktów. </w:t>
      </w:r>
    </w:p>
    <w:p w14:paraId="333C7201"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color w:val="262626" w:themeColor="text1" w:themeTint="D9"/>
          <w:sz w:val="20"/>
          <w:szCs w:val="20"/>
        </w:rPr>
        <w:t xml:space="preserve">Tak zastosowane zapisy są tylko w sytuacjach, gdy zamawiający nie był w stanie opisać przedmiotu zamówienia za pomocą dostatecznie dokładnych określeń - w tych wypadkach należy zawsze przyjąć sformułowanie - </w:t>
      </w:r>
      <w:r w:rsidRPr="000C3A1C">
        <w:rPr>
          <w:rFonts w:asciiTheme="majorHAnsi" w:hAnsiTheme="majorHAnsi" w:cstheme="majorHAnsi"/>
          <w:b/>
          <w:bCs/>
          <w:color w:val="262626" w:themeColor="text1" w:themeTint="D9"/>
          <w:sz w:val="20"/>
          <w:szCs w:val="20"/>
        </w:rPr>
        <w:t xml:space="preserve">" lub równoważny" </w:t>
      </w:r>
    </w:p>
    <w:p w14:paraId="30EE70BA"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6674A50"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5) Zastosowane przez Wykonawcę materiały, wyroby i rozwiązania równoważne, muszą być co najmniej: </w:t>
      </w:r>
    </w:p>
    <w:p w14:paraId="039AC87E"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tej samej wytrzymałości i trwałości, o tym samym poziomie estetyki ( wyroby ) , </w:t>
      </w:r>
    </w:p>
    <w:p w14:paraId="640A2CB0"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parametrach technicznych opisanych w dokumentacji przetargowej, </w:t>
      </w:r>
    </w:p>
    <w:p w14:paraId="75614E80"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kompatybilne z istniejącą i projektowaną infrastrukturą, </w:t>
      </w:r>
    </w:p>
    <w:p w14:paraId="310D7A4A"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spełniać: te same funkcje, wymagania bezpieczeństwa konstrukcji, bhp i p. poż., </w:t>
      </w:r>
    </w:p>
    <w:p w14:paraId="6D193109" w14:textId="00120C76"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posiadać stosowne dokumenty dopuszczające do stosowania w budownictwie (atesty i aprobaty techniczn</w:t>
      </w:r>
      <w:r w:rsidR="003D78DF">
        <w:rPr>
          <w:rFonts w:asciiTheme="majorHAnsi" w:hAnsiTheme="majorHAnsi" w:cstheme="majorHAnsi"/>
          <w:color w:val="262626" w:themeColor="text1" w:themeTint="D9"/>
          <w:sz w:val="20"/>
          <w:szCs w:val="20"/>
        </w:rPr>
        <w:t>e</w:t>
      </w:r>
      <w:r w:rsidRPr="000C3A1C">
        <w:rPr>
          <w:rFonts w:asciiTheme="majorHAnsi" w:hAnsiTheme="majorHAnsi" w:cstheme="majorHAnsi"/>
          <w:color w:val="262626" w:themeColor="text1" w:themeTint="D9"/>
          <w:sz w:val="20"/>
          <w:szCs w:val="20"/>
        </w:rPr>
        <w:t xml:space="preserve">). </w:t>
      </w:r>
    </w:p>
    <w:p w14:paraId="7A7B2366"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109E714"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6) Wykonawca musi udowodnić zamawiającemu, że proponowany materiał, wyrób, technologia lub rozwiązanie jest </w:t>
      </w:r>
      <w:r w:rsidRPr="000C3A1C">
        <w:rPr>
          <w:rFonts w:asciiTheme="majorHAnsi" w:hAnsiTheme="majorHAnsi" w:cstheme="majorHAnsi"/>
          <w:b/>
          <w:bCs/>
          <w:color w:val="262626" w:themeColor="text1" w:themeTint="D9"/>
          <w:sz w:val="20"/>
          <w:szCs w:val="20"/>
        </w:rPr>
        <w:t>równoważne</w:t>
      </w:r>
      <w:r w:rsidRPr="000C3A1C">
        <w:rPr>
          <w:rFonts w:asciiTheme="majorHAnsi" w:hAnsiTheme="majorHAnsi" w:cstheme="majorHAnsi"/>
          <w:color w:val="262626" w:themeColor="text1" w:themeTint="D9"/>
          <w:sz w:val="20"/>
          <w:szCs w:val="20"/>
        </w:rPr>
        <w:t>, przedstawiając np. wszelkie dokumenty, obliczenia, opinie etc. potwierdzające równoważność.</w:t>
      </w:r>
    </w:p>
    <w:p w14:paraId="53F2E12D"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7B55F4E"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lastRenderedPageBreak/>
        <w:t xml:space="preserve">2.4/ Gdziekolwiek w dokumentach przetargowych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Zamawiającego/Inspektora Nadzoru. Różnice pomiędzy powołanymi normami a ich proponowanymi zamiennikami muszą być dokładnie opisane przez Wykonawcę i przedłożone Zamawiającemu/Inspektorowi Nadzoru do zatwierdzenia. </w:t>
      </w:r>
    </w:p>
    <w:p w14:paraId="7415F2A6" w14:textId="77777777" w:rsidR="000B3DF7" w:rsidRDefault="000B3DF7" w:rsidP="000B3DF7">
      <w:pPr>
        <w:spacing w:after="0" w:line="240" w:lineRule="auto"/>
        <w:rPr>
          <w:rFonts w:asciiTheme="majorHAnsi" w:hAnsiTheme="majorHAnsi" w:cstheme="majorHAnsi"/>
          <w:color w:val="FF0000"/>
          <w:sz w:val="20"/>
          <w:szCs w:val="20"/>
        </w:rPr>
      </w:pPr>
    </w:p>
    <w:p w14:paraId="3DCC1905" w14:textId="77777777" w:rsidR="00E609E5" w:rsidRPr="00520944" w:rsidRDefault="00E609E5"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3DDACBD1" w14:textId="77777777" w:rsidR="006E7E1B" w:rsidRPr="00430ABF" w:rsidRDefault="006E7E1B" w:rsidP="006E7E1B">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Pr>
          <w:rFonts w:ascii="Calibri Light" w:hAnsi="Calibri Light"/>
          <w:sz w:val="20"/>
          <w:szCs w:val="20"/>
          <w:lang w:eastAsia="en-US"/>
        </w:rPr>
        <w:t>r. – Kodeks pracy (tj. Dz. U. z </w:t>
      </w:r>
      <w:r w:rsidRPr="00430ABF">
        <w:rPr>
          <w:rFonts w:ascii="Calibri Light" w:hAnsi="Calibri Light"/>
          <w:sz w:val="20"/>
          <w:szCs w:val="20"/>
          <w:lang w:eastAsia="en-US"/>
        </w:rPr>
        <w:t>20</w:t>
      </w:r>
      <w:r>
        <w:rPr>
          <w:rFonts w:ascii="Calibri Light" w:hAnsi="Calibri Light"/>
          <w:sz w:val="20"/>
          <w:szCs w:val="20"/>
          <w:lang w:eastAsia="en-US"/>
        </w:rPr>
        <w:t>23</w:t>
      </w:r>
      <w:r w:rsidRPr="00430ABF">
        <w:rPr>
          <w:rFonts w:ascii="Calibri Light" w:hAnsi="Calibri Light"/>
          <w:sz w:val="20"/>
          <w:szCs w:val="20"/>
          <w:lang w:eastAsia="en-US"/>
        </w:rPr>
        <w:t xml:space="preserve"> r., poz. 1</w:t>
      </w:r>
      <w:r>
        <w:rPr>
          <w:rFonts w:ascii="Calibri Light" w:hAnsi="Calibri Light"/>
          <w:sz w:val="20"/>
          <w:szCs w:val="20"/>
          <w:lang w:eastAsia="en-US"/>
        </w:rPr>
        <w:t>465</w:t>
      </w:r>
      <w:r w:rsidRPr="00430ABF">
        <w:rPr>
          <w:rFonts w:ascii="Calibri Light" w:hAnsi="Calibri Light"/>
          <w:sz w:val="20"/>
          <w:szCs w:val="20"/>
          <w:lang w:eastAsia="en-US"/>
        </w:rPr>
        <w:t>) z wyłączeniem osób samodzielnie wykonujących daną czynność w ramach jednoosobowej działalności gospodarczej tzw. „samo zatrudnienie”</w:t>
      </w:r>
      <w:r w:rsidRPr="00430ABF">
        <w:rPr>
          <w:rFonts w:asciiTheme="majorHAnsi" w:hAnsiTheme="majorHAnsi" w:cstheme="majorHAnsi"/>
          <w:sz w:val="20"/>
          <w:szCs w:val="20"/>
        </w:rPr>
        <w:t xml:space="preserve"> lub na podstawie umowy cywilno – prawnej. </w:t>
      </w:r>
      <w:r w:rsidRPr="00430ABF">
        <w:rPr>
          <w:rFonts w:ascii="Calibri Light" w:hAnsi="Calibri Light"/>
          <w:sz w:val="20"/>
          <w:szCs w:val="20"/>
          <w:lang w:eastAsia="en-US"/>
        </w:rPr>
        <w:t xml:space="preserve"> </w:t>
      </w:r>
    </w:p>
    <w:p w14:paraId="0DC9F3AF" w14:textId="77777777" w:rsidR="006E7E1B" w:rsidRPr="00430ABF" w:rsidRDefault="006E7E1B" w:rsidP="006E7E1B">
      <w:pPr>
        <w:autoSpaceDE w:val="0"/>
        <w:autoSpaceDN w:val="0"/>
        <w:spacing w:after="0" w:line="240" w:lineRule="auto"/>
        <w:rPr>
          <w:rFonts w:ascii="Calibri Light" w:hAnsi="Calibri Light"/>
          <w:sz w:val="20"/>
          <w:szCs w:val="20"/>
          <w:lang w:eastAsia="en-US"/>
        </w:rPr>
      </w:pPr>
    </w:p>
    <w:p w14:paraId="1796437D" w14:textId="77777777" w:rsidR="006E7E1B" w:rsidRPr="00430ABF" w:rsidRDefault="006E7E1B" w:rsidP="006E7E1B">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7AA7CDC0" w14:textId="77777777" w:rsidR="006E7E1B" w:rsidRPr="00430ABF" w:rsidRDefault="006E7E1B" w:rsidP="006E7E1B">
      <w:pPr>
        <w:autoSpaceDE w:val="0"/>
        <w:autoSpaceDN w:val="0"/>
        <w:spacing w:after="0" w:line="240" w:lineRule="auto"/>
        <w:rPr>
          <w:rFonts w:ascii="Calibri Light" w:hAnsi="Calibri Light"/>
          <w:sz w:val="20"/>
          <w:szCs w:val="20"/>
          <w:lang w:eastAsia="en-US"/>
        </w:rPr>
      </w:pPr>
    </w:p>
    <w:p w14:paraId="128D3990" w14:textId="77777777" w:rsidR="006E7E1B" w:rsidRPr="00430ABF" w:rsidRDefault="006E7E1B" w:rsidP="006E7E1B">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EE5F1B3" w14:textId="77777777" w:rsidR="006E7E1B" w:rsidRPr="00430ABF" w:rsidRDefault="006E7E1B" w:rsidP="006E7E1B">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Pzp, </w:t>
      </w:r>
    </w:p>
    <w:p w14:paraId="66763631" w14:textId="77777777" w:rsidR="006E7E1B" w:rsidRPr="00430ABF" w:rsidRDefault="006E7E1B" w:rsidP="006E7E1B">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6009F1A8" w14:textId="77777777" w:rsidR="006E7E1B" w:rsidRDefault="006E7E1B" w:rsidP="006E7E1B">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17B10D40" w14:textId="77777777" w:rsidR="00D15B85" w:rsidRDefault="00D15B85" w:rsidP="00CE2573">
      <w:pPr>
        <w:autoSpaceDE w:val="0"/>
        <w:autoSpaceDN w:val="0"/>
        <w:spacing w:after="0" w:line="240" w:lineRule="auto"/>
        <w:ind w:left="426"/>
        <w:jc w:val="both"/>
        <w:rPr>
          <w:rFonts w:ascii="Calibri Light" w:hAnsi="Calibri Light"/>
          <w:sz w:val="20"/>
          <w:szCs w:val="20"/>
          <w:lang w:eastAsia="en-US"/>
        </w:rPr>
      </w:pPr>
    </w:p>
    <w:p w14:paraId="7EBC2CA5" w14:textId="77777777" w:rsidR="006E7E1B" w:rsidRDefault="006E7E1B" w:rsidP="00CE2573">
      <w:pPr>
        <w:autoSpaceDE w:val="0"/>
        <w:autoSpaceDN w:val="0"/>
        <w:spacing w:after="0" w:line="240" w:lineRule="auto"/>
        <w:ind w:left="426"/>
        <w:jc w:val="both"/>
        <w:rPr>
          <w:rFonts w:ascii="Calibri Light" w:hAnsi="Calibri Light"/>
          <w:sz w:val="20"/>
          <w:szCs w:val="20"/>
          <w:lang w:eastAsia="en-US"/>
        </w:rPr>
      </w:pPr>
    </w:p>
    <w:p w14:paraId="26EFF2A5" w14:textId="77777777"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 2 PKT 2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Pzp.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0667B2">
      <w:pPr>
        <w:spacing w:after="0" w:line="240" w:lineRule="auto"/>
        <w:rPr>
          <w:rFonts w:asciiTheme="majorHAnsi" w:hAnsiTheme="majorHAnsi" w:cstheme="majorHAnsi"/>
          <w:sz w:val="20"/>
          <w:szCs w:val="20"/>
        </w:rPr>
      </w:pPr>
    </w:p>
    <w:p w14:paraId="40E75713" w14:textId="6936ED80" w:rsidR="004969F3" w:rsidRDefault="006D3D6A" w:rsidP="000B3DF7">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Termin realizacji zamówienia</w:t>
      </w:r>
      <w:r w:rsidR="0028014F" w:rsidRPr="00430ABF">
        <w:rPr>
          <w:rFonts w:asciiTheme="majorHAnsi" w:hAnsiTheme="majorHAnsi" w:cstheme="majorHAnsi"/>
          <w:b/>
          <w:bCs/>
          <w:sz w:val="20"/>
          <w:szCs w:val="20"/>
        </w:rPr>
        <w:t>:</w:t>
      </w:r>
      <w:r w:rsidR="000B3DF7">
        <w:rPr>
          <w:rFonts w:asciiTheme="majorHAnsi" w:hAnsiTheme="majorHAnsi" w:cstheme="majorHAnsi"/>
          <w:b/>
          <w:bCs/>
          <w:sz w:val="20"/>
          <w:szCs w:val="20"/>
        </w:rPr>
        <w:t xml:space="preserve"> </w:t>
      </w:r>
      <w:bookmarkStart w:id="13" w:name="_Hlk65509195"/>
      <w:r w:rsidR="004F72F6">
        <w:rPr>
          <w:rFonts w:asciiTheme="majorHAnsi" w:hAnsiTheme="majorHAnsi" w:cstheme="majorHAnsi"/>
          <w:b/>
          <w:bCs/>
          <w:sz w:val="20"/>
          <w:szCs w:val="20"/>
        </w:rPr>
        <w:t xml:space="preserve">od dnia zawarcia umowy </w:t>
      </w:r>
      <w:r w:rsidR="00015174">
        <w:rPr>
          <w:rFonts w:asciiTheme="majorHAnsi" w:hAnsiTheme="majorHAnsi" w:cstheme="majorHAnsi"/>
          <w:b/>
          <w:bCs/>
          <w:sz w:val="20"/>
          <w:szCs w:val="20"/>
        </w:rPr>
        <w:t xml:space="preserve">do dnia </w:t>
      </w:r>
      <w:r w:rsidR="004F72F6">
        <w:rPr>
          <w:rFonts w:asciiTheme="majorHAnsi" w:hAnsiTheme="majorHAnsi" w:cstheme="majorHAnsi"/>
          <w:b/>
          <w:bCs/>
          <w:sz w:val="20"/>
          <w:szCs w:val="20"/>
        </w:rPr>
        <w:t>15 grudnia 2024 r.</w:t>
      </w:r>
    </w:p>
    <w:p w14:paraId="2CCE6382" w14:textId="77777777" w:rsidR="00756457" w:rsidRDefault="00756457" w:rsidP="000667B2">
      <w:pPr>
        <w:spacing w:after="0" w:line="240" w:lineRule="auto"/>
        <w:jc w:val="both"/>
        <w:rPr>
          <w:rFonts w:asciiTheme="majorHAnsi" w:hAnsiTheme="majorHAnsi" w:cstheme="majorHAnsi"/>
          <w:b/>
          <w:bCs/>
          <w:sz w:val="20"/>
          <w:szCs w:val="20"/>
        </w:rPr>
      </w:pPr>
    </w:p>
    <w:bookmarkEnd w:id="13"/>
    <w:p w14:paraId="68C9FB72" w14:textId="77777777" w:rsidR="006D3D6A" w:rsidRPr="00430ABF" w:rsidRDefault="000E47C6" w:rsidP="000B3DF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lastRenderedPageBreak/>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0B3DF7" w:rsidRDefault="008579C0" w:rsidP="0028014F">
      <w:pPr>
        <w:spacing w:after="0" w:line="240" w:lineRule="auto"/>
        <w:rPr>
          <w:rFonts w:asciiTheme="majorHAnsi" w:hAnsiTheme="majorHAnsi" w:cstheme="majorHAnsi"/>
          <w:color w:val="262626" w:themeColor="text1" w:themeTint="D9"/>
          <w:sz w:val="20"/>
          <w:szCs w:val="20"/>
        </w:rPr>
      </w:pPr>
      <w:r w:rsidRPr="000B3DF7">
        <w:rPr>
          <w:rFonts w:asciiTheme="majorHAnsi" w:hAnsiTheme="majorHAnsi" w:cstheme="majorHAnsi"/>
          <w:color w:val="262626" w:themeColor="text1" w:themeTint="D9"/>
          <w:sz w:val="20"/>
          <w:szCs w:val="20"/>
        </w:rPr>
        <w:t>3) Sytuacji ekonomicznej lub finansowej:</w:t>
      </w:r>
    </w:p>
    <w:p w14:paraId="34DE1539" w14:textId="77777777" w:rsidR="000B3DF7" w:rsidRPr="00575CD0" w:rsidRDefault="000B3DF7" w:rsidP="000B3DF7">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9D8EE2F" w14:textId="0BFFF3DC" w:rsidR="009A6048" w:rsidRPr="00575CD0"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514D7960" w:rsidR="008579C0" w:rsidRPr="000E5E87" w:rsidRDefault="008579C0" w:rsidP="000E5E87">
      <w:pPr>
        <w:spacing w:after="0" w:line="240" w:lineRule="auto"/>
        <w:rPr>
          <w:rFonts w:asciiTheme="majorHAnsi" w:hAnsiTheme="majorHAnsi" w:cstheme="majorHAnsi"/>
          <w:b/>
          <w:bCs/>
          <w:color w:val="262626" w:themeColor="text1" w:themeTint="D9"/>
          <w:sz w:val="20"/>
          <w:szCs w:val="20"/>
        </w:rPr>
      </w:pPr>
      <w:r w:rsidRPr="000E5E87">
        <w:rPr>
          <w:rFonts w:asciiTheme="majorHAnsi" w:hAnsiTheme="majorHAnsi" w:cstheme="majorHAnsi"/>
          <w:b/>
          <w:bCs/>
          <w:color w:val="262626" w:themeColor="text1" w:themeTint="D9"/>
          <w:sz w:val="20"/>
          <w:szCs w:val="20"/>
        </w:rPr>
        <w:t>4) Zdolności technicznej lub zawodowej</w:t>
      </w:r>
      <w:r w:rsidR="00A04CE7">
        <w:rPr>
          <w:rFonts w:asciiTheme="majorHAnsi" w:hAnsiTheme="majorHAnsi" w:cstheme="majorHAnsi"/>
          <w:b/>
          <w:bCs/>
          <w:color w:val="262626" w:themeColor="text1" w:themeTint="D9"/>
          <w:sz w:val="20"/>
          <w:szCs w:val="20"/>
        </w:rPr>
        <w:t xml:space="preserve"> (dla części 1, 2 ,3 i 4)</w:t>
      </w:r>
      <w:r w:rsidRPr="000E5E87">
        <w:rPr>
          <w:rFonts w:asciiTheme="majorHAnsi" w:hAnsiTheme="majorHAnsi" w:cstheme="majorHAnsi"/>
          <w:b/>
          <w:bCs/>
          <w:color w:val="262626" w:themeColor="text1" w:themeTint="D9"/>
          <w:sz w:val="20"/>
          <w:szCs w:val="20"/>
        </w:rPr>
        <w:t>:</w:t>
      </w:r>
    </w:p>
    <w:p w14:paraId="4BEE3152" w14:textId="77777777" w:rsidR="008579C0" w:rsidRPr="000E5E87" w:rsidRDefault="008579C0" w:rsidP="000E5E87">
      <w:pPr>
        <w:autoSpaceDE w:val="0"/>
        <w:autoSpaceDN w:val="0"/>
        <w:adjustRightInd w:val="0"/>
        <w:spacing w:after="0" w:line="240" w:lineRule="auto"/>
        <w:rPr>
          <w:rFonts w:asciiTheme="majorHAnsi" w:hAnsiTheme="majorHAnsi" w:cstheme="majorHAnsi"/>
          <w:color w:val="262626" w:themeColor="text1" w:themeTint="D9"/>
          <w:sz w:val="20"/>
          <w:szCs w:val="20"/>
        </w:rPr>
      </w:pPr>
      <w:r w:rsidRPr="000E5E87">
        <w:rPr>
          <w:rFonts w:asciiTheme="majorHAnsi" w:hAnsiTheme="majorHAnsi" w:cstheme="majorHAnsi"/>
          <w:color w:val="262626" w:themeColor="text1" w:themeTint="D9"/>
          <w:sz w:val="20"/>
          <w:szCs w:val="20"/>
        </w:rPr>
        <w:t xml:space="preserve">Wykonawca spełni ten warunek udziału w postępowaniu, jeżeli wykaże, że </w:t>
      </w:r>
    </w:p>
    <w:p w14:paraId="5D395A65" w14:textId="77777777" w:rsidR="000E5E87" w:rsidRDefault="000E5E87" w:rsidP="000E5E87">
      <w:pPr>
        <w:autoSpaceDE w:val="0"/>
        <w:autoSpaceDN w:val="0"/>
        <w:adjustRightInd w:val="0"/>
        <w:spacing w:after="0" w:line="240" w:lineRule="auto"/>
        <w:rPr>
          <w:rFonts w:asciiTheme="majorHAnsi" w:eastAsia="TimesNewRoman" w:hAnsiTheme="majorHAnsi" w:cstheme="majorHAnsi"/>
          <w:color w:val="262626" w:themeColor="text1" w:themeTint="D9"/>
          <w:sz w:val="20"/>
          <w:szCs w:val="20"/>
        </w:rPr>
      </w:pPr>
    </w:p>
    <w:p w14:paraId="52AF0D99" w14:textId="04A9AB02" w:rsidR="00181AFD" w:rsidRPr="00181AFD" w:rsidRDefault="00967EB1" w:rsidP="00181AFD">
      <w:pPr>
        <w:autoSpaceDE w:val="0"/>
        <w:autoSpaceDN w:val="0"/>
        <w:adjustRightInd w:val="0"/>
        <w:rPr>
          <w:rFonts w:ascii="Calibri Light" w:eastAsia="TimesNewRoman" w:hAnsi="Calibri Light" w:cs="TimesNewRoman"/>
          <w:color w:val="262626" w:themeColor="text1" w:themeTint="D9"/>
          <w:sz w:val="20"/>
          <w:szCs w:val="20"/>
        </w:rPr>
      </w:pPr>
      <w:r w:rsidRPr="00181AFD">
        <w:rPr>
          <w:rFonts w:asciiTheme="majorHAnsi" w:eastAsia="TimesNewRoman" w:hAnsiTheme="majorHAnsi" w:cstheme="majorHAnsi"/>
          <w:color w:val="262626" w:themeColor="text1" w:themeTint="D9"/>
          <w:sz w:val="20"/>
          <w:szCs w:val="20"/>
        </w:rPr>
        <w:t xml:space="preserve">4.1/ </w:t>
      </w:r>
      <w:r w:rsidR="00181AFD" w:rsidRPr="00181AFD">
        <w:rPr>
          <w:rFonts w:ascii="Calibri Light" w:eastAsia="TimesNewRoman" w:hAnsi="Calibri Light" w:cs="TimesNewRoman"/>
          <w:color w:val="262626" w:themeColor="text1" w:themeTint="D9"/>
          <w:sz w:val="20"/>
          <w:szCs w:val="20"/>
        </w:rPr>
        <w:t>Wykonał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06923961" w14:textId="0DDED9D4" w:rsidR="00C6391E" w:rsidRDefault="00680EE1" w:rsidP="00680EE1">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sz w:val="20"/>
          <w:szCs w:val="20"/>
          <w:lang w:eastAsia="ar-SA"/>
        </w:rPr>
      </w:pPr>
      <w:r w:rsidRPr="00680EE1">
        <w:rPr>
          <w:rFonts w:ascii="Calibri Light" w:eastAsia="Arial" w:hAnsi="Calibri Light" w:cs="Calibri Light"/>
          <w:b/>
          <w:sz w:val="20"/>
          <w:szCs w:val="20"/>
          <w:lang w:eastAsia="ar-SA"/>
        </w:rPr>
        <w:t xml:space="preserve">- co najmniej 3 roboty budowlane odpowiadające swoim rodzajem robotom budowlanym </w:t>
      </w:r>
      <w:r w:rsidRPr="00680EE1">
        <w:rPr>
          <w:rFonts w:ascii="Calibri Light" w:hAnsi="Calibri Light" w:cs="Calibri Light"/>
          <w:b/>
          <w:sz w:val="20"/>
          <w:szCs w:val="20"/>
          <w:lang w:eastAsia="ar-SA"/>
        </w:rPr>
        <w:t>stanowiącym przedmiot zamówienia tj. polegające na wykonaniu remont</w:t>
      </w:r>
      <w:r w:rsidR="00C6391E">
        <w:rPr>
          <w:rFonts w:ascii="Calibri Light" w:hAnsi="Calibri Light" w:cs="Calibri Light"/>
          <w:b/>
          <w:sz w:val="20"/>
          <w:szCs w:val="20"/>
          <w:lang w:eastAsia="ar-SA"/>
        </w:rPr>
        <w:t xml:space="preserve">u lub przebudowy </w:t>
      </w:r>
      <w:r w:rsidR="00DA348A">
        <w:rPr>
          <w:rFonts w:ascii="Calibri Light" w:hAnsi="Calibri Light" w:cs="Calibri Light"/>
          <w:b/>
          <w:sz w:val="20"/>
          <w:szCs w:val="20"/>
          <w:lang w:eastAsia="ar-SA"/>
        </w:rPr>
        <w:t xml:space="preserve">lub modernizacji </w:t>
      </w:r>
      <w:r w:rsidR="00C6391E">
        <w:rPr>
          <w:rFonts w:ascii="Calibri Light" w:hAnsi="Calibri Light" w:cs="Calibri Light"/>
          <w:b/>
          <w:sz w:val="20"/>
          <w:szCs w:val="20"/>
          <w:lang w:eastAsia="ar-SA"/>
        </w:rPr>
        <w:t>min. jednego lokalu mieszkalnego.</w:t>
      </w:r>
    </w:p>
    <w:p w14:paraId="64AFF924" w14:textId="77777777" w:rsidR="00680EE1" w:rsidRPr="00680EE1" w:rsidRDefault="00680EE1" w:rsidP="00680EE1">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sz w:val="20"/>
          <w:szCs w:val="20"/>
          <w:lang w:eastAsia="ar-SA"/>
        </w:rPr>
      </w:pPr>
      <w:r w:rsidRPr="00680EE1">
        <w:rPr>
          <w:rFonts w:ascii="Calibri Light" w:eastAsia="Arial" w:hAnsi="Calibri Light" w:cs="Calibri Light"/>
          <w:b/>
          <w:sz w:val="20"/>
          <w:szCs w:val="20"/>
          <w:lang w:eastAsia="ar-SA"/>
        </w:rPr>
        <w:t xml:space="preserve">Każda z przedstawionych prac musi mieć wartość brutto min. 50 000,00 zł </w:t>
      </w:r>
    </w:p>
    <w:p w14:paraId="66707A03" w14:textId="77777777" w:rsidR="009E708E" w:rsidRDefault="009E708E" w:rsidP="009E708E">
      <w:pPr>
        <w:autoSpaceDE w:val="0"/>
        <w:autoSpaceDN w:val="0"/>
        <w:adjustRightInd w:val="0"/>
        <w:spacing w:after="0" w:line="240" w:lineRule="auto"/>
        <w:jc w:val="both"/>
        <w:rPr>
          <w:rFonts w:asciiTheme="majorHAnsi" w:eastAsia="TimesNewRoman" w:hAnsiTheme="majorHAnsi" w:cstheme="majorHAnsi"/>
          <w:b/>
          <w:bCs/>
          <w:color w:val="C00000"/>
          <w:sz w:val="20"/>
          <w:szCs w:val="20"/>
        </w:rPr>
      </w:pPr>
    </w:p>
    <w:p w14:paraId="2FC2F49B" w14:textId="7C0F2595"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UWAGA</w:t>
      </w:r>
      <w:r w:rsidR="00E6308B">
        <w:rPr>
          <w:rFonts w:asciiTheme="majorHAnsi" w:hAnsiTheme="majorHAnsi" w:cstheme="majorHAnsi"/>
          <w:sz w:val="20"/>
          <w:szCs w:val="20"/>
        </w:rPr>
        <w:t>:</w:t>
      </w:r>
      <w:r w:rsidRPr="00C14EA2">
        <w:rPr>
          <w:rFonts w:asciiTheme="majorHAnsi" w:hAnsiTheme="majorHAnsi" w:cstheme="majorHAnsi"/>
          <w:sz w:val="20"/>
          <w:szCs w:val="20"/>
        </w:rPr>
        <w:t xml:space="preserve"> </w:t>
      </w:r>
    </w:p>
    <w:p w14:paraId="652EA184" w14:textId="1BBDD0F4"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w:t>
      </w:r>
      <w:r w:rsidR="00181AFD">
        <w:rPr>
          <w:rFonts w:asciiTheme="majorHAnsi" w:hAnsiTheme="majorHAnsi" w:cstheme="majorHAnsi"/>
          <w:sz w:val="20"/>
          <w:szCs w:val="20"/>
        </w:rPr>
        <w:t>roboty budowlane</w:t>
      </w:r>
      <w:r w:rsidRPr="00C14EA2">
        <w:rPr>
          <w:rFonts w:asciiTheme="majorHAnsi" w:hAnsiTheme="majorHAnsi" w:cstheme="majorHAnsi"/>
          <w:sz w:val="20"/>
          <w:szCs w:val="20"/>
        </w:rPr>
        <w:t xml:space="preserve">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EA6D55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3) Jeżeli zakres </w:t>
      </w:r>
      <w:r w:rsidR="00615C24">
        <w:rPr>
          <w:rFonts w:asciiTheme="majorHAnsi" w:hAnsiTheme="majorHAnsi" w:cstheme="majorHAnsi"/>
          <w:sz w:val="20"/>
          <w:szCs w:val="20"/>
        </w:rPr>
        <w:t>prac</w:t>
      </w:r>
      <w:r w:rsidRPr="00C14EA2">
        <w:rPr>
          <w:rFonts w:asciiTheme="majorHAnsi" w:hAnsiTheme="majorHAnsi" w:cstheme="majorHAnsi"/>
          <w:sz w:val="20"/>
          <w:szCs w:val="20"/>
        </w:rPr>
        <w:t xml:space="preserve"> przedstawionych w dokumencie złożonym na potwierdzenie, że </w:t>
      </w:r>
      <w:r w:rsidR="00615C24">
        <w:rPr>
          <w:rFonts w:asciiTheme="majorHAnsi" w:hAnsiTheme="majorHAnsi" w:cstheme="majorHAnsi"/>
          <w:sz w:val="20"/>
          <w:szCs w:val="20"/>
        </w:rPr>
        <w:t>prace</w:t>
      </w:r>
      <w:r w:rsidR="00C14EA2" w:rsidRPr="00C14EA2">
        <w:rPr>
          <w:rFonts w:asciiTheme="majorHAnsi" w:hAnsiTheme="majorHAnsi" w:cstheme="majorHAnsi"/>
          <w:sz w:val="20"/>
          <w:szCs w:val="20"/>
        </w:rPr>
        <w:t xml:space="preserve"> zostały wykonane w </w:t>
      </w:r>
      <w:r w:rsidRPr="00C14EA2">
        <w:rPr>
          <w:rFonts w:asciiTheme="majorHAnsi" w:hAnsiTheme="majorHAnsi" w:cstheme="majorHAnsi"/>
          <w:sz w:val="20"/>
          <w:szCs w:val="20"/>
        </w:rPr>
        <w:t xml:space="preserve">sposób należyty oraz  prawidłowo ukończone, jest szerszy od powyżej określonego przez Zamawiającego należy w wykazie </w:t>
      </w:r>
      <w:r w:rsidR="00615C24">
        <w:rPr>
          <w:rFonts w:asciiTheme="majorHAnsi" w:hAnsiTheme="majorHAnsi" w:cstheme="majorHAnsi"/>
          <w:sz w:val="20"/>
          <w:szCs w:val="20"/>
        </w:rPr>
        <w:t>prac</w:t>
      </w:r>
      <w:r w:rsidRPr="00C14EA2">
        <w:rPr>
          <w:rFonts w:asciiTheme="majorHAnsi" w:hAnsiTheme="majorHAnsi" w:cstheme="majorHAnsi"/>
          <w:sz w:val="20"/>
          <w:szCs w:val="20"/>
        </w:rPr>
        <w:t xml:space="preserve"> podać wartość </w:t>
      </w:r>
      <w:r w:rsidR="00615C24">
        <w:rPr>
          <w:rFonts w:asciiTheme="majorHAnsi" w:hAnsiTheme="majorHAnsi" w:cstheme="majorHAnsi"/>
          <w:sz w:val="20"/>
          <w:szCs w:val="20"/>
        </w:rPr>
        <w:t xml:space="preserve">prac </w:t>
      </w:r>
      <w:r w:rsidRPr="00C14EA2">
        <w:rPr>
          <w:rFonts w:asciiTheme="majorHAnsi" w:hAnsiTheme="majorHAnsi" w:cstheme="majorHAnsi"/>
          <w:sz w:val="20"/>
          <w:szCs w:val="20"/>
        </w:rPr>
        <w:t xml:space="preserve">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72D66C4A" w14:textId="77777777" w:rsidR="00CA50A1" w:rsidRDefault="00CA50A1" w:rsidP="00CA50A1">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w:t>
      </w:r>
      <w:r>
        <w:rPr>
          <w:rFonts w:asciiTheme="majorHAnsi" w:hAnsiTheme="majorHAnsi" w:cstheme="majorHAnsi"/>
          <w:sz w:val="20"/>
          <w:szCs w:val="20"/>
        </w:rPr>
        <w:t xml:space="preserve">Biuletynie Zamówień Publicznych lub </w:t>
      </w:r>
      <w:r w:rsidRPr="00B3331C">
        <w:rPr>
          <w:rFonts w:asciiTheme="majorHAnsi" w:hAnsiTheme="majorHAnsi" w:cstheme="majorHAnsi"/>
          <w:sz w:val="20"/>
          <w:szCs w:val="20"/>
        </w:rPr>
        <w:t>Dzienniku Urzędowym Unii Europejskiej (DUUE). Jeżeli w dniu opublikowania ogłoszenia o zamówieniu w</w:t>
      </w:r>
      <w:r>
        <w:rPr>
          <w:rFonts w:asciiTheme="majorHAnsi" w:hAnsiTheme="majorHAnsi" w:cstheme="majorHAnsi"/>
          <w:sz w:val="20"/>
          <w:szCs w:val="20"/>
        </w:rPr>
        <w:t xml:space="preserve"> BZP lub</w:t>
      </w:r>
      <w:r w:rsidRPr="00B3331C">
        <w:rPr>
          <w:rFonts w:asciiTheme="majorHAnsi" w:hAnsiTheme="majorHAnsi" w:cstheme="majorHAnsi"/>
          <w:sz w:val="20"/>
          <w:szCs w:val="20"/>
        </w:rPr>
        <w:t xml:space="preserve"> DUUE, Narodowy Bank Polski nie opublikuje tabeli kursów walut, Wykonawca winien przyjąć kurs przeliczeniowy według ostatniej tabeli kursów NBP, opublikowanej przed dniem publikacji ogłoszenia o zamówieniu w </w:t>
      </w:r>
      <w:r>
        <w:rPr>
          <w:rFonts w:asciiTheme="majorHAnsi" w:hAnsiTheme="majorHAnsi" w:cstheme="majorHAnsi"/>
          <w:sz w:val="20"/>
          <w:szCs w:val="20"/>
        </w:rPr>
        <w:t xml:space="preserve">BZP lub </w:t>
      </w:r>
      <w:r w:rsidRPr="00B3331C">
        <w:rPr>
          <w:rFonts w:asciiTheme="majorHAnsi" w:hAnsiTheme="majorHAnsi" w:cstheme="majorHAnsi"/>
          <w:sz w:val="20"/>
          <w:szCs w:val="20"/>
        </w:rPr>
        <w:t>DUUE.</w:t>
      </w:r>
    </w:p>
    <w:p w14:paraId="1C616DA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3D60393F"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zamówieniu i SWZ, w sposób i za pomocą dowodów określonych w ustawie Pzp,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Technologii z dnia 23 grudnia 2020r. w sprawie podmiotowych środków dowodowych oraz innych dokumentów lub oświadczeń, jakich może żądać zamawiający od wykonawcy (Dz.U. z 2020 r. poz. 2415</w:t>
      </w:r>
      <w:r w:rsidR="00CA50A1">
        <w:rPr>
          <w:rFonts w:asciiTheme="majorHAnsi" w:hAnsiTheme="majorHAnsi" w:cstheme="majorHAnsi"/>
          <w:sz w:val="20"/>
          <w:szCs w:val="20"/>
        </w:rPr>
        <w:t xml:space="preserve"> ze zmianami</w:t>
      </w:r>
      <w:r w:rsidRPr="00C14EA2">
        <w:rPr>
          <w:rFonts w:asciiTheme="majorHAnsi" w:hAnsiTheme="majorHAnsi" w:cstheme="majorHAnsi"/>
          <w:sz w:val="20"/>
          <w:szCs w:val="20"/>
        </w:rPr>
        <w:t xml:space="preserve">) oraz Ogłoszeniu o zamówieniu i w SWZ. </w:t>
      </w:r>
    </w:p>
    <w:p w14:paraId="4E716F15" w14:textId="77777777" w:rsidR="007A6FF4" w:rsidRPr="00C14EA2" w:rsidRDefault="007A6FF4" w:rsidP="00CC124D">
      <w:pPr>
        <w:autoSpaceDE w:val="0"/>
        <w:autoSpaceDN w:val="0"/>
        <w:adjustRightInd w:val="0"/>
        <w:spacing w:after="0" w:line="240" w:lineRule="auto"/>
        <w:jc w:val="both"/>
        <w:rPr>
          <w:rFonts w:asciiTheme="majorHAnsi" w:hAnsiTheme="majorHAnsi" w:cstheme="majorHAnsi"/>
          <w:sz w:val="20"/>
          <w:szCs w:val="20"/>
        </w:rPr>
      </w:pPr>
    </w:p>
    <w:p w14:paraId="0963C0AC" w14:textId="77777777" w:rsidR="00E609E5" w:rsidRDefault="00E609E5" w:rsidP="00616C73">
      <w:pPr>
        <w:autoSpaceDE w:val="0"/>
        <w:autoSpaceDN w:val="0"/>
        <w:adjustRightInd w:val="0"/>
        <w:spacing w:after="0" w:line="240" w:lineRule="auto"/>
        <w:jc w:val="both"/>
        <w:rPr>
          <w:rFonts w:asciiTheme="majorHAnsi" w:hAnsiTheme="majorHAnsi" w:cstheme="majorHAnsi"/>
          <w:b/>
          <w:bCs/>
          <w:sz w:val="20"/>
          <w:szCs w:val="20"/>
        </w:rPr>
      </w:pPr>
    </w:p>
    <w:p w14:paraId="151DCB0B" w14:textId="75B3AF94" w:rsidR="009A278B" w:rsidRPr="00C57D8F" w:rsidRDefault="00616C73" w:rsidP="00616C73">
      <w:pPr>
        <w:autoSpaceDE w:val="0"/>
        <w:autoSpaceDN w:val="0"/>
        <w:adjustRightInd w:val="0"/>
        <w:spacing w:after="0" w:line="240" w:lineRule="auto"/>
        <w:jc w:val="both"/>
        <w:rPr>
          <w:rFonts w:asciiTheme="majorHAnsi" w:hAnsiTheme="majorHAnsi" w:cstheme="majorHAnsi"/>
          <w:b/>
          <w:bCs/>
          <w:sz w:val="20"/>
          <w:szCs w:val="20"/>
        </w:rPr>
      </w:pPr>
      <w:bookmarkStart w:id="14" w:name="_Hlk174368006"/>
      <w:r w:rsidRPr="00C57D8F">
        <w:rPr>
          <w:rFonts w:asciiTheme="majorHAnsi" w:hAnsiTheme="majorHAnsi" w:cstheme="majorHAnsi"/>
          <w:b/>
          <w:bCs/>
          <w:sz w:val="20"/>
          <w:szCs w:val="20"/>
        </w:rPr>
        <w:lastRenderedPageBreak/>
        <w:t xml:space="preserve">4.2/ dysponuje lub będzie dysponował osobami niezbędnymi do wykonania niniejszego zamówienia, tj. co najmniej: </w:t>
      </w:r>
    </w:p>
    <w:bookmarkEnd w:id="14"/>
    <w:p w14:paraId="35038487" w14:textId="77777777" w:rsidR="00DB6E82" w:rsidRPr="00C57D8F" w:rsidRDefault="00DB6E82" w:rsidP="00DB6E82">
      <w:pPr>
        <w:tabs>
          <w:tab w:val="left" w:pos="-142"/>
        </w:tabs>
        <w:spacing w:after="0" w:line="240" w:lineRule="auto"/>
        <w:jc w:val="both"/>
        <w:rPr>
          <w:rFonts w:asciiTheme="majorHAnsi" w:hAnsiTheme="majorHAnsi" w:cstheme="majorHAnsi"/>
          <w:bCs/>
          <w:sz w:val="20"/>
          <w:szCs w:val="20"/>
        </w:rPr>
      </w:pPr>
    </w:p>
    <w:p w14:paraId="67F230B2" w14:textId="77777777" w:rsidR="00680EE1" w:rsidRDefault="00680EE1" w:rsidP="00680EE1">
      <w:pPr>
        <w:shd w:val="clear" w:color="auto" w:fill="F2F2F2" w:themeFill="background1" w:themeFillShade="F2"/>
        <w:suppressAutoHyphens/>
        <w:spacing w:after="0" w:line="240" w:lineRule="auto"/>
        <w:ind w:right="21"/>
        <w:jc w:val="both"/>
        <w:rPr>
          <w:rFonts w:ascii="Calibri Light" w:eastAsia="Tahoma" w:hAnsi="Calibri Light" w:cs="Tahoma"/>
          <w:sz w:val="20"/>
          <w:szCs w:val="20"/>
          <w:lang w:eastAsia="ar-SA"/>
        </w:rPr>
      </w:pPr>
      <w:r w:rsidRPr="00AE16A7">
        <w:rPr>
          <w:rFonts w:ascii="Calibri Light" w:eastAsia="Tahoma" w:hAnsi="Calibri Light" w:cs="Tahoma"/>
          <w:b/>
          <w:bCs/>
          <w:sz w:val="20"/>
          <w:szCs w:val="20"/>
          <w:lang w:eastAsia="ar-SA"/>
        </w:rPr>
        <w:t>a/ 1 osobę (kierownik budowy)</w:t>
      </w:r>
      <w:r w:rsidRPr="00AE16A7">
        <w:rPr>
          <w:rFonts w:ascii="Calibri Light" w:eastAsia="Tahoma" w:hAnsi="Calibri Light" w:cs="Tahoma"/>
          <w:sz w:val="20"/>
          <w:szCs w:val="20"/>
          <w:lang w:eastAsia="ar-SA"/>
        </w:rPr>
        <w:t xml:space="preserve"> posiadającą uprawnienia do kierowania robotami budowlanymi bez ograniczeń </w:t>
      </w:r>
      <w:r w:rsidRPr="00AE16A7">
        <w:rPr>
          <w:rFonts w:ascii="Calibri Light" w:eastAsia="Tahoma" w:hAnsi="Calibri Light" w:cs="Tahoma"/>
          <w:b/>
          <w:sz w:val="20"/>
          <w:szCs w:val="20"/>
          <w:lang w:eastAsia="ar-SA"/>
        </w:rPr>
        <w:t>w specjalności</w:t>
      </w:r>
      <w:r w:rsidRPr="00AE16A7">
        <w:rPr>
          <w:rFonts w:ascii="Calibri Light" w:eastAsia="Tahoma" w:hAnsi="Calibri Light" w:cs="Tahoma"/>
          <w:sz w:val="20"/>
          <w:szCs w:val="20"/>
          <w:lang w:eastAsia="ar-SA"/>
        </w:rPr>
        <w:t xml:space="preserve"> </w:t>
      </w:r>
      <w:r w:rsidRPr="00AE16A7">
        <w:rPr>
          <w:rFonts w:ascii="Calibri Light" w:eastAsia="Tahoma" w:hAnsi="Calibri Light" w:cs="Tahoma"/>
          <w:b/>
          <w:sz w:val="20"/>
          <w:szCs w:val="20"/>
          <w:lang w:eastAsia="ar-SA"/>
        </w:rPr>
        <w:t>konstrukcyjno-budowlanej</w:t>
      </w:r>
      <w:r w:rsidRPr="00AE16A7">
        <w:rPr>
          <w:rFonts w:ascii="Calibri Light" w:eastAsia="Tahoma" w:hAnsi="Calibri Light" w:cs="Tahoma"/>
          <w:sz w:val="20"/>
          <w:szCs w:val="20"/>
          <w:lang w:eastAsia="ar-SA"/>
        </w:rPr>
        <w:t xml:space="preserve">, </w:t>
      </w:r>
    </w:p>
    <w:p w14:paraId="2B4C6083" w14:textId="1527B44D" w:rsidR="00680EE1" w:rsidRPr="00AE16A7" w:rsidRDefault="00680EE1" w:rsidP="00680EE1">
      <w:pPr>
        <w:shd w:val="clear" w:color="auto" w:fill="F2F2F2" w:themeFill="background1" w:themeFillShade="F2"/>
        <w:suppressAutoHyphens/>
        <w:spacing w:after="0" w:line="240" w:lineRule="auto"/>
        <w:ind w:right="21"/>
        <w:jc w:val="both"/>
        <w:rPr>
          <w:rFonts w:ascii="Calibri Light" w:hAnsi="Calibri Light" w:cs="Calibri Light"/>
          <w:bCs/>
          <w:sz w:val="20"/>
          <w:szCs w:val="20"/>
          <w:lang w:eastAsia="ar-SA"/>
        </w:rPr>
      </w:pPr>
      <w:r w:rsidRPr="00680EE1">
        <w:rPr>
          <w:rFonts w:ascii="Calibri Light" w:eastAsia="Tahoma" w:hAnsi="Calibri Light" w:cs="Tahoma"/>
          <w:i/>
          <w:iCs/>
          <w:sz w:val="20"/>
          <w:szCs w:val="20"/>
          <w:lang w:eastAsia="ar-SA"/>
        </w:rPr>
        <w:t xml:space="preserve">wpisaną na listę członków Regionalnej Izby Samorządu Zawodowego. </w:t>
      </w:r>
    </w:p>
    <w:p w14:paraId="6E198041" w14:textId="77777777" w:rsidR="00ED05EE" w:rsidRDefault="00ED05EE" w:rsidP="00ED05EE">
      <w:pPr>
        <w:spacing w:after="0" w:line="240" w:lineRule="auto"/>
        <w:jc w:val="both"/>
        <w:rPr>
          <w:rFonts w:ascii="Calibri Light" w:hAnsi="Calibri Light" w:cs="Calibri Light"/>
          <w:b/>
          <w:bCs/>
          <w:iCs/>
          <w:sz w:val="20"/>
          <w:szCs w:val="20"/>
        </w:rPr>
      </w:pPr>
    </w:p>
    <w:p w14:paraId="2C1F3F8F" w14:textId="20C985AA" w:rsidR="00680EE1" w:rsidRPr="008D444F" w:rsidRDefault="00680EE1" w:rsidP="00680EE1">
      <w:pPr>
        <w:shd w:val="clear" w:color="auto" w:fill="F2F2F2" w:themeFill="background1" w:themeFillShade="F2"/>
        <w:spacing w:after="0" w:line="240" w:lineRule="auto"/>
        <w:jc w:val="both"/>
        <w:rPr>
          <w:rFonts w:ascii="Calibri Light" w:hAnsi="Calibri Light" w:cs="Calibri Light"/>
          <w:b/>
          <w:iCs/>
          <w:sz w:val="20"/>
          <w:szCs w:val="20"/>
        </w:rPr>
      </w:pPr>
      <w:r w:rsidRPr="008D444F">
        <w:rPr>
          <w:rFonts w:ascii="Calibri Light" w:hAnsi="Calibri Light" w:cs="Calibri Light"/>
          <w:b/>
          <w:bCs/>
          <w:iCs/>
          <w:sz w:val="20"/>
          <w:szCs w:val="20"/>
        </w:rPr>
        <w:t>b/</w:t>
      </w:r>
      <w:r w:rsidRPr="008D444F">
        <w:rPr>
          <w:rFonts w:ascii="Calibri Light" w:hAnsi="Calibri Light" w:cs="Calibri Light"/>
          <w:iCs/>
          <w:sz w:val="20"/>
          <w:szCs w:val="20"/>
        </w:rPr>
        <w:t xml:space="preserve"> </w:t>
      </w:r>
      <w:r w:rsidRPr="008D444F">
        <w:rPr>
          <w:rFonts w:ascii="Calibri Light" w:hAnsi="Calibri Light" w:cs="Calibri Light"/>
          <w:b/>
          <w:iCs/>
          <w:sz w:val="20"/>
          <w:szCs w:val="20"/>
        </w:rPr>
        <w:t>1 osobę (kierownik robót)</w:t>
      </w:r>
      <w:r w:rsidRPr="008D444F">
        <w:rPr>
          <w:rFonts w:ascii="Calibri Light" w:hAnsi="Calibri Light" w:cs="Calibri Light"/>
          <w:iCs/>
          <w:sz w:val="20"/>
          <w:szCs w:val="20"/>
        </w:rPr>
        <w:t xml:space="preserve"> posiadającą uprawnienia do kierowania robotami budowlanymi </w:t>
      </w:r>
      <w:r w:rsidRPr="008D444F">
        <w:rPr>
          <w:rFonts w:ascii="Calibri Light" w:hAnsi="Calibri Light" w:cs="Calibri Light"/>
          <w:b/>
          <w:iCs/>
          <w:sz w:val="20"/>
          <w:szCs w:val="20"/>
        </w:rPr>
        <w:t xml:space="preserve">w specjalności instalacyjnej w zakresie sieci, instalacji i urządzeń cieplnych, wentylacyjnych, gazowych, wodociągowych i kanalizacyjnych, </w:t>
      </w:r>
    </w:p>
    <w:p w14:paraId="45D60CBE" w14:textId="77777777" w:rsidR="00680EE1" w:rsidRPr="00680EE1" w:rsidRDefault="00680EE1" w:rsidP="00680EE1">
      <w:pPr>
        <w:shd w:val="clear" w:color="auto" w:fill="F2F2F2" w:themeFill="background1" w:themeFillShade="F2"/>
        <w:spacing w:after="0" w:line="240" w:lineRule="auto"/>
        <w:jc w:val="both"/>
        <w:rPr>
          <w:rFonts w:ascii="Calibri Light" w:hAnsi="Calibri Light" w:cs="Tahoma"/>
          <w:i/>
          <w:iCs/>
          <w:sz w:val="20"/>
          <w:szCs w:val="20"/>
        </w:rPr>
      </w:pPr>
      <w:r w:rsidRPr="00680EE1">
        <w:rPr>
          <w:rFonts w:ascii="Calibri Light" w:hAnsi="Calibri Light" w:cs="Tahoma"/>
          <w:i/>
          <w:iCs/>
          <w:sz w:val="20"/>
          <w:szCs w:val="20"/>
        </w:rPr>
        <w:t>wpisaną na listę członków Regionalnej Izby Samorządu Zawodowego.</w:t>
      </w:r>
    </w:p>
    <w:p w14:paraId="3FB3ACEA" w14:textId="77777777" w:rsidR="00680EE1" w:rsidRPr="008D444F" w:rsidRDefault="00680EE1" w:rsidP="00680EE1">
      <w:pPr>
        <w:spacing w:after="0" w:line="240" w:lineRule="auto"/>
        <w:jc w:val="both"/>
        <w:rPr>
          <w:rFonts w:ascii="Calibri Light" w:hAnsi="Calibri Light" w:cs="Tahoma"/>
          <w:sz w:val="20"/>
          <w:szCs w:val="20"/>
        </w:rPr>
      </w:pPr>
    </w:p>
    <w:p w14:paraId="6AFD6951" w14:textId="77777777" w:rsidR="00680EE1" w:rsidRPr="008D444F" w:rsidRDefault="00680EE1" w:rsidP="00680EE1">
      <w:pPr>
        <w:shd w:val="clear" w:color="auto" w:fill="F2F2F2" w:themeFill="background1" w:themeFillShade="F2"/>
        <w:spacing w:after="0" w:line="240" w:lineRule="auto"/>
        <w:jc w:val="both"/>
        <w:rPr>
          <w:rFonts w:ascii="Calibri Light" w:hAnsi="Calibri Light" w:cs="Calibri Light"/>
          <w:b/>
          <w:iCs/>
          <w:sz w:val="20"/>
          <w:szCs w:val="20"/>
        </w:rPr>
      </w:pPr>
      <w:r w:rsidRPr="008D444F">
        <w:rPr>
          <w:rFonts w:ascii="Calibri Light" w:hAnsi="Calibri Light" w:cs="Calibri Light"/>
          <w:b/>
          <w:iCs/>
          <w:sz w:val="20"/>
          <w:szCs w:val="20"/>
        </w:rPr>
        <w:t xml:space="preserve">c/ 1 osobę (kierownik robót) </w:t>
      </w:r>
      <w:r w:rsidRPr="008D444F">
        <w:rPr>
          <w:rFonts w:ascii="Calibri Light" w:hAnsi="Calibri Light" w:cs="Calibri Light"/>
          <w:iCs/>
          <w:sz w:val="20"/>
          <w:szCs w:val="20"/>
        </w:rPr>
        <w:t>posiadającą</w:t>
      </w:r>
      <w:r w:rsidRPr="008D444F">
        <w:rPr>
          <w:rFonts w:ascii="Calibri Light" w:hAnsi="Calibri Light" w:cs="Calibri Light"/>
          <w:b/>
          <w:iCs/>
          <w:sz w:val="20"/>
          <w:szCs w:val="20"/>
        </w:rPr>
        <w:t xml:space="preserve"> </w:t>
      </w:r>
      <w:r w:rsidRPr="008D444F">
        <w:rPr>
          <w:rFonts w:ascii="Calibri Light" w:hAnsi="Calibri Light" w:cs="Calibri Light"/>
          <w:iCs/>
          <w:sz w:val="20"/>
          <w:szCs w:val="20"/>
        </w:rPr>
        <w:t>uprawnienia do kierowania robotami budowlanymi</w:t>
      </w:r>
      <w:r w:rsidRPr="008D444F">
        <w:rPr>
          <w:rFonts w:ascii="Calibri Light" w:hAnsi="Calibri Light" w:cs="Calibri Light"/>
          <w:b/>
          <w:iCs/>
          <w:sz w:val="20"/>
          <w:szCs w:val="20"/>
        </w:rPr>
        <w:t xml:space="preserve"> w specjalności instalacyjnej w zakresie sieci, instalacji i urządzeń elektrycznych i elektroenergetycznych,</w:t>
      </w:r>
    </w:p>
    <w:p w14:paraId="16BE403D" w14:textId="77777777" w:rsidR="00680EE1" w:rsidRPr="00680EE1" w:rsidRDefault="00680EE1" w:rsidP="00680EE1">
      <w:pPr>
        <w:shd w:val="clear" w:color="auto" w:fill="F2F2F2" w:themeFill="background1" w:themeFillShade="F2"/>
        <w:spacing w:after="0" w:line="240" w:lineRule="auto"/>
        <w:jc w:val="both"/>
        <w:rPr>
          <w:rFonts w:ascii="Calibri Light" w:eastAsia="Times New Roman" w:hAnsi="Calibri Light" w:cs="Calibri Light"/>
          <w:i/>
          <w:sz w:val="20"/>
          <w:szCs w:val="20"/>
          <w:lang w:eastAsia="ar-SA"/>
        </w:rPr>
      </w:pPr>
      <w:r w:rsidRPr="00680EE1">
        <w:rPr>
          <w:rFonts w:ascii="Calibri Light" w:hAnsi="Calibri Light" w:cs="Calibri Light"/>
          <w:b/>
          <w:i/>
          <w:sz w:val="20"/>
          <w:szCs w:val="20"/>
        </w:rPr>
        <w:t xml:space="preserve"> </w:t>
      </w:r>
      <w:r w:rsidRPr="00680EE1">
        <w:rPr>
          <w:rFonts w:ascii="Calibri Light" w:hAnsi="Calibri Light" w:cs="Calibri Light"/>
          <w:i/>
          <w:sz w:val="20"/>
          <w:szCs w:val="20"/>
        </w:rPr>
        <w:t>wpisaną na listę członków Regionalnej Izby Samorządu Zawodowego.</w:t>
      </w:r>
    </w:p>
    <w:p w14:paraId="00A5FB79" w14:textId="433A6CF8" w:rsidR="00615C24" w:rsidRPr="000E5E87" w:rsidRDefault="00615C24" w:rsidP="00615C24">
      <w:pPr>
        <w:tabs>
          <w:tab w:val="left" w:pos="-142"/>
        </w:tabs>
        <w:jc w:val="both"/>
        <w:rPr>
          <w:rFonts w:ascii="Calibri Light" w:hAnsi="Calibri Light" w:cs="Calibri Light"/>
          <w:b/>
          <w:bCs/>
          <w:color w:val="262626" w:themeColor="text1" w:themeTint="D9"/>
          <w:sz w:val="18"/>
          <w:szCs w:val="18"/>
        </w:rPr>
      </w:pPr>
    </w:p>
    <w:p w14:paraId="72E499AF" w14:textId="023928F9" w:rsidR="008579C0" w:rsidRPr="000F51C5" w:rsidRDefault="000C3A1C" w:rsidP="00CC124D">
      <w:pPr>
        <w:autoSpaceDE w:val="0"/>
        <w:autoSpaceDN w:val="0"/>
        <w:adjustRightInd w:val="0"/>
        <w:spacing w:after="0" w:line="240" w:lineRule="auto"/>
        <w:jc w:val="both"/>
        <w:rPr>
          <w:rFonts w:asciiTheme="majorHAnsi" w:hAnsiTheme="majorHAnsi" w:cstheme="majorHAnsi"/>
          <w:sz w:val="20"/>
          <w:szCs w:val="20"/>
        </w:rPr>
      </w:pPr>
      <w:r w:rsidRPr="000E5E87">
        <w:rPr>
          <w:rFonts w:asciiTheme="majorHAnsi" w:hAnsiTheme="majorHAnsi" w:cstheme="majorHAnsi"/>
          <w:color w:val="262626" w:themeColor="text1" w:themeTint="D9"/>
          <w:sz w:val="20"/>
          <w:szCs w:val="20"/>
        </w:rPr>
        <w:t xml:space="preserve">7.2/ </w:t>
      </w:r>
      <w:r w:rsidR="008579C0" w:rsidRPr="000E5E87">
        <w:rPr>
          <w:rFonts w:asciiTheme="majorHAnsi" w:hAnsiTheme="majorHAnsi" w:cstheme="majorHAnsi"/>
          <w:color w:val="262626" w:themeColor="text1" w:themeTint="D9"/>
          <w:sz w:val="20"/>
          <w:szCs w:val="20"/>
        </w:rPr>
        <w:t>Każda z ww. osób winna posiadać uprawnienia budowlane zgodne z art. 12-1</w:t>
      </w:r>
      <w:r w:rsidR="00102D1F" w:rsidRPr="000E5E87">
        <w:rPr>
          <w:rFonts w:asciiTheme="majorHAnsi" w:hAnsiTheme="majorHAnsi" w:cstheme="majorHAnsi"/>
          <w:color w:val="262626" w:themeColor="text1" w:themeTint="D9"/>
          <w:sz w:val="20"/>
          <w:szCs w:val="20"/>
        </w:rPr>
        <w:t>6</w:t>
      </w:r>
      <w:r w:rsidR="008579C0" w:rsidRPr="000E5E87">
        <w:rPr>
          <w:rFonts w:asciiTheme="majorHAnsi" w:hAnsiTheme="majorHAnsi" w:cstheme="majorHAnsi"/>
          <w:color w:val="262626" w:themeColor="text1" w:themeTint="D9"/>
          <w:sz w:val="20"/>
          <w:szCs w:val="20"/>
        </w:rPr>
        <w:t xml:space="preserve"> ustawy z dnia 7 lipca 1994 r. Prawo </w:t>
      </w:r>
      <w:r w:rsidR="008579C0" w:rsidRPr="00B3331C">
        <w:rPr>
          <w:rFonts w:asciiTheme="majorHAnsi" w:hAnsiTheme="majorHAnsi" w:cstheme="majorHAnsi"/>
          <w:sz w:val="20"/>
          <w:szCs w:val="20"/>
        </w:rPr>
        <w:t xml:space="preserve">budowlane </w:t>
      </w:r>
      <w:r w:rsidR="00616C73" w:rsidRPr="00B3331C">
        <w:rPr>
          <w:rFonts w:asciiTheme="majorHAnsi" w:hAnsiTheme="majorHAnsi" w:cstheme="majorHAnsi"/>
          <w:sz w:val="20"/>
          <w:szCs w:val="20"/>
        </w:rPr>
        <w:t>(tj. Dz. U. 202</w:t>
      </w:r>
      <w:r w:rsidR="00C6391E">
        <w:rPr>
          <w:rFonts w:asciiTheme="majorHAnsi" w:hAnsiTheme="majorHAnsi" w:cstheme="majorHAnsi"/>
          <w:sz w:val="20"/>
          <w:szCs w:val="20"/>
        </w:rPr>
        <w:t>4</w:t>
      </w:r>
      <w:r w:rsidR="00616C73" w:rsidRPr="00B3331C">
        <w:rPr>
          <w:rFonts w:asciiTheme="majorHAnsi" w:hAnsiTheme="majorHAnsi" w:cstheme="majorHAnsi"/>
          <w:sz w:val="20"/>
          <w:szCs w:val="20"/>
        </w:rPr>
        <w:t xml:space="preserve"> r</w:t>
      </w:r>
      <w:r w:rsidR="005D353E">
        <w:rPr>
          <w:rFonts w:asciiTheme="majorHAnsi" w:hAnsiTheme="majorHAnsi" w:cstheme="majorHAnsi"/>
          <w:sz w:val="20"/>
          <w:szCs w:val="20"/>
        </w:rPr>
        <w:t>.</w:t>
      </w:r>
      <w:r w:rsidR="00616C73" w:rsidRPr="00B3331C">
        <w:rPr>
          <w:rFonts w:asciiTheme="majorHAnsi" w:hAnsiTheme="majorHAnsi" w:cstheme="majorHAnsi"/>
          <w:sz w:val="20"/>
          <w:szCs w:val="20"/>
        </w:rPr>
        <w:t xml:space="preserve"> poz. </w:t>
      </w:r>
      <w:r w:rsidR="00C6391E">
        <w:rPr>
          <w:rFonts w:asciiTheme="majorHAnsi" w:hAnsiTheme="majorHAnsi" w:cstheme="majorHAnsi"/>
          <w:sz w:val="20"/>
          <w:szCs w:val="20"/>
        </w:rPr>
        <w:t>725</w:t>
      </w:r>
      <w:r w:rsidR="0047035B">
        <w:rPr>
          <w:rFonts w:asciiTheme="majorHAnsi" w:hAnsiTheme="majorHAnsi" w:cstheme="majorHAnsi"/>
          <w:sz w:val="20"/>
          <w:szCs w:val="20"/>
        </w:rPr>
        <w:t xml:space="preserve"> z późn. zm.</w:t>
      </w:r>
      <w:r w:rsidR="00616C73" w:rsidRPr="00B3331C">
        <w:rPr>
          <w:rFonts w:asciiTheme="majorHAnsi" w:hAnsiTheme="majorHAnsi" w:cstheme="majorHAnsi"/>
          <w:sz w:val="20"/>
          <w:szCs w:val="20"/>
        </w:rPr>
        <w:t xml:space="preserve">) </w:t>
      </w:r>
      <w:r w:rsidR="008579C0"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0F51C5">
        <w:rPr>
          <w:rFonts w:asciiTheme="majorHAnsi" w:hAnsiTheme="majorHAnsi" w:cstheme="majorHAnsi"/>
          <w:sz w:val="20"/>
          <w:szCs w:val="20"/>
        </w:rPr>
        <w:t xml:space="preserve">z dnia 15  grudnia 2000 r. </w:t>
      </w:r>
      <w:r w:rsidR="008579C0" w:rsidRPr="000F51C5">
        <w:rPr>
          <w:rFonts w:asciiTheme="majorHAnsi" w:hAnsiTheme="majorHAnsi" w:cstheme="majorHAnsi"/>
          <w:sz w:val="20"/>
          <w:szCs w:val="20"/>
        </w:rPr>
        <w:t xml:space="preserve">o samorządach zawodowych architektów oraz inżynierów budownictwa. </w:t>
      </w:r>
    </w:p>
    <w:p w14:paraId="0DF71E47" w14:textId="77777777" w:rsidR="00FF23E1" w:rsidRPr="00520944" w:rsidRDefault="00FF23E1" w:rsidP="00CC124D">
      <w:pPr>
        <w:autoSpaceDE w:val="0"/>
        <w:autoSpaceDN w:val="0"/>
        <w:adjustRightInd w:val="0"/>
        <w:spacing w:after="0" w:line="240" w:lineRule="auto"/>
        <w:jc w:val="both"/>
        <w:rPr>
          <w:rFonts w:asciiTheme="majorHAnsi" w:hAnsiTheme="majorHAnsi" w:cstheme="majorHAnsi"/>
          <w:color w:val="FF0000"/>
          <w:sz w:val="20"/>
          <w:szCs w:val="20"/>
        </w:rPr>
      </w:pPr>
    </w:p>
    <w:p w14:paraId="43879750" w14:textId="77777777" w:rsidR="00D31D7E" w:rsidRPr="008C0818" w:rsidRDefault="00D31D7E" w:rsidP="00D31D7E">
      <w:pPr>
        <w:pStyle w:val="Default"/>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7.3/ </w:t>
      </w:r>
      <w:r w:rsidRPr="008C0818">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(tj. Dz. U. 202</w:t>
      </w:r>
      <w:r>
        <w:rPr>
          <w:rFonts w:asciiTheme="majorHAnsi" w:hAnsiTheme="majorHAnsi" w:cstheme="majorHAnsi"/>
          <w:color w:val="auto"/>
          <w:sz w:val="20"/>
          <w:szCs w:val="20"/>
        </w:rPr>
        <w:t>4</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725</w:t>
      </w:r>
      <w:r w:rsidRPr="008C0818">
        <w:rPr>
          <w:rFonts w:asciiTheme="majorHAnsi" w:hAnsiTheme="majorHAnsi" w:cstheme="majorHAnsi"/>
          <w:color w:val="auto"/>
          <w:sz w:val="20"/>
          <w:szCs w:val="20"/>
        </w:rPr>
        <w:t xml:space="preserve"> z późn. zm.)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tj. Dz. U. 202</w:t>
      </w:r>
      <w:r>
        <w:rPr>
          <w:rFonts w:asciiTheme="majorHAnsi" w:hAnsiTheme="majorHAnsi" w:cstheme="majorHAnsi"/>
          <w:color w:val="auto"/>
          <w:sz w:val="20"/>
          <w:szCs w:val="20"/>
        </w:rPr>
        <w:t>4</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725</w:t>
      </w:r>
      <w:r w:rsidRPr="008C0818">
        <w:rPr>
          <w:rFonts w:asciiTheme="majorHAnsi" w:hAnsiTheme="majorHAnsi" w:cstheme="majorHAnsi"/>
          <w:color w:val="auto"/>
          <w:sz w:val="20"/>
          <w:szCs w:val="20"/>
        </w:rPr>
        <w:t xml:space="preserve"> 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(tj. Dz. U. 202</w:t>
      </w:r>
      <w:r>
        <w:rPr>
          <w:rFonts w:asciiTheme="majorHAnsi" w:hAnsiTheme="majorHAnsi" w:cstheme="majorHAnsi"/>
          <w:color w:val="auto"/>
          <w:sz w:val="20"/>
          <w:szCs w:val="20"/>
        </w:rPr>
        <w:t>4</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745</w:t>
      </w:r>
      <w:r w:rsidRPr="008C0818">
        <w:rPr>
          <w:rFonts w:asciiTheme="majorHAnsi" w:hAnsiTheme="majorHAnsi" w:cstheme="majorHAnsi"/>
          <w:color w:val="auto"/>
          <w:sz w:val="20"/>
          <w:szCs w:val="20"/>
        </w:rPr>
        <w:t xml:space="preserve"> z późn. zm.) oraz przepisów ustawy z 22 grudnia 2015 r, o zasadach uznawania kwalifikacji zawodowych nabytych w państwach członkowskich Unii Europejskiej (Dz. U. z  202</w:t>
      </w:r>
      <w:r>
        <w:rPr>
          <w:rFonts w:asciiTheme="majorHAnsi" w:hAnsiTheme="majorHAnsi" w:cstheme="majorHAnsi"/>
          <w:color w:val="auto"/>
          <w:sz w:val="20"/>
          <w:szCs w:val="20"/>
        </w:rPr>
        <w:t>3</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334</w:t>
      </w:r>
      <w:r w:rsidRPr="008C0818">
        <w:rPr>
          <w:rFonts w:asciiTheme="majorHAnsi" w:hAnsiTheme="majorHAnsi" w:cstheme="majorHAnsi"/>
          <w:color w:val="auto"/>
          <w:sz w:val="20"/>
          <w:szCs w:val="20"/>
        </w:rPr>
        <w:t xml:space="preserve">). </w:t>
      </w:r>
    </w:p>
    <w:p w14:paraId="43C4AD68" w14:textId="77777777" w:rsidR="00D31D7E" w:rsidRPr="008C0818" w:rsidRDefault="00D31D7E" w:rsidP="00D31D7E">
      <w:pPr>
        <w:pStyle w:val="Default"/>
        <w:spacing w:after="0" w:line="240" w:lineRule="auto"/>
        <w:jc w:val="both"/>
        <w:rPr>
          <w:rFonts w:asciiTheme="majorHAnsi" w:hAnsiTheme="majorHAnsi" w:cstheme="majorHAnsi"/>
          <w:color w:val="auto"/>
          <w:sz w:val="20"/>
          <w:szCs w:val="20"/>
        </w:rPr>
      </w:pPr>
    </w:p>
    <w:p w14:paraId="6B3D4459" w14:textId="77777777" w:rsidR="00D31D7E" w:rsidRPr="008C0818" w:rsidRDefault="00D31D7E" w:rsidP="00D31D7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2873F4CF" w14:textId="77777777" w:rsidR="00D31D7E" w:rsidRPr="008C0818" w:rsidRDefault="00D31D7E" w:rsidP="00D31D7E">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03836106" w14:textId="77777777" w:rsidR="00D31D7E" w:rsidRPr="008C0818" w:rsidRDefault="00D31D7E" w:rsidP="00D31D7E">
      <w:pPr>
        <w:autoSpaceDE w:val="0"/>
        <w:autoSpaceDN w:val="0"/>
        <w:adjustRightInd w:val="0"/>
        <w:spacing w:after="0" w:line="240" w:lineRule="auto"/>
        <w:ind w:left="284"/>
        <w:jc w:val="both"/>
        <w:rPr>
          <w:rFonts w:asciiTheme="majorHAnsi" w:hAnsiTheme="majorHAnsi" w:cstheme="majorHAnsi"/>
          <w:sz w:val="20"/>
          <w:szCs w:val="20"/>
        </w:rPr>
      </w:pPr>
    </w:p>
    <w:p w14:paraId="622DE304" w14:textId="77777777" w:rsidR="00D31D7E" w:rsidRPr="008C0818" w:rsidRDefault="00D31D7E" w:rsidP="00D31D7E">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w:t>
      </w:r>
      <w:bookmarkStart w:id="15" w:name="_Hlk174376176"/>
      <w:r w:rsidRPr="008C0818">
        <w:rPr>
          <w:rFonts w:asciiTheme="majorHAnsi" w:hAnsiTheme="majorHAnsi" w:cstheme="majorHAnsi"/>
          <w:sz w:val="20"/>
          <w:szCs w:val="20"/>
        </w:rPr>
        <w:t>o zasadach uznawania kwalifikacji zawodowych nabytych w państwach członkowskich Unii Europejskiej</w:t>
      </w:r>
      <w:bookmarkEnd w:id="15"/>
      <w:r w:rsidRPr="008C0818">
        <w:rPr>
          <w:rFonts w:asciiTheme="majorHAnsi" w:hAnsiTheme="majorHAnsi" w:cstheme="majorHAnsi"/>
          <w:sz w:val="20"/>
          <w:szCs w:val="20"/>
        </w:rPr>
        <w:t xml:space="preserve"> (Dz. U. z 202</w:t>
      </w:r>
      <w:r>
        <w:rPr>
          <w:rFonts w:asciiTheme="majorHAnsi" w:hAnsiTheme="majorHAnsi" w:cstheme="majorHAnsi"/>
          <w:sz w:val="20"/>
          <w:szCs w:val="20"/>
        </w:rPr>
        <w:t>3</w:t>
      </w:r>
      <w:r w:rsidRPr="008C0818">
        <w:rPr>
          <w:rFonts w:asciiTheme="majorHAnsi" w:hAnsiTheme="majorHAnsi" w:cstheme="majorHAnsi"/>
          <w:sz w:val="20"/>
          <w:szCs w:val="20"/>
        </w:rPr>
        <w:t xml:space="preserve"> r. , poz. </w:t>
      </w:r>
      <w:r>
        <w:rPr>
          <w:rFonts w:asciiTheme="majorHAnsi" w:hAnsiTheme="majorHAnsi" w:cstheme="majorHAnsi"/>
          <w:sz w:val="20"/>
          <w:szCs w:val="20"/>
        </w:rPr>
        <w:t>334</w:t>
      </w:r>
      <w:r w:rsidRPr="008C0818">
        <w:rPr>
          <w:rFonts w:asciiTheme="majorHAnsi" w:hAnsiTheme="majorHAnsi" w:cstheme="majorHAnsi"/>
          <w:sz w:val="20"/>
          <w:szCs w:val="20"/>
        </w:rPr>
        <w:t xml:space="preserve">). </w:t>
      </w:r>
    </w:p>
    <w:p w14:paraId="72A7A204" w14:textId="77777777" w:rsidR="00756457" w:rsidRPr="00520944" w:rsidRDefault="00756457" w:rsidP="00756457">
      <w:pPr>
        <w:autoSpaceDE w:val="0"/>
        <w:autoSpaceDN w:val="0"/>
        <w:adjustRightInd w:val="0"/>
        <w:spacing w:after="0" w:line="240" w:lineRule="auto"/>
        <w:ind w:left="284"/>
        <w:jc w:val="both"/>
        <w:rPr>
          <w:rFonts w:asciiTheme="majorHAnsi" w:hAnsiTheme="majorHAnsi" w:cstheme="majorHAnsi"/>
          <w:color w:val="FF0000"/>
          <w:sz w:val="20"/>
          <w:szCs w:val="20"/>
        </w:rPr>
      </w:pPr>
    </w:p>
    <w:p w14:paraId="23FF753B" w14:textId="77777777" w:rsidR="00756457" w:rsidRPr="008C0818" w:rsidRDefault="00756457" w:rsidP="00756457">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w:t>
      </w:r>
      <w:r w:rsidRPr="008C0818">
        <w:rPr>
          <w:rFonts w:asciiTheme="majorHAnsi" w:hAnsiTheme="majorHAnsi" w:cstheme="majorHAnsi"/>
          <w:sz w:val="20"/>
          <w:szCs w:val="20"/>
        </w:rPr>
        <w:lastRenderedPageBreak/>
        <w:t xml:space="preserve">języka, którym posługuje się dana osoba/osoby na język polski, i który przetłumaczy rozmowę/korespondencję pomiędzy taką osobą/osobami, a Zamawiającym. </w:t>
      </w:r>
    </w:p>
    <w:p w14:paraId="4FE8137C" w14:textId="77777777" w:rsidR="00756457" w:rsidRDefault="00756457" w:rsidP="00CC124D">
      <w:pPr>
        <w:autoSpaceDE w:val="0"/>
        <w:autoSpaceDN w:val="0"/>
        <w:adjustRightInd w:val="0"/>
        <w:spacing w:after="0" w:line="240" w:lineRule="auto"/>
        <w:jc w:val="both"/>
        <w:rPr>
          <w:rFonts w:asciiTheme="majorHAnsi" w:hAnsiTheme="majorHAnsi" w:cstheme="majorHAnsi"/>
          <w:sz w:val="20"/>
          <w:szCs w:val="20"/>
        </w:rPr>
      </w:pPr>
    </w:p>
    <w:p w14:paraId="0729D047" w14:textId="1A4122FD"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008579C0"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3D4153CC"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008579C0"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7C4667C3" w14:textId="77777777" w:rsidR="00E32A57" w:rsidRDefault="00E32A57" w:rsidP="00CC124D">
      <w:pPr>
        <w:autoSpaceDE w:val="0"/>
        <w:autoSpaceDN w:val="0"/>
        <w:adjustRightInd w:val="0"/>
        <w:spacing w:after="0" w:line="240" w:lineRule="auto"/>
        <w:jc w:val="both"/>
        <w:rPr>
          <w:rFonts w:asciiTheme="majorHAnsi" w:hAnsiTheme="majorHAnsi" w:cstheme="majorHAnsi"/>
          <w:sz w:val="20"/>
          <w:szCs w:val="20"/>
        </w:rPr>
      </w:pPr>
    </w:p>
    <w:p w14:paraId="74434742" w14:textId="29E91748"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587D41EB" w14:textId="77777777" w:rsidR="00CA50A1" w:rsidRPr="008C0818" w:rsidRDefault="00CA50A1" w:rsidP="00CA50A1">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Pr="00F71034">
        <w:rPr>
          <w:rFonts w:ascii="Calibri Light" w:hAnsi="Calibri Light" w:cs="Calibri Light"/>
          <w:color w:val="auto"/>
          <w:sz w:val="20"/>
          <w:szCs w:val="20"/>
        </w:rPr>
        <w:t xml:space="preserve">W przypadku wspólnego ubiegania się o zamówienie przez Wykonawców, </w:t>
      </w:r>
      <w:r w:rsidRPr="00F71034">
        <w:rPr>
          <w:rFonts w:ascii="Calibri Light" w:hAnsi="Calibri Light" w:cs="Calibri Light"/>
          <w:b/>
          <w:bCs/>
          <w:color w:val="auto"/>
          <w:sz w:val="20"/>
          <w:szCs w:val="20"/>
        </w:rPr>
        <w:t>oświadczenie</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o którym mowa w art. 125 ust. 1 Ustawy Pzp, którego wzór stanowi</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załącznik nr 2 do</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 xml:space="preserve">SWZ </w:t>
      </w:r>
      <w:r w:rsidRPr="00F71034">
        <w:rPr>
          <w:rFonts w:ascii="Calibri Light" w:hAnsi="Calibri Light" w:cs="Calibri Light"/>
          <w:color w:val="auto"/>
          <w:sz w:val="20"/>
          <w:szCs w:val="20"/>
        </w:rPr>
        <w:t xml:space="preserve"> oraz </w:t>
      </w:r>
      <w:r w:rsidRPr="00F71034">
        <w:rPr>
          <w:rFonts w:ascii="Calibri Light" w:hAnsi="Calibri Light" w:cs="Calibri Light"/>
          <w:b/>
          <w:color w:val="auto"/>
          <w:sz w:val="20"/>
          <w:szCs w:val="20"/>
        </w:rPr>
        <w:t>oświadczenie</w:t>
      </w:r>
      <w:r>
        <w:rPr>
          <w:rFonts w:ascii="Calibri Light" w:hAnsi="Calibri Light" w:cs="Calibri Light"/>
          <w:b/>
          <w:color w:val="auto"/>
          <w:sz w:val="20"/>
          <w:szCs w:val="20"/>
        </w:rPr>
        <w:t xml:space="preserve"> co do okoliczności o których mowa</w:t>
      </w:r>
      <w:r w:rsidRPr="00F71034">
        <w:rPr>
          <w:rFonts w:ascii="Calibri Light" w:hAnsi="Calibri Light" w:cs="Calibri Light"/>
          <w:b/>
          <w:color w:val="auto"/>
          <w:sz w:val="20"/>
          <w:szCs w:val="20"/>
        </w:rPr>
        <w:t xml:space="preserve"> art. 7 ust. 1 Ustawy z dnia 15 kwietnia 2022 r. o szczególnych rozwiązaniach w zakresie przeciwdziałania wspieraniu agresji na Ukrainę oraz służących ochronie bezpieczeństwa narodowego (Dz. U z 202</w:t>
      </w:r>
      <w:r>
        <w:rPr>
          <w:rFonts w:ascii="Calibri Light" w:hAnsi="Calibri Light" w:cs="Calibri Light"/>
          <w:b/>
          <w:color w:val="auto"/>
          <w:sz w:val="20"/>
          <w:szCs w:val="20"/>
        </w:rPr>
        <w:t>3</w:t>
      </w:r>
      <w:r w:rsidRPr="00F71034">
        <w:rPr>
          <w:rFonts w:ascii="Calibri Light" w:hAnsi="Calibri Light" w:cs="Calibri Light"/>
          <w:b/>
          <w:color w:val="auto"/>
          <w:sz w:val="20"/>
          <w:szCs w:val="20"/>
        </w:rPr>
        <w:t xml:space="preserve"> r. poz. </w:t>
      </w:r>
      <w:r>
        <w:rPr>
          <w:rFonts w:ascii="Calibri Light" w:hAnsi="Calibri Light" w:cs="Calibri Light"/>
          <w:b/>
          <w:color w:val="auto"/>
          <w:sz w:val="20"/>
          <w:szCs w:val="20"/>
        </w:rPr>
        <w:t>1497 ze zmianami)</w:t>
      </w:r>
      <w:r w:rsidRPr="00F71034">
        <w:rPr>
          <w:rFonts w:ascii="Calibri Light" w:hAnsi="Calibri Light" w:cs="Calibri Light"/>
          <w:b/>
          <w:color w:val="auto"/>
          <w:sz w:val="20"/>
          <w:szCs w:val="20"/>
        </w:rPr>
        <w:t xml:space="preserve"> zwana dalej „ustawą” </w:t>
      </w:r>
      <w:r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24F2E3F" w:rsidR="00B963FE" w:rsidRPr="00E609E5"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8</w:t>
      </w:r>
      <w:r w:rsidRPr="008C0818">
        <w:rPr>
          <w:rFonts w:asciiTheme="majorHAnsi" w:hAnsiTheme="majorHAnsi" w:cstheme="majorHAnsi"/>
          <w:sz w:val="20"/>
          <w:szCs w:val="20"/>
        </w:rPr>
        <w:t xml:space="preserve">/ </w:t>
      </w:r>
      <w:r w:rsidR="00B963FE" w:rsidRPr="008C0818">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00B963FE" w:rsidRPr="00E609E5">
        <w:rPr>
          <w:rFonts w:ascii="Calibri Light" w:hAnsi="Calibri Light" w:cs="Calibri Light"/>
          <w:sz w:val="20"/>
          <w:szCs w:val="20"/>
        </w:rPr>
        <w:t>zamówienia</w:t>
      </w:r>
      <w:r w:rsidR="00B963FE" w:rsidRPr="00E609E5">
        <w:t xml:space="preserve">. </w:t>
      </w:r>
    </w:p>
    <w:p w14:paraId="4E8C1825" w14:textId="77777777" w:rsidR="00E609E5" w:rsidRPr="00520944" w:rsidRDefault="00E609E5"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16"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Obligatoryjne przesłanki wykluczenia Wykonawcy określono w art. 108 ust. 1 pkt 1÷6 ustawy Pzp.</w:t>
      </w:r>
    </w:p>
    <w:bookmarkEnd w:id="16"/>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562F324"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lastRenderedPageBreak/>
        <w:t>c) o którym mowa w art. 228–230a, art. 250a Kodeksu karnego, w art. 46–48 ustawy z dnia 25 czerwca 2010 r. o sporcie (Dz. U. z 20</w:t>
      </w:r>
      <w:r w:rsidR="00C84148">
        <w:rPr>
          <w:rFonts w:asciiTheme="majorHAnsi" w:hAnsiTheme="majorHAnsi" w:cstheme="majorHAnsi"/>
          <w:sz w:val="20"/>
          <w:szCs w:val="20"/>
        </w:rPr>
        <w:t>23</w:t>
      </w:r>
      <w:r w:rsidRPr="00675B69">
        <w:rPr>
          <w:rFonts w:asciiTheme="majorHAnsi" w:hAnsiTheme="majorHAnsi" w:cstheme="majorHAnsi"/>
          <w:sz w:val="20"/>
          <w:szCs w:val="20"/>
        </w:rPr>
        <w:t xml:space="preserve"> r. poz.</w:t>
      </w:r>
      <w:r w:rsidR="00C84148">
        <w:rPr>
          <w:rFonts w:asciiTheme="majorHAnsi" w:hAnsiTheme="majorHAnsi" w:cstheme="majorHAnsi"/>
          <w:sz w:val="20"/>
          <w:szCs w:val="20"/>
        </w:rPr>
        <w:t xml:space="preserve"> 2048)</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sidR="00C841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C84148">
        <w:rPr>
          <w:rFonts w:asciiTheme="majorHAnsi" w:hAnsiTheme="majorHAnsi" w:cstheme="majorHAnsi"/>
          <w:sz w:val="20"/>
          <w:szCs w:val="20"/>
        </w:rPr>
        <w:t>826</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54FD0EA"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w:t>
      </w:r>
      <w:r w:rsidR="00C84148">
        <w:rPr>
          <w:rFonts w:asciiTheme="majorHAnsi" w:hAnsiTheme="majorHAnsi" w:cstheme="majorHAnsi"/>
          <w:color w:val="auto"/>
          <w:sz w:val="20"/>
          <w:szCs w:val="20"/>
        </w:rPr>
        <w:t>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C84148">
        <w:rPr>
          <w:rFonts w:asciiTheme="majorHAnsi" w:hAnsiTheme="majorHAnsi" w:cstheme="majorHAnsi"/>
          <w:color w:val="auto"/>
          <w:sz w:val="20"/>
          <w:szCs w:val="20"/>
        </w:rPr>
        <w:t>1745</w:t>
      </w:r>
      <w:r w:rsidR="00616C73" w:rsidRPr="00675B69">
        <w:rPr>
          <w:rFonts w:asciiTheme="majorHAnsi" w:hAnsiTheme="majorHAnsi" w:cstheme="majorHAnsi"/>
          <w:color w:val="auto"/>
          <w:sz w:val="20"/>
          <w:szCs w:val="20"/>
        </w:rPr>
        <w:t xml:space="preserve"> z póź.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Default="00BB1A6B" w:rsidP="00CC124D">
      <w:pPr>
        <w:pStyle w:val="Default"/>
        <w:spacing w:after="0" w:line="240" w:lineRule="auto"/>
        <w:rPr>
          <w:rFonts w:asciiTheme="majorHAnsi" w:hAnsiTheme="majorHAnsi" w:cstheme="majorHAnsi"/>
          <w:color w:val="FF0000"/>
          <w:sz w:val="20"/>
          <w:szCs w:val="20"/>
        </w:rPr>
      </w:pPr>
    </w:p>
    <w:p w14:paraId="443F94B3" w14:textId="2824B3FB"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7CBCBF7D" w14:textId="77777777"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4952B1F3" w14:textId="2DC3FBC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1</w:t>
      </w:r>
      <w:r w:rsidR="00C84148">
        <w:rPr>
          <w:rFonts w:asciiTheme="majorHAnsi" w:eastAsia="Times New Roman" w:hAnsiTheme="majorHAnsi" w:cstheme="majorHAnsi"/>
          <w:sz w:val="20"/>
          <w:szCs w:val="20"/>
        </w:rPr>
        <w:t>605</w:t>
      </w:r>
      <w:r w:rsidRPr="003B0E40">
        <w:rPr>
          <w:rFonts w:asciiTheme="majorHAnsi" w:eastAsia="Times New Roman" w:hAnsiTheme="majorHAnsi" w:cstheme="majorHAnsi"/>
          <w:sz w:val="20"/>
          <w:szCs w:val="20"/>
        </w:rPr>
        <w:t>, z późn. zm.), zwanej dalej „ustawą Pzp”.</w:t>
      </w:r>
    </w:p>
    <w:p w14:paraId="0481A19B"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7ADACD8F"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Ustawa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sidR="00C84148">
        <w:rPr>
          <w:rFonts w:asciiTheme="majorHAnsi" w:eastAsia="Times New Roman" w:hAnsiTheme="majorHAnsi" w:cstheme="majorHAnsi"/>
          <w:sz w:val="20"/>
          <w:szCs w:val="20"/>
        </w:rPr>
        <w:t>3</w:t>
      </w:r>
      <w:r w:rsidRPr="007B6734">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1497 ze zmianami)</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2797A360"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B0E40" w:rsidRDefault="00153725">
      <w:pPr>
        <w:numPr>
          <w:ilvl w:val="0"/>
          <w:numId w:val="2"/>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AC5E8C1" w:rsidR="00153725" w:rsidRPr="003B0E40" w:rsidRDefault="00153725">
      <w:pPr>
        <w:numPr>
          <w:ilvl w:val="0"/>
          <w:numId w:val="2"/>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5C41986F" w:rsidR="00153725" w:rsidRPr="003B0E40" w:rsidRDefault="00153725">
      <w:pPr>
        <w:numPr>
          <w:ilvl w:val="0"/>
          <w:numId w:val="2"/>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sidR="0047035B">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47035B">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sidR="0047035B">
        <w:rPr>
          <w:rFonts w:asciiTheme="majorHAnsi" w:eastAsia="Times New Roman" w:hAnsiTheme="majorHAnsi" w:cstheme="majorHAnsi"/>
          <w:sz w:val="20"/>
          <w:szCs w:val="20"/>
        </w:rPr>
        <w:t xml:space="preserve">0 </w:t>
      </w:r>
      <w:r w:rsidR="008F619E">
        <w:rPr>
          <w:rFonts w:asciiTheme="majorHAnsi" w:eastAsia="Times New Roman" w:hAnsiTheme="majorHAnsi" w:cstheme="majorHAnsi"/>
          <w:sz w:val="20"/>
          <w:szCs w:val="20"/>
        </w:rPr>
        <w:t xml:space="preserve">z późn. </w:t>
      </w:r>
      <w:r w:rsidR="0047035B">
        <w:rPr>
          <w:rFonts w:asciiTheme="majorHAnsi" w:eastAsia="Times New Roman" w:hAnsiTheme="majorHAnsi" w:cstheme="majorHAnsi"/>
          <w:sz w:val="20"/>
          <w:szCs w:val="20"/>
        </w:rPr>
        <w:t>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7B6734"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6FD63E7C"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lastRenderedPageBreak/>
        <w:t>Kara pieniężna nakładana będzie przez Prezesa Urzędu Zamówień Publicznych, w drodze decyzji, w wysokości do 20 000 000 zł.</w:t>
      </w:r>
    </w:p>
    <w:p w14:paraId="1C9734C4" w14:textId="0442AFDE" w:rsidR="006D3D6A" w:rsidRDefault="006D3D6A"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A73A9A">
        <w:rPr>
          <w:rFonts w:asciiTheme="majorHAnsi" w:hAnsiTheme="majorHAnsi" w:cstheme="majorHAnsi"/>
          <w:b/>
          <w:bCs/>
          <w:color w:val="C00000"/>
          <w:sz w:val="20"/>
          <w:szCs w:val="20"/>
        </w:rPr>
        <w:t xml:space="preserve">9.1/ </w:t>
      </w:r>
      <w:r w:rsidR="006D3D6A" w:rsidRPr="00A73A9A">
        <w:rPr>
          <w:rFonts w:asciiTheme="majorHAnsi" w:hAnsiTheme="majorHAnsi" w:cstheme="majorHAnsi"/>
          <w:b/>
          <w:bCs/>
          <w:color w:val="C00000"/>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Pzp,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59834937" w:rsidR="00153725" w:rsidRPr="009D538D" w:rsidRDefault="00E96899" w:rsidP="0015372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2</w:t>
      </w:r>
      <w:r w:rsidR="00153725" w:rsidRPr="009D538D">
        <w:rPr>
          <w:rFonts w:asciiTheme="majorHAnsi" w:hAnsiTheme="majorHAnsi" w:cstheme="majorHAnsi"/>
          <w:b/>
          <w:bCs/>
          <w:color w:val="262626" w:themeColor="text1" w:themeTint="D9"/>
          <w:sz w:val="20"/>
          <w:szCs w:val="20"/>
        </w:rPr>
        <w:t>) Wykonawca dołącza do oferty oświadczenie o niepodleganiu wykluczeniu  oraz o spełnianiu warunków udziału w postępowaniu – załącznik nr 2 do SWZ,</w:t>
      </w:r>
      <w:r w:rsidR="00153725"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w przypadkach wskazanych w art. 462 ust. 2 i ust. 3 oraz 4 pkt. 1 Pzp,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439A0386" w:rsidR="006D3D6A" w:rsidRPr="00675B69" w:rsidRDefault="00E96899" w:rsidP="004100E3">
      <w:pPr>
        <w:shd w:val="clear" w:color="auto" w:fill="FFFFFF" w:themeFill="background1"/>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3</w:t>
      </w:r>
      <w:r w:rsidR="007F67F5" w:rsidRPr="00675B69">
        <w:rPr>
          <w:rFonts w:asciiTheme="majorHAnsi" w:hAnsiTheme="majorHAnsi" w:cstheme="majorHAnsi"/>
          <w:b/>
          <w:bCs/>
          <w:sz w:val="20"/>
          <w:szCs w:val="20"/>
        </w:rPr>
        <w:t>)</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Pzp,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lastRenderedPageBreak/>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DD97050" w14:textId="5F188AC7" w:rsidR="006D3D6A" w:rsidRPr="00675B69" w:rsidRDefault="00E96899" w:rsidP="00CC124D">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4</w:t>
      </w:r>
      <w:r w:rsidR="007F67F5" w:rsidRPr="00675B69">
        <w:rPr>
          <w:rFonts w:asciiTheme="majorHAnsi" w:hAnsiTheme="majorHAnsi" w:cstheme="majorHAnsi"/>
          <w:b/>
          <w:bCs/>
          <w:sz w:val="20"/>
          <w:szCs w:val="20"/>
        </w:rPr>
        <w:t>)</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261B7039"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r w:rsidR="006D3D6A" w:rsidRPr="00675B69">
        <w:rPr>
          <w:rFonts w:asciiTheme="majorHAnsi" w:hAnsiTheme="majorHAnsi" w:cstheme="majorHAnsi"/>
          <w:b/>
          <w:bCs/>
          <w:sz w:val="20"/>
          <w:szCs w:val="20"/>
        </w:rPr>
        <w:t>ppkt 4 SWZ, będzie  polegał na zdolnościach technicznych lub zawodowych innych podmiotów</w:t>
      </w:r>
      <w:r w:rsidR="00146DF2">
        <w:rPr>
          <w:rFonts w:asciiTheme="majorHAnsi" w:hAnsiTheme="majorHAnsi" w:cstheme="majorHAnsi"/>
          <w:b/>
          <w:bCs/>
          <w:sz w:val="20"/>
          <w:szCs w:val="20"/>
        </w:rPr>
        <w:t xml:space="preserve"> lub </w:t>
      </w:r>
      <w:r w:rsidR="00146DF2">
        <w:rPr>
          <w:rFonts w:asciiTheme="majorHAnsi" w:hAnsiTheme="majorHAnsi" w:cstheme="majorHAnsi"/>
          <w:b/>
          <w:bCs/>
          <w:color w:val="262626" w:themeColor="text1" w:themeTint="D9"/>
          <w:sz w:val="20"/>
          <w:szCs w:val="20"/>
        </w:rPr>
        <w:t>s</w:t>
      </w:r>
      <w:r w:rsidR="00146DF2" w:rsidRPr="00575CD0">
        <w:rPr>
          <w:rFonts w:asciiTheme="majorHAnsi" w:hAnsiTheme="majorHAnsi" w:cstheme="majorHAnsi"/>
          <w:b/>
          <w:bCs/>
          <w:color w:val="262626" w:themeColor="text1" w:themeTint="D9"/>
          <w:sz w:val="20"/>
          <w:szCs w:val="20"/>
        </w:rPr>
        <w:t>ytuacji ekonomicznej lub finansowej:</w:t>
      </w:r>
      <w:r w:rsidR="006D3D6A" w:rsidRPr="00675B69">
        <w:rPr>
          <w:rFonts w:asciiTheme="majorHAnsi" w:hAnsiTheme="majorHAnsi" w:cstheme="majorHAnsi"/>
          <w:b/>
          <w:bCs/>
          <w:sz w:val="20"/>
          <w:szCs w:val="20"/>
        </w:rPr>
        <w:t>.</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lastRenderedPageBreak/>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104EBE42" w14:textId="1E781280" w:rsidR="006D3D6A" w:rsidRPr="00CD6B8B" w:rsidRDefault="000667B2"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84148">
        <w:rPr>
          <w:rFonts w:asciiTheme="majorHAnsi" w:hAnsiTheme="majorHAnsi" w:cstheme="majorHAnsi"/>
          <w:sz w:val="20"/>
          <w:szCs w:val="20"/>
        </w:rPr>
        <w:t>.</w:t>
      </w:r>
    </w:p>
    <w:p w14:paraId="37E5A279" w14:textId="18FDCB81" w:rsidR="006D3D6A" w:rsidRPr="00CD6B8B" w:rsidRDefault="006D3D6A"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478B422E" w:rsidR="006D3D6A" w:rsidRPr="00CD6B8B" w:rsidRDefault="000667B2"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60389AE0" w14:textId="77777777" w:rsidR="00E609E5" w:rsidRPr="00CD6B8B" w:rsidRDefault="00E609E5"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3BF0B8" w14:textId="1B8EADC5" w:rsidR="00E43081" w:rsidRDefault="00E43081" w:rsidP="00187782">
      <w:pPr>
        <w:spacing w:after="0" w:line="240" w:lineRule="auto"/>
        <w:jc w:val="both"/>
        <w:rPr>
          <w:rFonts w:asciiTheme="majorHAnsi" w:hAnsiTheme="majorHAnsi" w:cstheme="majorHAnsi"/>
          <w:sz w:val="20"/>
          <w:szCs w:val="20"/>
        </w:rPr>
      </w:pPr>
    </w:p>
    <w:p w14:paraId="21F51EF2" w14:textId="77777777" w:rsidR="009A7C0B" w:rsidRPr="00CD6B8B" w:rsidRDefault="009A7C0B" w:rsidP="00CC124D">
      <w:pPr>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08518686" w14:textId="77777777" w:rsidR="000A07E0" w:rsidRPr="00663473" w:rsidRDefault="000A07E0" w:rsidP="00CC124D">
      <w:pPr>
        <w:spacing w:after="0" w:line="240" w:lineRule="auto"/>
        <w:rPr>
          <w:rFonts w:asciiTheme="majorHAnsi" w:hAnsiTheme="majorHAnsi" w:cstheme="majorHAnsi"/>
          <w:sz w:val="20"/>
          <w:szCs w:val="20"/>
        </w:rPr>
      </w:pPr>
    </w:p>
    <w:p w14:paraId="3D020382" w14:textId="2217753D"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2237B0A2" w14:textId="77777777" w:rsidR="0040077B" w:rsidRDefault="0040077B" w:rsidP="0040077B">
      <w:pPr>
        <w:autoSpaceDE w:val="0"/>
        <w:autoSpaceDN w:val="0"/>
        <w:adjustRightInd w:val="0"/>
        <w:spacing w:after="0" w:line="240" w:lineRule="auto"/>
        <w:jc w:val="both"/>
        <w:rPr>
          <w:rFonts w:asciiTheme="majorHAnsi" w:hAnsiTheme="majorHAnsi" w:cstheme="majorHAnsi"/>
          <w:sz w:val="20"/>
          <w:szCs w:val="20"/>
        </w:rPr>
      </w:pPr>
      <w:bookmarkStart w:id="17" w:name="_Hlk114563511"/>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4D800873" w14:textId="77777777" w:rsidR="0040077B" w:rsidRPr="00B4439A" w:rsidRDefault="0040077B" w:rsidP="0040077B">
      <w:pPr>
        <w:autoSpaceDE w:val="0"/>
        <w:autoSpaceDN w:val="0"/>
        <w:adjustRightInd w:val="0"/>
        <w:spacing w:after="0" w:line="240" w:lineRule="auto"/>
        <w:jc w:val="both"/>
        <w:rPr>
          <w:rFonts w:asciiTheme="majorHAnsi" w:hAnsiTheme="majorHAnsi" w:cstheme="majorHAnsi"/>
          <w:sz w:val="20"/>
          <w:szCs w:val="20"/>
        </w:rPr>
      </w:pPr>
    </w:p>
    <w:p w14:paraId="43D0F633" w14:textId="77777777" w:rsidR="0040077B" w:rsidRPr="00B4439A" w:rsidRDefault="0040077B" w:rsidP="0040077B">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lastRenderedPageBreak/>
        <w:t xml:space="preserve">W przypadku składania oferty wspólnej ww. dokument składa każdy z Wykonawców składających ofertę wspólną. </w:t>
      </w:r>
    </w:p>
    <w:p w14:paraId="4281D4E0" w14:textId="77777777" w:rsidR="0040077B" w:rsidRPr="00B4439A" w:rsidRDefault="0040077B" w:rsidP="0040077B">
      <w:pPr>
        <w:spacing w:after="0" w:line="240" w:lineRule="auto"/>
        <w:jc w:val="both"/>
        <w:rPr>
          <w:rFonts w:asciiTheme="majorHAnsi" w:hAnsiTheme="majorHAnsi" w:cstheme="majorHAnsi"/>
          <w:sz w:val="20"/>
          <w:szCs w:val="20"/>
        </w:rPr>
      </w:pPr>
    </w:p>
    <w:p w14:paraId="09D060C2" w14:textId="77777777" w:rsidR="0040077B" w:rsidRPr="00B4439A" w:rsidRDefault="0040077B" w:rsidP="0040077B">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A1C9B9D" w14:textId="77777777" w:rsidR="0040077B" w:rsidRPr="00B4439A" w:rsidRDefault="0040077B" w:rsidP="0040077B">
      <w:pPr>
        <w:autoSpaceDE w:val="0"/>
        <w:autoSpaceDN w:val="0"/>
        <w:adjustRightInd w:val="0"/>
        <w:spacing w:after="0" w:line="240" w:lineRule="auto"/>
        <w:jc w:val="both"/>
        <w:rPr>
          <w:rFonts w:asciiTheme="majorHAnsi" w:hAnsiTheme="majorHAnsi" w:cstheme="majorHAnsi"/>
          <w:b/>
          <w:bCs/>
          <w:sz w:val="20"/>
          <w:szCs w:val="20"/>
        </w:rPr>
      </w:pPr>
    </w:p>
    <w:p w14:paraId="568AA529" w14:textId="3E14698A" w:rsidR="0040077B" w:rsidRPr="00B4439A" w:rsidRDefault="0040077B" w:rsidP="0040077B">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b</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Pzp o braku przynależności do tej samej grupy kapitałowej </w:t>
      </w:r>
      <w:r w:rsidRPr="00B25F8D">
        <w:rPr>
          <w:rFonts w:asciiTheme="majorHAnsi" w:hAnsiTheme="majorHAnsi" w:cstheme="majorHAnsi"/>
          <w:sz w:val="20"/>
          <w:szCs w:val="20"/>
        </w:rPr>
        <w:t>w rozumieniu ustawy z dnia 16.02.2007 r. o ochronie konkurencji i konsumentów (t.j. Dz. U. z 202</w:t>
      </w:r>
      <w:r w:rsidR="00D31D7E">
        <w:rPr>
          <w:rFonts w:asciiTheme="majorHAnsi" w:hAnsiTheme="majorHAnsi" w:cstheme="majorHAnsi"/>
          <w:sz w:val="20"/>
          <w:szCs w:val="20"/>
        </w:rPr>
        <w:t>4</w:t>
      </w:r>
      <w:r w:rsidRPr="00B25F8D">
        <w:rPr>
          <w:rFonts w:asciiTheme="majorHAnsi" w:hAnsiTheme="majorHAnsi" w:cstheme="majorHAnsi"/>
          <w:sz w:val="20"/>
          <w:szCs w:val="20"/>
        </w:rPr>
        <w:t xml:space="preserve"> r. poz. </w:t>
      </w:r>
      <w:r w:rsidR="00D31D7E">
        <w:rPr>
          <w:rFonts w:asciiTheme="majorHAnsi" w:hAnsiTheme="majorHAnsi" w:cstheme="majorHAnsi"/>
          <w:sz w:val="20"/>
          <w:szCs w:val="20"/>
        </w:rPr>
        <w:t>549</w:t>
      </w:r>
      <w:r w:rsidRPr="00B25F8D">
        <w:rPr>
          <w:rFonts w:asciiTheme="majorHAnsi" w:hAnsiTheme="majorHAnsi" w:cstheme="majorHAnsi"/>
          <w:sz w:val="20"/>
          <w:szCs w:val="20"/>
        </w:rPr>
        <w:t>) 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Pr>
          <w:rFonts w:asciiTheme="majorHAnsi" w:hAnsiTheme="majorHAnsi" w:cstheme="majorHAnsi"/>
          <w:b/>
          <w:bCs/>
          <w:sz w:val="20"/>
          <w:szCs w:val="20"/>
        </w:rPr>
        <w:t>7</w:t>
      </w:r>
      <w:r w:rsidRPr="00B4439A">
        <w:rPr>
          <w:rFonts w:asciiTheme="majorHAnsi" w:hAnsiTheme="majorHAnsi" w:cstheme="majorHAnsi"/>
          <w:b/>
          <w:bCs/>
          <w:sz w:val="20"/>
          <w:szCs w:val="20"/>
        </w:rPr>
        <w:t xml:space="preserve"> do SWZ </w:t>
      </w:r>
    </w:p>
    <w:p w14:paraId="1FEEE88B" w14:textId="77777777" w:rsidR="0040077B" w:rsidRPr="00B4439A" w:rsidRDefault="0040077B" w:rsidP="0040077B">
      <w:pPr>
        <w:autoSpaceDE w:val="0"/>
        <w:autoSpaceDN w:val="0"/>
        <w:adjustRightInd w:val="0"/>
        <w:spacing w:after="0" w:line="240" w:lineRule="auto"/>
        <w:rPr>
          <w:rFonts w:asciiTheme="majorHAnsi" w:hAnsiTheme="majorHAnsi" w:cstheme="majorHAnsi"/>
          <w:sz w:val="20"/>
          <w:szCs w:val="20"/>
        </w:rPr>
      </w:pPr>
    </w:p>
    <w:p w14:paraId="2B5BDD63" w14:textId="77777777" w:rsidR="0040077B" w:rsidRPr="00B4439A" w:rsidRDefault="0040077B" w:rsidP="0040077B">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7E48DDFA" w14:textId="77777777" w:rsidR="0040077B" w:rsidRPr="00B4439A" w:rsidRDefault="0040077B" w:rsidP="0040077B">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W przypadku Wykonawców wspólnie składających ofertę dokumenty, o których mowa w ust. 9.2.1/ pkt a) – </w:t>
      </w:r>
      <w:r>
        <w:rPr>
          <w:rFonts w:asciiTheme="majorHAnsi" w:hAnsiTheme="majorHAnsi" w:cstheme="majorHAnsi"/>
          <w:sz w:val="20"/>
          <w:szCs w:val="20"/>
        </w:rPr>
        <w:t>b</w:t>
      </w:r>
      <w:r w:rsidRPr="00B4439A">
        <w:rPr>
          <w:rFonts w:asciiTheme="majorHAnsi" w:hAnsiTheme="majorHAnsi" w:cstheme="majorHAnsi"/>
          <w:sz w:val="20"/>
          <w:szCs w:val="20"/>
        </w:rPr>
        <w:t>), zobowiązany jest złożyć każdy z Wykonawców wspólnie składających ofertę.</w:t>
      </w:r>
    </w:p>
    <w:p w14:paraId="4C78B6CE" w14:textId="77777777" w:rsidR="0040077B" w:rsidRDefault="0040077B" w:rsidP="0040077B">
      <w:pPr>
        <w:tabs>
          <w:tab w:val="left" w:pos="-142"/>
        </w:tabs>
        <w:spacing w:after="0" w:line="240" w:lineRule="auto"/>
        <w:jc w:val="both"/>
        <w:rPr>
          <w:rFonts w:asciiTheme="majorHAnsi" w:hAnsiTheme="majorHAnsi" w:cstheme="majorHAnsi"/>
          <w:b/>
          <w:bCs/>
          <w:color w:val="262626" w:themeColor="text1" w:themeTint="D9"/>
          <w:sz w:val="20"/>
          <w:szCs w:val="20"/>
        </w:rPr>
      </w:pPr>
    </w:p>
    <w:p w14:paraId="4E09E7C2" w14:textId="77777777" w:rsidR="0040077B" w:rsidRPr="005F4802" w:rsidRDefault="0040077B" w:rsidP="0040077B">
      <w:pPr>
        <w:tabs>
          <w:tab w:val="left" w:pos="-142"/>
        </w:tabs>
        <w:spacing w:after="0" w:line="240" w:lineRule="auto"/>
        <w:jc w:val="both"/>
        <w:rPr>
          <w:rFonts w:asciiTheme="majorHAnsi" w:hAnsiTheme="majorHAnsi" w:cstheme="majorHAnsi"/>
          <w:color w:val="262626" w:themeColor="text1" w:themeTint="D9"/>
          <w:sz w:val="20"/>
          <w:szCs w:val="20"/>
          <w:u w:val="single"/>
        </w:rPr>
      </w:pPr>
      <w:r>
        <w:rPr>
          <w:rFonts w:asciiTheme="majorHAnsi" w:hAnsiTheme="majorHAnsi" w:cstheme="majorHAnsi"/>
          <w:b/>
          <w:bCs/>
          <w:color w:val="262626" w:themeColor="text1" w:themeTint="D9"/>
          <w:sz w:val="20"/>
          <w:szCs w:val="20"/>
        </w:rPr>
        <w:t>9.2.1.a/</w:t>
      </w:r>
      <w:r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Pr="006A6D8E">
        <w:rPr>
          <w:rFonts w:asciiTheme="majorHAnsi" w:hAnsiTheme="majorHAnsi" w:cstheme="majorHAnsi"/>
          <w:b/>
          <w:bCs/>
          <w:color w:val="262626" w:themeColor="text1" w:themeTint="D9"/>
          <w:sz w:val="20"/>
          <w:szCs w:val="20"/>
        </w:rPr>
        <w:t xml:space="preserve"> </w:t>
      </w:r>
      <w:r w:rsidRPr="005F4802">
        <w:rPr>
          <w:rFonts w:asciiTheme="majorHAnsi" w:hAnsiTheme="majorHAnsi" w:cstheme="majorHAnsi"/>
          <w:color w:val="262626" w:themeColor="text1" w:themeTint="D9"/>
          <w:sz w:val="20"/>
          <w:szCs w:val="20"/>
          <w:u w:val="single"/>
        </w:rPr>
        <w:t xml:space="preserve">zamawiający żąda od wykonawcy przedstawienia w odniesieniu do tych podmiotów dokumentów określonych w pkt. 9.2.1/ </w:t>
      </w:r>
      <w:r w:rsidRPr="005F4802">
        <w:rPr>
          <w:rFonts w:asciiTheme="majorHAnsi" w:hAnsiTheme="majorHAnsi" w:cstheme="majorHAnsi"/>
          <w:sz w:val="20"/>
          <w:szCs w:val="20"/>
          <w:u w:val="single"/>
        </w:rPr>
        <w:t>pkt a)</w:t>
      </w:r>
      <w:r w:rsidRPr="005F4802">
        <w:rPr>
          <w:rFonts w:asciiTheme="majorHAnsi" w:hAnsiTheme="majorHAnsi" w:cstheme="majorHAnsi"/>
          <w:color w:val="262626" w:themeColor="text1" w:themeTint="D9"/>
          <w:sz w:val="20"/>
          <w:szCs w:val="20"/>
          <w:u w:val="single"/>
        </w:rPr>
        <w:t>.</w:t>
      </w:r>
      <w:r>
        <w:rPr>
          <w:rFonts w:asciiTheme="majorHAnsi" w:hAnsiTheme="majorHAnsi" w:cstheme="majorHAnsi"/>
          <w:color w:val="262626" w:themeColor="text1" w:themeTint="D9"/>
          <w:sz w:val="20"/>
          <w:szCs w:val="20"/>
          <w:u w:val="single"/>
        </w:rPr>
        <w:t xml:space="preserve">  </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p w14:paraId="3C13CB6C" w14:textId="77777777" w:rsidR="00795CF4" w:rsidRPr="00B4439A" w:rsidRDefault="00795CF4" w:rsidP="00795CF4">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bookmarkEnd w:id="17"/>
    <w:p w14:paraId="7BC12D41" w14:textId="77777777" w:rsidR="00795CF4" w:rsidRPr="00520944" w:rsidRDefault="00795CF4" w:rsidP="00CC124D">
      <w:pPr>
        <w:autoSpaceDE w:val="0"/>
        <w:autoSpaceDN w:val="0"/>
        <w:adjustRightInd w:val="0"/>
        <w:spacing w:after="0" w:line="240" w:lineRule="auto"/>
        <w:jc w:val="both"/>
        <w:rPr>
          <w:rFonts w:asciiTheme="majorHAnsi" w:hAnsiTheme="majorHAnsi" w:cstheme="majorHAnsi"/>
          <w:color w:val="FF0000"/>
          <w:sz w:val="20"/>
          <w:szCs w:val="20"/>
        </w:rPr>
      </w:pPr>
    </w:p>
    <w:p w14:paraId="209A1A73" w14:textId="6C0F48A4" w:rsidR="006D3D6A" w:rsidRPr="00563547" w:rsidRDefault="004C3DC8" w:rsidP="00563547">
      <w:pPr>
        <w:spacing w:after="0" w:line="240" w:lineRule="auto"/>
        <w:jc w:val="both"/>
        <w:rPr>
          <w:rFonts w:asciiTheme="majorHAnsi" w:hAnsiTheme="majorHAnsi" w:cstheme="majorHAnsi"/>
          <w:b/>
          <w:bCs/>
          <w:sz w:val="20"/>
          <w:szCs w:val="20"/>
          <w:u w:val="single"/>
        </w:rPr>
      </w:pPr>
      <w:r w:rsidRPr="00563547">
        <w:rPr>
          <w:rFonts w:asciiTheme="majorHAnsi" w:hAnsiTheme="majorHAnsi" w:cstheme="majorHAnsi"/>
          <w:b/>
          <w:bCs/>
          <w:sz w:val="20"/>
          <w:szCs w:val="20"/>
          <w:u w:val="single"/>
        </w:rPr>
        <w:t xml:space="preserve">9.2.2/ </w:t>
      </w:r>
      <w:r w:rsidR="006D3D6A" w:rsidRPr="00563547">
        <w:rPr>
          <w:rFonts w:asciiTheme="majorHAnsi" w:hAnsiTheme="majorHAnsi" w:cstheme="majorHAnsi"/>
          <w:b/>
          <w:bCs/>
          <w:sz w:val="20"/>
          <w:szCs w:val="20"/>
          <w:u w:val="single"/>
        </w:rPr>
        <w:t>potwierdzających spełnianie warunków udziału w postępowaniu dotyczących zdolności technicznej lub zawodowej (doświadczenie, kwalifikacje zawodowe kadry technicznej):</w:t>
      </w:r>
    </w:p>
    <w:p w14:paraId="52F58452" w14:textId="77777777" w:rsidR="006755A4" w:rsidRPr="00563547" w:rsidRDefault="006755A4" w:rsidP="00563547">
      <w:pPr>
        <w:spacing w:after="0" w:line="240" w:lineRule="auto"/>
        <w:jc w:val="both"/>
        <w:rPr>
          <w:rFonts w:asciiTheme="majorHAnsi" w:hAnsiTheme="majorHAnsi" w:cstheme="majorHAnsi"/>
          <w:sz w:val="20"/>
          <w:szCs w:val="20"/>
        </w:rPr>
      </w:pPr>
    </w:p>
    <w:p w14:paraId="50C1194A" w14:textId="77777777" w:rsidR="00EC7CB6" w:rsidRPr="00711C01" w:rsidRDefault="00EC7CB6" w:rsidP="00EC7CB6">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a) wykazu robót budowlanych </w:t>
      </w:r>
      <w:r w:rsidRPr="00663473">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711C01">
        <w:rPr>
          <w:rFonts w:asciiTheme="majorHAnsi" w:hAnsiTheme="majorHAnsi" w:cstheme="majorHAnsi"/>
          <w:sz w:val="20"/>
          <w:szCs w:val="20"/>
        </w:rPr>
        <w:t xml:space="preserve">oraz </w:t>
      </w:r>
      <w:r w:rsidRPr="00711C01">
        <w:rPr>
          <w:rFonts w:asciiTheme="majorHAnsi" w:hAnsiTheme="majorHAnsi" w:cstheme="majorHAnsi"/>
          <w:b/>
          <w:bCs/>
          <w:sz w:val="20"/>
          <w:szCs w:val="20"/>
          <w:u w:val="single"/>
        </w:rPr>
        <w:t>załączeniem dowodów określających, czy te roboty budowlane zostały wykonane należycie,</w:t>
      </w:r>
      <w:r w:rsidRPr="00663473">
        <w:rPr>
          <w:rFonts w:asciiTheme="majorHAnsi" w:hAnsiTheme="majorHAnsi" w:cstheme="majorHAnsi"/>
          <w:i/>
          <w:iCs/>
          <w:sz w:val="20"/>
          <w:szCs w:val="20"/>
        </w:rPr>
        <w:t xml:space="preserve"> </w:t>
      </w:r>
      <w:r w:rsidRPr="00711C01">
        <w:rPr>
          <w:rFonts w:asciiTheme="majorHAnsi" w:hAnsiTheme="majorHAnsi" w:cstheme="majorHAnsi"/>
          <w:sz w:val="20"/>
          <w:szCs w:val="20"/>
        </w:rPr>
        <w:t>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1AF3FF21" w14:textId="77777777" w:rsidR="00EC7CB6" w:rsidRPr="00663473" w:rsidRDefault="00EC7CB6" w:rsidP="00EC7CB6">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Wzór wykazu robót stanowi załącznik nr 5 do SWZ.</w:t>
      </w:r>
    </w:p>
    <w:p w14:paraId="1D8F6743" w14:textId="77777777" w:rsidR="00EC7CB6" w:rsidRDefault="00EC7CB6" w:rsidP="00EC7CB6">
      <w:pPr>
        <w:spacing w:after="0" w:line="240" w:lineRule="auto"/>
        <w:ind w:left="567"/>
        <w:jc w:val="both"/>
        <w:rPr>
          <w:rFonts w:asciiTheme="majorHAnsi" w:hAnsiTheme="majorHAnsi" w:cstheme="majorHAnsi"/>
          <w:sz w:val="20"/>
          <w:szCs w:val="20"/>
        </w:rPr>
      </w:pPr>
    </w:p>
    <w:p w14:paraId="217939C0" w14:textId="77777777" w:rsidR="00EC7CB6" w:rsidRPr="00663473" w:rsidRDefault="00EC7CB6" w:rsidP="00EC7CB6">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b) wykazu osób</w:t>
      </w:r>
      <w:r w:rsidRPr="00663473">
        <w:rPr>
          <w:rFonts w:asciiTheme="majorHAnsi" w:hAnsiTheme="majorHAnsi" w:cstheme="majorHAnsi"/>
          <w:sz w:val="20"/>
          <w:szCs w:val="20"/>
        </w:rPr>
        <w:t xml:space="preserve">, skierowanych przez wykonawcę do realizacji zamówienia publicznego, w szczególności odpowiedzialnych za </w:t>
      </w:r>
      <w:r w:rsidRPr="00AF0AFC">
        <w:rPr>
          <w:rFonts w:asciiTheme="majorHAnsi" w:hAnsiTheme="majorHAnsi" w:cstheme="majorHAnsi"/>
          <w:b/>
          <w:bCs/>
          <w:sz w:val="20"/>
          <w:szCs w:val="20"/>
        </w:rPr>
        <w:t>kierowanie robotami budowlanymi</w:t>
      </w:r>
      <w:r w:rsidRPr="00AF0AFC">
        <w:rPr>
          <w:rFonts w:asciiTheme="majorHAnsi" w:hAnsiTheme="majorHAnsi" w:cstheme="majorHAnsi"/>
          <w:sz w:val="20"/>
          <w:szCs w:val="20"/>
        </w:rPr>
        <w:t xml:space="preserve">, wraz z </w:t>
      </w:r>
      <w:r w:rsidRPr="00663473">
        <w:rPr>
          <w:rFonts w:asciiTheme="majorHAnsi" w:hAnsiTheme="majorHAnsi" w:cstheme="majorHAnsi"/>
          <w:sz w:val="20"/>
          <w:szCs w:val="20"/>
        </w:rPr>
        <w:t>informacjami na temat ich kwalifikacji zawodow</w:t>
      </w:r>
      <w:r>
        <w:rPr>
          <w:rFonts w:asciiTheme="majorHAnsi" w:hAnsiTheme="majorHAnsi" w:cstheme="majorHAnsi"/>
          <w:sz w:val="20"/>
          <w:szCs w:val="20"/>
        </w:rPr>
        <w:t>ych, uprawnień, doświadczenia i </w:t>
      </w:r>
      <w:r w:rsidRPr="00663473">
        <w:rPr>
          <w:rFonts w:asciiTheme="majorHAnsi" w:hAnsiTheme="majorHAnsi" w:cstheme="majorHAnsi"/>
          <w:sz w:val="20"/>
          <w:szCs w:val="20"/>
        </w:rPr>
        <w:t xml:space="preserve">wykształcenia niezbędnych do wykonania zamówienia publicznego, a także zakresu wykonywanych przez nie czynności oraz informacją o podstawie do dysponowania tymi osobami; </w:t>
      </w:r>
    </w:p>
    <w:p w14:paraId="42A94E5F" w14:textId="77777777" w:rsidR="00EC7CB6" w:rsidRPr="00663473" w:rsidRDefault="00EC7CB6" w:rsidP="00EC7CB6">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Wzór wykazu osób stanowi załącznik nr 6 do SWZ.</w:t>
      </w: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792FDBB7" w14:textId="77777777" w:rsidR="007A6FF4" w:rsidRDefault="007A6FF4" w:rsidP="00323F73">
      <w:pPr>
        <w:autoSpaceDE w:val="0"/>
        <w:autoSpaceDN w:val="0"/>
        <w:adjustRightInd w:val="0"/>
        <w:spacing w:after="0" w:line="240" w:lineRule="auto"/>
        <w:ind w:left="426"/>
        <w:jc w:val="both"/>
        <w:rPr>
          <w:rFonts w:asciiTheme="majorHAnsi" w:hAnsiTheme="majorHAnsi" w:cstheme="majorHAnsi"/>
          <w:sz w:val="20"/>
          <w:szCs w:val="20"/>
        </w:rPr>
      </w:pPr>
    </w:p>
    <w:p w14:paraId="59C13314" w14:textId="77777777" w:rsidR="007A6FF4" w:rsidRDefault="007A6FF4" w:rsidP="00323F73">
      <w:pPr>
        <w:autoSpaceDE w:val="0"/>
        <w:autoSpaceDN w:val="0"/>
        <w:adjustRightInd w:val="0"/>
        <w:spacing w:after="0" w:line="240" w:lineRule="auto"/>
        <w:ind w:left="426"/>
        <w:jc w:val="both"/>
        <w:rPr>
          <w:rFonts w:asciiTheme="majorHAnsi" w:hAnsiTheme="majorHAnsi" w:cstheme="majorHAnsi"/>
          <w:sz w:val="20"/>
          <w:szCs w:val="20"/>
        </w:rPr>
      </w:pPr>
    </w:p>
    <w:p w14:paraId="7343D343" w14:textId="77777777" w:rsidR="007A6FF4" w:rsidRPr="00663473" w:rsidRDefault="007A6FF4"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lastRenderedPageBreak/>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323F73">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184EE146" w14:textId="611318B3" w:rsidR="0040077B" w:rsidRPr="00AE7B8C" w:rsidRDefault="0040077B" w:rsidP="0040077B">
      <w:pPr>
        <w:spacing w:after="0" w:line="240" w:lineRule="auto"/>
        <w:jc w:val="both"/>
        <w:rPr>
          <w:rFonts w:ascii="Calibri Light" w:hAnsi="Calibri Light"/>
          <w:color w:val="262626" w:themeColor="text1" w:themeTint="D9"/>
          <w:sz w:val="20"/>
          <w:szCs w:val="20"/>
        </w:rPr>
      </w:pPr>
      <w:r w:rsidRPr="00D331ED">
        <w:rPr>
          <w:rFonts w:ascii="Calibri Light" w:hAnsi="Calibri Light"/>
          <w:b/>
          <w:bCs/>
          <w:color w:val="262626"/>
          <w:sz w:val="20"/>
          <w:szCs w:val="20"/>
        </w:rPr>
        <w:t>9.2.</w:t>
      </w:r>
      <w:r w:rsidR="00E96899">
        <w:rPr>
          <w:rFonts w:ascii="Calibri Light" w:hAnsi="Calibri Light"/>
          <w:b/>
          <w:bCs/>
          <w:color w:val="262626"/>
          <w:sz w:val="20"/>
          <w:szCs w:val="20"/>
        </w:rPr>
        <w:t>3</w:t>
      </w:r>
      <w:r w:rsidRPr="00D331ED">
        <w:rPr>
          <w:rFonts w:ascii="Calibri Light" w:hAnsi="Calibri Light"/>
          <w:b/>
          <w:bCs/>
          <w:color w:val="262626"/>
          <w:sz w:val="20"/>
          <w:szCs w:val="20"/>
        </w:rPr>
        <w:t xml:space="preserve">/ Dokumenty składane przez Wykonawcę mającego siedzibę lub miejsce zamieszkania </w:t>
      </w:r>
      <w:r>
        <w:rPr>
          <w:rFonts w:ascii="Calibri Light" w:hAnsi="Calibri Light"/>
          <w:b/>
          <w:bCs/>
          <w:color w:val="262626"/>
          <w:sz w:val="20"/>
          <w:szCs w:val="20"/>
        </w:rPr>
        <w:t xml:space="preserve"> lub miejsce zamieszkania ma osoba </w:t>
      </w:r>
      <w:r w:rsidRPr="00AE7B8C">
        <w:rPr>
          <w:rFonts w:ascii="Calibri Light" w:hAnsi="Calibri Light"/>
          <w:b/>
          <w:bCs/>
          <w:color w:val="262626" w:themeColor="text1" w:themeTint="D9"/>
          <w:sz w:val="20"/>
          <w:szCs w:val="20"/>
        </w:rPr>
        <w:t xml:space="preserve">poza granicami Rzeczypospolitej Polskiej, zamiast podmiotowych środków dowodowych wskazanych w pkt 9.2.1/. </w:t>
      </w:r>
    </w:p>
    <w:p w14:paraId="2525091B" w14:textId="77777777" w:rsidR="0040077B" w:rsidRPr="00AE7B8C" w:rsidRDefault="0040077B" w:rsidP="0040077B">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18DB2003" w14:textId="77777777" w:rsidR="0040077B" w:rsidRPr="00AE7B8C" w:rsidRDefault="0040077B" w:rsidP="0040077B">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2967C658" w14:textId="77777777" w:rsidR="0040077B" w:rsidRPr="00AE7B8C" w:rsidRDefault="0040077B" w:rsidP="0040077B">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0D30DABD" w14:textId="77777777" w:rsidR="0040077B" w:rsidRPr="00AE7B8C" w:rsidRDefault="0040077B" w:rsidP="0040077B">
      <w:pPr>
        <w:pStyle w:val="Default"/>
        <w:spacing w:after="0" w:line="240" w:lineRule="auto"/>
        <w:jc w:val="both"/>
        <w:rPr>
          <w:rFonts w:ascii="Calibri Light" w:hAnsi="Calibri Light"/>
          <w:color w:val="262626" w:themeColor="text1" w:themeTint="D9"/>
          <w:sz w:val="20"/>
          <w:szCs w:val="20"/>
        </w:rPr>
      </w:pPr>
      <w:r w:rsidRPr="00AE7B8C">
        <w:rPr>
          <w:rFonts w:ascii="Calibri Light" w:hAnsi="Calibri Light" w:cs="Cambria"/>
          <w:color w:val="262626" w:themeColor="text1" w:themeTint="D9"/>
          <w:sz w:val="20"/>
          <w:szCs w:val="20"/>
        </w:rPr>
        <w:t xml:space="preserve">1/ odpisu albo informacji z Krajowego Rejestru Sądowego lub z Centralnej Ewidencji i Informacji o Działalności Gospodarczej, o których mowa w pkt 9.2.1/ ppkt a), zamiast zaświadczenia </w:t>
      </w:r>
      <w:r w:rsidRPr="00AE7B8C">
        <w:rPr>
          <w:rFonts w:ascii="Calibri Light" w:hAnsi="Calibri Light"/>
          <w:color w:val="262626" w:themeColor="text1" w:themeTint="D9"/>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644440D" w14:textId="77777777" w:rsidR="0040077B" w:rsidRPr="00AE7B8C" w:rsidRDefault="0040077B" w:rsidP="0040077B">
      <w:pPr>
        <w:autoSpaceDE w:val="0"/>
        <w:autoSpaceDN w:val="0"/>
        <w:adjustRightInd w:val="0"/>
        <w:spacing w:after="0" w:line="240" w:lineRule="auto"/>
        <w:jc w:val="both"/>
        <w:rPr>
          <w:rFonts w:ascii="Calibri Light" w:hAnsi="Calibri Light"/>
          <w:color w:val="262626" w:themeColor="text1" w:themeTint="D9"/>
          <w:sz w:val="20"/>
          <w:szCs w:val="20"/>
        </w:rPr>
      </w:pPr>
    </w:p>
    <w:p w14:paraId="23F373D3" w14:textId="77777777" w:rsidR="0040077B" w:rsidRPr="00AE7B8C" w:rsidRDefault="0040077B" w:rsidP="0040077B">
      <w:pPr>
        <w:autoSpaceDE w:val="0"/>
        <w:autoSpaceDN w:val="0"/>
        <w:adjustRightInd w:val="0"/>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xml:space="preserve">2/ Dokumenty o których mowa </w:t>
      </w:r>
      <w:r w:rsidRPr="00AE7B8C">
        <w:rPr>
          <w:rFonts w:ascii="Calibri Light" w:hAnsi="Calibri Light"/>
          <w:b/>
          <w:bCs/>
          <w:color w:val="262626" w:themeColor="text1" w:themeTint="D9"/>
          <w:sz w:val="20"/>
          <w:szCs w:val="20"/>
        </w:rPr>
        <w:t>w pkt 1</w:t>
      </w:r>
      <w:r w:rsidRPr="00AE7B8C">
        <w:rPr>
          <w:rFonts w:ascii="Calibri Light" w:hAnsi="Calibri Light"/>
          <w:color w:val="262626" w:themeColor="text1" w:themeTint="D9"/>
          <w:sz w:val="20"/>
          <w:szCs w:val="20"/>
        </w:rPr>
        <w:t xml:space="preserve"> powinny być wystawione nie wcześniej </w:t>
      </w:r>
      <w:r w:rsidRPr="00AE7B8C">
        <w:rPr>
          <w:rFonts w:ascii="Calibri Light" w:hAnsi="Calibri Light"/>
          <w:b/>
          <w:bCs/>
          <w:color w:val="262626" w:themeColor="text1" w:themeTint="D9"/>
          <w:sz w:val="20"/>
          <w:szCs w:val="20"/>
        </w:rPr>
        <w:t>niż 3 miesiące</w:t>
      </w:r>
      <w:r w:rsidRPr="00AE7B8C">
        <w:rPr>
          <w:rFonts w:ascii="Calibri Light" w:hAnsi="Calibri Light"/>
          <w:color w:val="262626" w:themeColor="text1" w:themeTint="D9"/>
          <w:sz w:val="20"/>
          <w:szCs w:val="20"/>
        </w:rPr>
        <w:t xml:space="preserve"> przed ich złożeniem. </w:t>
      </w:r>
    </w:p>
    <w:p w14:paraId="4DAF3BF8" w14:textId="77777777" w:rsidR="0040077B" w:rsidRPr="00AE7B8C" w:rsidRDefault="0040077B" w:rsidP="0040077B">
      <w:pPr>
        <w:autoSpaceDE w:val="0"/>
        <w:autoSpaceDN w:val="0"/>
        <w:adjustRightInd w:val="0"/>
        <w:spacing w:after="0" w:line="240" w:lineRule="auto"/>
        <w:jc w:val="both"/>
        <w:rPr>
          <w:rFonts w:ascii="Calibri Light" w:hAnsi="Calibri Light"/>
          <w:color w:val="262626" w:themeColor="text1" w:themeTint="D9"/>
          <w:sz w:val="20"/>
          <w:szCs w:val="20"/>
        </w:rPr>
      </w:pPr>
    </w:p>
    <w:p w14:paraId="569C7C86" w14:textId="77777777" w:rsidR="0040077B" w:rsidRDefault="0040077B" w:rsidP="0040077B">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3/ Jeżeli w kraju, w którym wykonawca ma siedzibę lub miejsce zamieszkania lub miejsce zamieszkania ma osoba, której dokument dotyczy,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r w:rsidRPr="00AE7B8C">
        <w:rPr>
          <w:rFonts w:ascii="Calibri Light" w:hAnsi="Calibri Light"/>
          <w:color w:val="262626" w:themeColor="text1" w:themeTint="D9"/>
          <w:sz w:val="20"/>
          <w:szCs w:val="20"/>
        </w:rPr>
        <w:t>opatrzony datą zgodnie z pkt. 2 powyżej</w:t>
      </w:r>
      <w:r w:rsidRPr="00AE7B8C">
        <w:rPr>
          <w:rFonts w:ascii="Calibri Light" w:hAnsi="Calibri Light" w:cs="Calibri Light"/>
          <w:color w:val="262626" w:themeColor="text1" w:themeTint="D9"/>
          <w:sz w:val="20"/>
          <w:szCs w:val="20"/>
        </w:rPr>
        <w:t>.</w:t>
      </w:r>
    </w:p>
    <w:p w14:paraId="05878F1D" w14:textId="77777777" w:rsidR="000A07E0" w:rsidRDefault="000A07E0" w:rsidP="0040077B">
      <w:pPr>
        <w:autoSpaceDE w:val="0"/>
        <w:autoSpaceDN w:val="0"/>
        <w:spacing w:after="0" w:line="240" w:lineRule="auto"/>
        <w:jc w:val="both"/>
        <w:rPr>
          <w:rFonts w:ascii="Calibri Light" w:hAnsi="Calibri Light" w:cs="Calibri Light"/>
          <w:color w:val="262626" w:themeColor="text1" w:themeTint="D9"/>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8" w:name="_Toc42045495"/>
    </w:p>
    <w:bookmarkEnd w:id="18"/>
    <w:p w14:paraId="46999936" w14:textId="706C212E" w:rsidR="00846820" w:rsidRDefault="00C35F6C" w:rsidP="00846820">
      <w:pPr>
        <w:autoSpaceDE w:val="0"/>
        <w:autoSpaceDN w:val="0"/>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Zamawiający nie wymaga wpłat wadium.</w:t>
      </w:r>
    </w:p>
    <w:p w14:paraId="6FDF6BB4" w14:textId="77777777" w:rsidR="00D26D9D"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9" w:name="_Hlk130289875"/>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20"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elektronicznym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0596442E" w:rsidR="008F3094" w:rsidRPr="008E186E" w:rsidRDefault="008E186E" w:rsidP="008E186E">
      <w:pPr>
        <w:spacing w:after="0" w:line="240" w:lineRule="auto"/>
        <w:jc w:val="both"/>
        <w:rPr>
          <w:rFonts w:asciiTheme="majorHAnsi" w:hAnsiTheme="majorHAnsi" w:cs="Calibri"/>
          <w:color w:val="0D0D0D" w:themeColor="text1" w:themeTint="F2"/>
          <w:sz w:val="20"/>
          <w:szCs w:val="20"/>
          <w:lang w:val="pl"/>
        </w:rPr>
      </w:pPr>
      <w:r>
        <w:rPr>
          <w:rFonts w:asciiTheme="majorHAnsi" w:hAnsiTheme="majorHAnsi" w:cs="Calibri"/>
          <w:color w:val="0D0D0D" w:themeColor="text1" w:themeTint="F2"/>
          <w:sz w:val="20"/>
          <w:szCs w:val="20"/>
          <w:lang w:val="pl"/>
        </w:rPr>
        <w:t xml:space="preserve">a) </w:t>
      </w:r>
      <w:r w:rsidR="008F3094" w:rsidRPr="008E186E">
        <w:rPr>
          <w:rFonts w:asciiTheme="majorHAnsi" w:hAnsiTheme="majorHAnsi" w:cs="Calibri"/>
          <w:color w:val="0D0D0D" w:themeColor="text1" w:themeTint="F2"/>
          <w:sz w:val="20"/>
          <w:szCs w:val="20"/>
          <w:lang w:val="pl"/>
        </w:rPr>
        <w:t>sporządzona na podstawie załączników niniejszej SWZ w języku polskim,</w:t>
      </w:r>
    </w:p>
    <w:p w14:paraId="6441A899" w14:textId="5B2FB430" w:rsidR="008F3094" w:rsidRPr="008E186E" w:rsidRDefault="008E186E" w:rsidP="008E186E">
      <w:pPr>
        <w:spacing w:after="0" w:line="240" w:lineRule="auto"/>
        <w:jc w:val="both"/>
        <w:rPr>
          <w:rFonts w:asciiTheme="majorHAnsi" w:hAnsiTheme="majorHAnsi" w:cs="Calibri"/>
          <w:color w:val="0D0D0D" w:themeColor="text1" w:themeTint="F2"/>
          <w:sz w:val="20"/>
          <w:szCs w:val="20"/>
          <w:lang w:val="pl"/>
        </w:rPr>
      </w:pPr>
      <w:r>
        <w:rPr>
          <w:rFonts w:asciiTheme="majorHAnsi" w:hAnsiTheme="majorHAnsi" w:cs="Calibri"/>
          <w:color w:val="0D0D0D" w:themeColor="text1" w:themeTint="F2"/>
          <w:sz w:val="20"/>
          <w:szCs w:val="20"/>
          <w:lang w:val="pl"/>
        </w:rPr>
        <w:t xml:space="preserve">b) </w:t>
      </w:r>
      <w:r w:rsidR="008F3094" w:rsidRPr="008E186E">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5">
        <w:r w:rsidR="008F3094" w:rsidRPr="008E186E">
          <w:rPr>
            <w:rFonts w:asciiTheme="majorHAnsi" w:hAnsiTheme="majorHAnsi" w:cs="Calibri"/>
            <w:color w:val="0D0D0D" w:themeColor="text1" w:themeTint="F2"/>
            <w:sz w:val="20"/>
            <w:szCs w:val="20"/>
            <w:u w:val="single"/>
            <w:lang w:val="pl"/>
          </w:rPr>
          <w:t>platformazakupowa.pl</w:t>
        </w:r>
      </w:hyperlink>
      <w:r w:rsidR="008F3094" w:rsidRPr="008E186E">
        <w:rPr>
          <w:rFonts w:asciiTheme="majorHAnsi" w:hAnsiTheme="majorHAnsi" w:cs="Calibri"/>
          <w:color w:val="0D0D0D" w:themeColor="text1" w:themeTint="F2"/>
          <w:sz w:val="20"/>
          <w:szCs w:val="20"/>
          <w:lang w:val="pl"/>
        </w:rPr>
        <w:t>,</w:t>
      </w:r>
    </w:p>
    <w:p w14:paraId="45EDF316" w14:textId="2D171368" w:rsidR="008F3094" w:rsidRPr="008E186E" w:rsidRDefault="008E186E" w:rsidP="008E186E">
      <w:pPr>
        <w:spacing w:after="0" w:line="240" w:lineRule="auto"/>
        <w:jc w:val="both"/>
        <w:rPr>
          <w:rFonts w:asciiTheme="majorHAnsi" w:hAnsiTheme="majorHAnsi" w:cs="Calibri"/>
          <w:color w:val="0D0D0D" w:themeColor="text1" w:themeTint="F2"/>
          <w:sz w:val="20"/>
          <w:szCs w:val="20"/>
          <w:lang w:val="pl"/>
        </w:rPr>
      </w:pPr>
      <w:r>
        <w:rPr>
          <w:rFonts w:asciiTheme="majorHAnsi" w:hAnsiTheme="majorHAnsi" w:cs="Calibri"/>
          <w:color w:val="0D0D0D" w:themeColor="text1" w:themeTint="F2"/>
          <w:sz w:val="20"/>
          <w:szCs w:val="20"/>
          <w:lang w:val="pl"/>
        </w:rPr>
        <w:t xml:space="preserve">c) </w:t>
      </w:r>
      <w:r w:rsidR="008F3094" w:rsidRPr="008E186E">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8F3094">
        <w:rPr>
          <w:rFonts w:asciiTheme="majorHAnsi" w:hAnsiTheme="majorHAnsi" w:cs="Calibri"/>
          <w:color w:val="0D0D0D" w:themeColor="text1" w:themeTint="F2"/>
          <w:sz w:val="20"/>
          <w:szCs w:val="20"/>
          <w:lang w:val="pl"/>
        </w:rPr>
        <w:t>eIDAS</w:t>
      </w:r>
      <w:proofErr w:type="spellEnd"/>
      <w:r w:rsidRPr="008F3094">
        <w:rPr>
          <w:rFonts w:asciiTheme="majorHAnsi" w:hAnsiTheme="majorHAnsi" w:cs="Calibri"/>
          <w:color w:val="0D0D0D" w:themeColor="text1" w:themeTint="F2"/>
          <w:sz w:val="20"/>
          <w:szCs w:val="20"/>
          <w:lang w:val="pl"/>
        </w:rPr>
        <w:t>)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11.6/ W przypadku wykorzystania formatu podpisu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 xml:space="preserve"> zewnętrzny. Zamawiający wymaga dołączenia odpowiedniej ilości plików tj. podpisywanych plików z danymi oraz plików podpisu w formacie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000000" w:rsidP="008F3094">
      <w:pPr>
        <w:spacing w:after="0" w:line="240" w:lineRule="auto"/>
        <w:jc w:val="both"/>
        <w:rPr>
          <w:rFonts w:asciiTheme="majorHAnsi" w:hAnsiTheme="majorHAnsi" w:cs="Calibri"/>
          <w:color w:val="0D0D0D" w:themeColor="text1" w:themeTint="F2"/>
          <w:sz w:val="20"/>
          <w:szCs w:val="20"/>
          <w:u w:val="single"/>
          <w:lang w:val="pl"/>
        </w:rPr>
      </w:pPr>
      <w:hyperlink r:id="rId17">
        <w:r w:rsidR="008F3094"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1B082FD9"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w:t>
      </w:r>
      <w:r w:rsidR="009E708E">
        <w:rPr>
          <w:rFonts w:asciiTheme="majorHAnsi" w:hAnsiTheme="majorHAnsi" w:cs="Calibri"/>
          <w:color w:val="0D0D0D" w:themeColor="text1" w:themeTint="F2"/>
          <w:sz w:val="20"/>
          <w:szCs w:val="20"/>
          <w:lang w:val="pl"/>
        </w:rPr>
        <w:t xml:space="preserve"> na wybraną przez siebie część</w:t>
      </w:r>
      <w:r w:rsidRPr="008F3094">
        <w:rPr>
          <w:rFonts w:asciiTheme="majorHAnsi" w:hAnsiTheme="majorHAnsi" w:cs="Calibri"/>
          <w:color w:val="0D0D0D" w:themeColor="text1" w:themeTint="F2"/>
          <w:sz w:val="20"/>
          <w:szCs w:val="20"/>
          <w:lang w:val="pl"/>
        </w:rPr>
        <w:t>.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38788D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19"/>
    <w:bookmarkEnd w:id="20"/>
    <w:p w14:paraId="742BF9C9" w14:textId="77777777" w:rsidR="000E5E87" w:rsidRDefault="000E5E87"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5EBD8D47" w14:textId="2F0D8C86" w:rsidR="00474FE0" w:rsidRPr="006F1B90" w:rsidRDefault="00007964" w:rsidP="00F87788">
      <w:pPr>
        <w:shd w:val="clear" w:color="auto" w:fill="FFFFFF"/>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12.1/</w:t>
      </w:r>
      <w:r w:rsidR="007B2C35">
        <w:rPr>
          <w:rFonts w:ascii="Calibri Light" w:hAnsi="Calibri Light" w:cs="Calibri Light"/>
          <w:color w:val="262626"/>
          <w:sz w:val="20"/>
          <w:szCs w:val="20"/>
        </w:rPr>
        <w:t xml:space="preserve"> </w:t>
      </w:r>
      <w:r w:rsidR="006D3D6A" w:rsidRPr="006F1B90">
        <w:rPr>
          <w:rFonts w:asciiTheme="majorHAnsi" w:hAnsiTheme="majorHAnsi" w:cstheme="majorHAnsi"/>
          <w:sz w:val="20"/>
          <w:szCs w:val="20"/>
        </w:rPr>
        <w:t>W ofercie należy podać całkowitą cenę oferty brutto</w:t>
      </w:r>
      <w:r w:rsidR="00C65568">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6F1B90" w:rsidRDefault="006D3D6A"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6D0574D4" w14:textId="36272817" w:rsidR="00C67DD5" w:rsidRDefault="00C67DD5" w:rsidP="00FD4125">
      <w:pPr>
        <w:spacing w:after="0" w:line="240" w:lineRule="auto"/>
        <w:jc w:val="both"/>
        <w:rPr>
          <w:rFonts w:asciiTheme="majorHAnsi" w:hAnsiTheme="majorHAnsi" w:cstheme="majorHAnsi"/>
          <w:b/>
          <w:bCs/>
          <w:color w:val="C00000"/>
          <w:sz w:val="20"/>
          <w:szCs w:val="20"/>
        </w:rPr>
      </w:pPr>
    </w:p>
    <w:p w14:paraId="61C3D1D4" w14:textId="386160AF" w:rsidR="006D3D6A" w:rsidRPr="006F1B90" w:rsidRDefault="00007964"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CF65BA">
        <w:rPr>
          <w:rFonts w:asciiTheme="majorHAnsi" w:hAnsiTheme="majorHAnsi" w:cstheme="majorHAnsi"/>
          <w:sz w:val="20"/>
          <w:szCs w:val="20"/>
        </w:rPr>
        <w:t>2</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E32A57">
      <w:pPr>
        <w:spacing w:after="0" w:line="240" w:lineRule="auto"/>
        <w:rPr>
          <w:rFonts w:asciiTheme="majorHAnsi" w:hAnsiTheme="majorHAnsi" w:cstheme="majorHAnsi"/>
          <w:sz w:val="20"/>
          <w:szCs w:val="20"/>
        </w:rPr>
      </w:pPr>
    </w:p>
    <w:p w14:paraId="5D225F62" w14:textId="0AF9B7C4"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CF65BA">
        <w:rPr>
          <w:rFonts w:asciiTheme="majorHAnsi" w:hAnsiTheme="majorHAnsi" w:cstheme="majorHAnsi"/>
          <w:sz w:val="20"/>
          <w:szCs w:val="20"/>
        </w:rPr>
        <w:t>3</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39B78FDC"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CF65BA">
        <w:rPr>
          <w:rFonts w:asciiTheme="majorHAnsi" w:hAnsiTheme="majorHAnsi" w:cstheme="majorHAnsi"/>
          <w:sz w:val="20"/>
          <w:szCs w:val="20"/>
        </w:rPr>
        <w:t>4</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1059163E" w14:textId="4E1163D0"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w:t>
      </w:r>
      <w:r w:rsidR="00CF65BA">
        <w:rPr>
          <w:rFonts w:asciiTheme="majorHAnsi" w:hAnsiTheme="majorHAnsi" w:cstheme="majorHAnsi"/>
          <w:color w:val="262626" w:themeColor="text1" w:themeTint="D9"/>
          <w:sz w:val="20"/>
          <w:szCs w:val="20"/>
        </w:rPr>
        <w:t>5</w:t>
      </w:r>
      <w:r>
        <w:rPr>
          <w:rFonts w:asciiTheme="majorHAnsi" w:hAnsiTheme="majorHAnsi" w:cstheme="majorHAnsi"/>
          <w:color w:val="262626" w:themeColor="text1" w:themeTint="D9"/>
          <w:sz w:val="20"/>
          <w:szCs w:val="20"/>
        </w:rPr>
        <w:t>/ Cenę ofertową Wykonawca oblicza w następujący sposób:</w:t>
      </w:r>
    </w:p>
    <w:p w14:paraId="44B70DE8" w14:textId="2F6F7354"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w:t>
      </w:r>
      <w:r w:rsidR="00AE250B">
        <w:rPr>
          <w:rFonts w:asciiTheme="majorHAnsi" w:hAnsiTheme="majorHAnsi" w:cstheme="majorHAnsi"/>
          <w:color w:val="262626" w:themeColor="text1" w:themeTint="D9"/>
          <w:sz w:val="20"/>
          <w:szCs w:val="20"/>
        </w:rPr>
        <w:t>ą</w:t>
      </w:r>
      <w:r>
        <w:rPr>
          <w:rFonts w:asciiTheme="majorHAnsi" w:hAnsiTheme="majorHAnsi" w:cstheme="majorHAnsi"/>
          <w:color w:val="262626" w:themeColor="text1" w:themeTint="D9"/>
          <w:sz w:val="20"/>
          <w:szCs w:val="20"/>
        </w:rPr>
        <w:t xml:space="preserve"> netto</w:t>
      </w:r>
    </w:p>
    <w:p w14:paraId="3D9D5EC3" w14:textId="08922716"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w:t>
      </w:r>
      <w:r w:rsidR="00AE250B">
        <w:rPr>
          <w:rFonts w:asciiTheme="majorHAnsi" w:hAnsiTheme="majorHAnsi" w:cstheme="majorHAnsi"/>
          <w:color w:val="262626" w:themeColor="text1" w:themeTint="D9"/>
          <w:sz w:val="20"/>
          <w:szCs w:val="20"/>
        </w:rPr>
        <w:t>ą</w:t>
      </w:r>
      <w:r>
        <w:rPr>
          <w:rFonts w:asciiTheme="majorHAnsi" w:hAnsiTheme="majorHAnsi" w:cstheme="majorHAnsi"/>
          <w:color w:val="262626" w:themeColor="text1" w:themeTint="D9"/>
          <w:sz w:val="20"/>
          <w:szCs w:val="20"/>
        </w:rPr>
        <w:t xml:space="preserve"> stawkę podatku VAT,</w:t>
      </w:r>
    </w:p>
    <w:p w14:paraId="594944BE"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6ADF080F" w14:textId="0A205199"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w:t>
      </w:r>
      <w:r w:rsidR="00AE250B">
        <w:rPr>
          <w:rFonts w:asciiTheme="majorHAnsi" w:hAnsiTheme="majorHAnsi" w:cstheme="majorHAnsi"/>
          <w:color w:val="262626" w:themeColor="text1" w:themeTint="D9"/>
          <w:sz w:val="20"/>
          <w:szCs w:val="20"/>
        </w:rPr>
        <w:t>ą</w:t>
      </w:r>
      <w:r>
        <w:rPr>
          <w:rFonts w:asciiTheme="majorHAnsi" w:hAnsiTheme="majorHAnsi" w:cstheme="majorHAnsi"/>
          <w:color w:val="262626" w:themeColor="text1" w:themeTint="D9"/>
          <w:sz w:val="20"/>
          <w:szCs w:val="20"/>
        </w:rPr>
        <w:t xml:space="preserve"> sumę wartości netto i wysokości podatku VAT.</w:t>
      </w:r>
    </w:p>
    <w:p w14:paraId="1F9C68EE" w14:textId="77777777" w:rsidR="002E690D" w:rsidRDefault="002E690D" w:rsidP="00CC124D">
      <w:pPr>
        <w:spacing w:after="0" w:line="240" w:lineRule="auto"/>
        <w:rPr>
          <w:rFonts w:asciiTheme="majorHAnsi" w:hAnsiTheme="majorHAnsi" w:cstheme="majorHAnsi"/>
          <w:sz w:val="20"/>
          <w:szCs w:val="20"/>
        </w:rPr>
      </w:pPr>
    </w:p>
    <w:p w14:paraId="51E702C4" w14:textId="2D433437"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F87788">
        <w:rPr>
          <w:rFonts w:asciiTheme="majorHAnsi" w:hAnsiTheme="majorHAnsi" w:cstheme="majorHAnsi"/>
          <w:sz w:val="20"/>
          <w:szCs w:val="20"/>
        </w:rPr>
        <w:t>7</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D6C0026" w14:textId="77777777" w:rsidR="00991652" w:rsidRDefault="00991652" w:rsidP="00CC124D">
      <w:pPr>
        <w:spacing w:after="0" w:line="240" w:lineRule="auto"/>
        <w:rPr>
          <w:rFonts w:asciiTheme="majorHAnsi" w:hAnsiTheme="majorHAnsi" w:cstheme="majorHAnsi"/>
          <w:b/>
          <w:bCs/>
          <w:color w:val="002060"/>
          <w:sz w:val="20"/>
          <w:szCs w:val="20"/>
        </w:rPr>
      </w:pPr>
      <w:bookmarkStart w:id="21" w:name="_Hlk130289924"/>
    </w:p>
    <w:p w14:paraId="5B26F425" w14:textId="77777777" w:rsidR="007A6FF4" w:rsidRDefault="007A6FF4" w:rsidP="00CC124D">
      <w:pPr>
        <w:spacing w:after="0" w:line="240" w:lineRule="auto"/>
        <w:rPr>
          <w:rFonts w:asciiTheme="majorHAnsi" w:hAnsiTheme="majorHAnsi" w:cstheme="majorHAnsi"/>
          <w:b/>
          <w:bCs/>
          <w:color w:val="002060"/>
          <w:sz w:val="20"/>
          <w:szCs w:val="20"/>
        </w:rPr>
      </w:pPr>
    </w:p>
    <w:p w14:paraId="0DAE679D" w14:textId="77777777" w:rsidR="007A6FF4" w:rsidRDefault="007A6FF4" w:rsidP="00CC124D">
      <w:pPr>
        <w:spacing w:after="0" w:line="240" w:lineRule="auto"/>
        <w:rPr>
          <w:rFonts w:asciiTheme="majorHAnsi" w:hAnsiTheme="majorHAnsi" w:cstheme="majorHAnsi"/>
          <w:b/>
          <w:bCs/>
          <w:color w:val="002060"/>
          <w:sz w:val="20"/>
          <w:szCs w:val="20"/>
        </w:rPr>
      </w:pPr>
    </w:p>
    <w:p w14:paraId="311BCD0C" w14:textId="77777777" w:rsidR="007A6FF4" w:rsidRDefault="007A6FF4" w:rsidP="00CC124D">
      <w:pPr>
        <w:spacing w:after="0" w:line="240" w:lineRule="auto"/>
        <w:rPr>
          <w:rFonts w:asciiTheme="majorHAnsi" w:hAnsiTheme="majorHAnsi" w:cstheme="majorHAnsi"/>
          <w:b/>
          <w:bCs/>
          <w:color w:val="002060"/>
          <w:sz w:val="20"/>
          <w:szCs w:val="20"/>
        </w:rPr>
      </w:pPr>
    </w:p>
    <w:p w14:paraId="7B407E27" w14:textId="0E44E69F"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lastRenderedPageBreak/>
        <w:t xml:space="preserve">Rozdział III. </w:t>
      </w:r>
    </w:p>
    <w:p w14:paraId="6DADF17C" w14:textId="7DA76AEE" w:rsidR="00991652"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bookmarkStart w:id="22"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8" w:history="1">
        <w:r w:rsidRPr="008F3094">
          <w:rPr>
            <w:rStyle w:val="Hipercze"/>
            <w:rFonts w:asciiTheme="majorHAnsi" w:hAnsiTheme="majorHAnsi" w:cstheme="majorHAnsi"/>
            <w:color w:val="0D0D0D" w:themeColor="text1" w:themeTint="F2"/>
            <w:sz w:val="20"/>
            <w:szCs w:val="20"/>
          </w:rPr>
          <w:t>https://platformazakupowa.pl/pn/gm_pruszkow</w:t>
        </w:r>
      </w:hyperlink>
    </w:p>
    <w:p w14:paraId="43C28B49"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AB1DAF">
        <w:rPr>
          <w:rFonts w:asciiTheme="majorHAnsi" w:hAnsiTheme="majorHAnsi" w:cstheme="majorHAnsi"/>
          <w:b/>
          <w:bCs/>
          <w:color w:val="C00000"/>
          <w:sz w:val="20"/>
          <w:szCs w:val="20"/>
        </w:rPr>
        <w:t>Przedłużenie terminu składania ofert nie wpływa na bieg terminu składania wniosku o wyjaśnienie treści SWZ.</w:t>
      </w:r>
    </w:p>
    <w:p w14:paraId="267F369E"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lastRenderedPageBreak/>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 xml:space="preserve">stały dostęp do sieci Internet o gwarantowanej przepustowości nie mniejszej niż 512 </w:t>
      </w:r>
      <w:proofErr w:type="spellStart"/>
      <w:r w:rsidRPr="008F3094">
        <w:rPr>
          <w:rFonts w:asciiTheme="majorHAnsi" w:hAnsiTheme="majorHAnsi" w:cstheme="majorHAnsi"/>
          <w:color w:val="0D0D0D" w:themeColor="text1" w:themeTint="F2"/>
          <w:sz w:val="20"/>
          <w:szCs w:val="20"/>
        </w:rPr>
        <w:t>kb</w:t>
      </w:r>
      <w:proofErr w:type="spellEnd"/>
      <w:r w:rsidRPr="008F3094">
        <w:rPr>
          <w:rFonts w:asciiTheme="majorHAnsi" w:hAnsiTheme="majorHAnsi" w:cstheme="majorHAnsi"/>
          <w:color w:val="0D0D0D" w:themeColor="text1" w:themeTint="F2"/>
          <w:sz w:val="20"/>
          <w:szCs w:val="20"/>
        </w:rPr>
        <w:t>/s,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 xml:space="preserve">zainstalowany program Adobe </w:t>
      </w:r>
      <w:proofErr w:type="spellStart"/>
      <w:r w:rsidRPr="008F3094">
        <w:rPr>
          <w:rFonts w:asciiTheme="majorHAnsi" w:hAnsiTheme="majorHAnsi" w:cstheme="majorHAnsi"/>
          <w:color w:val="0D0D0D" w:themeColor="text1" w:themeTint="F2"/>
          <w:sz w:val="20"/>
          <w:szCs w:val="20"/>
        </w:rPr>
        <w:t>Acrobat</w:t>
      </w:r>
      <w:proofErr w:type="spellEnd"/>
      <w:r w:rsidRPr="008F3094">
        <w:rPr>
          <w:rFonts w:asciiTheme="majorHAnsi" w:hAnsiTheme="majorHAnsi" w:cstheme="majorHAnsi"/>
          <w:color w:val="0D0D0D" w:themeColor="text1" w:themeTint="F2"/>
          <w:sz w:val="20"/>
          <w:szCs w:val="20"/>
        </w:rPr>
        <w:t xml:space="preserve">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w:t>
      </w:r>
      <w:proofErr w:type="spellStart"/>
      <w:r w:rsidRPr="008F3094">
        <w:rPr>
          <w:rFonts w:asciiTheme="majorHAnsi" w:hAnsiTheme="majorHAnsi" w:cstheme="majorHAnsi"/>
          <w:color w:val="0D0D0D" w:themeColor="text1" w:themeTint="F2"/>
          <w:sz w:val="20"/>
          <w:szCs w:val="20"/>
        </w:rPr>
        <w:t>hh:mm:ss</w:t>
      </w:r>
      <w:proofErr w:type="spellEnd"/>
      <w:r w:rsidRPr="008F3094">
        <w:rPr>
          <w:rFonts w:asciiTheme="majorHAnsi" w:hAnsiTheme="majorHAnsi" w:cstheme="majorHAnsi"/>
          <w:color w:val="0D0D0D" w:themeColor="text1" w:themeTint="F2"/>
          <w:sz w:val="20"/>
          <w:szCs w:val="20"/>
        </w:rPr>
        <w:t>)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9"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096BAE0C" w14:textId="77777777" w:rsidR="00BA16AB" w:rsidRPr="008F3094" w:rsidRDefault="00BA16AB"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0B1B794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49BD8C3B"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lastRenderedPageBreak/>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7FB9623F" w14:textId="77777777" w:rsidR="003D78DF" w:rsidRDefault="003D78DF" w:rsidP="008F3094">
      <w:pPr>
        <w:spacing w:after="0" w:line="240" w:lineRule="auto"/>
        <w:jc w:val="both"/>
        <w:rPr>
          <w:rFonts w:asciiTheme="majorHAnsi" w:hAnsiTheme="majorHAnsi" w:cstheme="majorHAnsi"/>
          <w:color w:val="0D0D0D" w:themeColor="text1" w:themeTint="F2"/>
          <w:sz w:val="20"/>
          <w:szCs w:val="20"/>
        </w:rPr>
      </w:pPr>
    </w:p>
    <w:bookmarkEnd w:id="21"/>
    <w:bookmarkEnd w:id="22"/>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17A27002"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7A6FF4">
        <w:rPr>
          <w:rFonts w:asciiTheme="majorHAnsi" w:hAnsiTheme="majorHAnsi" w:cstheme="majorHAnsi"/>
          <w:b/>
          <w:bCs/>
          <w:color w:val="262626" w:themeColor="text1" w:themeTint="D9"/>
          <w:sz w:val="20"/>
          <w:szCs w:val="20"/>
        </w:rPr>
        <w:t>0</w:t>
      </w:r>
      <w:r w:rsidR="00B25C5E">
        <w:rPr>
          <w:rFonts w:asciiTheme="majorHAnsi" w:hAnsiTheme="majorHAnsi" w:cstheme="majorHAnsi"/>
          <w:b/>
          <w:bCs/>
          <w:color w:val="262626" w:themeColor="text1" w:themeTint="D9"/>
          <w:sz w:val="20"/>
          <w:szCs w:val="20"/>
        </w:rPr>
        <w:t>3</w:t>
      </w:r>
      <w:r w:rsidR="007A6FF4">
        <w:rPr>
          <w:rFonts w:asciiTheme="majorHAnsi" w:hAnsiTheme="majorHAnsi" w:cstheme="majorHAnsi"/>
          <w:b/>
          <w:bCs/>
          <w:color w:val="262626" w:themeColor="text1" w:themeTint="D9"/>
          <w:sz w:val="20"/>
          <w:szCs w:val="20"/>
        </w:rPr>
        <w:t>.10</w:t>
      </w:r>
      <w:r w:rsidR="009D0590">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66F398FA"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 xml:space="preserve">Otwarcie ofert nastąpi w dniu </w:t>
      </w:r>
      <w:r w:rsidR="007A6FF4">
        <w:rPr>
          <w:rFonts w:asciiTheme="majorHAnsi" w:hAnsiTheme="majorHAnsi" w:cstheme="majorHAnsi"/>
          <w:b/>
          <w:bCs/>
          <w:color w:val="262626" w:themeColor="text1" w:themeTint="D9"/>
          <w:sz w:val="20"/>
          <w:szCs w:val="20"/>
        </w:rPr>
        <w:t>0</w:t>
      </w:r>
      <w:r w:rsidR="00B25C5E">
        <w:rPr>
          <w:rFonts w:asciiTheme="majorHAnsi" w:hAnsiTheme="majorHAnsi" w:cstheme="majorHAnsi"/>
          <w:b/>
          <w:bCs/>
          <w:color w:val="262626" w:themeColor="text1" w:themeTint="D9"/>
          <w:sz w:val="20"/>
          <w:szCs w:val="20"/>
        </w:rPr>
        <w:t>3</w:t>
      </w:r>
      <w:r w:rsidR="007A6FF4">
        <w:rPr>
          <w:rFonts w:asciiTheme="majorHAnsi" w:hAnsiTheme="majorHAnsi" w:cstheme="majorHAnsi"/>
          <w:b/>
          <w:bCs/>
          <w:color w:val="262626" w:themeColor="text1" w:themeTint="D9"/>
          <w:sz w:val="20"/>
          <w:szCs w:val="20"/>
        </w:rPr>
        <w:t>.10</w:t>
      </w:r>
      <w:r w:rsidR="000319A2">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o godz. </w:t>
      </w:r>
      <w:r w:rsidR="00141216" w:rsidRPr="00E43081">
        <w:rPr>
          <w:rFonts w:asciiTheme="majorHAnsi" w:hAnsiTheme="majorHAnsi" w:cstheme="majorHAnsi"/>
          <w:b/>
          <w:bCs/>
          <w:color w:val="262626" w:themeColor="text1" w:themeTint="D9"/>
          <w:sz w:val="20"/>
          <w:szCs w:val="20"/>
        </w:rPr>
        <w:t>10</w:t>
      </w:r>
      <w:r w:rsidR="005445DE" w:rsidRPr="00E43081">
        <w:rPr>
          <w:rFonts w:asciiTheme="majorHAnsi" w:hAnsiTheme="majorHAnsi" w:cstheme="majorHAnsi"/>
          <w:b/>
          <w:bCs/>
          <w:color w:val="262626" w:themeColor="text1" w:themeTint="D9"/>
          <w:sz w:val="20"/>
          <w:szCs w:val="20"/>
        </w:rPr>
        <w:t>:</w:t>
      </w:r>
      <w:r w:rsidR="00050405" w:rsidRPr="00E43081">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color w:val="262626" w:themeColor="text1" w:themeTint="D9"/>
          <w:sz w:val="20"/>
          <w:szCs w:val="20"/>
        </w:rPr>
        <w:t xml:space="preserve"> </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0"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5E5881BE" w14:textId="0E3745ED" w:rsidR="005445DE" w:rsidRPr="00E43081"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B25C5E">
        <w:rPr>
          <w:rFonts w:asciiTheme="majorHAnsi" w:hAnsiTheme="majorHAnsi" w:cstheme="majorHAnsi"/>
          <w:b/>
          <w:bCs/>
          <w:color w:val="262626" w:themeColor="text1" w:themeTint="D9"/>
          <w:sz w:val="20"/>
          <w:szCs w:val="20"/>
        </w:rPr>
        <w:t>01.10</w:t>
      </w:r>
      <w:r w:rsidR="00BA16AB">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6752CF" w:rsidRPr="00E43081">
        <w:rPr>
          <w:rFonts w:asciiTheme="majorHAnsi" w:hAnsiTheme="majorHAnsi" w:cstheme="majorHAnsi"/>
          <w:b/>
          <w:bCs/>
          <w:color w:val="262626" w:themeColor="text1" w:themeTint="D9"/>
          <w:sz w:val="20"/>
          <w:szCs w:val="20"/>
        </w:rPr>
        <w:t xml:space="preserve"> r</w:t>
      </w:r>
      <w:r w:rsidRPr="00E43081">
        <w:rPr>
          <w:rFonts w:asciiTheme="majorHAnsi" w:hAnsiTheme="majorHAnsi" w:cstheme="majorHAnsi"/>
          <w:b/>
          <w:bCs/>
          <w:color w:val="262626" w:themeColor="text1" w:themeTint="D9"/>
          <w:sz w:val="20"/>
          <w:szCs w:val="20"/>
        </w:rPr>
        <w:t>.</w:t>
      </w: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4469E0E2" w14:textId="77777777" w:rsidR="007A6FF4" w:rsidRDefault="007A6FF4" w:rsidP="00632DC1">
      <w:pPr>
        <w:spacing w:after="0" w:line="240" w:lineRule="auto"/>
        <w:ind w:left="708" w:hanging="708"/>
        <w:jc w:val="both"/>
        <w:rPr>
          <w:rFonts w:asciiTheme="majorHAnsi" w:hAnsiTheme="majorHAnsi" w:cstheme="majorHAnsi"/>
          <w:sz w:val="20"/>
          <w:szCs w:val="20"/>
          <w:u w:val="single"/>
        </w:rPr>
      </w:pPr>
    </w:p>
    <w:p w14:paraId="694207D6" w14:textId="77777777" w:rsidR="007A6FF4" w:rsidRDefault="007A6FF4" w:rsidP="00632DC1">
      <w:pPr>
        <w:spacing w:after="0" w:line="240" w:lineRule="auto"/>
        <w:ind w:left="708" w:hanging="708"/>
        <w:jc w:val="both"/>
        <w:rPr>
          <w:rFonts w:asciiTheme="majorHAnsi" w:hAnsiTheme="majorHAnsi" w:cstheme="majorHAnsi"/>
          <w:sz w:val="20"/>
          <w:szCs w:val="20"/>
          <w:u w:val="single"/>
        </w:rPr>
      </w:pPr>
    </w:p>
    <w:p w14:paraId="0969FF63" w14:textId="77777777" w:rsidR="00830E8E" w:rsidRPr="009E193C" w:rsidRDefault="00830E8E" w:rsidP="00BA16A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lastRenderedPageBreak/>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4DBECCDE"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t xml:space="preserve">– waga kryterium </w:t>
      </w:r>
      <w:r w:rsidRPr="009E193C">
        <w:rPr>
          <w:rFonts w:asciiTheme="majorHAnsi" w:eastAsia="Verdana" w:hAnsiTheme="majorHAnsi" w:cstheme="majorHAnsi"/>
          <w:b/>
          <w:sz w:val="20"/>
          <w:szCs w:val="20"/>
        </w:rPr>
        <w:t>60%</w:t>
      </w:r>
    </w:p>
    <w:p w14:paraId="55696BBC"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okres gwarancji </w:t>
      </w:r>
      <w:r w:rsidRPr="009E193C">
        <w:rPr>
          <w:rFonts w:asciiTheme="majorHAnsi" w:eastAsia="Verdana" w:hAnsiTheme="majorHAnsi" w:cstheme="majorHAnsi"/>
          <w:b/>
          <w:sz w:val="20"/>
          <w:szCs w:val="20"/>
        </w:rPr>
        <w:tab/>
      </w:r>
      <w:r w:rsidRPr="009E193C">
        <w:rPr>
          <w:rFonts w:asciiTheme="majorHAnsi" w:eastAsia="Verdana" w:hAnsiTheme="majorHAnsi" w:cstheme="majorHAnsi"/>
          <w:b/>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40%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bookmarkStart w:id="23" w:name="_Hlk124755491"/>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77777777"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PG</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1DE6898" w14:textId="77777777" w:rsidR="003D75BE" w:rsidRPr="009E193C" w:rsidRDefault="003D75BE" w:rsidP="00CC124D">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PG</w:t>
      </w:r>
      <w:r w:rsidRPr="009E193C">
        <w:rPr>
          <w:rFonts w:asciiTheme="majorHAnsi" w:hAnsiTheme="majorHAnsi" w:cstheme="majorHAnsi"/>
          <w:bCs/>
          <w:sz w:val="20"/>
          <w:szCs w:val="20"/>
        </w:rPr>
        <w:tab/>
        <w:t xml:space="preserve">- ilość punktów oferty badanej w kryterium okresu gwarancji </w:t>
      </w:r>
    </w:p>
    <w:bookmarkEnd w:id="23"/>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1D9BF8C2" w14:textId="77777777" w:rsidR="00BA16AB" w:rsidRDefault="00BA16AB" w:rsidP="00CC124D">
      <w:pPr>
        <w:autoSpaceDE w:val="0"/>
        <w:spacing w:after="0" w:line="240" w:lineRule="auto"/>
        <w:rPr>
          <w:rFonts w:asciiTheme="majorHAnsi" w:hAnsiTheme="majorHAnsi" w:cstheme="majorHAnsi"/>
          <w:b/>
          <w:sz w:val="20"/>
          <w:szCs w:val="20"/>
          <w:u w:val="single"/>
        </w:rPr>
      </w:pPr>
      <w:bookmarkStart w:id="24" w:name="_Hlk124755527"/>
    </w:p>
    <w:p w14:paraId="4BD891C5" w14:textId="69DEA63A" w:rsidR="003D75BE" w:rsidRPr="00A51D3A"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A51D3A">
        <w:rPr>
          <w:rFonts w:asciiTheme="majorHAnsi" w:hAnsiTheme="majorHAnsi" w:cstheme="majorHAnsi"/>
          <w:b/>
          <w:color w:val="262626" w:themeColor="text1" w:themeTint="D9"/>
          <w:sz w:val="20"/>
          <w:szCs w:val="20"/>
          <w:u w:val="single"/>
        </w:rPr>
        <w:t xml:space="preserve">2) kryterium - </w:t>
      </w:r>
      <w:r w:rsidRPr="00A51D3A">
        <w:rPr>
          <w:rFonts w:asciiTheme="majorHAnsi" w:eastAsia="Verdana" w:hAnsiTheme="majorHAnsi" w:cstheme="majorHAnsi"/>
          <w:b/>
          <w:color w:val="262626" w:themeColor="text1" w:themeTint="D9"/>
          <w:sz w:val="20"/>
          <w:szCs w:val="20"/>
          <w:u w:val="single"/>
        </w:rPr>
        <w:t xml:space="preserve">okres gwarancji </w:t>
      </w:r>
    </w:p>
    <w:p w14:paraId="1C48BF30" w14:textId="77777777" w:rsidR="008C7426" w:rsidRPr="00A51D3A" w:rsidRDefault="008C7426" w:rsidP="00CC124D">
      <w:pPr>
        <w:spacing w:after="0" w:line="240" w:lineRule="auto"/>
        <w:jc w:val="both"/>
        <w:rPr>
          <w:rFonts w:asciiTheme="majorHAnsi" w:hAnsiTheme="majorHAnsi" w:cstheme="majorHAnsi"/>
          <w:bCs/>
          <w:color w:val="262626" w:themeColor="text1" w:themeTint="D9"/>
          <w:sz w:val="20"/>
          <w:szCs w:val="20"/>
        </w:rPr>
      </w:pPr>
    </w:p>
    <w:p w14:paraId="65BDF3AF" w14:textId="073873BC" w:rsidR="00523BD0" w:rsidRPr="00A51D3A"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A51D3A">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680EE1" w:rsidRPr="00A51D3A">
        <w:rPr>
          <w:rFonts w:asciiTheme="majorHAnsi" w:hAnsiTheme="majorHAnsi" w:cstheme="majorHAnsi"/>
          <w:b/>
          <w:bCs/>
          <w:color w:val="262626" w:themeColor="text1" w:themeTint="D9"/>
          <w:spacing w:val="-1"/>
          <w:sz w:val="20"/>
          <w:szCs w:val="20"/>
        </w:rPr>
        <w:t>2</w:t>
      </w:r>
      <w:r w:rsidR="00A51D3A" w:rsidRPr="00A51D3A">
        <w:rPr>
          <w:rFonts w:asciiTheme="majorHAnsi" w:hAnsiTheme="majorHAnsi" w:cstheme="majorHAnsi"/>
          <w:b/>
          <w:bCs/>
          <w:color w:val="262626" w:themeColor="text1" w:themeTint="D9"/>
          <w:spacing w:val="-1"/>
          <w:sz w:val="20"/>
          <w:szCs w:val="20"/>
        </w:rPr>
        <w:t>4</w:t>
      </w:r>
      <w:r w:rsidR="00695023" w:rsidRPr="00A51D3A">
        <w:rPr>
          <w:rFonts w:asciiTheme="majorHAnsi" w:hAnsiTheme="majorHAnsi" w:cstheme="majorHAnsi"/>
          <w:b/>
          <w:bCs/>
          <w:color w:val="262626" w:themeColor="text1" w:themeTint="D9"/>
          <w:spacing w:val="-1"/>
          <w:sz w:val="20"/>
          <w:szCs w:val="20"/>
        </w:rPr>
        <w:t xml:space="preserve"> </w:t>
      </w:r>
      <w:r w:rsidR="00E15C17" w:rsidRPr="00A51D3A">
        <w:rPr>
          <w:rFonts w:asciiTheme="majorHAnsi" w:hAnsiTheme="majorHAnsi" w:cstheme="majorHAnsi"/>
          <w:b/>
          <w:bCs/>
          <w:color w:val="262626" w:themeColor="text1" w:themeTint="D9"/>
          <w:spacing w:val="-1"/>
          <w:sz w:val="20"/>
          <w:szCs w:val="20"/>
        </w:rPr>
        <w:t>miesięcy</w:t>
      </w:r>
      <w:r w:rsidRPr="00A51D3A">
        <w:rPr>
          <w:rFonts w:asciiTheme="majorHAnsi" w:hAnsiTheme="majorHAnsi" w:cstheme="majorHAnsi"/>
          <w:b/>
          <w:bCs/>
          <w:color w:val="262626" w:themeColor="text1" w:themeTint="D9"/>
          <w:spacing w:val="-1"/>
          <w:sz w:val="20"/>
          <w:szCs w:val="20"/>
        </w:rPr>
        <w:t xml:space="preserve"> oraz dłuższy niż </w:t>
      </w:r>
      <w:r w:rsidR="00A51D3A" w:rsidRPr="00A51D3A">
        <w:rPr>
          <w:rFonts w:asciiTheme="majorHAnsi" w:hAnsiTheme="majorHAnsi" w:cstheme="majorHAnsi"/>
          <w:b/>
          <w:bCs/>
          <w:color w:val="262626" w:themeColor="text1" w:themeTint="D9"/>
          <w:spacing w:val="-1"/>
          <w:sz w:val="20"/>
          <w:szCs w:val="20"/>
        </w:rPr>
        <w:t>36</w:t>
      </w:r>
      <w:r w:rsidR="00E15C17" w:rsidRPr="00A51D3A">
        <w:rPr>
          <w:rFonts w:asciiTheme="majorHAnsi" w:hAnsiTheme="majorHAnsi" w:cstheme="majorHAnsi"/>
          <w:b/>
          <w:bCs/>
          <w:color w:val="262626" w:themeColor="text1" w:themeTint="D9"/>
          <w:spacing w:val="-1"/>
          <w:sz w:val="20"/>
          <w:szCs w:val="20"/>
        </w:rPr>
        <w:t xml:space="preserve"> </w:t>
      </w:r>
      <w:r w:rsidR="00C037FF" w:rsidRPr="00A51D3A">
        <w:rPr>
          <w:rFonts w:asciiTheme="majorHAnsi" w:hAnsiTheme="majorHAnsi" w:cstheme="majorHAnsi"/>
          <w:b/>
          <w:bCs/>
          <w:color w:val="262626" w:themeColor="text1" w:themeTint="D9"/>
          <w:spacing w:val="-1"/>
          <w:sz w:val="20"/>
          <w:szCs w:val="20"/>
        </w:rPr>
        <w:t>miesięcy.</w:t>
      </w:r>
    </w:p>
    <w:p w14:paraId="30CDE4A1" w14:textId="77777777" w:rsidR="00523BD0" w:rsidRDefault="00523BD0" w:rsidP="00CC124D">
      <w:pPr>
        <w:widowControl w:val="0"/>
        <w:spacing w:after="0" w:line="240" w:lineRule="auto"/>
        <w:rPr>
          <w:rFonts w:asciiTheme="majorHAnsi" w:hAnsiTheme="majorHAnsi" w:cstheme="majorHAnsi"/>
          <w:bCs/>
          <w:color w:val="262626" w:themeColor="text1" w:themeTint="D9"/>
          <w:spacing w:val="-1"/>
          <w:sz w:val="20"/>
          <w:szCs w:val="20"/>
        </w:rPr>
      </w:pPr>
    </w:p>
    <w:p w14:paraId="100E010E" w14:textId="77777777" w:rsidR="007A6FF4" w:rsidRDefault="007A6FF4" w:rsidP="00CC124D">
      <w:pPr>
        <w:widowControl w:val="0"/>
        <w:spacing w:after="0" w:line="240" w:lineRule="auto"/>
        <w:rPr>
          <w:rFonts w:asciiTheme="majorHAnsi" w:hAnsiTheme="majorHAnsi" w:cstheme="majorHAnsi"/>
          <w:bCs/>
          <w:color w:val="262626" w:themeColor="text1" w:themeTint="D9"/>
          <w:spacing w:val="-1"/>
          <w:sz w:val="20"/>
          <w:szCs w:val="20"/>
        </w:rPr>
      </w:pPr>
    </w:p>
    <w:p w14:paraId="522D2EFE" w14:textId="77777777" w:rsidR="007A6FF4" w:rsidRDefault="007A6FF4" w:rsidP="00CC124D">
      <w:pPr>
        <w:widowControl w:val="0"/>
        <w:spacing w:after="0" w:line="240" w:lineRule="auto"/>
        <w:rPr>
          <w:rFonts w:asciiTheme="majorHAnsi" w:hAnsiTheme="majorHAnsi" w:cstheme="majorHAnsi"/>
          <w:bCs/>
          <w:color w:val="262626" w:themeColor="text1" w:themeTint="D9"/>
          <w:spacing w:val="-1"/>
          <w:sz w:val="20"/>
          <w:szCs w:val="20"/>
        </w:rPr>
      </w:pPr>
    </w:p>
    <w:p w14:paraId="3F8FD521" w14:textId="77777777" w:rsidR="007A6FF4" w:rsidRDefault="007A6FF4" w:rsidP="00CC124D">
      <w:pPr>
        <w:widowControl w:val="0"/>
        <w:spacing w:after="0" w:line="240" w:lineRule="auto"/>
        <w:rPr>
          <w:rFonts w:asciiTheme="majorHAnsi" w:hAnsiTheme="majorHAnsi" w:cstheme="majorHAnsi"/>
          <w:bCs/>
          <w:color w:val="262626" w:themeColor="text1" w:themeTint="D9"/>
          <w:spacing w:val="-1"/>
          <w:sz w:val="20"/>
          <w:szCs w:val="20"/>
        </w:rPr>
      </w:pPr>
    </w:p>
    <w:p w14:paraId="14F51538" w14:textId="77777777" w:rsidR="007A6FF4" w:rsidRDefault="007A6FF4" w:rsidP="00CC124D">
      <w:pPr>
        <w:widowControl w:val="0"/>
        <w:spacing w:after="0" w:line="240" w:lineRule="auto"/>
        <w:rPr>
          <w:rFonts w:asciiTheme="majorHAnsi" w:hAnsiTheme="majorHAnsi" w:cstheme="majorHAnsi"/>
          <w:bCs/>
          <w:color w:val="262626" w:themeColor="text1" w:themeTint="D9"/>
          <w:spacing w:val="-1"/>
          <w:sz w:val="20"/>
          <w:szCs w:val="20"/>
        </w:rPr>
      </w:pPr>
    </w:p>
    <w:p w14:paraId="2708159B" w14:textId="77777777" w:rsidR="007A6FF4" w:rsidRPr="00A51D3A" w:rsidRDefault="007A6FF4" w:rsidP="00CC124D">
      <w:pPr>
        <w:widowControl w:val="0"/>
        <w:spacing w:after="0" w:line="240" w:lineRule="auto"/>
        <w:rPr>
          <w:rFonts w:asciiTheme="majorHAnsi" w:hAnsiTheme="majorHAnsi" w:cstheme="majorHAnsi"/>
          <w:bCs/>
          <w:color w:val="262626" w:themeColor="text1" w:themeTint="D9"/>
          <w:spacing w:val="-1"/>
          <w:sz w:val="20"/>
          <w:szCs w:val="20"/>
        </w:rPr>
      </w:pPr>
    </w:p>
    <w:p w14:paraId="290CDF4A" w14:textId="433A5B50" w:rsidR="00A904C4" w:rsidRPr="00A51D3A"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A51D3A">
        <w:rPr>
          <w:rFonts w:asciiTheme="majorHAnsi" w:hAnsiTheme="majorHAnsi" w:cstheme="majorHAnsi"/>
          <w:bCs/>
          <w:color w:val="262626" w:themeColor="text1" w:themeTint="D9"/>
          <w:spacing w:val="-1"/>
          <w:sz w:val="20"/>
          <w:szCs w:val="20"/>
        </w:rPr>
        <w:lastRenderedPageBreak/>
        <w:t>Zamawiający w tym kryterium przydzieli punktację według poniższego wzoru:</w:t>
      </w:r>
    </w:p>
    <w:p w14:paraId="70E1F99A" w14:textId="77777777" w:rsidR="007A6FF4" w:rsidRPr="00A51D3A" w:rsidRDefault="007A6FF4"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19DD588D" w14:textId="77777777" w:rsidR="003D75BE" w:rsidRPr="00A51D3A"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A51D3A">
        <w:rPr>
          <w:rFonts w:asciiTheme="majorHAnsi" w:hAnsiTheme="majorHAnsi" w:cstheme="majorHAnsi"/>
          <w:bCs/>
          <w:color w:val="262626" w:themeColor="text1" w:themeTint="D9"/>
          <w:spacing w:val="-1"/>
          <w:sz w:val="20"/>
          <w:szCs w:val="20"/>
        </w:rPr>
        <w:t xml:space="preserve">Okres gwarancji </w:t>
      </w:r>
    </w:p>
    <w:p w14:paraId="3925B3D3" w14:textId="5DBA12B5" w:rsidR="00C06E31" w:rsidRPr="00A51D3A" w:rsidRDefault="003D75BE" w:rsidP="00647F6F">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A51D3A">
        <w:rPr>
          <w:rFonts w:asciiTheme="majorHAnsi" w:hAnsiTheme="majorHAnsi" w:cstheme="majorHAnsi"/>
          <w:bCs/>
          <w:color w:val="262626" w:themeColor="text1" w:themeTint="D9"/>
          <w:spacing w:val="-1"/>
          <w:sz w:val="20"/>
          <w:szCs w:val="20"/>
          <w:u w:val="single"/>
        </w:rPr>
        <w:t>na cały zakres zamówienia                       Ilość punktów</w:t>
      </w:r>
    </w:p>
    <w:p w14:paraId="3187A2F7" w14:textId="3195734B" w:rsidR="005A0C92" w:rsidRPr="00A51D3A" w:rsidRDefault="00C06E31" w:rsidP="005A0C92">
      <w:pPr>
        <w:widowControl w:val="0"/>
        <w:spacing w:after="0" w:line="240" w:lineRule="auto"/>
        <w:rPr>
          <w:rFonts w:asciiTheme="majorHAnsi" w:hAnsiTheme="majorHAnsi" w:cstheme="majorHAnsi"/>
          <w:bCs/>
          <w:color w:val="262626" w:themeColor="text1" w:themeTint="D9"/>
          <w:spacing w:val="-1"/>
          <w:sz w:val="20"/>
          <w:szCs w:val="20"/>
        </w:rPr>
      </w:pPr>
      <w:r w:rsidRPr="00A51D3A">
        <w:rPr>
          <w:rFonts w:asciiTheme="majorHAnsi" w:hAnsiTheme="majorHAnsi" w:cstheme="majorHAnsi"/>
          <w:bCs/>
          <w:color w:val="262626" w:themeColor="text1" w:themeTint="D9"/>
          <w:spacing w:val="-1"/>
          <w:sz w:val="20"/>
          <w:szCs w:val="20"/>
        </w:rPr>
        <w:tab/>
      </w:r>
      <w:r w:rsidR="00A51D3A" w:rsidRPr="00A51D3A">
        <w:rPr>
          <w:rFonts w:asciiTheme="majorHAnsi" w:hAnsiTheme="majorHAnsi" w:cstheme="majorHAnsi"/>
          <w:bCs/>
          <w:color w:val="262626" w:themeColor="text1" w:themeTint="D9"/>
          <w:spacing w:val="-1"/>
          <w:sz w:val="20"/>
          <w:szCs w:val="20"/>
        </w:rPr>
        <w:t>24</w:t>
      </w:r>
      <w:r w:rsidR="005A0C92" w:rsidRPr="00A51D3A">
        <w:rPr>
          <w:rFonts w:asciiTheme="majorHAnsi" w:hAnsiTheme="majorHAnsi" w:cstheme="majorHAnsi"/>
          <w:bCs/>
          <w:color w:val="262626" w:themeColor="text1" w:themeTint="D9"/>
          <w:spacing w:val="-1"/>
          <w:sz w:val="20"/>
          <w:szCs w:val="20"/>
        </w:rPr>
        <w:t xml:space="preserve"> miesięcy </w:t>
      </w:r>
      <w:r w:rsidR="005A0C92" w:rsidRPr="00A51D3A">
        <w:rPr>
          <w:rFonts w:asciiTheme="majorHAnsi" w:hAnsiTheme="majorHAnsi" w:cstheme="majorHAnsi"/>
          <w:bCs/>
          <w:color w:val="262626" w:themeColor="text1" w:themeTint="D9"/>
          <w:spacing w:val="-1"/>
          <w:sz w:val="20"/>
          <w:szCs w:val="20"/>
        </w:rPr>
        <w:tab/>
      </w:r>
      <w:r w:rsidR="005A0C92" w:rsidRPr="00A51D3A">
        <w:rPr>
          <w:rFonts w:asciiTheme="majorHAnsi" w:hAnsiTheme="majorHAnsi" w:cstheme="majorHAnsi"/>
          <w:bCs/>
          <w:color w:val="262626" w:themeColor="text1" w:themeTint="D9"/>
          <w:spacing w:val="-1"/>
          <w:sz w:val="20"/>
          <w:szCs w:val="20"/>
        </w:rPr>
        <w:tab/>
      </w:r>
      <w:r w:rsidR="005A0C92" w:rsidRPr="00A51D3A">
        <w:rPr>
          <w:rFonts w:asciiTheme="majorHAnsi" w:hAnsiTheme="majorHAnsi" w:cstheme="majorHAnsi"/>
          <w:bCs/>
          <w:color w:val="262626" w:themeColor="text1" w:themeTint="D9"/>
          <w:spacing w:val="-1"/>
          <w:sz w:val="20"/>
          <w:szCs w:val="20"/>
        </w:rPr>
        <w:tab/>
      </w:r>
      <w:r w:rsidR="005A0C92" w:rsidRPr="00A51D3A">
        <w:rPr>
          <w:rFonts w:asciiTheme="majorHAnsi" w:hAnsiTheme="majorHAnsi" w:cstheme="majorHAnsi"/>
          <w:bCs/>
          <w:color w:val="262626" w:themeColor="text1" w:themeTint="D9"/>
          <w:spacing w:val="-1"/>
          <w:sz w:val="20"/>
          <w:szCs w:val="20"/>
        </w:rPr>
        <w:tab/>
      </w:r>
      <w:r w:rsidR="00680EE1" w:rsidRPr="00A51D3A">
        <w:rPr>
          <w:rFonts w:asciiTheme="majorHAnsi" w:hAnsiTheme="majorHAnsi" w:cstheme="majorHAnsi"/>
          <w:bCs/>
          <w:color w:val="262626" w:themeColor="text1" w:themeTint="D9"/>
          <w:spacing w:val="-1"/>
          <w:sz w:val="20"/>
          <w:szCs w:val="20"/>
        </w:rPr>
        <w:t>2</w:t>
      </w:r>
      <w:r w:rsidR="00C57D8F" w:rsidRPr="00A51D3A">
        <w:rPr>
          <w:rFonts w:asciiTheme="majorHAnsi" w:hAnsiTheme="majorHAnsi" w:cstheme="majorHAnsi"/>
          <w:bCs/>
          <w:color w:val="262626" w:themeColor="text1" w:themeTint="D9"/>
          <w:spacing w:val="-1"/>
          <w:sz w:val="20"/>
          <w:szCs w:val="20"/>
        </w:rPr>
        <w:t>0</w:t>
      </w:r>
    </w:p>
    <w:p w14:paraId="7009FF53" w14:textId="24CE012F" w:rsidR="005A0C92" w:rsidRPr="00A51D3A" w:rsidRDefault="00A51D3A"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sidRPr="00A51D3A">
        <w:rPr>
          <w:rFonts w:asciiTheme="majorHAnsi" w:hAnsiTheme="majorHAnsi" w:cstheme="majorHAnsi"/>
          <w:bCs/>
          <w:color w:val="262626" w:themeColor="text1" w:themeTint="D9"/>
          <w:spacing w:val="-1"/>
          <w:sz w:val="20"/>
          <w:szCs w:val="20"/>
        </w:rPr>
        <w:t>36</w:t>
      </w:r>
      <w:r w:rsidR="005A0C92" w:rsidRPr="00A51D3A">
        <w:rPr>
          <w:rFonts w:asciiTheme="majorHAnsi" w:hAnsiTheme="majorHAnsi" w:cstheme="majorHAnsi"/>
          <w:bCs/>
          <w:color w:val="262626" w:themeColor="text1" w:themeTint="D9"/>
          <w:spacing w:val="-1"/>
          <w:sz w:val="20"/>
          <w:szCs w:val="20"/>
        </w:rPr>
        <w:t xml:space="preserve"> miesięcy</w:t>
      </w:r>
      <w:r w:rsidR="005A0C92" w:rsidRPr="00A51D3A">
        <w:rPr>
          <w:rFonts w:asciiTheme="majorHAnsi" w:hAnsiTheme="majorHAnsi" w:cstheme="majorHAnsi"/>
          <w:bCs/>
          <w:color w:val="262626" w:themeColor="text1" w:themeTint="D9"/>
          <w:spacing w:val="-1"/>
          <w:sz w:val="20"/>
          <w:szCs w:val="20"/>
        </w:rPr>
        <w:tab/>
      </w:r>
      <w:r w:rsidR="005A0C92" w:rsidRPr="00A51D3A">
        <w:rPr>
          <w:rFonts w:asciiTheme="majorHAnsi" w:hAnsiTheme="majorHAnsi" w:cstheme="majorHAnsi"/>
          <w:bCs/>
          <w:color w:val="262626" w:themeColor="text1" w:themeTint="D9"/>
          <w:spacing w:val="-1"/>
          <w:sz w:val="20"/>
          <w:szCs w:val="20"/>
        </w:rPr>
        <w:tab/>
      </w:r>
      <w:r w:rsidR="005A0C92" w:rsidRPr="00A51D3A">
        <w:rPr>
          <w:rFonts w:asciiTheme="majorHAnsi" w:hAnsiTheme="majorHAnsi" w:cstheme="majorHAnsi"/>
          <w:bCs/>
          <w:color w:val="262626" w:themeColor="text1" w:themeTint="D9"/>
          <w:spacing w:val="-1"/>
          <w:sz w:val="20"/>
          <w:szCs w:val="20"/>
        </w:rPr>
        <w:tab/>
      </w:r>
      <w:r w:rsidR="005A0C92" w:rsidRPr="00A51D3A">
        <w:rPr>
          <w:rFonts w:asciiTheme="majorHAnsi" w:hAnsiTheme="majorHAnsi" w:cstheme="majorHAnsi"/>
          <w:bCs/>
          <w:color w:val="262626" w:themeColor="text1" w:themeTint="D9"/>
          <w:spacing w:val="-1"/>
          <w:sz w:val="20"/>
          <w:szCs w:val="20"/>
        </w:rPr>
        <w:tab/>
      </w:r>
      <w:r w:rsidR="00680EE1" w:rsidRPr="00A51D3A">
        <w:rPr>
          <w:rFonts w:asciiTheme="majorHAnsi" w:hAnsiTheme="majorHAnsi" w:cstheme="majorHAnsi"/>
          <w:bCs/>
          <w:color w:val="262626" w:themeColor="text1" w:themeTint="D9"/>
          <w:spacing w:val="-1"/>
          <w:sz w:val="20"/>
          <w:szCs w:val="20"/>
        </w:rPr>
        <w:t>4</w:t>
      </w:r>
      <w:r w:rsidR="005A0C92" w:rsidRPr="00A51D3A">
        <w:rPr>
          <w:rFonts w:asciiTheme="majorHAnsi" w:hAnsiTheme="majorHAnsi" w:cstheme="majorHAnsi"/>
          <w:bCs/>
          <w:color w:val="262626" w:themeColor="text1" w:themeTint="D9"/>
          <w:spacing w:val="-1"/>
          <w:sz w:val="20"/>
          <w:szCs w:val="20"/>
        </w:rPr>
        <w:t>0</w:t>
      </w:r>
    </w:p>
    <w:p w14:paraId="7366A485" w14:textId="77777777" w:rsidR="00FD4125" w:rsidRPr="00A51D3A" w:rsidRDefault="00FD4125" w:rsidP="001A542A">
      <w:pPr>
        <w:widowControl w:val="0"/>
        <w:spacing w:after="0" w:line="240" w:lineRule="auto"/>
        <w:jc w:val="both"/>
        <w:rPr>
          <w:rFonts w:ascii="Calibri Light" w:hAnsi="Calibri Light" w:cs="Calibri Light"/>
          <w:b/>
          <w:bCs/>
          <w:color w:val="262626" w:themeColor="text1" w:themeTint="D9"/>
          <w:spacing w:val="-1"/>
          <w:sz w:val="20"/>
          <w:szCs w:val="20"/>
        </w:rPr>
      </w:pPr>
    </w:p>
    <w:p w14:paraId="0F28EBAB" w14:textId="75CA77E6" w:rsidR="001A542A" w:rsidRPr="00A51D3A" w:rsidRDefault="001A542A" w:rsidP="001A542A">
      <w:pPr>
        <w:widowControl w:val="0"/>
        <w:spacing w:after="0" w:line="240" w:lineRule="auto"/>
        <w:jc w:val="both"/>
        <w:rPr>
          <w:rFonts w:ascii="Calibri Light" w:hAnsi="Calibri Light" w:cs="Calibri Light"/>
          <w:b/>
          <w:bCs/>
          <w:color w:val="262626" w:themeColor="text1" w:themeTint="D9"/>
          <w:spacing w:val="-1"/>
          <w:sz w:val="20"/>
          <w:szCs w:val="20"/>
        </w:rPr>
      </w:pPr>
      <w:r w:rsidRPr="00A51D3A">
        <w:rPr>
          <w:rFonts w:ascii="Calibri Light" w:hAnsi="Calibri Light" w:cs="Calibri Light"/>
          <w:b/>
          <w:bCs/>
          <w:color w:val="262626" w:themeColor="text1" w:themeTint="D9"/>
          <w:spacing w:val="-1"/>
          <w:sz w:val="20"/>
          <w:szCs w:val="20"/>
        </w:rPr>
        <w:t>UWAGA!</w:t>
      </w:r>
    </w:p>
    <w:p w14:paraId="2FE5BC1D" w14:textId="77777777" w:rsidR="001A542A" w:rsidRPr="00A51D3A" w:rsidRDefault="001A542A" w:rsidP="001A542A">
      <w:pPr>
        <w:widowControl w:val="0"/>
        <w:spacing w:after="0" w:line="240" w:lineRule="auto"/>
        <w:jc w:val="both"/>
        <w:rPr>
          <w:rFonts w:ascii="Calibri Light" w:hAnsi="Calibri Light" w:cs="Calibri Light"/>
          <w:bCs/>
          <w:color w:val="262626" w:themeColor="text1" w:themeTint="D9"/>
          <w:spacing w:val="-1"/>
          <w:sz w:val="20"/>
          <w:szCs w:val="20"/>
        </w:rPr>
      </w:pPr>
      <w:r w:rsidRPr="00A51D3A">
        <w:rPr>
          <w:rFonts w:ascii="Calibri Light" w:hAnsi="Calibri Light" w:cs="Calibri Light"/>
          <w:bCs/>
          <w:color w:val="262626" w:themeColor="text1" w:themeTint="D9"/>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505C8273" w14:textId="77777777" w:rsidR="00AE0F80" w:rsidRPr="00A51D3A" w:rsidRDefault="00AE0F80" w:rsidP="001A542A">
      <w:pPr>
        <w:widowControl w:val="0"/>
        <w:spacing w:after="0" w:line="240" w:lineRule="auto"/>
        <w:jc w:val="both"/>
        <w:rPr>
          <w:rFonts w:ascii="Calibri Light" w:hAnsi="Calibri Light" w:cs="Calibri Light"/>
          <w:bCs/>
          <w:color w:val="262626" w:themeColor="text1" w:themeTint="D9"/>
          <w:spacing w:val="-1"/>
          <w:sz w:val="20"/>
          <w:szCs w:val="20"/>
        </w:rPr>
      </w:pPr>
    </w:p>
    <w:p w14:paraId="1B6E78D5" w14:textId="1DE36088" w:rsidR="001A542A" w:rsidRPr="00A51D3A" w:rsidRDefault="001A542A" w:rsidP="001A542A">
      <w:pPr>
        <w:widowControl w:val="0"/>
        <w:spacing w:after="0" w:line="240" w:lineRule="auto"/>
        <w:jc w:val="both"/>
        <w:rPr>
          <w:rFonts w:ascii="Calibri Light" w:hAnsi="Calibri Light" w:cs="Calibri Light"/>
          <w:bCs/>
          <w:color w:val="262626" w:themeColor="text1" w:themeTint="D9"/>
          <w:spacing w:val="-1"/>
          <w:sz w:val="20"/>
          <w:szCs w:val="20"/>
        </w:rPr>
      </w:pPr>
      <w:r w:rsidRPr="00A51D3A">
        <w:rPr>
          <w:rFonts w:ascii="Calibri Light" w:hAnsi="Calibri Light" w:cs="Calibri Light"/>
          <w:bCs/>
          <w:color w:val="262626" w:themeColor="text1" w:themeTint="D9"/>
          <w:spacing w:val="-1"/>
          <w:sz w:val="20"/>
          <w:szCs w:val="20"/>
        </w:rPr>
        <w:t xml:space="preserve">W przypadku gdy Wykonawca nie zaoferuje żadnego terminu gwarancji Zamawiający przyjmie, iż zaoferował minimalny, </w:t>
      </w:r>
      <w:r w:rsidR="00AE0F80" w:rsidRPr="00A51D3A">
        <w:rPr>
          <w:rFonts w:ascii="Calibri Light" w:hAnsi="Calibri Light" w:cs="Calibri Light"/>
          <w:bCs/>
          <w:color w:val="262626" w:themeColor="text1" w:themeTint="D9"/>
          <w:spacing w:val="-1"/>
          <w:sz w:val="20"/>
          <w:szCs w:val="20"/>
        </w:rPr>
        <w:br/>
      </w:r>
      <w:r w:rsidRPr="00A51D3A">
        <w:rPr>
          <w:rFonts w:ascii="Calibri Light" w:hAnsi="Calibri Light" w:cs="Calibri Light"/>
          <w:bCs/>
          <w:color w:val="262626" w:themeColor="text1" w:themeTint="D9"/>
          <w:spacing w:val="-1"/>
          <w:sz w:val="20"/>
          <w:szCs w:val="20"/>
        </w:rPr>
        <w:t xml:space="preserve">tj. </w:t>
      </w:r>
      <w:r w:rsidR="00680EE1" w:rsidRPr="00A51D3A">
        <w:rPr>
          <w:rFonts w:ascii="Calibri Light" w:hAnsi="Calibri Light" w:cs="Calibri Light"/>
          <w:b/>
          <w:color w:val="262626" w:themeColor="text1" w:themeTint="D9"/>
          <w:spacing w:val="-1"/>
          <w:sz w:val="20"/>
          <w:szCs w:val="20"/>
        </w:rPr>
        <w:t>2</w:t>
      </w:r>
      <w:r w:rsidR="00A51D3A" w:rsidRPr="00A51D3A">
        <w:rPr>
          <w:rFonts w:ascii="Calibri Light" w:hAnsi="Calibri Light" w:cs="Calibri Light"/>
          <w:b/>
          <w:color w:val="262626" w:themeColor="text1" w:themeTint="D9"/>
          <w:spacing w:val="-1"/>
          <w:sz w:val="20"/>
          <w:szCs w:val="20"/>
        </w:rPr>
        <w:t>4</w:t>
      </w:r>
      <w:r w:rsidR="00AE0F80" w:rsidRPr="00A51D3A">
        <w:rPr>
          <w:rFonts w:ascii="Calibri Light" w:hAnsi="Calibri Light" w:cs="Calibri Light"/>
          <w:b/>
          <w:bCs/>
          <w:color w:val="262626" w:themeColor="text1" w:themeTint="D9"/>
          <w:spacing w:val="-1"/>
          <w:sz w:val="20"/>
          <w:szCs w:val="20"/>
        </w:rPr>
        <w:t xml:space="preserve"> </w:t>
      </w:r>
      <w:r w:rsidRPr="00A51D3A">
        <w:rPr>
          <w:rFonts w:ascii="Calibri Light" w:hAnsi="Calibri Light" w:cs="Calibri Light"/>
          <w:b/>
          <w:bCs/>
          <w:color w:val="262626" w:themeColor="text1" w:themeTint="D9"/>
          <w:spacing w:val="-1"/>
          <w:sz w:val="20"/>
          <w:szCs w:val="20"/>
        </w:rPr>
        <w:t>miesięcy</w:t>
      </w:r>
      <w:r w:rsidRPr="00A51D3A">
        <w:rPr>
          <w:rFonts w:ascii="Calibri Light" w:hAnsi="Calibri Light" w:cs="Calibri Light"/>
          <w:bCs/>
          <w:color w:val="262626" w:themeColor="text1" w:themeTint="D9"/>
          <w:spacing w:val="-1"/>
          <w:sz w:val="20"/>
          <w:szCs w:val="20"/>
        </w:rPr>
        <w:t xml:space="preserve"> od dnia podpisania umowy.</w:t>
      </w:r>
    </w:p>
    <w:bookmarkEnd w:id="24"/>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Wybór oferty najkorzystniejszej nastąpi zgodnie z art. 239 ustawy Pzp.</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bookmarkStart w:id="25" w:name="_Hlk130290148"/>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bookmarkEnd w:id="25"/>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03024BED" w14:textId="77777777" w:rsidR="00426D9F" w:rsidRDefault="00426D9F" w:rsidP="00CC124D">
      <w:pPr>
        <w:spacing w:after="0" w:line="240" w:lineRule="auto"/>
        <w:jc w:val="both"/>
        <w:rPr>
          <w:rFonts w:asciiTheme="majorHAnsi" w:hAnsiTheme="majorHAnsi" w:cstheme="majorHAnsi"/>
          <w:sz w:val="20"/>
          <w:szCs w:val="20"/>
        </w:rPr>
      </w:pPr>
    </w:p>
    <w:p w14:paraId="4670916C" w14:textId="2FC711CA"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135C692E" w14:textId="77777777" w:rsidR="00523BD0" w:rsidRDefault="00523BD0" w:rsidP="00CC124D">
      <w:pPr>
        <w:spacing w:after="0" w:line="240" w:lineRule="auto"/>
        <w:jc w:val="both"/>
        <w:rPr>
          <w:rFonts w:asciiTheme="majorHAnsi" w:hAnsiTheme="majorHAnsi" w:cstheme="majorHAnsi"/>
          <w:sz w:val="20"/>
          <w:szCs w:val="20"/>
        </w:rPr>
      </w:pP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0FD8B7FF"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6.1/ Projektowane postanowienia umowy</w:t>
      </w:r>
      <w:r w:rsidR="00EA5853">
        <w:rPr>
          <w:rFonts w:asciiTheme="majorHAnsi" w:hAnsiTheme="majorHAnsi" w:cstheme="majorHAnsi"/>
          <w:sz w:val="20"/>
          <w:szCs w:val="20"/>
        </w:rPr>
        <w:t xml:space="preserve"> dla poszczególnych części</w:t>
      </w:r>
      <w:r w:rsidRPr="00C11EF1">
        <w:rPr>
          <w:rFonts w:asciiTheme="majorHAnsi" w:hAnsiTheme="majorHAnsi" w:cstheme="majorHAnsi"/>
          <w:sz w:val="20"/>
          <w:szCs w:val="20"/>
        </w:rPr>
        <w:t xml:space="preserve"> stanowi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6822D080" w14:textId="77777777" w:rsidR="00680EE1" w:rsidRPr="00B6734A" w:rsidRDefault="00680EE1" w:rsidP="00074838">
      <w:pPr>
        <w:autoSpaceDE w:val="0"/>
        <w:spacing w:after="0" w:line="240" w:lineRule="auto"/>
        <w:jc w:val="both"/>
        <w:rPr>
          <w:rFonts w:ascii="Calibri Light" w:hAnsi="Calibri Light" w:cs="Calibri Light"/>
          <w:sz w:val="20"/>
          <w:szCs w:val="20"/>
        </w:rPr>
      </w:pPr>
      <w:r w:rsidRPr="00B6734A">
        <w:rPr>
          <w:rFonts w:ascii="Calibri Light" w:hAnsi="Calibri Light" w:cs="Calibri Light"/>
          <w:sz w:val="20"/>
          <w:szCs w:val="20"/>
        </w:rPr>
        <w:t xml:space="preserve">7.1/ Wykonawca, przed podpisaniem umowy zobowiązany jest do wniesienia zabezpieczenia należytego wykonania umowy na sumę stanowiącą </w:t>
      </w:r>
      <w:r>
        <w:rPr>
          <w:rFonts w:ascii="Calibri Light" w:hAnsi="Calibri Light" w:cs="Calibri Light"/>
          <w:b/>
          <w:bCs/>
          <w:sz w:val="20"/>
          <w:szCs w:val="20"/>
        </w:rPr>
        <w:t>5</w:t>
      </w:r>
      <w:r w:rsidRPr="00B6734A">
        <w:rPr>
          <w:rFonts w:ascii="Calibri Light" w:hAnsi="Calibri Light" w:cs="Calibri Light"/>
          <w:b/>
          <w:bCs/>
          <w:sz w:val="20"/>
          <w:szCs w:val="20"/>
        </w:rPr>
        <w:t xml:space="preserve">% </w:t>
      </w:r>
      <w:r w:rsidRPr="00B6734A">
        <w:rPr>
          <w:rFonts w:ascii="Calibri Light" w:hAnsi="Calibri Light" w:cs="Calibri Light"/>
          <w:sz w:val="20"/>
          <w:szCs w:val="20"/>
        </w:rPr>
        <w:t xml:space="preserve">ceny ofertowej brutto podanej w ofercie za wykonanie całości przedmiotu zamówienia. </w:t>
      </w:r>
    </w:p>
    <w:p w14:paraId="1AA5A947" w14:textId="77777777" w:rsidR="00680EE1" w:rsidRPr="00B6734A" w:rsidRDefault="00680EE1" w:rsidP="00680EE1">
      <w:pPr>
        <w:spacing w:after="0" w:line="240" w:lineRule="auto"/>
        <w:jc w:val="both"/>
        <w:rPr>
          <w:rFonts w:ascii="Calibri Light" w:hAnsi="Calibri Light" w:cs="Calibri Light"/>
          <w:sz w:val="20"/>
          <w:szCs w:val="20"/>
        </w:rPr>
      </w:pPr>
    </w:p>
    <w:p w14:paraId="605BB60C" w14:textId="77777777" w:rsidR="00680EE1" w:rsidRPr="00B6734A" w:rsidRDefault="00680EE1" w:rsidP="00680EE1">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7.2/ Zabezpieczenie służy pokryciu roszczeń z tytułu niewykonania lub nienależytego wykonania umowy.</w:t>
      </w:r>
    </w:p>
    <w:p w14:paraId="3963DF79" w14:textId="77777777" w:rsidR="00680EE1" w:rsidRPr="00B6734A" w:rsidRDefault="00680EE1" w:rsidP="00680EE1">
      <w:pPr>
        <w:spacing w:after="0" w:line="240" w:lineRule="auto"/>
        <w:jc w:val="both"/>
        <w:rPr>
          <w:rFonts w:ascii="Calibri Light" w:hAnsi="Calibri Light" w:cs="Calibri Light"/>
          <w:sz w:val="20"/>
          <w:szCs w:val="20"/>
        </w:rPr>
      </w:pPr>
    </w:p>
    <w:p w14:paraId="4780FB20" w14:textId="77777777" w:rsidR="00680EE1" w:rsidRPr="00B6734A" w:rsidRDefault="00680EE1" w:rsidP="00680EE1">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7.3/ Zabezpieczenie może być wnoszone według wyboru Wykonawcy w jednej lub w kilku następujących formach:</w:t>
      </w:r>
    </w:p>
    <w:p w14:paraId="3A2ED01E" w14:textId="77777777" w:rsidR="00680EE1" w:rsidRPr="00B6734A" w:rsidRDefault="00680EE1" w:rsidP="00680EE1">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a) pieniądzu;</w:t>
      </w:r>
    </w:p>
    <w:p w14:paraId="30F2F268" w14:textId="77777777" w:rsidR="00680EE1" w:rsidRPr="00B6734A" w:rsidRDefault="00680EE1" w:rsidP="00680EE1">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b) poręczeniach bankowych lub poręczeniach spółdzielczej kasy oszczędnościowo- kredytowej, z tym że zobowiązanie kasy jest zawsze zobowiązaniem pieniężnym;</w:t>
      </w:r>
    </w:p>
    <w:p w14:paraId="734A3BA5" w14:textId="77777777" w:rsidR="00680EE1" w:rsidRPr="00B6734A" w:rsidRDefault="00680EE1" w:rsidP="00680EE1">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c) gwarancjach bankowych;</w:t>
      </w:r>
    </w:p>
    <w:p w14:paraId="01DF2E2B" w14:textId="77777777" w:rsidR="00680EE1" w:rsidRPr="00B6734A" w:rsidRDefault="00680EE1" w:rsidP="00680EE1">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d) gwarancjach ubezpieczeniowych;</w:t>
      </w:r>
    </w:p>
    <w:p w14:paraId="69FAD999" w14:textId="77777777" w:rsidR="00680EE1" w:rsidRPr="00B6734A" w:rsidRDefault="00680EE1" w:rsidP="00680EE1">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e) poręczeniach udzielanych przez podmioty, o których mowa w art. 6b ust. 5 pkt 2 ustawy z dnia 9 listopada 2000 r. o utworzeniu Polskiej Agencji Rozwoju Przedsiębiorczości.</w:t>
      </w:r>
    </w:p>
    <w:p w14:paraId="577AA257" w14:textId="77777777" w:rsidR="00680EE1" w:rsidRPr="00B6734A" w:rsidRDefault="00680EE1" w:rsidP="00680EE1">
      <w:pPr>
        <w:spacing w:after="0" w:line="240" w:lineRule="auto"/>
        <w:jc w:val="both"/>
        <w:rPr>
          <w:rFonts w:ascii="Calibri Light" w:hAnsi="Calibri Light" w:cs="Calibri Light"/>
          <w:sz w:val="20"/>
          <w:szCs w:val="20"/>
        </w:rPr>
      </w:pPr>
    </w:p>
    <w:p w14:paraId="16B2D9B2" w14:textId="77777777" w:rsidR="00680EE1" w:rsidRPr="00B6734A" w:rsidRDefault="00680EE1" w:rsidP="00680EE1">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7.4/ Zamawiający nie wyraża zgody na wniesienie zabezpieczenia w formie określonej w art. 450 ust. 2 ustawy Pzp.</w:t>
      </w:r>
    </w:p>
    <w:p w14:paraId="66563F54" w14:textId="77777777" w:rsidR="00680EE1" w:rsidRPr="00B6734A" w:rsidRDefault="00680EE1" w:rsidP="00680EE1">
      <w:pPr>
        <w:spacing w:after="0" w:line="240" w:lineRule="auto"/>
        <w:jc w:val="both"/>
        <w:rPr>
          <w:rFonts w:ascii="Calibri Light" w:hAnsi="Calibri Light" w:cs="Calibri Light"/>
          <w:sz w:val="20"/>
          <w:szCs w:val="20"/>
        </w:rPr>
      </w:pPr>
    </w:p>
    <w:p w14:paraId="15C8662A" w14:textId="77777777" w:rsidR="00680EE1" w:rsidRPr="00B6734A" w:rsidRDefault="00680EE1" w:rsidP="00680EE1">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7.5/ Zabezpieczenie winno zostać wniesione przed zawarciem umowy z zastrzeżeniem, iż zabezpieczenie wnoszone w pieniądzu uznaje się za wniesione, jeżeli pieniądze wpłyną na rachunek Zamawiającego przed zawarciem umowy.</w:t>
      </w:r>
    </w:p>
    <w:p w14:paraId="44041B45" w14:textId="77777777" w:rsidR="00680EE1" w:rsidRPr="00B6734A" w:rsidRDefault="00680EE1" w:rsidP="00680EE1">
      <w:pPr>
        <w:spacing w:after="0" w:line="240" w:lineRule="auto"/>
        <w:jc w:val="both"/>
        <w:rPr>
          <w:rFonts w:ascii="Calibri Light" w:hAnsi="Calibri Light" w:cs="Calibri Light"/>
          <w:sz w:val="20"/>
          <w:szCs w:val="20"/>
        </w:rPr>
      </w:pPr>
    </w:p>
    <w:p w14:paraId="6C9700E1" w14:textId="77777777" w:rsidR="00680EE1" w:rsidRPr="00B6734A" w:rsidRDefault="00680EE1" w:rsidP="00680EE1">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7.6/ Jeżeli zabezpieczenie wniesiono w pieniądzu, Zamawiający przechowuje je na oprocentowanym rachunku bankowym.</w:t>
      </w:r>
    </w:p>
    <w:p w14:paraId="78099745" w14:textId="77777777" w:rsidR="00680EE1" w:rsidRPr="00B6734A" w:rsidRDefault="00680EE1" w:rsidP="00680EE1">
      <w:pPr>
        <w:spacing w:after="0" w:line="240" w:lineRule="auto"/>
        <w:jc w:val="both"/>
        <w:rPr>
          <w:rFonts w:ascii="Calibri Light" w:hAnsi="Calibri Light" w:cs="Calibri Light"/>
          <w:sz w:val="20"/>
          <w:szCs w:val="20"/>
        </w:rPr>
      </w:pPr>
    </w:p>
    <w:p w14:paraId="22FD22B0" w14:textId="77777777" w:rsidR="00680EE1" w:rsidRPr="00B6734A" w:rsidRDefault="00680EE1" w:rsidP="00680EE1">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64286DB6" w14:textId="77777777" w:rsidR="00680EE1" w:rsidRPr="00B6734A" w:rsidRDefault="00680EE1" w:rsidP="00680EE1">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a) nazwę i adres Zamawiającego;</w:t>
      </w:r>
    </w:p>
    <w:p w14:paraId="7E05CCA9" w14:textId="77777777" w:rsidR="00680EE1" w:rsidRPr="00B6734A" w:rsidRDefault="00680EE1" w:rsidP="00680EE1">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b) nazwę i adres Wykonawcy;</w:t>
      </w:r>
    </w:p>
    <w:p w14:paraId="3F895EAA" w14:textId="77777777" w:rsidR="00680EE1" w:rsidRPr="00B6734A" w:rsidRDefault="00680EE1" w:rsidP="00680EE1">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c) oznaczenie (numer referencyjny postępowania);</w:t>
      </w:r>
    </w:p>
    <w:p w14:paraId="14016F8F" w14:textId="77777777" w:rsidR="00680EE1" w:rsidRPr="00B6734A" w:rsidRDefault="00680EE1" w:rsidP="00680EE1">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d) określenie przedmiotu zamówienia;</w:t>
      </w:r>
    </w:p>
    <w:p w14:paraId="16218596" w14:textId="77777777" w:rsidR="00680EE1" w:rsidRPr="00B6734A" w:rsidRDefault="00680EE1" w:rsidP="00680EE1">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e) określenie wierzytelności, która ma być zabezpieczona gwarancją/ poręczeniem;</w:t>
      </w:r>
    </w:p>
    <w:p w14:paraId="1F0E8DA8" w14:textId="77777777" w:rsidR="00680EE1" w:rsidRPr="00B6734A" w:rsidRDefault="00680EE1" w:rsidP="00680EE1">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f) termin ważności gwarancji/poręczenia (nie krótszy niż termin realizacji umowy oraz okres rękojmi za wady).</w:t>
      </w:r>
    </w:p>
    <w:p w14:paraId="0C5D286C" w14:textId="77777777" w:rsidR="00680EE1" w:rsidRPr="00B6734A" w:rsidRDefault="00680EE1" w:rsidP="00680EE1">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 xml:space="preserve">7.8/ W przypadku składania przez Wykonawcę zabezpieczenia w formie gwarancji lub poręczenia, Zamawiający nie uzna dokumentów które nie spełniają wymagań, o których mowa w pkt 7.7/. </w:t>
      </w:r>
    </w:p>
    <w:p w14:paraId="6CE46829" w14:textId="77777777" w:rsidR="00680EE1" w:rsidRPr="00B6734A" w:rsidRDefault="00680EE1" w:rsidP="00680EE1">
      <w:pPr>
        <w:spacing w:after="0" w:line="240" w:lineRule="auto"/>
        <w:jc w:val="both"/>
        <w:rPr>
          <w:rFonts w:ascii="Calibri Light" w:hAnsi="Calibri Light" w:cs="Calibri Light"/>
          <w:sz w:val="20"/>
          <w:szCs w:val="20"/>
        </w:rPr>
      </w:pPr>
    </w:p>
    <w:p w14:paraId="117CDE30" w14:textId="77777777" w:rsidR="00680EE1" w:rsidRDefault="00680EE1" w:rsidP="00680EE1">
      <w:pPr>
        <w:spacing w:after="0" w:line="240" w:lineRule="auto"/>
        <w:jc w:val="both"/>
        <w:rPr>
          <w:rFonts w:ascii="Calibri Light" w:hAnsi="Calibri Light" w:cs="Calibri Light"/>
          <w:sz w:val="20"/>
          <w:szCs w:val="20"/>
        </w:rPr>
      </w:pPr>
      <w:r w:rsidRPr="00B6734A">
        <w:rPr>
          <w:rFonts w:ascii="Calibri Light" w:hAnsi="Calibri Light" w:cs="Calibri Light"/>
          <w:sz w:val="20"/>
          <w:szCs w:val="20"/>
        </w:rPr>
        <w:t>7.9/ Zamawiający zwróci zabezpieczenie na zasadach i w terminie określonym we wzorze umowy.</w:t>
      </w:r>
    </w:p>
    <w:p w14:paraId="5A0FF27A" w14:textId="77777777" w:rsidR="00523BD0" w:rsidRDefault="00523BD0"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551E22B6"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lastRenderedPageBreak/>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r w:rsidR="001F2E21">
        <w:rPr>
          <w:rFonts w:asciiTheme="majorHAnsi" w:hAnsiTheme="majorHAnsi" w:cstheme="majorHAnsi"/>
          <w:sz w:val="20"/>
          <w:szCs w:val="20"/>
        </w:rPr>
        <w:t xml:space="preserve"> (jeżeli dotyczy)</w:t>
      </w:r>
      <w:r w:rsidR="00697944" w:rsidRPr="005F37C6">
        <w:rPr>
          <w:rFonts w:asciiTheme="majorHAnsi" w:hAnsiTheme="majorHAnsi" w:cstheme="majorHAnsi"/>
          <w:sz w:val="20"/>
          <w:szCs w:val="20"/>
        </w:rPr>
        <w:t>.</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354FD4C1" w:rsidR="00697944" w:rsidRPr="002E690D" w:rsidRDefault="007F67F5" w:rsidP="00CC124D">
      <w:pPr>
        <w:spacing w:after="0" w:line="240" w:lineRule="auto"/>
        <w:jc w:val="both"/>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w:t>
      </w:r>
      <w:r w:rsidR="00C57D8F">
        <w:rPr>
          <w:rFonts w:asciiTheme="majorHAnsi" w:hAnsiTheme="majorHAnsi" w:cstheme="majorHAnsi"/>
          <w:b/>
          <w:bCs/>
          <w:sz w:val="20"/>
          <w:szCs w:val="20"/>
        </w:rPr>
        <w:t xml:space="preserve"> oraz zawierającej postanowienia o solidarnej odpowiedzialności Wykonawców za wykonanie umowy</w:t>
      </w:r>
      <w:r w:rsidR="00697944" w:rsidRPr="002E690D">
        <w:rPr>
          <w:rFonts w:asciiTheme="majorHAnsi" w:hAnsiTheme="majorHAnsi" w:cstheme="majorHAnsi"/>
          <w:b/>
          <w:bCs/>
          <w:sz w:val="20"/>
          <w:szCs w:val="20"/>
        </w:rPr>
        <w:t xml:space="preserve">,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5E4F2EAB" w:rsidR="00A318BA"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58FCB091" w14:textId="3021A089" w:rsidR="00EA5853" w:rsidRPr="005F37C6" w:rsidRDefault="004B2A9E" w:rsidP="00EA5853">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r w:rsidR="00EA5853">
        <w:rPr>
          <w:rFonts w:asciiTheme="majorHAnsi" w:hAnsiTheme="majorHAnsi" w:cstheme="majorHAnsi"/>
          <w:sz w:val="20"/>
          <w:szCs w:val="20"/>
        </w:rPr>
        <w:t xml:space="preserve"> </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1518739A"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r w:rsidR="00EA5853">
        <w:rPr>
          <w:rFonts w:asciiTheme="majorHAnsi" w:hAnsiTheme="majorHAnsi" w:cstheme="majorHAnsi"/>
          <w:sz w:val="20"/>
          <w:szCs w:val="20"/>
        </w:rPr>
        <w:t xml:space="preserve"> </w:t>
      </w:r>
    </w:p>
    <w:p w14:paraId="76CACAA8" w14:textId="0311F3F4"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Wykaz wykonanych robót budowlanych</w:t>
      </w:r>
    </w:p>
    <w:p w14:paraId="5CCD7AB4" w14:textId="041A9F0D" w:rsidR="007F67F5"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426D9F" w:rsidRDefault="004D5F48" w:rsidP="004D5F48">
      <w:pPr>
        <w:spacing w:after="0" w:line="240" w:lineRule="auto"/>
        <w:rPr>
          <w:rFonts w:asciiTheme="majorHAnsi" w:hAnsiTheme="majorHAnsi" w:cstheme="majorHAnsi"/>
          <w:sz w:val="20"/>
          <w:szCs w:val="20"/>
        </w:rPr>
      </w:pPr>
      <w:r w:rsidRPr="00426D9F">
        <w:rPr>
          <w:rFonts w:asciiTheme="majorHAnsi" w:hAnsiTheme="majorHAnsi" w:cstheme="majorHAnsi"/>
          <w:sz w:val="20"/>
          <w:szCs w:val="20"/>
        </w:rPr>
        <w:t xml:space="preserve">Załącznik nr </w:t>
      </w:r>
      <w:r w:rsidR="00FF7463" w:rsidRPr="00426D9F">
        <w:rPr>
          <w:rFonts w:asciiTheme="majorHAnsi" w:hAnsiTheme="majorHAnsi" w:cstheme="majorHAnsi"/>
          <w:sz w:val="20"/>
          <w:szCs w:val="20"/>
        </w:rPr>
        <w:t>8</w:t>
      </w:r>
      <w:r w:rsidRPr="00426D9F">
        <w:rPr>
          <w:rFonts w:asciiTheme="majorHAnsi" w:hAnsiTheme="majorHAnsi" w:cstheme="majorHAnsi"/>
          <w:sz w:val="20"/>
          <w:szCs w:val="20"/>
        </w:rPr>
        <w:t xml:space="preserve"> </w:t>
      </w:r>
      <w:r w:rsidR="00FF7463" w:rsidRPr="00426D9F">
        <w:rPr>
          <w:rFonts w:asciiTheme="majorHAnsi" w:hAnsiTheme="majorHAnsi" w:cstheme="majorHAnsi"/>
          <w:sz w:val="20"/>
          <w:szCs w:val="20"/>
        </w:rPr>
        <w:t>–</w:t>
      </w:r>
      <w:r w:rsidRPr="00426D9F">
        <w:rPr>
          <w:rFonts w:asciiTheme="majorHAnsi" w:hAnsiTheme="majorHAnsi" w:cstheme="majorHAnsi"/>
          <w:sz w:val="20"/>
          <w:szCs w:val="20"/>
        </w:rPr>
        <w:t xml:space="preserve"> </w:t>
      </w:r>
      <w:r w:rsidR="00323F73" w:rsidRPr="00426D9F">
        <w:rPr>
          <w:rFonts w:asciiTheme="majorHAnsi" w:hAnsiTheme="majorHAnsi" w:cstheme="majorHAnsi"/>
          <w:sz w:val="20"/>
          <w:szCs w:val="20"/>
        </w:rPr>
        <w:t>D</w:t>
      </w:r>
      <w:r w:rsidR="00FF7463" w:rsidRPr="00426D9F">
        <w:rPr>
          <w:rFonts w:asciiTheme="majorHAnsi" w:hAnsiTheme="majorHAnsi" w:cstheme="majorHAnsi"/>
          <w:sz w:val="20"/>
          <w:szCs w:val="20"/>
        </w:rPr>
        <w:t xml:space="preserve">okumentacja </w:t>
      </w:r>
      <w:r w:rsidR="00323F73" w:rsidRPr="00426D9F">
        <w:rPr>
          <w:rFonts w:asciiTheme="majorHAnsi" w:hAnsiTheme="majorHAnsi" w:cstheme="majorHAnsi"/>
          <w:sz w:val="20"/>
          <w:szCs w:val="20"/>
        </w:rPr>
        <w:t>T</w:t>
      </w:r>
      <w:r w:rsidR="00FF7463" w:rsidRPr="00426D9F">
        <w:rPr>
          <w:rFonts w:asciiTheme="majorHAnsi" w:hAnsiTheme="majorHAnsi" w:cstheme="majorHAnsi"/>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10 – Oświadczenie z art. 117 ust. 4 Pzp</w:t>
      </w:r>
    </w:p>
    <w:sectPr w:rsidR="00E47AFB" w:rsidRPr="005F37C6" w:rsidSect="00434CA3">
      <w:footerReference w:type="default" r:id="rId21"/>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7C0E36" w14:textId="77777777" w:rsidR="00CF6F66" w:rsidRDefault="00CF6F66">
      <w:r>
        <w:separator/>
      </w:r>
    </w:p>
  </w:endnote>
  <w:endnote w:type="continuationSeparator" w:id="0">
    <w:p w14:paraId="11FE5610" w14:textId="77777777" w:rsidR="00CF6F66" w:rsidRDefault="00CF6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msmincho"/>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omicSansMS,Bold">
    <w:altName w:val="Yu Gothic"/>
    <w:charset w:val="00"/>
    <w:family w:val="auto"/>
    <w:pitch w:val="default"/>
  </w:font>
  <w:font w:name="TimesNewRoman">
    <w:altName w:val="Yu Gothic"/>
    <w:charset w:val="EE"/>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78ADE015"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C4698A">
      <w:rPr>
        <w:rFonts w:ascii="Calibri Light" w:hAnsi="Calibri Light" w:cs="Calibri"/>
        <w:b/>
        <w:color w:val="808080"/>
        <w:sz w:val="18"/>
        <w:szCs w:val="18"/>
      </w:rPr>
      <w:t>3</w:t>
    </w:r>
    <w:r w:rsidR="00015126">
      <w:rPr>
        <w:rFonts w:ascii="Calibri Light" w:hAnsi="Calibri Light" w:cs="Calibri"/>
        <w:b/>
        <w:color w:val="808080"/>
        <w:sz w:val="18"/>
        <w:szCs w:val="18"/>
      </w:rPr>
      <w:t>3</w:t>
    </w:r>
    <w:r w:rsidR="002F6AD0">
      <w:rPr>
        <w:rFonts w:ascii="Calibri Light" w:hAnsi="Calibri Light" w:cs="Calibri"/>
        <w:b/>
        <w:color w:val="808080"/>
        <w:sz w:val="18"/>
        <w:szCs w:val="18"/>
      </w:rPr>
      <w:t>.2024</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DB5AF7" w14:textId="77777777" w:rsidR="00CF6F66" w:rsidRDefault="00CF6F66">
      <w:r>
        <w:separator/>
      </w:r>
    </w:p>
  </w:footnote>
  <w:footnote w:type="continuationSeparator" w:id="0">
    <w:p w14:paraId="416B2FA7" w14:textId="77777777" w:rsidR="00CF6F66" w:rsidRDefault="00CF6F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3686"/>
        </w:tabs>
        <w:ind w:left="3686" w:hanging="360"/>
      </w:pPr>
      <w:rPr>
        <w:rFonts w:ascii="Symbol" w:hAnsi="Symbol" w:cs="StarSymbol"/>
        <w:sz w:val="18"/>
        <w:szCs w:val="18"/>
      </w:rPr>
    </w:lvl>
    <w:lvl w:ilvl="1">
      <w:start w:val="1"/>
      <w:numFmt w:val="bullet"/>
      <w:lvlText w:val=""/>
      <w:lvlJc w:val="left"/>
      <w:pPr>
        <w:tabs>
          <w:tab w:val="num" w:pos="4046"/>
        </w:tabs>
        <w:ind w:left="4046" w:hanging="360"/>
      </w:pPr>
      <w:rPr>
        <w:rFonts w:ascii="Symbol" w:hAnsi="Symbol" w:cs="StarSymbol"/>
        <w:sz w:val="18"/>
        <w:szCs w:val="18"/>
      </w:rPr>
    </w:lvl>
    <w:lvl w:ilvl="2">
      <w:start w:val="1"/>
      <w:numFmt w:val="bullet"/>
      <w:lvlText w:val=""/>
      <w:lvlJc w:val="left"/>
      <w:pPr>
        <w:tabs>
          <w:tab w:val="num" w:pos="4406"/>
        </w:tabs>
        <w:ind w:left="4406" w:hanging="360"/>
      </w:pPr>
      <w:rPr>
        <w:rFonts w:ascii="Symbol" w:hAnsi="Symbol" w:cs="StarSymbol"/>
        <w:sz w:val="18"/>
        <w:szCs w:val="18"/>
      </w:rPr>
    </w:lvl>
    <w:lvl w:ilvl="3">
      <w:start w:val="1"/>
      <w:numFmt w:val="bullet"/>
      <w:lvlText w:val=""/>
      <w:lvlJc w:val="left"/>
      <w:pPr>
        <w:tabs>
          <w:tab w:val="num" w:pos="4766"/>
        </w:tabs>
        <w:ind w:left="4766" w:hanging="360"/>
      </w:pPr>
      <w:rPr>
        <w:rFonts w:ascii="Symbol" w:hAnsi="Symbol" w:cs="StarSymbol"/>
        <w:sz w:val="18"/>
        <w:szCs w:val="18"/>
      </w:rPr>
    </w:lvl>
    <w:lvl w:ilvl="4">
      <w:start w:val="1"/>
      <w:numFmt w:val="bullet"/>
      <w:lvlText w:val=""/>
      <w:lvlJc w:val="left"/>
      <w:pPr>
        <w:tabs>
          <w:tab w:val="num" w:pos="5126"/>
        </w:tabs>
        <w:ind w:left="5126" w:hanging="360"/>
      </w:pPr>
      <w:rPr>
        <w:rFonts w:ascii="Symbol" w:hAnsi="Symbol" w:cs="StarSymbol"/>
        <w:sz w:val="18"/>
        <w:szCs w:val="18"/>
      </w:rPr>
    </w:lvl>
    <w:lvl w:ilvl="5">
      <w:start w:val="1"/>
      <w:numFmt w:val="bullet"/>
      <w:lvlText w:val=""/>
      <w:lvlJc w:val="left"/>
      <w:pPr>
        <w:tabs>
          <w:tab w:val="num" w:pos="5486"/>
        </w:tabs>
        <w:ind w:left="5486" w:hanging="360"/>
      </w:pPr>
      <w:rPr>
        <w:rFonts w:ascii="Symbol" w:hAnsi="Symbol" w:cs="StarSymbol"/>
        <w:sz w:val="18"/>
        <w:szCs w:val="18"/>
      </w:rPr>
    </w:lvl>
    <w:lvl w:ilvl="6">
      <w:start w:val="1"/>
      <w:numFmt w:val="bullet"/>
      <w:lvlText w:val=""/>
      <w:lvlJc w:val="left"/>
      <w:pPr>
        <w:tabs>
          <w:tab w:val="num" w:pos="5846"/>
        </w:tabs>
        <w:ind w:left="5846" w:hanging="360"/>
      </w:pPr>
      <w:rPr>
        <w:rFonts w:ascii="Symbol" w:hAnsi="Symbol" w:cs="StarSymbol"/>
        <w:sz w:val="18"/>
        <w:szCs w:val="18"/>
      </w:rPr>
    </w:lvl>
    <w:lvl w:ilvl="7">
      <w:start w:val="1"/>
      <w:numFmt w:val="bullet"/>
      <w:lvlText w:val=""/>
      <w:lvlJc w:val="left"/>
      <w:pPr>
        <w:tabs>
          <w:tab w:val="num" w:pos="6206"/>
        </w:tabs>
        <w:ind w:left="6206" w:hanging="360"/>
      </w:pPr>
      <w:rPr>
        <w:rFonts w:ascii="Symbol" w:hAnsi="Symbol" w:cs="StarSymbol"/>
        <w:sz w:val="18"/>
        <w:szCs w:val="18"/>
      </w:rPr>
    </w:lvl>
    <w:lvl w:ilvl="8">
      <w:start w:val="1"/>
      <w:numFmt w:val="bullet"/>
      <w:lvlText w:val=""/>
      <w:lvlJc w:val="left"/>
      <w:pPr>
        <w:tabs>
          <w:tab w:val="num" w:pos="6566"/>
        </w:tabs>
        <w:ind w:left="6566"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9"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num w:numId="1" w16cid:durableId="569727600">
    <w:abstractNumId w:val="8"/>
  </w:num>
  <w:num w:numId="2" w16cid:durableId="1055935346">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06"/>
    <w:rsid w:val="00000BEB"/>
    <w:rsid w:val="000034C8"/>
    <w:rsid w:val="0000736C"/>
    <w:rsid w:val="00007792"/>
    <w:rsid w:val="00007964"/>
    <w:rsid w:val="00007D02"/>
    <w:rsid w:val="00010E8E"/>
    <w:rsid w:val="00011A52"/>
    <w:rsid w:val="000122CD"/>
    <w:rsid w:val="000134AE"/>
    <w:rsid w:val="00013558"/>
    <w:rsid w:val="00015126"/>
    <w:rsid w:val="00015174"/>
    <w:rsid w:val="000218E7"/>
    <w:rsid w:val="00021BB8"/>
    <w:rsid w:val="0002216C"/>
    <w:rsid w:val="00022C65"/>
    <w:rsid w:val="000231C3"/>
    <w:rsid w:val="00023E31"/>
    <w:rsid w:val="000245AF"/>
    <w:rsid w:val="00025D98"/>
    <w:rsid w:val="000262EB"/>
    <w:rsid w:val="00026DF0"/>
    <w:rsid w:val="00027867"/>
    <w:rsid w:val="000312A7"/>
    <w:rsid w:val="000319A2"/>
    <w:rsid w:val="00032AA1"/>
    <w:rsid w:val="00032D55"/>
    <w:rsid w:val="00034E71"/>
    <w:rsid w:val="0003649F"/>
    <w:rsid w:val="0003716D"/>
    <w:rsid w:val="0004186D"/>
    <w:rsid w:val="000425A4"/>
    <w:rsid w:val="000438E1"/>
    <w:rsid w:val="000445A7"/>
    <w:rsid w:val="0004549C"/>
    <w:rsid w:val="00045D7A"/>
    <w:rsid w:val="00045F92"/>
    <w:rsid w:val="00046753"/>
    <w:rsid w:val="00050405"/>
    <w:rsid w:val="00051FCD"/>
    <w:rsid w:val="000543E5"/>
    <w:rsid w:val="00055D4E"/>
    <w:rsid w:val="0006022C"/>
    <w:rsid w:val="000611D1"/>
    <w:rsid w:val="000647ED"/>
    <w:rsid w:val="00064B1A"/>
    <w:rsid w:val="00065EC7"/>
    <w:rsid w:val="000667B2"/>
    <w:rsid w:val="00067173"/>
    <w:rsid w:val="0007079D"/>
    <w:rsid w:val="0007119B"/>
    <w:rsid w:val="00071513"/>
    <w:rsid w:val="00072885"/>
    <w:rsid w:val="00074838"/>
    <w:rsid w:val="00074BCC"/>
    <w:rsid w:val="00075DF8"/>
    <w:rsid w:val="00076B1B"/>
    <w:rsid w:val="00077662"/>
    <w:rsid w:val="00080565"/>
    <w:rsid w:val="000805B3"/>
    <w:rsid w:val="00081C01"/>
    <w:rsid w:val="000851C1"/>
    <w:rsid w:val="00086B42"/>
    <w:rsid w:val="00091124"/>
    <w:rsid w:val="000915D0"/>
    <w:rsid w:val="00092C73"/>
    <w:rsid w:val="000969F8"/>
    <w:rsid w:val="0009792D"/>
    <w:rsid w:val="000A030D"/>
    <w:rsid w:val="000A07E0"/>
    <w:rsid w:val="000A1CAF"/>
    <w:rsid w:val="000A44D7"/>
    <w:rsid w:val="000A6363"/>
    <w:rsid w:val="000A6A9F"/>
    <w:rsid w:val="000A7FC1"/>
    <w:rsid w:val="000B1CF4"/>
    <w:rsid w:val="000B26B0"/>
    <w:rsid w:val="000B3DF7"/>
    <w:rsid w:val="000B501E"/>
    <w:rsid w:val="000B5CF6"/>
    <w:rsid w:val="000B688B"/>
    <w:rsid w:val="000B6BC9"/>
    <w:rsid w:val="000B792B"/>
    <w:rsid w:val="000C06FE"/>
    <w:rsid w:val="000C1038"/>
    <w:rsid w:val="000C19F2"/>
    <w:rsid w:val="000C219F"/>
    <w:rsid w:val="000C2F4F"/>
    <w:rsid w:val="000C348B"/>
    <w:rsid w:val="000C3A1C"/>
    <w:rsid w:val="000C423D"/>
    <w:rsid w:val="000C4975"/>
    <w:rsid w:val="000C4BE9"/>
    <w:rsid w:val="000C6503"/>
    <w:rsid w:val="000C6E2C"/>
    <w:rsid w:val="000C7562"/>
    <w:rsid w:val="000D071D"/>
    <w:rsid w:val="000D1AB4"/>
    <w:rsid w:val="000D1DB7"/>
    <w:rsid w:val="000D3D11"/>
    <w:rsid w:val="000D4F58"/>
    <w:rsid w:val="000D5123"/>
    <w:rsid w:val="000D774C"/>
    <w:rsid w:val="000E0BDF"/>
    <w:rsid w:val="000E0CD1"/>
    <w:rsid w:val="000E1388"/>
    <w:rsid w:val="000E2B11"/>
    <w:rsid w:val="000E2CF5"/>
    <w:rsid w:val="000E3299"/>
    <w:rsid w:val="000E47C6"/>
    <w:rsid w:val="000E5807"/>
    <w:rsid w:val="000E5E87"/>
    <w:rsid w:val="000E5F12"/>
    <w:rsid w:val="000E7D09"/>
    <w:rsid w:val="000F1996"/>
    <w:rsid w:val="000F51C5"/>
    <w:rsid w:val="0010048E"/>
    <w:rsid w:val="00101987"/>
    <w:rsid w:val="00101A76"/>
    <w:rsid w:val="00102D1F"/>
    <w:rsid w:val="001033B0"/>
    <w:rsid w:val="0010357C"/>
    <w:rsid w:val="001035B1"/>
    <w:rsid w:val="001037E1"/>
    <w:rsid w:val="00104411"/>
    <w:rsid w:val="00105A27"/>
    <w:rsid w:val="001061A9"/>
    <w:rsid w:val="0011013D"/>
    <w:rsid w:val="001110A8"/>
    <w:rsid w:val="0011142F"/>
    <w:rsid w:val="00111F45"/>
    <w:rsid w:val="0011339E"/>
    <w:rsid w:val="00113EF9"/>
    <w:rsid w:val="00114531"/>
    <w:rsid w:val="00115470"/>
    <w:rsid w:val="00115CE6"/>
    <w:rsid w:val="00116820"/>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1D88"/>
    <w:rsid w:val="0013304E"/>
    <w:rsid w:val="0013482C"/>
    <w:rsid w:val="001360CD"/>
    <w:rsid w:val="00140D2A"/>
    <w:rsid w:val="00141216"/>
    <w:rsid w:val="001414D2"/>
    <w:rsid w:val="00142608"/>
    <w:rsid w:val="00142A19"/>
    <w:rsid w:val="00142B95"/>
    <w:rsid w:val="00142D7F"/>
    <w:rsid w:val="00143149"/>
    <w:rsid w:val="001462B1"/>
    <w:rsid w:val="00146B74"/>
    <w:rsid w:val="00146DF2"/>
    <w:rsid w:val="00147322"/>
    <w:rsid w:val="001510FE"/>
    <w:rsid w:val="00153725"/>
    <w:rsid w:val="00153D41"/>
    <w:rsid w:val="00154156"/>
    <w:rsid w:val="00154965"/>
    <w:rsid w:val="00154A66"/>
    <w:rsid w:val="0016017F"/>
    <w:rsid w:val="001603D9"/>
    <w:rsid w:val="001606AD"/>
    <w:rsid w:val="0016166C"/>
    <w:rsid w:val="00165349"/>
    <w:rsid w:val="0016766E"/>
    <w:rsid w:val="0017022C"/>
    <w:rsid w:val="00170EC4"/>
    <w:rsid w:val="001712BF"/>
    <w:rsid w:val="001727AC"/>
    <w:rsid w:val="00174940"/>
    <w:rsid w:val="00175322"/>
    <w:rsid w:val="00175878"/>
    <w:rsid w:val="001759B5"/>
    <w:rsid w:val="0017636D"/>
    <w:rsid w:val="00176604"/>
    <w:rsid w:val="00176CDC"/>
    <w:rsid w:val="00177A20"/>
    <w:rsid w:val="00180AC7"/>
    <w:rsid w:val="00180E53"/>
    <w:rsid w:val="00181AFD"/>
    <w:rsid w:val="001830FA"/>
    <w:rsid w:val="0018336F"/>
    <w:rsid w:val="001851A2"/>
    <w:rsid w:val="00185ACB"/>
    <w:rsid w:val="00186695"/>
    <w:rsid w:val="001866F9"/>
    <w:rsid w:val="001873D7"/>
    <w:rsid w:val="001876C9"/>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5AAA"/>
    <w:rsid w:val="001B5E45"/>
    <w:rsid w:val="001B65BD"/>
    <w:rsid w:val="001B66CB"/>
    <w:rsid w:val="001B6989"/>
    <w:rsid w:val="001B7084"/>
    <w:rsid w:val="001C05F9"/>
    <w:rsid w:val="001C14F2"/>
    <w:rsid w:val="001C1831"/>
    <w:rsid w:val="001C204F"/>
    <w:rsid w:val="001C3F70"/>
    <w:rsid w:val="001C419A"/>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088D"/>
    <w:rsid w:val="001E2A6B"/>
    <w:rsid w:val="001E33F8"/>
    <w:rsid w:val="001E71ED"/>
    <w:rsid w:val="001E76EB"/>
    <w:rsid w:val="001F0124"/>
    <w:rsid w:val="001F026B"/>
    <w:rsid w:val="001F1300"/>
    <w:rsid w:val="001F2E21"/>
    <w:rsid w:val="001F428D"/>
    <w:rsid w:val="001F660E"/>
    <w:rsid w:val="0020185E"/>
    <w:rsid w:val="00202383"/>
    <w:rsid w:val="00202A48"/>
    <w:rsid w:val="00202EAE"/>
    <w:rsid w:val="00203509"/>
    <w:rsid w:val="002039ED"/>
    <w:rsid w:val="0020419E"/>
    <w:rsid w:val="0020447D"/>
    <w:rsid w:val="0020471F"/>
    <w:rsid w:val="0021021C"/>
    <w:rsid w:val="00210B98"/>
    <w:rsid w:val="002110BF"/>
    <w:rsid w:val="00213578"/>
    <w:rsid w:val="0021469C"/>
    <w:rsid w:val="00214A48"/>
    <w:rsid w:val="00220BF7"/>
    <w:rsid w:val="0022383B"/>
    <w:rsid w:val="00225018"/>
    <w:rsid w:val="0022771F"/>
    <w:rsid w:val="00227900"/>
    <w:rsid w:val="00235B63"/>
    <w:rsid w:val="00241A3A"/>
    <w:rsid w:val="00241E97"/>
    <w:rsid w:val="00244E42"/>
    <w:rsid w:val="0024655F"/>
    <w:rsid w:val="00246A76"/>
    <w:rsid w:val="00251A06"/>
    <w:rsid w:val="00253FF4"/>
    <w:rsid w:val="00255B3E"/>
    <w:rsid w:val="00256723"/>
    <w:rsid w:val="00256BE8"/>
    <w:rsid w:val="00257981"/>
    <w:rsid w:val="00257EC0"/>
    <w:rsid w:val="00260022"/>
    <w:rsid w:val="00261B8A"/>
    <w:rsid w:val="00261C91"/>
    <w:rsid w:val="00262275"/>
    <w:rsid w:val="00262B52"/>
    <w:rsid w:val="00263B1C"/>
    <w:rsid w:val="00263CF6"/>
    <w:rsid w:val="002661D8"/>
    <w:rsid w:val="00267AAD"/>
    <w:rsid w:val="00270223"/>
    <w:rsid w:val="00270755"/>
    <w:rsid w:val="002739EA"/>
    <w:rsid w:val="00273F24"/>
    <w:rsid w:val="0028014F"/>
    <w:rsid w:val="00281EC5"/>
    <w:rsid w:val="00281EDE"/>
    <w:rsid w:val="0028417F"/>
    <w:rsid w:val="00286326"/>
    <w:rsid w:val="002905D0"/>
    <w:rsid w:val="00290963"/>
    <w:rsid w:val="0029112C"/>
    <w:rsid w:val="002911B8"/>
    <w:rsid w:val="00291240"/>
    <w:rsid w:val="00292144"/>
    <w:rsid w:val="00294279"/>
    <w:rsid w:val="00294CEF"/>
    <w:rsid w:val="0029705E"/>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B68F0"/>
    <w:rsid w:val="002C0194"/>
    <w:rsid w:val="002C02A0"/>
    <w:rsid w:val="002C068E"/>
    <w:rsid w:val="002C2032"/>
    <w:rsid w:val="002C26D4"/>
    <w:rsid w:val="002C2F56"/>
    <w:rsid w:val="002C3996"/>
    <w:rsid w:val="002C433E"/>
    <w:rsid w:val="002C505D"/>
    <w:rsid w:val="002C5460"/>
    <w:rsid w:val="002D0892"/>
    <w:rsid w:val="002D3709"/>
    <w:rsid w:val="002D3F79"/>
    <w:rsid w:val="002D6680"/>
    <w:rsid w:val="002E0DA3"/>
    <w:rsid w:val="002E134E"/>
    <w:rsid w:val="002E1CFD"/>
    <w:rsid w:val="002E23AF"/>
    <w:rsid w:val="002E285F"/>
    <w:rsid w:val="002E3D91"/>
    <w:rsid w:val="002E4302"/>
    <w:rsid w:val="002E68F5"/>
    <w:rsid w:val="002E690D"/>
    <w:rsid w:val="002F01C0"/>
    <w:rsid w:val="002F05C1"/>
    <w:rsid w:val="002F0D9F"/>
    <w:rsid w:val="002F0E45"/>
    <w:rsid w:val="002F391D"/>
    <w:rsid w:val="002F4463"/>
    <w:rsid w:val="002F56EF"/>
    <w:rsid w:val="002F5C9A"/>
    <w:rsid w:val="002F6AD0"/>
    <w:rsid w:val="002F6FB4"/>
    <w:rsid w:val="002F76B7"/>
    <w:rsid w:val="003000C0"/>
    <w:rsid w:val="003000F3"/>
    <w:rsid w:val="00300C35"/>
    <w:rsid w:val="003010DF"/>
    <w:rsid w:val="003016D1"/>
    <w:rsid w:val="003016E5"/>
    <w:rsid w:val="00301913"/>
    <w:rsid w:val="0030207A"/>
    <w:rsid w:val="00302346"/>
    <w:rsid w:val="0030380C"/>
    <w:rsid w:val="003044F1"/>
    <w:rsid w:val="0030474A"/>
    <w:rsid w:val="00304966"/>
    <w:rsid w:val="00307A00"/>
    <w:rsid w:val="00307D20"/>
    <w:rsid w:val="00313694"/>
    <w:rsid w:val="00314EB7"/>
    <w:rsid w:val="0031520B"/>
    <w:rsid w:val="00315AF7"/>
    <w:rsid w:val="00315D65"/>
    <w:rsid w:val="00316A92"/>
    <w:rsid w:val="0031726F"/>
    <w:rsid w:val="00317C99"/>
    <w:rsid w:val="003202F0"/>
    <w:rsid w:val="00320A61"/>
    <w:rsid w:val="00322255"/>
    <w:rsid w:val="00322C45"/>
    <w:rsid w:val="0032348C"/>
    <w:rsid w:val="0032355A"/>
    <w:rsid w:val="00323DC6"/>
    <w:rsid w:val="00323F73"/>
    <w:rsid w:val="00325077"/>
    <w:rsid w:val="00330992"/>
    <w:rsid w:val="00330E0A"/>
    <w:rsid w:val="0033175E"/>
    <w:rsid w:val="0033249E"/>
    <w:rsid w:val="003357E9"/>
    <w:rsid w:val="00336152"/>
    <w:rsid w:val="003361A8"/>
    <w:rsid w:val="0033682D"/>
    <w:rsid w:val="0033752E"/>
    <w:rsid w:val="0034052F"/>
    <w:rsid w:val="003408DE"/>
    <w:rsid w:val="00341BDE"/>
    <w:rsid w:val="003455C0"/>
    <w:rsid w:val="00346EC2"/>
    <w:rsid w:val="00347104"/>
    <w:rsid w:val="00353B4B"/>
    <w:rsid w:val="003605E7"/>
    <w:rsid w:val="00360B6A"/>
    <w:rsid w:val="003611F2"/>
    <w:rsid w:val="003615C5"/>
    <w:rsid w:val="00361659"/>
    <w:rsid w:val="0036278B"/>
    <w:rsid w:val="0036365F"/>
    <w:rsid w:val="0036477D"/>
    <w:rsid w:val="00366E1F"/>
    <w:rsid w:val="00367392"/>
    <w:rsid w:val="00370065"/>
    <w:rsid w:val="0037008F"/>
    <w:rsid w:val="003718D8"/>
    <w:rsid w:val="00371B72"/>
    <w:rsid w:val="00371F3D"/>
    <w:rsid w:val="00372521"/>
    <w:rsid w:val="003726FB"/>
    <w:rsid w:val="00372995"/>
    <w:rsid w:val="00375391"/>
    <w:rsid w:val="00375809"/>
    <w:rsid w:val="00377CCA"/>
    <w:rsid w:val="003821B8"/>
    <w:rsid w:val="00383D6F"/>
    <w:rsid w:val="00384F76"/>
    <w:rsid w:val="003854C3"/>
    <w:rsid w:val="00386FDA"/>
    <w:rsid w:val="00387D4D"/>
    <w:rsid w:val="00390C96"/>
    <w:rsid w:val="00391460"/>
    <w:rsid w:val="0039406E"/>
    <w:rsid w:val="00395035"/>
    <w:rsid w:val="00395CA3"/>
    <w:rsid w:val="003A0685"/>
    <w:rsid w:val="003A0802"/>
    <w:rsid w:val="003A1FC0"/>
    <w:rsid w:val="003A263F"/>
    <w:rsid w:val="003A3973"/>
    <w:rsid w:val="003A3D6F"/>
    <w:rsid w:val="003A578E"/>
    <w:rsid w:val="003A67D9"/>
    <w:rsid w:val="003A6E45"/>
    <w:rsid w:val="003B275C"/>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2725"/>
    <w:rsid w:val="003D6B0C"/>
    <w:rsid w:val="003D6F1E"/>
    <w:rsid w:val="003D7006"/>
    <w:rsid w:val="003D75BE"/>
    <w:rsid w:val="003D78DF"/>
    <w:rsid w:val="003E3D61"/>
    <w:rsid w:val="003E46B6"/>
    <w:rsid w:val="003E4969"/>
    <w:rsid w:val="003E4B3A"/>
    <w:rsid w:val="003E55AE"/>
    <w:rsid w:val="003F074A"/>
    <w:rsid w:val="003F1699"/>
    <w:rsid w:val="003F22AF"/>
    <w:rsid w:val="003F46E1"/>
    <w:rsid w:val="003F528D"/>
    <w:rsid w:val="003F6D54"/>
    <w:rsid w:val="0040077B"/>
    <w:rsid w:val="00400A45"/>
    <w:rsid w:val="00401005"/>
    <w:rsid w:val="004015BA"/>
    <w:rsid w:val="004048B2"/>
    <w:rsid w:val="004052FD"/>
    <w:rsid w:val="00406B42"/>
    <w:rsid w:val="004100E3"/>
    <w:rsid w:val="004102D7"/>
    <w:rsid w:val="0041111F"/>
    <w:rsid w:val="0041413B"/>
    <w:rsid w:val="0041497D"/>
    <w:rsid w:val="00417878"/>
    <w:rsid w:val="00417FB5"/>
    <w:rsid w:val="00417FF9"/>
    <w:rsid w:val="004201BE"/>
    <w:rsid w:val="0042066E"/>
    <w:rsid w:val="00422513"/>
    <w:rsid w:val="00422A62"/>
    <w:rsid w:val="0042581D"/>
    <w:rsid w:val="00425CE4"/>
    <w:rsid w:val="004266D9"/>
    <w:rsid w:val="00426D9F"/>
    <w:rsid w:val="00427A66"/>
    <w:rsid w:val="00427F76"/>
    <w:rsid w:val="00430ABF"/>
    <w:rsid w:val="00430CA4"/>
    <w:rsid w:val="00431903"/>
    <w:rsid w:val="00431FF6"/>
    <w:rsid w:val="004321CE"/>
    <w:rsid w:val="00434C0D"/>
    <w:rsid w:val="00434CA3"/>
    <w:rsid w:val="00434D3B"/>
    <w:rsid w:val="00436F5E"/>
    <w:rsid w:val="0044496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1A48"/>
    <w:rsid w:val="00463971"/>
    <w:rsid w:val="00463C4F"/>
    <w:rsid w:val="0046468E"/>
    <w:rsid w:val="00464B75"/>
    <w:rsid w:val="0047035B"/>
    <w:rsid w:val="00474FE0"/>
    <w:rsid w:val="00475AB0"/>
    <w:rsid w:val="00475E2F"/>
    <w:rsid w:val="004824DF"/>
    <w:rsid w:val="00482965"/>
    <w:rsid w:val="0048501B"/>
    <w:rsid w:val="00485348"/>
    <w:rsid w:val="004869FC"/>
    <w:rsid w:val="00486C3D"/>
    <w:rsid w:val="00490F59"/>
    <w:rsid w:val="00491416"/>
    <w:rsid w:val="00493EE1"/>
    <w:rsid w:val="0049490A"/>
    <w:rsid w:val="00494F8A"/>
    <w:rsid w:val="00495144"/>
    <w:rsid w:val="0049570E"/>
    <w:rsid w:val="004969F3"/>
    <w:rsid w:val="004A06D1"/>
    <w:rsid w:val="004A196F"/>
    <w:rsid w:val="004A1A97"/>
    <w:rsid w:val="004A1E9F"/>
    <w:rsid w:val="004A20F3"/>
    <w:rsid w:val="004A2179"/>
    <w:rsid w:val="004A390A"/>
    <w:rsid w:val="004A3A11"/>
    <w:rsid w:val="004A489E"/>
    <w:rsid w:val="004A4ADA"/>
    <w:rsid w:val="004A5560"/>
    <w:rsid w:val="004A618D"/>
    <w:rsid w:val="004A6A39"/>
    <w:rsid w:val="004A6DEB"/>
    <w:rsid w:val="004A6FC5"/>
    <w:rsid w:val="004B2A9E"/>
    <w:rsid w:val="004B3C74"/>
    <w:rsid w:val="004B4B40"/>
    <w:rsid w:val="004B5326"/>
    <w:rsid w:val="004B5393"/>
    <w:rsid w:val="004B5752"/>
    <w:rsid w:val="004B5A07"/>
    <w:rsid w:val="004B5D9E"/>
    <w:rsid w:val="004B636E"/>
    <w:rsid w:val="004B64EC"/>
    <w:rsid w:val="004B7B7D"/>
    <w:rsid w:val="004C11B3"/>
    <w:rsid w:val="004C177E"/>
    <w:rsid w:val="004C379D"/>
    <w:rsid w:val="004C3DC8"/>
    <w:rsid w:val="004C5D1B"/>
    <w:rsid w:val="004C659A"/>
    <w:rsid w:val="004C7990"/>
    <w:rsid w:val="004C7A4B"/>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2F6"/>
    <w:rsid w:val="004F7304"/>
    <w:rsid w:val="005006C4"/>
    <w:rsid w:val="00500900"/>
    <w:rsid w:val="00500FAD"/>
    <w:rsid w:val="00501DB2"/>
    <w:rsid w:val="00502A1F"/>
    <w:rsid w:val="00505311"/>
    <w:rsid w:val="00506031"/>
    <w:rsid w:val="00506686"/>
    <w:rsid w:val="00506715"/>
    <w:rsid w:val="00510897"/>
    <w:rsid w:val="00510906"/>
    <w:rsid w:val="00513BA8"/>
    <w:rsid w:val="00513DF9"/>
    <w:rsid w:val="00514B3E"/>
    <w:rsid w:val="0051500F"/>
    <w:rsid w:val="00515DD0"/>
    <w:rsid w:val="00520944"/>
    <w:rsid w:val="00520CC6"/>
    <w:rsid w:val="00522E94"/>
    <w:rsid w:val="00523BD0"/>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60492"/>
    <w:rsid w:val="00561E43"/>
    <w:rsid w:val="00563547"/>
    <w:rsid w:val="00565E5E"/>
    <w:rsid w:val="00565E68"/>
    <w:rsid w:val="00566841"/>
    <w:rsid w:val="0056798B"/>
    <w:rsid w:val="00572141"/>
    <w:rsid w:val="00573B93"/>
    <w:rsid w:val="005748F3"/>
    <w:rsid w:val="00575CD0"/>
    <w:rsid w:val="00577025"/>
    <w:rsid w:val="005847D5"/>
    <w:rsid w:val="005849D8"/>
    <w:rsid w:val="0058640D"/>
    <w:rsid w:val="005874DD"/>
    <w:rsid w:val="00592043"/>
    <w:rsid w:val="00592C36"/>
    <w:rsid w:val="00592D6D"/>
    <w:rsid w:val="00593EF7"/>
    <w:rsid w:val="00594626"/>
    <w:rsid w:val="00595AB5"/>
    <w:rsid w:val="00595D40"/>
    <w:rsid w:val="00596030"/>
    <w:rsid w:val="00596611"/>
    <w:rsid w:val="00597F9E"/>
    <w:rsid w:val="005A00C9"/>
    <w:rsid w:val="005A0C92"/>
    <w:rsid w:val="005A1691"/>
    <w:rsid w:val="005A1AC7"/>
    <w:rsid w:val="005A1B18"/>
    <w:rsid w:val="005A1B2E"/>
    <w:rsid w:val="005A2CA2"/>
    <w:rsid w:val="005A2E46"/>
    <w:rsid w:val="005A2FB4"/>
    <w:rsid w:val="005A6BE6"/>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34EA"/>
    <w:rsid w:val="005E5E3B"/>
    <w:rsid w:val="005E61F8"/>
    <w:rsid w:val="005E6262"/>
    <w:rsid w:val="005E7D91"/>
    <w:rsid w:val="005F1191"/>
    <w:rsid w:val="005F37C6"/>
    <w:rsid w:val="005F4106"/>
    <w:rsid w:val="005F49CF"/>
    <w:rsid w:val="005F4C95"/>
    <w:rsid w:val="005F6F5A"/>
    <w:rsid w:val="006014B3"/>
    <w:rsid w:val="00601652"/>
    <w:rsid w:val="00603269"/>
    <w:rsid w:val="0060364B"/>
    <w:rsid w:val="006039FA"/>
    <w:rsid w:val="00603D94"/>
    <w:rsid w:val="006056A3"/>
    <w:rsid w:val="006062A3"/>
    <w:rsid w:val="00607769"/>
    <w:rsid w:val="006101D0"/>
    <w:rsid w:val="00610B29"/>
    <w:rsid w:val="00611149"/>
    <w:rsid w:val="0061260A"/>
    <w:rsid w:val="00613DB8"/>
    <w:rsid w:val="00613F77"/>
    <w:rsid w:val="00614BA4"/>
    <w:rsid w:val="00615C24"/>
    <w:rsid w:val="00616A6B"/>
    <w:rsid w:val="00616C73"/>
    <w:rsid w:val="00617139"/>
    <w:rsid w:val="00621623"/>
    <w:rsid w:val="00621B56"/>
    <w:rsid w:val="0062321E"/>
    <w:rsid w:val="0062327E"/>
    <w:rsid w:val="006248BA"/>
    <w:rsid w:val="00624DB6"/>
    <w:rsid w:val="006322BC"/>
    <w:rsid w:val="0063269A"/>
    <w:rsid w:val="00632DC1"/>
    <w:rsid w:val="00633CED"/>
    <w:rsid w:val="00633DAE"/>
    <w:rsid w:val="00635C3E"/>
    <w:rsid w:val="00637D3D"/>
    <w:rsid w:val="006411CB"/>
    <w:rsid w:val="00641285"/>
    <w:rsid w:val="00641B88"/>
    <w:rsid w:val="00642C8D"/>
    <w:rsid w:val="0064328E"/>
    <w:rsid w:val="00643A47"/>
    <w:rsid w:val="006441FD"/>
    <w:rsid w:val="00645FAC"/>
    <w:rsid w:val="00646163"/>
    <w:rsid w:val="00646402"/>
    <w:rsid w:val="00646D81"/>
    <w:rsid w:val="00647093"/>
    <w:rsid w:val="006471E2"/>
    <w:rsid w:val="00647936"/>
    <w:rsid w:val="00647F6F"/>
    <w:rsid w:val="006501E9"/>
    <w:rsid w:val="00650E2C"/>
    <w:rsid w:val="00650E8C"/>
    <w:rsid w:val="0065209A"/>
    <w:rsid w:val="00653501"/>
    <w:rsid w:val="00654EFE"/>
    <w:rsid w:val="0065514D"/>
    <w:rsid w:val="00655B99"/>
    <w:rsid w:val="006629CB"/>
    <w:rsid w:val="00663473"/>
    <w:rsid w:val="0066438F"/>
    <w:rsid w:val="006644CC"/>
    <w:rsid w:val="006647EF"/>
    <w:rsid w:val="006649A8"/>
    <w:rsid w:val="006657FA"/>
    <w:rsid w:val="0066733B"/>
    <w:rsid w:val="00673C24"/>
    <w:rsid w:val="006752CF"/>
    <w:rsid w:val="006755A4"/>
    <w:rsid w:val="00675B69"/>
    <w:rsid w:val="00676A44"/>
    <w:rsid w:val="00676C12"/>
    <w:rsid w:val="006779D4"/>
    <w:rsid w:val="00680EE1"/>
    <w:rsid w:val="00682C3A"/>
    <w:rsid w:val="00684A1F"/>
    <w:rsid w:val="00684EC8"/>
    <w:rsid w:val="00685089"/>
    <w:rsid w:val="006908F2"/>
    <w:rsid w:val="00690E1A"/>
    <w:rsid w:val="006910AB"/>
    <w:rsid w:val="006914C4"/>
    <w:rsid w:val="00691E09"/>
    <w:rsid w:val="00692289"/>
    <w:rsid w:val="006924C5"/>
    <w:rsid w:val="006936B3"/>
    <w:rsid w:val="00695023"/>
    <w:rsid w:val="00695A1B"/>
    <w:rsid w:val="0069626E"/>
    <w:rsid w:val="00697944"/>
    <w:rsid w:val="00697F33"/>
    <w:rsid w:val="006A0557"/>
    <w:rsid w:val="006A46C8"/>
    <w:rsid w:val="006A7AC9"/>
    <w:rsid w:val="006A7C1C"/>
    <w:rsid w:val="006B04FB"/>
    <w:rsid w:val="006B1191"/>
    <w:rsid w:val="006B19CA"/>
    <w:rsid w:val="006B1C6A"/>
    <w:rsid w:val="006B1FCE"/>
    <w:rsid w:val="006B2B60"/>
    <w:rsid w:val="006B569E"/>
    <w:rsid w:val="006B5BE3"/>
    <w:rsid w:val="006B6B91"/>
    <w:rsid w:val="006B7827"/>
    <w:rsid w:val="006C16A6"/>
    <w:rsid w:val="006C234A"/>
    <w:rsid w:val="006C3B0B"/>
    <w:rsid w:val="006C60C7"/>
    <w:rsid w:val="006C696C"/>
    <w:rsid w:val="006D01A8"/>
    <w:rsid w:val="006D3D6A"/>
    <w:rsid w:val="006D5196"/>
    <w:rsid w:val="006D5612"/>
    <w:rsid w:val="006D572B"/>
    <w:rsid w:val="006E0EED"/>
    <w:rsid w:val="006E1232"/>
    <w:rsid w:val="006E1508"/>
    <w:rsid w:val="006E3EB5"/>
    <w:rsid w:val="006E7E1B"/>
    <w:rsid w:val="006F0D6E"/>
    <w:rsid w:val="006F1B90"/>
    <w:rsid w:val="006F424F"/>
    <w:rsid w:val="006F4525"/>
    <w:rsid w:val="006F4E52"/>
    <w:rsid w:val="006F50BA"/>
    <w:rsid w:val="006F5A01"/>
    <w:rsid w:val="006F5F1C"/>
    <w:rsid w:val="006F6398"/>
    <w:rsid w:val="006F6D35"/>
    <w:rsid w:val="0070042D"/>
    <w:rsid w:val="00702533"/>
    <w:rsid w:val="00704134"/>
    <w:rsid w:val="0070529D"/>
    <w:rsid w:val="00707497"/>
    <w:rsid w:val="00710F6A"/>
    <w:rsid w:val="00711C01"/>
    <w:rsid w:val="00714F4C"/>
    <w:rsid w:val="0071539F"/>
    <w:rsid w:val="007157C3"/>
    <w:rsid w:val="0071673D"/>
    <w:rsid w:val="007224D9"/>
    <w:rsid w:val="00722F06"/>
    <w:rsid w:val="00723012"/>
    <w:rsid w:val="00724CE2"/>
    <w:rsid w:val="00724F7B"/>
    <w:rsid w:val="00725CAE"/>
    <w:rsid w:val="0072643C"/>
    <w:rsid w:val="00731C3A"/>
    <w:rsid w:val="00731FF6"/>
    <w:rsid w:val="00733C28"/>
    <w:rsid w:val="00734253"/>
    <w:rsid w:val="00735560"/>
    <w:rsid w:val="00736AC3"/>
    <w:rsid w:val="00736F89"/>
    <w:rsid w:val="0073717A"/>
    <w:rsid w:val="00737B72"/>
    <w:rsid w:val="0074062A"/>
    <w:rsid w:val="00740F06"/>
    <w:rsid w:val="007417A3"/>
    <w:rsid w:val="00743B7C"/>
    <w:rsid w:val="00744DFC"/>
    <w:rsid w:val="00744EE4"/>
    <w:rsid w:val="00745019"/>
    <w:rsid w:val="0074748E"/>
    <w:rsid w:val="007478D9"/>
    <w:rsid w:val="00747AFA"/>
    <w:rsid w:val="00747F5C"/>
    <w:rsid w:val="007500EC"/>
    <w:rsid w:val="00750E82"/>
    <w:rsid w:val="00751A2B"/>
    <w:rsid w:val="00751A3C"/>
    <w:rsid w:val="00752742"/>
    <w:rsid w:val="00752A8A"/>
    <w:rsid w:val="00755062"/>
    <w:rsid w:val="00755742"/>
    <w:rsid w:val="00756457"/>
    <w:rsid w:val="00757945"/>
    <w:rsid w:val="007609AA"/>
    <w:rsid w:val="0076260D"/>
    <w:rsid w:val="007647B8"/>
    <w:rsid w:val="00765689"/>
    <w:rsid w:val="0077108B"/>
    <w:rsid w:val="00771879"/>
    <w:rsid w:val="007727AD"/>
    <w:rsid w:val="00773829"/>
    <w:rsid w:val="00773E46"/>
    <w:rsid w:val="007758E1"/>
    <w:rsid w:val="00775E06"/>
    <w:rsid w:val="00776080"/>
    <w:rsid w:val="007766B1"/>
    <w:rsid w:val="007768B0"/>
    <w:rsid w:val="007778DF"/>
    <w:rsid w:val="00780EBB"/>
    <w:rsid w:val="00781652"/>
    <w:rsid w:val="00781C56"/>
    <w:rsid w:val="00782A05"/>
    <w:rsid w:val="007832DB"/>
    <w:rsid w:val="00783454"/>
    <w:rsid w:val="00783655"/>
    <w:rsid w:val="007858EE"/>
    <w:rsid w:val="00786802"/>
    <w:rsid w:val="00790D93"/>
    <w:rsid w:val="00791892"/>
    <w:rsid w:val="0079250A"/>
    <w:rsid w:val="00792A70"/>
    <w:rsid w:val="0079334A"/>
    <w:rsid w:val="007934BC"/>
    <w:rsid w:val="00795055"/>
    <w:rsid w:val="00795CF4"/>
    <w:rsid w:val="00796F95"/>
    <w:rsid w:val="0079796C"/>
    <w:rsid w:val="007A0700"/>
    <w:rsid w:val="007A1331"/>
    <w:rsid w:val="007A184C"/>
    <w:rsid w:val="007A387A"/>
    <w:rsid w:val="007A4314"/>
    <w:rsid w:val="007A4859"/>
    <w:rsid w:val="007A6DA3"/>
    <w:rsid w:val="007A6FF4"/>
    <w:rsid w:val="007B0350"/>
    <w:rsid w:val="007B0BBF"/>
    <w:rsid w:val="007B2C35"/>
    <w:rsid w:val="007B3098"/>
    <w:rsid w:val="007B4007"/>
    <w:rsid w:val="007B4F90"/>
    <w:rsid w:val="007B5A27"/>
    <w:rsid w:val="007B61FD"/>
    <w:rsid w:val="007B69FD"/>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6CDE"/>
    <w:rsid w:val="007D7475"/>
    <w:rsid w:val="007E21FB"/>
    <w:rsid w:val="007E25B3"/>
    <w:rsid w:val="007E35EA"/>
    <w:rsid w:val="007E39A2"/>
    <w:rsid w:val="007E490C"/>
    <w:rsid w:val="007E4C55"/>
    <w:rsid w:val="007E53C3"/>
    <w:rsid w:val="007E5A5D"/>
    <w:rsid w:val="007E5E3A"/>
    <w:rsid w:val="007E635F"/>
    <w:rsid w:val="007E6CEB"/>
    <w:rsid w:val="007E6DEF"/>
    <w:rsid w:val="007E6F19"/>
    <w:rsid w:val="007E74D6"/>
    <w:rsid w:val="007F171F"/>
    <w:rsid w:val="007F1A97"/>
    <w:rsid w:val="007F2208"/>
    <w:rsid w:val="007F32D4"/>
    <w:rsid w:val="007F4936"/>
    <w:rsid w:val="007F64D2"/>
    <w:rsid w:val="007F67F5"/>
    <w:rsid w:val="007F6923"/>
    <w:rsid w:val="007F6B7D"/>
    <w:rsid w:val="007F7481"/>
    <w:rsid w:val="007F787F"/>
    <w:rsid w:val="007F7896"/>
    <w:rsid w:val="007F7F2C"/>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21C4D"/>
    <w:rsid w:val="00830E8E"/>
    <w:rsid w:val="00830E9B"/>
    <w:rsid w:val="00830EC8"/>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820"/>
    <w:rsid w:val="00846DA1"/>
    <w:rsid w:val="00850239"/>
    <w:rsid w:val="008502DE"/>
    <w:rsid w:val="00850FD9"/>
    <w:rsid w:val="00851A94"/>
    <w:rsid w:val="00851FBE"/>
    <w:rsid w:val="008524A3"/>
    <w:rsid w:val="00855C27"/>
    <w:rsid w:val="00856079"/>
    <w:rsid w:val="008560C5"/>
    <w:rsid w:val="00856F6B"/>
    <w:rsid w:val="00857527"/>
    <w:rsid w:val="0085768D"/>
    <w:rsid w:val="008579C0"/>
    <w:rsid w:val="0086095E"/>
    <w:rsid w:val="00861585"/>
    <w:rsid w:val="008643DE"/>
    <w:rsid w:val="00865324"/>
    <w:rsid w:val="00865612"/>
    <w:rsid w:val="00865BDC"/>
    <w:rsid w:val="00866A7D"/>
    <w:rsid w:val="0087070C"/>
    <w:rsid w:val="00874F0B"/>
    <w:rsid w:val="00874FB0"/>
    <w:rsid w:val="008754C9"/>
    <w:rsid w:val="00875E94"/>
    <w:rsid w:val="008806CA"/>
    <w:rsid w:val="00881167"/>
    <w:rsid w:val="00881544"/>
    <w:rsid w:val="00882A6D"/>
    <w:rsid w:val="00883766"/>
    <w:rsid w:val="008839EB"/>
    <w:rsid w:val="008843C4"/>
    <w:rsid w:val="00884937"/>
    <w:rsid w:val="008854F9"/>
    <w:rsid w:val="00886ABD"/>
    <w:rsid w:val="00891B46"/>
    <w:rsid w:val="00891FF7"/>
    <w:rsid w:val="0089423C"/>
    <w:rsid w:val="0089482F"/>
    <w:rsid w:val="008A01AA"/>
    <w:rsid w:val="008A120F"/>
    <w:rsid w:val="008A1403"/>
    <w:rsid w:val="008A1770"/>
    <w:rsid w:val="008A2A76"/>
    <w:rsid w:val="008A77A9"/>
    <w:rsid w:val="008A7A23"/>
    <w:rsid w:val="008B3590"/>
    <w:rsid w:val="008B3F43"/>
    <w:rsid w:val="008B5008"/>
    <w:rsid w:val="008B6BA1"/>
    <w:rsid w:val="008B7947"/>
    <w:rsid w:val="008C0818"/>
    <w:rsid w:val="008C3B9F"/>
    <w:rsid w:val="008C4BA0"/>
    <w:rsid w:val="008C5067"/>
    <w:rsid w:val="008C5655"/>
    <w:rsid w:val="008C5D15"/>
    <w:rsid w:val="008C7426"/>
    <w:rsid w:val="008D09BB"/>
    <w:rsid w:val="008D0EAD"/>
    <w:rsid w:val="008D26E0"/>
    <w:rsid w:val="008D2A19"/>
    <w:rsid w:val="008D3562"/>
    <w:rsid w:val="008D3E86"/>
    <w:rsid w:val="008D42B2"/>
    <w:rsid w:val="008D5DE5"/>
    <w:rsid w:val="008D77FF"/>
    <w:rsid w:val="008E186E"/>
    <w:rsid w:val="008E3B2F"/>
    <w:rsid w:val="008E3B77"/>
    <w:rsid w:val="008E3E3B"/>
    <w:rsid w:val="008E5D7F"/>
    <w:rsid w:val="008E760C"/>
    <w:rsid w:val="008F267D"/>
    <w:rsid w:val="008F2C7F"/>
    <w:rsid w:val="008F3094"/>
    <w:rsid w:val="008F4858"/>
    <w:rsid w:val="008F5656"/>
    <w:rsid w:val="008F619E"/>
    <w:rsid w:val="008F7432"/>
    <w:rsid w:val="008F7593"/>
    <w:rsid w:val="008F7F6F"/>
    <w:rsid w:val="009006F1"/>
    <w:rsid w:val="00901BFC"/>
    <w:rsid w:val="009041E9"/>
    <w:rsid w:val="00904E56"/>
    <w:rsid w:val="00905B40"/>
    <w:rsid w:val="00905EB9"/>
    <w:rsid w:val="0090737D"/>
    <w:rsid w:val="009126E1"/>
    <w:rsid w:val="00913301"/>
    <w:rsid w:val="00914353"/>
    <w:rsid w:val="00914DC8"/>
    <w:rsid w:val="00915255"/>
    <w:rsid w:val="0091604B"/>
    <w:rsid w:val="0091707B"/>
    <w:rsid w:val="009173B1"/>
    <w:rsid w:val="0091770C"/>
    <w:rsid w:val="00920B7B"/>
    <w:rsid w:val="0092266B"/>
    <w:rsid w:val="0092278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0D53"/>
    <w:rsid w:val="00991652"/>
    <w:rsid w:val="00993ACF"/>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085"/>
    <w:rsid w:val="009B49FE"/>
    <w:rsid w:val="009B5434"/>
    <w:rsid w:val="009B5E39"/>
    <w:rsid w:val="009B6005"/>
    <w:rsid w:val="009B671E"/>
    <w:rsid w:val="009C1490"/>
    <w:rsid w:val="009C230C"/>
    <w:rsid w:val="009C3434"/>
    <w:rsid w:val="009C34DF"/>
    <w:rsid w:val="009C3F9A"/>
    <w:rsid w:val="009C5270"/>
    <w:rsid w:val="009C6EFB"/>
    <w:rsid w:val="009D039D"/>
    <w:rsid w:val="009D0590"/>
    <w:rsid w:val="009D191A"/>
    <w:rsid w:val="009D1AEF"/>
    <w:rsid w:val="009D1FC6"/>
    <w:rsid w:val="009D269E"/>
    <w:rsid w:val="009D3BFC"/>
    <w:rsid w:val="009D4B6E"/>
    <w:rsid w:val="009D5108"/>
    <w:rsid w:val="009D538D"/>
    <w:rsid w:val="009D7395"/>
    <w:rsid w:val="009D7531"/>
    <w:rsid w:val="009E0C8C"/>
    <w:rsid w:val="009E193C"/>
    <w:rsid w:val="009E5235"/>
    <w:rsid w:val="009E5D74"/>
    <w:rsid w:val="009E5D8E"/>
    <w:rsid w:val="009E5FC6"/>
    <w:rsid w:val="009E62FC"/>
    <w:rsid w:val="009E708E"/>
    <w:rsid w:val="009F091E"/>
    <w:rsid w:val="009F21E6"/>
    <w:rsid w:val="009F31BC"/>
    <w:rsid w:val="009F36C0"/>
    <w:rsid w:val="009F3A16"/>
    <w:rsid w:val="009F6D31"/>
    <w:rsid w:val="009F6E93"/>
    <w:rsid w:val="00A01893"/>
    <w:rsid w:val="00A01A49"/>
    <w:rsid w:val="00A02ECB"/>
    <w:rsid w:val="00A03F32"/>
    <w:rsid w:val="00A04A04"/>
    <w:rsid w:val="00A04CE7"/>
    <w:rsid w:val="00A06AF4"/>
    <w:rsid w:val="00A07649"/>
    <w:rsid w:val="00A10205"/>
    <w:rsid w:val="00A129EC"/>
    <w:rsid w:val="00A14A00"/>
    <w:rsid w:val="00A15AD4"/>
    <w:rsid w:val="00A15E04"/>
    <w:rsid w:val="00A20954"/>
    <w:rsid w:val="00A21242"/>
    <w:rsid w:val="00A240C6"/>
    <w:rsid w:val="00A25BC4"/>
    <w:rsid w:val="00A265B1"/>
    <w:rsid w:val="00A318BA"/>
    <w:rsid w:val="00A3289A"/>
    <w:rsid w:val="00A33684"/>
    <w:rsid w:val="00A35A3E"/>
    <w:rsid w:val="00A366E2"/>
    <w:rsid w:val="00A37024"/>
    <w:rsid w:val="00A37905"/>
    <w:rsid w:val="00A37A1F"/>
    <w:rsid w:val="00A37A33"/>
    <w:rsid w:val="00A4296D"/>
    <w:rsid w:val="00A4584A"/>
    <w:rsid w:val="00A45EB8"/>
    <w:rsid w:val="00A476DA"/>
    <w:rsid w:val="00A47B68"/>
    <w:rsid w:val="00A5026E"/>
    <w:rsid w:val="00A50805"/>
    <w:rsid w:val="00A51D3A"/>
    <w:rsid w:val="00A51F09"/>
    <w:rsid w:val="00A51F33"/>
    <w:rsid w:val="00A52508"/>
    <w:rsid w:val="00A52C49"/>
    <w:rsid w:val="00A54CF7"/>
    <w:rsid w:val="00A5586D"/>
    <w:rsid w:val="00A60A60"/>
    <w:rsid w:val="00A62255"/>
    <w:rsid w:val="00A634D2"/>
    <w:rsid w:val="00A63595"/>
    <w:rsid w:val="00A64DA7"/>
    <w:rsid w:val="00A65111"/>
    <w:rsid w:val="00A66D03"/>
    <w:rsid w:val="00A672AA"/>
    <w:rsid w:val="00A7302F"/>
    <w:rsid w:val="00A73079"/>
    <w:rsid w:val="00A733A9"/>
    <w:rsid w:val="00A733BA"/>
    <w:rsid w:val="00A73581"/>
    <w:rsid w:val="00A73A9A"/>
    <w:rsid w:val="00A73BD1"/>
    <w:rsid w:val="00A752D6"/>
    <w:rsid w:val="00A7610F"/>
    <w:rsid w:val="00A77037"/>
    <w:rsid w:val="00A7748E"/>
    <w:rsid w:val="00A77DB3"/>
    <w:rsid w:val="00A80905"/>
    <w:rsid w:val="00A830CA"/>
    <w:rsid w:val="00A832E7"/>
    <w:rsid w:val="00A83695"/>
    <w:rsid w:val="00A84A11"/>
    <w:rsid w:val="00A84E1A"/>
    <w:rsid w:val="00A8553D"/>
    <w:rsid w:val="00A87AF0"/>
    <w:rsid w:val="00A904C4"/>
    <w:rsid w:val="00A90F85"/>
    <w:rsid w:val="00A91700"/>
    <w:rsid w:val="00A91C54"/>
    <w:rsid w:val="00A91E3A"/>
    <w:rsid w:val="00A93FAD"/>
    <w:rsid w:val="00A96BD7"/>
    <w:rsid w:val="00A9717D"/>
    <w:rsid w:val="00AA3EB8"/>
    <w:rsid w:val="00AA4279"/>
    <w:rsid w:val="00AA43F1"/>
    <w:rsid w:val="00AA499E"/>
    <w:rsid w:val="00AA6153"/>
    <w:rsid w:val="00AA67FC"/>
    <w:rsid w:val="00AA7283"/>
    <w:rsid w:val="00AB13FE"/>
    <w:rsid w:val="00AB1DAF"/>
    <w:rsid w:val="00AB218D"/>
    <w:rsid w:val="00AB265F"/>
    <w:rsid w:val="00AB35C8"/>
    <w:rsid w:val="00AB4106"/>
    <w:rsid w:val="00AB5360"/>
    <w:rsid w:val="00AB6BC3"/>
    <w:rsid w:val="00AC0243"/>
    <w:rsid w:val="00AC107B"/>
    <w:rsid w:val="00AC2FBB"/>
    <w:rsid w:val="00AC7DB7"/>
    <w:rsid w:val="00AD2DB9"/>
    <w:rsid w:val="00AD3A34"/>
    <w:rsid w:val="00AD5288"/>
    <w:rsid w:val="00AD52A4"/>
    <w:rsid w:val="00AD6A4A"/>
    <w:rsid w:val="00AE0F80"/>
    <w:rsid w:val="00AE250B"/>
    <w:rsid w:val="00AE3291"/>
    <w:rsid w:val="00AE503F"/>
    <w:rsid w:val="00AE5649"/>
    <w:rsid w:val="00AE5B2E"/>
    <w:rsid w:val="00AF0AFC"/>
    <w:rsid w:val="00AF378B"/>
    <w:rsid w:val="00AF3EF9"/>
    <w:rsid w:val="00AF5365"/>
    <w:rsid w:val="00AF7F5D"/>
    <w:rsid w:val="00B002B1"/>
    <w:rsid w:val="00B016F3"/>
    <w:rsid w:val="00B03E31"/>
    <w:rsid w:val="00B061C8"/>
    <w:rsid w:val="00B07ADA"/>
    <w:rsid w:val="00B10472"/>
    <w:rsid w:val="00B10FA5"/>
    <w:rsid w:val="00B13C96"/>
    <w:rsid w:val="00B14740"/>
    <w:rsid w:val="00B15106"/>
    <w:rsid w:val="00B1641B"/>
    <w:rsid w:val="00B16DE9"/>
    <w:rsid w:val="00B171D2"/>
    <w:rsid w:val="00B17B63"/>
    <w:rsid w:val="00B20ED5"/>
    <w:rsid w:val="00B20F9E"/>
    <w:rsid w:val="00B21347"/>
    <w:rsid w:val="00B220C3"/>
    <w:rsid w:val="00B237E8"/>
    <w:rsid w:val="00B23869"/>
    <w:rsid w:val="00B24B54"/>
    <w:rsid w:val="00B24F00"/>
    <w:rsid w:val="00B25C5E"/>
    <w:rsid w:val="00B26E3B"/>
    <w:rsid w:val="00B276F9"/>
    <w:rsid w:val="00B27C81"/>
    <w:rsid w:val="00B30910"/>
    <w:rsid w:val="00B30ED3"/>
    <w:rsid w:val="00B30F0F"/>
    <w:rsid w:val="00B31338"/>
    <w:rsid w:val="00B3164A"/>
    <w:rsid w:val="00B32368"/>
    <w:rsid w:val="00B329DA"/>
    <w:rsid w:val="00B332F7"/>
    <w:rsid w:val="00B3331C"/>
    <w:rsid w:val="00B3373B"/>
    <w:rsid w:val="00B34434"/>
    <w:rsid w:val="00B34E4C"/>
    <w:rsid w:val="00B35183"/>
    <w:rsid w:val="00B353C1"/>
    <w:rsid w:val="00B356CF"/>
    <w:rsid w:val="00B370F2"/>
    <w:rsid w:val="00B4056C"/>
    <w:rsid w:val="00B433CA"/>
    <w:rsid w:val="00B43977"/>
    <w:rsid w:val="00B44E53"/>
    <w:rsid w:val="00B451AD"/>
    <w:rsid w:val="00B459C1"/>
    <w:rsid w:val="00B46E2C"/>
    <w:rsid w:val="00B46FC7"/>
    <w:rsid w:val="00B4725E"/>
    <w:rsid w:val="00B47F4E"/>
    <w:rsid w:val="00B50E77"/>
    <w:rsid w:val="00B512D1"/>
    <w:rsid w:val="00B531EB"/>
    <w:rsid w:val="00B53C09"/>
    <w:rsid w:val="00B55F90"/>
    <w:rsid w:val="00B56F36"/>
    <w:rsid w:val="00B572C1"/>
    <w:rsid w:val="00B61B21"/>
    <w:rsid w:val="00B628B1"/>
    <w:rsid w:val="00B62DCC"/>
    <w:rsid w:val="00B67C17"/>
    <w:rsid w:val="00B70A0B"/>
    <w:rsid w:val="00B70B28"/>
    <w:rsid w:val="00B71232"/>
    <w:rsid w:val="00B729A7"/>
    <w:rsid w:val="00B75FA6"/>
    <w:rsid w:val="00B77304"/>
    <w:rsid w:val="00B804FE"/>
    <w:rsid w:val="00B812D7"/>
    <w:rsid w:val="00B81F7E"/>
    <w:rsid w:val="00B85342"/>
    <w:rsid w:val="00B8674B"/>
    <w:rsid w:val="00B873B2"/>
    <w:rsid w:val="00B87A4C"/>
    <w:rsid w:val="00B9126B"/>
    <w:rsid w:val="00B91879"/>
    <w:rsid w:val="00B94CB0"/>
    <w:rsid w:val="00B963FE"/>
    <w:rsid w:val="00B97B9C"/>
    <w:rsid w:val="00B97E70"/>
    <w:rsid w:val="00BA071D"/>
    <w:rsid w:val="00BA16AB"/>
    <w:rsid w:val="00BA1842"/>
    <w:rsid w:val="00BA21DC"/>
    <w:rsid w:val="00BA39DE"/>
    <w:rsid w:val="00BA568F"/>
    <w:rsid w:val="00BA784F"/>
    <w:rsid w:val="00BB01D6"/>
    <w:rsid w:val="00BB15BB"/>
    <w:rsid w:val="00BB1A6B"/>
    <w:rsid w:val="00BB2480"/>
    <w:rsid w:val="00BB2A16"/>
    <w:rsid w:val="00BB3B4B"/>
    <w:rsid w:val="00BB5E49"/>
    <w:rsid w:val="00BB6071"/>
    <w:rsid w:val="00BB6859"/>
    <w:rsid w:val="00BC05B5"/>
    <w:rsid w:val="00BC1E86"/>
    <w:rsid w:val="00BC213B"/>
    <w:rsid w:val="00BC2D78"/>
    <w:rsid w:val="00BC3BA6"/>
    <w:rsid w:val="00BC5B7D"/>
    <w:rsid w:val="00BC681E"/>
    <w:rsid w:val="00BC6C0B"/>
    <w:rsid w:val="00BC72F3"/>
    <w:rsid w:val="00BD0F30"/>
    <w:rsid w:val="00BD779B"/>
    <w:rsid w:val="00BD7F4C"/>
    <w:rsid w:val="00BE1A27"/>
    <w:rsid w:val="00BE1D0F"/>
    <w:rsid w:val="00BE25BC"/>
    <w:rsid w:val="00BE29F9"/>
    <w:rsid w:val="00BF0C02"/>
    <w:rsid w:val="00BF2923"/>
    <w:rsid w:val="00BF29EA"/>
    <w:rsid w:val="00BF3B86"/>
    <w:rsid w:val="00BF5131"/>
    <w:rsid w:val="00BF5981"/>
    <w:rsid w:val="00BF6C88"/>
    <w:rsid w:val="00BF6EF4"/>
    <w:rsid w:val="00BF704A"/>
    <w:rsid w:val="00C0047A"/>
    <w:rsid w:val="00C006DF"/>
    <w:rsid w:val="00C00E35"/>
    <w:rsid w:val="00C014E4"/>
    <w:rsid w:val="00C037EC"/>
    <w:rsid w:val="00C037FF"/>
    <w:rsid w:val="00C03B31"/>
    <w:rsid w:val="00C04813"/>
    <w:rsid w:val="00C05889"/>
    <w:rsid w:val="00C05CD5"/>
    <w:rsid w:val="00C0606F"/>
    <w:rsid w:val="00C06B9D"/>
    <w:rsid w:val="00C06E31"/>
    <w:rsid w:val="00C111A9"/>
    <w:rsid w:val="00C116B2"/>
    <w:rsid w:val="00C11C5B"/>
    <w:rsid w:val="00C11EF1"/>
    <w:rsid w:val="00C1283F"/>
    <w:rsid w:val="00C14EA2"/>
    <w:rsid w:val="00C15430"/>
    <w:rsid w:val="00C17EF8"/>
    <w:rsid w:val="00C2259A"/>
    <w:rsid w:val="00C226CE"/>
    <w:rsid w:val="00C22B77"/>
    <w:rsid w:val="00C22B85"/>
    <w:rsid w:val="00C236B8"/>
    <w:rsid w:val="00C23C54"/>
    <w:rsid w:val="00C26ADB"/>
    <w:rsid w:val="00C279EB"/>
    <w:rsid w:val="00C27D62"/>
    <w:rsid w:val="00C31EE1"/>
    <w:rsid w:val="00C32D9D"/>
    <w:rsid w:val="00C335A1"/>
    <w:rsid w:val="00C33B15"/>
    <w:rsid w:val="00C345C8"/>
    <w:rsid w:val="00C35F6C"/>
    <w:rsid w:val="00C36000"/>
    <w:rsid w:val="00C370CD"/>
    <w:rsid w:val="00C37EF0"/>
    <w:rsid w:val="00C406E2"/>
    <w:rsid w:val="00C42F3A"/>
    <w:rsid w:val="00C4335E"/>
    <w:rsid w:val="00C4361E"/>
    <w:rsid w:val="00C43D55"/>
    <w:rsid w:val="00C4402B"/>
    <w:rsid w:val="00C44E42"/>
    <w:rsid w:val="00C4698A"/>
    <w:rsid w:val="00C46E5E"/>
    <w:rsid w:val="00C47431"/>
    <w:rsid w:val="00C47E6F"/>
    <w:rsid w:val="00C47FDC"/>
    <w:rsid w:val="00C52354"/>
    <w:rsid w:val="00C52C79"/>
    <w:rsid w:val="00C53505"/>
    <w:rsid w:val="00C53F16"/>
    <w:rsid w:val="00C54894"/>
    <w:rsid w:val="00C57D8F"/>
    <w:rsid w:val="00C60CEB"/>
    <w:rsid w:val="00C60E13"/>
    <w:rsid w:val="00C6297C"/>
    <w:rsid w:val="00C629AD"/>
    <w:rsid w:val="00C6391E"/>
    <w:rsid w:val="00C6453C"/>
    <w:rsid w:val="00C647C1"/>
    <w:rsid w:val="00C65568"/>
    <w:rsid w:val="00C65A7B"/>
    <w:rsid w:val="00C65B04"/>
    <w:rsid w:val="00C65FD6"/>
    <w:rsid w:val="00C65FF4"/>
    <w:rsid w:val="00C6641D"/>
    <w:rsid w:val="00C67DD5"/>
    <w:rsid w:val="00C703BE"/>
    <w:rsid w:val="00C717A1"/>
    <w:rsid w:val="00C7447F"/>
    <w:rsid w:val="00C77E07"/>
    <w:rsid w:val="00C81A86"/>
    <w:rsid w:val="00C82384"/>
    <w:rsid w:val="00C84148"/>
    <w:rsid w:val="00C848F1"/>
    <w:rsid w:val="00C84B0B"/>
    <w:rsid w:val="00C85146"/>
    <w:rsid w:val="00C85452"/>
    <w:rsid w:val="00C86ED7"/>
    <w:rsid w:val="00C907DB"/>
    <w:rsid w:val="00C90825"/>
    <w:rsid w:val="00C917C6"/>
    <w:rsid w:val="00C919AD"/>
    <w:rsid w:val="00C91F4C"/>
    <w:rsid w:val="00C92046"/>
    <w:rsid w:val="00C9288A"/>
    <w:rsid w:val="00C9365E"/>
    <w:rsid w:val="00C944C1"/>
    <w:rsid w:val="00C9470E"/>
    <w:rsid w:val="00C96A01"/>
    <w:rsid w:val="00CA0C09"/>
    <w:rsid w:val="00CA4467"/>
    <w:rsid w:val="00CA49F8"/>
    <w:rsid w:val="00CA50A1"/>
    <w:rsid w:val="00CA74E8"/>
    <w:rsid w:val="00CB035F"/>
    <w:rsid w:val="00CB20B9"/>
    <w:rsid w:val="00CB2B99"/>
    <w:rsid w:val="00CB35C7"/>
    <w:rsid w:val="00CB39E4"/>
    <w:rsid w:val="00CB4BE8"/>
    <w:rsid w:val="00CB5BBB"/>
    <w:rsid w:val="00CB645E"/>
    <w:rsid w:val="00CB7089"/>
    <w:rsid w:val="00CC0392"/>
    <w:rsid w:val="00CC124D"/>
    <w:rsid w:val="00CC1B7C"/>
    <w:rsid w:val="00CC1B8D"/>
    <w:rsid w:val="00CC2E94"/>
    <w:rsid w:val="00CC337D"/>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5662"/>
    <w:rsid w:val="00CE6020"/>
    <w:rsid w:val="00CE7282"/>
    <w:rsid w:val="00CF0C15"/>
    <w:rsid w:val="00CF0E8C"/>
    <w:rsid w:val="00CF10E4"/>
    <w:rsid w:val="00CF3E2D"/>
    <w:rsid w:val="00CF5E89"/>
    <w:rsid w:val="00CF65BA"/>
    <w:rsid w:val="00CF6F66"/>
    <w:rsid w:val="00CF776A"/>
    <w:rsid w:val="00D017A1"/>
    <w:rsid w:val="00D02A9B"/>
    <w:rsid w:val="00D0315D"/>
    <w:rsid w:val="00D04D51"/>
    <w:rsid w:val="00D05440"/>
    <w:rsid w:val="00D05AEF"/>
    <w:rsid w:val="00D073C4"/>
    <w:rsid w:val="00D07487"/>
    <w:rsid w:val="00D077F0"/>
    <w:rsid w:val="00D07E4B"/>
    <w:rsid w:val="00D11005"/>
    <w:rsid w:val="00D112B0"/>
    <w:rsid w:val="00D134A0"/>
    <w:rsid w:val="00D136ED"/>
    <w:rsid w:val="00D139A2"/>
    <w:rsid w:val="00D15008"/>
    <w:rsid w:val="00D15315"/>
    <w:rsid w:val="00D15B4F"/>
    <w:rsid w:val="00D15B85"/>
    <w:rsid w:val="00D15E21"/>
    <w:rsid w:val="00D17106"/>
    <w:rsid w:val="00D17631"/>
    <w:rsid w:val="00D17F27"/>
    <w:rsid w:val="00D245E1"/>
    <w:rsid w:val="00D26D3F"/>
    <w:rsid w:val="00D26D9D"/>
    <w:rsid w:val="00D302AE"/>
    <w:rsid w:val="00D30AE5"/>
    <w:rsid w:val="00D317E4"/>
    <w:rsid w:val="00D31D7E"/>
    <w:rsid w:val="00D3215A"/>
    <w:rsid w:val="00D3251E"/>
    <w:rsid w:val="00D3305D"/>
    <w:rsid w:val="00D331ED"/>
    <w:rsid w:val="00D354E1"/>
    <w:rsid w:val="00D372F7"/>
    <w:rsid w:val="00D403E5"/>
    <w:rsid w:val="00D4054A"/>
    <w:rsid w:val="00D40830"/>
    <w:rsid w:val="00D41158"/>
    <w:rsid w:val="00D42165"/>
    <w:rsid w:val="00D43EF7"/>
    <w:rsid w:val="00D4589B"/>
    <w:rsid w:val="00D511E2"/>
    <w:rsid w:val="00D512F6"/>
    <w:rsid w:val="00D53576"/>
    <w:rsid w:val="00D53E16"/>
    <w:rsid w:val="00D57A02"/>
    <w:rsid w:val="00D617C9"/>
    <w:rsid w:val="00D61AC2"/>
    <w:rsid w:val="00D61D22"/>
    <w:rsid w:val="00D628FA"/>
    <w:rsid w:val="00D62EB1"/>
    <w:rsid w:val="00D632E0"/>
    <w:rsid w:val="00D63F3D"/>
    <w:rsid w:val="00D652A4"/>
    <w:rsid w:val="00D67BD6"/>
    <w:rsid w:val="00D709DC"/>
    <w:rsid w:val="00D70A6B"/>
    <w:rsid w:val="00D7189F"/>
    <w:rsid w:val="00D73833"/>
    <w:rsid w:val="00D73E1A"/>
    <w:rsid w:val="00D742DB"/>
    <w:rsid w:val="00D74DBC"/>
    <w:rsid w:val="00D7621C"/>
    <w:rsid w:val="00D80112"/>
    <w:rsid w:val="00D8035D"/>
    <w:rsid w:val="00D80772"/>
    <w:rsid w:val="00D80B83"/>
    <w:rsid w:val="00D81001"/>
    <w:rsid w:val="00D82E5C"/>
    <w:rsid w:val="00D83616"/>
    <w:rsid w:val="00D855DC"/>
    <w:rsid w:val="00D878CF"/>
    <w:rsid w:val="00D87D74"/>
    <w:rsid w:val="00D906CC"/>
    <w:rsid w:val="00D920BA"/>
    <w:rsid w:val="00D936FD"/>
    <w:rsid w:val="00D95115"/>
    <w:rsid w:val="00D9558A"/>
    <w:rsid w:val="00D9613C"/>
    <w:rsid w:val="00D96E6C"/>
    <w:rsid w:val="00DA0D2A"/>
    <w:rsid w:val="00DA183B"/>
    <w:rsid w:val="00DA348A"/>
    <w:rsid w:val="00DA3D67"/>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5A65"/>
    <w:rsid w:val="00DC62AD"/>
    <w:rsid w:val="00DC69AD"/>
    <w:rsid w:val="00DC6DA5"/>
    <w:rsid w:val="00DC7A9E"/>
    <w:rsid w:val="00DD08AC"/>
    <w:rsid w:val="00DD2609"/>
    <w:rsid w:val="00DD2D48"/>
    <w:rsid w:val="00DE00DE"/>
    <w:rsid w:val="00DE30AC"/>
    <w:rsid w:val="00DE3EA7"/>
    <w:rsid w:val="00DF0734"/>
    <w:rsid w:val="00DF0A13"/>
    <w:rsid w:val="00DF0DA6"/>
    <w:rsid w:val="00DF5758"/>
    <w:rsid w:val="00DF5CFF"/>
    <w:rsid w:val="00DF7625"/>
    <w:rsid w:val="00E01968"/>
    <w:rsid w:val="00E02080"/>
    <w:rsid w:val="00E02FF0"/>
    <w:rsid w:val="00E04352"/>
    <w:rsid w:val="00E071C5"/>
    <w:rsid w:val="00E077B0"/>
    <w:rsid w:val="00E101BC"/>
    <w:rsid w:val="00E1094B"/>
    <w:rsid w:val="00E1113F"/>
    <w:rsid w:val="00E14B02"/>
    <w:rsid w:val="00E1520A"/>
    <w:rsid w:val="00E15C17"/>
    <w:rsid w:val="00E2034A"/>
    <w:rsid w:val="00E208AE"/>
    <w:rsid w:val="00E20A01"/>
    <w:rsid w:val="00E21172"/>
    <w:rsid w:val="00E21945"/>
    <w:rsid w:val="00E21972"/>
    <w:rsid w:val="00E25792"/>
    <w:rsid w:val="00E2668C"/>
    <w:rsid w:val="00E2683A"/>
    <w:rsid w:val="00E277F1"/>
    <w:rsid w:val="00E27B05"/>
    <w:rsid w:val="00E27B57"/>
    <w:rsid w:val="00E30EB5"/>
    <w:rsid w:val="00E32731"/>
    <w:rsid w:val="00E329E7"/>
    <w:rsid w:val="00E32A57"/>
    <w:rsid w:val="00E347BA"/>
    <w:rsid w:val="00E350DD"/>
    <w:rsid w:val="00E37586"/>
    <w:rsid w:val="00E41936"/>
    <w:rsid w:val="00E42038"/>
    <w:rsid w:val="00E43081"/>
    <w:rsid w:val="00E44BDF"/>
    <w:rsid w:val="00E458A9"/>
    <w:rsid w:val="00E46A90"/>
    <w:rsid w:val="00E46D86"/>
    <w:rsid w:val="00E47AFB"/>
    <w:rsid w:val="00E50152"/>
    <w:rsid w:val="00E51EC6"/>
    <w:rsid w:val="00E530A0"/>
    <w:rsid w:val="00E53833"/>
    <w:rsid w:val="00E54FFD"/>
    <w:rsid w:val="00E56ADA"/>
    <w:rsid w:val="00E579F8"/>
    <w:rsid w:val="00E60838"/>
    <w:rsid w:val="00E609E5"/>
    <w:rsid w:val="00E60A6F"/>
    <w:rsid w:val="00E61791"/>
    <w:rsid w:val="00E6308B"/>
    <w:rsid w:val="00E6319C"/>
    <w:rsid w:val="00E631D5"/>
    <w:rsid w:val="00E63B23"/>
    <w:rsid w:val="00E705B4"/>
    <w:rsid w:val="00E710D8"/>
    <w:rsid w:val="00E71AE2"/>
    <w:rsid w:val="00E7297D"/>
    <w:rsid w:val="00E73DE3"/>
    <w:rsid w:val="00E7420E"/>
    <w:rsid w:val="00E75BB7"/>
    <w:rsid w:val="00E75FD8"/>
    <w:rsid w:val="00E7672F"/>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C02"/>
    <w:rsid w:val="00E90DE3"/>
    <w:rsid w:val="00E9134B"/>
    <w:rsid w:val="00E914A8"/>
    <w:rsid w:val="00E91C6B"/>
    <w:rsid w:val="00E92E7F"/>
    <w:rsid w:val="00E93CFF"/>
    <w:rsid w:val="00E96899"/>
    <w:rsid w:val="00E96B85"/>
    <w:rsid w:val="00EA00D8"/>
    <w:rsid w:val="00EA0FD9"/>
    <w:rsid w:val="00EA103A"/>
    <w:rsid w:val="00EA206E"/>
    <w:rsid w:val="00EA2E60"/>
    <w:rsid w:val="00EA33E7"/>
    <w:rsid w:val="00EA346B"/>
    <w:rsid w:val="00EA40C6"/>
    <w:rsid w:val="00EA4EE8"/>
    <w:rsid w:val="00EA5853"/>
    <w:rsid w:val="00EA5A5B"/>
    <w:rsid w:val="00EA69FE"/>
    <w:rsid w:val="00EA6C95"/>
    <w:rsid w:val="00EB2215"/>
    <w:rsid w:val="00EB3D98"/>
    <w:rsid w:val="00EB42EE"/>
    <w:rsid w:val="00EB5016"/>
    <w:rsid w:val="00EB6CCD"/>
    <w:rsid w:val="00EC07F7"/>
    <w:rsid w:val="00EC32CB"/>
    <w:rsid w:val="00EC4244"/>
    <w:rsid w:val="00EC4629"/>
    <w:rsid w:val="00EC4DDD"/>
    <w:rsid w:val="00EC7CB6"/>
    <w:rsid w:val="00EC7F6D"/>
    <w:rsid w:val="00ED05EE"/>
    <w:rsid w:val="00ED0BD0"/>
    <w:rsid w:val="00ED12E4"/>
    <w:rsid w:val="00ED3E8A"/>
    <w:rsid w:val="00ED44B6"/>
    <w:rsid w:val="00ED50C0"/>
    <w:rsid w:val="00ED59C1"/>
    <w:rsid w:val="00ED6107"/>
    <w:rsid w:val="00ED7859"/>
    <w:rsid w:val="00ED7ACB"/>
    <w:rsid w:val="00ED7BC4"/>
    <w:rsid w:val="00EE2AE7"/>
    <w:rsid w:val="00EE3617"/>
    <w:rsid w:val="00EE533F"/>
    <w:rsid w:val="00EE57BA"/>
    <w:rsid w:val="00EE5B0F"/>
    <w:rsid w:val="00EE76AE"/>
    <w:rsid w:val="00EF0EE5"/>
    <w:rsid w:val="00EF1902"/>
    <w:rsid w:val="00EF6132"/>
    <w:rsid w:val="00EF748C"/>
    <w:rsid w:val="00EF7E2E"/>
    <w:rsid w:val="00F00458"/>
    <w:rsid w:val="00F006A9"/>
    <w:rsid w:val="00F02D51"/>
    <w:rsid w:val="00F02E76"/>
    <w:rsid w:val="00F03392"/>
    <w:rsid w:val="00F033D8"/>
    <w:rsid w:val="00F05B9F"/>
    <w:rsid w:val="00F12FDE"/>
    <w:rsid w:val="00F132D9"/>
    <w:rsid w:val="00F13784"/>
    <w:rsid w:val="00F15E57"/>
    <w:rsid w:val="00F17097"/>
    <w:rsid w:val="00F17652"/>
    <w:rsid w:val="00F22021"/>
    <w:rsid w:val="00F240F5"/>
    <w:rsid w:val="00F246E9"/>
    <w:rsid w:val="00F24F0F"/>
    <w:rsid w:val="00F2596D"/>
    <w:rsid w:val="00F25C92"/>
    <w:rsid w:val="00F261A7"/>
    <w:rsid w:val="00F26A8E"/>
    <w:rsid w:val="00F2732C"/>
    <w:rsid w:val="00F27E58"/>
    <w:rsid w:val="00F31116"/>
    <w:rsid w:val="00F3124E"/>
    <w:rsid w:val="00F31278"/>
    <w:rsid w:val="00F3190A"/>
    <w:rsid w:val="00F31F32"/>
    <w:rsid w:val="00F32023"/>
    <w:rsid w:val="00F3239A"/>
    <w:rsid w:val="00F33DFB"/>
    <w:rsid w:val="00F345C2"/>
    <w:rsid w:val="00F367BF"/>
    <w:rsid w:val="00F40B04"/>
    <w:rsid w:val="00F41F4D"/>
    <w:rsid w:val="00F43C64"/>
    <w:rsid w:val="00F464B6"/>
    <w:rsid w:val="00F46ADB"/>
    <w:rsid w:val="00F47D18"/>
    <w:rsid w:val="00F514E3"/>
    <w:rsid w:val="00F51ADC"/>
    <w:rsid w:val="00F5258B"/>
    <w:rsid w:val="00F52724"/>
    <w:rsid w:val="00F52928"/>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3818"/>
    <w:rsid w:val="00F73EDC"/>
    <w:rsid w:val="00F746EE"/>
    <w:rsid w:val="00F74FE5"/>
    <w:rsid w:val="00F752ED"/>
    <w:rsid w:val="00F75DC3"/>
    <w:rsid w:val="00F76521"/>
    <w:rsid w:val="00F7770A"/>
    <w:rsid w:val="00F80639"/>
    <w:rsid w:val="00F810FA"/>
    <w:rsid w:val="00F83672"/>
    <w:rsid w:val="00F842C8"/>
    <w:rsid w:val="00F845A9"/>
    <w:rsid w:val="00F85D08"/>
    <w:rsid w:val="00F85E63"/>
    <w:rsid w:val="00F87788"/>
    <w:rsid w:val="00F9035E"/>
    <w:rsid w:val="00F90A01"/>
    <w:rsid w:val="00F91301"/>
    <w:rsid w:val="00F91CCD"/>
    <w:rsid w:val="00F91EF9"/>
    <w:rsid w:val="00F9387D"/>
    <w:rsid w:val="00F940D9"/>
    <w:rsid w:val="00F96448"/>
    <w:rsid w:val="00F9742E"/>
    <w:rsid w:val="00F97BC8"/>
    <w:rsid w:val="00FA1D49"/>
    <w:rsid w:val="00FA243E"/>
    <w:rsid w:val="00FA266C"/>
    <w:rsid w:val="00FA4C6E"/>
    <w:rsid w:val="00FA51CE"/>
    <w:rsid w:val="00FA7265"/>
    <w:rsid w:val="00FA7B11"/>
    <w:rsid w:val="00FA7CD1"/>
    <w:rsid w:val="00FB1441"/>
    <w:rsid w:val="00FB14CA"/>
    <w:rsid w:val="00FB26D4"/>
    <w:rsid w:val="00FB4BF4"/>
    <w:rsid w:val="00FB4FBF"/>
    <w:rsid w:val="00FB5D42"/>
    <w:rsid w:val="00FB6AC8"/>
    <w:rsid w:val="00FC21A8"/>
    <w:rsid w:val="00FC3389"/>
    <w:rsid w:val="00FC4605"/>
    <w:rsid w:val="00FC4696"/>
    <w:rsid w:val="00FC5973"/>
    <w:rsid w:val="00FD0481"/>
    <w:rsid w:val="00FD1652"/>
    <w:rsid w:val="00FD211F"/>
    <w:rsid w:val="00FD2E1A"/>
    <w:rsid w:val="00FD31E9"/>
    <w:rsid w:val="00FD3323"/>
    <w:rsid w:val="00FD4125"/>
    <w:rsid w:val="00FD65A8"/>
    <w:rsid w:val="00FD73AE"/>
    <w:rsid w:val="00FE3FF9"/>
    <w:rsid w:val="00FE54E5"/>
    <w:rsid w:val="00FE59F0"/>
    <w:rsid w:val="00FE68C3"/>
    <w:rsid w:val="00FE6FC2"/>
    <w:rsid w:val="00FE7EAD"/>
    <w:rsid w:val="00FF0E15"/>
    <w:rsid w:val="00FF2073"/>
    <w:rsid w:val="00FF20C0"/>
    <w:rsid w:val="00FF23E1"/>
    <w:rsid w:val="00FF4EF2"/>
    <w:rsid w:val="00FF50A7"/>
    <w:rsid w:val="00FF5307"/>
    <w:rsid w:val="00FF543D"/>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486477519">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03233734">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59054717">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18792569">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m_pruszkow"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gm_pruszko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theme" Target="theme/theme1.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1</Pages>
  <Words>13774</Words>
  <Characters>82644</Characters>
  <Application>Microsoft Office Word</Application>
  <DocSecurity>0</DocSecurity>
  <Lines>688</Lines>
  <Paragraphs>192</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96226</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80</cp:revision>
  <cp:lastPrinted>2024-09-18T10:09:00Z</cp:lastPrinted>
  <dcterms:created xsi:type="dcterms:W3CDTF">2023-06-16T06:24:00Z</dcterms:created>
  <dcterms:modified xsi:type="dcterms:W3CDTF">2024-09-18T10:09:00Z</dcterms:modified>
</cp:coreProperties>
</file>