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E0" w:rsidRPr="00E2640F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3117E0" w:rsidRPr="00594061" w:rsidTr="001D1EB7">
        <w:trPr>
          <w:trHeight w:val="674"/>
        </w:trPr>
        <w:tc>
          <w:tcPr>
            <w:tcW w:w="9564" w:type="dxa"/>
            <w:shd w:val="clear" w:color="auto" w:fill="BDD6EE" w:themeFill="accent1" w:themeFillTint="66"/>
            <w:vAlign w:val="center"/>
          </w:tcPr>
          <w:p w:rsidR="003117E0" w:rsidRPr="00594061" w:rsidRDefault="003117E0" w:rsidP="00BE40E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:rsidR="003117E0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BE124F" w:rsidRPr="00495059" w:rsidRDefault="00BE124F" w:rsidP="00BE124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BE124F" w:rsidRPr="00495059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BE124F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>)</w:t>
      </w:r>
      <w:r w:rsidR="007406C4">
        <w:rPr>
          <w:rFonts w:ascii="Calibri" w:hAnsi="Calibri" w:cs="Arial"/>
          <w:b/>
          <w:sz w:val="24"/>
          <w:szCs w:val="24"/>
        </w:rPr>
        <w:t xml:space="preserve">- </w:t>
      </w:r>
      <w:r w:rsidR="007406C4" w:rsidRPr="007406C4">
        <w:rPr>
          <w:rFonts w:ascii="Calibri" w:hAnsi="Calibri" w:cs="Arial"/>
          <w:b/>
          <w:sz w:val="24"/>
          <w:szCs w:val="24"/>
        </w:rPr>
        <w:t xml:space="preserve">ZNAK SPRAWY: </w:t>
      </w:r>
      <w:r w:rsidR="00492025" w:rsidRPr="00492025">
        <w:rPr>
          <w:rFonts w:ascii="Calibri" w:hAnsi="Calibri" w:cs="Arial"/>
          <w:b/>
          <w:sz w:val="24"/>
          <w:szCs w:val="24"/>
        </w:rPr>
        <w:t>PU.271.</w:t>
      </w:r>
      <w:r w:rsidR="00B31A5D">
        <w:rPr>
          <w:rFonts w:ascii="Calibri" w:hAnsi="Calibri" w:cs="Arial"/>
          <w:b/>
          <w:sz w:val="24"/>
          <w:szCs w:val="24"/>
        </w:rPr>
        <w:t>8</w:t>
      </w:r>
      <w:r w:rsidR="00492025" w:rsidRPr="00492025">
        <w:rPr>
          <w:rFonts w:ascii="Calibri" w:hAnsi="Calibri" w:cs="Arial"/>
          <w:b/>
          <w:sz w:val="24"/>
          <w:szCs w:val="24"/>
        </w:rPr>
        <w:t>.2023</w:t>
      </w:r>
    </w:p>
    <w:p w:rsidR="008B0277" w:rsidRPr="00E2640F" w:rsidRDefault="008B0277" w:rsidP="008B0277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8B0277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 xml:space="preserve">(pełna nazwa/firma, adres, </w:t>
      </w:r>
      <w:r w:rsidR="00997043">
        <w:rPr>
          <w:rFonts w:ascii="Calibri" w:hAnsi="Calibri" w:cs="Arial"/>
          <w:i/>
          <w:sz w:val="24"/>
          <w:szCs w:val="24"/>
        </w:rPr>
        <w:br/>
      </w:r>
      <w:r w:rsidRPr="00594061">
        <w:rPr>
          <w:rFonts w:ascii="Calibri" w:hAnsi="Calibri" w:cs="Arial"/>
          <w:i/>
          <w:sz w:val="24"/>
          <w:szCs w:val="24"/>
        </w:rPr>
        <w:t>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:rsidR="008B0277" w:rsidRDefault="008B0277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B0277" w:rsidRDefault="00492025" w:rsidP="008B0277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492025">
        <w:rPr>
          <w:rFonts w:ascii="Calibri" w:hAnsi="Calibri" w:cs="Calibri"/>
          <w:b/>
          <w:sz w:val="24"/>
          <w:szCs w:val="24"/>
        </w:rPr>
        <w:t>„Budowa miejsca rekreacji w Wojcieszowie” - ZNAK SPRAWY: PU.271.</w:t>
      </w:r>
      <w:r w:rsidR="00B31A5D">
        <w:rPr>
          <w:rFonts w:ascii="Calibri" w:hAnsi="Calibri" w:cs="Calibri"/>
          <w:b/>
          <w:sz w:val="24"/>
          <w:szCs w:val="24"/>
        </w:rPr>
        <w:t>8</w:t>
      </w:r>
      <w:r w:rsidRPr="00492025">
        <w:rPr>
          <w:rFonts w:ascii="Calibri" w:hAnsi="Calibri" w:cs="Calibri"/>
          <w:b/>
          <w:sz w:val="24"/>
          <w:szCs w:val="24"/>
        </w:rPr>
        <w:t>.2023</w:t>
      </w:r>
    </w:p>
    <w:p w:rsidR="00492025" w:rsidRDefault="00492025" w:rsidP="008B0277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</w:p>
    <w:p w:rsidR="00741F16" w:rsidRPr="00F76B7E" w:rsidRDefault="008B0277" w:rsidP="00BE124F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 w:rsidR="0061474D">
        <w:rPr>
          <w:rFonts w:ascii="Calibri" w:hAnsi="Calibri" w:cs="Arial"/>
          <w:sz w:val="24"/>
          <w:szCs w:val="24"/>
        </w:rPr>
        <w:t xml:space="preserve">owadzonego przez Gminę </w:t>
      </w:r>
      <w:r w:rsidR="00D36787">
        <w:rPr>
          <w:rFonts w:ascii="Calibri" w:hAnsi="Calibri" w:cs="Arial"/>
          <w:sz w:val="24"/>
          <w:szCs w:val="24"/>
        </w:rPr>
        <w:t>Wojcieszów</w:t>
      </w:r>
      <w:r w:rsidRPr="00594061">
        <w:rPr>
          <w:rFonts w:ascii="Calibri" w:hAnsi="Calibri" w:cs="Arial"/>
          <w:sz w:val="24"/>
          <w:szCs w:val="24"/>
        </w:rPr>
        <w:t>,</w:t>
      </w:r>
      <w:r w:rsidR="0061474D">
        <w:rPr>
          <w:rFonts w:ascii="Calibri" w:hAnsi="Calibri" w:cs="Arial"/>
          <w:sz w:val="24"/>
          <w:szCs w:val="24"/>
        </w:rPr>
        <w:t xml:space="preserve"> </w:t>
      </w:r>
      <w:r w:rsidR="00D36787">
        <w:rPr>
          <w:rFonts w:ascii="Calibri" w:hAnsi="Calibri" w:cs="Arial"/>
          <w:sz w:val="24"/>
          <w:szCs w:val="24"/>
        </w:rPr>
        <w:t>59-550</w:t>
      </w:r>
      <w:r w:rsidR="0061474D">
        <w:rPr>
          <w:rFonts w:ascii="Calibri" w:hAnsi="Calibri" w:cs="Arial"/>
          <w:sz w:val="24"/>
          <w:szCs w:val="24"/>
        </w:rPr>
        <w:t xml:space="preserve"> </w:t>
      </w:r>
      <w:r w:rsidR="00D36787">
        <w:rPr>
          <w:rFonts w:ascii="Calibri" w:hAnsi="Calibri" w:cs="Arial"/>
          <w:sz w:val="24"/>
          <w:szCs w:val="24"/>
        </w:rPr>
        <w:t>Wojcieszów</w:t>
      </w:r>
      <w:r w:rsidR="0061474D">
        <w:rPr>
          <w:rFonts w:ascii="Calibri" w:hAnsi="Calibri" w:cs="Arial"/>
          <w:sz w:val="24"/>
          <w:szCs w:val="24"/>
        </w:rPr>
        <w:t>, ul.</w:t>
      </w:r>
      <w:r w:rsidR="00D36787">
        <w:rPr>
          <w:rFonts w:ascii="Calibri" w:hAnsi="Calibri" w:cs="Arial"/>
          <w:sz w:val="24"/>
          <w:szCs w:val="24"/>
        </w:rPr>
        <w:t xml:space="preserve"> Pocztowa</w:t>
      </w:r>
      <w:r w:rsidR="0061474D">
        <w:rPr>
          <w:rFonts w:ascii="Calibri" w:hAnsi="Calibri" w:cs="Arial"/>
          <w:sz w:val="24"/>
          <w:szCs w:val="24"/>
        </w:rPr>
        <w:t xml:space="preserve">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 w:rsidR="00491F3F">
        <w:rPr>
          <w:rFonts w:ascii="Calibri" w:hAnsi="Calibri" w:cs="Arial"/>
          <w:sz w:val="24"/>
          <w:szCs w:val="24"/>
        </w:rPr>
        <w:t xml:space="preserve"> 6.</w:t>
      </w:r>
      <w:r w:rsidR="00C74BBE">
        <w:rPr>
          <w:rFonts w:ascii="Calibri" w:hAnsi="Calibri" w:cs="Arial"/>
          <w:sz w:val="24"/>
          <w:szCs w:val="24"/>
        </w:rPr>
        <w:t xml:space="preserve"> SWZ.</w:t>
      </w:r>
    </w:p>
    <w:bookmarkEnd w:id="0"/>
    <w:p w:rsidR="00DF757F" w:rsidRDefault="00DF757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BE124F" w:rsidRDefault="00BE124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B15FD3" w:rsidRDefault="008B0277" w:rsidP="008B027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BE124F" w:rsidRDefault="00BE124F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B0277" w:rsidRPr="004D35C1" w:rsidRDefault="008B0277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</w:t>
      </w:r>
      <w:r w:rsidR="00491F3F">
        <w:rPr>
          <w:rFonts w:asciiTheme="minorHAnsi" w:hAnsiTheme="minorHAnsi" w:cstheme="minorHAnsi"/>
          <w:sz w:val="24"/>
          <w:szCs w:val="24"/>
        </w:rPr>
        <w:t xml:space="preserve"> 6.</w:t>
      </w:r>
      <w:r w:rsidR="00AD6142">
        <w:rPr>
          <w:rFonts w:ascii="Calibri" w:hAnsi="Calibri" w:cs="Arial"/>
          <w:sz w:val="24"/>
          <w:szCs w:val="24"/>
        </w:rPr>
        <w:t xml:space="preserve"> </w:t>
      </w:r>
      <w:r w:rsidR="00E97542">
        <w:rPr>
          <w:rFonts w:ascii="Calibri" w:hAnsi="Calibri" w:cs="Arial"/>
          <w:sz w:val="24"/>
          <w:szCs w:val="24"/>
        </w:rPr>
        <w:t xml:space="preserve">SWZ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w następującym zakresie: ……………………………………………………………………..…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:rsidR="008B0277" w:rsidRPr="00D04BEB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:rsidR="00D94806" w:rsidRDefault="00D94806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Pr="00C1776C" w:rsidRDefault="007406C4">
      <w:pPr>
        <w:rPr>
          <w:color w:val="FF0000"/>
        </w:rPr>
      </w:pPr>
    </w:p>
    <w:p w:rsidR="007406C4" w:rsidRPr="00C1776C" w:rsidRDefault="007406C4" w:rsidP="007406C4">
      <w:pPr>
        <w:ind w:right="70"/>
        <w:jc w:val="both"/>
        <w:textAlignment w:val="auto"/>
        <w:rPr>
          <w:color w:val="FF0000"/>
        </w:rPr>
      </w:pPr>
      <w:r w:rsidRPr="00C1776C">
        <w:rPr>
          <w:rFonts w:ascii="Arial" w:hAnsi="Arial" w:cs="Arial"/>
          <w:b/>
          <w:i/>
          <w:color w:val="FF0000"/>
        </w:rPr>
        <w:t>Dokument składany wraz z ofertą - należy złożyć w postaci elektronicznej podpisany kwalifikowanym podpisem elektronicznym lub podpisem zaufanym lub podpisem osobistym  przez osobę upoważnioną / osoby upoważnione ze strony wykonawcy</w:t>
      </w:r>
      <w:r w:rsidR="00996B93" w:rsidRPr="00C1776C">
        <w:rPr>
          <w:rFonts w:ascii="Arial" w:hAnsi="Arial" w:cs="Arial"/>
          <w:b/>
          <w:i/>
          <w:color w:val="FF0000"/>
        </w:rPr>
        <w:t>.</w:t>
      </w:r>
    </w:p>
    <w:p w:rsidR="007406C4" w:rsidRPr="00C1776C" w:rsidRDefault="007406C4">
      <w:pPr>
        <w:rPr>
          <w:color w:val="FF0000"/>
        </w:rPr>
      </w:pPr>
    </w:p>
    <w:sectPr w:rsidR="007406C4" w:rsidRPr="00C1776C" w:rsidSect="00FC41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EB5" w:rsidRDefault="00091EB5" w:rsidP="008B0277">
      <w:r>
        <w:separator/>
      </w:r>
    </w:p>
  </w:endnote>
  <w:endnote w:type="continuationSeparator" w:id="0">
    <w:p w:rsidR="00091EB5" w:rsidRDefault="00091EB5" w:rsidP="008B0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EB5" w:rsidRDefault="00091EB5" w:rsidP="008B0277">
      <w:r>
        <w:separator/>
      </w:r>
    </w:p>
  </w:footnote>
  <w:footnote w:type="continuationSeparator" w:id="0">
    <w:p w:rsidR="00091EB5" w:rsidRDefault="00091EB5" w:rsidP="008B0277">
      <w:r>
        <w:continuationSeparator/>
      </w:r>
    </w:p>
  </w:footnote>
  <w:footnote w:id="1">
    <w:p w:rsidR="008B0277" w:rsidRPr="00495059" w:rsidRDefault="008B0277" w:rsidP="008B027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C3" w:rsidRDefault="002136C3">
    <w:pPr>
      <w:pStyle w:val="Nagwek"/>
      <w:rPr>
        <w:rFonts w:asciiTheme="minorHAnsi" w:hAnsiTheme="minorHAnsi" w:cstheme="minorHAnsi"/>
        <w:b/>
      </w:rPr>
    </w:pPr>
    <w:r w:rsidRPr="00482113">
      <w:rPr>
        <w:rFonts w:asciiTheme="minorHAnsi" w:hAnsiTheme="minorHAnsi" w:cstheme="minorHAnsi"/>
        <w:b/>
      </w:rPr>
      <w:t>Załącznik do SWZ</w:t>
    </w:r>
  </w:p>
  <w:p w:rsidR="007D0CD1" w:rsidRDefault="001B2A21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 w:rsidRPr="001B2A21">
      <w:rPr>
        <w:noProof/>
        <w:sz w:val="22"/>
      </w:rPr>
    </w:r>
    <w:r w:rsidRPr="001B2A21">
      <w:rPr>
        <w:noProof/>
        <w:sz w:val="22"/>
      </w:rPr>
      <w:pict>
        <v:group id="Group 44478" o:spid="_x0000_s1026" style="width:453.6pt;height:54.4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7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8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9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30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6D7ECE" w:rsidRDefault="006D7ECE" w:rsidP="007D0CD1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 xml:space="preserve">GMINA  </w:t>
    </w:r>
    <w:r w:rsidR="00D36787">
      <w:rPr>
        <w:rFonts w:ascii="Calibri" w:hAnsi="Calibri" w:cs="Calibri"/>
        <w:sz w:val="22"/>
        <w:szCs w:val="22"/>
        <w:lang w:eastAsia="en-US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D1BC0"/>
    <w:multiLevelType w:val="hybridMultilevel"/>
    <w:tmpl w:val="EE9A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B0277"/>
    <w:rsid w:val="00091EB5"/>
    <w:rsid w:val="000C3E37"/>
    <w:rsid w:val="001B2A21"/>
    <w:rsid w:val="001D0E81"/>
    <w:rsid w:val="001D1EB7"/>
    <w:rsid w:val="001D5998"/>
    <w:rsid w:val="002136C3"/>
    <w:rsid w:val="00227298"/>
    <w:rsid w:val="002A51E6"/>
    <w:rsid w:val="002C5C1C"/>
    <w:rsid w:val="003117E0"/>
    <w:rsid w:val="00311C2C"/>
    <w:rsid w:val="00442F29"/>
    <w:rsid w:val="00453853"/>
    <w:rsid w:val="00482113"/>
    <w:rsid w:val="00491F3F"/>
    <w:rsid w:val="00492025"/>
    <w:rsid w:val="004C5E2B"/>
    <w:rsid w:val="004D0D48"/>
    <w:rsid w:val="00502AF9"/>
    <w:rsid w:val="00510914"/>
    <w:rsid w:val="005A5BCE"/>
    <w:rsid w:val="005E1999"/>
    <w:rsid w:val="0061474D"/>
    <w:rsid w:val="00641DC9"/>
    <w:rsid w:val="006D7ECE"/>
    <w:rsid w:val="006E1254"/>
    <w:rsid w:val="00706594"/>
    <w:rsid w:val="00723DAC"/>
    <w:rsid w:val="007343BF"/>
    <w:rsid w:val="007406C4"/>
    <w:rsid w:val="00741F16"/>
    <w:rsid w:val="007D0CD1"/>
    <w:rsid w:val="00830C5C"/>
    <w:rsid w:val="0088168E"/>
    <w:rsid w:val="008B0277"/>
    <w:rsid w:val="00996B93"/>
    <w:rsid w:val="00997043"/>
    <w:rsid w:val="00A72BF9"/>
    <w:rsid w:val="00A80474"/>
    <w:rsid w:val="00AD6142"/>
    <w:rsid w:val="00AE3988"/>
    <w:rsid w:val="00B31A5D"/>
    <w:rsid w:val="00B64A0A"/>
    <w:rsid w:val="00BA7925"/>
    <w:rsid w:val="00BB3BC3"/>
    <w:rsid w:val="00BE124F"/>
    <w:rsid w:val="00C01C8D"/>
    <w:rsid w:val="00C1776C"/>
    <w:rsid w:val="00C37178"/>
    <w:rsid w:val="00C74BBE"/>
    <w:rsid w:val="00C900ED"/>
    <w:rsid w:val="00CA70EB"/>
    <w:rsid w:val="00CE6E5B"/>
    <w:rsid w:val="00D36787"/>
    <w:rsid w:val="00D94806"/>
    <w:rsid w:val="00DF757F"/>
    <w:rsid w:val="00E104ED"/>
    <w:rsid w:val="00E24B91"/>
    <w:rsid w:val="00E97542"/>
    <w:rsid w:val="00EC624E"/>
    <w:rsid w:val="00F76B7E"/>
    <w:rsid w:val="00F82810"/>
    <w:rsid w:val="00FC417B"/>
    <w:rsid w:val="00FC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2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B0277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B02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3117E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B91"/>
    <w:pPr>
      <w:ind w:left="720"/>
      <w:contextualSpacing/>
    </w:pPr>
  </w:style>
  <w:style w:type="paragraph" w:customStyle="1" w:styleId="Normalny1">
    <w:name w:val="Normalny1"/>
    <w:rsid w:val="001D599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9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9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7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11</cp:revision>
  <cp:lastPrinted>2022-02-14T09:52:00Z</cp:lastPrinted>
  <dcterms:created xsi:type="dcterms:W3CDTF">2021-02-10T10:43:00Z</dcterms:created>
  <dcterms:modified xsi:type="dcterms:W3CDTF">2023-11-23T07:02:00Z</dcterms:modified>
</cp:coreProperties>
</file>