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379" w:rsidRPr="0057646E" w:rsidRDefault="00650A93" w:rsidP="00901379">
      <w:pPr>
        <w:pageBreakBefore/>
        <w:numPr>
          <w:ilvl w:val="0"/>
          <w:numId w:val="2"/>
        </w:numPr>
        <w:pBdr>
          <w:top w:val="single" w:sz="4" w:space="1" w:color="000000"/>
          <w:bottom w:val="single" w:sz="4" w:space="0" w:color="000000"/>
        </w:pBdr>
        <w:shd w:val="clear" w:color="auto" w:fill="F2F2F2" w:themeFill="background1" w:themeFillShade="F2"/>
        <w:suppressAutoHyphens/>
        <w:spacing w:before="240" w:after="0" w:line="240" w:lineRule="auto"/>
        <w:outlineLvl w:val="0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shd w:val="clear" w:color="auto" w:fill="F2F2F2" w:themeFill="background1" w:themeFillShade="F2"/>
          <w:lang w:eastAsia="pl-PL"/>
        </w:rPr>
        <w:t>Załącznik do SIWZ</w:t>
      </w:r>
    </w:p>
    <w:p w:rsidR="00901379" w:rsidRPr="0057646E" w:rsidRDefault="00901379" w:rsidP="00901379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:rsidR="00901379" w:rsidRPr="0057646E" w:rsidRDefault="00901379" w:rsidP="00901379">
      <w:pPr>
        <w:keepNext/>
        <w:suppressAutoHyphens/>
        <w:spacing w:after="0" w:line="240" w:lineRule="auto"/>
        <w:jc w:val="center"/>
        <w:outlineLvl w:val="1"/>
        <w:rPr>
          <w:rFonts w:eastAsia="Times New Roman" w:cstheme="minorHAnsi"/>
          <w:b/>
          <w:bCs/>
          <w:iCs/>
          <w:spacing w:val="60"/>
          <w:lang w:eastAsia="pl-PL"/>
        </w:rPr>
      </w:pPr>
    </w:p>
    <w:p w:rsidR="00AD4A29" w:rsidRDefault="00AD4A29" w:rsidP="00901379">
      <w:pPr>
        <w:keepNext/>
        <w:suppressAutoHyphens/>
        <w:spacing w:after="0" w:line="240" w:lineRule="auto"/>
        <w:jc w:val="center"/>
        <w:outlineLvl w:val="1"/>
        <w:rPr>
          <w:rFonts w:eastAsia="Times New Roman" w:cstheme="minorHAnsi"/>
          <w:b/>
          <w:bCs/>
          <w:iCs/>
          <w:spacing w:val="60"/>
          <w:lang w:eastAsia="pl-PL"/>
        </w:rPr>
      </w:pPr>
    </w:p>
    <w:p w:rsidR="00901379" w:rsidRPr="0057646E" w:rsidRDefault="00901379" w:rsidP="00901379">
      <w:pPr>
        <w:keepNext/>
        <w:suppressAutoHyphens/>
        <w:spacing w:after="0" w:line="240" w:lineRule="auto"/>
        <w:jc w:val="center"/>
        <w:outlineLvl w:val="1"/>
        <w:rPr>
          <w:rFonts w:eastAsia="Times New Roman" w:cstheme="minorHAnsi"/>
          <w:b/>
          <w:bCs/>
          <w:iCs/>
          <w:spacing w:val="60"/>
          <w:lang w:eastAsia="pl-PL"/>
        </w:rPr>
      </w:pPr>
      <w:r w:rsidRPr="0057646E">
        <w:rPr>
          <w:rFonts w:eastAsia="Times New Roman" w:cstheme="minorHAnsi"/>
          <w:b/>
          <w:bCs/>
          <w:iCs/>
          <w:spacing w:val="60"/>
          <w:lang w:eastAsia="pl-PL"/>
        </w:rPr>
        <w:t>FORMULARZ OFERTY</w:t>
      </w:r>
    </w:p>
    <w:p w:rsidR="00901379" w:rsidRPr="00AD4A29" w:rsidRDefault="00901379" w:rsidP="00901379">
      <w:pPr>
        <w:suppressAutoHyphens/>
        <w:spacing w:after="0" w:line="240" w:lineRule="auto"/>
        <w:jc w:val="center"/>
        <w:rPr>
          <w:rFonts w:eastAsia="Times New Roman" w:cstheme="minorHAnsi"/>
          <w:b/>
          <w:spacing w:val="40"/>
          <w:sz w:val="10"/>
          <w:szCs w:val="10"/>
          <w:lang w:eastAsia="pl-PL"/>
        </w:rPr>
      </w:pPr>
    </w:p>
    <w:p w:rsidR="005F2607" w:rsidRPr="005F2607" w:rsidRDefault="005F2607" w:rsidP="005F2607">
      <w:pPr>
        <w:tabs>
          <w:tab w:val="left" w:pos="1276"/>
        </w:tabs>
        <w:spacing w:after="0"/>
        <w:jc w:val="center"/>
        <w:rPr>
          <w:rFonts w:cstheme="minorHAnsi"/>
          <w:b/>
          <w:sz w:val="32"/>
          <w:szCs w:val="32"/>
        </w:rPr>
      </w:pPr>
      <w:r w:rsidRPr="005F2607">
        <w:rPr>
          <w:rFonts w:cstheme="minorHAnsi"/>
          <w:b/>
          <w:sz w:val="32"/>
          <w:szCs w:val="32"/>
        </w:rPr>
        <w:t>Dostawa komputerów stacjonarnych i przenośnych,</w:t>
      </w:r>
    </w:p>
    <w:p w:rsidR="005F2607" w:rsidRPr="005F2607" w:rsidRDefault="005F2607" w:rsidP="005F2607">
      <w:pPr>
        <w:tabs>
          <w:tab w:val="left" w:pos="1276"/>
        </w:tabs>
        <w:spacing w:after="0"/>
        <w:jc w:val="center"/>
        <w:rPr>
          <w:rFonts w:cstheme="minorHAnsi"/>
          <w:b/>
          <w:bCs/>
          <w:iCs/>
          <w:sz w:val="32"/>
          <w:szCs w:val="32"/>
        </w:rPr>
      </w:pPr>
      <w:r w:rsidRPr="005F2607">
        <w:rPr>
          <w:rFonts w:cstheme="minorHAnsi"/>
          <w:b/>
          <w:sz w:val="32"/>
          <w:szCs w:val="32"/>
        </w:rPr>
        <w:t>monitorów, oprogramowania biurowego, drukarek 3D</w:t>
      </w:r>
    </w:p>
    <w:p w:rsidR="00901379" w:rsidRPr="0057646E" w:rsidRDefault="00901379" w:rsidP="00901379">
      <w:pPr>
        <w:suppressAutoHyphens/>
        <w:spacing w:after="0" w:line="240" w:lineRule="auto"/>
        <w:rPr>
          <w:rFonts w:eastAsia="Times New Roman" w:cstheme="minorHAnsi"/>
          <w:b/>
          <w:u w:val="single"/>
          <w:lang w:eastAsia="ar-SA"/>
        </w:rPr>
      </w:pPr>
    </w:p>
    <w:p w:rsidR="005F0300" w:rsidRPr="006B42BD" w:rsidRDefault="005F0300" w:rsidP="005F0300">
      <w:pPr>
        <w:widowControl w:val="0"/>
        <w:numPr>
          <w:ilvl w:val="0"/>
          <w:numId w:val="3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Cs/>
          <w:lang w:eastAsia="ar-SA"/>
        </w:rPr>
        <w:t>Ofertę Przetargową składa</w:t>
      </w:r>
      <w:r>
        <w:rPr>
          <w:rFonts w:ascii="Arial" w:hAnsi="Arial" w:cs="Arial"/>
          <w:lang w:eastAsia="ar-SA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6"/>
        <w:gridCol w:w="3955"/>
        <w:gridCol w:w="2386"/>
      </w:tblGrid>
      <w:tr w:rsidR="005F0300" w:rsidTr="005F0300">
        <w:trPr>
          <w:trHeight w:hRule="exact" w:val="1418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5F0300" w:rsidRDefault="005F030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  <w:lang w:eastAsia="ar-SA"/>
              </w:rPr>
              <w:t xml:space="preserve">NAZWA </w:t>
            </w:r>
          </w:p>
          <w:p w:rsidR="005F0300" w:rsidRDefault="005F030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  <w:lang w:eastAsia="ar-SA"/>
              </w:rPr>
              <w:t>WYKONAWCY/WYKONAWCÓW</w:t>
            </w:r>
          </w:p>
        </w:tc>
        <w:tc>
          <w:tcPr>
            <w:tcW w:w="6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00" w:rsidRDefault="005F030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</w:p>
        </w:tc>
      </w:tr>
      <w:tr w:rsidR="005F0300" w:rsidTr="006B42BD">
        <w:trPr>
          <w:cantSplit/>
          <w:trHeight w:hRule="exact" w:val="454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5F0300" w:rsidRDefault="005F030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  <w:lang w:eastAsia="ar-SA"/>
              </w:rPr>
              <w:t>ADRES  /  NIP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00" w:rsidRDefault="005F030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00" w:rsidRDefault="005F030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</w:p>
        </w:tc>
      </w:tr>
    </w:tbl>
    <w:p w:rsidR="005F0300" w:rsidRDefault="005F0300" w:rsidP="005F0300">
      <w:pPr>
        <w:widowControl w:val="0"/>
        <w:suppressAutoHyphens/>
        <w:autoSpaceDE w:val="0"/>
        <w:spacing w:after="0" w:line="240" w:lineRule="auto"/>
        <w:jc w:val="both"/>
        <w:rPr>
          <w:rFonts w:ascii="Arial" w:hAnsi="Arial" w:cs="Arial"/>
          <w:b/>
          <w:bCs/>
          <w:lang w:eastAsia="ar-SA"/>
        </w:rPr>
      </w:pPr>
    </w:p>
    <w:p w:rsidR="005F0300" w:rsidRDefault="005F0300" w:rsidP="005F0300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Wykonawca jest małym lub średnim przedsiębiorcą: TAK / NIE (niepotrzebne skreślić)</w:t>
      </w:r>
    </w:p>
    <w:p w:rsidR="005F0300" w:rsidRDefault="005F0300" w:rsidP="005F0300">
      <w:pPr>
        <w:widowControl w:val="0"/>
        <w:suppressAutoHyphens/>
        <w:autoSpaceDE w:val="0"/>
        <w:spacing w:after="0" w:line="240" w:lineRule="auto"/>
        <w:jc w:val="both"/>
        <w:rPr>
          <w:rFonts w:ascii="Arial" w:hAnsi="Arial" w:cs="Arial"/>
          <w:b/>
          <w:bCs/>
          <w:lang w:eastAsia="ar-SA"/>
        </w:rPr>
      </w:pPr>
    </w:p>
    <w:p w:rsidR="005F0300" w:rsidRPr="006B42BD" w:rsidRDefault="005F0300" w:rsidP="005F0300">
      <w:pPr>
        <w:widowControl w:val="0"/>
        <w:numPr>
          <w:ilvl w:val="0"/>
          <w:numId w:val="3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Osoba upoważniona do reprezentowania Wykonawcy w sprawie niniejszej oferty: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3815"/>
        <w:gridCol w:w="3816"/>
      </w:tblGrid>
      <w:tr w:rsidR="005F0300" w:rsidTr="005F0300">
        <w:trPr>
          <w:trHeight w:hRule="exact" w:val="45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5F0300" w:rsidRDefault="005F030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  <w:lang w:eastAsia="ar-SA"/>
              </w:rPr>
              <w:t>NAZWISKO I IMIĘ</w:t>
            </w:r>
          </w:p>
        </w:tc>
        <w:tc>
          <w:tcPr>
            <w:tcW w:w="7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00" w:rsidRDefault="005F030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</w:p>
        </w:tc>
      </w:tr>
      <w:tr w:rsidR="005F0300" w:rsidTr="005F0300">
        <w:trPr>
          <w:cantSplit/>
          <w:trHeight w:hRule="exact" w:val="45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5F0300" w:rsidRDefault="005F030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lang w:val="en-US" w:eastAsia="ar-SA"/>
              </w:rPr>
              <w:t xml:space="preserve">TEL. 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00" w:rsidRDefault="005F030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lang w:val="en-US" w:eastAsia="ar-SA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00" w:rsidRDefault="005F030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lang w:val="en-US" w:eastAsia="ar-SA"/>
              </w:rPr>
            </w:pPr>
          </w:p>
        </w:tc>
      </w:tr>
      <w:tr w:rsidR="005F0300" w:rsidTr="005F0300">
        <w:trPr>
          <w:trHeight w:hRule="exact" w:val="45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5F0300" w:rsidRDefault="005F030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lang w:val="en-US" w:eastAsia="ar-SA"/>
              </w:rPr>
              <w:t>E-MAIL</w:t>
            </w:r>
          </w:p>
        </w:tc>
        <w:tc>
          <w:tcPr>
            <w:tcW w:w="7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00" w:rsidRDefault="005F030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lang w:val="en-US" w:eastAsia="ar-SA"/>
              </w:rPr>
            </w:pPr>
          </w:p>
        </w:tc>
      </w:tr>
    </w:tbl>
    <w:p w:rsidR="007F37AF" w:rsidRDefault="007F37AF" w:rsidP="005F0300">
      <w:pPr>
        <w:suppressAutoHyphens/>
        <w:spacing w:after="120" w:line="120" w:lineRule="auto"/>
        <w:rPr>
          <w:rFonts w:ascii="Arial" w:hAnsi="Arial" w:cs="Arial"/>
          <w:lang w:val="en-US" w:eastAsia="zh-CN"/>
        </w:rPr>
      </w:pPr>
    </w:p>
    <w:p w:rsidR="00A54DDC" w:rsidRDefault="00A54DDC" w:rsidP="005F0300">
      <w:pPr>
        <w:suppressAutoHyphens/>
        <w:spacing w:after="120" w:line="120" w:lineRule="auto"/>
        <w:rPr>
          <w:rFonts w:ascii="Arial" w:hAnsi="Arial" w:cs="Arial"/>
          <w:lang w:val="en-US" w:eastAsia="zh-CN"/>
        </w:rPr>
      </w:pPr>
    </w:p>
    <w:p w:rsidR="00AE0C88" w:rsidRDefault="00AE0C88" w:rsidP="005F2607">
      <w:pPr>
        <w:numPr>
          <w:ilvl w:val="0"/>
          <w:numId w:val="4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 w:cstheme="minorHAnsi"/>
          <w:b/>
          <w:u w:val="single"/>
          <w:lang w:eastAsia="pl-PL"/>
        </w:rPr>
      </w:pPr>
      <w:r w:rsidRPr="00AE0C88">
        <w:rPr>
          <w:rFonts w:eastAsia="Times New Roman" w:cstheme="minorHAnsi"/>
          <w:b/>
          <w:u w:val="single"/>
          <w:lang w:eastAsia="pl-PL"/>
        </w:rPr>
        <w:t>Zamówienie częściowe nr 1</w:t>
      </w:r>
    </w:p>
    <w:p w:rsidR="005F2607" w:rsidRDefault="005F2607" w:rsidP="005F2607">
      <w:pPr>
        <w:spacing w:after="0"/>
        <w:ind w:left="284"/>
        <w:jc w:val="both"/>
        <w:rPr>
          <w:rFonts w:cstheme="minorHAnsi"/>
          <w:b/>
          <w:lang w:eastAsia="pl-PL"/>
        </w:rPr>
      </w:pPr>
      <w:r w:rsidRPr="005F2607">
        <w:rPr>
          <w:rFonts w:cstheme="minorHAnsi"/>
          <w:b/>
          <w:lang w:eastAsia="pl-PL"/>
        </w:rPr>
        <w:t xml:space="preserve">Dostawa komputerów stacjonarnych, monitorów, oprogramowania biurowego </w:t>
      </w:r>
      <w:r w:rsidRPr="005F2607">
        <w:rPr>
          <w:rFonts w:cstheme="minorHAnsi"/>
          <w:b/>
        </w:rPr>
        <w:t>dla placówek oświatowych</w:t>
      </w:r>
    </w:p>
    <w:p w:rsidR="005F2607" w:rsidRPr="005F2607" w:rsidRDefault="005F2607" w:rsidP="005F2607">
      <w:pPr>
        <w:spacing w:after="0"/>
        <w:ind w:left="284"/>
        <w:jc w:val="both"/>
        <w:rPr>
          <w:rFonts w:cstheme="minorHAnsi"/>
          <w:b/>
          <w:sz w:val="10"/>
          <w:szCs w:val="10"/>
          <w:lang w:eastAsia="pl-PL"/>
        </w:rPr>
      </w:pPr>
    </w:p>
    <w:p w:rsidR="00AE0C88" w:rsidRDefault="00AE0C88" w:rsidP="00AE0C88">
      <w:pPr>
        <w:suppressAutoHyphens/>
        <w:spacing w:after="0" w:line="360" w:lineRule="auto"/>
        <w:ind w:left="284"/>
        <w:contextualSpacing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Cena ofertowa brutto: ………………………………………………. PLN</w:t>
      </w:r>
    </w:p>
    <w:p w:rsidR="00AE0C88" w:rsidRDefault="00AE0C88" w:rsidP="00AE0C88">
      <w:pPr>
        <w:suppressAutoHyphens/>
        <w:spacing w:after="0" w:line="360" w:lineRule="auto"/>
        <w:ind w:left="284"/>
        <w:contextualSpacing/>
        <w:jc w:val="both"/>
        <w:rPr>
          <w:rFonts w:eastAsia="Times New Roman" w:cstheme="minorHAnsi"/>
          <w:lang w:eastAsia="pl-PL"/>
        </w:rPr>
      </w:pPr>
      <w:r w:rsidRPr="00AE0C88">
        <w:rPr>
          <w:rFonts w:eastAsia="Times New Roman" w:cstheme="minorHAnsi"/>
          <w:lang w:eastAsia="pl-PL"/>
        </w:rPr>
        <w:t>Słownie brutto: ……………………………………………………………………………………………………………………………………………</w:t>
      </w:r>
    </w:p>
    <w:p w:rsidR="00AE0C88" w:rsidRDefault="00AE0C88" w:rsidP="00AE0C88">
      <w:pPr>
        <w:suppressAutoHyphens/>
        <w:spacing w:after="0" w:line="360" w:lineRule="auto"/>
        <w:ind w:left="284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Podatek VAT ………………………………….. PLN</w:t>
      </w:r>
    </w:p>
    <w:p w:rsidR="00AE0C88" w:rsidRDefault="00AE0C88" w:rsidP="00AE0C88">
      <w:pPr>
        <w:suppressAutoHyphens/>
        <w:spacing w:after="0" w:line="360" w:lineRule="auto"/>
        <w:ind w:left="284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Wartość netto: ……………………………………………………………….. PLN</w:t>
      </w:r>
    </w:p>
    <w:p w:rsidR="00AE0C88" w:rsidRDefault="00AE0C88" w:rsidP="00AE0C88">
      <w:pPr>
        <w:suppressAutoHyphens/>
        <w:spacing w:after="0" w:line="360" w:lineRule="auto"/>
        <w:ind w:left="284"/>
        <w:contextualSpacing/>
        <w:jc w:val="both"/>
        <w:rPr>
          <w:rFonts w:eastAsia="Times New Roman" w:cstheme="minorHAnsi"/>
          <w:b/>
          <w:lang w:eastAsia="pl-PL"/>
        </w:rPr>
      </w:pPr>
      <w:r w:rsidRPr="00AE0C88">
        <w:rPr>
          <w:rFonts w:eastAsia="Times New Roman" w:cstheme="minorHAnsi"/>
          <w:b/>
          <w:lang w:eastAsia="pl-PL"/>
        </w:rPr>
        <w:t>Termin dostawy do: …………………………. dni od podpisania umowy</w:t>
      </w:r>
      <w:r w:rsidR="005F2607">
        <w:rPr>
          <w:rFonts w:eastAsia="Times New Roman" w:cstheme="minorHAnsi"/>
          <w:b/>
          <w:lang w:eastAsia="pl-PL"/>
        </w:rPr>
        <w:t xml:space="preserve"> </w:t>
      </w:r>
      <w:r w:rsidR="005F2607" w:rsidRPr="005F2607">
        <w:rPr>
          <w:rFonts w:eastAsia="Times New Roman" w:cstheme="minorHAnsi"/>
          <w:lang w:eastAsia="pl-PL"/>
        </w:rPr>
        <w:t>(</w:t>
      </w:r>
      <w:r w:rsidR="005F2607">
        <w:rPr>
          <w:rFonts w:eastAsia="Times New Roman" w:cstheme="minorHAnsi"/>
          <w:lang w:eastAsia="pl-PL"/>
        </w:rPr>
        <w:t>10 lub 15 lub 20 dni)</w:t>
      </w:r>
    </w:p>
    <w:p w:rsidR="00AE0C88" w:rsidRDefault="00AE0C88" w:rsidP="00AE0C88">
      <w:pPr>
        <w:suppressAutoHyphens/>
        <w:spacing w:after="0" w:line="360" w:lineRule="auto"/>
        <w:ind w:left="284"/>
        <w:contextualSpacing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Gwarancja: …………………….. </w:t>
      </w:r>
      <w:r w:rsidR="00B30E34">
        <w:rPr>
          <w:rFonts w:eastAsia="Times New Roman" w:cstheme="minorHAnsi"/>
          <w:b/>
          <w:lang w:eastAsia="pl-PL"/>
        </w:rPr>
        <w:t>miesiące/</w:t>
      </w:r>
      <w:r>
        <w:rPr>
          <w:rFonts w:eastAsia="Times New Roman" w:cstheme="minorHAnsi"/>
          <w:b/>
          <w:lang w:eastAsia="pl-PL"/>
        </w:rPr>
        <w:t>miesięcy</w:t>
      </w:r>
      <w:r w:rsidR="005F2607">
        <w:rPr>
          <w:rFonts w:eastAsia="Times New Roman" w:cstheme="minorHAnsi"/>
          <w:b/>
          <w:lang w:eastAsia="pl-PL"/>
        </w:rPr>
        <w:t xml:space="preserve"> </w:t>
      </w:r>
      <w:r w:rsidR="005F2607" w:rsidRPr="005F2607">
        <w:rPr>
          <w:rFonts w:eastAsia="Times New Roman" w:cstheme="minorHAnsi"/>
          <w:lang w:eastAsia="pl-PL"/>
        </w:rPr>
        <w:t>(24 miesiące lub 36 miesięcy)</w:t>
      </w:r>
      <w:r w:rsidR="005F2607">
        <w:rPr>
          <w:rFonts w:eastAsia="Times New Roman" w:cstheme="minorHAnsi"/>
          <w:b/>
          <w:lang w:eastAsia="pl-PL"/>
        </w:rPr>
        <w:t xml:space="preserve"> </w:t>
      </w:r>
    </w:p>
    <w:p w:rsidR="005F2607" w:rsidRDefault="005F2607" w:rsidP="00AE0C88">
      <w:pPr>
        <w:suppressAutoHyphens/>
        <w:spacing w:after="0" w:line="360" w:lineRule="auto"/>
        <w:ind w:left="284"/>
        <w:contextualSpacing/>
        <w:jc w:val="both"/>
        <w:rPr>
          <w:rFonts w:eastAsia="Times New Roman" w:cstheme="minorHAnsi"/>
          <w:b/>
          <w:lang w:eastAsia="pl-PL"/>
        </w:rPr>
      </w:pPr>
    </w:p>
    <w:p w:rsidR="006B42BD" w:rsidRDefault="00B30E34" w:rsidP="006B42BD">
      <w:pPr>
        <w:numPr>
          <w:ilvl w:val="0"/>
          <w:numId w:val="4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 w:cstheme="minorHAnsi"/>
          <w:b/>
          <w:u w:val="single"/>
          <w:lang w:eastAsia="pl-PL"/>
        </w:rPr>
      </w:pPr>
      <w:r w:rsidRPr="00B30E34">
        <w:rPr>
          <w:rFonts w:eastAsia="Times New Roman" w:cstheme="minorHAnsi"/>
          <w:b/>
          <w:u w:val="single"/>
          <w:lang w:eastAsia="pl-PL"/>
        </w:rPr>
        <w:t>Zamówienie częściowe nr 2</w:t>
      </w:r>
    </w:p>
    <w:p w:rsidR="005F2607" w:rsidRPr="00B30E34" w:rsidRDefault="005F2607" w:rsidP="005F2607">
      <w:pPr>
        <w:suppressAutoHyphens/>
        <w:spacing w:after="0" w:line="360" w:lineRule="auto"/>
        <w:ind w:left="284"/>
        <w:contextualSpacing/>
        <w:jc w:val="both"/>
        <w:rPr>
          <w:rFonts w:eastAsia="Times New Roman" w:cstheme="minorHAnsi"/>
          <w:b/>
          <w:u w:val="single"/>
          <w:lang w:eastAsia="pl-PL"/>
        </w:rPr>
      </w:pPr>
      <w:r w:rsidRPr="00954CF2">
        <w:rPr>
          <w:rFonts w:cstheme="minorHAnsi"/>
          <w:b/>
          <w:bCs/>
          <w:lang w:eastAsia="pl-PL"/>
        </w:rPr>
        <w:t>Dostawa drukarek 3D</w:t>
      </w:r>
      <w:r>
        <w:rPr>
          <w:rFonts w:ascii="Arial" w:hAnsi="Arial" w:cs="Arial"/>
          <w:b/>
          <w:bCs/>
          <w:lang w:eastAsia="pl-PL"/>
        </w:rPr>
        <w:t xml:space="preserve"> </w:t>
      </w:r>
      <w:r w:rsidRPr="002322D9">
        <w:rPr>
          <w:rFonts w:cstheme="minorHAnsi"/>
          <w:b/>
        </w:rPr>
        <w:t>dla placówek oświatowych</w:t>
      </w:r>
    </w:p>
    <w:p w:rsidR="00B30E34" w:rsidRPr="00B30E34" w:rsidRDefault="00B30E34" w:rsidP="00B30E34">
      <w:pPr>
        <w:pStyle w:val="Akapitzlist"/>
        <w:spacing w:line="360" w:lineRule="auto"/>
        <w:ind w:left="284"/>
        <w:contextualSpacing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B30E34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Cena ofertowa brutto: ………………………………………………. PLN</w:t>
      </w:r>
    </w:p>
    <w:p w:rsidR="00B30E34" w:rsidRPr="00B30E34" w:rsidRDefault="00B30E34" w:rsidP="00B30E34">
      <w:pPr>
        <w:pStyle w:val="Akapitzlist"/>
        <w:spacing w:line="360" w:lineRule="auto"/>
        <w:ind w:left="284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B30E34">
        <w:rPr>
          <w:rFonts w:asciiTheme="minorHAnsi" w:eastAsia="Times New Roman" w:hAnsiTheme="minorHAnsi" w:cstheme="minorHAnsi"/>
          <w:sz w:val="22"/>
          <w:szCs w:val="22"/>
          <w:lang w:eastAsia="pl-PL"/>
        </w:rPr>
        <w:t>Słownie brutto: ……………………………………………………………………………………………………………………………………………</w:t>
      </w:r>
    </w:p>
    <w:p w:rsidR="00B30E34" w:rsidRPr="00B30E34" w:rsidRDefault="00B30E34" w:rsidP="00B30E34">
      <w:pPr>
        <w:pStyle w:val="Akapitzlist"/>
        <w:spacing w:line="360" w:lineRule="auto"/>
        <w:ind w:left="284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B30E34">
        <w:rPr>
          <w:rFonts w:asciiTheme="minorHAnsi" w:eastAsia="Times New Roman" w:hAnsiTheme="minorHAnsi" w:cstheme="minorHAnsi"/>
          <w:sz w:val="22"/>
          <w:szCs w:val="22"/>
          <w:lang w:eastAsia="pl-PL"/>
        </w:rPr>
        <w:t>Podatek VAT ………………………………….. PLN</w:t>
      </w:r>
    </w:p>
    <w:p w:rsidR="00B30E34" w:rsidRPr="00B30E34" w:rsidRDefault="00B30E34" w:rsidP="00B30E34">
      <w:pPr>
        <w:pStyle w:val="Akapitzlist"/>
        <w:spacing w:line="360" w:lineRule="auto"/>
        <w:ind w:left="284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B30E34">
        <w:rPr>
          <w:rFonts w:asciiTheme="minorHAnsi" w:eastAsia="Times New Roman" w:hAnsiTheme="minorHAnsi" w:cstheme="minorHAnsi"/>
          <w:sz w:val="22"/>
          <w:szCs w:val="22"/>
          <w:lang w:eastAsia="pl-PL"/>
        </w:rPr>
        <w:t>Wartość netto: ……………………………………………………………….. PLN</w:t>
      </w:r>
    </w:p>
    <w:p w:rsidR="00B30E34" w:rsidRPr="00B30E34" w:rsidRDefault="00B30E34" w:rsidP="00B30E34">
      <w:pPr>
        <w:pStyle w:val="Akapitzlist"/>
        <w:spacing w:line="360" w:lineRule="auto"/>
        <w:ind w:left="284"/>
        <w:contextualSpacing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B30E34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Termin dostawy do: …………………………. dni od podpisania umowy</w:t>
      </w:r>
      <w:r w:rsidR="005F2607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</w:t>
      </w:r>
      <w:r w:rsidR="005F2607" w:rsidRPr="005F2607">
        <w:rPr>
          <w:rFonts w:asciiTheme="minorHAnsi" w:eastAsia="Times New Roman" w:hAnsiTheme="minorHAnsi" w:cstheme="minorHAnsi"/>
          <w:sz w:val="22"/>
          <w:szCs w:val="22"/>
          <w:lang w:eastAsia="pl-PL"/>
        </w:rPr>
        <w:t>(10 lub 15 lub 20 dni)</w:t>
      </w:r>
    </w:p>
    <w:p w:rsidR="00B30E34" w:rsidRDefault="00B30E34" w:rsidP="005F2607">
      <w:pPr>
        <w:pStyle w:val="Akapitzlist"/>
        <w:spacing w:line="360" w:lineRule="auto"/>
        <w:ind w:left="284"/>
        <w:contextualSpacing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B30E34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Gwarancja: …………………….. miesiące/miesięcy</w:t>
      </w:r>
      <w:r w:rsidR="005F2607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</w:t>
      </w:r>
      <w:r w:rsidR="005F2607" w:rsidRPr="005F2607">
        <w:rPr>
          <w:rFonts w:asciiTheme="minorHAnsi" w:eastAsia="Times New Roman" w:hAnsiTheme="minorHAnsi" w:cstheme="minorHAnsi"/>
          <w:sz w:val="22"/>
          <w:szCs w:val="22"/>
          <w:lang w:eastAsia="pl-PL"/>
        </w:rPr>
        <w:t>(24 miesiące lub 36 miesięcy)</w:t>
      </w:r>
    </w:p>
    <w:p w:rsidR="00B30E34" w:rsidRPr="00B30E34" w:rsidRDefault="00B30E34" w:rsidP="00B30E34">
      <w:pPr>
        <w:pStyle w:val="Akapitzlist"/>
        <w:spacing w:line="360" w:lineRule="auto"/>
        <w:contextualSpacing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:rsidR="00B30E34" w:rsidRDefault="00B30E34" w:rsidP="004C643E">
      <w:pPr>
        <w:numPr>
          <w:ilvl w:val="0"/>
          <w:numId w:val="4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 w:cstheme="minorHAnsi"/>
          <w:b/>
          <w:u w:val="single"/>
          <w:lang w:eastAsia="pl-PL"/>
        </w:rPr>
      </w:pPr>
      <w:r w:rsidRPr="00C918E1">
        <w:rPr>
          <w:rFonts w:eastAsia="Times New Roman" w:cstheme="minorHAnsi"/>
          <w:b/>
          <w:u w:val="single"/>
          <w:lang w:eastAsia="pl-PL"/>
        </w:rPr>
        <w:lastRenderedPageBreak/>
        <w:t>Zamówienie</w:t>
      </w:r>
      <w:r w:rsidR="00C918E1" w:rsidRPr="00C918E1">
        <w:rPr>
          <w:rFonts w:eastAsia="Times New Roman" w:cstheme="minorHAnsi"/>
          <w:b/>
          <w:u w:val="single"/>
          <w:lang w:eastAsia="pl-PL"/>
        </w:rPr>
        <w:t xml:space="preserve"> częściowe nr 3</w:t>
      </w:r>
    </w:p>
    <w:p w:rsidR="005F2607" w:rsidRPr="00C918E1" w:rsidRDefault="005F2607" w:rsidP="005F2607">
      <w:pPr>
        <w:suppressAutoHyphens/>
        <w:spacing w:after="0" w:line="360" w:lineRule="auto"/>
        <w:ind w:left="284"/>
        <w:contextualSpacing/>
        <w:jc w:val="both"/>
        <w:rPr>
          <w:rFonts w:eastAsia="Times New Roman" w:cstheme="minorHAnsi"/>
          <w:b/>
          <w:u w:val="single"/>
          <w:lang w:eastAsia="pl-PL"/>
        </w:rPr>
      </w:pPr>
      <w:r w:rsidRPr="00C30D84">
        <w:rPr>
          <w:rFonts w:eastAsia="Calibri" w:cstheme="minorHAnsi"/>
          <w:b/>
        </w:rPr>
        <w:t>Dostawa komputerów przenośnych i niszczarki</w:t>
      </w:r>
    </w:p>
    <w:p w:rsidR="00B30E34" w:rsidRPr="00B30E34" w:rsidRDefault="00B30E34" w:rsidP="00C74BE3">
      <w:pPr>
        <w:pStyle w:val="Akapitzlist"/>
        <w:spacing w:line="360" w:lineRule="auto"/>
        <w:ind w:left="284"/>
        <w:contextualSpacing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B30E34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Cena ofertowa brutto: ………………………………………………. PLN</w:t>
      </w:r>
    </w:p>
    <w:p w:rsidR="00B30E34" w:rsidRPr="00B30E34" w:rsidRDefault="00B30E34" w:rsidP="00C74BE3">
      <w:pPr>
        <w:pStyle w:val="Akapitzlist"/>
        <w:spacing w:line="360" w:lineRule="auto"/>
        <w:ind w:left="284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B30E34">
        <w:rPr>
          <w:rFonts w:asciiTheme="minorHAnsi" w:eastAsia="Times New Roman" w:hAnsiTheme="minorHAnsi" w:cstheme="minorHAnsi"/>
          <w:sz w:val="22"/>
          <w:szCs w:val="22"/>
          <w:lang w:eastAsia="pl-PL"/>
        </w:rPr>
        <w:t>Słownie brutto: ……………………………………………………………………………………………………………………………………………</w:t>
      </w:r>
    </w:p>
    <w:p w:rsidR="00B30E34" w:rsidRPr="00B30E34" w:rsidRDefault="00B30E34" w:rsidP="00C74BE3">
      <w:pPr>
        <w:pStyle w:val="Akapitzlist"/>
        <w:spacing w:line="360" w:lineRule="auto"/>
        <w:ind w:left="284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B30E34">
        <w:rPr>
          <w:rFonts w:asciiTheme="minorHAnsi" w:eastAsia="Times New Roman" w:hAnsiTheme="minorHAnsi" w:cstheme="minorHAnsi"/>
          <w:sz w:val="22"/>
          <w:szCs w:val="22"/>
          <w:lang w:eastAsia="pl-PL"/>
        </w:rPr>
        <w:t>Podatek VAT ………………………………….. PLN</w:t>
      </w:r>
    </w:p>
    <w:p w:rsidR="00B30E34" w:rsidRPr="00B30E34" w:rsidRDefault="00B30E34" w:rsidP="00C74BE3">
      <w:pPr>
        <w:pStyle w:val="Akapitzlist"/>
        <w:spacing w:line="360" w:lineRule="auto"/>
        <w:ind w:left="284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B30E34">
        <w:rPr>
          <w:rFonts w:asciiTheme="minorHAnsi" w:eastAsia="Times New Roman" w:hAnsiTheme="minorHAnsi" w:cstheme="minorHAnsi"/>
          <w:sz w:val="22"/>
          <w:szCs w:val="22"/>
          <w:lang w:eastAsia="pl-PL"/>
        </w:rPr>
        <w:t>Wartość netto: ……………………………………………………………….. PLN</w:t>
      </w:r>
    </w:p>
    <w:p w:rsidR="00B30E34" w:rsidRPr="00B30E34" w:rsidRDefault="00B30E34" w:rsidP="00C74BE3">
      <w:pPr>
        <w:pStyle w:val="Akapitzlist"/>
        <w:spacing w:line="360" w:lineRule="auto"/>
        <w:ind w:left="284"/>
        <w:contextualSpacing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B30E34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Termin dostawy do: …………………………. dni od podpisania umowy</w:t>
      </w:r>
      <w:r w:rsidR="005F2607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</w:t>
      </w:r>
      <w:r w:rsidR="005F2607" w:rsidRPr="005F2607">
        <w:rPr>
          <w:rFonts w:asciiTheme="minorHAnsi" w:eastAsia="Times New Roman" w:hAnsiTheme="minorHAnsi" w:cstheme="minorHAnsi"/>
          <w:sz w:val="22"/>
          <w:szCs w:val="22"/>
          <w:lang w:eastAsia="pl-PL"/>
        </w:rPr>
        <w:t>(10 lub 15 lub 20 dni)</w:t>
      </w:r>
    </w:p>
    <w:p w:rsidR="005F2607" w:rsidRDefault="005F2607" w:rsidP="005F2607">
      <w:pPr>
        <w:pStyle w:val="Akapitzlist"/>
        <w:spacing w:line="360" w:lineRule="auto"/>
        <w:ind w:left="284"/>
        <w:contextualSpacing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B30E34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Gwarancja: …………………….. miesiące/miesięcy</w:t>
      </w:r>
      <w: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</w:t>
      </w:r>
      <w:r w:rsidRPr="005F2607">
        <w:rPr>
          <w:rFonts w:asciiTheme="minorHAnsi" w:eastAsia="Times New Roman" w:hAnsiTheme="minorHAnsi" w:cstheme="minorHAnsi"/>
          <w:sz w:val="22"/>
          <w:szCs w:val="22"/>
          <w:lang w:eastAsia="pl-PL"/>
        </w:rPr>
        <w:t>(24 miesiące lub 36 miesięcy)</w:t>
      </w:r>
    </w:p>
    <w:p w:rsidR="00716FC3" w:rsidRPr="0057646E" w:rsidRDefault="00716FC3" w:rsidP="00A54DDC">
      <w:pPr>
        <w:tabs>
          <w:tab w:val="left" w:pos="-2431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7F37AF" w:rsidRDefault="00A54DDC" w:rsidP="002C1158">
      <w:pPr>
        <w:rPr>
          <w:rFonts w:eastAsia="Calibri" w:cstheme="minorHAnsi"/>
          <w:b/>
          <w:lang w:eastAsia="ar-SA"/>
        </w:rPr>
      </w:pPr>
      <w:r>
        <w:rPr>
          <w:rFonts w:eastAsia="Calibri" w:cstheme="minorHAnsi"/>
          <w:b/>
          <w:lang w:eastAsia="ar-SA"/>
        </w:rPr>
        <w:t>4</w:t>
      </w:r>
      <w:r w:rsidR="002C1158">
        <w:rPr>
          <w:rFonts w:eastAsia="Calibri" w:cstheme="minorHAnsi"/>
          <w:b/>
          <w:lang w:eastAsia="ar-SA"/>
        </w:rPr>
        <w:t xml:space="preserve">. </w:t>
      </w:r>
      <w:r w:rsidR="002C1158" w:rsidRPr="0057646E">
        <w:rPr>
          <w:rFonts w:eastAsia="Calibri" w:cstheme="minorHAnsi"/>
          <w:b/>
          <w:lang w:eastAsia="ar-SA"/>
        </w:rPr>
        <w:t>OŚWIADCZENIA</w:t>
      </w:r>
    </w:p>
    <w:p w:rsidR="00C67F27" w:rsidRDefault="007779D2" w:rsidP="00C67F27">
      <w:pPr>
        <w:pStyle w:val="Tekstpodstawowywcity2"/>
        <w:numPr>
          <w:ilvl w:val="0"/>
          <w:numId w:val="8"/>
        </w:numPr>
        <w:suppressAutoHyphens w:val="0"/>
        <w:spacing w:after="0" w:line="24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="00C67F27" w:rsidRPr="00AC38BD">
        <w:rPr>
          <w:rFonts w:ascii="Calibri" w:hAnsi="Calibri" w:cs="Calibri"/>
          <w:sz w:val="22"/>
          <w:szCs w:val="22"/>
        </w:rPr>
        <w:t xml:space="preserve">apoznaliśmy się ze Specyfikacją Istotnych Warunków Zamówienia oraz Projektem Umowy i nie wnosimy </w:t>
      </w:r>
      <w:r w:rsidR="00C67F27" w:rsidRPr="00AC38BD">
        <w:rPr>
          <w:rFonts w:ascii="Calibri" w:hAnsi="Calibri" w:cs="Calibri"/>
          <w:sz w:val="22"/>
          <w:szCs w:val="22"/>
        </w:rPr>
        <w:br/>
        <w:t>do nich zastrzeżeń oraz przyjmujemy warunki w nich zawarte;</w:t>
      </w:r>
    </w:p>
    <w:p w:rsidR="006F7593" w:rsidRPr="006F7593" w:rsidRDefault="006F7593" w:rsidP="008328BC">
      <w:pPr>
        <w:pStyle w:val="Tekstpodstawowywcity2"/>
        <w:tabs>
          <w:tab w:val="left" w:pos="-142"/>
          <w:tab w:val="left" w:pos="284"/>
        </w:tabs>
        <w:suppressAutoHyphens w:val="0"/>
        <w:spacing w:after="0" w:line="240" w:lineRule="auto"/>
        <w:ind w:left="0"/>
        <w:jc w:val="both"/>
        <w:rPr>
          <w:rFonts w:ascii="Calibri" w:hAnsi="Calibri" w:cs="Calibri"/>
          <w:sz w:val="10"/>
          <w:szCs w:val="10"/>
        </w:rPr>
      </w:pPr>
    </w:p>
    <w:p w:rsidR="002C1158" w:rsidRDefault="007779D2" w:rsidP="002C1158">
      <w:pPr>
        <w:pStyle w:val="Tekstpodstawowywcity2"/>
        <w:numPr>
          <w:ilvl w:val="0"/>
          <w:numId w:val="8"/>
        </w:numPr>
        <w:tabs>
          <w:tab w:val="left" w:pos="-142"/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="002C1158" w:rsidRPr="00AC38BD">
        <w:rPr>
          <w:rFonts w:ascii="Calibri" w:hAnsi="Calibri" w:cs="Calibri"/>
          <w:sz w:val="22"/>
          <w:szCs w:val="22"/>
        </w:rPr>
        <w:t xml:space="preserve"> cenie naszej oferty zostały uwzględnione wszystkie koszty wykonania zamówienia;</w:t>
      </w:r>
    </w:p>
    <w:p w:rsidR="006F7593" w:rsidRPr="006F7593" w:rsidRDefault="006F7593" w:rsidP="006F7593">
      <w:pPr>
        <w:pStyle w:val="Tekstpodstawowywcity2"/>
        <w:tabs>
          <w:tab w:val="left" w:pos="-142"/>
          <w:tab w:val="left" w:pos="284"/>
        </w:tabs>
        <w:suppressAutoHyphens w:val="0"/>
        <w:spacing w:after="0" w:line="240" w:lineRule="auto"/>
        <w:ind w:left="0"/>
        <w:jc w:val="both"/>
        <w:rPr>
          <w:rFonts w:ascii="Calibri" w:hAnsi="Calibri" w:cs="Calibri"/>
          <w:sz w:val="10"/>
          <w:szCs w:val="10"/>
        </w:rPr>
      </w:pPr>
    </w:p>
    <w:p w:rsidR="002C1158" w:rsidRDefault="007779D2" w:rsidP="002C1158">
      <w:pPr>
        <w:pStyle w:val="Tekstpodstawowywcity2"/>
        <w:numPr>
          <w:ilvl w:val="0"/>
          <w:numId w:val="8"/>
        </w:numPr>
        <w:tabs>
          <w:tab w:val="left" w:pos="-142"/>
          <w:tab w:val="left" w:pos="284"/>
        </w:tabs>
        <w:suppressAutoHyphens w:val="0"/>
        <w:spacing w:after="0" w:line="24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</w:t>
      </w:r>
      <w:r w:rsidR="002C1158" w:rsidRPr="00AC38BD">
        <w:rPr>
          <w:rFonts w:ascii="Calibri" w:hAnsi="Calibri" w:cs="Calibri"/>
          <w:sz w:val="22"/>
          <w:szCs w:val="22"/>
        </w:rPr>
        <w:t xml:space="preserve">ważamy się za związanych niniejszą ofertą na okres </w:t>
      </w:r>
      <w:r w:rsidR="002C1158" w:rsidRPr="00AC38BD">
        <w:rPr>
          <w:rFonts w:ascii="Calibri" w:hAnsi="Calibri" w:cs="Calibri"/>
          <w:b/>
          <w:sz w:val="22"/>
          <w:szCs w:val="22"/>
        </w:rPr>
        <w:t>60 dni</w:t>
      </w:r>
      <w:r w:rsidR="002C1158" w:rsidRPr="00AC38BD">
        <w:rPr>
          <w:rFonts w:ascii="Calibri" w:hAnsi="Calibri" w:cs="Calibri"/>
          <w:sz w:val="22"/>
          <w:szCs w:val="22"/>
        </w:rPr>
        <w:t xml:space="preserve"> licząc od dnia otwarcia ofert (włącznie z tym dniem);</w:t>
      </w:r>
    </w:p>
    <w:p w:rsidR="006F7593" w:rsidRPr="006F7593" w:rsidRDefault="006F7593" w:rsidP="006F7593">
      <w:pPr>
        <w:pStyle w:val="Tekstpodstawowywcity2"/>
        <w:tabs>
          <w:tab w:val="left" w:pos="-142"/>
          <w:tab w:val="left" w:pos="284"/>
        </w:tabs>
        <w:suppressAutoHyphens w:val="0"/>
        <w:spacing w:after="0" w:line="240" w:lineRule="auto"/>
        <w:ind w:left="284"/>
        <w:jc w:val="both"/>
        <w:rPr>
          <w:rFonts w:ascii="Calibri" w:hAnsi="Calibri" w:cs="Calibri"/>
          <w:sz w:val="10"/>
          <w:szCs w:val="10"/>
        </w:rPr>
      </w:pPr>
    </w:p>
    <w:p w:rsidR="002C1158" w:rsidRPr="00AC38BD" w:rsidRDefault="007779D2" w:rsidP="002C115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cs="Calibri"/>
        </w:rPr>
      </w:pPr>
      <w:r>
        <w:rPr>
          <w:rFonts w:cs="Calibri"/>
          <w:b/>
        </w:rPr>
        <w:t>O</w:t>
      </w:r>
      <w:r w:rsidR="002C1158" w:rsidRPr="00AC38BD">
        <w:rPr>
          <w:rFonts w:cs="Calibri"/>
          <w:b/>
        </w:rPr>
        <w:t>ferta nie zawiera</w:t>
      </w:r>
      <w:r w:rsidR="002C1158" w:rsidRPr="00AC38BD">
        <w:rPr>
          <w:rFonts w:cs="Calibri"/>
        </w:rPr>
        <w:t xml:space="preserve"> informacji stanowiących </w:t>
      </w:r>
      <w:r w:rsidR="002C1158" w:rsidRPr="00AC38BD">
        <w:rPr>
          <w:rFonts w:cs="Calibri"/>
          <w:b/>
        </w:rPr>
        <w:t>tajemnicę przedsiębiorstwa</w:t>
      </w:r>
      <w:r w:rsidR="002C1158" w:rsidRPr="00AC38BD">
        <w:rPr>
          <w:rFonts w:cs="Calibri"/>
        </w:rPr>
        <w:t xml:space="preserve">* w rozumieniu przepisów  </w:t>
      </w:r>
      <w:r w:rsidR="002C1158" w:rsidRPr="00AC38BD">
        <w:rPr>
          <w:rFonts w:cs="Calibri"/>
        </w:rPr>
        <w:br/>
        <w:t xml:space="preserve">o zwalczaniu nieuczciwej konkurencji / </w:t>
      </w:r>
    </w:p>
    <w:p w:rsidR="002C1158" w:rsidRPr="00AC38BD" w:rsidRDefault="007779D2" w:rsidP="002C1158">
      <w:pPr>
        <w:ind w:left="284"/>
        <w:jc w:val="both"/>
        <w:rPr>
          <w:rFonts w:cs="Calibri"/>
        </w:rPr>
      </w:pPr>
      <w:r>
        <w:rPr>
          <w:rFonts w:cs="Calibri"/>
          <w:b/>
        </w:rPr>
        <w:t>O</w:t>
      </w:r>
      <w:r w:rsidR="002C1158" w:rsidRPr="00AC38BD">
        <w:rPr>
          <w:rFonts w:cs="Calibri"/>
          <w:b/>
        </w:rPr>
        <w:t>ferta zawiera</w:t>
      </w:r>
      <w:r w:rsidR="002C1158" w:rsidRPr="00AC38BD">
        <w:rPr>
          <w:rFonts w:cs="Calibri"/>
        </w:rPr>
        <w:t xml:space="preserve"> informacje stanowiące </w:t>
      </w:r>
      <w:r w:rsidR="002C1158" w:rsidRPr="00AC38BD">
        <w:rPr>
          <w:rFonts w:cs="Calibri"/>
          <w:b/>
        </w:rPr>
        <w:t>tajemnicę przedsiębiorstwa</w:t>
      </w:r>
      <w:r w:rsidR="002C1158" w:rsidRPr="00AC38BD">
        <w:rPr>
          <w:rFonts w:cs="Calibri"/>
        </w:rPr>
        <w:t xml:space="preserve">* w rozumieniu przepisów </w:t>
      </w:r>
      <w:r w:rsidR="002C1158" w:rsidRPr="00AC38BD">
        <w:rPr>
          <w:rFonts w:cs="Calibri"/>
        </w:rPr>
        <w:br/>
        <w:t>o zwalczaniu nieuczciwej konkurencji (*</w:t>
      </w:r>
      <w:r w:rsidR="002C1158" w:rsidRPr="00AC38BD">
        <w:rPr>
          <w:rFonts w:cs="Calibri"/>
          <w:i/>
        </w:rPr>
        <w:t>niepotrzebne skreślić</w:t>
      </w:r>
      <w:r w:rsidR="006F7593">
        <w:rPr>
          <w:rFonts w:cs="Calibri"/>
          <w:i/>
        </w:rPr>
        <w:t xml:space="preserve"> lub usunąć</w:t>
      </w:r>
      <w:r w:rsidR="002C1158" w:rsidRPr="00AC38BD">
        <w:rPr>
          <w:rFonts w:cs="Calibri"/>
          <w:i/>
        </w:rPr>
        <w:t>).</w:t>
      </w:r>
    </w:p>
    <w:p w:rsidR="002C1158" w:rsidRPr="00AC38BD" w:rsidRDefault="002C1158" w:rsidP="002C1158">
      <w:pPr>
        <w:tabs>
          <w:tab w:val="left" w:pos="284"/>
        </w:tabs>
        <w:spacing w:after="0" w:line="240" w:lineRule="auto"/>
        <w:ind w:left="284"/>
        <w:jc w:val="both"/>
        <w:rPr>
          <w:rFonts w:cs="Calibri"/>
        </w:rPr>
      </w:pPr>
      <w:r w:rsidRPr="00AC38BD">
        <w:rPr>
          <w:rFonts w:cs="Calibri"/>
        </w:rPr>
        <w:t>Informacje takie zawarte są w następujących dokumentach, oznaczonych jako tajemnica przedsiębiorstwa:</w:t>
      </w:r>
    </w:p>
    <w:p w:rsidR="002C1158" w:rsidRPr="00AC38BD" w:rsidRDefault="002C1158" w:rsidP="002C1158">
      <w:pPr>
        <w:tabs>
          <w:tab w:val="left" w:pos="284"/>
        </w:tabs>
        <w:spacing w:after="0" w:line="240" w:lineRule="auto"/>
        <w:ind w:left="284"/>
        <w:jc w:val="both"/>
        <w:rPr>
          <w:rFonts w:cs="Calibri"/>
        </w:rPr>
      </w:pPr>
      <w:r w:rsidRPr="00AC38BD">
        <w:rPr>
          <w:rFonts w:cs="Calibri"/>
        </w:rPr>
        <w:t>..........................................................................................................................................................................</w:t>
      </w:r>
    </w:p>
    <w:p w:rsidR="002C1158" w:rsidRPr="00AC38BD" w:rsidRDefault="002C1158" w:rsidP="002C1158">
      <w:pPr>
        <w:tabs>
          <w:tab w:val="left" w:pos="284"/>
        </w:tabs>
        <w:spacing w:after="0" w:line="240" w:lineRule="auto"/>
        <w:ind w:left="284"/>
        <w:jc w:val="both"/>
        <w:rPr>
          <w:rFonts w:cs="Calibri"/>
        </w:rPr>
      </w:pPr>
      <w:r w:rsidRPr="00AC38BD">
        <w:rPr>
          <w:rFonts w:cs="Calibri"/>
        </w:rPr>
        <w:t>W celu wykazania, że informacje przez nas wskazane stanowią tajemnicę przedsiębiorstwa wraz z ofertą składamy następujące dokumenty/oświadczenia:</w:t>
      </w:r>
    </w:p>
    <w:p w:rsidR="002C1158" w:rsidRDefault="002C1158" w:rsidP="002C1158">
      <w:pPr>
        <w:tabs>
          <w:tab w:val="left" w:pos="374"/>
        </w:tabs>
        <w:spacing w:after="0" w:line="240" w:lineRule="auto"/>
        <w:ind w:left="360"/>
        <w:jc w:val="both"/>
        <w:rPr>
          <w:rFonts w:cs="Calibri"/>
        </w:rPr>
      </w:pPr>
      <w:r w:rsidRPr="00AC38BD">
        <w:rPr>
          <w:rFonts w:cs="Calibri"/>
        </w:rPr>
        <w:t>………………………………………………………………………………</w:t>
      </w:r>
      <w:r>
        <w:rPr>
          <w:rFonts w:cs="Calibri"/>
        </w:rPr>
        <w:t>…………………………………………………………………………………</w:t>
      </w:r>
      <w:r w:rsidR="007779D2">
        <w:rPr>
          <w:rFonts w:cs="Calibri"/>
        </w:rPr>
        <w:t>……….</w:t>
      </w:r>
    </w:p>
    <w:p w:rsidR="006F7593" w:rsidRPr="006F7593" w:rsidRDefault="006F7593" w:rsidP="002C1158">
      <w:pPr>
        <w:tabs>
          <w:tab w:val="left" w:pos="374"/>
        </w:tabs>
        <w:spacing w:after="0" w:line="240" w:lineRule="auto"/>
        <w:ind w:left="360"/>
        <w:jc w:val="both"/>
        <w:rPr>
          <w:rFonts w:cs="Calibri"/>
          <w:sz w:val="10"/>
          <w:szCs w:val="10"/>
        </w:rPr>
      </w:pPr>
    </w:p>
    <w:p w:rsidR="002C1158" w:rsidRPr="00AC38BD" w:rsidRDefault="002C1158" w:rsidP="002C1158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cs="Calibri"/>
          <w:b/>
        </w:rPr>
      </w:pPr>
      <w:r w:rsidRPr="00AC38BD">
        <w:rPr>
          <w:rFonts w:cs="Calibri"/>
          <w:b/>
        </w:rPr>
        <w:t>Podwykonawcy:</w:t>
      </w:r>
    </w:p>
    <w:p w:rsidR="002C1158" w:rsidRDefault="002C1158" w:rsidP="002C1158">
      <w:pPr>
        <w:pStyle w:val="1"/>
        <w:tabs>
          <w:tab w:val="left" w:pos="284"/>
          <w:tab w:val="left" w:pos="16698"/>
        </w:tabs>
        <w:spacing w:line="240" w:lineRule="auto"/>
        <w:ind w:left="284" w:firstLine="0"/>
        <w:rPr>
          <w:rFonts w:ascii="Calibri" w:hAnsi="Calibri" w:cs="Calibri"/>
          <w:color w:val="auto"/>
          <w:sz w:val="22"/>
          <w:szCs w:val="22"/>
        </w:rPr>
      </w:pPr>
      <w:r w:rsidRPr="00AC38BD">
        <w:rPr>
          <w:rFonts w:ascii="Calibri" w:hAnsi="Calibri" w:cs="Calibri"/>
          <w:color w:val="auto"/>
          <w:sz w:val="22"/>
          <w:szCs w:val="22"/>
        </w:rPr>
        <w:t>Zgodnie z art. 36b ust. 1 ustawy Prawo zamówień publicznych, informujemy, że:</w:t>
      </w:r>
    </w:p>
    <w:p w:rsidR="002C1158" w:rsidRDefault="002C1158" w:rsidP="002C1158">
      <w:pPr>
        <w:pStyle w:val="1"/>
        <w:tabs>
          <w:tab w:val="left" w:pos="284"/>
          <w:tab w:val="left" w:pos="16698"/>
        </w:tabs>
        <w:spacing w:line="240" w:lineRule="auto"/>
        <w:ind w:left="284" w:firstLine="0"/>
        <w:rPr>
          <w:rFonts w:ascii="Calibri" w:hAnsi="Calibri" w:cs="Calibri"/>
          <w:color w:val="auto"/>
          <w:sz w:val="22"/>
          <w:szCs w:val="22"/>
        </w:rPr>
      </w:pPr>
    </w:p>
    <w:p w:rsidR="00BF4661" w:rsidRPr="00AC38BD" w:rsidRDefault="00BF4661" w:rsidP="00BF4661">
      <w:pPr>
        <w:spacing w:after="0" w:line="240" w:lineRule="auto"/>
        <w:ind w:left="284"/>
        <w:rPr>
          <w:rFonts w:eastAsia="TimesNewRomanPSMT" w:cs="Calibri"/>
          <w:b/>
          <w:bCs/>
        </w:rPr>
      </w:pPr>
      <w:r w:rsidRPr="00AC38BD">
        <w:rPr>
          <w:rFonts w:eastAsia="TimesNewRomanPSMT" w:cs="Calibri"/>
          <w:b/>
          <w:bCs/>
        </w:rPr>
        <w:t>*  nie zamierzamy powierzyć podwykonawcom wykonania żadnej części zamówienia.</w:t>
      </w:r>
    </w:p>
    <w:p w:rsidR="006F7593" w:rsidRDefault="006F7593" w:rsidP="008328BC">
      <w:pPr>
        <w:pStyle w:val="1"/>
        <w:tabs>
          <w:tab w:val="left" w:pos="284"/>
          <w:tab w:val="left" w:pos="16698"/>
        </w:tabs>
        <w:spacing w:line="240" w:lineRule="auto"/>
        <w:ind w:left="0" w:firstLine="0"/>
        <w:rPr>
          <w:rFonts w:ascii="Calibri" w:hAnsi="Calibri" w:cs="Calibri"/>
          <w:color w:val="auto"/>
          <w:sz w:val="22"/>
          <w:szCs w:val="22"/>
        </w:rPr>
      </w:pPr>
    </w:p>
    <w:p w:rsidR="002C1158" w:rsidRPr="002C1158" w:rsidRDefault="002C1158" w:rsidP="002C1158">
      <w:pPr>
        <w:tabs>
          <w:tab w:val="left" w:pos="465"/>
          <w:tab w:val="left" w:pos="8584"/>
          <w:tab w:val="left" w:pos="9020"/>
        </w:tabs>
        <w:ind w:left="510" w:hanging="226"/>
        <w:rPr>
          <w:rFonts w:cs="Calibri"/>
          <w:b/>
          <w:bCs/>
        </w:rPr>
      </w:pPr>
      <w:r w:rsidRPr="00AC38BD">
        <w:rPr>
          <w:rFonts w:eastAsia="TimesNewRomanPSMT" w:cs="Calibri"/>
          <w:b/>
          <w:bCs/>
        </w:rPr>
        <w:t>*  zamierzamy powierzyć podwykonawcom wykonanie następujących części  zamówienia:</w:t>
      </w:r>
    </w:p>
    <w:p w:rsidR="002C1158" w:rsidRPr="00AC38BD" w:rsidRDefault="002C1158" w:rsidP="002C1158">
      <w:pPr>
        <w:pStyle w:val="1"/>
        <w:tabs>
          <w:tab w:val="left" w:pos="-31680"/>
          <w:tab w:val="left" w:pos="567"/>
        </w:tabs>
        <w:spacing w:line="240" w:lineRule="auto"/>
        <w:ind w:left="567" w:hanging="283"/>
        <w:rPr>
          <w:rFonts w:ascii="Calibri" w:hAnsi="Calibri" w:cs="Calibri"/>
          <w:color w:val="auto"/>
          <w:sz w:val="22"/>
          <w:szCs w:val="22"/>
        </w:rPr>
      </w:pPr>
      <w:r w:rsidRPr="00AC38BD">
        <w:rPr>
          <w:rFonts w:ascii="Calibri" w:hAnsi="Calibri" w:cs="Calibri"/>
          <w:color w:val="auto"/>
          <w:sz w:val="22"/>
          <w:szCs w:val="22"/>
        </w:rPr>
        <w:t>a)</w:t>
      </w:r>
      <w:r w:rsidRPr="00AC38BD">
        <w:rPr>
          <w:rFonts w:ascii="Calibri" w:hAnsi="Calibri" w:cs="Calibri"/>
          <w:color w:val="auto"/>
          <w:sz w:val="22"/>
          <w:szCs w:val="22"/>
        </w:rPr>
        <w:tab/>
        <w:t xml:space="preserve">wykonanie </w:t>
      </w:r>
      <w:r w:rsidRPr="00AC38BD">
        <w:rPr>
          <w:rFonts w:ascii="Calibri" w:eastAsia="TimesNewRomanPSMT" w:hAnsi="Calibri" w:cs="Calibri"/>
          <w:color w:val="auto"/>
          <w:sz w:val="22"/>
          <w:szCs w:val="22"/>
        </w:rPr>
        <w:t xml:space="preserve">części dotyczącej </w:t>
      </w:r>
      <w:r w:rsidRPr="00AC38BD">
        <w:rPr>
          <w:rFonts w:ascii="Calibri" w:hAnsi="Calibri" w:cs="Calibri"/>
          <w:color w:val="auto"/>
          <w:sz w:val="22"/>
          <w:szCs w:val="22"/>
        </w:rPr>
        <w:t xml:space="preserve">.......................................... firmie ….................................. z siedzibą  </w:t>
      </w:r>
      <w:r w:rsidRPr="00AC38BD">
        <w:rPr>
          <w:rFonts w:ascii="Calibri" w:hAnsi="Calibri" w:cs="Calibri"/>
          <w:color w:val="auto"/>
          <w:sz w:val="22"/>
          <w:szCs w:val="22"/>
        </w:rPr>
        <w:br/>
        <w:t>w …........................................ .</w:t>
      </w:r>
    </w:p>
    <w:p w:rsidR="002C1158" w:rsidRPr="00AC38BD" w:rsidRDefault="002C1158" w:rsidP="002C1158">
      <w:pPr>
        <w:pStyle w:val="10"/>
        <w:tabs>
          <w:tab w:val="left" w:pos="-31680"/>
          <w:tab w:val="left" w:pos="567"/>
        </w:tabs>
        <w:spacing w:before="0" w:beforeAutospacing="0" w:after="0" w:afterAutospacing="0"/>
        <w:ind w:left="567"/>
        <w:jc w:val="both"/>
        <w:rPr>
          <w:rFonts w:ascii="Calibri" w:hAnsi="Calibri" w:cs="Calibri"/>
          <w:sz w:val="22"/>
          <w:szCs w:val="22"/>
        </w:rPr>
      </w:pPr>
      <w:r w:rsidRPr="00AC38BD">
        <w:rPr>
          <w:rFonts w:ascii="Calibri" w:hAnsi="Calibri" w:cs="Calibri"/>
          <w:sz w:val="22"/>
          <w:szCs w:val="22"/>
        </w:rPr>
        <w:t xml:space="preserve">Wartość brutto zamówienia, jaka zostanie powierzona podwykonawcy: ..................... zł </w:t>
      </w:r>
      <w:r w:rsidRPr="00AC38BD">
        <w:rPr>
          <w:rFonts w:ascii="Calibri" w:hAnsi="Calibri" w:cs="Calibri"/>
          <w:sz w:val="22"/>
          <w:szCs w:val="22"/>
        </w:rPr>
        <w:br/>
        <w:t>lub stanowi ....................% wartości całego zamówienia;</w:t>
      </w:r>
    </w:p>
    <w:p w:rsidR="002C1158" w:rsidRPr="00AC38BD" w:rsidRDefault="002C1158" w:rsidP="002C1158">
      <w:pPr>
        <w:pStyle w:val="1"/>
        <w:tabs>
          <w:tab w:val="left" w:pos="-31680"/>
          <w:tab w:val="left" w:pos="567"/>
        </w:tabs>
        <w:spacing w:line="240" w:lineRule="auto"/>
        <w:ind w:left="567" w:hanging="283"/>
        <w:rPr>
          <w:rFonts w:ascii="Calibri" w:hAnsi="Calibri" w:cs="Calibri"/>
          <w:color w:val="auto"/>
          <w:sz w:val="22"/>
          <w:szCs w:val="22"/>
        </w:rPr>
      </w:pPr>
      <w:r w:rsidRPr="00AC38BD">
        <w:rPr>
          <w:rFonts w:ascii="Calibri" w:hAnsi="Calibri" w:cs="Calibri"/>
          <w:color w:val="auto"/>
          <w:sz w:val="22"/>
          <w:szCs w:val="22"/>
        </w:rPr>
        <w:t>b)</w:t>
      </w:r>
      <w:r w:rsidRPr="00AC38BD">
        <w:rPr>
          <w:rFonts w:ascii="Calibri" w:hAnsi="Calibri" w:cs="Calibri"/>
          <w:color w:val="auto"/>
          <w:sz w:val="22"/>
          <w:szCs w:val="22"/>
        </w:rPr>
        <w:tab/>
        <w:t xml:space="preserve">wykonanie </w:t>
      </w:r>
      <w:r w:rsidRPr="00AC38BD">
        <w:rPr>
          <w:rFonts w:ascii="Calibri" w:eastAsia="TimesNewRomanPSMT" w:hAnsi="Calibri" w:cs="Calibri"/>
          <w:color w:val="auto"/>
          <w:sz w:val="22"/>
          <w:szCs w:val="22"/>
        </w:rPr>
        <w:t xml:space="preserve">części dotyczącej </w:t>
      </w:r>
      <w:r w:rsidRPr="00AC38BD">
        <w:rPr>
          <w:rFonts w:ascii="Calibri" w:hAnsi="Calibri" w:cs="Calibri"/>
          <w:color w:val="auto"/>
          <w:sz w:val="22"/>
          <w:szCs w:val="22"/>
        </w:rPr>
        <w:t xml:space="preserve">.......................................... firmie ….................................. z siedzibą  </w:t>
      </w:r>
      <w:r w:rsidRPr="00AC38BD">
        <w:rPr>
          <w:rFonts w:ascii="Calibri" w:hAnsi="Calibri" w:cs="Calibri"/>
          <w:color w:val="auto"/>
          <w:sz w:val="22"/>
          <w:szCs w:val="22"/>
        </w:rPr>
        <w:br/>
        <w:t>w …........................................ .</w:t>
      </w:r>
    </w:p>
    <w:p w:rsidR="0007729A" w:rsidRDefault="002C1158" w:rsidP="00EC0D03">
      <w:pPr>
        <w:pStyle w:val="10"/>
        <w:tabs>
          <w:tab w:val="left" w:pos="-31680"/>
          <w:tab w:val="left" w:pos="567"/>
        </w:tabs>
        <w:spacing w:before="0" w:beforeAutospacing="0" w:after="0" w:afterAutospacing="0"/>
        <w:ind w:left="567"/>
        <w:jc w:val="both"/>
        <w:rPr>
          <w:rFonts w:ascii="Calibri" w:hAnsi="Calibri" w:cs="Calibri"/>
          <w:sz w:val="22"/>
          <w:szCs w:val="22"/>
        </w:rPr>
      </w:pPr>
      <w:r w:rsidRPr="00AC38BD">
        <w:rPr>
          <w:rFonts w:ascii="Calibri" w:hAnsi="Calibri" w:cs="Calibri"/>
          <w:sz w:val="22"/>
          <w:szCs w:val="22"/>
        </w:rPr>
        <w:t xml:space="preserve">Wartość brutto zamówienia, jaka zostanie powierzona podwykonawcy: ..................... zł </w:t>
      </w:r>
      <w:r w:rsidRPr="00AC38BD">
        <w:rPr>
          <w:rFonts w:ascii="Calibri" w:hAnsi="Calibri" w:cs="Calibri"/>
          <w:sz w:val="22"/>
          <w:szCs w:val="22"/>
        </w:rPr>
        <w:br/>
        <w:t>lub stanowi ..................</w:t>
      </w:r>
      <w:r w:rsidR="00EC0D03">
        <w:rPr>
          <w:rFonts w:ascii="Calibri" w:hAnsi="Calibri" w:cs="Calibri"/>
          <w:sz w:val="22"/>
          <w:szCs w:val="22"/>
        </w:rPr>
        <w:t>..% wartości całego zamówienia;</w:t>
      </w:r>
    </w:p>
    <w:p w:rsidR="00A54DDC" w:rsidRDefault="00A54DDC" w:rsidP="0007729A">
      <w:pPr>
        <w:pStyle w:val="10"/>
        <w:tabs>
          <w:tab w:val="left" w:pos="-31680"/>
          <w:tab w:val="left" w:pos="284"/>
        </w:tabs>
        <w:spacing w:before="0" w:beforeAutospacing="0" w:after="0" w:afterAutospacing="0"/>
        <w:ind w:left="284"/>
        <w:jc w:val="both"/>
        <w:rPr>
          <w:rFonts w:ascii="Calibri" w:hAnsi="Calibri" w:cs="Calibri"/>
          <w:b/>
          <w:i/>
          <w:sz w:val="22"/>
          <w:szCs w:val="22"/>
        </w:rPr>
      </w:pPr>
    </w:p>
    <w:p w:rsidR="002C1158" w:rsidRDefault="0007729A" w:rsidP="0007729A">
      <w:pPr>
        <w:pStyle w:val="10"/>
        <w:tabs>
          <w:tab w:val="left" w:pos="-31680"/>
          <w:tab w:val="left" w:pos="284"/>
        </w:tabs>
        <w:spacing w:before="0" w:beforeAutospacing="0" w:after="0" w:afterAutospacing="0"/>
        <w:ind w:left="284"/>
        <w:jc w:val="both"/>
        <w:rPr>
          <w:rFonts w:ascii="Calibri" w:hAnsi="Calibri" w:cs="Calibri"/>
          <w:b/>
          <w:i/>
          <w:sz w:val="22"/>
          <w:szCs w:val="22"/>
        </w:rPr>
      </w:pPr>
      <w:r w:rsidRPr="0007729A">
        <w:rPr>
          <w:rFonts w:ascii="Calibri" w:hAnsi="Calibri" w:cs="Calibri"/>
          <w:b/>
          <w:i/>
          <w:sz w:val="22"/>
          <w:szCs w:val="22"/>
        </w:rPr>
        <w:t>Należy powtórzyć dla każdej części zamówienia, na która Wykonawca składa ofertę – jeśli dotyczy</w:t>
      </w:r>
    </w:p>
    <w:p w:rsidR="00EC0D03" w:rsidRPr="0007729A" w:rsidRDefault="00EC0D03" w:rsidP="0007729A">
      <w:pPr>
        <w:pStyle w:val="10"/>
        <w:tabs>
          <w:tab w:val="left" w:pos="-31680"/>
          <w:tab w:val="left" w:pos="284"/>
        </w:tabs>
        <w:spacing w:before="0" w:beforeAutospacing="0" w:after="0" w:afterAutospacing="0"/>
        <w:ind w:left="284"/>
        <w:jc w:val="both"/>
        <w:rPr>
          <w:rFonts w:ascii="Calibri" w:hAnsi="Calibri" w:cs="Calibri"/>
          <w:b/>
          <w:i/>
          <w:sz w:val="22"/>
          <w:szCs w:val="22"/>
        </w:rPr>
      </w:pPr>
    </w:p>
    <w:p w:rsidR="002C1158" w:rsidRDefault="00BF4661" w:rsidP="00047ADF">
      <w:pPr>
        <w:tabs>
          <w:tab w:val="left" w:pos="284"/>
        </w:tabs>
        <w:spacing w:after="0" w:line="240" w:lineRule="auto"/>
        <w:ind w:left="284"/>
        <w:jc w:val="both"/>
        <w:rPr>
          <w:rFonts w:cs="Calibri"/>
          <w:i/>
        </w:rPr>
      </w:pPr>
      <w:r w:rsidRPr="00AC38BD">
        <w:rPr>
          <w:rFonts w:cs="Calibri"/>
        </w:rPr>
        <w:t xml:space="preserve"> </w:t>
      </w:r>
      <w:r w:rsidR="002C1158" w:rsidRPr="00AC38BD">
        <w:rPr>
          <w:rFonts w:cs="Calibri"/>
        </w:rPr>
        <w:t>(*</w:t>
      </w:r>
      <w:r w:rsidR="002C1158" w:rsidRPr="00AC38BD">
        <w:rPr>
          <w:rFonts w:cs="Calibri"/>
          <w:i/>
        </w:rPr>
        <w:t>niepotrzebne skreślić</w:t>
      </w:r>
      <w:r w:rsidR="00901460">
        <w:rPr>
          <w:rFonts w:cs="Calibri"/>
          <w:i/>
        </w:rPr>
        <w:t xml:space="preserve"> lub usunąć</w:t>
      </w:r>
      <w:r w:rsidR="002C1158" w:rsidRPr="00AC38BD">
        <w:rPr>
          <w:rFonts w:cs="Calibri"/>
          <w:i/>
        </w:rPr>
        <w:t>).</w:t>
      </w:r>
    </w:p>
    <w:p w:rsidR="00047ADF" w:rsidRPr="00AC38BD" w:rsidRDefault="00047ADF" w:rsidP="00047ADF">
      <w:pPr>
        <w:tabs>
          <w:tab w:val="left" w:pos="284"/>
        </w:tabs>
        <w:spacing w:after="0" w:line="240" w:lineRule="auto"/>
        <w:ind w:left="284"/>
        <w:jc w:val="both"/>
        <w:rPr>
          <w:rFonts w:cs="Calibri"/>
          <w:b/>
          <w:bCs/>
          <w:lang w:eastAsia="pl-PL"/>
        </w:rPr>
      </w:pPr>
    </w:p>
    <w:p w:rsidR="002C1158" w:rsidRDefault="002C1158" w:rsidP="00DC73A5">
      <w:pPr>
        <w:pStyle w:val="Akapitzlist2"/>
        <w:spacing w:after="0" w:line="240" w:lineRule="auto"/>
        <w:ind w:left="0"/>
        <w:contextualSpacing/>
        <w:rPr>
          <w:b/>
        </w:rPr>
      </w:pPr>
      <w:r>
        <w:rPr>
          <w:b/>
        </w:rPr>
        <w:t xml:space="preserve">7. </w:t>
      </w:r>
      <w:r w:rsidRPr="00AC38BD">
        <w:rPr>
          <w:b/>
        </w:rPr>
        <w:t>ZOBOWIĄZANIA W PRZYPADKU PRZYZNANIA ZAMÓWIENIA:</w:t>
      </w:r>
    </w:p>
    <w:p w:rsidR="00FB6B21" w:rsidRPr="00FB6B21" w:rsidRDefault="00FB6B21" w:rsidP="00DC73A5">
      <w:pPr>
        <w:pStyle w:val="Akapitzlist2"/>
        <w:spacing w:after="0" w:line="240" w:lineRule="auto"/>
        <w:ind w:left="0"/>
        <w:contextualSpacing/>
        <w:rPr>
          <w:b/>
          <w:sz w:val="10"/>
          <w:szCs w:val="10"/>
        </w:rPr>
      </w:pPr>
    </w:p>
    <w:p w:rsidR="002C1158" w:rsidRPr="00AC38BD" w:rsidRDefault="002C1158" w:rsidP="002C1158">
      <w:pPr>
        <w:pStyle w:val="Akapitzlist"/>
        <w:numPr>
          <w:ilvl w:val="0"/>
          <w:numId w:val="11"/>
        </w:numPr>
        <w:tabs>
          <w:tab w:val="left" w:pos="567"/>
          <w:tab w:val="left" w:leader="dot" w:pos="8789"/>
        </w:tabs>
        <w:ind w:left="567" w:hanging="283"/>
        <w:rPr>
          <w:rFonts w:ascii="Calibri" w:hAnsi="Calibri" w:cs="Calibri"/>
          <w:sz w:val="22"/>
          <w:szCs w:val="22"/>
          <w:lang w:eastAsia="pl-PL"/>
        </w:rPr>
      </w:pPr>
      <w:r w:rsidRPr="00AC38BD">
        <w:rPr>
          <w:rFonts w:ascii="Calibri" w:hAnsi="Calibri" w:cs="Calibri"/>
          <w:sz w:val="22"/>
          <w:szCs w:val="22"/>
        </w:rPr>
        <w:t>Zobowiązujemy się do zawarcia umowy w miejscu i terminie wyznaczonym przez Zamawiającego.</w:t>
      </w:r>
    </w:p>
    <w:p w:rsidR="00FB6B21" w:rsidRDefault="00FB6B21" w:rsidP="00FB6B21">
      <w:pPr>
        <w:pStyle w:val="Akapitzlist"/>
        <w:tabs>
          <w:tab w:val="left" w:pos="-2431"/>
        </w:tabs>
        <w:contextualSpacing/>
        <w:jc w:val="both"/>
        <w:rPr>
          <w:rFonts w:ascii="Calibri" w:hAnsi="Calibri" w:cs="Calibri"/>
          <w:b/>
          <w:sz w:val="22"/>
          <w:szCs w:val="22"/>
          <w:lang w:eastAsia="pl-PL"/>
        </w:rPr>
      </w:pPr>
    </w:p>
    <w:p w:rsidR="00A54DDC" w:rsidRDefault="00A54DDC" w:rsidP="00FB6B21">
      <w:pPr>
        <w:pStyle w:val="Akapitzlist"/>
        <w:tabs>
          <w:tab w:val="left" w:pos="-2431"/>
        </w:tabs>
        <w:contextualSpacing/>
        <w:jc w:val="both"/>
        <w:rPr>
          <w:rFonts w:ascii="Calibri" w:hAnsi="Calibri" w:cs="Calibri"/>
          <w:b/>
          <w:sz w:val="22"/>
          <w:szCs w:val="22"/>
          <w:lang w:eastAsia="pl-PL"/>
        </w:rPr>
      </w:pPr>
    </w:p>
    <w:p w:rsidR="00A54DDC" w:rsidRDefault="00A54DDC" w:rsidP="00FB6B21">
      <w:pPr>
        <w:pStyle w:val="Akapitzlist"/>
        <w:tabs>
          <w:tab w:val="left" w:pos="-2431"/>
        </w:tabs>
        <w:contextualSpacing/>
        <w:jc w:val="both"/>
        <w:rPr>
          <w:rFonts w:ascii="Calibri" w:hAnsi="Calibri" w:cs="Calibri"/>
          <w:b/>
          <w:sz w:val="22"/>
          <w:szCs w:val="22"/>
          <w:lang w:eastAsia="pl-PL"/>
        </w:rPr>
      </w:pPr>
    </w:p>
    <w:p w:rsidR="00A54DDC" w:rsidRDefault="00A54DDC" w:rsidP="00FB6B21">
      <w:pPr>
        <w:pStyle w:val="Akapitzlist"/>
        <w:tabs>
          <w:tab w:val="left" w:pos="-2431"/>
        </w:tabs>
        <w:contextualSpacing/>
        <w:jc w:val="both"/>
        <w:rPr>
          <w:rFonts w:ascii="Calibri" w:hAnsi="Calibri" w:cs="Calibri"/>
          <w:b/>
          <w:sz w:val="22"/>
          <w:szCs w:val="22"/>
          <w:lang w:eastAsia="pl-PL"/>
        </w:rPr>
      </w:pPr>
    </w:p>
    <w:p w:rsidR="00FB6B21" w:rsidRDefault="00FB6B21" w:rsidP="00FB6B21">
      <w:pPr>
        <w:pStyle w:val="Akapitzlist"/>
        <w:tabs>
          <w:tab w:val="left" w:pos="-2431"/>
        </w:tabs>
        <w:ind w:left="0"/>
        <w:contextualSpacing/>
        <w:jc w:val="both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lastRenderedPageBreak/>
        <w:t xml:space="preserve">8. </w:t>
      </w:r>
      <w:r w:rsidRPr="00AC38BD">
        <w:rPr>
          <w:rFonts w:ascii="Calibri" w:hAnsi="Calibri" w:cs="Calibri"/>
          <w:b/>
          <w:sz w:val="22"/>
          <w:szCs w:val="22"/>
          <w:lang w:eastAsia="pl-PL"/>
        </w:rPr>
        <w:t>OBOWIĄZEK INFORMACYJNY RODO</w:t>
      </w:r>
    </w:p>
    <w:p w:rsidR="00FB6B21" w:rsidRPr="00FB6B21" w:rsidRDefault="00FB6B21" w:rsidP="00FB6B21">
      <w:pPr>
        <w:pStyle w:val="Akapitzlist"/>
        <w:tabs>
          <w:tab w:val="left" w:pos="-2431"/>
        </w:tabs>
        <w:ind w:left="0"/>
        <w:contextualSpacing/>
        <w:jc w:val="both"/>
        <w:rPr>
          <w:rFonts w:ascii="Calibri" w:hAnsi="Calibri" w:cs="Calibri"/>
          <w:b/>
          <w:sz w:val="10"/>
          <w:szCs w:val="10"/>
          <w:lang w:eastAsia="pl-PL"/>
        </w:rPr>
      </w:pPr>
    </w:p>
    <w:p w:rsidR="00FB6B21" w:rsidRPr="00AC38BD" w:rsidRDefault="00FB6B21" w:rsidP="00FB6B21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C38BD">
        <w:rPr>
          <w:rFonts w:ascii="Calibri" w:hAnsi="Calibri" w:cs="Calibri"/>
          <w:sz w:val="22"/>
          <w:szCs w:val="22"/>
        </w:rPr>
        <w:t>Oświadczam, że wypełniłem obowiązki informacyjne przewidziane w art. 13 lub art. 14 RODO</w:t>
      </w:r>
      <w:r w:rsidRPr="00AC38BD">
        <w:rPr>
          <w:rFonts w:ascii="Calibri" w:hAnsi="Calibri" w:cs="Calibri"/>
          <w:sz w:val="22"/>
          <w:szCs w:val="22"/>
          <w:vertAlign w:val="superscript"/>
        </w:rPr>
        <w:t>1)</w:t>
      </w:r>
      <w:r w:rsidRPr="00AC38BD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pozyskałem w celu ubiegania się </w:t>
      </w:r>
      <w:r w:rsidRPr="00AC38BD">
        <w:rPr>
          <w:rFonts w:ascii="Calibri" w:hAnsi="Calibri" w:cs="Calibri"/>
          <w:sz w:val="22"/>
          <w:szCs w:val="22"/>
        </w:rPr>
        <w:br/>
        <w:t>o udzielenie zamówienia publicznego w niniejszym postępowaniu.*</w:t>
      </w:r>
    </w:p>
    <w:p w:rsidR="00FB6B21" w:rsidRPr="00AC38BD" w:rsidRDefault="00FB6B21" w:rsidP="00FB6B21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10"/>
          <w:szCs w:val="10"/>
        </w:rPr>
      </w:pPr>
    </w:p>
    <w:p w:rsidR="00FB6B21" w:rsidRDefault="00FB6B21" w:rsidP="00FB6B2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FB6B21" w:rsidRPr="003A3206" w:rsidRDefault="00FB6B21" w:rsidP="00FB6B21">
      <w:pPr>
        <w:pStyle w:val="Tekstprzypisudolnego"/>
        <w:jc w:val="both"/>
        <w:rPr>
          <w:sz w:val="16"/>
          <w:szCs w:val="16"/>
        </w:rPr>
      </w:pPr>
    </w:p>
    <w:p w:rsidR="00FB6B21" w:rsidRDefault="00FB6B21" w:rsidP="00FB6B21">
      <w:pPr>
        <w:pStyle w:val="NormalnyWeb"/>
        <w:spacing w:before="0" w:beforeAutospacing="0" w:after="0" w:afterAutospacing="0"/>
        <w:ind w:left="142" w:hanging="142"/>
        <w:jc w:val="both"/>
        <w:rPr>
          <w:sz w:val="16"/>
          <w:szCs w:val="16"/>
        </w:rPr>
      </w:pPr>
      <w:r w:rsidRPr="0070464A">
        <w:rPr>
          <w:sz w:val="16"/>
          <w:szCs w:val="16"/>
        </w:rPr>
        <w:t>*</w:t>
      </w:r>
      <w:r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47ADF" w:rsidRDefault="00047ADF" w:rsidP="00047ADF">
      <w:pPr>
        <w:pStyle w:val="Akapitzlist"/>
        <w:tabs>
          <w:tab w:val="left" w:pos="0"/>
          <w:tab w:val="left" w:leader="dot" w:pos="8789"/>
        </w:tabs>
        <w:ind w:left="0"/>
        <w:rPr>
          <w:rFonts w:ascii="Calibri" w:hAnsi="Calibri" w:cs="Calibri"/>
          <w:sz w:val="22"/>
          <w:szCs w:val="22"/>
          <w:lang w:eastAsia="pl-PL"/>
        </w:rPr>
      </w:pPr>
    </w:p>
    <w:p w:rsidR="00FB6B21" w:rsidRPr="00AC38BD" w:rsidRDefault="00FB6B21" w:rsidP="00FB6B21">
      <w:pPr>
        <w:suppressAutoHyphens/>
        <w:spacing w:after="120" w:line="240" w:lineRule="auto"/>
        <w:jc w:val="both"/>
        <w:rPr>
          <w:rFonts w:cs="Calibri"/>
          <w:bCs/>
          <w:lang w:eastAsia="pl-PL"/>
        </w:rPr>
      </w:pPr>
      <w:r>
        <w:rPr>
          <w:rFonts w:eastAsia="Times New Roman" w:cs="Calibri"/>
          <w:lang w:eastAsia="pl-PL"/>
        </w:rPr>
        <w:t xml:space="preserve">9. Wraz z Ofertą przekazuję </w:t>
      </w:r>
      <w:r w:rsidRPr="00AC38BD">
        <w:rPr>
          <w:rFonts w:eastAsia="Times New Roman" w:cs="Calibri"/>
          <w:lang w:eastAsia="pl-PL"/>
        </w:rPr>
        <w:t>następujące dokumenty</w:t>
      </w:r>
      <w:r>
        <w:rPr>
          <w:rFonts w:eastAsia="Times New Roman" w:cs="Calibri"/>
          <w:lang w:eastAsia="pl-PL"/>
        </w:rPr>
        <w:t>/oświadczenia</w:t>
      </w:r>
      <w:r w:rsidRPr="00AC38BD">
        <w:rPr>
          <w:rFonts w:eastAsia="Times New Roman" w:cs="Calibri"/>
          <w:lang w:eastAsia="pl-PL"/>
        </w:rPr>
        <w:t>:</w:t>
      </w:r>
    </w:p>
    <w:p w:rsidR="00FB6B21" w:rsidRPr="00AC38BD" w:rsidRDefault="00FB6B21" w:rsidP="00FB6B21">
      <w:pPr>
        <w:numPr>
          <w:ilvl w:val="0"/>
          <w:numId w:val="7"/>
        </w:numPr>
        <w:tabs>
          <w:tab w:val="clear" w:pos="360"/>
          <w:tab w:val="num" w:pos="540"/>
        </w:tabs>
        <w:suppressAutoHyphens/>
        <w:spacing w:after="0" w:line="240" w:lineRule="auto"/>
        <w:rPr>
          <w:rFonts w:eastAsia="Times New Roman" w:cs="Calibri"/>
          <w:lang w:eastAsia="pl-PL"/>
        </w:rPr>
      </w:pPr>
      <w:r w:rsidRPr="00AC38BD">
        <w:rPr>
          <w:rFonts w:eastAsia="Times New Roman" w:cs="Calibri"/>
          <w:lang w:eastAsia="pl-PL"/>
        </w:rPr>
        <w:t>……………………………….</w:t>
      </w:r>
    </w:p>
    <w:p w:rsidR="00FB6B21" w:rsidRPr="00AC38BD" w:rsidRDefault="00FB6B21" w:rsidP="00FB6B21">
      <w:pPr>
        <w:numPr>
          <w:ilvl w:val="0"/>
          <w:numId w:val="7"/>
        </w:numPr>
        <w:tabs>
          <w:tab w:val="clear" w:pos="360"/>
          <w:tab w:val="num" w:pos="540"/>
        </w:tabs>
        <w:suppressAutoHyphens/>
        <w:spacing w:after="0" w:line="240" w:lineRule="auto"/>
        <w:rPr>
          <w:rFonts w:eastAsia="Times New Roman" w:cs="Calibri"/>
          <w:lang w:eastAsia="pl-PL"/>
        </w:rPr>
      </w:pPr>
      <w:r w:rsidRPr="00AC38BD">
        <w:rPr>
          <w:rFonts w:eastAsia="Times New Roman" w:cs="Calibri"/>
          <w:lang w:eastAsia="pl-PL"/>
        </w:rPr>
        <w:t>……………………………….</w:t>
      </w:r>
    </w:p>
    <w:p w:rsidR="00FB6B21" w:rsidRPr="00AC38BD" w:rsidRDefault="00FB6B21" w:rsidP="00FB6B21">
      <w:pPr>
        <w:numPr>
          <w:ilvl w:val="0"/>
          <w:numId w:val="7"/>
        </w:numPr>
        <w:tabs>
          <w:tab w:val="clear" w:pos="360"/>
          <w:tab w:val="num" w:pos="540"/>
        </w:tabs>
        <w:suppressAutoHyphens/>
        <w:spacing w:after="0" w:line="240" w:lineRule="auto"/>
        <w:rPr>
          <w:rFonts w:eastAsia="Times New Roman" w:cs="Calibri"/>
          <w:lang w:eastAsia="pl-PL"/>
        </w:rPr>
      </w:pPr>
      <w:r w:rsidRPr="00AC38BD">
        <w:rPr>
          <w:rFonts w:eastAsia="Times New Roman" w:cs="Calibri"/>
          <w:lang w:eastAsia="pl-PL"/>
        </w:rPr>
        <w:t>……………………………….</w:t>
      </w:r>
    </w:p>
    <w:p w:rsidR="00FB6B21" w:rsidRPr="00AC38BD" w:rsidRDefault="00FB6B21" w:rsidP="00FB6B21">
      <w:pPr>
        <w:numPr>
          <w:ilvl w:val="0"/>
          <w:numId w:val="7"/>
        </w:numPr>
        <w:tabs>
          <w:tab w:val="clear" w:pos="360"/>
          <w:tab w:val="num" w:pos="540"/>
        </w:tabs>
        <w:suppressAutoHyphens/>
        <w:spacing w:after="0" w:line="240" w:lineRule="auto"/>
        <w:rPr>
          <w:rFonts w:eastAsia="Times New Roman" w:cs="Calibri"/>
          <w:lang w:eastAsia="pl-PL"/>
        </w:rPr>
      </w:pPr>
      <w:r w:rsidRPr="00AC38BD">
        <w:rPr>
          <w:rFonts w:eastAsia="Times New Roman" w:cs="Calibri"/>
          <w:lang w:eastAsia="pl-PL"/>
        </w:rPr>
        <w:t>……………………………….</w:t>
      </w:r>
    </w:p>
    <w:p w:rsidR="00FB6B21" w:rsidRPr="00AC38BD" w:rsidRDefault="00FB6B21" w:rsidP="00FB6B21">
      <w:pPr>
        <w:numPr>
          <w:ilvl w:val="0"/>
          <w:numId w:val="7"/>
        </w:numPr>
        <w:tabs>
          <w:tab w:val="clear" w:pos="360"/>
          <w:tab w:val="num" w:pos="540"/>
        </w:tabs>
        <w:suppressAutoHyphens/>
        <w:spacing w:after="0" w:line="240" w:lineRule="auto"/>
        <w:rPr>
          <w:rFonts w:eastAsia="Times New Roman" w:cs="Calibri"/>
          <w:lang w:eastAsia="pl-PL"/>
        </w:rPr>
      </w:pPr>
      <w:r w:rsidRPr="00AC38BD">
        <w:rPr>
          <w:rFonts w:eastAsia="Times New Roman" w:cs="Calibri"/>
          <w:lang w:eastAsia="pl-PL"/>
        </w:rPr>
        <w:t>……………………………….</w:t>
      </w:r>
    </w:p>
    <w:p w:rsidR="00DC73A5" w:rsidRPr="00AC38BD" w:rsidRDefault="00DC73A5" w:rsidP="00DC73A5">
      <w:pPr>
        <w:pStyle w:val="Akapitzlist"/>
        <w:tabs>
          <w:tab w:val="left" w:pos="567"/>
          <w:tab w:val="left" w:leader="dot" w:pos="8789"/>
        </w:tabs>
        <w:ind w:left="567"/>
        <w:rPr>
          <w:rFonts w:ascii="Calibri" w:hAnsi="Calibri" w:cs="Calibri"/>
          <w:sz w:val="22"/>
          <w:szCs w:val="22"/>
          <w:lang w:eastAsia="pl-PL"/>
        </w:rPr>
      </w:pPr>
    </w:p>
    <w:p w:rsidR="002C1158" w:rsidRDefault="002C1158" w:rsidP="002C1158"/>
    <w:p w:rsidR="00B42602" w:rsidRDefault="00B42602" w:rsidP="002C1158">
      <w:pPr>
        <w:rPr>
          <w:sz w:val="18"/>
          <w:szCs w:val="18"/>
        </w:rPr>
      </w:pPr>
    </w:p>
    <w:p w:rsidR="00B42602" w:rsidRDefault="00B42602" w:rsidP="002C1158">
      <w:bookmarkStart w:id="0" w:name="_GoBack"/>
      <w:bookmarkEnd w:id="0"/>
      <w:r>
        <w:rPr>
          <w:sz w:val="18"/>
          <w:szCs w:val="18"/>
        </w:rPr>
        <w:t>N</w:t>
      </w:r>
      <w:r>
        <w:rPr>
          <w:sz w:val="18"/>
          <w:szCs w:val="18"/>
        </w:rPr>
        <w:t>ależy podpisać kwalifikowanym podpisem elektronicznym</w:t>
      </w:r>
    </w:p>
    <w:sectPr w:rsidR="00B42602" w:rsidSect="009013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@PMingLiU"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948"/>
        </w:tabs>
        <w:ind w:left="948" w:hanging="360"/>
      </w:pPr>
      <w:rPr>
        <w:rFonts w:ascii="Symbol" w:hAnsi="Symbol" w:cs="Symbol"/>
      </w:r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Arial"/>
        <w:b w:val="0"/>
        <w:sz w:val="20"/>
        <w:szCs w:val="20"/>
      </w:rPr>
    </w:lvl>
    <w:lvl w:ilvl="1">
      <w:start w:val="6"/>
      <w:numFmt w:val="decimal"/>
      <w:lvlText w:val="%1.%2"/>
      <w:lvlJc w:val="left"/>
      <w:pPr>
        <w:tabs>
          <w:tab w:val="num" w:pos="704"/>
        </w:tabs>
        <w:ind w:left="704" w:hanging="420"/>
      </w:p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3" w15:restartNumberingAfterBreak="0">
    <w:nsid w:val="07EB6D44"/>
    <w:multiLevelType w:val="hybridMultilevel"/>
    <w:tmpl w:val="BE462A5C"/>
    <w:name w:val="WW8Num25232243"/>
    <w:lvl w:ilvl="0" w:tplc="808044FE">
      <w:start w:val="4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C13B0"/>
    <w:multiLevelType w:val="hybridMultilevel"/>
    <w:tmpl w:val="B0623CEA"/>
    <w:lvl w:ilvl="0" w:tplc="2652A026">
      <w:start w:val="1"/>
      <w:numFmt w:val="lowerLetter"/>
      <w:lvlText w:val="%1)"/>
      <w:lvlJc w:val="left"/>
      <w:pPr>
        <w:ind w:left="800" w:hanging="360"/>
      </w:pPr>
      <w:rPr>
        <w:b/>
        <w:i/>
      </w:rPr>
    </w:lvl>
    <w:lvl w:ilvl="1" w:tplc="3E303AA6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C2A0EA7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6A907E00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C058857E">
      <w:start w:val="16"/>
      <w:numFmt w:val="upperRoman"/>
      <w:pStyle w:val="Ciemnoniebieski"/>
      <w:lvlText w:val="%5."/>
      <w:lvlJc w:val="left"/>
      <w:pPr>
        <w:ind w:left="1050" w:hanging="720"/>
      </w:pPr>
      <w:rPr>
        <w:rFonts w:ascii="Arial" w:hAnsi="Arial" w:cs="Arial" w:hint="default"/>
        <w:b/>
        <w:color w:val="000080"/>
      </w:rPr>
    </w:lvl>
    <w:lvl w:ilvl="5" w:tplc="DA2EB918">
      <w:start w:val="1"/>
      <w:numFmt w:val="lowerLetter"/>
      <w:lvlText w:val="%6)"/>
      <w:lvlJc w:val="left"/>
      <w:pPr>
        <w:tabs>
          <w:tab w:val="num" w:pos="-1000"/>
        </w:tabs>
        <w:ind w:left="800" w:hanging="360"/>
      </w:pPr>
      <w:rPr>
        <w:rFonts w:asciiTheme="minorHAnsi" w:eastAsia="@PMingLiU" w:hAnsiTheme="minorHAnsi" w:cstheme="minorHAnsi" w:hint="default"/>
        <w:b w:val="0"/>
        <w:i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350C9"/>
    <w:multiLevelType w:val="hybridMultilevel"/>
    <w:tmpl w:val="8382B490"/>
    <w:lvl w:ilvl="0" w:tplc="7E064FCC">
      <w:start w:val="1"/>
      <w:numFmt w:val="bullet"/>
      <w:lvlText w:val=""/>
      <w:lvlJc w:val="left"/>
      <w:pPr>
        <w:ind w:left="1004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5D13927"/>
    <w:multiLevelType w:val="hybridMultilevel"/>
    <w:tmpl w:val="4DEE3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AB4040A"/>
    <w:multiLevelType w:val="hybridMultilevel"/>
    <w:tmpl w:val="B858BF0A"/>
    <w:name w:val="WW8Num252322"/>
    <w:lvl w:ilvl="0" w:tplc="84981DE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2BC103E"/>
    <w:multiLevelType w:val="hybridMultilevel"/>
    <w:tmpl w:val="4DEE3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A2786"/>
    <w:multiLevelType w:val="hybridMultilevel"/>
    <w:tmpl w:val="FCA279F6"/>
    <w:lvl w:ilvl="0" w:tplc="0000000B">
      <w:start w:val="1"/>
      <w:numFmt w:val="bullet"/>
      <w:lvlText w:val=""/>
      <w:lvlJc w:val="left"/>
      <w:pPr>
        <w:ind w:left="1724" w:hanging="360"/>
      </w:pPr>
      <w:rPr>
        <w:rFonts w:ascii="Symbol" w:hAnsi="Symbol" w:cs="Symbol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 w15:restartNumberingAfterBreak="0">
    <w:nsid w:val="3A7845E4"/>
    <w:multiLevelType w:val="hybridMultilevel"/>
    <w:tmpl w:val="EF5884AC"/>
    <w:lvl w:ilvl="0" w:tplc="A4921928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E1911E4"/>
    <w:multiLevelType w:val="hybridMultilevel"/>
    <w:tmpl w:val="4DEE3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EA28B4"/>
    <w:multiLevelType w:val="hybridMultilevel"/>
    <w:tmpl w:val="9850A46C"/>
    <w:lvl w:ilvl="0" w:tplc="71880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29E6D5D"/>
    <w:multiLevelType w:val="hybridMultilevel"/>
    <w:tmpl w:val="D180C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C1E0CDC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92E93"/>
    <w:multiLevelType w:val="multilevel"/>
    <w:tmpl w:val="9F34FE74"/>
    <w:lvl w:ilvl="0">
      <w:start w:val="1"/>
      <w:numFmt w:val="ordinal"/>
      <w:lvlText w:val="%1"/>
      <w:lvlJc w:val="left"/>
      <w:pPr>
        <w:tabs>
          <w:tab w:val="num" w:pos="502"/>
        </w:tabs>
        <w:ind w:left="502" w:hanging="360"/>
      </w:pPr>
      <w:rPr>
        <w:rFonts w:ascii="Verdana" w:hAnsi="Verdana" w:cs="Arial" w:hint="default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color w:val="auto"/>
        <w:sz w:val="20"/>
        <w:szCs w:val="18"/>
      </w:rPr>
    </w:lvl>
    <w:lvl w:ilvl="2">
      <w:start w:val="1"/>
      <w:numFmt w:val="lowerRoman"/>
      <w:lvlText w:val="%3)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02"/>
        </w:tabs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82"/>
        </w:tabs>
        <w:ind w:left="3382" w:hanging="360"/>
      </w:pPr>
      <w:rPr>
        <w:rFonts w:hint="default"/>
      </w:rPr>
    </w:lvl>
  </w:abstractNum>
  <w:abstractNum w:abstractNumId="17" w15:restartNumberingAfterBreak="0">
    <w:nsid w:val="4C226E00"/>
    <w:multiLevelType w:val="hybridMultilevel"/>
    <w:tmpl w:val="AB7C612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5CD5138F"/>
    <w:multiLevelType w:val="hybridMultilevel"/>
    <w:tmpl w:val="25AED2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D4581F"/>
    <w:multiLevelType w:val="hybridMultilevel"/>
    <w:tmpl w:val="DBEEFE32"/>
    <w:lvl w:ilvl="0" w:tplc="18FE1F6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8E1DCB"/>
    <w:multiLevelType w:val="hybridMultilevel"/>
    <w:tmpl w:val="7D02406C"/>
    <w:name w:val="WW8Num2523225"/>
    <w:lvl w:ilvl="0" w:tplc="67E2E41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EC5856"/>
    <w:multiLevelType w:val="hybridMultilevel"/>
    <w:tmpl w:val="4E42BCCE"/>
    <w:name w:val="WW8Num2523224"/>
    <w:lvl w:ilvl="0" w:tplc="3924884A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3C6AC8"/>
    <w:multiLevelType w:val="hybridMultilevel"/>
    <w:tmpl w:val="ED184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360E4C"/>
    <w:multiLevelType w:val="hybridMultilevel"/>
    <w:tmpl w:val="5A666BA8"/>
    <w:name w:val="WW8Num2523223"/>
    <w:lvl w:ilvl="0" w:tplc="160AC11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E84159"/>
    <w:multiLevelType w:val="hybridMultilevel"/>
    <w:tmpl w:val="AB6606D0"/>
    <w:lvl w:ilvl="0" w:tplc="A802E1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1C5A11"/>
    <w:multiLevelType w:val="hybridMultilevel"/>
    <w:tmpl w:val="0D08728A"/>
    <w:lvl w:ilvl="0" w:tplc="07B4C0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2"/>
  </w:num>
  <w:num w:numId="6">
    <w:abstractNumId w:val="4"/>
  </w:num>
  <w:num w:numId="7">
    <w:abstractNumId w:val="17"/>
  </w:num>
  <w:num w:numId="8">
    <w:abstractNumId w:val="8"/>
  </w:num>
  <w:num w:numId="9">
    <w:abstractNumId w:val="20"/>
  </w:num>
  <w:num w:numId="10">
    <w:abstractNumId w:val="24"/>
  </w:num>
  <w:num w:numId="11">
    <w:abstractNumId w:val="22"/>
  </w:num>
  <w:num w:numId="12">
    <w:abstractNumId w:val="1"/>
  </w:num>
  <w:num w:numId="13">
    <w:abstractNumId w:val="26"/>
  </w:num>
  <w:num w:numId="14">
    <w:abstractNumId w:val="11"/>
  </w:num>
  <w:num w:numId="15">
    <w:abstractNumId w:val="15"/>
  </w:num>
  <w:num w:numId="16">
    <w:abstractNumId w:val="6"/>
  </w:num>
  <w:num w:numId="17">
    <w:abstractNumId w:val="19"/>
  </w:num>
  <w:num w:numId="18">
    <w:abstractNumId w:val="23"/>
  </w:num>
  <w:num w:numId="19">
    <w:abstractNumId w:val="16"/>
  </w:num>
  <w:num w:numId="20">
    <w:abstractNumId w:val="18"/>
    <w:lvlOverride w:ilvl="0">
      <w:startOverride w:val="1"/>
    </w:lvlOverride>
  </w:num>
  <w:num w:numId="21">
    <w:abstractNumId w:val="14"/>
    <w:lvlOverride w:ilvl="0">
      <w:startOverride w:val="1"/>
    </w:lvlOverride>
  </w:num>
  <w:num w:numId="22">
    <w:abstractNumId w:val="7"/>
  </w:num>
  <w:num w:numId="23">
    <w:abstractNumId w:val="9"/>
  </w:num>
  <w:num w:numId="24">
    <w:abstractNumId w:val="12"/>
  </w:num>
  <w:num w:numId="25">
    <w:abstractNumId w:val="21"/>
  </w:num>
  <w:num w:numId="26">
    <w:abstractNumId w:val="3"/>
  </w:num>
  <w:num w:numId="27">
    <w:abstractNumId w:val="5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379"/>
    <w:rsid w:val="00012EDF"/>
    <w:rsid w:val="00031288"/>
    <w:rsid w:val="00047ADF"/>
    <w:rsid w:val="00070E79"/>
    <w:rsid w:val="0007729A"/>
    <w:rsid w:val="00087601"/>
    <w:rsid w:val="000925D9"/>
    <w:rsid w:val="00157677"/>
    <w:rsid w:val="00157F4A"/>
    <w:rsid w:val="002B7994"/>
    <w:rsid w:val="002C1158"/>
    <w:rsid w:val="002F01F6"/>
    <w:rsid w:val="003B7577"/>
    <w:rsid w:val="003E338A"/>
    <w:rsid w:val="004312EF"/>
    <w:rsid w:val="004946CD"/>
    <w:rsid w:val="004C643E"/>
    <w:rsid w:val="00510A5C"/>
    <w:rsid w:val="005B53B9"/>
    <w:rsid w:val="005F0300"/>
    <w:rsid w:val="005F2607"/>
    <w:rsid w:val="005F2E6B"/>
    <w:rsid w:val="0062739D"/>
    <w:rsid w:val="00635EA4"/>
    <w:rsid w:val="00650A93"/>
    <w:rsid w:val="006571D6"/>
    <w:rsid w:val="006B42BD"/>
    <w:rsid w:val="006F7593"/>
    <w:rsid w:val="00716FC3"/>
    <w:rsid w:val="00762DEF"/>
    <w:rsid w:val="007779D2"/>
    <w:rsid w:val="007F37AF"/>
    <w:rsid w:val="008328BC"/>
    <w:rsid w:val="00901379"/>
    <w:rsid w:val="00901460"/>
    <w:rsid w:val="009F195B"/>
    <w:rsid w:val="00A54DDC"/>
    <w:rsid w:val="00A65BCA"/>
    <w:rsid w:val="00AC1F06"/>
    <w:rsid w:val="00AD4A29"/>
    <w:rsid w:val="00AE0C88"/>
    <w:rsid w:val="00B30E34"/>
    <w:rsid w:val="00B42602"/>
    <w:rsid w:val="00BA3F8B"/>
    <w:rsid w:val="00BD6B93"/>
    <w:rsid w:val="00BF4661"/>
    <w:rsid w:val="00C50F94"/>
    <w:rsid w:val="00C67F27"/>
    <w:rsid w:val="00C74BE3"/>
    <w:rsid w:val="00C918E1"/>
    <w:rsid w:val="00DC73A5"/>
    <w:rsid w:val="00E05E87"/>
    <w:rsid w:val="00E27785"/>
    <w:rsid w:val="00EC0D03"/>
    <w:rsid w:val="00F147EE"/>
    <w:rsid w:val="00F16E4D"/>
    <w:rsid w:val="00FB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4F1A0"/>
  <w15:docId w15:val="{E8E59CAF-B28C-41F2-9645-2BEAC1F80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1379"/>
  </w:style>
  <w:style w:type="paragraph" w:styleId="Nagwek1">
    <w:name w:val="heading 1"/>
    <w:basedOn w:val="Normalny"/>
    <w:next w:val="Normalny"/>
    <w:link w:val="Nagwek1Znak"/>
    <w:qFormat/>
    <w:rsid w:val="00901379"/>
    <w:pPr>
      <w:numPr>
        <w:numId w:val="1"/>
      </w:numPr>
      <w:suppressAutoHyphens/>
      <w:spacing w:before="240" w:after="0" w:line="240" w:lineRule="auto"/>
      <w:outlineLvl w:val="0"/>
    </w:pPr>
    <w:rPr>
      <w:rFonts w:ascii="Arial" w:eastAsia="Times New Roman" w:hAnsi="Arial" w:cs="Arial"/>
      <w:b/>
      <w:sz w:val="24"/>
      <w:szCs w:val="20"/>
      <w:u w:val="single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01379"/>
    <w:pPr>
      <w:numPr>
        <w:ilvl w:val="1"/>
        <w:numId w:val="1"/>
      </w:numPr>
      <w:suppressAutoHyphens/>
      <w:spacing w:before="120" w:after="0" w:line="240" w:lineRule="auto"/>
      <w:outlineLvl w:val="1"/>
    </w:pPr>
    <w:rPr>
      <w:rFonts w:ascii="Arial" w:eastAsia="Times New Roman" w:hAnsi="Arial" w:cs="Arial"/>
      <w:b/>
      <w:sz w:val="24"/>
      <w:szCs w:val="20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901379"/>
    <w:pPr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901379"/>
    <w:pPr>
      <w:numPr>
        <w:ilvl w:val="3"/>
        <w:numId w:val="1"/>
      </w:numPr>
      <w:suppressAutoHyphens/>
      <w:spacing w:after="0" w:line="240" w:lineRule="auto"/>
      <w:ind w:left="354" w:firstLine="0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901379"/>
    <w:pPr>
      <w:numPr>
        <w:ilvl w:val="4"/>
        <w:numId w:val="1"/>
      </w:numPr>
      <w:suppressAutoHyphens/>
      <w:spacing w:after="0" w:line="240" w:lineRule="auto"/>
      <w:ind w:left="708" w:firstLine="0"/>
      <w:outlineLvl w:val="4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01379"/>
    <w:pPr>
      <w:numPr>
        <w:ilvl w:val="5"/>
        <w:numId w:val="1"/>
      </w:numPr>
      <w:suppressAutoHyphens/>
      <w:spacing w:after="0" w:line="240" w:lineRule="auto"/>
      <w:ind w:left="708" w:firstLine="0"/>
      <w:outlineLvl w:val="5"/>
    </w:pPr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901379"/>
    <w:pPr>
      <w:numPr>
        <w:ilvl w:val="6"/>
        <w:numId w:val="1"/>
      </w:numPr>
      <w:suppressAutoHyphens/>
      <w:spacing w:after="0" w:line="240" w:lineRule="auto"/>
      <w:ind w:left="708" w:firstLine="0"/>
      <w:outlineLvl w:val="6"/>
    </w:pPr>
    <w:rPr>
      <w:rFonts w:ascii="Times New Roman" w:eastAsia="Times New Roman" w:hAnsi="Times New Roman" w:cs="Times New Roman"/>
      <w:i/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901379"/>
    <w:pPr>
      <w:numPr>
        <w:ilvl w:val="7"/>
        <w:numId w:val="1"/>
      </w:numPr>
      <w:suppressAutoHyphens/>
      <w:spacing w:after="0" w:line="240" w:lineRule="auto"/>
      <w:ind w:left="708" w:firstLine="0"/>
      <w:outlineLvl w:val="7"/>
    </w:pPr>
    <w:rPr>
      <w:rFonts w:ascii="Times New Roman" w:eastAsia="Times New Roman" w:hAnsi="Times New Roman" w:cs="Times New Roman"/>
      <w:i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901379"/>
    <w:pPr>
      <w:numPr>
        <w:ilvl w:val="8"/>
        <w:numId w:val="1"/>
      </w:numPr>
      <w:suppressAutoHyphens/>
      <w:spacing w:after="0" w:line="240" w:lineRule="auto"/>
      <w:ind w:left="708" w:firstLine="0"/>
      <w:outlineLvl w:val="8"/>
    </w:pPr>
    <w:rPr>
      <w:rFonts w:ascii="Times New Roman" w:eastAsia="Times New Roman" w:hAnsi="Times New Roman" w:cs="Times New Roman"/>
      <w:i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1379"/>
    <w:rPr>
      <w:rFonts w:ascii="Arial" w:eastAsia="Times New Roman" w:hAnsi="Arial" w:cs="Arial"/>
      <w:b/>
      <w:sz w:val="24"/>
      <w:szCs w:val="20"/>
      <w:u w:val="single"/>
      <w:lang w:eastAsia="ar-SA"/>
    </w:rPr>
  </w:style>
  <w:style w:type="character" w:customStyle="1" w:styleId="Nagwek2Znak">
    <w:name w:val="Nagłówek 2 Znak"/>
    <w:basedOn w:val="Domylnaczcionkaakapitu"/>
    <w:link w:val="Nagwek2"/>
    <w:rsid w:val="00901379"/>
    <w:rPr>
      <w:rFonts w:ascii="Arial" w:eastAsia="Times New Roman" w:hAnsi="Arial" w:cs="Arial"/>
      <w:b/>
      <w:sz w:val="24"/>
      <w:szCs w:val="20"/>
      <w:lang w:val="x-none" w:eastAsia="ar-SA"/>
    </w:rPr>
  </w:style>
  <w:style w:type="character" w:customStyle="1" w:styleId="Nagwek3Znak">
    <w:name w:val="Nagłówek 3 Znak"/>
    <w:basedOn w:val="Domylnaczcionkaakapitu"/>
    <w:link w:val="Nagwek3"/>
    <w:rsid w:val="00901379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Nagwek4Znak">
    <w:name w:val="Nagłówek 4 Znak"/>
    <w:basedOn w:val="Domylnaczcionkaakapitu"/>
    <w:link w:val="Nagwek4"/>
    <w:rsid w:val="00901379"/>
    <w:rPr>
      <w:rFonts w:ascii="Times New Roman" w:eastAsia="Times New Roman" w:hAnsi="Times New Roman" w:cs="Times New Roman"/>
      <w:sz w:val="24"/>
      <w:szCs w:val="20"/>
      <w:u w:val="single"/>
      <w:lang w:eastAsia="ar-SA"/>
    </w:rPr>
  </w:style>
  <w:style w:type="character" w:customStyle="1" w:styleId="Nagwek5Znak">
    <w:name w:val="Nagłówek 5 Znak"/>
    <w:basedOn w:val="Domylnaczcionkaakapitu"/>
    <w:link w:val="Nagwek5"/>
    <w:rsid w:val="00901379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901379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character" w:customStyle="1" w:styleId="Nagwek7Znak">
    <w:name w:val="Nagłówek 7 Znak"/>
    <w:basedOn w:val="Domylnaczcionkaakapitu"/>
    <w:link w:val="Nagwek7"/>
    <w:rsid w:val="00901379"/>
    <w:rPr>
      <w:rFonts w:ascii="Times New Roman" w:eastAsia="Times New Roman" w:hAnsi="Times New Roman" w:cs="Times New Roman"/>
      <w:i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901379"/>
    <w:rPr>
      <w:rFonts w:ascii="Times New Roman" w:eastAsia="Times New Roman" w:hAnsi="Times New Roman" w:cs="Times New Roman"/>
      <w:i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901379"/>
    <w:rPr>
      <w:rFonts w:ascii="Times New Roman" w:eastAsia="Times New Roman" w:hAnsi="Times New Roman" w:cs="Times New Roman"/>
      <w:i/>
      <w:sz w:val="20"/>
      <w:szCs w:val="20"/>
      <w:lang w:eastAsia="ar-SA"/>
    </w:rPr>
  </w:style>
  <w:style w:type="table" w:customStyle="1" w:styleId="attisanaliza">
    <w:name w:val="attis analiza"/>
    <w:basedOn w:val="Standardowy"/>
    <w:uiPriority w:val="45"/>
    <w:rsid w:val="00716FC3"/>
    <w:pPr>
      <w:spacing w:after="0" w:line="240" w:lineRule="auto"/>
    </w:pPr>
    <w:rPr>
      <w:bCs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716FC3"/>
  </w:style>
  <w:style w:type="character" w:customStyle="1" w:styleId="WW8Num4z0">
    <w:name w:val="WW8Num4z0"/>
    <w:rsid w:val="00716FC3"/>
    <w:rPr>
      <w:rFonts w:ascii="Symbol" w:hAnsi="Symbol" w:cs="Symbol"/>
    </w:rPr>
  </w:style>
  <w:style w:type="character" w:customStyle="1" w:styleId="WW8Num5z0">
    <w:name w:val="WW8Num5z0"/>
    <w:rsid w:val="00716FC3"/>
    <w:rPr>
      <w:rFonts w:ascii="Symbol" w:hAnsi="Symbol" w:cs="Symbol"/>
      <w:sz w:val="18"/>
      <w:szCs w:val="18"/>
    </w:rPr>
  </w:style>
  <w:style w:type="character" w:customStyle="1" w:styleId="WW8Num6z0">
    <w:name w:val="WW8Num6z0"/>
    <w:rsid w:val="00716FC3"/>
    <w:rPr>
      <w:rFonts w:ascii="Symbol" w:hAnsi="Symbol" w:cs="Symbol"/>
      <w:b/>
      <w:i w:val="0"/>
      <w:sz w:val="18"/>
      <w:szCs w:val="18"/>
    </w:rPr>
  </w:style>
  <w:style w:type="character" w:customStyle="1" w:styleId="WW8Num7z0">
    <w:name w:val="WW8Num7z0"/>
    <w:rsid w:val="00716FC3"/>
    <w:rPr>
      <w:rFonts w:ascii="Symbol" w:hAnsi="Symbol" w:cs="Wingdings"/>
      <w:b/>
    </w:rPr>
  </w:style>
  <w:style w:type="character" w:customStyle="1" w:styleId="WW8Num8z0">
    <w:name w:val="WW8Num8z0"/>
    <w:rsid w:val="00716FC3"/>
    <w:rPr>
      <w:rFonts w:ascii="Symbol" w:hAnsi="Symbol" w:cs="Symbol"/>
    </w:rPr>
  </w:style>
  <w:style w:type="character" w:customStyle="1" w:styleId="WW8Num10z0">
    <w:name w:val="WW8Num10z0"/>
    <w:rsid w:val="00716FC3"/>
    <w:rPr>
      <w:rFonts w:ascii="Times New Roman" w:hAnsi="Times New Roman" w:cs="Times New Roman"/>
    </w:rPr>
  </w:style>
  <w:style w:type="character" w:customStyle="1" w:styleId="WW8Num11z0">
    <w:name w:val="WW8Num11z0"/>
    <w:rsid w:val="00716FC3"/>
    <w:rPr>
      <w:rFonts w:ascii="Symbol" w:hAnsi="Symbol" w:cs="Symbol"/>
    </w:rPr>
  </w:style>
  <w:style w:type="character" w:customStyle="1" w:styleId="WW8Num12z0">
    <w:name w:val="WW8Num12z0"/>
    <w:rsid w:val="00716FC3"/>
    <w:rPr>
      <w:rFonts w:ascii="Symbol" w:hAnsi="Symbol" w:cs="Symbol"/>
    </w:rPr>
  </w:style>
  <w:style w:type="character" w:customStyle="1" w:styleId="WW8Num13z0">
    <w:name w:val="WW8Num13z0"/>
    <w:rsid w:val="00716FC3"/>
    <w:rPr>
      <w:rFonts w:ascii="Tahoma" w:hAnsi="Tahoma" w:cs="Tahoma"/>
      <w:b/>
      <w:i w:val="0"/>
      <w:sz w:val="18"/>
      <w:szCs w:val="18"/>
    </w:rPr>
  </w:style>
  <w:style w:type="character" w:customStyle="1" w:styleId="WW8Num17z0">
    <w:name w:val="WW8Num17z0"/>
    <w:rsid w:val="00716FC3"/>
    <w:rPr>
      <w:rFonts w:ascii="Arial" w:hAnsi="Arial" w:cs="Arial"/>
      <w:b w:val="0"/>
      <w:sz w:val="20"/>
      <w:szCs w:val="20"/>
    </w:rPr>
  </w:style>
  <w:style w:type="character" w:customStyle="1" w:styleId="WW8Num21z0">
    <w:name w:val="WW8Num21z0"/>
    <w:rsid w:val="00716FC3"/>
    <w:rPr>
      <w:rFonts w:ascii="Times New Roman" w:hAnsi="Times New Roman" w:cs="Times New Roman"/>
    </w:rPr>
  </w:style>
  <w:style w:type="character" w:customStyle="1" w:styleId="WW8Num22z0">
    <w:name w:val="WW8Num22z0"/>
    <w:rsid w:val="00716FC3"/>
    <w:rPr>
      <w:rFonts w:ascii="Symbol" w:hAnsi="Symbol" w:cs="Symbol"/>
    </w:rPr>
  </w:style>
  <w:style w:type="character" w:customStyle="1" w:styleId="WW8Num23z0">
    <w:name w:val="WW8Num23z0"/>
    <w:rsid w:val="00716FC3"/>
    <w:rPr>
      <w:b w:val="0"/>
    </w:rPr>
  </w:style>
  <w:style w:type="character" w:customStyle="1" w:styleId="WW8Num24z0">
    <w:name w:val="WW8Num24z0"/>
    <w:rsid w:val="00716FC3"/>
    <w:rPr>
      <w:color w:val="auto"/>
    </w:rPr>
  </w:style>
  <w:style w:type="character" w:customStyle="1" w:styleId="WW8Num30z0">
    <w:name w:val="WW8Num30z0"/>
    <w:rsid w:val="00716FC3"/>
    <w:rPr>
      <w:rFonts w:ascii="Tahoma" w:hAnsi="Tahoma" w:cs="Tahoma"/>
      <w:sz w:val="20"/>
      <w:szCs w:val="20"/>
    </w:rPr>
  </w:style>
  <w:style w:type="character" w:customStyle="1" w:styleId="WW8Num31z0">
    <w:name w:val="WW8Num31z0"/>
    <w:rsid w:val="00716FC3"/>
    <w:rPr>
      <w:rFonts w:ascii="Symbol" w:hAnsi="Symbol" w:cs="Symbol"/>
    </w:rPr>
  </w:style>
  <w:style w:type="character" w:customStyle="1" w:styleId="WW8Num32z0">
    <w:name w:val="WW8Num32z0"/>
    <w:rsid w:val="00716FC3"/>
    <w:rPr>
      <w:rFonts w:ascii="Symbol" w:hAnsi="Symbol" w:cs="Symbol"/>
    </w:rPr>
  </w:style>
  <w:style w:type="character" w:customStyle="1" w:styleId="WW8Num34z0">
    <w:name w:val="WW8Num34z0"/>
    <w:rsid w:val="00716FC3"/>
    <w:rPr>
      <w:rFonts w:ascii="Symbol" w:hAnsi="Symbol" w:cs="Symbol"/>
    </w:rPr>
  </w:style>
  <w:style w:type="character" w:customStyle="1" w:styleId="WW8Num35z0">
    <w:name w:val="WW8Num35z0"/>
    <w:rsid w:val="00716FC3"/>
    <w:rPr>
      <w:rFonts w:ascii="Verdana" w:hAnsi="Verdana" w:cs="Verdana"/>
    </w:rPr>
  </w:style>
  <w:style w:type="character" w:customStyle="1" w:styleId="WW8Num36z0">
    <w:name w:val="WW8Num36z0"/>
    <w:rsid w:val="00716FC3"/>
    <w:rPr>
      <w:rFonts w:ascii="Symbol" w:hAnsi="Symbol" w:cs="Symbol"/>
    </w:rPr>
  </w:style>
  <w:style w:type="character" w:customStyle="1" w:styleId="WW8Num37z0">
    <w:name w:val="WW8Num37z0"/>
    <w:rsid w:val="00716FC3"/>
    <w:rPr>
      <w:color w:val="auto"/>
    </w:rPr>
  </w:style>
  <w:style w:type="character" w:customStyle="1" w:styleId="WW8Num38z0">
    <w:name w:val="WW8Num38z0"/>
    <w:rsid w:val="00716FC3"/>
    <w:rPr>
      <w:rFonts w:ascii="Symbol" w:hAnsi="Symbol" w:cs="Symbol"/>
    </w:rPr>
  </w:style>
  <w:style w:type="character" w:customStyle="1" w:styleId="WW8Num39z0">
    <w:name w:val="WW8Num39z0"/>
    <w:rsid w:val="00716FC3"/>
    <w:rPr>
      <w:rFonts w:ascii="Symbol" w:hAnsi="Symbol" w:cs="Symbol"/>
    </w:rPr>
  </w:style>
  <w:style w:type="character" w:customStyle="1" w:styleId="WW8Num40z0">
    <w:name w:val="WW8Num40z0"/>
    <w:rsid w:val="00716FC3"/>
    <w:rPr>
      <w:rFonts w:ascii="Tahoma" w:hAnsi="Tahoma" w:cs="Tahoma"/>
      <w:b/>
      <w:i w:val="0"/>
      <w:sz w:val="18"/>
      <w:szCs w:val="18"/>
    </w:rPr>
  </w:style>
  <w:style w:type="character" w:customStyle="1" w:styleId="Absatz-Standardschriftart">
    <w:name w:val="Absatz-Standardschriftart"/>
    <w:rsid w:val="00716FC3"/>
  </w:style>
  <w:style w:type="character" w:customStyle="1" w:styleId="WW-Absatz-Standardschriftart">
    <w:name w:val="WW-Absatz-Standardschriftart"/>
    <w:rsid w:val="00716FC3"/>
  </w:style>
  <w:style w:type="character" w:customStyle="1" w:styleId="WW-Absatz-Standardschriftart1">
    <w:name w:val="WW-Absatz-Standardschriftart1"/>
    <w:rsid w:val="00716FC3"/>
  </w:style>
  <w:style w:type="character" w:customStyle="1" w:styleId="WW8Num14z0">
    <w:name w:val="WW8Num14z0"/>
    <w:rsid w:val="00716FC3"/>
    <w:rPr>
      <w:rFonts w:ascii="Tahoma" w:hAnsi="Tahoma" w:cs="Tahoma"/>
    </w:rPr>
  </w:style>
  <w:style w:type="character" w:customStyle="1" w:styleId="WW8Num15z0">
    <w:name w:val="WW8Num15z0"/>
    <w:rsid w:val="00716FC3"/>
    <w:rPr>
      <w:rFonts w:ascii="Times New Roman" w:hAnsi="Times New Roman" w:cs="Times New Roman"/>
    </w:rPr>
  </w:style>
  <w:style w:type="character" w:customStyle="1" w:styleId="WW8Num15z1">
    <w:name w:val="WW8Num15z1"/>
    <w:rsid w:val="00716FC3"/>
    <w:rPr>
      <w:rFonts w:ascii="Courier New" w:hAnsi="Courier New" w:cs="Courier New"/>
    </w:rPr>
  </w:style>
  <w:style w:type="character" w:customStyle="1" w:styleId="WW8Num15z2">
    <w:name w:val="WW8Num15z2"/>
    <w:rsid w:val="00716FC3"/>
    <w:rPr>
      <w:rFonts w:ascii="Wingdings" w:hAnsi="Wingdings" w:cs="Wingdings"/>
    </w:rPr>
  </w:style>
  <w:style w:type="character" w:customStyle="1" w:styleId="WW8Num15z4">
    <w:name w:val="WW8Num15z4"/>
    <w:rsid w:val="00716FC3"/>
    <w:rPr>
      <w:rFonts w:ascii="Courier New" w:hAnsi="Courier New" w:cs="Courier New"/>
    </w:rPr>
  </w:style>
  <w:style w:type="character" w:customStyle="1" w:styleId="WW8Num15z5">
    <w:name w:val="WW8Num15z5"/>
    <w:rsid w:val="00716FC3"/>
    <w:rPr>
      <w:rFonts w:ascii="Wingdings" w:hAnsi="Wingdings" w:cs="Wingdings"/>
    </w:rPr>
  </w:style>
  <w:style w:type="character" w:customStyle="1" w:styleId="WW8Num16z0">
    <w:name w:val="WW8Num16z0"/>
    <w:rsid w:val="00716FC3"/>
    <w:rPr>
      <w:rFonts w:ascii="Symbol" w:hAnsi="Symbol" w:cs="Symbol"/>
    </w:rPr>
  </w:style>
  <w:style w:type="character" w:customStyle="1" w:styleId="WW8Num20z0">
    <w:name w:val="WW8Num20z0"/>
    <w:rsid w:val="00716FC3"/>
    <w:rPr>
      <w:rFonts w:ascii="Symbol" w:hAnsi="Symbol" w:cs="Symbol"/>
    </w:rPr>
  </w:style>
  <w:style w:type="character" w:customStyle="1" w:styleId="WW8Num25z0">
    <w:name w:val="WW8Num25z0"/>
    <w:rsid w:val="00716FC3"/>
    <w:rPr>
      <w:color w:val="auto"/>
    </w:rPr>
  </w:style>
  <w:style w:type="character" w:customStyle="1" w:styleId="WW8Num27z0">
    <w:name w:val="WW8Num27z0"/>
    <w:rsid w:val="00716FC3"/>
    <w:rPr>
      <w:rFonts w:ascii="Times New Roman" w:hAnsi="Times New Roman" w:cs="Times New Roman"/>
    </w:rPr>
  </w:style>
  <w:style w:type="character" w:customStyle="1" w:styleId="WW8Num28z0">
    <w:name w:val="WW8Num28z0"/>
    <w:rsid w:val="00716FC3"/>
    <w:rPr>
      <w:rFonts w:ascii="Times New Roman" w:hAnsi="Times New Roman" w:cs="Times New Roman"/>
    </w:rPr>
  </w:style>
  <w:style w:type="character" w:customStyle="1" w:styleId="WW8Num29z0">
    <w:name w:val="WW8Num29z0"/>
    <w:rsid w:val="00716FC3"/>
    <w:rPr>
      <w:rFonts w:ascii="Symbol" w:hAnsi="Symbol" w:cs="Symbol"/>
    </w:rPr>
  </w:style>
  <w:style w:type="character" w:customStyle="1" w:styleId="WW8Num42z0">
    <w:name w:val="WW8Num42z0"/>
    <w:rsid w:val="00716FC3"/>
    <w:rPr>
      <w:color w:val="auto"/>
    </w:rPr>
  </w:style>
  <w:style w:type="character" w:customStyle="1" w:styleId="WW8Num43z0">
    <w:name w:val="WW8Num43z0"/>
    <w:rsid w:val="00716FC3"/>
    <w:rPr>
      <w:rFonts w:ascii="Symbol" w:hAnsi="Symbol" w:cs="Symbol"/>
    </w:rPr>
  </w:style>
  <w:style w:type="character" w:customStyle="1" w:styleId="WW8Num44z0">
    <w:name w:val="WW8Num44z0"/>
    <w:rsid w:val="00716FC3"/>
    <w:rPr>
      <w:b/>
    </w:rPr>
  </w:style>
  <w:style w:type="character" w:customStyle="1" w:styleId="WW8Num45z0">
    <w:name w:val="WW8Num45z0"/>
    <w:rsid w:val="00716FC3"/>
    <w:rPr>
      <w:rFonts w:ascii="Symbol" w:hAnsi="Symbol" w:cs="Symbol"/>
    </w:rPr>
  </w:style>
  <w:style w:type="character" w:customStyle="1" w:styleId="WW8Num46z0">
    <w:name w:val="WW8Num46z0"/>
    <w:rsid w:val="00716FC3"/>
    <w:rPr>
      <w:rFonts w:ascii="Symbol" w:hAnsi="Symbol" w:cs="Symbol"/>
    </w:rPr>
  </w:style>
  <w:style w:type="character" w:customStyle="1" w:styleId="WW8Num47z0">
    <w:name w:val="WW8Num47z0"/>
    <w:rsid w:val="00716FC3"/>
    <w:rPr>
      <w:rFonts w:ascii="Times New Roman" w:hAnsi="Times New Roman" w:cs="Times New Roman"/>
    </w:rPr>
  </w:style>
  <w:style w:type="character" w:customStyle="1" w:styleId="WW-Absatz-Standardschriftart11">
    <w:name w:val="WW-Absatz-Standardschriftart11"/>
    <w:rsid w:val="00716FC3"/>
  </w:style>
  <w:style w:type="character" w:customStyle="1" w:styleId="WW-Absatz-Standardschriftart111">
    <w:name w:val="WW-Absatz-Standardschriftart111"/>
    <w:rsid w:val="00716FC3"/>
  </w:style>
  <w:style w:type="character" w:customStyle="1" w:styleId="WW8Num18z0">
    <w:name w:val="WW8Num18z0"/>
    <w:rsid w:val="00716FC3"/>
    <w:rPr>
      <w:rFonts w:ascii="Symbol" w:hAnsi="Symbol" w:cs="Symbol"/>
    </w:rPr>
  </w:style>
  <w:style w:type="character" w:customStyle="1" w:styleId="WW8Num19z0">
    <w:name w:val="WW8Num19z0"/>
    <w:rsid w:val="00716FC3"/>
    <w:rPr>
      <w:rFonts w:ascii="Times New Roman" w:hAnsi="Times New Roman" w:cs="Times New Roman"/>
    </w:rPr>
  </w:style>
  <w:style w:type="character" w:customStyle="1" w:styleId="WW8Num33z0">
    <w:name w:val="WW8Num33z0"/>
    <w:rsid w:val="00716FC3"/>
    <w:rPr>
      <w:rFonts w:ascii="Times New Roman" w:hAnsi="Times New Roman" w:cs="Times New Roman"/>
    </w:rPr>
  </w:style>
  <w:style w:type="character" w:customStyle="1" w:styleId="WW8Num41z0">
    <w:name w:val="WW8Num41z0"/>
    <w:rsid w:val="00716FC3"/>
    <w:rPr>
      <w:rFonts w:ascii="Symbol" w:hAnsi="Symbol" w:cs="Symbol"/>
    </w:rPr>
  </w:style>
  <w:style w:type="character" w:customStyle="1" w:styleId="WW8Num48z0">
    <w:name w:val="WW8Num48z0"/>
    <w:rsid w:val="00716FC3"/>
    <w:rPr>
      <w:rFonts w:ascii="Symbol" w:hAnsi="Symbol" w:cs="Symbol"/>
    </w:rPr>
  </w:style>
  <w:style w:type="character" w:customStyle="1" w:styleId="WW8Num50z0">
    <w:name w:val="WW8Num50z0"/>
    <w:rsid w:val="00716FC3"/>
    <w:rPr>
      <w:color w:val="auto"/>
    </w:rPr>
  </w:style>
  <w:style w:type="character" w:customStyle="1" w:styleId="WW-Absatz-Standardschriftart1111">
    <w:name w:val="WW-Absatz-Standardschriftart1111"/>
    <w:rsid w:val="00716FC3"/>
  </w:style>
  <w:style w:type="character" w:customStyle="1" w:styleId="WW8Num15z3">
    <w:name w:val="WW8Num15z3"/>
    <w:rsid w:val="00716FC3"/>
    <w:rPr>
      <w:rFonts w:ascii="Symbol" w:hAnsi="Symbol" w:cs="Symbol"/>
    </w:rPr>
  </w:style>
  <w:style w:type="character" w:customStyle="1" w:styleId="WW8Num16z1">
    <w:name w:val="WW8Num16z1"/>
    <w:rsid w:val="00716FC3"/>
    <w:rPr>
      <w:rFonts w:ascii="Courier New" w:hAnsi="Courier New" w:cs="Courier New"/>
    </w:rPr>
  </w:style>
  <w:style w:type="character" w:customStyle="1" w:styleId="WW8Num16z2">
    <w:name w:val="WW8Num16z2"/>
    <w:rsid w:val="00716FC3"/>
    <w:rPr>
      <w:rFonts w:ascii="Wingdings" w:hAnsi="Wingdings" w:cs="Wingdings"/>
    </w:rPr>
  </w:style>
  <w:style w:type="character" w:customStyle="1" w:styleId="WW8Num18z1">
    <w:name w:val="WW8Num18z1"/>
    <w:rsid w:val="00716FC3"/>
    <w:rPr>
      <w:rFonts w:ascii="Courier New" w:hAnsi="Courier New" w:cs="Courier New"/>
    </w:rPr>
  </w:style>
  <w:style w:type="character" w:customStyle="1" w:styleId="WW8Num18z2">
    <w:name w:val="WW8Num18z2"/>
    <w:rsid w:val="00716FC3"/>
    <w:rPr>
      <w:rFonts w:ascii="Wingdings" w:hAnsi="Wingdings" w:cs="Wingdings"/>
    </w:rPr>
  </w:style>
  <w:style w:type="character" w:customStyle="1" w:styleId="WW8Num19z1">
    <w:name w:val="WW8Num19z1"/>
    <w:rsid w:val="00716FC3"/>
    <w:rPr>
      <w:rFonts w:ascii="Symbol" w:hAnsi="Symbol" w:cs="Symbol"/>
    </w:rPr>
  </w:style>
  <w:style w:type="character" w:customStyle="1" w:styleId="WW8Num19z2">
    <w:name w:val="WW8Num19z2"/>
    <w:rsid w:val="00716FC3"/>
    <w:rPr>
      <w:rFonts w:ascii="Wingdings" w:hAnsi="Wingdings" w:cs="Wingdings"/>
    </w:rPr>
  </w:style>
  <w:style w:type="character" w:customStyle="1" w:styleId="WW8Num19z4">
    <w:name w:val="WW8Num19z4"/>
    <w:rsid w:val="00716FC3"/>
    <w:rPr>
      <w:rFonts w:ascii="Courier New" w:hAnsi="Courier New" w:cs="Courier New"/>
    </w:rPr>
  </w:style>
  <w:style w:type="character" w:customStyle="1" w:styleId="WW8Num20z1">
    <w:name w:val="WW8Num20z1"/>
    <w:rsid w:val="00716FC3"/>
    <w:rPr>
      <w:rFonts w:ascii="Courier New" w:hAnsi="Courier New" w:cs="Courier New"/>
    </w:rPr>
  </w:style>
  <w:style w:type="character" w:customStyle="1" w:styleId="WW8Num20z2">
    <w:name w:val="WW8Num20z2"/>
    <w:rsid w:val="00716FC3"/>
    <w:rPr>
      <w:rFonts w:ascii="Wingdings" w:hAnsi="Wingdings" w:cs="Wingdings"/>
    </w:rPr>
  </w:style>
  <w:style w:type="character" w:customStyle="1" w:styleId="WW8Num21z1">
    <w:name w:val="WW8Num21z1"/>
    <w:rsid w:val="00716FC3"/>
    <w:rPr>
      <w:rFonts w:ascii="Tahoma" w:hAnsi="Tahoma" w:cs="Tahoma"/>
    </w:rPr>
  </w:style>
  <w:style w:type="character" w:customStyle="1" w:styleId="WW8Num21z2">
    <w:name w:val="WW8Num21z2"/>
    <w:rsid w:val="00716FC3"/>
    <w:rPr>
      <w:rFonts w:ascii="Symbol" w:hAnsi="Symbol" w:cs="Symbol"/>
    </w:rPr>
  </w:style>
  <w:style w:type="character" w:customStyle="1" w:styleId="WW8Num21z4">
    <w:name w:val="WW8Num21z4"/>
    <w:rsid w:val="00716FC3"/>
    <w:rPr>
      <w:rFonts w:ascii="Courier New" w:hAnsi="Courier New" w:cs="Courier New"/>
    </w:rPr>
  </w:style>
  <w:style w:type="character" w:customStyle="1" w:styleId="WW8Num21z5">
    <w:name w:val="WW8Num21z5"/>
    <w:rsid w:val="00716FC3"/>
    <w:rPr>
      <w:rFonts w:ascii="Wingdings" w:hAnsi="Wingdings" w:cs="Wingdings"/>
    </w:rPr>
  </w:style>
  <w:style w:type="character" w:customStyle="1" w:styleId="WW8Num22z1">
    <w:name w:val="WW8Num22z1"/>
    <w:rsid w:val="00716FC3"/>
    <w:rPr>
      <w:rFonts w:ascii="Courier New" w:hAnsi="Courier New" w:cs="Courier New"/>
    </w:rPr>
  </w:style>
  <w:style w:type="character" w:customStyle="1" w:styleId="WW8Num22z2">
    <w:name w:val="WW8Num22z2"/>
    <w:rsid w:val="00716FC3"/>
    <w:rPr>
      <w:rFonts w:ascii="Wingdings" w:hAnsi="Wingdings" w:cs="Wingdings"/>
    </w:rPr>
  </w:style>
  <w:style w:type="character" w:customStyle="1" w:styleId="WW8Num35z1">
    <w:name w:val="WW8Num35z1"/>
    <w:rsid w:val="00716FC3"/>
    <w:rPr>
      <w:rFonts w:ascii="Courier New" w:hAnsi="Courier New" w:cs="Courier New"/>
    </w:rPr>
  </w:style>
  <w:style w:type="character" w:customStyle="1" w:styleId="WW8Num35z2">
    <w:name w:val="WW8Num35z2"/>
    <w:rsid w:val="00716FC3"/>
    <w:rPr>
      <w:rFonts w:ascii="Wingdings" w:hAnsi="Wingdings" w:cs="Wingdings"/>
    </w:rPr>
  </w:style>
  <w:style w:type="character" w:customStyle="1" w:styleId="WW8Num35z3">
    <w:name w:val="WW8Num35z3"/>
    <w:rsid w:val="00716FC3"/>
    <w:rPr>
      <w:rFonts w:ascii="Symbol" w:hAnsi="Symbol" w:cs="Symbol"/>
    </w:rPr>
  </w:style>
  <w:style w:type="character" w:customStyle="1" w:styleId="WW8Num36z1">
    <w:name w:val="WW8Num36z1"/>
    <w:rsid w:val="00716FC3"/>
    <w:rPr>
      <w:rFonts w:ascii="Courier New" w:hAnsi="Courier New" w:cs="Courier New"/>
    </w:rPr>
  </w:style>
  <w:style w:type="character" w:customStyle="1" w:styleId="WW8Num36z2">
    <w:name w:val="WW8Num36z2"/>
    <w:rsid w:val="00716FC3"/>
    <w:rPr>
      <w:rFonts w:ascii="Wingdings" w:hAnsi="Wingdings" w:cs="Wingdings"/>
    </w:rPr>
  </w:style>
  <w:style w:type="character" w:customStyle="1" w:styleId="WW8Num38z1">
    <w:name w:val="WW8Num38z1"/>
    <w:rsid w:val="00716FC3"/>
    <w:rPr>
      <w:rFonts w:ascii="Courier New" w:hAnsi="Courier New" w:cs="Courier New"/>
    </w:rPr>
  </w:style>
  <w:style w:type="character" w:customStyle="1" w:styleId="WW8Num38z2">
    <w:name w:val="WW8Num38z2"/>
    <w:rsid w:val="00716FC3"/>
    <w:rPr>
      <w:rFonts w:ascii="Wingdings" w:hAnsi="Wingdings" w:cs="Wingdings"/>
    </w:rPr>
  </w:style>
  <w:style w:type="character" w:customStyle="1" w:styleId="WW8Num41z1">
    <w:name w:val="WW8Num41z1"/>
    <w:rsid w:val="00716FC3"/>
    <w:rPr>
      <w:rFonts w:ascii="Courier New" w:hAnsi="Courier New" w:cs="Courier New"/>
    </w:rPr>
  </w:style>
  <w:style w:type="character" w:customStyle="1" w:styleId="WW8Num41z2">
    <w:name w:val="WW8Num41z2"/>
    <w:rsid w:val="00716FC3"/>
    <w:rPr>
      <w:rFonts w:ascii="Wingdings" w:hAnsi="Wingdings" w:cs="Wingdings"/>
    </w:rPr>
  </w:style>
  <w:style w:type="character" w:customStyle="1" w:styleId="WW8Num43z1">
    <w:name w:val="WW8Num43z1"/>
    <w:rsid w:val="00716FC3"/>
    <w:rPr>
      <w:rFonts w:ascii="Courier New" w:hAnsi="Courier New" w:cs="Courier New"/>
    </w:rPr>
  </w:style>
  <w:style w:type="character" w:customStyle="1" w:styleId="WW8Num43z2">
    <w:name w:val="WW8Num43z2"/>
    <w:rsid w:val="00716FC3"/>
    <w:rPr>
      <w:rFonts w:ascii="Wingdings" w:hAnsi="Wingdings" w:cs="Wingdings"/>
    </w:rPr>
  </w:style>
  <w:style w:type="character" w:customStyle="1" w:styleId="WW8Num49z0">
    <w:name w:val="WW8Num49z0"/>
    <w:rsid w:val="00716FC3"/>
    <w:rPr>
      <w:b w:val="0"/>
    </w:rPr>
  </w:style>
  <w:style w:type="character" w:customStyle="1" w:styleId="WW8Num52z0">
    <w:name w:val="WW8Num52z0"/>
    <w:rsid w:val="00716FC3"/>
    <w:rPr>
      <w:b/>
    </w:rPr>
  </w:style>
  <w:style w:type="character" w:customStyle="1" w:styleId="WW8Num53z0">
    <w:name w:val="WW8Num53z0"/>
    <w:rsid w:val="00716FC3"/>
    <w:rPr>
      <w:rFonts w:ascii="Symbol" w:hAnsi="Symbol" w:cs="Symbol"/>
    </w:rPr>
  </w:style>
  <w:style w:type="character" w:customStyle="1" w:styleId="WW8Num53z1">
    <w:name w:val="WW8Num53z1"/>
    <w:rsid w:val="00716FC3"/>
    <w:rPr>
      <w:rFonts w:ascii="Courier New" w:hAnsi="Courier New" w:cs="Courier New"/>
    </w:rPr>
  </w:style>
  <w:style w:type="character" w:customStyle="1" w:styleId="WW8Num53z2">
    <w:name w:val="WW8Num53z2"/>
    <w:rsid w:val="00716FC3"/>
    <w:rPr>
      <w:rFonts w:ascii="Wingdings" w:hAnsi="Wingdings" w:cs="Wingdings"/>
    </w:rPr>
  </w:style>
  <w:style w:type="character" w:customStyle="1" w:styleId="WW8Num54z0">
    <w:name w:val="WW8Num54z0"/>
    <w:rsid w:val="00716FC3"/>
    <w:rPr>
      <w:rFonts w:ascii="Tahoma" w:hAnsi="Tahoma" w:cs="Tahoma"/>
    </w:rPr>
  </w:style>
  <w:style w:type="character" w:customStyle="1" w:styleId="WW8Num55z0">
    <w:name w:val="WW8Num55z0"/>
    <w:rsid w:val="00716FC3"/>
    <w:rPr>
      <w:rFonts w:ascii="Symbol" w:hAnsi="Symbol" w:cs="Symbol"/>
    </w:rPr>
  </w:style>
  <w:style w:type="character" w:customStyle="1" w:styleId="WW8Num56z0">
    <w:name w:val="WW8Num56z0"/>
    <w:rsid w:val="00716FC3"/>
    <w:rPr>
      <w:rFonts w:ascii="Times New Roman" w:hAnsi="Times New Roman" w:cs="Times New Roman"/>
    </w:rPr>
  </w:style>
  <w:style w:type="character" w:customStyle="1" w:styleId="WW8Num57z0">
    <w:name w:val="WW8Num57z0"/>
    <w:rsid w:val="00716FC3"/>
    <w:rPr>
      <w:b w:val="0"/>
    </w:rPr>
  </w:style>
  <w:style w:type="character" w:customStyle="1" w:styleId="WW8Num60z0">
    <w:name w:val="WW8Num60z0"/>
    <w:rsid w:val="00716FC3"/>
    <w:rPr>
      <w:rFonts w:ascii="Symbol" w:hAnsi="Symbol" w:cs="Symbol"/>
    </w:rPr>
  </w:style>
  <w:style w:type="character" w:customStyle="1" w:styleId="WW8Num61z0">
    <w:name w:val="WW8Num61z0"/>
    <w:rsid w:val="00716FC3"/>
    <w:rPr>
      <w:rFonts w:ascii="Tahoma" w:hAnsi="Tahoma" w:cs="Tahoma"/>
    </w:rPr>
  </w:style>
  <w:style w:type="character" w:customStyle="1" w:styleId="WW8Num62z0">
    <w:name w:val="WW8Num62z0"/>
    <w:rsid w:val="00716FC3"/>
    <w:rPr>
      <w:rFonts w:ascii="Tahoma" w:hAnsi="Tahoma" w:cs="Tahoma"/>
    </w:rPr>
  </w:style>
  <w:style w:type="character" w:customStyle="1" w:styleId="WW8Num63z0">
    <w:name w:val="WW8Num63z0"/>
    <w:rsid w:val="00716FC3"/>
    <w:rPr>
      <w:b w:val="0"/>
    </w:rPr>
  </w:style>
  <w:style w:type="character" w:customStyle="1" w:styleId="WW8Num64z0">
    <w:name w:val="WW8Num64z0"/>
    <w:rsid w:val="00716FC3"/>
    <w:rPr>
      <w:rFonts w:ascii="Symbol" w:hAnsi="Symbol" w:cs="Symbol"/>
    </w:rPr>
  </w:style>
  <w:style w:type="character" w:customStyle="1" w:styleId="Domylnaczcionkaakapitu1">
    <w:name w:val="Domyślna czcionka akapitu1"/>
    <w:rsid w:val="00716FC3"/>
  </w:style>
  <w:style w:type="character" w:customStyle="1" w:styleId="Znakiprzypiswdolnych">
    <w:name w:val="Znaki przypisów dolnych"/>
    <w:rsid w:val="00716FC3"/>
    <w:rPr>
      <w:position w:val="1"/>
      <w:sz w:val="16"/>
    </w:rPr>
  </w:style>
  <w:style w:type="character" w:styleId="Numerstrony">
    <w:name w:val="page number"/>
    <w:basedOn w:val="Domylnaczcionkaakapitu1"/>
    <w:rsid w:val="00716FC3"/>
  </w:style>
  <w:style w:type="character" w:styleId="Hipercze">
    <w:name w:val="Hyperlink"/>
    <w:rsid w:val="00716FC3"/>
    <w:rPr>
      <w:color w:val="0000FF"/>
      <w:u w:val="single"/>
    </w:rPr>
  </w:style>
  <w:style w:type="character" w:customStyle="1" w:styleId="Znakiprzypiswkocowych">
    <w:name w:val="Znaki przypisów końcowych"/>
    <w:rsid w:val="00716FC3"/>
    <w:rPr>
      <w:vertAlign w:val="superscript"/>
    </w:rPr>
  </w:style>
  <w:style w:type="character" w:customStyle="1" w:styleId="Tekstpodstawowywcity2Znak">
    <w:name w:val="Tekst podstawowy wcięty 2 Znak"/>
    <w:rsid w:val="00716FC3"/>
    <w:rPr>
      <w:sz w:val="26"/>
    </w:rPr>
  </w:style>
  <w:style w:type="character" w:customStyle="1" w:styleId="Odwoaniedokomentarza1">
    <w:name w:val="Odwołanie do komentarza1"/>
    <w:rsid w:val="00716FC3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716FC3"/>
  </w:style>
  <w:style w:type="character" w:customStyle="1" w:styleId="TematkomentarzaZnak">
    <w:name w:val="Temat komentarza Znak"/>
    <w:rsid w:val="00716FC3"/>
    <w:rPr>
      <w:b/>
      <w:bCs/>
    </w:rPr>
  </w:style>
  <w:style w:type="character" w:customStyle="1" w:styleId="Symbolewypunktowania">
    <w:name w:val="Symbole wypunktowania"/>
    <w:rsid w:val="00716FC3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16FC3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716FC3"/>
    <w:pPr>
      <w:suppressAutoHyphens/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16FC3"/>
    <w:rPr>
      <w:rFonts w:ascii="Times New Roman" w:eastAsia="Times New Roman" w:hAnsi="Times New Roman" w:cs="Times New Roman"/>
      <w:b/>
      <w:i/>
      <w:sz w:val="56"/>
      <w:szCs w:val="20"/>
      <w:lang w:eastAsia="ar-SA"/>
    </w:rPr>
  </w:style>
  <w:style w:type="paragraph" w:styleId="Lista">
    <w:name w:val="List"/>
    <w:basedOn w:val="Tekstpodstawowy"/>
    <w:rsid w:val="00716FC3"/>
    <w:rPr>
      <w:rFonts w:ascii="Arial" w:hAnsi="Arial" w:cs="Mangal"/>
    </w:rPr>
  </w:style>
  <w:style w:type="paragraph" w:customStyle="1" w:styleId="Podpis1">
    <w:name w:val="Podpis1"/>
    <w:basedOn w:val="Normalny"/>
    <w:rsid w:val="00716FC3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16FC3"/>
    <w:pPr>
      <w:suppressLineNumbers/>
      <w:suppressAutoHyphens/>
      <w:spacing w:after="0" w:line="240" w:lineRule="auto"/>
    </w:pPr>
    <w:rPr>
      <w:rFonts w:ascii="Arial" w:eastAsia="Times New Roman" w:hAnsi="Arial" w:cs="Mangal"/>
      <w:sz w:val="20"/>
      <w:szCs w:val="20"/>
      <w:lang w:eastAsia="ar-SA"/>
    </w:rPr>
  </w:style>
  <w:style w:type="paragraph" w:customStyle="1" w:styleId="Wcicienormalne2">
    <w:name w:val="Wcięcie normalne2"/>
    <w:basedOn w:val="Normalny"/>
    <w:rsid w:val="00716FC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aliases w:val="Znak,Nagłówek strony, Znak"/>
    <w:basedOn w:val="Normalny"/>
    <w:link w:val="NagwekZnak"/>
    <w:rsid w:val="00716FC3"/>
    <w:pPr>
      <w:tabs>
        <w:tab w:val="center" w:pos="4819"/>
        <w:tab w:val="right" w:pos="9071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gwekZnak">
    <w:name w:val="Nagłówek Znak"/>
    <w:aliases w:val="Znak Znak,Nagłówek strony Znak, Znak Znak"/>
    <w:basedOn w:val="Domylnaczcionkaakapitu"/>
    <w:link w:val="Nagwek"/>
    <w:rsid w:val="00716FC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16FC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16F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16FC3"/>
    <w:pPr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6FC3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customStyle="1" w:styleId="Tekstpodstawowywcity23">
    <w:name w:val="Tekst podstawowy wcięty 23"/>
    <w:basedOn w:val="Normalny"/>
    <w:rsid w:val="00716FC3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6"/>
      <w:szCs w:val="20"/>
      <w:lang w:val="x-none" w:eastAsia="ar-SA"/>
    </w:rPr>
  </w:style>
  <w:style w:type="paragraph" w:customStyle="1" w:styleId="Tekstpodstawowywcity32">
    <w:name w:val="Tekst podstawowy wcięty 32"/>
    <w:basedOn w:val="Normalny"/>
    <w:rsid w:val="00716FC3"/>
    <w:pPr>
      <w:suppressAutoHyphens/>
      <w:spacing w:after="0" w:line="360" w:lineRule="atLeast"/>
      <w:ind w:left="284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Tekstpodstawowy21">
    <w:name w:val="Tekst podstawowy 21"/>
    <w:basedOn w:val="Normalny"/>
    <w:rsid w:val="00716FC3"/>
    <w:pPr>
      <w:tabs>
        <w:tab w:val="left" w:pos="1063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Tekstblokowy1">
    <w:name w:val="Tekst blokowy1"/>
    <w:basedOn w:val="Normalny"/>
    <w:rsid w:val="00716FC3"/>
    <w:pPr>
      <w:suppressAutoHyphens/>
      <w:spacing w:after="0" w:line="240" w:lineRule="auto"/>
      <w:ind w:left="641" w:right="-1" w:hanging="35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Stopka">
    <w:name w:val="footer"/>
    <w:basedOn w:val="Normalny"/>
    <w:link w:val="StopkaZnak"/>
    <w:rsid w:val="00716FC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StopkaZnak">
    <w:name w:val="Stopka Znak"/>
    <w:basedOn w:val="Domylnaczcionkaakapitu"/>
    <w:link w:val="Stopka"/>
    <w:rsid w:val="00716FC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kstpodstawowy31">
    <w:name w:val="Tekst podstawowy 31"/>
    <w:basedOn w:val="Normalny"/>
    <w:rsid w:val="00716FC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Normalny15pt">
    <w:name w:val="Normalny + 15 pt"/>
    <w:basedOn w:val="Normalny"/>
    <w:rsid w:val="00716FC3"/>
    <w:pPr>
      <w:numPr>
        <w:numId w:val="5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12pt">
    <w:name w:val="Normalny + 12 pt"/>
    <w:basedOn w:val="Normalny15pt"/>
    <w:rsid w:val="00716FC3"/>
  </w:style>
  <w:style w:type="paragraph" w:styleId="Tekstdymka">
    <w:name w:val="Balloon Text"/>
    <w:basedOn w:val="Normalny"/>
    <w:link w:val="TekstdymkaZnak"/>
    <w:rsid w:val="00716FC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716FC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Plandokumentu">
    <w:name w:val="Plan dokumentu"/>
    <w:basedOn w:val="Normalny"/>
    <w:rsid w:val="00716FC3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716FC3"/>
    <w:pPr>
      <w:suppressAutoHyphens/>
      <w:spacing w:after="0" w:line="240" w:lineRule="auto"/>
      <w:ind w:left="284" w:firstLine="1"/>
      <w:jc w:val="both"/>
    </w:pPr>
    <w:rPr>
      <w:rFonts w:ascii="Arial Narrow" w:eastAsia="Times New Roman" w:hAnsi="Arial Narrow" w:cs="Arial Narrow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716FC3"/>
    <w:pPr>
      <w:suppressAutoHyphens/>
      <w:spacing w:after="0" w:line="240" w:lineRule="auto"/>
      <w:jc w:val="both"/>
    </w:pPr>
    <w:rPr>
      <w:rFonts w:ascii="Arial" w:eastAsia="Times New Roman" w:hAnsi="Arial" w:cs="Arial"/>
      <w:b/>
      <w:sz w:val="24"/>
      <w:szCs w:val="20"/>
      <w:u w:val="single"/>
      <w:lang w:eastAsia="ar-SA"/>
    </w:rPr>
  </w:style>
  <w:style w:type="paragraph" w:styleId="Tytu">
    <w:name w:val="Title"/>
    <w:basedOn w:val="Normalny"/>
    <w:next w:val="Podtytu"/>
    <w:link w:val="TytuZnak"/>
    <w:qFormat/>
    <w:rsid w:val="00716FC3"/>
    <w:pPr>
      <w:suppressAutoHyphens/>
      <w:spacing w:before="240" w:after="60" w:line="240" w:lineRule="auto"/>
      <w:jc w:val="center"/>
    </w:pPr>
    <w:rPr>
      <w:rFonts w:ascii="Arial" w:eastAsia="Times New Roman" w:hAnsi="Arial" w:cs="Arial"/>
      <w:b/>
      <w:kern w:val="1"/>
      <w:sz w:val="32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716FC3"/>
    <w:rPr>
      <w:rFonts w:ascii="Arial" w:eastAsia="Times New Roman" w:hAnsi="Arial" w:cs="Arial"/>
      <w:b/>
      <w:kern w:val="1"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716FC3"/>
    <w:pPr>
      <w:suppressAutoHyphens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716FC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716FC3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716FC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16F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Normalny"/>
    <w:next w:val="Normalny"/>
    <w:rsid w:val="00716FC3"/>
    <w:pPr>
      <w:suppressAutoHyphens/>
      <w:autoSpaceDE w:val="0"/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ety2">
    <w:name w:val="Tekst podstawowy wciety 2"/>
    <w:basedOn w:val="Normalny"/>
    <w:next w:val="Normalny"/>
    <w:rsid w:val="00716FC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rsid w:val="00716FC3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Courier New"/>
      <w:sz w:val="26"/>
      <w:szCs w:val="20"/>
      <w:lang w:eastAsia="ar-SA"/>
    </w:rPr>
  </w:style>
  <w:style w:type="paragraph" w:customStyle="1" w:styleId="Zawartotabeli">
    <w:name w:val="Zawartość tabeli"/>
    <w:basedOn w:val="Normalny"/>
    <w:rsid w:val="00716FC3"/>
    <w:pPr>
      <w:suppressLineNumbers/>
      <w:suppressAutoHyphens/>
      <w:spacing w:after="0" w:line="240" w:lineRule="auto"/>
    </w:pPr>
    <w:rPr>
      <w:rFonts w:ascii="Times New Roman" w:eastAsia="Times New Roman" w:hAnsi="Times New Roman" w:cs="Courier New"/>
      <w:sz w:val="20"/>
      <w:szCs w:val="20"/>
      <w:lang w:eastAsia="ar-SA"/>
    </w:rPr>
  </w:style>
  <w:style w:type="paragraph" w:customStyle="1" w:styleId="Standard">
    <w:name w:val="Standard"/>
    <w:rsid w:val="00716FC3"/>
    <w:pPr>
      <w:suppressAutoHyphens/>
      <w:autoSpaceDE w:val="0"/>
      <w:spacing w:after="0" w:line="240" w:lineRule="auto"/>
    </w:pPr>
    <w:rPr>
      <w:rFonts w:ascii="Times" w:eastAsia="Arial" w:hAnsi="Times" w:cs="Times New Roman"/>
      <w:sz w:val="20"/>
      <w:szCs w:val="24"/>
      <w:lang w:eastAsia="ar-SA"/>
    </w:rPr>
  </w:style>
  <w:style w:type="paragraph" w:customStyle="1" w:styleId="Styl1">
    <w:name w:val="Styl1"/>
    <w:basedOn w:val="Normalny"/>
    <w:rsid w:val="00716FC3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styleId="Akapitzlist">
    <w:name w:val="List Paragraph"/>
    <w:aliases w:val="L1,Akapit z listą5"/>
    <w:basedOn w:val="Normalny"/>
    <w:link w:val="AkapitzlistZnak"/>
    <w:uiPriority w:val="34"/>
    <w:qFormat/>
    <w:rsid w:val="00716FC3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Normalny"/>
    <w:rsid w:val="00716FC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716FC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1"/>
    <w:semiHidden/>
    <w:unhideWhenUsed/>
    <w:rsid w:val="00716FC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semiHidden/>
    <w:rsid w:val="00716F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1"/>
    <w:rsid w:val="00716FC3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716FC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Wcicienormalne1">
    <w:name w:val="Wcięcie normalne1"/>
    <w:basedOn w:val="Normalny"/>
    <w:rsid w:val="00716FC3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Nagwek21">
    <w:name w:val="Nagłówek 21"/>
    <w:next w:val="Normalny"/>
    <w:rsid w:val="00716FC3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716FC3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716FC3"/>
    <w:pPr>
      <w:suppressAutoHyphens/>
      <w:spacing w:after="0" w:line="360" w:lineRule="atLeast"/>
      <w:ind w:left="284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Nagwektabeli">
    <w:name w:val="Nagłówek tabeli"/>
    <w:basedOn w:val="Zawartotabeli"/>
    <w:rsid w:val="00716FC3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716FC3"/>
  </w:style>
  <w:style w:type="character" w:styleId="Pogrubienie">
    <w:name w:val="Strong"/>
    <w:uiPriority w:val="22"/>
    <w:qFormat/>
    <w:rsid w:val="00716FC3"/>
    <w:rPr>
      <w:b/>
      <w:bCs/>
    </w:rPr>
  </w:style>
  <w:style w:type="character" w:customStyle="1" w:styleId="apple-converted-space">
    <w:name w:val="apple-converted-space"/>
    <w:rsid w:val="00716FC3"/>
  </w:style>
  <w:style w:type="character" w:styleId="Odwoaniedokomentarza">
    <w:name w:val="annotation reference"/>
    <w:uiPriority w:val="99"/>
    <w:semiHidden/>
    <w:unhideWhenUsed/>
    <w:rsid w:val="00716FC3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716FC3"/>
    <w:rPr>
      <w:vertAlign w:val="superscript"/>
    </w:rPr>
  </w:style>
  <w:style w:type="table" w:styleId="Tabela-Siatka">
    <w:name w:val="Table Grid"/>
    <w:basedOn w:val="Standardowy"/>
    <w:rsid w:val="00716F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elikatne">
    <w:name w:val="Subtle Reference"/>
    <w:uiPriority w:val="31"/>
    <w:qFormat/>
    <w:rsid w:val="00716FC3"/>
    <w:rPr>
      <w:smallCaps/>
      <w:color w:val="C0504D"/>
      <w:u w:val="single"/>
    </w:rPr>
  </w:style>
  <w:style w:type="paragraph" w:styleId="Zwykytekst">
    <w:name w:val="Plain Text"/>
    <w:basedOn w:val="Normalny"/>
    <w:link w:val="ZwykytekstZnak"/>
    <w:rsid w:val="00716FC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16FC3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Ciemnoniebieski">
    <w:name w:val="Ciemnoniebieski"/>
    <w:basedOn w:val="Normalny"/>
    <w:rsid w:val="00716FC3"/>
    <w:pPr>
      <w:numPr>
        <w:ilvl w:val="4"/>
        <w:numId w:val="6"/>
      </w:numPr>
      <w:spacing w:after="0" w:line="280" w:lineRule="atLeast"/>
      <w:ind w:left="567" w:hanging="567"/>
      <w:jc w:val="both"/>
    </w:pPr>
    <w:rPr>
      <w:rFonts w:ascii="Arial" w:eastAsia="Calibri" w:hAnsi="Arial" w:cs="Arial"/>
      <w:b/>
      <w:color w:val="002060"/>
    </w:rPr>
  </w:style>
  <w:style w:type="paragraph" w:customStyle="1" w:styleId="Zwykytekst3">
    <w:name w:val="Zwykły tekst3"/>
    <w:basedOn w:val="Normalny"/>
    <w:rsid w:val="00716FC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FontStyle105">
    <w:name w:val="Font Style105"/>
    <w:rsid w:val="00716FC3"/>
    <w:rPr>
      <w:rFonts w:ascii="Calibri" w:hAnsi="Calibri" w:cs="Calibri"/>
      <w:sz w:val="20"/>
      <w:szCs w:val="20"/>
    </w:rPr>
  </w:style>
  <w:style w:type="paragraph" w:styleId="Bezodstpw">
    <w:name w:val="No Spacing"/>
    <w:uiPriority w:val="1"/>
    <w:qFormat/>
    <w:rsid w:val="00716FC3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Akapitzlist1">
    <w:name w:val="Akapit z listą1"/>
    <w:aliases w:val="Eko punkty,podpunkt,normalny tekst,Akapit z list¹"/>
    <w:basedOn w:val="Normalny"/>
    <w:link w:val="ListParagraphChar"/>
    <w:rsid w:val="00716FC3"/>
    <w:pPr>
      <w:ind w:left="720"/>
    </w:pPr>
    <w:rPr>
      <w:rFonts w:ascii="Calibri" w:eastAsia="Calibri" w:hAnsi="Calibri" w:cs="Calibri"/>
      <w:lang w:eastAsia="pl-PL"/>
    </w:rPr>
  </w:style>
  <w:style w:type="paragraph" w:customStyle="1" w:styleId="Kolorowalistaakcent11">
    <w:name w:val="Kolorowa lista — akcent 11"/>
    <w:basedOn w:val="Normalny"/>
    <w:qFormat/>
    <w:rsid w:val="00716FC3"/>
    <w:pPr>
      <w:suppressAutoHyphens/>
      <w:ind w:left="720"/>
    </w:pPr>
    <w:rPr>
      <w:rFonts w:ascii="Calibri" w:eastAsia="Calibri" w:hAnsi="Calibri" w:cs="Calibri"/>
      <w:lang w:eastAsia="ar-SA"/>
    </w:rPr>
  </w:style>
  <w:style w:type="character" w:customStyle="1" w:styleId="ListParagraphChar">
    <w:name w:val="List Paragraph Char"/>
    <w:aliases w:val="Eko punkty Char,podpunkt Char"/>
    <w:link w:val="Akapitzlist1"/>
    <w:locked/>
    <w:rsid w:val="00716FC3"/>
    <w:rPr>
      <w:rFonts w:ascii="Calibri" w:eastAsia="Calibri" w:hAnsi="Calibri" w:cs="Calibri"/>
      <w:lang w:eastAsia="pl-PL"/>
    </w:rPr>
  </w:style>
  <w:style w:type="paragraph" w:styleId="Tekstpodstawowywcity2">
    <w:name w:val="Body Text Indent 2"/>
    <w:basedOn w:val="Normalny"/>
    <w:link w:val="Tekstpodstawowywcity2Znak1"/>
    <w:unhideWhenUsed/>
    <w:rsid w:val="00716FC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1">
    <w:name w:val="Tekst podstawowy wcięty 2 Znak1"/>
    <w:basedOn w:val="Domylnaczcionkaakapitu"/>
    <w:link w:val="Tekstpodstawowywcity2"/>
    <w:rsid w:val="00716F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2">
    <w:name w:val="Akapit z listą2"/>
    <w:basedOn w:val="Normalny"/>
    <w:rsid w:val="00716FC3"/>
    <w:pPr>
      <w:ind w:left="720"/>
    </w:pPr>
    <w:rPr>
      <w:rFonts w:ascii="Calibri" w:eastAsia="Times New Roman" w:hAnsi="Calibri" w:cs="Calibri"/>
      <w:lang w:eastAsia="pl-PL"/>
    </w:rPr>
  </w:style>
  <w:style w:type="paragraph" w:customStyle="1" w:styleId="1">
    <w:name w:val="1."/>
    <w:basedOn w:val="Normalny"/>
    <w:rsid w:val="00716FC3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Lucida Sans Unicode" w:hAnsi="FrankfurtGothic" w:cs="FrankfurtGothic"/>
      <w:color w:val="000000"/>
      <w:kern w:val="1"/>
      <w:sz w:val="19"/>
      <w:szCs w:val="24"/>
      <w:lang w:eastAsia="hi-IN" w:bidi="hi-IN"/>
    </w:rPr>
  </w:style>
  <w:style w:type="paragraph" w:customStyle="1" w:styleId="10">
    <w:name w:val="1"/>
    <w:basedOn w:val="Normalny"/>
    <w:rsid w:val="00716FC3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numbering" w:customStyle="1" w:styleId="Bezlisty11">
    <w:name w:val="Bez listy11"/>
    <w:next w:val="Bezlisty"/>
    <w:semiHidden/>
    <w:unhideWhenUsed/>
    <w:rsid w:val="00716FC3"/>
  </w:style>
  <w:style w:type="paragraph" w:customStyle="1" w:styleId="ZnakZnakZnakZnakZnakZnakZnakZnakZnakZnakZnakZnakZnak">
    <w:name w:val="Znak Znak Znak Znak Znak Znak Znak Znak Znak Znak Znak Znak Znak"/>
    <w:basedOn w:val="Normalny"/>
    <w:rsid w:val="00716FC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716FC3"/>
    <w:pPr>
      <w:spacing w:after="0" w:line="240" w:lineRule="auto"/>
      <w:ind w:left="130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16F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16FC3"/>
    <w:pPr>
      <w:tabs>
        <w:tab w:val="left" w:pos="1309"/>
        <w:tab w:val="left" w:pos="2805"/>
        <w:tab w:val="left" w:leader="dot" w:pos="7293"/>
      </w:tabs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16FC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Motyw">
    <w:name w:val="Table Theme"/>
    <w:basedOn w:val="Standardowy"/>
    <w:rsid w:val="00716F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</w:style>
  <w:style w:type="paragraph" w:customStyle="1" w:styleId="xl24">
    <w:name w:val="xl24"/>
    <w:basedOn w:val="Normalny"/>
    <w:rsid w:val="00716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val="en-US"/>
    </w:rPr>
  </w:style>
  <w:style w:type="paragraph" w:customStyle="1" w:styleId="xl25">
    <w:name w:val="xl25"/>
    <w:basedOn w:val="Normalny"/>
    <w:rsid w:val="00716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val="en-US"/>
    </w:rPr>
  </w:style>
  <w:style w:type="paragraph" w:customStyle="1" w:styleId="xl26">
    <w:name w:val="xl26"/>
    <w:basedOn w:val="Normalny"/>
    <w:rsid w:val="00716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val="en-US"/>
    </w:rPr>
  </w:style>
  <w:style w:type="paragraph" w:customStyle="1" w:styleId="xl27">
    <w:name w:val="xl27"/>
    <w:basedOn w:val="Normalny"/>
    <w:rsid w:val="00716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28">
    <w:name w:val="xl28"/>
    <w:basedOn w:val="Normalny"/>
    <w:rsid w:val="00716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29">
    <w:name w:val="xl29"/>
    <w:basedOn w:val="Normalny"/>
    <w:rsid w:val="00716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30">
    <w:name w:val="xl30"/>
    <w:basedOn w:val="Normalny"/>
    <w:rsid w:val="00716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31">
    <w:name w:val="xl31"/>
    <w:basedOn w:val="Normalny"/>
    <w:rsid w:val="00716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32">
    <w:name w:val="xl32"/>
    <w:basedOn w:val="Normalny"/>
    <w:rsid w:val="00716F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val="en-US"/>
    </w:rPr>
  </w:style>
  <w:style w:type="character" w:styleId="UyteHipercze">
    <w:name w:val="FollowedHyperlink"/>
    <w:rsid w:val="00716FC3"/>
    <w:rPr>
      <w:color w:val="800080"/>
      <w:u w:val="single"/>
    </w:rPr>
  </w:style>
  <w:style w:type="paragraph" w:styleId="NormalnyWeb">
    <w:name w:val="Normal (Web)"/>
    <w:basedOn w:val="Normalny"/>
    <w:uiPriority w:val="99"/>
    <w:rsid w:val="00716FC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rsid w:val="00716F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716FC3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font0">
    <w:name w:val="font0"/>
    <w:basedOn w:val="Normalny"/>
    <w:rsid w:val="00716FC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5">
    <w:name w:val="font5"/>
    <w:basedOn w:val="Normalny"/>
    <w:rsid w:val="00716FC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716FC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pl-PL"/>
    </w:rPr>
  </w:style>
  <w:style w:type="paragraph" w:customStyle="1" w:styleId="font7">
    <w:name w:val="font7"/>
    <w:basedOn w:val="Normalny"/>
    <w:rsid w:val="00716FC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pl-PL"/>
    </w:rPr>
  </w:style>
  <w:style w:type="paragraph" w:customStyle="1" w:styleId="font8">
    <w:name w:val="font8"/>
    <w:basedOn w:val="Normalny"/>
    <w:rsid w:val="00716FC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font9">
    <w:name w:val="font9"/>
    <w:basedOn w:val="Normalny"/>
    <w:rsid w:val="00716FC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font10">
    <w:name w:val="font10"/>
    <w:basedOn w:val="Normalny"/>
    <w:rsid w:val="00716FC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">
    <w:name w:val="xl22"/>
    <w:basedOn w:val="Normalny"/>
    <w:rsid w:val="00716FC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23">
    <w:name w:val="xl23"/>
    <w:basedOn w:val="Normalny"/>
    <w:rsid w:val="00716FC3"/>
    <w:pPr>
      <w:pBdr>
        <w:top w:val="single" w:sz="8" w:space="0" w:color="000000"/>
        <w:left w:val="single" w:sz="12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xl33">
    <w:name w:val="xl33"/>
    <w:basedOn w:val="Normalny"/>
    <w:rsid w:val="00716FC3"/>
    <w:pPr>
      <w:pBdr>
        <w:left w:val="single" w:sz="12" w:space="0" w:color="000000"/>
        <w:bottom w:val="single" w:sz="8" w:space="0" w:color="000000"/>
        <w:right w:val="single" w:sz="8" w:space="0" w:color="000000"/>
      </w:pBdr>
      <w:shd w:val="clear" w:color="00FFFF" w:fill="00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4">
    <w:name w:val="xl34"/>
    <w:basedOn w:val="Normalny"/>
    <w:rsid w:val="00716FC3"/>
    <w:pPr>
      <w:pBdr>
        <w:bottom w:val="single" w:sz="8" w:space="0" w:color="000000"/>
        <w:right w:val="single" w:sz="12" w:space="0" w:color="000000"/>
      </w:pBdr>
      <w:shd w:val="clear" w:color="00FFFF" w:fill="00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5">
    <w:name w:val="xl35"/>
    <w:basedOn w:val="Normalny"/>
    <w:rsid w:val="00716FC3"/>
    <w:pPr>
      <w:pBdr>
        <w:top w:val="single" w:sz="4" w:space="0" w:color="000000"/>
        <w:left w:val="single" w:sz="12" w:space="0" w:color="000000"/>
        <w:bottom w:val="single" w:sz="8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6">
    <w:name w:val="xl36"/>
    <w:basedOn w:val="Normalny"/>
    <w:rsid w:val="00716FC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7">
    <w:name w:val="xl37"/>
    <w:basedOn w:val="Normalny"/>
    <w:rsid w:val="00716FC3"/>
    <w:pPr>
      <w:pBdr>
        <w:top w:val="single" w:sz="8" w:space="0" w:color="000000"/>
        <w:left w:val="single" w:sz="12" w:space="0" w:color="000000"/>
        <w:bottom w:val="single" w:sz="8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8">
    <w:name w:val="xl38"/>
    <w:basedOn w:val="Normalny"/>
    <w:rsid w:val="00716FC3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9">
    <w:name w:val="xl39"/>
    <w:basedOn w:val="Normalny"/>
    <w:rsid w:val="00716FC3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12" w:space="0" w:color="000000"/>
      </w:pBdr>
      <w:shd w:val="clear" w:color="00FFFF" w:fill="00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40">
    <w:name w:val="xl40"/>
    <w:basedOn w:val="Normalny"/>
    <w:rsid w:val="00716FC3"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41">
    <w:name w:val="xl41"/>
    <w:basedOn w:val="Normalny"/>
    <w:rsid w:val="00716FC3"/>
    <w:pPr>
      <w:pBdr>
        <w:top w:val="single" w:sz="8" w:space="0" w:color="000000"/>
        <w:bottom w:val="single" w:sz="8" w:space="0" w:color="000000"/>
        <w:right w:val="single" w:sz="12" w:space="0" w:color="000000"/>
      </w:pBdr>
      <w:shd w:val="clear" w:color="00FFFF" w:fill="00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42">
    <w:name w:val="xl42"/>
    <w:basedOn w:val="Normalny"/>
    <w:rsid w:val="00716FC3"/>
    <w:pPr>
      <w:pBdr>
        <w:top w:val="single" w:sz="8" w:space="0" w:color="000000"/>
        <w:left w:val="single" w:sz="12" w:space="0" w:color="000000"/>
        <w:bottom w:val="single" w:sz="8" w:space="0" w:color="000000"/>
        <w:right w:val="single" w:sz="8" w:space="0" w:color="000000"/>
      </w:pBdr>
      <w:shd w:val="clear" w:color="00FFFF" w:fill="00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43">
    <w:name w:val="xl43"/>
    <w:basedOn w:val="Normalny"/>
    <w:rsid w:val="00716FC3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44">
    <w:name w:val="xl44"/>
    <w:basedOn w:val="Normalny"/>
    <w:rsid w:val="00716FC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45">
    <w:name w:val="xl45"/>
    <w:basedOn w:val="Normalny"/>
    <w:rsid w:val="00716FC3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46">
    <w:name w:val="xl46"/>
    <w:basedOn w:val="Normalny"/>
    <w:rsid w:val="00716FC3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47">
    <w:name w:val="xl47"/>
    <w:basedOn w:val="Normalny"/>
    <w:rsid w:val="00716FC3"/>
    <w:pPr>
      <w:pBdr>
        <w:top w:val="single" w:sz="4" w:space="0" w:color="000000"/>
        <w:left w:val="single" w:sz="12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8">
    <w:name w:val="xl48"/>
    <w:basedOn w:val="Normalny"/>
    <w:rsid w:val="00716FC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9">
    <w:name w:val="xl49"/>
    <w:basedOn w:val="Normalny"/>
    <w:rsid w:val="00716F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50">
    <w:name w:val="xl50"/>
    <w:basedOn w:val="Normalny"/>
    <w:rsid w:val="00716F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1">
    <w:name w:val="xl51"/>
    <w:basedOn w:val="Normalny"/>
    <w:rsid w:val="00716F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52">
    <w:name w:val="xl52"/>
    <w:basedOn w:val="Normalny"/>
    <w:rsid w:val="00716FC3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53">
    <w:name w:val="xl53"/>
    <w:basedOn w:val="Normalny"/>
    <w:rsid w:val="00716FC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54">
    <w:name w:val="xl54"/>
    <w:basedOn w:val="Normalny"/>
    <w:rsid w:val="00716F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55">
    <w:name w:val="xl55"/>
    <w:basedOn w:val="Normalny"/>
    <w:rsid w:val="00716FC3"/>
    <w:pPr>
      <w:pBdr>
        <w:left w:val="single" w:sz="12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56">
    <w:name w:val="xl56"/>
    <w:basedOn w:val="Normalny"/>
    <w:rsid w:val="00716FC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57">
    <w:name w:val="xl57"/>
    <w:basedOn w:val="Normalny"/>
    <w:rsid w:val="00716FC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58">
    <w:name w:val="xl58"/>
    <w:basedOn w:val="Normalny"/>
    <w:rsid w:val="00716FC3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59">
    <w:name w:val="xl59"/>
    <w:basedOn w:val="Normalny"/>
    <w:rsid w:val="00716FC3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0">
    <w:name w:val="xl60"/>
    <w:basedOn w:val="Normalny"/>
    <w:rsid w:val="00716FC3"/>
    <w:pPr>
      <w:pBdr>
        <w:top w:val="single" w:sz="4" w:space="0" w:color="000000"/>
        <w:left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1">
    <w:name w:val="xl61"/>
    <w:basedOn w:val="Normalny"/>
    <w:rsid w:val="00716FC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2">
    <w:name w:val="xl62"/>
    <w:basedOn w:val="Normalny"/>
    <w:rsid w:val="00716FC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3">
    <w:name w:val="xl63"/>
    <w:basedOn w:val="Normalny"/>
    <w:rsid w:val="00716FC3"/>
    <w:pPr>
      <w:pBdr>
        <w:top w:val="single" w:sz="4" w:space="0" w:color="000000"/>
        <w:left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4">
    <w:name w:val="xl64"/>
    <w:basedOn w:val="Normalny"/>
    <w:rsid w:val="00716FC3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5">
    <w:name w:val="xl65"/>
    <w:basedOn w:val="Normalny"/>
    <w:rsid w:val="00716FC3"/>
    <w:pPr>
      <w:pBdr>
        <w:top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716FC3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716FC3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8">
    <w:name w:val="xl68"/>
    <w:basedOn w:val="Normalny"/>
    <w:rsid w:val="00716FC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9">
    <w:name w:val="xl69"/>
    <w:basedOn w:val="Normalny"/>
    <w:rsid w:val="00716FC3"/>
    <w:pPr>
      <w:pBdr>
        <w:top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0">
    <w:name w:val="xl70"/>
    <w:basedOn w:val="Normalny"/>
    <w:rsid w:val="00716F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716FC3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2">
    <w:name w:val="xl72"/>
    <w:basedOn w:val="Normalny"/>
    <w:rsid w:val="00716FC3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716FC3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74">
    <w:name w:val="xl74"/>
    <w:basedOn w:val="Normalny"/>
    <w:rsid w:val="00716FC3"/>
    <w:pPr>
      <w:pBdr>
        <w:top w:val="single" w:sz="12" w:space="0" w:color="000000"/>
        <w:bottom w:val="single" w:sz="12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75">
    <w:name w:val="xl75"/>
    <w:basedOn w:val="Normalny"/>
    <w:rsid w:val="00716FC3"/>
    <w:pPr>
      <w:pBdr>
        <w:top w:val="single" w:sz="12" w:space="0" w:color="000000"/>
        <w:left w:val="single" w:sz="4" w:space="0" w:color="000000"/>
        <w:bottom w:val="single" w:sz="12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76">
    <w:name w:val="xl76"/>
    <w:basedOn w:val="Normalny"/>
    <w:rsid w:val="00716FC3"/>
    <w:pPr>
      <w:pBdr>
        <w:top w:val="single" w:sz="12" w:space="0" w:color="000000"/>
        <w:left w:val="single" w:sz="4" w:space="0" w:color="000000"/>
        <w:bottom w:val="single" w:sz="12" w:space="0" w:color="000000"/>
        <w:right w:val="single" w:sz="12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77">
    <w:name w:val="xl77"/>
    <w:basedOn w:val="Normalny"/>
    <w:rsid w:val="00716FC3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78">
    <w:name w:val="xl78"/>
    <w:basedOn w:val="Normalny"/>
    <w:rsid w:val="00716FC3"/>
    <w:pPr>
      <w:pBdr>
        <w:top w:val="single" w:sz="12" w:space="0" w:color="000000"/>
        <w:bottom w:val="single" w:sz="12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79">
    <w:name w:val="xl79"/>
    <w:basedOn w:val="Normalny"/>
    <w:rsid w:val="00716FC3"/>
    <w:pPr>
      <w:pBdr>
        <w:top w:val="single" w:sz="12" w:space="0" w:color="000000"/>
        <w:left w:val="single" w:sz="4" w:space="0" w:color="000000"/>
        <w:bottom w:val="single" w:sz="12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80">
    <w:name w:val="xl80"/>
    <w:basedOn w:val="Normalny"/>
    <w:rsid w:val="00716FC3"/>
    <w:pPr>
      <w:pBdr>
        <w:top w:val="single" w:sz="12" w:space="0" w:color="000000"/>
        <w:left w:val="single" w:sz="4" w:space="0" w:color="000000"/>
        <w:bottom w:val="single" w:sz="12" w:space="0" w:color="000000"/>
        <w:right w:val="single" w:sz="12" w:space="0" w:color="000000"/>
      </w:pBdr>
      <w:shd w:val="clear" w:color="CCFFFF" w:fill="CC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81">
    <w:name w:val="xl81"/>
    <w:basedOn w:val="Normalny"/>
    <w:rsid w:val="00716FC3"/>
    <w:pPr>
      <w:pBdr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82">
    <w:name w:val="xl82"/>
    <w:basedOn w:val="Normalny"/>
    <w:rsid w:val="00716FC3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83">
    <w:name w:val="xl83"/>
    <w:basedOn w:val="Normalny"/>
    <w:rsid w:val="00716FC3"/>
    <w:pPr>
      <w:pBdr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84">
    <w:name w:val="xl84"/>
    <w:basedOn w:val="Normalny"/>
    <w:rsid w:val="00716FC3"/>
    <w:pPr>
      <w:pBdr>
        <w:left w:val="single" w:sz="12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85">
    <w:name w:val="xl85"/>
    <w:basedOn w:val="Normalny"/>
    <w:rsid w:val="00716FC3"/>
    <w:pPr>
      <w:pBdr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86">
    <w:name w:val="xl86"/>
    <w:basedOn w:val="Normalny"/>
    <w:rsid w:val="00716FC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87">
    <w:name w:val="xl87"/>
    <w:basedOn w:val="Normalny"/>
    <w:rsid w:val="00716FC3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88">
    <w:name w:val="xl88"/>
    <w:basedOn w:val="Normalny"/>
    <w:rsid w:val="00716FC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FFFF" w:fill="00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716FC3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FFFF" w:fill="00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716FC3"/>
    <w:pPr>
      <w:pBdr>
        <w:top w:val="single" w:sz="8" w:space="0" w:color="000000"/>
        <w:bottom w:val="single" w:sz="8" w:space="0" w:color="000000"/>
      </w:pBdr>
      <w:shd w:val="clear" w:color="00FFFF" w:fill="00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716FC3"/>
    <w:pPr>
      <w:pBdr>
        <w:top w:val="single" w:sz="8" w:space="0" w:color="000000"/>
        <w:left w:val="single" w:sz="12" w:space="0" w:color="000000"/>
        <w:bottom w:val="single" w:sz="8" w:space="0" w:color="000000"/>
        <w:right w:val="single" w:sz="12" w:space="0" w:color="000000"/>
      </w:pBdr>
      <w:shd w:val="clear" w:color="00FFFF" w:fill="00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716FC3"/>
    <w:pPr>
      <w:pBdr>
        <w:top w:val="single" w:sz="8" w:space="0" w:color="000000"/>
        <w:left w:val="single" w:sz="12" w:space="0" w:color="000000"/>
        <w:bottom w:val="single" w:sz="8" w:space="0" w:color="000000"/>
        <w:right w:val="single" w:sz="12" w:space="0" w:color="000000"/>
      </w:pBdr>
      <w:shd w:val="clear" w:color="00FFFF" w:fill="00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xl93">
    <w:name w:val="xl93"/>
    <w:basedOn w:val="Normalny"/>
    <w:rsid w:val="00716FC3"/>
    <w:pPr>
      <w:pBdr>
        <w:top w:val="single" w:sz="8" w:space="0" w:color="000000"/>
      </w:pBdr>
      <w:shd w:val="clear" w:color="00FFFF" w:fill="00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xl94">
    <w:name w:val="xl94"/>
    <w:basedOn w:val="Normalny"/>
    <w:rsid w:val="00716FC3"/>
    <w:pPr>
      <w:pBdr>
        <w:top w:val="single" w:sz="8" w:space="0" w:color="000000"/>
        <w:left w:val="single" w:sz="12" w:space="0" w:color="000000"/>
        <w:right w:val="single" w:sz="8" w:space="0" w:color="000000"/>
      </w:pBdr>
      <w:shd w:val="clear" w:color="00FFFF" w:fill="00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xl95">
    <w:name w:val="xl95"/>
    <w:basedOn w:val="Normalny"/>
    <w:rsid w:val="00716FC3"/>
    <w:pPr>
      <w:pBdr>
        <w:top w:val="single" w:sz="8" w:space="0" w:color="000000"/>
        <w:right w:val="single" w:sz="12" w:space="0" w:color="000000"/>
      </w:pBdr>
      <w:shd w:val="clear" w:color="00FFFF" w:fill="00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xl96">
    <w:name w:val="xl96"/>
    <w:basedOn w:val="Normalny"/>
    <w:rsid w:val="00716FC3"/>
    <w:pPr>
      <w:pBdr>
        <w:top w:val="single" w:sz="8" w:space="0" w:color="000000"/>
        <w:left w:val="single" w:sz="12" w:space="0" w:color="000000"/>
        <w:bottom w:val="single" w:sz="8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xl97">
    <w:name w:val="xl97"/>
    <w:basedOn w:val="Normalny"/>
    <w:rsid w:val="00716FC3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xl98">
    <w:name w:val="xl98"/>
    <w:basedOn w:val="Normalny"/>
    <w:rsid w:val="00716FC3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9">
    <w:name w:val="xl99"/>
    <w:basedOn w:val="Normalny"/>
    <w:rsid w:val="00716FC3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00">
    <w:name w:val="xl100"/>
    <w:basedOn w:val="Normalny"/>
    <w:rsid w:val="00716FC3"/>
    <w:pPr>
      <w:pBdr>
        <w:top w:val="single" w:sz="8" w:space="0" w:color="000000"/>
        <w:left w:val="single" w:sz="12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716FC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716FC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716FC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4">
    <w:name w:val="xl104"/>
    <w:basedOn w:val="Normalny"/>
    <w:rsid w:val="00716FC3"/>
    <w:pPr>
      <w:pBdr>
        <w:top w:val="single" w:sz="8" w:space="0" w:color="000000"/>
        <w:left w:val="single" w:sz="12" w:space="0" w:color="000000"/>
        <w:bottom w:val="single" w:sz="12" w:space="0" w:color="000000"/>
        <w:right w:val="single" w:sz="8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xl105">
    <w:name w:val="xl105"/>
    <w:basedOn w:val="Normalny"/>
    <w:rsid w:val="00716FC3"/>
    <w:pPr>
      <w:pBdr>
        <w:top w:val="single" w:sz="8" w:space="0" w:color="000000"/>
        <w:left w:val="single" w:sz="8" w:space="0" w:color="000000"/>
        <w:bottom w:val="single" w:sz="12" w:space="0" w:color="000000"/>
        <w:right w:val="single" w:sz="12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xl106">
    <w:name w:val="xl106"/>
    <w:basedOn w:val="Normalny"/>
    <w:rsid w:val="00716FC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07">
    <w:name w:val="xl107"/>
    <w:basedOn w:val="Normalny"/>
    <w:rsid w:val="00716FC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08">
    <w:name w:val="xl108"/>
    <w:basedOn w:val="Normalny"/>
    <w:rsid w:val="00716FC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9">
    <w:name w:val="xl109"/>
    <w:basedOn w:val="Normalny"/>
    <w:rsid w:val="00716FC3"/>
    <w:pPr>
      <w:pBdr>
        <w:top w:val="single" w:sz="4" w:space="0" w:color="000000"/>
        <w:left w:val="single" w:sz="12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0">
    <w:name w:val="xl110"/>
    <w:basedOn w:val="Normalny"/>
    <w:rsid w:val="00716F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1">
    <w:name w:val="xl111"/>
    <w:basedOn w:val="Normalny"/>
    <w:rsid w:val="00716FC3"/>
    <w:pPr>
      <w:pBdr>
        <w:top w:val="single" w:sz="4" w:space="0" w:color="000000"/>
        <w:left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eastAsia="pl-PL"/>
    </w:rPr>
  </w:style>
  <w:style w:type="paragraph" w:customStyle="1" w:styleId="xl112">
    <w:name w:val="xl112"/>
    <w:basedOn w:val="Normalny"/>
    <w:rsid w:val="00716FC3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716FC3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ZnakZnakZnak">
    <w:name w:val="Znak Znak Znak"/>
    <w:basedOn w:val="Normalny"/>
    <w:rsid w:val="00716FC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Znak">
    <w:name w:val="Znak Znak Znak Znak Znak Znak Znak"/>
    <w:basedOn w:val="Normalny"/>
    <w:rsid w:val="00716FC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wcity33">
    <w:name w:val="Tekst podstawowy wcięty 33"/>
    <w:basedOn w:val="Normalny"/>
    <w:rsid w:val="00716FC3"/>
    <w:pPr>
      <w:widowControl w:val="0"/>
      <w:suppressAutoHyphens/>
      <w:spacing w:after="0" w:line="240" w:lineRule="auto"/>
      <w:ind w:left="720" w:hanging="360"/>
      <w:jc w:val="both"/>
    </w:pPr>
    <w:rPr>
      <w:rFonts w:ascii="Arial" w:eastAsia="Lucida Sans Unicode" w:hAnsi="Arial" w:cs="Arial"/>
      <w:kern w:val="1"/>
      <w:sz w:val="20"/>
      <w:szCs w:val="24"/>
    </w:rPr>
  </w:style>
  <w:style w:type="paragraph" w:customStyle="1" w:styleId="ZnakZnakZnakZnakZnakZnakZnakZnakZnakZnakZnak">
    <w:name w:val="Znak Znak Znak Znak Znak Znak Znak Znak Znak Znak Znak"/>
    <w:basedOn w:val="Normalny"/>
    <w:rsid w:val="00716FC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xt1">
    <w:name w:val="text1"/>
    <w:rsid w:val="00716FC3"/>
    <w:rPr>
      <w:rFonts w:ascii="Verdana" w:hAnsi="Verdana" w:hint="default"/>
      <w:color w:val="000000"/>
      <w:sz w:val="20"/>
      <w:szCs w:val="20"/>
    </w:rPr>
  </w:style>
  <w:style w:type="character" w:customStyle="1" w:styleId="FontStyle96">
    <w:name w:val="Font Style96"/>
    <w:rsid w:val="00716FC3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97">
    <w:name w:val="Font Style97"/>
    <w:rsid w:val="00716FC3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Zwrotgrzecznociowy1">
    <w:name w:val="Zwrot grzecznościowy1"/>
    <w:basedOn w:val="Normalny"/>
    <w:next w:val="Normalny"/>
    <w:rsid w:val="00716F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rotgrzecznociowy">
    <w:name w:val="Salutation"/>
    <w:basedOn w:val="Normalny"/>
    <w:next w:val="Normalny"/>
    <w:link w:val="ZwrotgrzecznociowyZnak"/>
    <w:rsid w:val="00716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rotgrzecznociowyZnak">
    <w:name w:val="Zwrot grzecznościowy Znak"/>
    <w:basedOn w:val="Domylnaczcionkaakapitu"/>
    <w:link w:val="Zwrotgrzecznociowy"/>
    <w:rsid w:val="00716F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16FC3"/>
    <w:pPr>
      <w:spacing w:after="0" w:line="240" w:lineRule="auto"/>
    </w:pPr>
  </w:style>
  <w:style w:type="character" w:styleId="Odwoanieprzypisudolnego">
    <w:name w:val="footnote reference"/>
    <w:uiPriority w:val="99"/>
    <w:rsid w:val="00716FC3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716FC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x-none" w:eastAsia="en-GB"/>
    </w:rPr>
  </w:style>
  <w:style w:type="character" w:customStyle="1" w:styleId="NormalBoldChar">
    <w:name w:val="NormalBold Char"/>
    <w:link w:val="NormalBold"/>
    <w:locked/>
    <w:rsid w:val="00716FC3"/>
    <w:rPr>
      <w:rFonts w:ascii="Times New Roman" w:eastAsia="Times New Roman" w:hAnsi="Times New Roman" w:cs="Times New Roman"/>
      <w:b/>
      <w:sz w:val="24"/>
      <w:szCs w:val="20"/>
      <w:lang w:val="x-none" w:eastAsia="en-GB"/>
    </w:rPr>
  </w:style>
  <w:style w:type="character" w:customStyle="1" w:styleId="DeltaViewInsertion">
    <w:name w:val="DeltaView Insertion"/>
    <w:rsid w:val="00716FC3"/>
    <w:rPr>
      <w:b/>
      <w:i/>
      <w:spacing w:val="0"/>
    </w:rPr>
  </w:style>
  <w:style w:type="paragraph" w:customStyle="1" w:styleId="Text10">
    <w:name w:val="Text 1"/>
    <w:basedOn w:val="Normalny"/>
    <w:rsid w:val="00716FC3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716FC3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716FC3"/>
    <w:pPr>
      <w:numPr>
        <w:numId w:val="2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716FC3"/>
    <w:pPr>
      <w:numPr>
        <w:numId w:val="2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0"/>
    <w:rsid w:val="00716FC3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0"/>
    <w:rsid w:val="00716FC3"/>
    <w:pPr>
      <w:numPr>
        <w:ilvl w:val="1"/>
        <w:numId w:val="2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0"/>
    <w:rsid w:val="00716FC3"/>
    <w:pPr>
      <w:numPr>
        <w:ilvl w:val="2"/>
        <w:numId w:val="2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0"/>
    <w:rsid w:val="00716FC3"/>
    <w:pPr>
      <w:numPr>
        <w:ilvl w:val="3"/>
        <w:numId w:val="2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16FC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716FC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716FC3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western">
    <w:name w:val="western"/>
    <w:basedOn w:val="Normalny"/>
    <w:rsid w:val="00716FC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Akapit z listą5 Znak"/>
    <w:link w:val="Akapitzlist"/>
    <w:uiPriority w:val="34"/>
    <w:locked/>
    <w:rsid w:val="002C1158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8A3FCAE6</Template>
  <TotalTime>105</TotalTime>
  <Pages>3</Pages>
  <Words>742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Zagórniak [UM Gorzów Wlkp.]</dc:creator>
  <cp:lastModifiedBy>Agnieszka Zagórniak [UM Gorzów Wlkp.]</cp:lastModifiedBy>
  <cp:revision>46</cp:revision>
  <cp:lastPrinted>2019-02-14T15:14:00Z</cp:lastPrinted>
  <dcterms:created xsi:type="dcterms:W3CDTF">2019-02-12T09:14:00Z</dcterms:created>
  <dcterms:modified xsi:type="dcterms:W3CDTF">2020-10-21T11:43:00Z</dcterms:modified>
</cp:coreProperties>
</file>