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86BC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DBA878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7ED494B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521652A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28088238" w14:textId="77777777" w:rsidR="00B47A50" w:rsidRPr="00B47A50" w:rsidRDefault="00B47A50" w:rsidP="0084733C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69787243" w14:textId="77777777" w:rsidR="00B47A50" w:rsidRPr="00B47A50" w:rsidRDefault="00B47A50" w:rsidP="0084733C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B47A50">
        <w:rPr>
          <w:rFonts w:ascii="Cambria" w:hAnsi="Cambria" w:cs="Arial"/>
          <w:b/>
          <w:sz w:val="20"/>
          <w:szCs w:val="20"/>
        </w:rPr>
        <w:t>Skarb Państwa Państwowe Gospodarstwo Leśne</w:t>
      </w:r>
    </w:p>
    <w:p w14:paraId="4CC45EF6" w14:textId="32576C92" w:rsidR="00B47A50" w:rsidRPr="00B47A50" w:rsidRDefault="00B47A50" w:rsidP="0084733C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B47A50">
        <w:rPr>
          <w:rFonts w:ascii="Cambria" w:hAnsi="Cambria" w:cs="Arial"/>
          <w:b/>
          <w:sz w:val="20"/>
          <w:szCs w:val="20"/>
        </w:rPr>
        <w:t xml:space="preserve">Lasy Państwowe Nadleśnictwo Suchedniów  </w:t>
      </w:r>
    </w:p>
    <w:p w14:paraId="3DF9C3AA" w14:textId="47520A0D" w:rsidR="00B47A50" w:rsidRDefault="00B47A50" w:rsidP="0084733C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B47A50">
        <w:rPr>
          <w:rFonts w:ascii="Cambria" w:hAnsi="Cambria" w:cs="Arial"/>
          <w:b/>
          <w:sz w:val="20"/>
          <w:szCs w:val="20"/>
        </w:rPr>
        <w:t>ul. Bodzentyńska 16</w:t>
      </w:r>
    </w:p>
    <w:p w14:paraId="419C8C80" w14:textId="5D542DAB" w:rsidR="00B47A50" w:rsidRPr="00B47A50" w:rsidRDefault="00B47A50" w:rsidP="0084733C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B47A50">
        <w:rPr>
          <w:rFonts w:ascii="Cambria" w:hAnsi="Cambria" w:cs="Arial"/>
          <w:b/>
          <w:sz w:val="20"/>
          <w:szCs w:val="20"/>
        </w:rPr>
        <w:t>25-130 Suchedniów</w:t>
      </w:r>
    </w:p>
    <w:p w14:paraId="5E66D36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9C8ED3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C40195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18DC5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bookmarkStart w:id="0" w:name="_GoBack"/>
      <w:bookmarkEnd w:id="0"/>
      <w:r w:rsidRPr="00F27362">
        <w:rPr>
          <w:rFonts w:ascii="Cambria" w:hAnsi="Cambria" w:cs="Arial"/>
          <w:i/>
          <w:sz w:val="16"/>
          <w:szCs w:val="16"/>
        </w:rPr>
        <w:t>podmiotu: NIP/PESEL, KRS/CEiDG)</w:t>
      </w:r>
    </w:p>
    <w:p w14:paraId="6ECA0F9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8C4AB6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BEFA9F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457462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32A806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08D11D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EF31D55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FB91BB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B6A4E5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84D6022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B6DFF72" w14:textId="5A32AD7D" w:rsidR="003C1988" w:rsidRPr="003C22D8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3C22D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C2DF7">
        <w:rPr>
          <w:rFonts w:ascii="Cambria" w:hAnsi="Cambria" w:cs="Arial"/>
          <w:sz w:val="20"/>
          <w:szCs w:val="20"/>
        </w:rPr>
        <w:t>„</w:t>
      </w:r>
      <w:r w:rsidR="002C2DF7" w:rsidRPr="00D139D5">
        <w:rPr>
          <w:rFonts w:ascii="Cambria" w:hAnsi="Cambria"/>
          <w:b/>
          <w:sz w:val="20"/>
          <w:szCs w:val="20"/>
        </w:rPr>
        <w:t>Zakup mebli biurowych do nowej siedziby Nadleśnictwa Suchedniów</w:t>
      </w:r>
      <w:r w:rsidR="002C2DF7">
        <w:rPr>
          <w:rFonts w:ascii="Cambria" w:hAnsi="Cambria"/>
          <w:b/>
          <w:sz w:val="20"/>
          <w:szCs w:val="20"/>
        </w:rPr>
        <w:t>”</w:t>
      </w:r>
      <w:r w:rsidR="00B47A50">
        <w:rPr>
          <w:rFonts w:ascii="Cambria" w:hAnsi="Cambria" w:cs="Arial"/>
          <w:b/>
          <w:sz w:val="20"/>
          <w:szCs w:val="20"/>
        </w:rPr>
        <w:t xml:space="preserve"> </w:t>
      </w:r>
      <w:r w:rsidRPr="003C22D8">
        <w:rPr>
          <w:rFonts w:ascii="Cambria" w:hAnsi="Cambria" w:cs="Arial"/>
          <w:sz w:val="20"/>
          <w:szCs w:val="20"/>
        </w:rPr>
        <w:t xml:space="preserve">prowadzonego przez </w:t>
      </w:r>
      <w:r w:rsidRPr="003C22D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3C22D8">
        <w:rPr>
          <w:rFonts w:ascii="Cambria" w:hAnsi="Cambria" w:cs="Arial"/>
          <w:i/>
          <w:sz w:val="20"/>
          <w:szCs w:val="20"/>
        </w:rPr>
        <w:t xml:space="preserve">, </w:t>
      </w:r>
      <w:r w:rsidRPr="003C22D8">
        <w:rPr>
          <w:rFonts w:ascii="Cambria" w:hAnsi="Cambria" w:cs="Arial"/>
          <w:sz w:val="20"/>
          <w:szCs w:val="20"/>
        </w:rPr>
        <w:t>oświadczam, co następuje</w:t>
      </w:r>
      <w:r w:rsidR="003C1988" w:rsidRPr="003C22D8">
        <w:rPr>
          <w:rFonts w:ascii="Cambria" w:hAnsi="Cambria" w:cs="Arial"/>
          <w:sz w:val="20"/>
          <w:szCs w:val="20"/>
        </w:rPr>
        <w:t>:</w:t>
      </w:r>
      <w:r w:rsidR="002F69EB" w:rsidRPr="003C22D8">
        <w:rPr>
          <w:rFonts w:ascii="Cambria" w:hAnsi="Cambria" w:cs="Arial"/>
          <w:sz w:val="20"/>
          <w:szCs w:val="20"/>
        </w:rPr>
        <w:t xml:space="preserve"> </w:t>
      </w:r>
    </w:p>
    <w:p w14:paraId="55EDA56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8F078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F42EB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01F712C8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E983B3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124FF3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318038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D10C9E0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81D4E91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75C19B9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3538A3A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6EA998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10FB9D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358333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B15F8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A9BD6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0160" w16cex:dateUtc="2022-04-19T07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E65E0" w14:textId="77777777" w:rsidR="006F3259" w:rsidRDefault="006F3259" w:rsidP="0038231F">
      <w:pPr>
        <w:spacing w:after="0" w:line="240" w:lineRule="auto"/>
      </w:pPr>
      <w:r>
        <w:separator/>
      </w:r>
    </w:p>
  </w:endnote>
  <w:endnote w:type="continuationSeparator" w:id="0">
    <w:p w14:paraId="3EAFE7F4" w14:textId="77777777" w:rsidR="006F3259" w:rsidRDefault="006F32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90407" w14:textId="77777777" w:rsidR="009460A1" w:rsidRDefault="009460A1" w:rsidP="009460A1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1C64DD35" w14:textId="03D5AA0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4733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486F58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00A7F" w14:textId="77777777" w:rsidR="006F3259" w:rsidRDefault="006F3259" w:rsidP="0038231F">
      <w:pPr>
        <w:spacing w:after="0" w:line="240" w:lineRule="auto"/>
      </w:pPr>
      <w:r>
        <w:separator/>
      </w:r>
    </w:p>
  </w:footnote>
  <w:footnote w:type="continuationSeparator" w:id="0">
    <w:p w14:paraId="29536E70" w14:textId="77777777" w:rsidR="006F3259" w:rsidRDefault="006F325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7F7D6" w14:textId="77777777" w:rsidR="0084733C" w:rsidRPr="003F192B" w:rsidRDefault="0084733C" w:rsidP="0084733C">
    <w:pPr>
      <w:pStyle w:val="Style1"/>
      <w:widowControl/>
      <w:spacing w:line="274" w:lineRule="exact"/>
      <w:ind w:left="-490"/>
      <w:jc w:val="left"/>
      <w:rPr>
        <w:rFonts w:ascii="Cambria" w:hAnsi="Cambria"/>
        <w:sz w:val="20"/>
        <w:szCs w:val="20"/>
      </w:rPr>
    </w:pPr>
    <w:r w:rsidRPr="007212C6">
      <w:rPr>
        <w:rFonts w:ascii="Cambria" w:hAnsi="Cambria" w:cs="Arial"/>
        <w:sz w:val="20"/>
        <w:szCs w:val="20"/>
      </w:rPr>
      <w:t xml:space="preserve">Nr referencyjny: </w:t>
    </w:r>
    <w:r>
      <w:rPr>
        <w:rFonts w:ascii="Cambria" w:hAnsi="Cambria" w:cs="Arial"/>
        <w:sz w:val="20"/>
        <w:szCs w:val="20"/>
      </w:rPr>
      <w:t>SA.</w:t>
    </w:r>
    <w:r w:rsidRPr="007212C6">
      <w:rPr>
        <w:rFonts w:ascii="Cambria" w:hAnsi="Cambria"/>
        <w:sz w:val="20"/>
        <w:szCs w:val="20"/>
      </w:rPr>
      <w:t>270.</w:t>
    </w:r>
    <w:r>
      <w:rPr>
        <w:rFonts w:ascii="Cambria" w:hAnsi="Cambria"/>
        <w:sz w:val="20"/>
        <w:szCs w:val="20"/>
      </w:rPr>
      <w:t>2</w:t>
    </w:r>
    <w:r w:rsidRPr="007212C6">
      <w:rPr>
        <w:rFonts w:ascii="Cambria" w:hAnsi="Cambria"/>
        <w:sz w:val="20"/>
        <w:szCs w:val="20"/>
      </w:rPr>
      <w:t>.1.202</w:t>
    </w:r>
    <w:r>
      <w:rPr>
        <w:rFonts w:ascii="Cambria" w:hAnsi="Cambria"/>
        <w:sz w:val="20"/>
        <w:szCs w:val="20"/>
      </w:rPr>
      <w:t>3</w:t>
    </w:r>
  </w:p>
  <w:p w14:paraId="6D1FF8DC" w14:textId="611A10A1" w:rsidR="003C1988" w:rsidRPr="00104DC1" w:rsidRDefault="003C1988" w:rsidP="00104D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201B"/>
    <w:rsid w:val="000D6F17"/>
    <w:rsid w:val="000D73C4"/>
    <w:rsid w:val="000E4D37"/>
    <w:rsid w:val="00104DC1"/>
    <w:rsid w:val="00107525"/>
    <w:rsid w:val="00117B27"/>
    <w:rsid w:val="001208C8"/>
    <w:rsid w:val="001902D2"/>
    <w:rsid w:val="00194B8D"/>
    <w:rsid w:val="001B6D7C"/>
    <w:rsid w:val="001C203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2DF7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22D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01AB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1A33"/>
    <w:rsid w:val="00694E68"/>
    <w:rsid w:val="0069721E"/>
    <w:rsid w:val="006A3011"/>
    <w:rsid w:val="006A3A1F"/>
    <w:rsid w:val="006A52B6"/>
    <w:rsid w:val="006B7416"/>
    <w:rsid w:val="006D33B3"/>
    <w:rsid w:val="006D737B"/>
    <w:rsid w:val="006F0034"/>
    <w:rsid w:val="006F3259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733C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0A1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6627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3D8D"/>
    <w:rsid w:val="00A77786"/>
    <w:rsid w:val="00AA099D"/>
    <w:rsid w:val="00AE6FF2"/>
    <w:rsid w:val="00AF78DE"/>
    <w:rsid w:val="00B0088C"/>
    <w:rsid w:val="00B15219"/>
    <w:rsid w:val="00B15FD3"/>
    <w:rsid w:val="00B30447"/>
    <w:rsid w:val="00B3387B"/>
    <w:rsid w:val="00B34079"/>
    <w:rsid w:val="00B4494B"/>
    <w:rsid w:val="00B47A50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764A3"/>
    <w:rsid w:val="00C81012"/>
    <w:rsid w:val="00C922D6"/>
    <w:rsid w:val="00C92450"/>
    <w:rsid w:val="00CB7086"/>
    <w:rsid w:val="00CC47CC"/>
    <w:rsid w:val="00CE1887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27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236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2B1D"/>
    <w:rsid w:val="00F6766C"/>
    <w:rsid w:val="00F77B43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A5A1FBE"/>
  <w15:docId w15:val="{1840E3D0-6164-4C8D-9F63-33B10A90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yle1">
    <w:name w:val="Style1"/>
    <w:basedOn w:val="Normalny"/>
    <w:rsid w:val="00104DC1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</cp:revision>
  <cp:lastPrinted>2016-07-26T10:32:00Z</cp:lastPrinted>
  <dcterms:created xsi:type="dcterms:W3CDTF">2022-04-20T06:54:00Z</dcterms:created>
  <dcterms:modified xsi:type="dcterms:W3CDTF">2023-03-09T10:35:00Z</dcterms:modified>
</cp:coreProperties>
</file>