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770D61" w14:textId="6ABA7196" w:rsidR="00030BB5" w:rsidRDefault="00030BB5" w:rsidP="001A79C4">
      <w:pPr>
        <w:spacing w:line="240" w:lineRule="auto"/>
        <w:rPr>
          <w:rFonts w:asciiTheme="minorHAnsi" w:hAnsiTheme="minorHAnsi" w:cstheme="minorHAnsi"/>
          <w:b/>
        </w:rPr>
      </w:pPr>
      <w:bookmarkStart w:id="0" w:name="_Toc239252181"/>
      <w:bookmarkStart w:id="1" w:name="_Toc239252602"/>
      <w:bookmarkStart w:id="2" w:name="_Toc239471788"/>
      <w:bookmarkStart w:id="3" w:name="_Toc246130150"/>
      <w:bookmarkStart w:id="4" w:name="_Toc246143933"/>
      <w:bookmarkStart w:id="5" w:name="_Toc246144066"/>
      <w:bookmarkStart w:id="6" w:name="_Toc246144298"/>
      <w:bookmarkStart w:id="7" w:name="_Hlk134516154"/>
    </w:p>
    <w:tbl>
      <w:tblPr>
        <w:tblStyle w:val="Tabela-Siatka"/>
        <w:tblW w:w="5000" w:type="pct"/>
        <w:tblCellMar>
          <w:top w:w="28" w:type="dxa"/>
          <w:bottom w:w="28" w:type="dxa"/>
        </w:tblCellMar>
        <w:tblLook w:val="04A0" w:firstRow="1" w:lastRow="0" w:firstColumn="1" w:lastColumn="0" w:noHBand="0" w:noVBand="1"/>
        <w:tblCaption w:val="Informacje o dokumencie"/>
      </w:tblPr>
      <w:tblGrid>
        <w:gridCol w:w="3504"/>
        <w:gridCol w:w="5556"/>
      </w:tblGrid>
      <w:tr w:rsidR="009C6DA7" w:rsidRPr="00FE57F7" w14:paraId="0FA5CE78" w14:textId="77777777" w:rsidTr="00777CB7">
        <w:trPr>
          <w:cantSplit/>
          <w:tblHeader/>
        </w:trPr>
        <w:tc>
          <w:tcPr>
            <w:tcW w:w="3504" w:type="dxa"/>
            <w:shd w:val="clear" w:color="auto" w:fill="auto"/>
          </w:tcPr>
          <w:p w14:paraId="79FCA018" w14:textId="77777777" w:rsidR="009C6DA7" w:rsidRPr="002B5975" w:rsidRDefault="009C6DA7" w:rsidP="00047672">
            <w:pPr>
              <w:rPr>
                <w:b/>
              </w:rPr>
            </w:pPr>
            <w:bookmarkStart w:id="8" w:name="_Hlk134519156"/>
            <w:r w:rsidRPr="002B5975">
              <w:rPr>
                <w:b/>
              </w:rPr>
              <w:t>Tytuł dokumentu</w:t>
            </w:r>
          </w:p>
        </w:tc>
        <w:tc>
          <w:tcPr>
            <w:tcW w:w="5556" w:type="dxa"/>
            <w:shd w:val="clear" w:color="auto" w:fill="auto"/>
          </w:tcPr>
          <w:p w14:paraId="6B96B4DF" w14:textId="56A58855" w:rsidR="009C6DA7" w:rsidRPr="00710E91" w:rsidRDefault="00F607FD" w:rsidP="00047672">
            <w:pPr>
              <w:rPr>
                <w:b/>
                <w:sz w:val="36"/>
                <w:szCs w:val="36"/>
              </w:rPr>
            </w:pPr>
            <w:r w:rsidRPr="000670F3">
              <w:rPr>
                <w:b/>
                <w:sz w:val="36"/>
                <w:szCs w:val="36"/>
              </w:rPr>
              <w:t xml:space="preserve">Szablon zgłoszenia typu PRZYPADEK TESTOWY w </w:t>
            </w:r>
            <w:proofErr w:type="spellStart"/>
            <w:r w:rsidRPr="000670F3">
              <w:rPr>
                <w:b/>
                <w:sz w:val="36"/>
                <w:szCs w:val="36"/>
              </w:rPr>
              <w:t>JIRA</w:t>
            </w:r>
            <w:proofErr w:type="spellEnd"/>
            <w:r w:rsidRPr="000670F3">
              <w:rPr>
                <w:b/>
                <w:sz w:val="36"/>
                <w:szCs w:val="36"/>
              </w:rPr>
              <w:t>/</w:t>
            </w:r>
            <w:proofErr w:type="spellStart"/>
            <w:r w:rsidRPr="000670F3">
              <w:rPr>
                <w:b/>
                <w:sz w:val="36"/>
                <w:szCs w:val="36"/>
              </w:rPr>
              <w:t>TestRay</w:t>
            </w:r>
            <w:proofErr w:type="spellEnd"/>
          </w:p>
        </w:tc>
      </w:tr>
      <w:tr w:rsidR="009C6DA7" w:rsidRPr="00FE57F7" w14:paraId="59ED8789" w14:textId="77777777" w:rsidTr="00047672">
        <w:trPr>
          <w:cantSplit/>
        </w:trPr>
        <w:tc>
          <w:tcPr>
            <w:tcW w:w="3504" w:type="dxa"/>
            <w:shd w:val="clear" w:color="auto" w:fill="auto"/>
          </w:tcPr>
          <w:p w14:paraId="66EE8405" w14:textId="77777777" w:rsidR="009C6DA7" w:rsidRPr="002B5975" w:rsidRDefault="009C6DA7" w:rsidP="00047672">
            <w:pPr>
              <w:rPr>
                <w:b/>
              </w:rPr>
            </w:pPr>
            <w:r w:rsidRPr="002B5975">
              <w:rPr>
                <w:b/>
              </w:rPr>
              <w:t>Wersja dokumentu</w:t>
            </w:r>
          </w:p>
        </w:tc>
        <w:tc>
          <w:tcPr>
            <w:tcW w:w="5556" w:type="dxa"/>
            <w:shd w:val="clear" w:color="auto" w:fill="auto"/>
          </w:tcPr>
          <w:p w14:paraId="674B9705" w14:textId="77777777" w:rsidR="009C6DA7" w:rsidRPr="002B5975" w:rsidRDefault="009C6DA7" w:rsidP="00047672">
            <w:pPr>
              <w:rPr>
                <w:sz w:val="36"/>
                <w:szCs w:val="36"/>
              </w:rPr>
            </w:pPr>
            <w:r w:rsidRPr="002B5975">
              <w:t>1.0</w:t>
            </w:r>
          </w:p>
        </w:tc>
      </w:tr>
      <w:tr w:rsidR="009C6DA7" w:rsidRPr="00FE57F7" w14:paraId="36B630F6" w14:textId="77777777" w:rsidTr="00047672">
        <w:trPr>
          <w:cantSplit/>
        </w:trPr>
        <w:tc>
          <w:tcPr>
            <w:tcW w:w="3504" w:type="dxa"/>
            <w:shd w:val="clear" w:color="auto" w:fill="auto"/>
          </w:tcPr>
          <w:p w14:paraId="0875821E" w14:textId="77777777" w:rsidR="009C6DA7" w:rsidRPr="002B5975" w:rsidRDefault="009C6DA7" w:rsidP="00047672">
            <w:pPr>
              <w:rPr>
                <w:b/>
              </w:rPr>
            </w:pPr>
            <w:r w:rsidRPr="002B5975">
              <w:rPr>
                <w:b/>
                <w:noProof/>
              </w:rPr>
              <w:t>Nazwa jednostki organizacyjnej</w:t>
            </w:r>
          </w:p>
        </w:tc>
        <w:tc>
          <w:tcPr>
            <w:tcW w:w="5556" w:type="dxa"/>
            <w:shd w:val="clear" w:color="auto" w:fill="auto"/>
          </w:tcPr>
          <w:p w14:paraId="1F0D693B" w14:textId="77777777" w:rsidR="009C6DA7" w:rsidRPr="002B5975" w:rsidRDefault="009C6DA7" w:rsidP="00047672">
            <w:pPr>
              <w:pStyle w:val="Instrukcja"/>
            </w:pPr>
            <w:r w:rsidRPr="002B5975">
              <w:rPr>
                <w:b/>
                <w:bCs/>
              </w:rPr>
              <w:t>Instrukcja:</w:t>
            </w:r>
            <w:r w:rsidRPr="002B5975">
              <w:t xml:space="preserve"> nazwa jednostki organizacyjnej odpowiedzialnej za przygotowanie dokumentu </w:t>
            </w:r>
          </w:p>
          <w:p w14:paraId="608AB5FA" w14:textId="77777777" w:rsidR="009C6DA7" w:rsidRPr="002B5975" w:rsidRDefault="009C6DA7" w:rsidP="00047672">
            <w:r w:rsidRPr="002B5975">
              <w:t>[nazwa]</w:t>
            </w:r>
          </w:p>
          <w:p w14:paraId="447424D7" w14:textId="77777777" w:rsidR="009C6DA7" w:rsidRPr="002B5975" w:rsidRDefault="009C6DA7" w:rsidP="00047672">
            <w:r w:rsidRPr="002B5975">
              <w:t>Centrum Informatyki Resortu Finansów</w:t>
            </w:r>
          </w:p>
        </w:tc>
      </w:tr>
      <w:tr w:rsidR="009C6DA7" w:rsidRPr="00FE57F7" w14:paraId="49E95283" w14:textId="77777777" w:rsidTr="00047672">
        <w:trPr>
          <w:cantSplit/>
        </w:trPr>
        <w:tc>
          <w:tcPr>
            <w:tcW w:w="3504" w:type="dxa"/>
            <w:shd w:val="clear" w:color="auto" w:fill="auto"/>
          </w:tcPr>
          <w:p w14:paraId="06811394" w14:textId="77777777" w:rsidR="009C6DA7" w:rsidRPr="002B5975" w:rsidRDefault="009C6DA7" w:rsidP="00047672">
            <w:pPr>
              <w:rPr>
                <w:b/>
              </w:rPr>
            </w:pPr>
            <w:r w:rsidRPr="002B5975">
              <w:rPr>
                <w:b/>
              </w:rPr>
              <w:t>Właściciel dokumentu</w:t>
            </w:r>
          </w:p>
        </w:tc>
        <w:tc>
          <w:tcPr>
            <w:tcW w:w="5556" w:type="dxa"/>
            <w:shd w:val="clear" w:color="auto" w:fill="auto"/>
          </w:tcPr>
          <w:p w14:paraId="20D8CFD0" w14:textId="77777777" w:rsidR="009C6DA7" w:rsidRPr="002B5975" w:rsidRDefault="009C6DA7" w:rsidP="00047672">
            <w:pPr>
              <w:pStyle w:val="Instrukcja"/>
            </w:pPr>
            <w:r w:rsidRPr="002B5975">
              <w:rPr>
                <w:b/>
                <w:bCs/>
              </w:rPr>
              <w:t>Instrukcja:</w:t>
            </w:r>
            <w:r w:rsidRPr="002B5975">
              <w:t xml:space="preserve"> Komórka organizacyjna wiodąca w opracowaniu dokumentu</w:t>
            </w:r>
          </w:p>
          <w:p w14:paraId="38A91722" w14:textId="77777777" w:rsidR="009C6DA7" w:rsidRPr="002B5975" w:rsidRDefault="009C6DA7" w:rsidP="00047672">
            <w:r w:rsidRPr="002B5975">
              <w:t>[komórka]</w:t>
            </w:r>
          </w:p>
        </w:tc>
      </w:tr>
      <w:tr w:rsidR="009C6DA7" w:rsidRPr="00FE57F7" w14:paraId="1BB2F5BA" w14:textId="77777777" w:rsidTr="00047672">
        <w:trPr>
          <w:cantSplit/>
        </w:trPr>
        <w:tc>
          <w:tcPr>
            <w:tcW w:w="3504" w:type="dxa"/>
            <w:shd w:val="clear" w:color="auto" w:fill="auto"/>
          </w:tcPr>
          <w:p w14:paraId="170F394B" w14:textId="77777777" w:rsidR="009C6DA7" w:rsidRPr="002B5975" w:rsidRDefault="009C6DA7" w:rsidP="00047672">
            <w:pPr>
              <w:rPr>
                <w:b/>
              </w:rPr>
            </w:pPr>
            <w:r w:rsidRPr="002B5975">
              <w:rPr>
                <w:b/>
              </w:rPr>
              <w:t>Autor/Autorzy</w:t>
            </w:r>
          </w:p>
        </w:tc>
        <w:tc>
          <w:tcPr>
            <w:tcW w:w="5556" w:type="dxa"/>
            <w:shd w:val="clear" w:color="auto" w:fill="auto"/>
          </w:tcPr>
          <w:p w14:paraId="3E15B396" w14:textId="77777777" w:rsidR="009C6DA7" w:rsidRPr="002B5975" w:rsidRDefault="009C6DA7" w:rsidP="00047672">
            <w:pPr>
              <w:pStyle w:val="Instrukcja"/>
            </w:pPr>
            <w:r w:rsidRPr="002B5975">
              <w:rPr>
                <w:b/>
                <w:bCs/>
              </w:rPr>
              <w:t>Instrukcja:</w:t>
            </w:r>
            <w:r w:rsidRPr="002B5975">
              <w:t xml:space="preserve"> Imię i nazwisko autor</w:t>
            </w:r>
            <w:r>
              <w:t>a/</w:t>
            </w:r>
            <w:r w:rsidRPr="002B5975">
              <w:t>ów dokument</w:t>
            </w:r>
            <w:r>
              <w:t>u</w:t>
            </w:r>
            <w:r w:rsidRPr="002B5975">
              <w:t xml:space="preserve"> lub link do załącznika z listą autorów</w:t>
            </w:r>
          </w:p>
          <w:p w14:paraId="619743F4" w14:textId="77777777" w:rsidR="009C6DA7" w:rsidRPr="002B5975" w:rsidRDefault="009C6DA7" w:rsidP="00047672">
            <w:r w:rsidRPr="002B5975">
              <w:t>[imię i nazwisko]</w:t>
            </w:r>
          </w:p>
          <w:p w14:paraId="0316C5E8" w14:textId="77777777" w:rsidR="009C6DA7" w:rsidRPr="002B5975" w:rsidRDefault="009C6DA7" w:rsidP="00047672">
            <w:r w:rsidRPr="002B5975">
              <w:t>[imię i nazwisko]</w:t>
            </w:r>
          </w:p>
        </w:tc>
      </w:tr>
      <w:tr w:rsidR="009C6DA7" w:rsidRPr="00FE57F7" w14:paraId="1A1FCFCB" w14:textId="77777777" w:rsidTr="00047672">
        <w:trPr>
          <w:cantSplit/>
        </w:trPr>
        <w:tc>
          <w:tcPr>
            <w:tcW w:w="3504" w:type="dxa"/>
            <w:shd w:val="clear" w:color="auto" w:fill="auto"/>
          </w:tcPr>
          <w:p w14:paraId="3B89AD00" w14:textId="77777777" w:rsidR="009C6DA7" w:rsidRPr="002B5975" w:rsidRDefault="009C6DA7" w:rsidP="00047672">
            <w:pPr>
              <w:rPr>
                <w:b/>
              </w:rPr>
            </w:pPr>
            <w:r w:rsidRPr="002B5975">
              <w:rPr>
                <w:b/>
              </w:rPr>
              <w:t>Dokument wytworzony w ramach projektu</w:t>
            </w:r>
          </w:p>
        </w:tc>
        <w:tc>
          <w:tcPr>
            <w:tcW w:w="5556" w:type="dxa"/>
            <w:shd w:val="clear" w:color="auto" w:fill="auto"/>
          </w:tcPr>
          <w:p w14:paraId="2BBEADF8" w14:textId="77777777" w:rsidR="009C6DA7" w:rsidRPr="002B5975" w:rsidRDefault="009C6DA7" w:rsidP="00047672">
            <w:pPr>
              <w:pStyle w:val="Instrukcja"/>
            </w:pPr>
            <w:r w:rsidRPr="002B5975">
              <w:rPr>
                <w:b/>
                <w:bCs/>
              </w:rPr>
              <w:t>Instrukcja:</w:t>
            </w:r>
            <w:r w:rsidRPr="002B5975">
              <w:t xml:space="preserve"> Nazwa projektu</w:t>
            </w:r>
          </w:p>
          <w:p w14:paraId="4D24DC2F" w14:textId="77777777" w:rsidR="009C6DA7" w:rsidRPr="002B5975" w:rsidRDefault="009C6DA7" w:rsidP="00047672">
            <w:r w:rsidRPr="002B5975">
              <w:t>[nazwa projektu]</w:t>
            </w:r>
          </w:p>
        </w:tc>
      </w:tr>
      <w:tr w:rsidR="009C6DA7" w:rsidRPr="00FE57F7" w14:paraId="602F6533" w14:textId="77777777" w:rsidTr="00047672">
        <w:trPr>
          <w:cantSplit/>
        </w:trPr>
        <w:tc>
          <w:tcPr>
            <w:tcW w:w="3504" w:type="dxa"/>
            <w:shd w:val="clear" w:color="auto" w:fill="auto"/>
          </w:tcPr>
          <w:p w14:paraId="5173549E" w14:textId="77777777" w:rsidR="009C6DA7" w:rsidRPr="002B5975" w:rsidRDefault="009C6DA7" w:rsidP="00047672">
            <w:pPr>
              <w:rPr>
                <w:b/>
              </w:rPr>
            </w:pPr>
            <w:r w:rsidRPr="002B5975">
              <w:rPr>
                <w:b/>
              </w:rPr>
              <w:t xml:space="preserve">Akceptacja </w:t>
            </w:r>
          </w:p>
        </w:tc>
        <w:tc>
          <w:tcPr>
            <w:tcW w:w="5556" w:type="dxa"/>
            <w:shd w:val="clear" w:color="auto" w:fill="auto"/>
          </w:tcPr>
          <w:p w14:paraId="5082223D" w14:textId="77777777" w:rsidR="009C6DA7" w:rsidRDefault="009C6DA7" w:rsidP="00047672">
            <w:pPr>
              <w:pStyle w:val="Instrukcja"/>
            </w:pPr>
            <w:r w:rsidRPr="002B5975">
              <w:rPr>
                <w:b/>
                <w:bCs/>
              </w:rPr>
              <w:t>Instrukcja:</w:t>
            </w:r>
            <w:r w:rsidRPr="002B5975">
              <w:t xml:space="preserve"> Imię i nazwisko kierownika technicznego lub kierownika projektu lub dyrektora komórki organizacyjnej</w:t>
            </w:r>
          </w:p>
          <w:p w14:paraId="2B686D21" w14:textId="77777777" w:rsidR="009C6DA7" w:rsidRPr="002B5975" w:rsidRDefault="009C6DA7" w:rsidP="00047672">
            <w:r w:rsidRPr="002B5975">
              <w:t>[imię i nazwisko]</w:t>
            </w:r>
          </w:p>
        </w:tc>
      </w:tr>
      <w:tr w:rsidR="009C6DA7" w:rsidRPr="00FE57F7" w14:paraId="3E3B209F" w14:textId="77777777" w:rsidTr="00047672">
        <w:trPr>
          <w:cantSplit/>
        </w:trPr>
        <w:tc>
          <w:tcPr>
            <w:tcW w:w="3504" w:type="dxa"/>
            <w:shd w:val="clear" w:color="auto" w:fill="auto"/>
          </w:tcPr>
          <w:p w14:paraId="154A4A0B" w14:textId="77777777" w:rsidR="009C6DA7" w:rsidRPr="002B5975" w:rsidRDefault="009C6DA7" w:rsidP="00047672">
            <w:pPr>
              <w:rPr>
                <w:b/>
              </w:rPr>
            </w:pPr>
            <w:r w:rsidRPr="002B5975">
              <w:rPr>
                <w:b/>
              </w:rPr>
              <w:t>Data akceptacji</w:t>
            </w:r>
          </w:p>
        </w:tc>
        <w:tc>
          <w:tcPr>
            <w:tcW w:w="5556" w:type="dxa"/>
            <w:shd w:val="clear" w:color="auto" w:fill="auto"/>
          </w:tcPr>
          <w:p w14:paraId="5E074CC7" w14:textId="77777777" w:rsidR="009C6DA7" w:rsidRPr="002B5975" w:rsidRDefault="009C6DA7" w:rsidP="00047672">
            <w:pPr>
              <w:pStyle w:val="Instrukcja"/>
            </w:pPr>
            <w:r w:rsidRPr="002B5975">
              <w:rPr>
                <w:b/>
                <w:bCs/>
              </w:rPr>
              <w:t>Instrukcja:</w:t>
            </w:r>
            <w:r w:rsidRPr="002B5975">
              <w:t xml:space="preserve"> data w formacie </w:t>
            </w:r>
            <w:proofErr w:type="spellStart"/>
            <w:r w:rsidRPr="002B5975">
              <w:t>dd.mm.rrrr</w:t>
            </w:r>
            <w:proofErr w:type="spellEnd"/>
            <w:r w:rsidRPr="002B5975">
              <w:t xml:space="preserve"> </w:t>
            </w:r>
          </w:p>
          <w:p w14:paraId="591964C1" w14:textId="77777777" w:rsidR="009C6DA7" w:rsidRPr="002B5975" w:rsidRDefault="009C6DA7" w:rsidP="00047672">
            <w:pPr>
              <w:rPr>
                <w:bCs/>
              </w:rPr>
            </w:pPr>
            <w:r w:rsidRPr="002B5975">
              <w:t>[data]</w:t>
            </w:r>
          </w:p>
        </w:tc>
      </w:tr>
      <w:bookmarkEnd w:id="8"/>
    </w:tbl>
    <w:p w14:paraId="0DA47A83" w14:textId="77777777" w:rsidR="009C6DA7" w:rsidRDefault="009C6DA7" w:rsidP="001A79C4">
      <w:pPr>
        <w:spacing w:line="240" w:lineRule="auto"/>
        <w:rPr>
          <w:rFonts w:asciiTheme="minorHAnsi" w:hAnsiTheme="minorHAnsi" w:cstheme="minorHAnsi"/>
          <w:b/>
        </w:rPr>
      </w:pPr>
    </w:p>
    <w:p w14:paraId="69B97FE2" w14:textId="77777777" w:rsidR="00BA7CCC" w:rsidRDefault="00BA7CCC">
      <w:pPr>
        <w:spacing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br w:type="page"/>
      </w:r>
    </w:p>
    <w:p w14:paraId="1769B1A7" w14:textId="22451080" w:rsidR="002A6BE5" w:rsidRPr="00102A2B" w:rsidRDefault="00BD0B55" w:rsidP="001A79C4">
      <w:pPr>
        <w:pStyle w:val="Spistreci"/>
        <w:spacing w:line="25" w:lineRule="atLeast"/>
        <w:rPr>
          <w:rFonts w:asciiTheme="minorHAnsi" w:hAnsiTheme="minorHAnsi" w:cstheme="minorHAnsi"/>
        </w:rPr>
      </w:pPr>
      <w:r w:rsidRPr="00102A2B">
        <w:rPr>
          <w:rFonts w:asciiTheme="minorHAnsi" w:hAnsiTheme="minorHAnsi" w:cstheme="minorHAnsi"/>
        </w:rPr>
        <w:lastRenderedPageBreak/>
        <w:t>Spis treści</w:t>
      </w:r>
      <w:bookmarkEnd w:id="0"/>
      <w:bookmarkEnd w:id="1"/>
      <w:bookmarkEnd w:id="2"/>
      <w:bookmarkEnd w:id="3"/>
      <w:bookmarkEnd w:id="4"/>
      <w:bookmarkEnd w:id="5"/>
      <w:bookmarkEnd w:id="6"/>
    </w:p>
    <w:bookmarkStart w:id="9" w:name="_Hlk134516232"/>
    <w:p w14:paraId="7542861A" w14:textId="22654BA4" w:rsidR="00173507" w:rsidRDefault="00D65C54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TOC \o "1-4" \h \z \u </w:instrText>
      </w:r>
      <w:r>
        <w:rPr>
          <w:rFonts w:asciiTheme="minorHAnsi" w:hAnsiTheme="minorHAnsi" w:cstheme="minorHAnsi"/>
        </w:rPr>
        <w:fldChar w:fldCharType="separate"/>
      </w:r>
      <w:hyperlink w:anchor="_Toc135210470" w:history="1">
        <w:r w:rsidR="00173507" w:rsidRPr="001B686A">
          <w:rPr>
            <w:rStyle w:val="Hipercze"/>
            <w:noProof/>
          </w:rPr>
          <w:t>1.</w:t>
        </w:r>
        <w:r w:rsidR="0017350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73507" w:rsidRPr="001B686A">
          <w:rPr>
            <w:rStyle w:val="Hipercze"/>
            <w:noProof/>
          </w:rPr>
          <w:t>Szablon zgłoszenia typu PRZYPADEK TESTOWY w JIRA/TestRay</w:t>
        </w:r>
        <w:r w:rsidR="00173507">
          <w:rPr>
            <w:noProof/>
            <w:webHidden/>
          </w:rPr>
          <w:tab/>
        </w:r>
        <w:r w:rsidR="00173507">
          <w:rPr>
            <w:noProof/>
            <w:webHidden/>
          </w:rPr>
          <w:fldChar w:fldCharType="begin"/>
        </w:r>
        <w:r w:rsidR="00173507">
          <w:rPr>
            <w:noProof/>
            <w:webHidden/>
          </w:rPr>
          <w:instrText xml:space="preserve"> PAGEREF _Toc135210470 \h </w:instrText>
        </w:r>
        <w:r w:rsidR="00173507">
          <w:rPr>
            <w:noProof/>
            <w:webHidden/>
          </w:rPr>
        </w:r>
        <w:r w:rsidR="00173507">
          <w:rPr>
            <w:noProof/>
            <w:webHidden/>
          </w:rPr>
          <w:fldChar w:fldCharType="separate"/>
        </w:r>
        <w:r w:rsidR="00173507">
          <w:rPr>
            <w:noProof/>
            <w:webHidden/>
          </w:rPr>
          <w:t>3</w:t>
        </w:r>
        <w:r w:rsidR="00173507">
          <w:rPr>
            <w:noProof/>
            <w:webHidden/>
          </w:rPr>
          <w:fldChar w:fldCharType="end"/>
        </w:r>
      </w:hyperlink>
    </w:p>
    <w:p w14:paraId="141F8DA8" w14:textId="453B9CB0" w:rsidR="00173507" w:rsidRDefault="00D91112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5210471" w:history="1">
        <w:r w:rsidR="00173507" w:rsidRPr="001B686A">
          <w:rPr>
            <w:rStyle w:val="Hipercze"/>
            <w:noProof/>
          </w:rPr>
          <w:t>2.</w:t>
        </w:r>
        <w:r w:rsidR="0017350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73507" w:rsidRPr="001B686A">
          <w:rPr>
            <w:rStyle w:val="Hipercze"/>
            <w:noProof/>
          </w:rPr>
          <w:t>Spis tabel</w:t>
        </w:r>
        <w:r w:rsidR="00173507">
          <w:rPr>
            <w:noProof/>
            <w:webHidden/>
          </w:rPr>
          <w:tab/>
        </w:r>
        <w:r w:rsidR="00173507">
          <w:rPr>
            <w:noProof/>
            <w:webHidden/>
          </w:rPr>
          <w:fldChar w:fldCharType="begin"/>
        </w:r>
        <w:r w:rsidR="00173507">
          <w:rPr>
            <w:noProof/>
            <w:webHidden/>
          </w:rPr>
          <w:instrText xml:space="preserve"> PAGEREF _Toc135210471 \h </w:instrText>
        </w:r>
        <w:r w:rsidR="00173507">
          <w:rPr>
            <w:noProof/>
            <w:webHidden/>
          </w:rPr>
        </w:r>
        <w:r w:rsidR="00173507">
          <w:rPr>
            <w:noProof/>
            <w:webHidden/>
          </w:rPr>
          <w:fldChar w:fldCharType="separate"/>
        </w:r>
        <w:r w:rsidR="00173507">
          <w:rPr>
            <w:noProof/>
            <w:webHidden/>
          </w:rPr>
          <w:t>5</w:t>
        </w:r>
        <w:r w:rsidR="00173507">
          <w:rPr>
            <w:noProof/>
            <w:webHidden/>
          </w:rPr>
          <w:fldChar w:fldCharType="end"/>
        </w:r>
      </w:hyperlink>
    </w:p>
    <w:p w14:paraId="198A2366" w14:textId="2E38D740" w:rsidR="00173507" w:rsidRDefault="00D91112">
      <w:pPr>
        <w:pStyle w:val="Spistreci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5210472" w:history="1">
        <w:r w:rsidR="00173507" w:rsidRPr="001B686A">
          <w:rPr>
            <w:rStyle w:val="Hipercze"/>
            <w:noProof/>
          </w:rPr>
          <w:t>3.</w:t>
        </w:r>
        <w:r w:rsidR="0017350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73507" w:rsidRPr="001B686A">
          <w:rPr>
            <w:rStyle w:val="Hipercze"/>
            <w:noProof/>
          </w:rPr>
          <w:t>Historia zmian</w:t>
        </w:r>
        <w:r w:rsidR="00173507">
          <w:rPr>
            <w:noProof/>
            <w:webHidden/>
          </w:rPr>
          <w:tab/>
        </w:r>
        <w:r w:rsidR="00173507">
          <w:rPr>
            <w:noProof/>
            <w:webHidden/>
          </w:rPr>
          <w:fldChar w:fldCharType="begin"/>
        </w:r>
        <w:r w:rsidR="00173507">
          <w:rPr>
            <w:noProof/>
            <w:webHidden/>
          </w:rPr>
          <w:instrText xml:space="preserve"> PAGEREF _Toc135210472 \h </w:instrText>
        </w:r>
        <w:r w:rsidR="00173507">
          <w:rPr>
            <w:noProof/>
            <w:webHidden/>
          </w:rPr>
        </w:r>
        <w:r w:rsidR="00173507">
          <w:rPr>
            <w:noProof/>
            <w:webHidden/>
          </w:rPr>
          <w:fldChar w:fldCharType="separate"/>
        </w:r>
        <w:r w:rsidR="00173507">
          <w:rPr>
            <w:noProof/>
            <w:webHidden/>
          </w:rPr>
          <w:t>5</w:t>
        </w:r>
        <w:r w:rsidR="00173507">
          <w:rPr>
            <w:noProof/>
            <w:webHidden/>
          </w:rPr>
          <w:fldChar w:fldCharType="end"/>
        </w:r>
      </w:hyperlink>
    </w:p>
    <w:p w14:paraId="4872157A" w14:textId="776EEB37" w:rsidR="00A61F43" w:rsidRDefault="00D65C54" w:rsidP="001A79C4">
      <w:pPr>
        <w:spacing w:line="25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end"/>
      </w:r>
      <w:r w:rsidR="00A61F43">
        <w:rPr>
          <w:rFonts w:asciiTheme="minorHAnsi" w:hAnsiTheme="minorHAnsi" w:cstheme="minorHAnsi"/>
        </w:rPr>
        <w:br w:type="page"/>
      </w:r>
    </w:p>
    <w:p w14:paraId="730EE672" w14:textId="77777777" w:rsidR="000670F3" w:rsidRPr="00B5133E" w:rsidRDefault="000670F3" w:rsidP="000670F3">
      <w:pPr>
        <w:pStyle w:val="Nagwek1"/>
      </w:pPr>
      <w:bookmarkStart w:id="10" w:name="_Toc135210470"/>
      <w:bookmarkStart w:id="11" w:name="_Toc248382875"/>
      <w:bookmarkStart w:id="12" w:name="_Toc251073198"/>
      <w:bookmarkStart w:id="13" w:name="_Toc251089977"/>
      <w:bookmarkStart w:id="14" w:name="_Toc251764013"/>
      <w:bookmarkEnd w:id="9"/>
      <w:r w:rsidRPr="00B5133E">
        <w:lastRenderedPageBreak/>
        <w:t xml:space="preserve">Szablon zgłoszenia typu PRZYPADEK TESTOWY w </w:t>
      </w:r>
      <w:proofErr w:type="spellStart"/>
      <w:r w:rsidRPr="00B5133E">
        <w:t>JIRA</w:t>
      </w:r>
      <w:proofErr w:type="spellEnd"/>
      <w:r w:rsidRPr="00B5133E">
        <w:t>/</w:t>
      </w:r>
      <w:proofErr w:type="spellStart"/>
      <w:r w:rsidRPr="00B5133E">
        <w:t>TestRay</w:t>
      </w:r>
      <w:bookmarkEnd w:id="10"/>
      <w:proofErr w:type="spellEnd"/>
    </w:p>
    <w:p w14:paraId="11D624A8" w14:textId="47A63E53" w:rsidR="000670F3" w:rsidRDefault="000670F3" w:rsidP="000670F3">
      <w:pPr>
        <w:pStyle w:val="Legenda"/>
        <w:keepNext/>
      </w:pPr>
      <w:bookmarkStart w:id="15" w:name="_Toc135209770"/>
      <w:r>
        <w:t xml:space="preserve">Tabela </w:t>
      </w:r>
      <w:r w:rsidR="00D91112">
        <w:fldChar w:fldCharType="begin"/>
      </w:r>
      <w:r w:rsidR="00D91112">
        <w:instrText xml:space="preserve"> SEQ Tabela \* ARABIC </w:instrText>
      </w:r>
      <w:r w:rsidR="00D91112">
        <w:fldChar w:fldCharType="separate"/>
      </w:r>
      <w:r>
        <w:rPr>
          <w:noProof/>
        </w:rPr>
        <w:t>1</w:t>
      </w:r>
      <w:r w:rsidR="00D91112">
        <w:rPr>
          <w:noProof/>
        </w:rPr>
        <w:fldChar w:fldCharType="end"/>
      </w:r>
      <w:r>
        <w:t xml:space="preserve"> </w:t>
      </w:r>
      <w:r w:rsidRPr="00A07BB5">
        <w:t>Blok informacji o przypadku testowym</w:t>
      </w:r>
      <w:bookmarkEnd w:id="15"/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  <w:tblCaption w:val="Tabela"/>
      </w:tblPr>
      <w:tblGrid>
        <w:gridCol w:w="1740"/>
        <w:gridCol w:w="3072"/>
        <w:gridCol w:w="2748"/>
        <w:gridCol w:w="1500"/>
      </w:tblGrid>
      <w:tr w:rsidR="000670F3" w:rsidRPr="00B5133E" w14:paraId="185E7CDB" w14:textId="77777777" w:rsidTr="000670F3">
        <w:trPr>
          <w:cantSplit/>
          <w:trHeight w:val="1234"/>
          <w:tblHeader/>
        </w:trPr>
        <w:tc>
          <w:tcPr>
            <w:tcW w:w="1740" w:type="dxa"/>
          </w:tcPr>
          <w:p w14:paraId="59E7D637" w14:textId="4991104D" w:rsidR="000670F3" w:rsidRPr="000670F3" w:rsidRDefault="000670F3" w:rsidP="00602C45">
            <w:pPr>
              <w:rPr>
                <w:b/>
              </w:rPr>
            </w:pPr>
            <w:r w:rsidRPr="000670F3">
              <w:rPr>
                <w:b/>
              </w:rPr>
              <w:t>Pole</w:t>
            </w:r>
          </w:p>
        </w:tc>
        <w:tc>
          <w:tcPr>
            <w:tcW w:w="3072" w:type="dxa"/>
          </w:tcPr>
          <w:p w14:paraId="2E11F4EB" w14:textId="5C5B90A6" w:rsidR="000670F3" w:rsidRPr="000670F3" w:rsidRDefault="000670F3" w:rsidP="00602C45">
            <w:pPr>
              <w:rPr>
                <w:b/>
              </w:rPr>
            </w:pPr>
            <w:r w:rsidRPr="000670F3">
              <w:rPr>
                <w:b/>
              </w:rPr>
              <w:t>Opis pola</w:t>
            </w:r>
          </w:p>
        </w:tc>
        <w:tc>
          <w:tcPr>
            <w:tcW w:w="2748" w:type="dxa"/>
          </w:tcPr>
          <w:p w14:paraId="01ED954B" w14:textId="2051AB33" w:rsidR="000670F3" w:rsidRPr="000670F3" w:rsidRDefault="000670F3" w:rsidP="00602C45">
            <w:pPr>
              <w:rPr>
                <w:b/>
              </w:rPr>
            </w:pPr>
            <w:r w:rsidRPr="000670F3">
              <w:rPr>
                <w:b/>
              </w:rPr>
              <w:t>Przykład wpisu do pola</w:t>
            </w:r>
          </w:p>
        </w:tc>
        <w:tc>
          <w:tcPr>
            <w:tcW w:w="1500" w:type="dxa"/>
          </w:tcPr>
          <w:p w14:paraId="12852163" w14:textId="396E958D" w:rsidR="000670F3" w:rsidRPr="000670F3" w:rsidRDefault="000670F3" w:rsidP="000670F3">
            <w:pPr>
              <w:rPr>
                <w:b/>
              </w:rPr>
            </w:pPr>
            <w:r w:rsidRPr="000670F3">
              <w:rPr>
                <w:b/>
              </w:rPr>
              <w:t>Wymagane</w:t>
            </w:r>
            <w:r w:rsidRPr="000670F3">
              <w:rPr>
                <w:b/>
              </w:rPr>
              <w:br/>
              <w:t>do wykonania testów</w:t>
            </w:r>
          </w:p>
        </w:tc>
      </w:tr>
      <w:tr w:rsidR="000670F3" w:rsidRPr="00B5133E" w14:paraId="68BA0CEF" w14:textId="77777777" w:rsidTr="00173507">
        <w:trPr>
          <w:cantSplit/>
        </w:trPr>
        <w:tc>
          <w:tcPr>
            <w:tcW w:w="1740" w:type="dxa"/>
          </w:tcPr>
          <w:p w14:paraId="5C7A0649" w14:textId="77777777" w:rsidR="000670F3" w:rsidRPr="00B5133E" w:rsidRDefault="000670F3" w:rsidP="00602C45">
            <w:r w:rsidRPr="00B5133E">
              <w:t xml:space="preserve">Projekt * </w:t>
            </w:r>
          </w:p>
        </w:tc>
        <w:tc>
          <w:tcPr>
            <w:tcW w:w="3072" w:type="dxa"/>
          </w:tcPr>
          <w:p w14:paraId="5260CA29" w14:textId="77777777" w:rsidR="000670F3" w:rsidRDefault="00DC4B38" w:rsidP="00DC4B38">
            <w:pPr>
              <w:pStyle w:val="Instrukcja"/>
            </w:pPr>
            <w:r w:rsidRPr="00DC4B38">
              <w:rPr>
                <w:b/>
              </w:rPr>
              <w:t>Instrukcja:</w:t>
            </w:r>
            <w:r>
              <w:t xml:space="preserve"> </w:t>
            </w:r>
            <w:r w:rsidR="000670F3" w:rsidRPr="00B5133E">
              <w:t>Nazwa projektu w JIRA. Pochodzi z JIRA</w:t>
            </w:r>
          </w:p>
          <w:p w14:paraId="505006F8" w14:textId="13F859C4" w:rsidR="00DC4B38" w:rsidRPr="00DC4B38" w:rsidRDefault="00DC4B38" w:rsidP="00DC4B38">
            <w:r>
              <w:t>[Treść]</w:t>
            </w:r>
          </w:p>
        </w:tc>
        <w:tc>
          <w:tcPr>
            <w:tcW w:w="2748" w:type="dxa"/>
          </w:tcPr>
          <w:p w14:paraId="482FF169" w14:textId="77777777" w:rsidR="000670F3" w:rsidRDefault="00DC4B38" w:rsidP="00DC4B38">
            <w:pPr>
              <w:pStyle w:val="Instrukcja"/>
            </w:pPr>
            <w:r w:rsidRPr="00DC4B38">
              <w:rPr>
                <w:b/>
              </w:rPr>
              <w:t>Instrukcja:</w:t>
            </w:r>
            <w:r>
              <w:t xml:space="preserve"> </w:t>
            </w:r>
            <w:r w:rsidR="000670F3" w:rsidRPr="00B5133E">
              <w:t>ABCD – Program Obniżania Podatków</w:t>
            </w:r>
          </w:p>
          <w:p w14:paraId="292839E0" w14:textId="195BB0CD" w:rsidR="00DC4B38" w:rsidRPr="00DC4B38" w:rsidRDefault="00DC4B38" w:rsidP="00DC4B38">
            <w:r>
              <w:t>[Treść]</w:t>
            </w:r>
          </w:p>
        </w:tc>
        <w:tc>
          <w:tcPr>
            <w:tcW w:w="1500" w:type="dxa"/>
            <w:shd w:val="clear" w:color="auto" w:fill="FFFFFF" w:themeFill="background1"/>
          </w:tcPr>
          <w:p w14:paraId="074121CB" w14:textId="77777777" w:rsidR="000670F3" w:rsidRPr="00B5133E" w:rsidRDefault="000670F3" w:rsidP="00602C45">
            <w:r w:rsidRPr="00B5133E">
              <w:t>T</w:t>
            </w:r>
          </w:p>
        </w:tc>
      </w:tr>
      <w:tr w:rsidR="000670F3" w:rsidRPr="00B5133E" w14:paraId="74A2A0DB" w14:textId="77777777" w:rsidTr="00173507">
        <w:trPr>
          <w:cantSplit/>
        </w:trPr>
        <w:tc>
          <w:tcPr>
            <w:tcW w:w="1740" w:type="dxa"/>
          </w:tcPr>
          <w:p w14:paraId="448F22C3" w14:textId="77777777" w:rsidR="000670F3" w:rsidRPr="00B5133E" w:rsidRDefault="000670F3" w:rsidP="00602C45">
            <w:r w:rsidRPr="00B5133E">
              <w:t>Typ *</w:t>
            </w:r>
          </w:p>
        </w:tc>
        <w:tc>
          <w:tcPr>
            <w:tcW w:w="3072" w:type="dxa"/>
          </w:tcPr>
          <w:p w14:paraId="64C45600" w14:textId="77777777" w:rsidR="000670F3" w:rsidRDefault="00DC4B38" w:rsidP="00DC4B38">
            <w:pPr>
              <w:pStyle w:val="Instrukcja"/>
            </w:pPr>
            <w:r w:rsidRPr="00DC4B38">
              <w:rPr>
                <w:b/>
              </w:rPr>
              <w:t>Instrukcja:</w:t>
            </w:r>
            <w:r>
              <w:t xml:space="preserve"> </w:t>
            </w:r>
            <w:r w:rsidR="000670F3" w:rsidRPr="00B5133E">
              <w:t>Typ zgłoszenia. Wybierany z listy w JIRA</w:t>
            </w:r>
          </w:p>
          <w:p w14:paraId="423568EF" w14:textId="16E8349C" w:rsidR="00DC4B38" w:rsidRPr="00DC4B38" w:rsidRDefault="00DC4B38" w:rsidP="00DC4B38">
            <w:r>
              <w:t>[Treść]</w:t>
            </w:r>
          </w:p>
        </w:tc>
        <w:tc>
          <w:tcPr>
            <w:tcW w:w="2748" w:type="dxa"/>
          </w:tcPr>
          <w:p w14:paraId="11757E18" w14:textId="77777777" w:rsidR="000670F3" w:rsidRDefault="00DC4B38" w:rsidP="00DC4B38">
            <w:pPr>
              <w:pStyle w:val="Instrukcja"/>
            </w:pPr>
            <w:r w:rsidRPr="00DC4B38">
              <w:rPr>
                <w:b/>
              </w:rPr>
              <w:t>Instrukcja:</w:t>
            </w:r>
            <w:r>
              <w:t xml:space="preserve"> </w:t>
            </w:r>
            <w:r w:rsidR="000670F3" w:rsidRPr="00B5133E">
              <w:t>Przypadek Testowy</w:t>
            </w:r>
          </w:p>
          <w:p w14:paraId="1607675A" w14:textId="19241955" w:rsidR="00DC4B38" w:rsidRPr="00DC4B38" w:rsidRDefault="00DC4B38" w:rsidP="00DC4B38">
            <w:r>
              <w:t>[Treść]</w:t>
            </w:r>
          </w:p>
        </w:tc>
        <w:tc>
          <w:tcPr>
            <w:tcW w:w="1500" w:type="dxa"/>
            <w:shd w:val="clear" w:color="auto" w:fill="FFFFFF" w:themeFill="background1"/>
          </w:tcPr>
          <w:p w14:paraId="3514A8F5" w14:textId="77777777" w:rsidR="000670F3" w:rsidRPr="00B5133E" w:rsidRDefault="000670F3" w:rsidP="00602C45">
            <w:r w:rsidRPr="00B5133E">
              <w:t>T</w:t>
            </w:r>
          </w:p>
        </w:tc>
      </w:tr>
      <w:tr w:rsidR="000670F3" w:rsidRPr="00B5133E" w14:paraId="40FC5C2A" w14:textId="77777777" w:rsidTr="00173507">
        <w:trPr>
          <w:cantSplit/>
        </w:trPr>
        <w:tc>
          <w:tcPr>
            <w:tcW w:w="1740" w:type="dxa"/>
          </w:tcPr>
          <w:p w14:paraId="1E01FA4E" w14:textId="77777777" w:rsidR="000670F3" w:rsidRPr="00B5133E" w:rsidRDefault="000670F3" w:rsidP="00602C45">
            <w:r w:rsidRPr="00B5133E">
              <w:t>Podsumowanie *</w:t>
            </w:r>
          </w:p>
        </w:tc>
        <w:tc>
          <w:tcPr>
            <w:tcW w:w="3072" w:type="dxa"/>
          </w:tcPr>
          <w:p w14:paraId="66640449" w14:textId="77777777" w:rsidR="000670F3" w:rsidRDefault="00DC4B38" w:rsidP="00DC4B38">
            <w:pPr>
              <w:pStyle w:val="Instrukcja"/>
            </w:pPr>
            <w:r w:rsidRPr="00DC4B38">
              <w:rPr>
                <w:b/>
              </w:rPr>
              <w:t>Instrukcja:</w:t>
            </w:r>
            <w:r>
              <w:t xml:space="preserve"> </w:t>
            </w:r>
            <w:r w:rsidR="000670F3" w:rsidRPr="00B5133E">
              <w:t>Hasłowy, zwięzły opis Przypadku testowego</w:t>
            </w:r>
          </w:p>
          <w:p w14:paraId="4CEC48D8" w14:textId="62996A93" w:rsidR="00DC4B38" w:rsidRPr="00DC4B38" w:rsidRDefault="00DC4B38" w:rsidP="00DC4B38">
            <w:r>
              <w:t>[Treść]</w:t>
            </w:r>
          </w:p>
        </w:tc>
        <w:tc>
          <w:tcPr>
            <w:tcW w:w="2748" w:type="dxa"/>
          </w:tcPr>
          <w:p w14:paraId="7C7A957F" w14:textId="0181FAA2" w:rsidR="000670F3" w:rsidRDefault="00DC4B38" w:rsidP="00DC4B38">
            <w:pPr>
              <w:pStyle w:val="Instrukcja"/>
            </w:pPr>
            <w:r w:rsidRPr="00DC4B38">
              <w:rPr>
                <w:b/>
              </w:rPr>
              <w:t>Instrukcja:</w:t>
            </w:r>
            <w:r>
              <w:t xml:space="preserve"> </w:t>
            </w:r>
            <w:r w:rsidR="000670F3" w:rsidRPr="00B5133E">
              <w:t xml:space="preserve">Weryfikacja poprawności zalogowania </w:t>
            </w:r>
            <w:r>
              <w:t>–</w:t>
            </w:r>
            <w:r w:rsidR="000670F3" w:rsidRPr="00B5133E">
              <w:t xml:space="preserve"> Chrome</w:t>
            </w:r>
          </w:p>
          <w:p w14:paraId="1FB35D63" w14:textId="3B62CF51" w:rsidR="00DC4B38" w:rsidRPr="00DC4B38" w:rsidRDefault="00DC4B38" w:rsidP="00DC4B38">
            <w:r>
              <w:t>[Treść]</w:t>
            </w:r>
          </w:p>
        </w:tc>
        <w:tc>
          <w:tcPr>
            <w:tcW w:w="1500" w:type="dxa"/>
            <w:shd w:val="clear" w:color="auto" w:fill="FFFFFF" w:themeFill="background1"/>
          </w:tcPr>
          <w:p w14:paraId="3F126D6A" w14:textId="77777777" w:rsidR="000670F3" w:rsidRPr="00B5133E" w:rsidRDefault="000670F3" w:rsidP="00602C45">
            <w:r w:rsidRPr="00B5133E">
              <w:t>T</w:t>
            </w:r>
          </w:p>
        </w:tc>
      </w:tr>
      <w:tr w:rsidR="000670F3" w:rsidRPr="00B5133E" w14:paraId="6F17DF16" w14:textId="77777777" w:rsidTr="00173507">
        <w:trPr>
          <w:cantSplit/>
        </w:trPr>
        <w:tc>
          <w:tcPr>
            <w:tcW w:w="1740" w:type="dxa"/>
          </w:tcPr>
          <w:p w14:paraId="2C689D3D" w14:textId="77777777" w:rsidR="000670F3" w:rsidRPr="00B5133E" w:rsidRDefault="000670F3" w:rsidP="00602C45">
            <w:r w:rsidRPr="00B5133E">
              <w:t>Opis</w:t>
            </w:r>
          </w:p>
        </w:tc>
        <w:tc>
          <w:tcPr>
            <w:tcW w:w="3072" w:type="dxa"/>
          </w:tcPr>
          <w:p w14:paraId="4464E8CE" w14:textId="42FEFBEC" w:rsidR="000670F3" w:rsidRPr="00B5133E" w:rsidRDefault="00DC4B38" w:rsidP="00DC4B38">
            <w:pPr>
              <w:pStyle w:val="Instrukcja"/>
            </w:pPr>
            <w:r w:rsidRPr="00DC4B38">
              <w:rPr>
                <w:b/>
              </w:rPr>
              <w:t>Instrukcja:</w:t>
            </w:r>
            <w:r>
              <w:t xml:space="preserve"> </w:t>
            </w:r>
            <w:r w:rsidR="000670F3" w:rsidRPr="00B5133E">
              <w:t>Opis zgłoszenia.</w:t>
            </w:r>
          </w:p>
          <w:p w14:paraId="6E43F0CA" w14:textId="77777777" w:rsidR="000670F3" w:rsidRPr="00B5133E" w:rsidRDefault="000670F3" w:rsidP="00DC4B38">
            <w:pPr>
              <w:pStyle w:val="Instrukcja"/>
            </w:pPr>
            <w:r w:rsidRPr="00B5133E">
              <w:t>Należy wpisać:</w:t>
            </w:r>
          </w:p>
          <w:p w14:paraId="3F7959F0" w14:textId="77777777" w:rsidR="000670F3" w:rsidRPr="00B5133E" w:rsidRDefault="000670F3" w:rsidP="00DC4B38">
            <w:pPr>
              <w:pStyle w:val="Instrukcja"/>
            </w:pPr>
            <w:r w:rsidRPr="00B5133E">
              <w:t>Opis przypadku testowego</w:t>
            </w:r>
          </w:p>
          <w:p w14:paraId="2D7C1D09" w14:textId="77777777" w:rsidR="000670F3" w:rsidRPr="00B5133E" w:rsidRDefault="000670F3" w:rsidP="00DC4B38">
            <w:pPr>
              <w:pStyle w:val="Instrukcja"/>
            </w:pPr>
            <w:r w:rsidRPr="00B5133E">
              <w:t xml:space="preserve">Warunki wstępne wykonania przypadku, niezbędne testerowi, </w:t>
            </w:r>
            <w:r w:rsidRPr="00B5133E">
              <w:br/>
              <w:t>aby wykonać przypadek</w:t>
            </w:r>
          </w:p>
          <w:p w14:paraId="44AAC1E0" w14:textId="77777777" w:rsidR="000670F3" w:rsidRDefault="000670F3" w:rsidP="00DC4B38">
            <w:pPr>
              <w:pStyle w:val="Instrukcja"/>
            </w:pPr>
            <w:r w:rsidRPr="00B5133E">
              <w:t>Cel wykonania przypadku</w:t>
            </w:r>
          </w:p>
          <w:p w14:paraId="0D72BBBD" w14:textId="582EA610" w:rsidR="00DC4B38" w:rsidRPr="00DC4B38" w:rsidRDefault="00DC4B38" w:rsidP="00DC4B38">
            <w:r>
              <w:t>[Treść]</w:t>
            </w:r>
          </w:p>
        </w:tc>
        <w:tc>
          <w:tcPr>
            <w:tcW w:w="2748" w:type="dxa"/>
          </w:tcPr>
          <w:p w14:paraId="0598F07F" w14:textId="1C7C40D2" w:rsidR="000670F3" w:rsidRPr="00B5133E" w:rsidRDefault="00DC4B38" w:rsidP="00DC4B38">
            <w:pPr>
              <w:pStyle w:val="Instrukcja"/>
            </w:pPr>
            <w:r w:rsidRPr="00DC4B38">
              <w:rPr>
                <w:b/>
              </w:rPr>
              <w:t>Instrukcja:</w:t>
            </w:r>
            <w:r>
              <w:t xml:space="preserve"> </w:t>
            </w:r>
            <w:r w:rsidR="000670F3" w:rsidRPr="00B5133E">
              <w:t>Opis: Test logowania przez przeglądarkę internetową.</w:t>
            </w:r>
          </w:p>
          <w:p w14:paraId="574ED967" w14:textId="77777777" w:rsidR="000670F3" w:rsidRPr="00B5133E" w:rsidRDefault="000670F3" w:rsidP="00DC4B38">
            <w:pPr>
              <w:pStyle w:val="Instrukcja"/>
            </w:pPr>
            <w:r w:rsidRPr="00B5133E">
              <w:t>Warunki wstępne:</w:t>
            </w:r>
          </w:p>
          <w:p w14:paraId="06F73723" w14:textId="77777777" w:rsidR="000670F3" w:rsidRPr="00B5133E" w:rsidRDefault="000670F3" w:rsidP="00DC4B38">
            <w:pPr>
              <w:pStyle w:val="Instrukcja"/>
            </w:pPr>
            <w:r w:rsidRPr="00B5133E">
              <w:t>przyznane konto w aplikacji</w:t>
            </w:r>
          </w:p>
          <w:p w14:paraId="550AF0B6" w14:textId="77777777" w:rsidR="000670F3" w:rsidRPr="00B5133E" w:rsidRDefault="000670F3" w:rsidP="00DC4B38">
            <w:pPr>
              <w:pStyle w:val="Instrukcja"/>
            </w:pPr>
            <w:r w:rsidRPr="00B5133E">
              <w:t>nadane uprawnienia ABC w aplikacji</w:t>
            </w:r>
          </w:p>
          <w:p w14:paraId="2545FA2E" w14:textId="77777777" w:rsidR="000670F3" w:rsidRDefault="000670F3" w:rsidP="00DC4B38">
            <w:pPr>
              <w:pStyle w:val="Instrukcja"/>
            </w:pPr>
            <w:r w:rsidRPr="00B5133E">
              <w:t>Cel PT: weryfikacja możliwości zalogowania do aplikacji</w:t>
            </w:r>
          </w:p>
          <w:p w14:paraId="1FC15C66" w14:textId="28D5B70F" w:rsidR="00DC4B38" w:rsidRPr="00DC4B38" w:rsidRDefault="00DC4B38" w:rsidP="00DC4B38">
            <w:r>
              <w:t>[Treść]</w:t>
            </w:r>
          </w:p>
        </w:tc>
        <w:tc>
          <w:tcPr>
            <w:tcW w:w="1500" w:type="dxa"/>
            <w:shd w:val="clear" w:color="auto" w:fill="FFFFFF" w:themeFill="background1"/>
          </w:tcPr>
          <w:p w14:paraId="58026635" w14:textId="77777777" w:rsidR="000670F3" w:rsidRPr="00B5133E" w:rsidRDefault="000670F3" w:rsidP="00602C45">
            <w:r w:rsidRPr="00B5133E">
              <w:t>T</w:t>
            </w:r>
          </w:p>
        </w:tc>
      </w:tr>
      <w:tr w:rsidR="000670F3" w:rsidRPr="00B5133E" w14:paraId="1131731F" w14:textId="77777777" w:rsidTr="00173507">
        <w:trPr>
          <w:cantSplit/>
        </w:trPr>
        <w:tc>
          <w:tcPr>
            <w:tcW w:w="1740" w:type="dxa"/>
          </w:tcPr>
          <w:p w14:paraId="01D6350C" w14:textId="77777777" w:rsidR="000670F3" w:rsidRPr="00B5133E" w:rsidRDefault="000670F3" w:rsidP="00602C45">
            <w:r w:rsidRPr="00B5133E">
              <w:t>Priorytet</w:t>
            </w:r>
          </w:p>
        </w:tc>
        <w:tc>
          <w:tcPr>
            <w:tcW w:w="3072" w:type="dxa"/>
          </w:tcPr>
          <w:p w14:paraId="11BDD020" w14:textId="35E78C22" w:rsidR="000670F3" w:rsidRPr="00B5133E" w:rsidRDefault="00DC4B38" w:rsidP="00DC4B38">
            <w:pPr>
              <w:pStyle w:val="Instrukcja"/>
            </w:pPr>
            <w:r w:rsidRPr="00DC4B38">
              <w:rPr>
                <w:b/>
              </w:rPr>
              <w:t>Instrukcja:</w:t>
            </w:r>
            <w:r>
              <w:t xml:space="preserve"> </w:t>
            </w:r>
            <w:r w:rsidR="000670F3" w:rsidRPr="00B5133E">
              <w:t xml:space="preserve">Priorytet zgłoszenia. </w:t>
            </w:r>
          </w:p>
          <w:p w14:paraId="58CF447D" w14:textId="77777777" w:rsidR="000670F3" w:rsidRDefault="000670F3" w:rsidP="00DC4B38">
            <w:pPr>
              <w:pStyle w:val="Instrukcja"/>
            </w:pPr>
            <w:r w:rsidRPr="00B5133E">
              <w:t>Wybierany z listy w JIRA</w:t>
            </w:r>
          </w:p>
          <w:p w14:paraId="39E60909" w14:textId="5DE9A625" w:rsidR="00DC4B38" w:rsidRPr="00DC4B38" w:rsidRDefault="00DC4B38" w:rsidP="00DC4B38">
            <w:r>
              <w:t>[Treść]</w:t>
            </w:r>
          </w:p>
        </w:tc>
        <w:tc>
          <w:tcPr>
            <w:tcW w:w="2748" w:type="dxa"/>
          </w:tcPr>
          <w:p w14:paraId="26D6A023" w14:textId="77777777" w:rsidR="000670F3" w:rsidRDefault="00DC4B38" w:rsidP="00DC4B38">
            <w:pPr>
              <w:pStyle w:val="Instrukcja"/>
            </w:pPr>
            <w:r w:rsidRPr="00DC4B38">
              <w:rPr>
                <w:b/>
              </w:rPr>
              <w:t>Instrukcja:</w:t>
            </w:r>
            <w:r>
              <w:t xml:space="preserve"> </w:t>
            </w:r>
            <w:r w:rsidR="000670F3" w:rsidRPr="00B5133E">
              <w:t>Krytyczny / Poważny / Średni / Drobny</w:t>
            </w:r>
          </w:p>
          <w:p w14:paraId="48F56B98" w14:textId="7C6DE186" w:rsidR="00DC4B38" w:rsidRPr="00DC4B38" w:rsidRDefault="00DC4B38" w:rsidP="00DC4B38">
            <w:r>
              <w:t>[Treść]</w:t>
            </w:r>
          </w:p>
        </w:tc>
        <w:tc>
          <w:tcPr>
            <w:tcW w:w="1500" w:type="dxa"/>
            <w:shd w:val="clear" w:color="auto" w:fill="FFFFFF" w:themeFill="background1"/>
          </w:tcPr>
          <w:p w14:paraId="0A2D9172" w14:textId="77777777" w:rsidR="000670F3" w:rsidRPr="00B5133E" w:rsidRDefault="000670F3" w:rsidP="00602C45">
            <w:r w:rsidRPr="00B5133E">
              <w:t>T</w:t>
            </w:r>
          </w:p>
        </w:tc>
      </w:tr>
      <w:tr w:rsidR="000670F3" w:rsidRPr="00B5133E" w14:paraId="2EE505CC" w14:textId="77777777" w:rsidTr="00173507">
        <w:trPr>
          <w:cantSplit/>
        </w:trPr>
        <w:tc>
          <w:tcPr>
            <w:tcW w:w="1740" w:type="dxa"/>
          </w:tcPr>
          <w:p w14:paraId="311A2249" w14:textId="77777777" w:rsidR="000670F3" w:rsidRPr="00B5133E" w:rsidRDefault="000670F3" w:rsidP="00602C45">
            <w:r w:rsidRPr="00B5133E">
              <w:lastRenderedPageBreak/>
              <w:t>Powiązanie z zestawem testów</w:t>
            </w:r>
          </w:p>
        </w:tc>
        <w:tc>
          <w:tcPr>
            <w:tcW w:w="3072" w:type="dxa"/>
          </w:tcPr>
          <w:p w14:paraId="09BD4C45" w14:textId="77777777" w:rsidR="000670F3" w:rsidRDefault="00DC4B38" w:rsidP="00DC4B38">
            <w:pPr>
              <w:pStyle w:val="Instrukcja"/>
            </w:pPr>
            <w:r w:rsidRPr="00DC4B38">
              <w:rPr>
                <w:b/>
              </w:rPr>
              <w:t>Instrukcja:</w:t>
            </w:r>
            <w:r>
              <w:t xml:space="preserve"> </w:t>
            </w:r>
            <w:r w:rsidR="000670F3" w:rsidRPr="00B5133E">
              <w:t>Przynależność przypadku testowego do zestawu testów w repozytorium</w:t>
            </w:r>
          </w:p>
          <w:p w14:paraId="52A222EF" w14:textId="4CAC1D0B" w:rsidR="00DC4B38" w:rsidRPr="00DC4B38" w:rsidRDefault="00DC4B38" w:rsidP="00DC4B38">
            <w:r>
              <w:t>[Treść]</w:t>
            </w:r>
          </w:p>
        </w:tc>
        <w:tc>
          <w:tcPr>
            <w:tcW w:w="2748" w:type="dxa"/>
          </w:tcPr>
          <w:p w14:paraId="3123118D" w14:textId="257C990A" w:rsidR="000670F3" w:rsidRPr="00B5133E" w:rsidRDefault="00DC4B38" w:rsidP="00DC4B38">
            <w:pPr>
              <w:pStyle w:val="Instrukcja"/>
            </w:pPr>
            <w:r w:rsidRPr="00DC4B38">
              <w:rPr>
                <w:b/>
              </w:rPr>
              <w:t>Instrukcja:</w:t>
            </w:r>
            <w:r>
              <w:t xml:space="preserve"> </w:t>
            </w:r>
            <w:r w:rsidR="000670F3" w:rsidRPr="00B5133E">
              <w:t>Zestaw testów Logowanie</w:t>
            </w:r>
          </w:p>
          <w:p w14:paraId="3FC37146" w14:textId="77777777" w:rsidR="000670F3" w:rsidRDefault="000670F3" w:rsidP="00DC4B38">
            <w:pPr>
              <w:pStyle w:val="Instrukcja"/>
            </w:pPr>
            <w:r w:rsidRPr="00B5133E">
              <w:t>Zestaw testów Aplikacja na PC</w:t>
            </w:r>
          </w:p>
          <w:p w14:paraId="29652930" w14:textId="7AC8A243" w:rsidR="00DC4B38" w:rsidRPr="00DC4B38" w:rsidRDefault="00DC4B38" w:rsidP="00DC4B38">
            <w:r>
              <w:t>[Treść]</w:t>
            </w:r>
          </w:p>
        </w:tc>
        <w:tc>
          <w:tcPr>
            <w:tcW w:w="1500" w:type="dxa"/>
            <w:shd w:val="clear" w:color="auto" w:fill="FFFFFF" w:themeFill="background1"/>
          </w:tcPr>
          <w:p w14:paraId="28E9DD8C" w14:textId="77777777" w:rsidR="000670F3" w:rsidRPr="00B5133E" w:rsidRDefault="000670F3" w:rsidP="00602C45">
            <w:r w:rsidRPr="00B5133E">
              <w:t>T</w:t>
            </w:r>
          </w:p>
        </w:tc>
      </w:tr>
      <w:tr w:rsidR="000670F3" w:rsidRPr="00B5133E" w14:paraId="664FD7FD" w14:textId="77777777" w:rsidTr="00173507">
        <w:trPr>
          <w:cantSplit/>
        </w:trPr>
        <w:tc>
          <w:tcPr>
            <w:tcW w:w="1740" w:type="dxa"/>
          </w:tcPr>
          <w:p w14:paraId="231C36F5" w14:textId="77777777" w:rsidR="000670F3" w:rsidRPr="00B5133E" w:rsidRDefault="000670F3" w:rsidP="00602C45">
            <w:r w:rsidRPr="00B5133E">
              <w:t>Powiązanie z Planem testów</w:t>
            </w:r>
          </w:p>
        </w:tc>
        <w:tc>
          <w:tcPr>
            <w:tcW w:w="3072" w:type="dxa"/>
          </w:tcPr>
          <w:p w14:paraId="0C75124C" w14:textId="5867BBB6" w:rsidR="000670F3" w:rsidRPr="00B5133E" w:rsidRDefault="00DC4B38" w:rsidP="00DC4B38">
            <w:pPr>
              <w:pStyle w:val="Instrukcja"/>
            </w:pPr>
            <w:r w:rsidRPr="00DC4B38">
              <w:rPr>
                <w:b/>
              </w:rPr>
              <w:t>Instrukcja:</w:t>
            </w:r>
            <w:r>
              <w:t xml:space="preserve"> </w:t>
            </w:r>
            <w:r w:rsidR="000670F3" w:rsidRPr="00B5133E">
              <w:t>Przynależność przypadku testowego do planów testów.</w:t>
            </w:r>
          </w:p>
          <w:p w14:paraId="41A8D955" w14:textId="77777777" w:rsidR="000670F3" w:rsidRDefault="000670F3" w:rsidP="00DC4B38">
            <w:pPr>
              <w:pStyle w:val="Instrukcja"/>
            </w:pPr>
            <w:r w:rsidRPr="00B5133E">
              <w:t>Tworzone na etapie przygotowania testów</w:t>
            </w:r>
          </w:p>
          <w:p w14:paraId="024BB76B" w14:textId="40C8873B" w:rsidR="00DC4B38" w:rsidRPr="00DC4B38" w:rsidRDefault="00DC4B38" w:rsidP="00DC4B38">
            <w:r>
              <w:t>[Treść]</w:t>
            </w:r>
          </w:p>
        </w:tc>
        <w:tc>
          <w:tcPr>
            <w:tcW w:w="2748" w:type="dxa"/>
          </w:tcPr>
          <w:p w14:paraId="6EF8DCA0" w14:textId="0EA8B913" w:rsidR="000670F3" w:rsidRDefault="00DC4B38" w:rsidP="00DC4B38">
            <w:pPr>
              <w:pStyle w:val="Instrukcja"/>
            </w:pPr>
            <w:r w:rsidRPr="00DC4B38">
              <w:rPr>
                <w:b/>
              </w:rPr>
              <w:t>Instrukcja:</w:t>
            </w:r>
            <w:r>
              <w:t xml:space="preserve"> </w:t>
            </w:r>
            <w:r w:rsidR="000670F3" w:rsidRPr="00B5133E">
              <w:t>Plan Testy wewnętrzne, etap 1.</w:t>
            </w:r>
          </w:p>
          <w:p w14:paraId="74848890" w14:textId="76CA0710" w:rsidR="00DC4B38" w:rsidRPr="00DC4B38" w:rsidRDefault="00DC4B38" w:rsidP="00DC4B38">
            <w:r>
              <w:t>[Treść]</w:t>
            </w:r>
          </w:p>
        </w:tc>
        <w:tc>
          <w:tcPr>
            <w:tcW w:w="1500" w:type="dxa"/>
            <w:shd w:val="clear" w:color="auto" w:fill="FFFFFF" w:themeFill="background1"/>
          </w:tcPr>
          <w:p w14:paraId="1B780476" w14:textId="77777777" w:rsidR="000670F3" w:rsidRPr="00B5133E" w:rsidRDefault="000670F3" w:rsidP="00602C45">
            <w:r w:rsidRPr="00B5133E">
              <w:t>T</w:t>
            </w:r>
          </w:p>
        </w:tc>
      </w:tr>
      <w:tr w:rsidR="000670F3" w:rsidRPr="00B5133E" w14:paraId="18FAC703" w14:textId="77777777" w:rsidTr="000670F3">
        <w:trPr>
          <w:cantSplit/>
        </w:trPr>
        <w:tc>
          <w:tcPr>
            <w:tcW w:w="1740" w:type="dxa"/>
          </w:tcPr>
          <w:p w14:paraId="201DFCCC" w14:textId="77777777" w:rsidR="000670F3" w:rsidRPr="00B5133E" w:rsidRDefault="000670F3" w:rsidP="00602C45">
            <w:r w:rsidRPr="00B5133E">
              <w:t>Powiązanie z wymaganiem</w:t>
            </w:r>
          </w:p>
        </w:tc>
        <w:tc>
          <w:tcPr>
            <w:tcW w:w="3072" w:type="dxa"/>
          </w:tcPr>
          <w:p w14:paraId="3977E990" w14:textId="0BE7C471" w:rsidR="000670F3" w:rsidRPr="00B5133E" w:rsidRDefault="00DC4B38" w:rsidP="00DC4B38">
            <w:pPr>
              <w:pStyle w:val="Instrukcja"/>
            </w:pPr>
            <w:r w:rsidRPr="00DC4B38">
              <w:rPr>
                <w:b/>
              </w:rPr>
              <w:t>Instrukcja:</w:t>
            </w:r>
            <w:r>
              <w:t xml:space="preserve"> </w:t>
            </w:r>
            <w:r w:rsidR="000670F3" w:rsidRPr="00B5133E">
              <w:t>Powiązanie przypadku testowego z wymaganiem. Stosowane, jeśli przyjęto:</w:t>
            </w:r>
          </w:p>
          <w:p w14:paraId="48480FC8" w14:textId="77777777" w:rsidR="000670F3" w:rsidRPr="00B5133E" w:rsidRDefault="000670F3" w:rsidP="00DC4B38">
            <w:pPr>
              <w:pStyle w:val="Instrukcja"/>
            </w:pPr>
            <w:r w:rsidRPr="00B5133E">
              <w:t>Rejestrowanie wymagań</w:t>
            </w:r>
          </w:p>
          <w:p w14:paraId="1BD2D165" w14:textId="77777777" w:rsidR="000670F3" w:rsidRDefault="000670F3" w:rsidP="00DC4B38">
            <w:pPr>
              <w:pStyle w:val="Instrukcja"/>
            </w:pPr>
            <w:r w:rsidRPr="00B5133E">
              <w:t>Weryfikację pokrycia wymagań przypadkami testowymi</w:t>
            </w:r>
          </w:p>
          <w:p w14:paraId="0F9236AA" w14:textId="29C6F25B" w:rsidR="00DC4B38" w:rsidRPr="00DC4B38" w:rsidRDefault="00DC4B38" w:rsidP="00DC4B38">
            <w:r>
              <w:t>[Treść]</w:t>
            </w:r>
          </w:p>
        </w:tc>
        <w:tc>
          <w:tcPr>
            <w:tcW w:w="2748" w:type="dxa"/>
          </w:tcPr>
          <w:p w14:paraId="0F94CD15" w14:textId="77777777" w:rsidR="000670F3" w:rsidRDefault="00DC4B38" w:rsidP="00DC4B38">
            <w:pPr>
              <w:pStyle w:val="Instrukcja"/>
            </w:pPr>
            <w:r w:rsidRPr="00DC4B38">
              <w:rPr>
                <w:b/>
              </w:rPr>
              <w:t>Instrukcja:</w:t>
            </w:r>
            <w:r>
              <w:t xml:space="preserve"> </w:t>
            </w:r>
            <w:r w:rsidR="000670F3" w:rsidRPr="00B5133E">
              <w:t>Wymóg korzystania ze wszystkich dostępnych przeglądarek internetowych</w:t>
            </w:r>
          </w:p>
          <w:p w14:paraId="7747C469" w14:textId="0B3EB8AF" w:rsidR="00DC4B38" w:rsidRPr="00DC4B38" w:rsidRDefault="00DC4B38" w:rsidP="00DC4B38">
            <w:r>
              <w:t>[Treść]</w:t>
            </w:r>
          </w:p>
        </w:tc>
        <w:tc>
          <w:tcPr>
            <w:tcW w:w="1500" w:type="dxa"/>
          </w:tcPr>
          <w:p w14:paraId="1746FA3D" w14:textId="77777777" w:rsidR="000670F3" w:rsidRPr="00B5133E" w:rsidRDefault="000670F3" w:rsidP="00602C45">
            <w:r w:rsidRPr="00B5133E">
              <w:t>N</w:t>
            </w:r>
          </w:p>
        </w:tc>
      </w:tr>
      <w:tr w:rsidR="000670F3" w:rsidRPr="00B5133E" w14:paraId="1E5F283C" w14:textId="77777777" w:rsidTr="000670F3">
        <w:trPr>
          <w:cantSplit/>
        </w:trPr>
        <w:tc>
          <w:tcPr>
            <w:tcW w:w="1740" w:type="dxa"/>
          </w:tcPr>
          <w:p w14:paraId="67B17130" w14:textId="77777777" w:rsidR="000670F3" w:rsidRPr="00B5133E" w:rsidRDefault="000670F3" w:rsidP="00602C45">
            <w:r w:rsidRPr="00B5133E">
              <w:t>Osoba zgłaszająca</w:t>
            </w:r>
          </w:p>
        </w:tc>
        <w:tc>
          <w:tcPr>
            <w:tcW w:w="3072" w:type="dxa"/>
          </w:tcPr>
          <w:p w14:paraId="68C0C85B" w14:textId="77777777" w:rsidR="000670F3" w:rsidRDefault="00DC4B38" w:rsidP="00DC4B38">
            <w:pPr>
              <w:pStyle w:val="Instrukcja"/>
            </w:pPr>
            <w:r w:rsidRPr="00DC4B38">
              <w:rPr>
                <w:b/>
              </w:rPr>
              <w:t>Instrukcja:</w:t>
            </w:r>
            <w:r>
              <w:t xml:space="preserve"> </w:t>
            </w:r>
            <w:r w:rsidR="000670F3" w:rsidRPr="00B5133E">
              <w:t xml:space="preserve">Osoba – twórca zgłoszenia. </w:t>
            </w:r>
            <w:r w:rsidR="000670F3" w:rsidRPr="00B5133E">
              <w:br/>
              <w:t>Wybierana z listy w JIRA</w:t>
            </w:r>
          </w:p>
          <w:p w14:paraId="1D5039FF" w14:textId="417C5729" w:rsidR="00DC4B38" w:rsidRPr="00DC4B38" w:rsidRDefault="00DC4B38" w:rsidP="00DC4B38">
            <w:r>
              <w:t>[Treść]</w:t>
            </w:r>
          </w:p>
        </w:tc>
        <w:tc>
          <w:tcPr>
            <w:tcW w:w="2748" w:type="dxa"/>
          </w:tcPr>
          <w:p w14:paraId="06CC5FC6" w14:textId="77777777" w:rsidR="000670F3" w:rsidRDefault="00DC4B38" w:rsidP="00DC4B38">
            <w:pPr>
              <w:pStyle w:val="Instrukcja"/>
            </w:pPr>
            <w:r w:rsidRPr="00DC4B38">
              <w:rPr>
                <w:b/>
              </w:rPr>
              <w:t>Instrukcja:</w:t>
            </w:r>
            <w:r>
              <w:t xml:space="preserve"> </w:t>
            </w:r>
            <w:proofErr w:type="spellStart"/>
            <w:r w:rsidR="000670F3" w:rsidRPr="00B5133E">
              <w:t>Obak</w:t>
            </w:r>
            <w:proofErr w:type="spellEnd"/>
            <w:r w:rsidR="000670F3" w:rsidRPr="00B5133E">
              <w:t xml:space="preserve"> </w:t>
            </w:r>
            <w:proofErr w:type="spellStart"/>
            <w:r w:rsidR="000670F3" w:rsidRPr="00B5133E">
              <w:t>Obacki</w:t>
            </w:r>
            <w:proofErr w:type="spellEnd"/>
          </w:p>
          <w:p w14:paraId="29CDB345" w14:textId="04774764" w:rsidR="00DC4B38" w:rsidRPr="00DC4B38" w:rsidRDefault="00DC4B38" w:rsidP="00DC4B38">
            <w:r>
              <w:t>[Treść]</w:t>
            </w:r>
          </w:p>
        </w:tc>
        <w:tc>
          <w:tcPr>
            <w:tcW w:w="1500" w:type="dxa"/>
          </w:tcPr>
          <w:p w14:paraId="53632A6B" w14:textId="77777777" w:rsidR="000670F3" w:rsidRPr="00B5133E" w:rsidRDefault="000670F3" w:rsidP="00602C45">
            <w:r w:rsidRPr="00B5133E">
              <w:t>N</w:t>
            </w:r>
          </w:p>
        </w:tc>
      </w:tr>
      <w:tr w:rsidR="000670F3" w:rsidRPr="00B5133E" w14:paraId="4E8F9E5D" w14:textId="77777777" w:rsidTr="000670F3">
        <w:trPr>
          <w:cantSplit/>
        </w:trPr>
        <w:tc>
          <w:tcPr>
            <w:tcW w:w="1740" w:type="dxa"/>
          </w:tcPr>
          <w:p w14:paraId="244EC55B" w14:textId="77777777" w:rsidR="000670F3" w:rsidRPr="00B5133E" w:rsidRDefault="000670F3" w:rsidP="00602C45">
            <w:r w:rsidRPr="00B5133E">
              <w:t>Osoba przypisana</w:t>
            </w:r>
          </w:p>
        </w:tc>
        <w:tc>
          <w:tcPr>
            <w:tcW w:w="3072" w:type="dxa"/>
          </w:tcPr>
          <w:p w14:paraId="7CF5F997" w14:textId="6DF3602A" w:rsidR="000670F3" w:rsidRPr="00B5133E" w:rsidRDefault="00DC4B38" w:rsidP="00DC4B38">
            <w:pPr>
              <w:pStyle w:val="Instrukcja"/>
            </w:pPr>
            <w:r w:rsidRPr="00DC4B38">
              <w:rPr>
                <w:b/>
              </w:rPr>
              <w:t>Instrukcja:</w:t>
            </w:r>
            <w:r>
              <w:t xml:space="preserve"> </w:t>
            </w:r>
            <w:r w:rsidR="000670F3" w:rsidRPr="00B5133E">
              <w:t xml:space="preserve">Osoba przypisana do zgłoszenia jako jego edytor. Czuwa nad treścią zgłoszenia. </w:t>
            </w:r>
          </w:p>
          <w:p w14:paraId="541CEF4A" w14:textId="77777777" w:rsidR="000670F3" w:rsidRDefault="000670F3" w:rsidP="00DC4B38">
            <w:pPr>
              <w:pStyle w:val="Instrukcja"/>
            </w:pPr>
            <w:r w:rsidRPr="00B5133E">
              <w:t>Wybierana z listy w JIRA</w:t>
            </w:r>
          </w:p>
          <w:p w14:paraId="03750547" w14:textId="0FD1BDA7" w:rsidR="00DC4B38" w:rsidRPr="00DC4B38" w:rsidRDefault="00DC4B38" w:rsidP="00DC4B38">
            <w:r>
              <w:t>[Treść]</w:t>
            </w:r>
          </w:p>
        </w:tc>
        <w:tc>
          <w:tcPr>
            <w:tcW w:w="2748" w:type="dxa"/>
          </w:tcPr>
          <w:p w14:paraId="3FE5BF38" w14:textId="77777777" w:rsidR="000670F3" w:rsidRDefault="00DC4B38" w:rsidP="00DC4B38">
            <w:pPr>
              <w:pStyle w:val="Instrukcja"/>
            </w:pPr>
            <w:r w:rsidRPr="00DC4B38">
              <w:rPr>
                <w:b/>
              </w:rPr>
              <w:t>Instrukcja:</w:t>
            </w:r>
            <w:r>
              <w:t xml:space="preserve"> </w:t>
            </w:r>
            <w:r w:rsidR="000670F3" w:rsidRPr="00B5133E">
              <w:t>Abak Abacki</w:t>
            </w:r>
          </w:p>
          <w:p w14:paraId="3B582C2A" w14:textId="4D245536" w:rsidR="00F81EAC" w:rsidRPr="00F81EAC" w:rsidRDefault="00F81EAC" w:rsidP="00F81EAC">
            <w:r>
              <w:t>[Treść]</w:t>
            </w:r>
          </w:p>
        </w:tc>
        <w:tc>
          <w:tcPr>
            <w:tcW w:w="1500" w:type="dxa"/>
          </w:tcPr>
          <w:p w14:paraId="40A32A03" w14:textId="77777777" w:rsidR="000670F3" w:rsidRPr="00B5133E" w:rsidRDefault="000670F3" w:rsidP="00602C45">
            <w:r w:rsidRPr="00B5133E">
              <w:t>N</w:t>
            </w:r>
          </w:p>
        </w:tc>
      </w:tr>
      <w:tr w:rsidR="000670F3" w:rsidRPr="00B5133E" w14:paraId="1B1064D9" w14:textId="77777777" w:rsidTr="000670F3">
        <w:trPr>
          <w:cantSplit/>
        </w:trPr>
        <w:tc>
          <w:tcPr>
            <w:tcW w:w="1740" w:type="dxa"/>
          </w:tcPr>
          <w:p w14:paraId="76BB377D" w14:textId="77777777" w:rsidR="000670F3" w:rsidRPr="00B5133E" w:rsidRDefault="000670F3" w:rsidP="00602C45">
            <w:r w:rsidRPr="00B5133E">
              <w:lastRenderedPageBreak/>
              <w:t>Załączniki</w:t>
            </w:r>
          </w:p>
        </w:tc>
        <w:tc>
          <w:tcPr>
            <w:tcW w:w="3072" w:type="dxa"/>
          </w:tcPr>
          <w:p w14:paraId="074CB139" w14:textId="427ACC98" w:rsidR="000670F3" w:rsidRPr="00B5133E" w:rsidRDefault="00DC4B38" w:rsidP="00DC4B38">
            <w:pPr>
              <w:pStyle w:val="Instrukcja"/>
            </w:pPr>
            <w:r w:rsidRPr="00DC4B38">
              <w:rPr>
                <w:b/>
              </w:rPr>
              <w:t>Instrukcja:</w:t>
            </w:r>
            <w:r>
              <w:t xml:space="preserve"> </w:t>
            </w:r>
            <w:r w:rsidR="000670F3" w:rsidRPr="00B5133E">
              <w:t>Plik załącznika np.:</w:t>
            </w:r>
          </w:p>
          <w:p w14:paraId="24378018" w14:textId="77777777" w:rsidR="000670F3" w:rsidRPr="00B5133E" w:rsidRDefault="000670F3" w:rsidP="00DC4B38">
            <w:pPr>
              <w:pStyle w:val="Instrukcja"/>
            </w:pPr>
            <w:r w:rsidRPr="00B5133E">
              <w:t>dokumentacja do testu</w:t>
            </w:r>
          </w:p>
          <w:p w14:paraId="042EE76B" w14:textId="77777777" w:rsidR="000670F3" w:rsidRDefault="000670F3" w:rsidP="00DC4B38">
            <w:pPr>
              <w:pStyle w:val="Instrukcja"/>
            </w:pPr>
            <w:r w:rsidRPr="00B5133E">
              <w:t>zrzut ekranu błędu</w:t>
            </w:r>
          </w:p>
          <w:p w14:paraId="0039EEE4" w14:textId="050C93FF" w:rsidR="00F81EAC" w:rsidRPr="00F81EAC" w:rsidRDefault="00F81EAC" w:rsidP="00F81EAC">
            <w:r>
              <w:t>[Treść]</w:t>
            </w:r>
          </w:p>
        </w:tc>
        <w:tc>
          <w:tcPr>
            <w:tcW w:w="2748" w:type="dxa"/>
          </w:tcPr>
          <w:p w14:paraId="74E1E9F6" w14:textId="77777777" w:rsidR="000670F3" w:rsidRDefault="00DC4B38" w:rsidP="00DC4B38">
            <w:pPr>
              <w:pStyle w:val="Instrukcja"/>
            </w:pPr>
            <w:r w:rsidRPr="00DC4B38">
              <w:rPr>
                <w:b/>
              </w:rPr>
              <w:t>Instrukcja:</w:t>
            </w:r>
            <w:r>
              <w:t xml:space="preserve"> </w:t>
            </w:r>
            <w:r w:rsidR="000670F3" w:rsidRPr="00B5133E">
              <w:t>PLIK.DOC</w:t>
            </w:r>
          </w:p>
          <w:p w14:paraId="498E4FF5" w14:textId="718BE239" w:rsidR="00F81EAC" w:rsidRPr="00F81EAC" w:rsidRDefault="00F81EAC" w:rsidP="00F81EAC">
            <w:r>
              <w:t>[Treść]</w:t>
            </w:r>
          </w:p>
        </w:tc>
        <w:tc>
          <w:tcPr>
            <w:tcW w:w="1500" w:type="dxa"/>
          </w:tcPr>
          <w:p w14:paraId="739E4D82" w14:textId="77777777" w:rsidR="000670F3" w:rsidRPr="00B5133E" w:rsidRDefault="000670F3" w:rsidP="00602C45">
            <w:r w:rsidRPr="00B5133E">
              <w:t>N</w:t>
            </w:r>
          </w:p>
        </w:tc>
      </w:tr>
      <w:tr w:rsidR="000670F3" w:rsidRPr="00B5133E" w14:paraId="456701AB" w14:textId="77777777" w:rsidTr="000670F3">
        <w:trPr>
          <w:cantSplit/>
        </w:trPr>
        <w:tc>
          <w:tcPr>
            <w:tcW w:w="1740" w:type="dxa"/>
          </w:tcPr>
          <w:p w14:paraId="5EF98C9B" w14:textId="77777777" w:rsidR="000670F3" w:rsidRPr="00B5133E" w:rsidRDefault="000670F3" w:rsidP="00602C45">
            <w:r w:rsidRPr="00B5133E">
              <w:t>Komentarz</w:t>
            </w:r>
          </w:p>
        </w:tc>
        <w:tc>
          <w:tcPr>
            <w:tcW w:w="3072" w:type="dxa"/>
          </w:tcPr>
          <w:p w14:paraId="38E71EE8" w14:textId="77777777" w:rsidR="000670F3" w:rsidRDefault="00DC4B38" w:rsidP="00DC4B38">
            <w:pPr>
              <w:pStyle w:val="Instrukcja"/>
            </w:pPr>
            <w:r w:rsidRPr="00DC4B38">
              <w:rPr>
                <w:b/>
              </w:rPr>
              <w:t>Instrukcja:</w:t>
            </w:r>
            <w:r>
              <w:t xml:space="preserve"> </w:t>
            </w:r>
            <w:r w:rsidR="000670F3" w:rsidRPr="00B5133E">
              <w:t>Komentarz do zgłoszenia</w:t>
            </w:r>
          </w:p>
          <w:p w14:paraId="269403DB" w14:textId="7DDDCD27" w:rsidR="00F81EAC" w:rsidRPr="00F81EAC" w:rsidRDefault="00F81EAC" w:rsidP="00F81EAC">
            <w:r>
              <w:t>[Treść]</w:t>
            </w:r>
          </w:p>
        </w:tc>
        <w:tc>
          <w:tcPr>
            <w:tcW w:w="2748" w:type="dxa"/>
          </w:tcPr>
          <w:p w14:paraId="30BA79B5" w14:textId="77777777" w:rsidR="000670F3" w:rsidRDefault="00DC4B38" w:rsidP="00DC4B38">
            <w:pPr>
              <w:pStyle w:val="Instrukcja"/>
            </w:pPr>
            <w:r w:rsidRPr="00DC4B38">
              <w:rPr>
                <w:b/>
              </w:rPr>
              <w:t>Instrukcja:</w:t>
            </w:r>
            <w:r>
              <w:t xml:space="preserve"> </w:t>
            </w:r>
            <w:r w:rsidR="000670F3" w:rsidRPr="00B5133E">
              <w:t>Przetestować ponownie…</w:t>
            </w:r>
          </w:p>
          <w:p w14:paraId="1764B177" w14:textId="0AC9C03D" w:rsidR="00F81EAC" w:rsidRPr="00F81EAC" w:rsidRDefault="00F81EAC" w:rsidP="00F81EAC">
            <w:r>
              <w:t>[Treść]</w:t>
            </w:r>
          </w:p>
        </w:tc>
        <w:tc>
          <w:tcPr>
            <w:tcW w:w="1500" w:type="dxa"/>
          </w:tcPr>
          <w:p w14:paraId="0CF8F1F5" w14:textId="77777777" w:rsidR="000670F3" w:rsidRPr="00B5133E" w:rsidRDefault="000670F3" w:rsidP="00602C45">
            <w:r w:rsidRPr="00B5133E">
              <w:t>N</w:t>
            </w:r>
          </w:p>
        </w:tc>
      </w:tr>
    </w:tbl>
    <w:p w14:paraId="7C8D8555" w14:textId="77777777" w:rsidR="000670F3" w:rsidRPr="00B5133E" w:rsidRDefault="000670F3" w:rsidP="000670F3"/>
    <w:p w14:paraId="704FD6EA" w14:textId="2347A283" w:rsidR="000670F3" w:rsidRDefault="000670F3" w:rsidP="000670F3">
      <w:pPr>
        <w:pStyle w:val="Legenda"/>
        <w:keepNext/>
      </w:pPr>
      <w:bookmarkStart w:id="16" w:name="_Toc135209771"/>
      <w:r>
        <w:t xml:space="preserve">Tabela </w:t>
      </w:r>
      <w:r w:rsidR="00D91112">
        <w:fldChar w:fldCharType="begin"/>
      </w:r>
      <w:r w:rsidR="00D91112">
        <w:instrText xml:space="preserve"> SEQ Tabela \* ARABIC </w:instrText>
      </w:r>
      <w:r w:rsidR="00D91112">
        <w:fldChar w:fldCharType="separate"/>
      </w:r>
      <w:r>
        <w:rPr>
          <w:noProof/>
        </w:rPr>
        <w:t>2</w:t>
      </w:r>
      <w:r w:rsidR="00D91112">
        <w:rPr>
          <w:noProof/>
        </w:rPr>
        <w:fldChar w:fldCharType="end"/>
      </w:r>
      <w:r>
        <w:t xml:space="preserve"> </w:t>
      </w:r>
      <w:r w:rsidRPr="008B6A55">
        <w:t>Kroki testowe  (w przypadku testowym na ogół jest wiele kroków testowych)</w:t>
      </w:r>
      <w:bookmarkEnd w:id="16"/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  <w:tblCaption w:val="Tabela"/>
      </w:tblPr>
      <w:tblGrid>
        <w:gridCol w:w="1740"/>
        <w:gridCol w:w="3072"/>
        <w:gridCol w:w="2748"/>
        <w:gridCol w:w="1500"/>
      </w:tblGrid>
      <w:tr w:rsidR="00777CB7" w:rsidRPr="000670F3" w14:paraId="3F0A07B8" w14:textId="77777777" w:rsidTr="00777CB7">
        <w:trPr>
          <w:trHeight w:val="1311"/>
          <w:tblHeader/>
        </w:trPr>
        <w:tc>
          <w:tcPr>
            <w:tcW w:w="1740" w:type="dxa"/>
          </w:tcPr>
          <w:p w14:paraId="75D06886" w14:textId="7A174AA0" w:rsidR="00777CB7" w:rsidRPr="000670F3" w:rsidRDefault="00777CB7" w:rsidP="00777CB7">
            <w:pPr>
              <w:rPr>
                <w:b/>
              </w:rPr>
            </w:pPr>
            <w:r w:rsidRPr="000670F3">
              <w:rPr>
                <w:b/>
              </w:rPr>
              <w:t>Pole</w:t>
            </w:r>
          </w:p>
        </w:tc>
        <w:tc>
          <w:tcPr>
            <w:tcW w:w="3072" w:type="dxa"/>
          </w:tcPr>
          <w:p w14:paraId="5746CF78" w14:textId="355EF8FE" w:rsidR="00777CB7" w:rsidRPr="000670F3" w:rsidRDefault="00777CB7" w:rsidP="00777CB7">
            <w:pPr>
              <w:rPr>
                <w:b/>
              </w:rPr>
            </w:pPr>
            <w:r w:rsidRPr="000670F3">
              <w:rPr>
                <w:b/>
              </w:rPr>
              <w:t>Opis pola</w:t>
            </w:r>
          </w:p>
        </w:tc>
        <w:tc>
          <w:tcPr>
            <w:tcW w:w="2748" w:type="dxa"/>
          </w:tcPr>
          <w:p w14:paraId="529212EC" w14:textId="161A998C" w:rsidR="00777CB7" w:rsidRPr="000670F3" w:rsidRDefault="00777CB7" w:rsidP="00777CB7">
            <w:pPr>
              <w:rPr>
                <w:b/>
              </w:rPr>
            </w:pPr>
            <w:r w:rsidRPr="000670F3">
              <w:rPr>
                <w:b/>
              </w:rPr>
              <w:t>Przykład wpisu do pola</w:t>
            </w:r>
          </w:p>
        </w:tc>
        <w:tc>
          <w:tcPr>
            <w:tcW w:w="1500" w:type="dxa"/>
          </w:tcPr>
          <w:p w14:paraId="48ECC9E4" w14:textId="1F1A3CB6" w:rsidR="00777CB7" w:rsidRPr="000670F3" w:rsidRDefault="00777CB7" w:rsidP="00777CB7">
            <w:pPr>
              <w:rPr>
                <w:b/>
              </w:rPr>
            </w:pPr>
            <w:r w:rsidRPr="000670F3">
              <w:rPr>
                <w:b/>
              </w:rPr>
              <w:t>Wymagane</w:t>
            </w:r>
            <w:r w:rsidRPr="000670F3">
              <w:rPr>
                <w:b/>
              </w:rPr>
              <w:br/>
              <w:t>do wykonania testów</w:t>
            </w:r>
          </w:p>
        </w:tc>
      </w:tr>
      <w:tr w:rsidR="00777CB7" w:rsidRPr="000670F3" w14:paraId="4412983D" w14:textId="77777777" w:rsidTr="00173507">
        <w:trPr>
          <w:tblHeader/>
        </w:trPr>
        <w:tc>
          <w:tcPr>
            <w:tcW w:w="1740" w:type="dxa"/>
          </w:tcPr>
          <w:p w14:paraId="0447A632" w14:textId="77777777" w:rsidR="00777CB7" w:rsidRPr="000670F3" w:rsidRDefault="00777CB7" w:rsidP="00777CB7">
            <w:r w:rsidRPr="000670F3">
              <w:t>Krok</w:t>
            </w:r>
          </w:p>
        </w:tc>
        <w:tc>
          <w:tcPr>
            <w:tcW w:w="3072" w:type="dxa"/>
          </w:tcPr>
          <w:p w14:paraId="49D98A64" w14:textId="77777777" w:rsidR="00777CB7" w:rsidRDefault="00DC4B38" w:rsidP="00DC4B38">
            <w:pPr>
              <w:pStyle w:val="Instrukcja"/>
            </w:pPr>
            <w:r w:rsidRPr="00DC4B38">
              <w:rPr>
                <w:b/>
              </w:rPr>
              <w:t>Instrukcja:</w:t>
            </w:r>
            <w:r>
              <w:t xml:space="preserve"> </w:t>
            </w:r>
            <w:r w:rsidR="00777CB7" w:rsidRPr="000670F3">
              <w:t>Co należy wykonać w danym kroku testowym</w:t>
            </w:r>
          </w:p>
          <w:p w14:paraId="4BBF90CC" w14:textId="6007A354" w:rsidR="00F81EAC" w:rsidRPr="00F81EAC" w:rsidRDefault="00F81EAC" w:rsidP="00F81EAC">
            <w:r>
              <w:t>[Treść]</w:t>
            </w:r>
          </w:p>
        </w:tc>
        <w:tc>
          <w:tcPr>
            <w:tcW w:w="2748" w:type="dxa"/>
          </w:tcPr>
          <w:p w14:paraId="1C4564A4" w14:textId="77777777" w:rsidR="00777CB7" w:rsidRDefault="00DC4B38" w:rsidP="00DC4B38">
            <w:pPr>
              <w:pStyle w:val="Instrukcja"/>
            </w:pPr>
            <w:r w:rsidRPr="00DC4B38">
              <w:rPr>
                <w:b/>
              </w:rPr>
              <w:t>Instrukcja:</w:t>
            </w:r>
            <w:r>
              <w:t xml:space="preserve"> </w:t>
            </w:r>
            <w:r w:rsidR="00777CB7" w:rsidRPr="000670F3">
              <w:t>Uruchomić przeglądarkę internetową</w:t>
            </w:r>
          </w:p>
          <w:p w14:paraId="0F22CAA3" w14:textId="1461F8DA" w:rsidR="00F81EAC" w:rsidRPr="00F81EAC" w:rsidRDefault="00F81EAC" w:rsidP="00F81EAC">
            <w:r>
              <w:t>[Treść]</w:t>
            </w:r>
          </w:p>
        </w:tc>
        <w:tc>
          <w:tcPr>
            <w:tcW w:w="1500" w:type="dxa"/>
            <w:shd w:val="clear" w:color="auto" w:fill="FFFFFF" w:themeFill="background1"/>
          </w:tcPr>
          <w:p w14:paraId="44C4919A" w14:textId="77777777" w:rsidR="00777CB7" w:rsidRPr="000670F3" w:rsidRDefault="00777CB7" w:rsidP="00777CB7">
            <w:r w:rsidRPr="000670F3">
              <w:t>T</w:t>
            </w:r>
          </w:p>
        </w:tc>
      </w:tr>
      <w:tr w:rsidR="00777CB7" w:rsidRPr="000670F3" w14:paraId="2C49FA45" w14:textId="77777777" w:rsidTr="00173507">
        <w:trPr>
          <w:tblHeader/>
        </w:trPr>
        <w:tc>
          <w:tcPr>
            <w:tcW w:w="1740" w:type="dxa"/>
          </w:tcPr>
          <w:p w14:paraId="18672717" w14:textId="77777777" w:rsidR="00777CB7" w:rsidRPr="000670F3" w:rsidRDefault="00777CB7" w:rsidP="00777CB7">
            <w:r w:rsidRPr="000670F3">
              <w:t>Wynik oczekiwany</w:t>
            </w:r>
          </w:p>
        </w:tc>
        <w:tc>
          <w:tcPr>
            <w:tcW w:w="3072" w:type="dxa"/>
          </w:tcPr>
          <w:p w14:paraId="3C7151E9" w14:textId="77777777" w:rsidR="00777CB7" w:rsidRDefault="00DC4B38" w:rsidP="00DC4B38">
            <w:pPr>
              <w:pStyle w:val="Instrukcja"/>
            </w:pPr>
            <w:r w:rsidRPr="00DC4B38">
              <w:rPr>
                <w:b/>
              </w:rPr>
              <w:t>Instrukcja:</w:t>
            </w:r>
            <w:r>
              <w:t xml:space="preserve"> </w:t>
            </w:r>
            <w:r w:rsidR="00777CB7" w:rsidRPr="000670F3">
              <w:t>Jaki jest oczekiwany wynik wykonania kroku testowego</w:t>
            </w:r>
          </w:p>
          <w:p w14:paraId="48536968" w14:textId="6D66DCA7" w:rsidR="00F81EAC" w:rsidRPr="00F81EAC" w:rsidRDefault="00F81EAC" w:rsidP="00F81EAC">
            <w:r>
              <w:t>[Treść]</w:t>
            </w:r>
          </w:p>
        </w:tc>
        <w:tc>
          <w:tcPr>
            <w:tcW w:w="2748" w:type="dxa"/>
          </w:tcPr>
          <w:p w14:paraId="79A06E2E" w14:textId="77777777" w:rsidR="00777CB7" w:rsidRDefault="00DC4B38" w:rsidP="00DC4B38">
            <w:pPr>
              <w:pStyle w:val="Instrukcja"/>
            </w:pPr>
            <w:r w:rsidRPr="00DC4B38">
              <w:rPr>
                <w:b/>
              </w:rPr>
              <w:t>Instrukcja:</w:t>
            </w:r>
            <w:r>
              <w:t xml:space="preserve"> </w:t>
            </w:r>
            <w:r w:rsidR="00777CB7" w:rsidRPr="000670F3">
              <w:t>Uruchomiona przeglądarka</w:t>
            </w:r>
          </w:p>
          <w:p w14:paraId="42FFA2A2" w14:textId="61A16DE2" w:rsidR="00F81EAC" w:rsidRPr="00F81EAC" w:rsidRDefault="00F81EAC" w:rsidP="00F81EAC">
            <w:r>
              <w:t>[Treść]</w:t>
            </w:r>
          </w:p>
        </w:tc>
        <w:tc>
          <w:tcPr>
            <w:tcW w:w="1500" w:type="dxa"/>
            <w:shd w:val="clear" w:color="auto" w:fill="FFFFFF" w:themeFill="background1"/>
          </w:tcPr>
          <w:p w14:paraId="640EF13F" w14:textId="77777777" w:rsidR="00777CB7" w:rsidRPr="000670F3" w:rsidRDefault="00777CB7" w:rsidP="00777CB7">
            <w:r w:rsidRPr="000670F3">
              <w:t>T</w:t>
            </w:r>
          </w:p>
        </w:tc>
      </w:tr>
    </w:tbl>
    <w:p w14:paraId="66F8A8A1" w14:textId="77777777" w:rsidR="000670F3" w:rsidRPr="000670F3" w:rsidRDefault="000670F3" w:rsidP="000670F3"/>
    <w:p w14:paraId="4EACBDD1" w14:textId="78135954" w:rsidR="000575D8" w:rsidRPr="00102A2B" w:rsidRDefault="000575D8" w:rsidP="001A79C4">
      <w:pPr>
        <w:pStyle w:val="Nagwek1"/>
      </w:pPr>
      <w:bookmarkStart w:id="17" w:name="_Toc135210471"/>
      <w:bookmarkEnd w:id="11"/>
      <w:bookmarkEnd w:id="12"/>
      <w:bookmarkEnd w:id="13"/>
      <w:bookmarkEnd w:id="14"/>
      <w:r w:rsidRPr="00102A2B">
        <w:t xml:space="preserve">Spis </w:t>
      </w:r>
      <w:r w:rsidR="00401061" w:rsidRPr="00102A2B">
        <w:t>t</w:t>
      </w:r>
      <w:r w:rsidRPr="00102A2B">
        <w:t>abel</w:t>
      </w:r>
      <w:bookmarkEnd w:id="17"/>
    </w:p>
    <w:p w14:paraId="3756B2B7" w14:textId="1BF37049" w:rsidR="00777CB7" w:rsidRDefault="00220649">
      <w:pPr>
        <w:pStyle w:val="Spisilustracji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rFonts w:cs="Calibri"/>
        </w:rPr>
        <w:fldChar w:fldCharType="begin"/>
      </w:r>
      <w:r>
        <w:rPr>
          <w:rFonts w:cs="Calibri"/>
        </w:rPr>
        <w:instrText xml:space="preserve"> TOC \h \z \c "Tabela" </w:instrText>
      </w:r>
      <w:r>
        <w:rPr>
          <w:rFonts w:cs="Calibri"/>
        </w:rPr>
        <w:fldChar w:fldCharType="separate"/>
      </w:r>
      <w:hyperlink w:anchor="_Toc135209770" w:history="1">
        <w:r w:rsidR="00777CB7" w:rsidRPr="002B4D23">
          <w:rPr>
            <w:rStyle w:val="Hipercze"/>
            <w:noProof/>
          </w:rPr>
          <w:t>Tabela 1 Blok informacji o przypadku testowym</w:t>
        </w:r>
        <w:r w:rsidR="00777CB7">
          <w:rPr>
            <w:noProof/>
            <w:webHidden/>
          </w:rPr>
          <w:tab/>
        </w:r>
        <w:r w:rsidR="00777CB7">
          <w:rPr>
            <w:noProof/>
            <w:webHidden/>
          </w:rPr>
          <w:fldChar w:fldCharType="begin"/>
        </w:r>
        <w:r w:rsidR="00777CB7">
          <w:rPr>
            <w:noProof/>
            <w:webHidden/>
          </w:rPr>
          <w:instrText xml:space="preserve"> PAGEREF _Toc135209770 \h </w:instrText>
        </w:r>
        <w:r w:rsidR="00777CB7">
          <w:rPr>
            <w:noProof/>
            <w:webHidden/>
          </w:rPr>
        </w:r>
        <w:r w:rsidR="00777CB7">
          <w:rPr>
            <w:noProof/>
            <w:webHidden/>
          </w:rPr>
          <w:fldChar w:fldCharType="separate"/>
        </w:r>
        <w:r w:rsidR="00777CB7">
          <w:rPr>
            <w:noProof/>
            <w:webHidden/>
          </w:rPr>
          <w:t>3</w:t>
        </w:r>
        <w:r w:rsidR="00777CB7">
          <w:rPr>
            <w:noProof/>
            <w:webHidden/>
          </w:rPr>
          <w:fldChar w:fldCharType="end"/>
        </w:r>
      </w:hyperlink>
    </w:p>
    <w:p w14:paraId="1412E5AF" w14:textId="52974E17" w:rsidR="00777CB7" w:rsidRDefault="00D91112">
      <w:pPr>
        <w:pStyle w:val="Spisilustracji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5209771" w:history="1">
        <w:r w:rsidR="00777CB7" w:rsidRPr="002B4D23">
          <w:rPr>
            <w:rStyle w:val="Hipercze"/>
            <w:noProof/>
          </w:rPr>
          <w:t>Tabela 2 Kroki testowe  (w przypadku testowym na ogół jest wiele kroków testowych)</w:t>
        </w:r>
        <w:r w:rsidR="00777CB7">
          <w:rPr>
            <w:noProof/>
            <w:webHidden/>
          </w:rPr>
          <w:tab/>
        </w:r>
        <w:r w:rsidR="00777CB7">
          <w:rPr>
            <w:noProof/>
            <w:webHidden/>
          </w:rPr>
          <w:fldChar w:fldCharType="begin"/>
        </w:r>
        <w:r w:rsidR="00777CB7">
          <w:rPr>
            <w:noProof/>
            <w:webHidden/>
          </w:rPr>
          <w:instrText xml:space="preserve"> PAGEREF _Toc135209771 \h </w:instrText>
        </w:r>
        <w:r w:rsidR="00777CB7">
          <w:rPr>
            <w:noProof/>
            <w:webHidden/>
          </w:rPr>
        </w:r>
        <w:r w:rsidR="00777CB7">
          <w:rPr>
            <w:noProof/>
            <w:webHidden/>
          </w:rPr>
          <w:fldChar w:fldCharType="separate"/>
        </w:r>
        <w:r w:rsidR="00777CB7">
          <w:rPr>
            <w:noProof/>
            <w:webHidden/>
          </w:rPr>
          <w:t>4</w:t>
        </w:r>
        <w:r w:rsidR="00777CB7">
          <w:rPr>
            <w:noProof/>
            <w:webHidden/>
          </w:rPr>
          <w:fldChar w:fldCharType="end"/>
        </w:r>
      </w:hyperlink>
    </w:p>
    <w:p w14:paraId="0EF2AB9C" w14:textId="53AB4268" w:rsidR="00A61F43" w:rsidRDefault="00220649" w:rsidP="00A61F43">
      <w:r>
        <w:rPr>
          <w:rFonts w:cs="Calibri"/>
        </w:rPr>
        <w:fldChar w:fldCharType="end"/>
      </w:r>
    </w:p>
    <w:p w14:paraId="5808039B" w14:textId="34363F8F" w:rsidR="008D62A5" w:rsidRPr="00102A2B" w:rsidRDefault="008D62A5" w:rsidP="00A61F43">
      <w:pPr>
        <w:pStyle w:val="Nagwek1"/>
      </w:pPr>
      <w:bookmarkStart w:id="18" w:name="_Toc134443672"/>
      <w:bookmarkStart w:id="19" w:name="_Toc135210472"/>
      <w:r>
        <w:t xml:space="preserve">Historia </w:t>
      </w:r>
      <w:r w:rsidRPr="00A61F43">
        <w:t>zmian</w:t>
      </w:r>
      <w:bookmarkEnd w:id="18"/>
      <w:bookmarkEnd w:id="19"/>
    </w:p>
    <w:tbl>
      <w:tblPr>
        <w:tblStyle w:val="Tabela-Siatka"/>
        <w:tblW w:w="5000" w:type="pct"/>
        <w:tblLayout w:type="fixed"/>
        <w:tblLook w:val="0020" w:firstRow="1" w:lastRow="0" w:firstColumn="0" w:lastColumn="0" w:noHBand="0" w:noVBand="0"/>
        <w:tblCaption w:val="Tabela"/>
      </w:tblPr>
      <w:tblGrid>
        <w:gridCol w:w="1129"/>
        <w:gridCol w:w="1134"/>
        <w:gridCol w:w="4301"/>
        <w:gridCol w:w="2496"/>
      </w:tblGrid>
      <w:tr w:rsidR="008D62A5" w:rsidRPr="00102A2B" w14:paraId="1257F2E2" w14:textId="77777777" w:rsidTr="00777CB7">
        <w:trPr>
          <w:cantSplit/>
          <w:trHeight w:val="113"/>
          <w:tblHeader/>
        </w:trPr>
        <w:tc>
          <w:tcPr>
            <w:tcW w:w="1129" w:type="dxa"/>
          </w:tcPr>
          <w:p w14:paraId="467F247B" w14:textId="77777777" w:rsidR="008D62A5" w:rsidRPr="00102A2B" w:rsidRDefault="008D62A5" w:rsidP="00B5738C">
            <w:pPr>
              <w:spacing w:line="25" w:lineRule="atLeast"/>
              <w:rPr>
                <w:rFonts w:asciiTheme="minorHAnsi" w:hAnsiTheme="minorHAnsi" w:cstheme="minorHAnsi"/>
                <w:b/>
              </w:rPr>
            </w:pPr>
            <w:r w:rsidRPr="00102A2B">
              <w:rPr>
                <w:rFonts w:asciiTheme="minorHAnsi" w:hAnsiTheme="minorHAnsi" w:cstheme="minorHAnsi"/>
                <w:b/>
              </w:rPr>
              <w:t>Nr wersji</w:t>
            </w:r>
          </w:p>
        </w:tc>
        <w:tc>
          <w:tcPr>
            <w:tcW w:w="1134" w:type="dxa"/>
          </w:tcPr>
          <w:p w14:paraId="16A74DFD" w14:textId="77777777" w:rsidR="008D62A5" w:rsidRPr="00102A2B" w:rsidRDefault="008D62A5" w:rsidP="00B5738C">
            <w:pPr>
              <w:spacing w:line="25" w:lineRule="atLeast"/>
              <w:rPr>
                <w:rFonts w:asciiTheme="minorHAnsi" w:hAnsiTheme="minorHAnsi" w:cstheme="minorHAnsi"/>
                <w:b/>
              </w:rPr>
            </w:pPr>
            <w:r w:rsidRPr="00102A2B">
              <w:rPr>
                <w:rFonts w:asciiTheme="minorHAnsi" w:hAnsiTheme="minorHAnsi" w:cstheme="minorHAnsi"/>
                <w:b/>
              </w:rPr>
              <w:t xml:space="preserve">Data </w:t>
            </w:r>
          </w:p>
        </w:tc>
        <w:tc>
          <w:tcPr>
            <w:tcW w:w="4301" w:type="dxa"/>
          </w:tcPr>
          <w:p w14:paraId="2B67AB71" w14:textId="77777777" w:rsidR="008D62A5" w:rsidRPr="00102A2B" w:rsidRDefault="008D62A5" w:rsidP="00B5738C">
            <w:pPr>
              <w:spacing w:line="25" w:lineRule="atLeast"/>
              <w:rPr>
                <w:rFonts w:asciiTheme="minorHAnsi" w:hAnsiTheme="minorHAnsi" w:cstheme="minorHAnsi"/>
                <w:b/>
              </w:rPr>
            </w:pPr>
            <w:r w:rsidRPr="00102A2B">
              <w:rPr>
                <w:rFonts w:asciiTheme="minorHAnsi" w:hAnsiTheme="minorHAnsi" w:cstheme="minorHAnsi"/>
                <w:b/>
              </w:rPr>
              <w:t>Opis</w:t>
            </w:r>
          </w:p>
        </w:tc>
        <w:tc>
          <w:tcPr>
            <w:tcW w:w="2496" w:type="dxa"/>
          </w:tcPr>
          <w:p w14:paraId="4328E14C" w14:textId="77777777" w:rsidR="008D62A5" w:rsidRPr="00102A2B" w:rsidRDefault="008D62A5" w:rsidP="00B5738C">
            <w:pPr>
              <w:spacing w:line="25" w:lineRule="atLeast"/>
              <w:rPr>
                <w:rFonts w:asciiTheme="minorHAnsi" w:hAnsiTheme="minorHAnsi" w:cstheme="minorHAnsi"/>
                <w:b/>
              </w:rPr>
            </w:pPr>
            <w:r w:rsidRPr="00102A2B">
              <w:rPr>
                <w:rFonts w:asciiTheme="minorHAnsi" w:hAnsiTheme="minorHAnsi" w:cstheme="minorHAnsi"/>
                <w:b/>
              </w:rPr>
              <w:t xml:space="preserve">Autorzy </w:t>
            </w:r>
          </w:p>
        </w:tc>
      </w:tr>
      <w:tr w:rsidR="008D62A5" w:rsidRPr="00102A2B" w14:paraId="518CE011" w14:textId="77777777" w:rsidTr="00D2790F">
        <w:trPr>
          <w:trHeight w:val="113"/>
        </w:trPr>
        <w:tc>
          <w:tcPr>
            <w:tcW w:w="1129" w:type="dxa"/>
          </w:tcPr>
          <w:p w14:paraId="530D8C83" w14:textId="77777777" w:rsidR="008D62A5" w:rsidRPr="00EF4C69" w:rsidRDefault="008D62A5" w:rsidP="00B5738C">
            <w:pPr>
              <w:spacing w:line="25" w:lineRule="atLeast"/>
              <w:rPr>
                <w:rFonts w:asciiTheme="minorHAnsi" w:hAnsiTheme="minorHAnsi" w:cstheme="minorHAnsi"/>
              </w:rPr>
            </w:pPr>
            <w:r w:rsidRPr="00EF4C69">
              <w:rPr>
                <w:rFonts w:asciiTheme="minorHAnsi" w:hAnsiTheme="minorHAnsi" w:cstheme="minorHAnsi"/>
              </w:rPr>
              <w:t>1.0</w:t>
            </w:r>
          </w:p>
        </w:tc>
        <w:tc>
          <w:tcPr>
            <w:tcW w:w="1134" w:type="dxa"/>
          </w:tcPr>
          <w:p w14:paraId="49D45136" w14:textId="77777777" w:rsidR="008D62A5" w:rsidRPr="00EF4C69" w:rsidRDefault="008D62A5" w:rsidP="00B5738C">
            <w:pPr>
              <w:spacing w:line="25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4301" w:type="dxa"/>
          </w:tcPr>
          <w:p w14:paraId="713C535D" w14:textId="77777777" w:rsidR="008D62A5" w:rsidRPr="00EF4C69" w:rsidRDefault="008D62A5" w:rsidP="00B5738C">
            <w:pPr>
              <w:spacing w:line="25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2496" w:type="dxa"/>
          </w:tcPr>
          <w:p w14:paraId="32571351" w14:textId="77777777" w:rsidR="008D62A5" w:rsidRPr="00EF4C69" w:rsidRDefault="008D62A5" w:rsidP="00B5738C">
            <w:pPr>
              <w:spacing w:line="25" w:lineRule="atLeast"/>
              <w:rPr>
                <w:i/>
              </w:rPr>
            </w:pPr>
          </w:p>
        </w:tc>
      </w:tr>
      <w:tr w:rsidR="008D62A5" w:rsidRPr="00102A2B" w14:paraId="68469532" w14:textId="77777777" w:rsidTr="00D2790F">
        <w:trPr>
          <w:trHeight w:val="113"/>
        </w:trPr>
        <w:tc>
          <w:tcPr>
            <w:tcW w:w="1129" w:type="dxa"/>
          </w:tcPr>
          <w:p w14:paraId="247CDD9F" w14:textId="77777777" w:rsidR="008D62A5" w:rsidRPr="00EF4C69" w:rsidRDefault="008D62A5" w:rsidP="00B5738C">
            <w:pPr>
              <w:spacing w:line="25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654ED063" w14:textId="77777777" w:rsidR="008D62A5" w:rsidRPr="00EF4C69" w:rsidRDefault="008D62A5" w:rsidP="00B5738C">
            <w:pPr>
              <w:spacing w:line="25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4301" w:type="dxa"/>
          </w:tcPr>
          <w:p w14:paraId="1B9D4593" w14:textId="77777777" w:rsidR="008D62A5" w:rsidRPr="00EF4C69" w:rsidRDefault="008D62A5" w:rsidP="00B5738C">
            <w:pPr>
              <w:spacing w:line="25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2496" w:type="dxa"/>
          </w:tcPr>
          <w:p w14:paraId="7B82E98C" w14:textId="77777777" w:rsidR="008D62A5" w:rsidRPr="00EF4C69" w:rsidRDefault="008D62A5" w:rsidP="00B5738C">
            <w:pPr>
              <w:spacing w:line="25" w:lineRule="atLeast"/>
              <w:rPr>
                <w:i/>
              </w:rPr>
            </w:pPr>
          </w:p>
        </w:tc>
      </w:tr>
      <w:bookmarkEnd w:id="7"/>
    </w:tbl>
    <w:p w14:paraId="2FF7FF40" w14:textId="77777777" w:rsidR="008D62A5" w:rsidRPr="00102A2B" w:rsidRDefault="008D62A5" w:rsidP="001A79C4">
      <w:pPr>
        <w:spacing w:line="25" w:lineRule="atLeast"/>
        <w:rPr>
          <w:rFonts w:asciiTheme="minorHAnsi" w:hAnsiTheme="minorHAnsi" w:cstheme="minorHAnsi"/>
        </w:rPr>
      </w:pPr>
    </w:p>
    <w:sectPr w:rsidR="008D62A5" w:rsidRPr="00102A2B" w:rsidSect="00335DD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09" w:footer="1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B57814" w14:textId="77777777" w:rsidR="00D91112" w:rsidRDefault="00D91112" w:rsidP="00FF33BE">
      <w:r>
        <w:separator/>
      </w:r>
    </w:p>
  </w:endnote>
  <w:endnote w:type="continuationSeparator" w:id="0">
    <w:p w14:paraId="4E641E44" w14:textId="77777777" w:rsidR="00D91112" w:rsidRDefault="00D91112" w:rsidP="00FF3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D43EB" w14:textId="77777777" w:rsidR="002E4693" w:rsidRDefault="002E46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2B834" w14:textId="77777777" w:rsidR="002F06AF" w:rsidRDefault="00D27FD3" w:rsidP="002F06AF">
    <w:pPr>
      <w:pStyle w:val="Stopka"/>
      <w:tabs>
        <w:tab w:val="left" w:pos="7088"/>
      </w:tabs>
      <w:jc w:val="center"/>
      <w:rPr>
        <w:rStyle w:val="Numerstrony"/>
        <w:rFonts w:cs="Calibri"/>
        <w:sz w:val="24"/>
      </w:rPr>
    </w:pPr>
    <w:r w:rsidRPr="002F06AF">
      <w:rPr>
        <w:rStyle w:val="Numerstrony"/>
        <w:rFonts w:cs="Calibri"/>
        <w:sz w:val="24"/>
      </w:rPr>
      <w:t>D</w:t>
    </w:r>
    <w:r w:rsidR="001B7E51" w:rsidRPr="002F06AF">
      <w:rPr>
        <w:rStyle w:val="Numerstrony"/>
        <w:rFonts w:cs="Calibri"/>
        <w:sz w:val="24"/>
      </w:rPr>
      <w:t>o użytku wewnętrznego w Centrum Informatyki Resortu Finansów</w:t>
    </w:r>
  </w:p>
  <w:p w14:paraId="2CE51840" w14:textId="6DFE6DAA" w:rsidR="00250530" w:rsidRPr="002F06AF" w:rsidRDefault="001B7E51" w:rsidP="002F06AF">
    <w:pPr>
      <w:pStyle w:val="Stopka"/>
      <w:tabs>
        <w:tab w:val="left" w:pos="7088"/>
      </w:tabs>
      <w:jc w:val="center"/>
      <w:rPr>
        <w:rFonts w:cs="Calibri"/>
        <w:sz w:val="24"/>
      </w:rPr>
    </w:pPr>
    <w:r w:rsidRPr="002F06AF">
      <w:rPr>
        <w:rFonts w:cs="Calibri"/>
        <w:sz w:val="24"/>
      </w:rPr>
      <w:t xml:space="preserve">Strona </w:t>
    </w:r>
    <w:r w:rsidRPr="002F06AF">
      <w:rPr>
        <w:rFonts w:cs="Calibri"/>
        <w:sz w:val="24"/>
      </w:rPr>
      <w:fldChar w:fldCharType="begin"/>
    </w:r>
    <w:r w:rsidRPr="002F06AF">
      <w:rPr>
        <w:rFonts w:cs="Calibri"/>
        <w:sz w:val="24"/>
      </w:rPr>
      <w:instrText xml:space="preserve"> PAGE </w:instrText>
    </w:r>
    <w:r w:rsidRPr="002F06AF">
      <w:rPr>
        <w:rFonts w:cs="Calibri"/>
        <w:sz w:val="24"/>
      </w:rPr>
      <w:fldChar w:fldCharType="separate"/>
    </w:r>
    <w:r w:rsidR="00624C57">
      <w:rPr>
        <w:rFonts w:cs="Calibri"/>
        <w:noProof/>
        <w:sz w:val="24"/>
      </w:rPr>
      <w:t>4</w:t>
    </w:r>
    <w:r w:rsidRPr="002F06AF">
      <w:rPr>
        <w:rFonts w:cs="Calibri"/>
        <w:sz w:val="24"/>
      </w:rPr>
      <w:fldChar w:fldCharType="end"/>
    </w:r>
    <w:r w:rsidRPr="002F06AF">
      <w:rPr>
        <w:rFonts w:cs="Calibri"/>
        <w:sz w:val="24"/>
      </w:rPr>
      <w:t xml:space="preserve"> z </w:t>
    </w:r>
    <w:r w:rsidRPr="002F06AF">
      <w:rPr>
        <w:rFonts w:cs="Calibri"/>
        <w:sz w:val="24"/>
      </w:rPr>
      <w:fldChar w:fldCharType="begin"/>
    </w:r>
    <w:r w:rsidRPr="002F06AF">
      <w:rPr>
        <w:rFonts w:cs="Calibri"/>
        <w:sz w:val="24"/>
      </w:rPr>
      <w:instrText xml:space="preserve"> NUMPAGES \*Arabic </w:instrText>
    </w:r>
    <w:r w:rsidRPr="002F06AF">
      <w:rPr>
        <w:rFonts w:cs="Calibri"/>
        <w:sz w:val="24"/>
      </w:rPr>
      <w:fldChar w:fldCharType="separate"/>
    </w:r>
    <w:r w:rsidR="00624C57">
      <w:rPr>
        <w:rFonts w:cs="Calibri"/>
        <w:noProof/>
        <w:sz w:val="24"/>
      </w:rPr>
      <w:t>5</w:t>
    </w:r>
    <w:r w:rsidRPr="002F06AF">
      <w:rPr>
        <w:rFonts w:cs="Calibri"/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49A0AB" w14:textId="77777777" w:rsidR="001B7E51" w:rsidRPr="001B7E51" w:rsidRDefault="001B7E51" w:rsidP="001B7E51">
    <w:pPr>
      <w:pStyle w:val="Stopka"/>
      <w:rPr>
        <w:sz w:val="22"/>
        <w:szCs w:val="22"/>
      </w:rPr>
    </w:pPr>
    <w:r>
      <w:rPr>
        <w:sz w:val="22"/>
        <w:szCs w:val="22"/>
      </w:rPr>
      <w:t>__________________________________________________________________________</w:t>
    </w:r>
    <w:r w:rsidRPr="00E50D96">
      <w:tab/>
    </w:r>
  </w:p>
  <w:p w14:paraId="30A5B682" w14:textId="77777777" w:rsidR="001B7E51" w:rsidRDefault="001B7E51" w:rsidP="001B7E51">
    <w:pPr>
      <w:pStyle w:val="Stopka"/>
      <w:tabs>
        <w:tab w:val="left" w:pos="7088"/>
      </w:tabs>
      <w:jc w:val="center"/>
      <w:rPr>
        <w:rStyle w:val="Numerstrony"/>
      </w:rPr>
    </w:pPr>
    <w:r>
      <w:rPr>
        <w:rStyle w:val="Numerstrony"/>
      </w:rPr>
      <w:t>Do użytku wewnętrznego w Centrum Informatyki Resortu Finansów</w:t>
    </w:r>
  </w:p>
  <w:p w14:paraId="605772C4" w14:textId="77777777" w:rsidR="001B7E51" w:rsidRDefault="001B7E51" w:rsidP="001B7E51">
    <w:pPr>
      <w:pStyle w:val="Stopka"/>
      <w:jc w:val="center"/>
    </w:pPr>
    <w:r>
      <w:rPr>
        <w:rFonts w:ascii="Arial Narrow" w:hAnsi="Arial Narrow"/>
        <w:sz w:val="18"/>
        <w:szCs w:val="18"/>
      </w:rPr>
      <w:t xml:space="preserve">Strona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rFonts w:ascii="Arial Narrow" w:hAnsi="Arial Narrow"/>
        <w:sz w:val="18"/>
        <w:szCs w:val="18"/>
      </w:rPr>
      <w:t xml:space="preserve"> z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\*Arabic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17</w:t>
    </w:r>
    <w:r>
      <w:rPr>
        <w:sz w:val="18"/>
        <w:szCs w:val="18"/>
      </w:rPr>
      <w:fldChar w:fldCharType="end"/>
    </w:r>
  </w:p>
  <w:p w14:paraId="15DAA55E" w14:textId="77777777" w:rsidR="007F7D5E" w:rsidRDefault="007F7D5E" w:rsidP="00C14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E3D1A5" w14:textId="77777777" w:rsidR="00D91112" w:rsidRDefault="00D91112" w:rsidP="00FF33BE">
      <w:r>
        <w:separator/>
      </w:r>
    </w:p>
  </w:footnote>
  <w:footnote w:type="continuationSeparator" w:id="0">
    <w:p w14:paraId="33323681" w14:textId="77777777" w:rsidR="00D91112" w:rsidRDefault="00D91112" w:rsidP="00FF33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68F912" w14:textId="77777777" w:rsidR="002E4693" w:rsidRDefault="002E46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E3BA4E" w14:textId="1D6772E8" w:rsidR="00737AAA" w:rsidRDefault="00737AAA" w:rsidP="00D67045">
    <w:pPr>
      <w:pStyle w:val="Nagwek"/>
    </w:pPr>
    <w:r w:rsidRPr="00335DDB">
      <w:rPr>
        <w:noProof/>
      </w:rPr>
      <w:drawing>
        <wp:inline distT="0" distB="0" distL="0" distR="0" wp14:anchorId="467502E8" wp14:editId="5652E90E">
          <wp:extent cx="971550" cy="201010"/>
          <wp:effectExtent l="0" t="0" r="0" b="0"/>
          <wp:docPr id="5" name="Obraz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99" cy="2070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bookmarkStart w:id="20" w:name="_GoBack"/>
    <w:bookmarkEnd w:id="2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D1FC15" w14:textId="77777777" w:rsidR="002E4693" w:rsidRDefault="002E46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011EC"/>
    <w:multiLevelType w:val="hybridMultilevel"/>
    <w:tmpl w:val="7D62BE3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4B13385"/>
    <w:multiLevelType w:val="multilevel"/>
    <w:tmpl w:val="662044A8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7C1AA8"/>
    <w:multiLevelType w:val="hybridMultilevel"/>
    <w:tmpl w:val="7BBC5610"/>
    <w:lvl w:ilvl="0" w:tplc="3DEAC7F8">
      <w:start w:val="1"/>
      <w:numFmt w:val="bullet"/>
      <w:pStyle w:val="TSZTekstukrytypodpunkty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F2B9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9A402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94A0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F25D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5E01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02E5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72C3A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B0205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51995"/>
    <w:multiLevelType w:val="hybridMultilevel"/>
    <w:tmpl w:val="3500A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B13A9"/>
    <w:multiLevelType w:val="hybridMultilevel"/>
    <w:tmpl w:val="CECE28F0"/>
    <w:lvl w:ilvl="0" w:tplc="AEF0CC6E">
      <w:start w:val="1"/>
      <w:numFmt w:val="bullet"/>
      <w:pStyle w:val="Tabelatrescpunktacj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846B1B"/>
    <w:multiLevelType w:val="hybridMultilevel"/>
    <w:tmpl w:val="E14E0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8694F"/>
    <w:multiLevelType w:val="hybridMultilevel"/>
    <w:tmpl w:val="21C6FC6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15447FA1"/>
    <w:multiLevelType w:val="hybridMultilevel"/>
    <w:tmpl w:val="51DE21C6"/>
    <w:lvl w:ilvl="0" w:tplc="0E6C8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DD6E58"/>
    <w:multiLevelType w:val="hybridMultilevel"/>
    <w:tmpl w:val="02B4F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5439A"/>
    <w:multiLevelType w:val="hybridMultilevel"/>
    <w:tmpl w:val="75746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76155"/>
    <w:multiLevelType w:val="hybridMultilevel"/>
    <w:tmpl w:val="D6086B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8B65BF"/>
    <w:multiLevelType w:val="hybridMultilevel"/>
    <w:tmpl w:val="246A6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6B4C67"/>
    <w:multiLevelType w:val="multilevel"/>
    <w:tmpl w:val="FF02B62A"/>
    <w:numStyleLink w:val="TSZStyleTSZStyleOutlinenumberedPaleBlueOutlinenumbered"/>
  </w:abstractNum>
  <w:abstractNum w:abstractNumId="13" w15:restartNumberingAfterBreak="0">
    <w:nsid w:val="30DE0451"/>
    <w:multiLevelType w:val="hybridMultilevel"/>
    <w:tmpl w:val="46C2F50A"/>
    <w:lvl w:ilvl="0" w:tplc="76A281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6814C4"/>
    <w:multiLevelType w:val="hybridMultilevel"/>
    <w:tmpl w:val="8E583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FB23E8"/>
    <w:multiLevelType w:val="hybridMultilevel"/>
    <w:tmpl w:val="7D1E51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912EE9"/>
    <w:multiLevelType w:val="multilevel"/>
    <w:tmpl w:val="FF02B62A"/>
    <w:styleLink w:val="TSZStyleTSZStyleOutlinenumberedPaleBlueOutlinenumbered"/>
    <w:lvl w:ilvl="0">
      <w:start w:val="1"/>
      <w:numFmt w:val="bullet"/>
      <w:pStyle w:val="TSZNormalpunkt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99CCFF"/>
      </w:rPr>
    </w:lvl>
    <w:lvl w:ilvl="1">
      <w:start w:val="1"/>
      <w:numFmt w:val="bullet"/>
      <w:lvlText w:val="▬"/>
      <w:lvlJc w:val="left"/>
      <w:pPr>
        <w:tabs>
          <w:tab w:val="num" w:pos="1080"/>
        </w:tabs>
        <w:ind w:left="1080" w:hanging="360"/>
      </w:pPr>
      <w:rPr>
        <w:rFonts w:ascii="Courier New" w:hAnsi="Courier New"/>
        <w:color w:val="99CCFF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BB94B25"/>
    <w:multiLevelType w:val="hybridMultilevel"/>
    <w:tmpl w:val="28F466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D205AE"/>
    <w:multiLevelType w:val="multilevel"/>
    <w:tmpl w:val="D95068C6"/>
    <w:lvl w:ilvl="0">
      <w:start w:val="1"/>
      <w:numFmt w:val="decimal"/>
      <w:pStyle w:val="Nagwek1"/>
      <w:isLgl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676"/>
        </w:tabs>
        <w:ind w:left="6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F0F3150"/>
    <w:multiLevelType w:val="hybridMultilevel"/>
    <w:tmpl w:val="0E148E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75255"/>
    <w:multiLevelType w:val="hybridMultilevel"/>
    <w:tmpl w:val="984E8DC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8E5F04"/>
    <w:multiLevelType w:val="hybridMultilevel"/>
    <w:tmpl w:val="C5C0E32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56572269"/>
    <w:multiLevelType w:val="hybridMultilevel"/>
    <w:tmpl w:val="7D62BE3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56C87FE2"/>
    <w:multiLevelType w:val="hybridMultilevel"/>
    <w:tmpl w:val="9DAA1F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BB501D"/>
    <w:multiLevelType w:val="hybridMultilevel"/>
    <w:tmpl w:val="3E523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FE5471"/>
    <w:multiLevelType w:val="hybridMultilevel"/>
    <w:tmpl w:val="46C2F50A"/>
    <w:lvl w:ilvl="0" w:tplc="76A281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EE5381"/>
    <w:multiLevelType w:val="hybridMultilevel"/>
    <w:tmpl w:val="37D40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01985"/>
    <w:multiLevelType w:val="hybridMultilevel"/>
    <w:tmpl w:val="5AF6F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BB005F"/>
    <w:multiLevelType w:val="hybridMultilevel"/>
    <w:tmpl w:val="499C38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DE77FB"/>
    <w:multiLevelType w:val="singleLevel"/>
    <w:tmpl w:val="82BCD70E"/>
    <w:lvl w:ilvl="0">
      <w:start w:val="1"/>
      <w:numFmt w:val="bullet"/>
      <w:pStyle w:val="TSZNormalpodpunkty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99CCFF"/>
      </w:rPr>
    </w:lvl>
  </w:abstractNum>
  <w:abstractNum w:abstractNumId="30" w15:restartNumberingAfterBreak="0">
    <w:nsid w:val="6A516FD5"/>
    <w:multiLevelType w:val="hybridMultilevel"/>
    <w:tmpl w:val="E5BCE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DAB2B0">
      <w:numFmt w:val="bullet"/>
      <w:lvlText w:val="•"/>
      <w:lvlJc w:val="left"/>
      <w:pPr>
        <w:ind w:left="2505" w:hanging="705"/>
      </w:pPr>
      <w:rPr>
        <w:rFonts w:ascii="Arial" w:eastAsia="Times New Roman" w:hAnsi="Arial" w:cs="Aria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5F6C7C"/>
    <w:multiLevelType w:val="hybridMultilevel"/>
    <w:tmpl w:val="3CBE9E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8B7774"/>
    <w:multiLevelType w:val="hybridMultilevel"/>
    <w:tmpl w:val="B8BA4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C85DC2"/>
    <w:multiLevelType w:val="hybridMultilevel"/>
    <w:tmpl w:val="6FBE55E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C51385"/>
    <w:multiLevelType w:val="hybridMultilevel"/>
    <w:tmpl w:val="36223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3F4876"/>
    <w:multiLevelType w:val="hybridMultilevel"/>
    <w:tmpl w:val="3CE20AB0"/>
    <w:lvl w:ilvl="0" w:tplc="7AA460A4">
      <w:start w:val="1"/>
      <w:numFmt w:val="bullet"/>
      <w:pStyle w:val="Tabelatresc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8A8C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72A97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22FF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4A9C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AEC35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786A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E2D6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D2EDA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6B283C"/>
    <w:multiLevelType w:val="hybridMultilevel"/>
    <w:tmpl w:val="21C6FC6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18"/>
  </w:num>
  <w:num w:numId="2">
    <w:abstractNumId w:val="7"/>
  </w:num>
  <w:num w:numId="3">
    <w:abstractNumId w:val="16"/>
  </w:num>
  <w:num w:numId="4">
    <w:abstractNumId w:val="29"/>
  </w:num>
  <w:num w:numId="5">
    <w:abstractNumId w:val="35"/>
  </w:num>
  <w:num w:numId="6">
    <w:abstractNumId w:val="2"/>
  </w:num>
  <w:num w:numId="7">
    <w:abstractNumId w:val="12"/>
  </w:num>
  <w:num w:numId="8">
    <w:abstractNumId w:val="28"/>
  </w:num>
  <w:num w:numId="9">
    <w:abstractNumId w:val="4"/>
  </w:num>
  <w:num w:numId="10">
    <w:abstractNumId w:val="15"/>
  </w:num>
  <w:num w:numId="11">
    <w:abstractNumId w:val="33"/>
  </w:num>
  <w:num w:numId="12">
    <w:abstractNumId w:val="23"/>
  </w:num>
  <w:num w:numId="13">
    <w:abstractNumId w:val="21"/>
  </w:num>
  <w:num w:numId="14">
    <w:abstractNumId w:val="20"/>
  </w:num>
  <w:num w:numId="15">
    <w:abstractNumId w:val="17"/>
  </w:num>
  <w:num w:numId="16">
    <w:abstractNumId w:val="30"/>
  </w:num>
  <w:num w:numId="17">
    <w:abstractNumId w:val="8"/>
  </w:num>
  <w:num w:numId="18">
    <w:abstractNumId w:val="27"/>
  </w:num>
  <w:num w:numId="19">
    <w:abstractNumId w:val="32"/>
  </w:num>
  <w:num w:numId="20">
    <w:abstractNumId w:val="11"/>
  </w:num>
  <w:num w:numId="21">
    <w:abstractNumId w:val="14"/>
  </w:num>
  <w:num w:numId="22">
    <w:abstractNumId w:val="36"/>
  </w:num>
  <w:num w:numId="23">
    <w:abstractNumId w:val="0"/>
  </w:num>
  <w:num w:numId="24">
    <w:abstractNumId w:val="22"/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6"/>
  </w:num>
  <w:num w:numId="29">
    <w:abstractNumId w:val="18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18"/>
  </w:num>
  <w:num w:numId="33">
    <w:abstractNumId w:val="31"/>
  </w:num>
  <w:num w:numId="34">
    <w:abstractNumId w:val="34"/>
  </w:num>
  <w:num w:numId="35">
    <w:abstractNumId w:val="3"/>
  </w:num>
  <w:num w:numId="36">
    <w:abstractNumId w:val="19"/>
  </w:num>
  <w:num w:numId="37">
    <w:abstractNumId w:val="24"/>
  </w:num>
  <w:num w:numId="38">
    <w:abstractNumId w:val="10"/>
  </w:num>
  <w:num w:numId="39">
    <w:abstractNumId w:val="26"/>
  </w:num>
  <w:num w:numId="40">
    <w:abstractNumId w:val="13"/>
  </w:num>
  <w:num w:numId="41">
    <w:abstractNumId w:val="25"/>
  </w:num>
  <w:num w:numId="42">
    <w:abstractNumId w:val="5"/>
  </w:num>
  <w:num w:numId="43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formatting="1" w:enforcement="0"/>
  <w:defaultTabStop w:val="708"/>
  <w:hyphenationZone w:val="425"/>
  <w:defaultTableStyle w:val="TSZDomylnyStylTabeli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4AD"/>
    <w:rsid w:val="0000057F"/>
    <w:rsid w:val="00001DBB"/>
    <w:rsid w:val="00011FA8"/>
    <w:rsid w:val="00015708"/>
    <w:rsid w:val="00024073"/>
    <w:rsid w:val="00026323"/>
    <w:rsid w:val="0002783E"/>
    <w:rsid w:val="00027D9F"/>
    <w:rsid w:val="00030BB5"/>
    <w:rsid w:val="00030E55"/>
    <w:rsid w:val="00032C34"/>
    <w:rsid w:val="0003302C"/>
    <w:rsid w:val="0004354B"/>
    <w:rsid w:val="0004462A"/>
    <w:rsid w:val="0004525E"/>
    <w:rsid w:val="000469C7"/>
    <w:rsid w:val="00050098"/>
    <w:rsid w:val="000506B0"/>
    <w:rsid w:val="000532EF"/>
    <w:rsid w:val="00053376"/>
    <w:rsid w:val="000536B0"/>
    <w:rsid w:val="0005673E"/>
    <w:rsid w:val="000575D8"/>
    <w:rsid w:val="000670F3"/>
    <w:rsid w:val="000713A8"/>
    <w:rsid w:val="00072DDA"/>
    <w:rsid w:val="000776C7"/>
    <w:rsid w:val="00081121"/>
    <w:rsid w:val="00090135"/>
    <w:rsid w:val="000922D4"/>
    <w:rsid w:val="00095994"/>
    <w:rsid w:val="00095DA2"/>
    <w:rsid w:val="00095E64"/>
    <w:rsid w:val="00096578"/>
    <w:rsid w:val="000978B3"/>
    <w:rsid w:val="00097AA4"/>
    <w:rsid w:val="000A38AF"/>
    <w:rsid w:val="000A3C71"/>
    <w:rsid w:val="000A5F31"/>
    <w:rsid w:val="000A7043"/>
    <w:rsid w:val="000B0C6B"/>
    <w:rsid w:val="000B5524"/>
    <w:rsid w:val="000B68A2"/>
    <w:rsid w:val="000C5A2A"/>
    <w:rsid w:val="000C5D63"/>
    <w:rsid w:val="000C7C4A"/>
    <w:rsid w:val="000D02E8"/>
    <w:rsid w:val="000E279D"/>
    <w:rsid w:val="000E562B"/>
    <w:rsid w:val="000E69CD"/>
    <w:rsid w:val="000E7486"/>
    <w:rsid w:val="000F0628"/>
    <w:rsid w:val="000F3D44"/>
    <w:rsid w:val="000F5736"/>
    <w:rsid w:val="001026F1"/>
    <w:rsid w:val="00102A2B"/>
    <w:rsid w:val="00113934"/>
    <w:rsid w:val="001162E9"/>
    <w:rsid w:val="00121667"/>
    <w:rsid w:val="0012255D"/>
    <w:rsid w:val="0012661E"/>
    <w:rsid w:val="00126F1C"/>
    <w:rsid w:val="00134B90"/>
    <w:rsid w:val="00136494"/>
    <w:rsid w:val="00143A50"/>
    <w:rsid w:val="00151206"/>
    <w:rsid w:val="0016165D"/>
    <w:rsid w:val="00166E0B"/>
    <w:rsid w:val="00170407"/>
    <w:rsid w:val="00171D09"/>
    <w:rsid w:val="00173507"/>
    <w:rsid w:val="001741A3"/>
    <w:rsid w:val="00174824"/>
    <w:rsid w:val="00174E22"/>
    <w:rsid w:val="00175FB9"/>
    <w:rsid w:val="0018055F"/>
    <w:rsid w:val="00185CBB"/>
    <w:rsid w:val="0018628E"/>
    <w:rsid w:val="00195B8B"/>
    <w:rsid w:val="00197951"/>
    <w:rsid w:val="001A2236"/>
    <w:rsid w:val="001A3DE3"/>
    <w:rsid w:val="001A4CC3"/>
    <w:rsid w:val="001A5E81"/>
    <w:rsid w:val="001A79C4"/>
    <w:rsid w:val="001B13CF"/>
    <w:rsid w:val="001B21F1"/>
    <w:rsid w:val="001B459B"/>
    <w:rsid w:val="001B6DE1"/>
    <w:rsid w:val="001B7E51"/>
    <w:rsid w:val="001C014F"/>
    <w:rsid w:val="001C19C9"/>
    <w:rsid w:val="001C1DCE"/>
    <w:rsid w:val="001C2642"/>
    <w:rsid w:val="001C7383"/>
    <w:rsid w:val="001D2531"/>
    <w:rsid w:val="001D2E29"/>
    <w:rsid w:val="001D6EF1"/>
    <w:rsid w:val="001E5512"/>
    <w:rsid w:val="001F109C"/>
    <w:rsid w:val="001F5144"/>
    <w:rsid w:val="001F7043"/>
    <w:rsid w:val="001F791E"/>
    <w:rsid w:val="002110E1"/>
    <w:rsid w:val="00211DC6"/>
    <w:rsid w:val="002128D8"/>
    <w:rsid w:val="00212BFC"/>
    <w:rsid w:val="00214362"/>
    <w:rsid w:val="00220649"/>
    <w:rsid w:val="00227E1F"/>
    <w:rsid w:val="0023095B"/>
    <w:rsid w:val="00233347"/>
    <w:rsid w:val="00233421"/>
    <w:rsid w:val="00240DAC"/>
    <w:rsid w:val="00250530"/>
    <w:rsid w:val="002513FF"/>
    <w:rsid w:val="0025183E"/>
    <w:rsid w:val="00254477"/>
    <w:rsid w:val="00254D10"/>
    <w:rsid w:val="00255773"/>
    <w:rsid w:val="002641CC"/>
    <w:rsid w:val="00274415"/>
    <w:rsid w:val="002753DD"/>
    <w:rsid w:val="00275824"/>
    <w:rsid w:val="00276ED5"/>
    <w:rsid w:val="0028382B"/>
    <w:rsid w:val="00292E26"/>
    <w:rsid w:val="00293C2A"/>
    <w:rsid w:val="00294300"/>
    <w:rsid w:val="002973B8"/>
    <w:rsid w:val="002A2BB8"/>
    <w:rsid w:val="002A4547"/>
    <w:rsid w:val="002A6BE5"/>
    <w:rsid w:val="002A7178"/>
    <w:rsid w:val="002B58EE"/>
    <w:rsid w:val="002B5975"/>
    <w:rsid w:val="002B737E"/>
    <w:rsid w:val="002C03F8"/>
    <w:rsid w:val="002C2E46"/>
    <w:rsid w:val="002C64B1"/>
    <w:rsid w:val="002C66C8"/>
    <w:rsid w:val="002C7868"/>
    <w:rsid w:val="002D6C7E"/>
    <w:rsid w:val="002E420D"/>
    <w:rsid w:val="002E4693"/>
    <w:rsid w:val="002E7822"/>
    <w:rsid w:val="002F06AF"/>
    <w:rsid w:val="002F5C59"/>
    <w:rsid w:val="002F76B5"/>
    <w:rsid w:val="00300FE9"/>
    <w:rsid w:val="00307B89"/>
    <w:rsid w:val="00316A5D"/>
    <w:rsid w:val="00317706"/>
    <w:rsid w:val="003210A3"/>
    <w:rsid w:val="00324096"/>
    <w:rsid w:val="0033085E"/>
    <w:rsid w:val="003324DD"/>
    <w:rsid w:val="003330FE"/>
    <w:rsid w:val="00335ADE"/>
    <w:rsid w:val="00335DDB"/>
    <w:rsid w:val="003475AA"/>
    <w:rsid w:val="0035211C"/>
    <w:rsid w:val="00352E5F"/>
    <w:rsid w:val="00361253"/>
    <w:rsid w:val="00365E3C"/>
    <w:rsid w:val="00366A65"/>
    <w:rsid w:val="00374D51"/>
    <w:rsid w:val="003763C3"/>
    <w:rsid w:val="00376DDF"/>
    <w:rsid w:val="00384C58"/>
    <w:rsid w:val="00386B5C"/>
    <w:rsid w:val="00391740"/>
    <w:rsid w:val="00397D7C"/>
    <w:rsid w:val="003A5E03"/>
    <w:rsid w:val="003B15A6"/>
    <w:rsid w:val="003B2A3C"/>
    <w:rsid w:val="003C6173"/>
    <w:rsid w:val="003D6F87"/>
    <w:rsid w:val="003E378C"/>
    <w:rsid w:val="00401061"/>
    <w:rsid w:val="004050D8"/>
    <w:rsid w:val="00406070"/>
    <w:rsid w:val="00410B86"/>
    <w:rsid w:val="00410D99"/>
    <w:rsid w:val="00411FA1"/>
    <w:rsid w:val="0041213E"/>
    <w:rsid w:val="00414B6C"/>
    <w:rsid w:val="00416433"/>
    <w:rsid w:val="00416931"/>
    <w:rsid w:val="00416CAF"/>
    <w:rsid w:val="0042035E"/>
    <w:rsid w:val="0042303A"/>
    <w:rsid w:val="004233FD"/>
    <w:rsid w:val="0042340C"/>
    <w:rsid w:val="00426A2D"/>
    <w:rsid w:val="004335E3"/>
    <w:rsid w:val="004359FB"/>
    <w:rsid w:val="00436FBD"/>
    <w:rsid w:val="00442850"/>
    <w:rsid w:val="004443AC"/>
    <w:rsid w:val="00444B62"/>
    <w:rsid w:val="004500F5"/>
    <w:rsid w:val="0045649C"/>
    <w:rsid w:val="00461D96"/>
    <w:rsid w:val="00463AB1"/>
    <w:rsid w:val="0046459E"/>
    <w:rsid w:val="00464DA3"/>
    <w:rsid w:val="004655E2"/>
    <w:rsid w:val="00465FF8"/>
    <w:rsid w:val="004679C1"/>
    <w:rsid w:val="00467D9D"/>
    <w:rsid w:val="00470A72"/>
    <w:rsid w:val="00473CCF"/>
    <w:rsid w:val="004761B2"/>
    <w:rsid w:val="00476C28"/>
    <w:rsid w:val="00476FE7"/>
    <w:rsid w:val="00480BAF"/>
    <w:rsid w:val="00482F6E"/>
    <w:rsid w:val="00486BBC"/>
    <w:rsid w:val="00497420"/>
    <w:rsid w:val="00497DA8"/>
    <w:rsid w:val="00497FDC"/>
    <w:rsid w:val="004A0EE9"/>
    <w:rsid w:val="004A7FD8"/>
    <w:rsid w:val="004B49E5"/>
    <w:rsid w:val="004B5280"/>
    <w:rsid w:val="004B5C50"/>
    <w:rsid w:val="004D0994"/>
    <w:rsid w:val="004D0E00"/>
    <w:rsid w:val="004D383F"/>
    <w:rsid w:val="004E3FAA"/>
    <w:rsid w:val="004E3FEB"/>
    <w:rsid w:val="004F0FBB"/>
    <w:rsid w:val="004F1519"/>
    <w:rsid w:val="004F561C"/>
    <w:rsid w:val="004F6CEA"/>
    <w:rsid w:val="00500AC0"/>
    <w:rsid w:val="0050541C"/>
    <w:rsid w:val="00511951"/>
    <w:rsid w:val="00511F5B"/>
    <w:rsid w:val="0051237C"/>
    <w:rsid w:val="005136AE"/>
    <w:rsid w:val="00521C4E"/>
    <w:rsid w:val="00523046"/>
    <w:rsid w:val="00524D9F"/>
    <w:rsid w:val="00526299"/>
    <w:rsid w:val="00542453"/>
    <w:rsid w:val="00547002"/>
    <w:rsid w:val="00547E07"/>
    <w:rsid w:val="00550AC9"/>
    <w:rsid w:val="00554E67"/>
    <w:rsid w:val="00557418"/>
    <w:rsid w:val="00557D1D"/>
    <w:rsid w:val="00560157"/>
    <w:rsid w:val="005627F2"/>
    <w:rsid w:val="00562A07"/>
    <w:rsid w:val="00565AE1"/>
    <w:rsid w:val="00566A98"/>
    <w:rsid w:val="00567FC2"/>
    <w:rsid w:val="005743B0"/>
    <w:rsid w:val="0057493F"/>
    <w:rsid w:val="00575714"/>
    <w:rsid w:val="005821AF"/>
    <w:rsid w:val="00582796"/>
    <w:rsid w:val="00591289"/>
    <w:rsid w:val="005933A5"/>
    <w:rsid w:val="00597359"/>
    <w:rsid w:val="005A1923"/>
    <w:rsid w:val="005A4FA3"/>
    <w:rsid w:val="005A4FAE"/>
    <w:rsid w:val="005A74AD"/>
    <w:rsid w:val="005B232B"/>
    <w:rsid w:val="005B2ACF"/>
    <w:rsid w:val="005B38A8"/>
    <w:rsid w:val="005B5309"/>
    <w:rsid w:val="005B55D9"/>
    <w:rsid w:val="005B7248"/>
    <w:rsid w:val="005C1D60"/>
    <w:rsid w:val="005C74CD"/>
    <w:rsid w:val="005C7B5A"/>
    <w:rsid w:val="005D4379"/>
    <w:rsid w:val="005D556A"/>
    <w:rsid w:val="005D60FD"/>
    <w:rsid w:val="005D76F8"/>
    <w:rsid w:val="005E2558"/>
    <w:rsid w:val="005E533F"/>
    <w:rsid w:val="005E60F3"/>
    <w:rsid w:val="005E733E"/>
    <w:rsid w:val="005F1215"/>
    <w:rsid w:val="005F1396"/>
    <w:rsid w:val="005F29B5"/>
    <w:rsid w:val="005F2D4E"/>
    <w:rsid w:val="005F3D22"/>
    <w:rsid w:val="005F656E"/>
    <w:rsid w:val="005F689D"/>
    <w:rsid w:val="005F7313"/>
    <w:rsid w:val="00603B0B"/>
    <w:rsid w:val="00604460"/>
    <w:rsid w:val="006066D0"/>
    <w:rsid w:val="00607221"/>
    <w:rsid w:val="006125EF"/>
    <w:rsid w:val="00612992"/>
    <w:rsid w:val="0062034E"/>
    <w:rsid w:val="00622464"/>
    <w:rsid w:val="00624C57"/>
    <w:rsid w:val="00626459"/>
    <w:rsid w:val="0063035E"/>
    <w:rsid w:val="00632109"/>
    <w:rsid w:val="00636C8F"/>
    <w:rsid w:val="006411CB"/>
    <w:rsid w:val="00646C03"/>
    <w:rsid w:val="00651936"/>
    <w:rsid w:val="00652DD6"/>
    <w:rsid w:val="006568BF"/>
    <w:rsid w:val="00657D9B"/>
    <w:rsid w:val="00662748"/>
    <w:rsid w:val="0066447F"/>
    <w:rsid w:val="00667C40"/>
    <w:rsid w:val="00672172"/>
    <w:rsid w:val="00675C50"/>
    <w:rsid w:val="00685065"/>
    <w:rsid w:val="00692AC6"/>
    <w:rsid w:val="00696A45"/>
    <w:rsid w:val="006A3683"/>
    <w:rsid w:val="006A6320"/>
    <w:rsid w:val="006A7E7B"/>
    <w:rsid w:val="006B1201"/>
    <w:rsid w:val="006C29DD"/>
    <w:rsid w:val="006C45C9"/>
    <w:rsid w:val="006C4B5D"/>
    <w:rsid w:val="006D01A8"/>
    <w:rsid w:val="006D25F6"/>
    <w:rsid w:val="006D57DA"/>
    <w:rsid w:val="006D71CD"/>
    <w:rsid w:val="006E0F84"/>
    <w:rsid w:val="006E4C46"/>
    <w:rsid w:val="006F0149"/>
    <w:rsid w:val="006F2B33"/>
    <w:rsid w:val="006F5C34"/>
    <w:rsid w:val="006F72BF"/>
    <w:rsid w:val="006F7E8C"/>
    <w:rsid w:val="0070001F"/>
    <w:rsid w:val="0070177D"/>
    <w:rsid w:val="00707681"/>
    <w:rsid w:val="007078DA"/>
    <w:rsid w:val="0071263D"/>
    <w:rsid w:val="00712990"/>
    <w:rsid w:val="00713DB6"/>
    <w:rsid w:val="00717422"/>
    <w:rsid w:val="00722A2C"/>
    <w:rsid w:val="0072601B"/>
    <w:rsid w:val="007273CB"/>
    <w:rsid w:val="00732CD6"/>
    <w:rsid w:val="00733461"/>
    <w:rsid w:val="00733AA1"/>
    <w:rsid w:val="00735044"/>
    <w:rsid w:val="00736E38"/>
    <w:rsid w:val="00737AAA"/>
    <w:rsid w:val="00741EA2"/>
    <w:rsid w:val="0074792B"/>
    <w:rsid w:val="0074796C"/>
    <w:rsid w:val="00747BE1"/>
    <w:rsid w:val="00755020"/>
    <w:rsid w:val="00760E76"/>
    <w:rsid w:val="00767D88"/>
    <w:rsid w:val="00775ABC"/>
    <w:rsid w:val="00777CB7"/>
    <w:rsid w:val="00780205"/>
    <w:rsid w:val="007843CE"/>
    <w:rsid w:val="00784CAB"/>
    <w:rsid w:val="007867DB"/>
    <w:rsid w:val="00786D46"/>
    <w:rsid w:val="00792623"/>
    <w:rsid w:val="00795C91"/>
    <w:rsid w:val="00795CDE"/>
    <w:rsid w:val="007A2735"/>
    <w:rsid w:val="007A3BA5"/>
    <w:rsid w:val="007B3C6D"/>
    <w:rsid w:val="007B5ED5"/>
    <w:rsid w:val="007B7DEF"/>
    <w:rsid w:val="007C2079"/>
    <w:rsid w:val="007C6D92"/>
    <w:rsid w:val="007D1722"/>
    <w:rsid w:val="007D224A"/>
    <w:rsid w:val="007D41E6"/>
    <w:rsid w:val="007D442C"/>
    <w:rsid w:val="007D6A9E"/>
    <w:rsid w:val="007E3082"/>
    <w:rsid w:val="007E7EBF"/>
    <w:rsid w:val="007F773D"/>
    <w:rsid w:val="007F7D5E"/>
    <w:rsid w:val="00804527"/>
    <w:rsid w:val="00804F50"/>
    <w:rsid w:val="008064D8"/>
    <w:rsid w:val="008107A1"/>
    <w:rsid w:val="008234FE"/>
    <w:rsid w:val="0082364E"/>
    <w:rsid w:val="008326CC"/>
    <w:rsid w:val="008361B8"/>
    <w:rsid w:val="008412B1"/>
    <w:rsid w:val="00845752"/>
    <w:rsid w:val="008509DD"/>
    <w:rsid w:val="00855A04"/>
    <w:rsid w:val="0085656C"/>
    <w:rsid w:val="008616BF"/>
    <w:rsid w:val="008630A8"/>
    <w:rsid w:val="00864E04"/>
    <w:rsid w:val="008679FA"/>
    <w:rsid w:val="008859B3"/>
    <w:rsid w:val="0088721F"/>
    <w:rsid w:val="00890F68"/>
    <w:rsid w:val="0089214A"/>
    <w:rsid w:val="008923D4"/>
    <w:rsid w:val="008925DD"/>
    <w:rsid w:val="0089284D"/>
    <w:rsid w:val="00892FD7"/>
    <w:rsid w:val="008947E7"/>
    <w:rsid w:val="00894D93"/>
    <w:rsid w:val="008A0788"/>
    <w:rsid w:val="008A5F94"/>
    <w:rsid w:val="008B128A"/>
    <w:rsid w:val="008B2E4B"/>
    <w:rsid w:val="008B5CB1"/>
    <w:rsid w:val="008B746D"/>
    <w:rsid w:val="008B7793"/>
    <w:rsid w:val="008C0216"/>
    <w:rsid w:val="008C17B7"/>
    <w:rsid w:val="008C67C3"/>
    <w:rsid w:val="008C7F41"/>
    <w:rsid w:val="008D4A9E"/>
    <w:rsid w:val="008D62A5"/>
    <w:rsid w:val="008D63DC"/>
    <w:rsid w:val="008D68BA"/>
    <w:rsid w:val="008D7277"/>
    <w:rsid w:val="008E262B"/>
    <w:rsid w:val="008E322B"/>
    <w:rsid w:val="008E3840"/>
    <w:rsid w:val="008E3F6A"/>
    <w:rsid w:val="008E5144"/>
    <w:rsid w:val="008F01CE"/>
    <w:rsid w:val="008F5ECF"/>
    <w:rsid w:val="00900B39"/>
    <w:rsid w:val="00901FCF"/>
    <w:rsid w:val="00901FD7"/>
    <w:rsid w:val="00907DEB"/>
    <w:rsid w:val="00910901"/>
    <w:rsid w:val="00910CC3"/>
    <w:rsid w:val="009119FA"/>
    <w:rsid w:val="00913F5F"/>
    <w:rsid w:val="00915043"/>
    <w:rsid w:val="00920200"/>
    <w:rsid w:val="00921795"/>
    <w:rsid w:val="00922197"/>
    <w:rsid w:val="009237AA"/>
    <w:rsid w:val="00925A30"/>
    <w:rsid w:val="0092735A"/>
    <w:rsid w:val="00930AFD"/>
    <w:rsid w:val="00937F22"/>
    <w:rsid w:val="0094398E"/>
    <w:rsid w:val="0094420A"/>
    <w:rsid w:val="00945D75"/>
    <w:rsid w:val="00945F6E"/>
    <w:rsid w:val="00950D68"/>
    <w:rsid w:val="00950F13"/>
    <w:rsid w:val="00954292"/>
    <w:rsid w:val="00960DD2"/>
    <w:rsid w:val="00960E22"/>
    <w:rsid w:val="009626FD"/>
    <w:rsid w:val="00967029"/>
    <w:rsid w:val="00967083"/>
    <w:rsid w:val="00970DD6"/>
    <w:rsid w:val="009810C0"/>
    <w:rsid w:val="00986CB6"/>
    <w:rsid w:val="00987291"/>
    <w:rsid w:val="00991779"/>
    <w:rsid w:val="009917C9"/>
    <w:rsid w:val="00993CB9"/>
    <w:rsid w:val="00994860"/>
    <w:rsid w:val="009A560E"/>
    <w:rsid w:val="009B17FD"/>
    <w:rsid w:val="009C3BFB"/>
    <w:rsid w:val="009C6DA7"/>
    <w:rsid w:val="009D791E"/>
    <w:rsid w:val="009E194E"/>
    <w:rsid w:val="009E1D36"/>
    <w:rsid w:val="009E4193"/>
    <w:rsid w:val="009F14BD"/>
    <w:rsid w:val="009F20A2"/>
    <w:rsid w:val="009F2F6F"/>
    <w:rsid w:val="009F34B9"/>
    <w:rsid w:val="00A00738"/>
    <w:rsid w:val="00A00846"/>
    <w:rsid w:val="00A045AE"/>
    <w:rsid w:val="00A04A92"/>
    <w:rsid w:val="00A05FFB"/>
    <w:rsid w:val="00A117BC"/>
    <w:rsid w:val="00A13B81"/>
    <w:rsid w:val="00A1677D"/>
    <w:rsid w:val="00A20F32"/>
    <w:rsid w:val="00A225A4"/>
    <w:rsid w:val="00A234C1"/>
    <w:rsid w:val="00A23C63"/>
    <w:rsid w:val="00A27CAC"/>
    <w:rsid w:val="00A31E83"/>
    <w:rsid w:val="00A32F81"/>
    <w:rsid w:val="00A35251"/>
    <w:rsid w:val="00A36042"/>
    <w:rsid w:val="00A469A4"/>
    <w:rsid w:val="00A477BC"/>
    <w:rsid w:val="00A508E7"/>
    <w:rsid w:val="00A61846"/>
    <w:rsid w:val="00A61F43"/>
    <w:rsid w:val="00A61F65"/>
    <w:rsid w:val="00A64D3E"/>
    <w:rsid w:val="00A70C08"/>
    <w:rsid w:val="00A75C0D"/>
    <w:rsid w:val="00A8157F"/>
    <w:rsid w:val="00A81944"/>
    <w:rsid w:val="00A83D61"/>
    <w:rsid w:val="00A8433A"/>
    <w:rsid w:val="00A84416"/>
    <w:rsid w:val="00A9077E"/>
    <w:rsid w:val="00A91DDE"/>
    <w:rsid w:val="00A92775"/>
    <w:rsid w:val="00A96E2D"/>
    <w:rsid w:val="00AA6DF7"/>
    <w:rsid w:val="00AA7267"/>
    <w:rsid w:val="00AB2A43"/>
    <w:rsid w:val="00AB3D6A"/>
    <w:rsid w:val="00AB730D"/>
    <w:rsid w:val="00AC0D0B"/>
    <w:rsid w:val="00AC18F3"/>
    <w:rsid w:val="00AC6191"/>
    <w:rsid w:val="00AC6AC7"/>
    <w:rsid w:val="00AD61BA"/>
    <w:rsid w:val="00AE2FAF"/>
    <w:rsid w:val="00AE6724"/>
    <w:rsid w:val="00AF3609"/>
    <w:rsid w:val="00B0254C"/>
    <w:rsid w:val="00B03067"/>
    <w:rsid w:val="00B043EB"/>
    <w:rsid w:val="00B04AB4"/>
    <w:rsid w:val="00B05146"/>
    <w:rsid w:val="00B067FE"/>
    <w:rsid w:val="00B137EE"/>
    <w:rsid w:val="00B13B65"/>
    <w:rsid w:val="00B13F9F"/>
    <w:rsid w:val="00B16E11"/>
    <w:rsid w:val="00B20749"/>
    <w:rsid w:val="00B25FCF"/>
    <w:rsid w:val="00B35052"/>
    <w:rsid w:val="00B36188"/>
    <w:rsid w:val="00B429FA"/>
    <w:rsid w:val="00B42C2C"/>
    <w:rsid w:val="00B47F0C"/>
    <w:rsid w:val="00B53D49"/>
    <w:rsid w:val="00B55CC2"/>
    <w:rsid w:val="00B57A99"/>
    <w:rsid w:val="00B57E9F"/>
    <w:rsid w:val="00B62A72"/>
    <w:rsid w:val="00B634AA"/>
    <w:rsid w:val="00B64073"/>
    <w:rsid w:val="00B671AE"/>
    <w:rsid w:val="00B772C4"/>
    <w:rsid w:val="00B8086E"/>
    <w:rsid w:val="00B87E69"/>
    <w:rsid w:val="00B87FAE"/>
    <w:rsid w:val="00B9094B"/>
    <w:rsid w:val="00B911D8"/>
    <w:rsid w:val="00B91A09"/>
    <w:rsid w:val="00B92360"/>
    <w:rsid w:val="00B92EAD"/>
    <w:rsid w:val="00B94284"/>
    <w:rsid w:val="00B94D27"/>
    <w:rsid w:val="00BA4305"/>
    <w:rsid w:val="00BA4350"/>
    <w:rsid w:val="00BA7CCC"/>
    <w:rsid w:val="00BB0782"/>
    <w:rsid w:val="00BB08FE"/>
    <w:rsid w:val="00BB0E3E"/>
    <w:rsid w:val="00BC1E72"/>
    <w:rsid w:val="00BC29AA"/>
    <w:rsid w:val="00BC408F"/>
    <w:rsid w:val="00BC4C60"/>
    <w:rsid w:val="00BC6F92"/>
    <w:rsid w:val="00BD0B55"/>
    <w:rsid w:val="00BD36AB"/>
    <w:rsid w:val="00BD37F0"/>
    <w:rsid w:val="00BD434B"/>
    <w:rsid w:val="00BD577C"/>
    <w:rsid w:val="00BE1D00"/>
    <w:rsid w:val="00BE1FA6"/>
    <w:rsid w:val="00BE2BB3"/>
    <w:rsid w:val="00BE7454"/>
    <w:rsid w:val="00C005F0"/>
    <w:rsid w:val="00C00FEC"/>
    <w:rsid w:val="00C01329"/>
    <w:rsid w:val="00C06313"/>
    <w:rsid w:val="00C103E1"/>
    <w:rsid w:val="00C142C7"/>
    <w:rsid w:val="00C14796"/>
    <w:rsid w:val="00C14A51"/>
    <w:rsid w:val="00C15595"/>
    <w:rsid w:val="00C15DA6"/>
    <w:rsid w:val="00C1613A"/>
    <w:rsid w:val="00C1633B"/>
    <w:rsid w:val="00C16608"/>
    <w:rsid w:val="00C16D44"/>
    <w:rsid w:val="00C22502"/>
    <w:rsid w:val="00C25AE1"/>
    <w:rsid w:val="00C31F7A"/>
    <w:rsid w:val="00C34568"/>
    <w:rsid w:val="00C3686F"/>
    <w:rsid w:val="00C52E9C"/>
    <w:rsid w:val="00C56258"/>
    <w:rsid w:val="00C65429"/>
    <w:rsid w:val="00C661E4"/>
    <w:rsid w:val="00C672D8"/>
    <w:rsid w:val="00C67DB1"/>
    <w:rsid w:val="00C72EEB"/>
    <w:rsid w:val="00C74D80"/>
    <w:rsid w:val="00C75CF6"/>
    <w:rsid w:val="00C842FC"/>
    <w:rsid w:val="00C84BC3"/>
    <w:rsid w:val="00C8611D"/>
    <w:rsid w:val="00C862E5"/>
    <w:rsid w:val="00C90F32"/>
    <w:rsid w:val="00CA3E35"/>
    <w:rsid w:val="00CA72FE"/>
    <w:rsid w:val="00CB03A1"/>
    <w:rsid w:val="00CC2218"/>
    <w:rsid w:val="00CC4813"/>
    <w:rsid w:val="00CC5335"/>
    <w:rsid w:val="00CD0396"/>
    <w:rsid w:val="00CD2F65"/>
    <w:rsid w:val="00CD671B"/>
    <w:rsid w:val="00CE08FA"/>
    <w:rsid w:val="00CE0FAF"/>
    <w:rsid w:val="00CE1924"/>
    <w:rsid w:val="00CE20E9"/>
    <w:rsid w:val="00CE4B10"/>
    <w:rsid w:val="00D005E9"/>
    <w:rsid w:val="00D01D3B"/>
    <w:rsid w:val="00D03531"/>
    <w:rsid w:val="00D0527C"/>
    <w:rsid w:val="00D054F0"/>
    <w:rsid w:val="00D15863"/>
    <w:rsid w:val="00D16278"/>
    <w:rsid w:val="00D2790F"/>
    <w:rsid w:val="00D27FD3"/>
    <w:rsid w:val="00D321E5"/>
    <w:rsid w:val="00D35BBA"/>
    <w:rsid w:val="00D3645C"/>
    <w:rsid w:val="00D4131C"/>
    <w:rsid w:val="00D45E70"/>
    <w:rsid w:val="00D47E3C"/>
    <w:rsid w:val="00D57450"/>
    <w:rsid w:val="00D65C54"/>
    <w:rsid w:val="00D66530"/>
    <w:rsid w:val="00D67045"/>
    <w:rsid w:val="00D67E04"/>
    <w:rsid w:val="00D70556"/>
    <w:rsid w:val="00D70FAF"/>
    <w:rsid w:val="00D71EBD"/>
    <w:rsid w:val="00D73AE5"/>
    <w:rsid w:val="00D74CD7"/>
    <w:rsid w:val="00D81C65"/>
    <w:rsid w:val="00D82D9F"/>
    <w:rsid w:val="00D837D8"/>
    <w:rsid w:val="00D90E19"/>
    <w:rsid w:val="00D91112"/>
    <w:rsid w:val="00D95874"/>
    <w:rsid w:val="00D96930"/>
    <w:rsid w:val="00DA07D0"/>
    <w:rsid w:val="00DA702D"/>
    <w:rsid w:val="00DB4A94"/>
    <w:rsid w:val="00DB5723"/>
    <w:rsid w:val="00DB649F"/>
    <w:rsid w:val="00DB7F73"/>
    <w:rsid w:val="00DC31E1"/>
    <w:rsid w:val="00DC4B38"/>
    <w:rsid w:val="00DD2418"/>
    <w:rsid w:val="00DD43B4"/>
    <w:rsid w:val="00DD4916"/>
    <w:rsid w:val="00DD604F"/>
    <w:rsid w:val="00DE7E5C"/>
    <w:rsid w:val="00DF1725"/>
    <w:rsid w:val="00DF1EAF"/>
    <w:rsid w:val="00DF693E"/>
    <w:rsid w:val="00E006B9"/>
    <w:rsid w:val="00E05DF4"/>
    <w:rsid w:val="00E1029A"/>
    <w:rsid w:val="00E10F95"/>
    <w:rsid w:val="00E11CAE"/>
    <w:rsid w:val="00E150C6"/>
    <w:rsid w:val="00E25D26"/>
    <w:rsid w:val="00E26DC2"/>
    <w:rsid w:val="00E27370"/>
    <w:rsid w:val="00E30118"/>
    <w:rsid w:val="00E30871"/>
    <w:rsid w:val="00E34AF1"/>
    <w:rsid w:val="00E34F0D"/>
    <w:rsid w:val="00E35BE3"/>
    <w:rsid w:val="00E4482B"/>
    <w:rsid w:val="00E57DEF"/>
    <w:rsid w:val="00E6233F"/>
    <w:rsid w:val="00E62E01"/>
    <w:rsid w:val="00E632E1"/>
    <w:rsid w:val="00E66EEC"/>
    <w:rsid w:val="00E66FD3"/>
    <w:rsid w:val="00E716E9"/>
    <w:rsid w:val="00E71B48"/>
    <w:rsid w:val="00E73E59"/>
    <w:rsid w:val="00E76A13"/>
    <w:rsid w:val="00E80833"/>
    <w:rsid w:val="00E822BB"/>
    <w:rsid w:val="00E82512"/>
    <w:rsid w:val="00E835B7"/>
    <w:rsid w:val="00E87D72"/>
    <w:rsid w:val="00E91C82"/>
    <w:rsid w:val="00E952F6"/>
    <w:rsid w:val="00E97502"/>
    <w:rsid w:val="00EA4396"/>
    <w:rsid w:val="00EA5CE7"/>
    <w:rsid w:val="00EA6BDF"/>
    <w:rsid w:val="00EB305E"/>
    <w:rsid w:val="00EB4A30"/>
    <w:rsid w:val="00EB4CCA"/>
    <w:rsid w:val="00EB6A1B"/>
    <w:rsid w:val="00EC2A18"/>
    <w:rsid w:val="00EC55F8"/>
    <w:rsid w:val="00ED6665"/>
    <w:rsid w:val="00ED7625"/>
    <w:rsid w:val="00EE057D"/>
    <w:rsid w:val="00EE261A"/>
    <w:rsid w:val="00EE2ADD"/>
    <w:rsid w:val="00EE2EA5"/>
    <w:rsid w:val="00EE306D"/>
    <w:rsid w:val="00EE319C"/>
    <w:rsid w:val="00EF2064"/>
    <w:rsid w:val="00EF303D"/>
    <w:rsid w:val="00EF58CA"/>
    <w:rsid w:val="00EF649E"/>
    <w:rsid w:val="00EF7B44"/>
    <w:rsid w:val="00F042CB"/>
    <w:rsid w:val="00F07906"/>
    <w:rsid w:val="00F229EE"/>
    <w:rsid w:val="00F23343"/>
    <w:rsid w:val="00F25010"/>
    <w:rsid w:val="00F25800"/>
    <w:rsid w:val="00F26986"/>
    <w:rsid w:val="00F3085B"/>
    <w:rsid w:val="00F31382"/>
    <w:rsid w:val="00F364CA"/>
    <w:rsid w:val="00F40409"/>
    <w:rsid w:val="00F40C6A"/>
    <w:rsid w:val="00F44DBB"/>
    <w:rsid w:val="00F45513"/>
    <w:rsid w:val="00F45C89"/>
    <w:rsid w:val="00F5274C"/>
    <w:rsid w:val="00F54EFB"/>
    <w:rsid w:val="00F607FD"/>
    <w:rsid w:val="00F60E88"/>
    <w:rsid w:val="00F62A6C"/>
    <w:rsid w:val="00F66348"/>
    <w:rsid w:val="00F667ED"/>
    <w:rsid w:val="00F67C3C"/>
    <w:rsid w:val="00F67F4A"/>
    <w:rsid w:val="00F807F8"/>
    <w:rsid w:val="00F8188F"/>
    <w:rsid w:val="00F81C3C"/>
    <w:rsid w:val="00F81EAC"/>
    <w:rsid w:val="00F849C2"/>
    <w:rsid w:val="00F86551"/>
    <w:rsid w:val="00F87AFB"/>
    <w:rsid w:val="00F9090D"/>
    <w:rsid w:val="00F93458"/>
    <w:rsid w:val="00F97103"/>
    <w:rsid w:val="00FA3E33"/>
    <w:rsid w:val="00FA55EB"/>
    <w:rsid w:val="00FB1932"/>
    <w:rsid w:val="00FB1F01"/>
    <w:rsid w:val="00FB4079"/>
    <w:rsid w:val="00FB67DD"/>
    <w:rsid w:val="00FB768D"/>
    <w:rsid w:val="00FC51E6"/>
    <w:rsid w:val="00FD2E78"/>
    <w:rsid w:val="00FD3577"/>
    <w:rsid w:val="00FE06EC"/>
    <w:rsid w:val="00FE2064"/>
    <w:rsid w:val="00FE38B2"/>
    <w:rsid w:val="00FE4181"/>
    <w:rsid w:val="00FE55BF"/>
    <w:rsid w:val="00FE57F7"/>
    <w:rsid w:val="00FE6B12"/>
    <w:rsid w:val="00FE7D8B"/>
    <w:rsid w:val="00FF0F41"/>
    <w:rsid w:val="00FF2F7F"/>
    <w:rsid w:val="00FF33BE"/>
    <w:rsid w:val="00FF47F2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8887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/>
    <w:lsdException w:name="annotation text" w:locked="1" w:semiHidden="1" w:unhideWhenUsed="1"/>
    <w:lsdException w:name="header" w:semiHidden="1" w:uiPriority="99" w:unhideWhenUsed="1"/>
    <w:lsdException w:name="footer" w:semiHidden="1" w:unhideWhenUsed="1"/>
    <w:lsdException w:name="index heading" w:locked="1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annotation subject" w:locked="1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/>
    <w:lsdException w:name="Table Web 1" w:locked="1" w:semiHidden="1" w:unhideWhenUsed="1"/>
    <w:lsdException w:name="Table Web 2" w:locked="1" w:semiHidden="1" w:unhideWhenUsed="1"/>
    <w:lsdException w:name="Table Web 3" w:locked="1"/>
    <w:lsdException w:name="Balloon Text" w:semiHidden="1" w:unhideWhenUsed="1"/>
    <w:lsdException w:name="Table Grid" w:uiPriority="3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A61F43"/>
    <w:pPr>
      <w:spacing w:line="240" w:lineRule="atLeast"/>
    </w:pPr>
    <w:rPr>
      <w:rFonts w:ascii="Calibri" w:hAnsi="Calibri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A61F43"/>
    <w:pPr>
      <w:keepNext/>
      <w:numPr>
        <w:numId w:val="1"/>
      </w:numPr>
      <w:spacing w:before="240" w:after="120" w:line="25" w:lineRule="atLeast"/>
      <w:ind w:left="431" w:hanging="431"/>
      <w:outlineLvl w:val="0"/>
    </w:pPr>
    <w:rPr>
      <w:rFonts w:asciiTheme="minorHAnsi" w:hAnsiTheme="minorHAnsi" w:cstheme="minorHAnsi"/>
      <w:b/>
      <w:bCs/>
      <w:kern w:val="32"/>
      <w:sz w:val="28"/>
    </w:rPr>
  </w:style>
  <w:style w:type="paragraph" w:styleId="Nagwek2">
    <w:name w:val="heading 2"/>
    <w:basedOn w:val="Normalny"/>
    <w:next w:val="Normalny"/>
    <w:link w:val="Nagwek2Znak"/>
    <w:qFormat/>
    <w:locked/>
    <w:rsid w:val="00EF2064"/>
    <w:pPr>
      <w:keepNext/>
      <w:numPr>
        <w:ilvl w:val="1"/>
        <w:numId w:val="1"/>
      </w:numPr>
      <w:spacing w:before="240" w:after="120" w:line="25" w:lineRule="atLeast"/>
      <w:ind w:left="567" w:hanging="567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ED6665"/>
    <w:pPr>
      <w:keepNext/>
      <w:numPr>
        <w:ilvl w:val="2"/>
        <w:numId w:val="1"/>
      </w:numPr>
      <w:tabs>
        <w:tab w:val="left" w:pos="879"/>
      </w:tabs>
      <w:spacing w:before="240" w:after="120"/>
      <w:outlineLvl w:val="2"/>
    </w:pPr>
    <w:rPr>
      <w:rFonts w:cs="Arial"/>
      <w:b/>
      <w:bCs/>
      <w:szCs w:val="26"/>
    </w:rPr>
  </w:style>
  <w:style w:type="paragraph" w:styleId="Nagwek4">
    <w:name w:val="heading 4"/>
    <w:basedOn w:val="Normalny"/>
    <w:next w:val="Normalny"/>
    <w:qFormat/>
    <w:locked/>
    <w:rsid w:val="008361B8"/>
    <w:pPr>
      <w:keepNext/>
      <w:numPr>
        <w:ilvl w:val="3"/>
        <w:numId w:val="1"/>
      </w:numPr>
      <w:spacing w:before="240" w:after="60"/>
      <w:ind w:left="862" w:hanging="862"/>
      <w:outlineLvl w:val="3"/>
    </w:pPr>
    <w:rPr>
      <w:b/>
      <w:bCs/>
      <w:szCs w:val="28"/>
    </w:rPr>
  </w:style>
  <w:style w:type="paragraph" w:styleId="Nagwek5">
    <w:name w:val="heading 5"/>
    <w:basedOn w:val="Normalny"/>
    <w:next w:val="Normalny"/>
    <w:qFormat/>
    <w:locked/>
    <w:rsid w:val="008C7F4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locked/>
    <w:rsid w:val="008C7F4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locked/>
    <w:rsid w:val="008C7F41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locked/>
    <w:rsid w:val="008C7F4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locked/>
    <w:rsid w:val="008C7F41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61F43"/>
    <w:rPr>
      <w:rFonts w:asciiTheme="minorHAnsi" w:hAnsiTheme="minorHAnsi" w:cstheme="minorHAnsi"/>
      <w:b/>
      <w:bCs/>
      <w:kern w:val="32"/>
      <w:sz w:val="28"/>
      <w:szCs w:val="24"/>
    </w:rPr>
  </w:style>
  <w:style w:type="character" w:customStyle="1" w:styleId="Nagwek2Znak">
    <w:name w:val="Nagłówek 2 Znak"/>
    <w:link w:val="Nagwek2"/>
    <w:rsid w:val="00EF2064"/>
    <w:rPr>
      <w:rFonts w:ascii="Calibri" w:hAnsi="Calibri" w:cs="Arial"/>
      <w:b/>
      <w:bCs/>
      <w:iCs/>
      <w:sz w:val="24"/>
      <w:szCs w:val="28"/>
    </w:rPr>
  </w:style>
  <w:style w:type="paragraph" w:styleId="Spistreci1">
    <w:name w:val="toc 1"/>
    <w:aliases w:val="T_SZ_TOC 1"/>
    <w:basedOn w:val="Normalny"/>
    <w:next w:val="Normalny"/>
    <w:autoRedefine/>
    <w:uiPriority w:val="39"/>
    <w:locked/>
    <w:rsid w:val="000A38AF"/>
    <w:pPr>
      <w:tabs>
        <w:tab w:val="left" w:pos="360"/>
        <w:tab w:val="right" w:leader="dot" w:pos="9062"/>
      </w:tabs>
      <w:spacing w:line="240" w:lineRule="auto"/>
      <w:ind w:left="357" w:hanging="357"/>
    </w:pPr>
  </w:style>
  <w:style w:type="paragraph" w:styleId="Spistreci2">
    <w:name w:val="toc 2"/>
    <w:aliases w:val="T_SZ_TOC 2"/>
    <w:basedOn w:val="Normalny"/>
    <w:next w:val="Normalny"/>
    <w:autoRedefine/>
    <w:uiPriority w:val="39"/>
    <w:locked/>
    <w:rsid w:val="00D65C54"/>
    <w:pPr>
      <w:tabs>
        <w:tab w:val="left" w:pos="960"/>
        <w:tab w:val="right" w:leader="dot" w:pos="9062"/>
      </w:tabs>
      <w:spacing w:line="240" w:lineRule="auto"/>
      <w:ind w:left="924" w:hanging="567"/>
    </w:pPr>
    <w:rPr>
      <w:noProof/>
    </w:rPr>
  </w:style>
  <w:style w:type="character" w:styleId="Hipercze">
    <w:name w:val="Hyperlink"/>
    <w:uiPriority w:val="99"/>
    <w:locked/>
    <w:rsid w:val="004F561C"/>
    <w:rPr>
      <w:rFonts w:ascii="Calibri" w:hAnsi="Calibri"/>
      <w:color w:val="0000FF"/>
      <w:sz w:val="24"/>
      <w:u w:val="single"/>
    </w:rPr>
  </w:style>
  <w:style w:type="character" w:customStyle="1" w:styleId="TSZHeading2CharChar">
    <w:name w:val="T_SZ_ Heading 2 Char Char"/>
    <w:link w:val="TSZHeading2"/>
    <w:rsid w:val="00B92360"/>
    <w:rPr>
      <w:rFonts w:ascii="Arial" w:hAnsi="Arial" w:cs="Arial"/>
      <w:b/>
      <w:bCs/>
      <w:color w:val="99CCFF"/>
      <w:szCs w:val="28"/>
    </w:rPr>
  </w:style>
  <w:style w:type="paragraph" w:customStyle="1" w:styleId="TSZHeading2">
    <w:name w:val="T_SZ_ Heading 2"/>
    <w:basedOn w:val="Nagwek2"/>
    <w:link w:val="TSZHeading2CharChar"/>
    <w:locked/>
    <w:rsid w:val="00B92360"/>
    <w:rPr>
      <w:i/>
      <w:iCs w:val="0"/>
      <w:color w:val="99CCFF"/>
      <w:sz w:val="20"/>
    </w:rPr>
  </w:style>
  <w:style w:type="paragraph" w:styleId="Tekstpodstawowy">
    <w:name w:val="Body Text"/>
    <w:basedOn w:val="Normalny"/>
    <w:link w:val="TekstpodstawowyZnak"/>
    <w:locked/>
    <w:rsid w:val="008C7F41"/>
    <w:pPr>
      <w:spacing w:after="120"/>
    </w:pPr>
  </w:style>
  <w:style w:type="table" w:styleId="Tabela-Siatka">
    <w:name w:val="Table Grid"/>
    <w:basedOn w:val="Standardowy"/>
    <w:uiPriority w:val="39"/>
    <w:locked/>
    <w:rsid w:val="00B16E11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locked/>
    <w:rsid w:val="00BD0B55"/>
    <w:rPr>
      <w:rFonts w:ascii="Tahoma" w:hAnsi="Tahoma" w:cs="Tahoma"/>
      <w:sz w:val="16"/>
      <w:szCs w:val="16"/>
    </w:rPr>
  </w:style>
  <w:style w:type="paragraph" w:customStyle="1" w:styleId="Spistreci">
    <w:name w:val="Spis treści"/>
    <w:basedOn w:val="Normalny"/>
    <w:next w:val="Tekstpodstawowy"/>
    <w:locked/>
    <w:rsid w:val="00BA7CCC"/>
    <w:pPr>
      <w:spacing w:after="240"/>
    </w:pPr>
    <w:rPr>
      <w:b/>
    </w:rPr>
  </w:style>
  <w:style w:type="paragraph" w:customStyle="1" w:styleId="TSZTekstukryty">
    <w:name w:val="T_SZ_Tekst ukryty"/>
    <w:basedOn w:val="Normalny"/>
    <w:next w:val="Normalny"/>
    <w:link w:val="TSZTekstukrytyChar"/>
    <w:autoRedefine/>
    <w:rsid w:val="00EE261A"/>
    <w:pPr>
      <w:spacing w:after="120" w:line="300" w:lineRule="auto"/>
    </w:pPr>
    <w:rPr>
      <w:rFonts w:cs="Calibri"/>
      <w:i/>
      <w:iCs/>
      <w:vanish/>
      <w:color w:val="0000FF"/>
    </w:rPr>
  </w:style>
  <w:style w:type="paragraph" w:styleId="Legenda">
    <w:name w:val="caption"/>
    <w:basedOn w:val="Normalny"/>
    <w:next w:val="Normalny"/>
    <w:qFormat/>
    <w:locked/>
    <w:rsid w:val="004F561C"/>
    <w:pPr>
      <w:spacing w:before="120"/>
    </w:pPr>
    <w:rPr>
      <w:bCs/>
      <w:szCs w:val="20"/>
    </w:rPr>
  </w:style>
  <w:style w:type="paragraph" w:styleId="Spisilustracji">
    <w:name w:val="table of figures"/>
    <w:basedOn w:val="Normalny"/>
    <w:next w:val="Normalny"/>
    <w:uiPriority w:val="99"/>
    <w:locked/>
    <w:rsid w:val="00220649"/>
    <w:pPr>
      <w:spacing w:line="240" w:lineRule="auto"/>
    </w:pPr>
  </w:style>
  <w:style w:type="table" w:customStyle="1" w:styleId="TSZDomylnyStylTabeli">
    <w:name w:val="T_SZ_Domyślny Styl Tabeli"/>
    <w:basedOn w:val="Tabela-Siatka"/>
    <w:locked/>
    <w:rsid w:val="00B16E11"/>
    <w:rPr>
      <w:rFonts w:ascii="Arial" w:hAnsi="Arial"/>
    </w:rPr>
    <w:tblPr>
      <w:tblStyleRowBandSize w:val="1"/>
      <w:tblInd w:w="57" w:type="dxa"/>
    </w:tblPr>
    <w:tcPr>
      <w:vAlign w:val="center"/>
    </w:tcPr>
    <w:tblStylePr w:type="firstRow">
      <w:rPr>
        <w:rFonts w:ascii="Arial" w:hAnsi="Arial"/>
        <w:b/>
        <w:color w:val="FFFFFF"/>
        <w:sz w:val="20"/>
      </w:rPr>
      <w:tblPr/>
      <w:tcPr>
        <w:shd w:val="clear" w:color="auto" w:fill="3DA8D7"/>
      </w:tcPr>
    </w:tblStylePr>
  </w:style>
  <w:style w:type="paragraph" w:styleId="Nagwek">
    <w:name w:val="header"/>
    <w:basedOn w:val="Normalny"/>
    <w:link w:val="NagwekZnak"/>
    <w:uiPriority w:val="99"/>
    <w:locked/>
    <w:rsid w:val="00476C28"/>
    <w:pPr>
      <w:tabs>
        <w:tab w:val="center" w:pos="4536"/>
        <w:tab w:val="right" w:pos="9072"/>
      </w:tabs>
      <w:spacing w:after="120"/>
    </w:pPr>
    <w:rPr>
      <w:b/>
    </w:rPr>
  </w:style>
  <w:style w:type="paragraph" w:styleId="Stopka">
    <w:name w:val="footer"/>
    <w:aliases w:val="T_SZ_Footer"/>
    <w:basedOn w:val="Normalny"/>
    <w:link w:val="StopkaZnak"/>
    <w:locked/>
    <w:rsid w:val="00FF33BE"/>
    <w:pPr>
      <w:tabs>
        <w:tab w:val="center" w:pos="4536"/>
        <w:tab w:val="right" w:pos="9072"/>
      </w:tabs>
    </w:pPr>
    <w:rPr>
      <w:sz w:val="16"/>
    </w:rPr>
  </w:style>
  <w:style w:type="paragraph" w:customStyle="1" w:styleId="Stylpodpisuobiektu">
    <w:name w:val="Styl podpisu obiektu"/>
    <w:basedOn w:val="Normalny"/>
    <w:locked/>
    <w:rsid w:val="002641CC"/>
    <w:rPr>
      <w:b/>
    </w:rPr>
  </w:style>
  <w:style w:type="paragraph" w:customStyle="1" w:styleId="StyleHeading1">
    <w:name w:val="Style Heading 1"/>
    <w:aliases w:val="T_SZ_Heading 1 + Left:  0 cm First line:  0 cm"/>
    <w:basedOn w:val="Nagwek1"/>
    <w:autoRedefine/>
    <w:locked/>
    <w:rsid w:val="002A6BE5"/>
    <w:pPr>
      <w:spacing w:after="240"/>
      <w:ind w:left="0" w:firstLine="0"/>
    </w:pPr>
    <w:rPr>
      <w:rFonts w:cs="Times New Roman"/>
      <w:szCs w:val="20"/>
    </w:rPr>
  </w:style>
  <w:style w:type="paragraph" w:customStyle="1" w:styleId="TSZNagwkinienumerowanedospisutreci">
    <w:name w:val="T_SZ_Nagłówki nienumerowane do spisu treści"/>
    <w:basedOn w:val="Nagwek1"/>
    <w:locked/>
    <w:rsid w:val="0004354B"/>
    <w:pPr>
      <w:numPr>
        <w:numId w:val="0"/>
      </w:numPr>
      <w:spacing w:after="240"/>
    </w:pPr>
  </w:style>
  <w:style w:type="paragraph" w:styleId="Tekstprzypisudolnego">
    <w:name w:val="footnote text"/>
    <w:aliases w:val="T_SZ_Footnote Text"/>
    <w:basedOn w:val="Normalny"/>
    <w:autoRedefine/>
    <w:semiHidden/>
    <w:locked/>
    <w:rsid w:val="005B2ACF"/>
    <w:rPr>
      <w:sz w:val="16"/>
      <w:szCs w:val="20"/>
    </w:rPr>
  </w:style>
  <w:style w:type="character" w:styleId="Odwoanieprzypisudolnego">
    <w:name w:val="footnote reference"/>
    <w:semiHidden/>
    <w:locked/>
    <w:rsid w:val="005B2ACF"/>
    <w:rPr>
      <w:vertAlign w:val="superscript"/>
    </w:rPr>
  </w:style>
  <w:style w:type="numbering" w:customStyle="1" w:styleId="TSZStyleTSZStyleOutlinenumberedPaleBlueOutlinenumbered">
    <w:name w:val="T_SZ_Style T_SZ_Style Outline numbered Pale Blue + Outline numbered"/>
    <w:basedOn w:val="Bezlisty"/>
    <w:rsid w:val="007D442C"/>
    <w:pPr>
      <w:numPr>
        <w:numId w:val="3"/>
      </w:numPr>
    </w:pPr>
  </w:style>
  <w:style w:type="paragraph" w:customStyle="1" w:styleId="TSZPodpisrystab">
    <w:name w:val="T_SZ_Podpis rys_tab"/>
    <w:basedOn w:val="Normalny"/>
    <w:locked/>
    <w:rsid w:val="001A4CC3"/>
    <w:pPr>
      <w:spacing w:before="120"/>
    </w:pPr>
  </w:style>
  <w:style w:type="paragraph" w:customStyle="1" w:styleId="Tabelatresc">
    <w:name w:val="Tabela_tresc"/>
    <w:basedOn w:val="Normalny"/>
    <w:locked/>
    <w:rsid w:val="00BA4305"/>
    <w:pPr>
      <w:numPr>
        <w:numId w:val="5"/>
      </w:numPr>
    </w:pPr>
  </w:style>
  <w:style w:type="paragraph" w:customStyle="1" w:styleId="TSZTekstukrytypunkty">
    <w:name w:val="T_SZ_Tekst ukryty_punkty"/>
    <w:basedOn w:val="TSZTekstukryty"/>
    <w:autoRedefine/>
    <w:rsid w:val="00E34F0D"/>
    <w:rPr>
      <w:lang w:eastAsia="ar-SA"/>
    </w:rPr>
  </w:style>
  <w:style w:type="paragraph" w:customStyle="1" w:styleId="TSZNormalpunkty">
    <w:name w:val="T_SZ_Normal_punkty"/>
    <w:basedOn w:val="Normalny"/>
    <w:autoRedefine/>
    <w:rsid w:val="002C7868"/>
    <w:pPr>
      <w:numPr>
        <w:numId w:val="7"/>
      </w:numPr>
    </w:pPr>
  </w:style>
  <w:style w:type="paragraph" w:customStyle="1" w:styleId="TSZTekstukrytypodpunkty">
    <w:name w:val="T_SZ_Tekst ukryty_podpunkty"/>
    <w:basedOn w:val="TSZTekstukrytypunkty"/>
    <w:autoRedefine/>
    <w:rsid w:val="00A1677D"/>
    <w:pPr>
      <w:numPr>
        <w:numId w:val="6"/>
      </w:numPr>
      <w:ind w:left="1080"/>
    </w:pPr>
  </w:style>
  <w:style w:type="paragraph" w:customStyle="1" w:styleId="TSZNormalpodpunkty">
    <w:name w:val="T_SZ_Normal_podpunkty"/>
    <w:basedOn w:val="TSZNormalpunkty"/>
    <w:autoRedefine/>
    <w:rsid w:val="002C7868"/>
    <w:pPr>
      <w:numPr>
        <w:numId w:val="4"/>
      </w:numPr>
      <w:ind w:left="720"/>
    </w:pPr>
  </w:style>
  <w:style w:type="paragraph" w:styleId="Spistreci5">
    <w:name w:val="toc 5"/>
    <w:basedOn w:val="Normalny"/>
    <w:next w:val="Normalny"/>
    <w:semiHidden/>
    <w:locked/>
    <w:rsid w:val="004679C1"/>
    <w:pPr>
      <w:tabs>
        <w:tab w:val="right" w:leader="dot" w:pos="8901"/>
      </w:tabs>
      <w:ind w:left="800"/>
    </w:pPr>
    <w:rPr>
      <w:szCs w:val="20"/>
      <w:lang w:val="en-GB" w:eastAsia="en-US"/>
    </w:rPr>
  </w:style>
  <w:style w:type="paragraph" w:customStyle="1" w:styleId="InfoBlue">
    <w:name w:val="InfoBlue"/>
    <w:basedOn w:val="Normalny"/>
    <w:next w:val="Tekstpodstawowy"/>
    <w:link w:val="InfoBlueZnak"/>
    <w:rsid w:val="004B5C50"/>
    <w:pPr>
      <w:overflowPunct w:val="0"/>
      <w:autoSpaceDE w:val="0"/>
      <w:autoSpaceDN w:val="0"/>
      <w:adjustRightInd w:val="0"/>
      <w:spacing w:after="120" w:line="240" w:lineRule="auto"/>
      <w:ind w:left="720"/>
      <w:textAlignment w:val="baseline"/>
    </w:pPr>
    <w:rPr>
      <w:rFonts w:ascii="Times New Roman" w:hAnsi="Times New Roman" w:cs="Arial"/>
      <w:i/>
      <w:vanish/>
      <w:color w:val="0000FF"/>
      <w:szCs w:val="20"/>
    </w:rPr>
  </w:style>
  <w:style w:type="character" w:customStyle="1" w:styleId="InfoBlueZnak">
    <w:name w:val="InfoBlue Znak"/>
    <w:link w:val="InfoBlue"/>
    <w:rsid w:val="004B5C50"/>
    <w:rPr>
      <w:rFonts w:cs="Arial"/>
      <w:i/>
      <w:vanish/>
      <w:color w:val="0000FF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locked/>
    <w:rsid w:val="000A38AF"/>
    <w:pPr>
      <w:spacing w:line="240" w:lineRule="auto"/>
      <w:ind w:left="1276" w:hanging="709"/>
    </w:pPr>
  </w:style>
  <w:style w:type="character" w:styleId="UyteHipercze">
    <w:name w:val="FollowedHyperlink"/>
    <w:locked/>
    <w:rsid w:val="00A64D3E"/>
    <w:rPr>
      <w:color w:val="800080"/>
      <w:u w:val="single"/>
    </w:rPr>
  </w:style>
  <w:style w:type="paragraph" w:styleId="Tekstpodstawowywcity2">
    <w:name w:val="Body Text Indent 2"/>
    <w:basedOn w:val="Normalny"/>
    <w:locked/>
    <w:rsid w:val="007D224A"/>
    <w:pPr>
      <w:ind w:left="426"/>
    </w:pPr>
    <w:rPr>
      <w:szCs w:val="20"/>
      <w:lang w:val="en-GB" w:eastAsia="en-US"/>
    </w:rPr>
  </w:style>
  <w:style w:type="paragraph" w:styleId="Spistreci8">
    <w:name w:val="toc 8"/>
    <w:basedOn w:val="Normalny"/>
    <w:next w:val="Normalny"/>
    <w:semiHidden/>
    <w:locked/>
    <w:rsid w:val="008947E7"/>
    <w:pPr>
      <w:tabs>
        <w:tab w:val="right" w:leader="dot" w:pos="8901"/>
      </w:tabs>
      <w:ind w:left="1400"/>
    </w:pPr>
    <w:rPr>
      <w:szCs w:val="20"/>
      <w:lang w:val="en-GB" w:eastAsia="en-US"/>
    </w:rPr>
  </w:style>
  <w:style w:type="paragraph" w:styleId="Tekstprzypisukocowego">
    <w:name w:val="endnote text"/>
    <w:basedOn w:val="Normalny"/>
    <w:semiHidden/>
    <w:locked/>
    <w:rsid w:val="00F23343"/>
    <w:rPr>
      <w:szCs w:val="20"/>
    </w:rPr>
  </w:style>
  <w:style w:type="character" w:styleId="Odwoanieprzypisukocowego">
    <w:name w:val="endnote reference"/>
    <w:semiHidden/>
    <w:locked/>
    <w:rsid w:val="00F23343"/>
    <w:rPr>
      <w:vertAlign w:val="superscript"/>
    </w:rPr>
  </w:style>
  <w:style w:type="character" w:customStyle="1" w:styleId="TSZTekstukrytyChar">
    <w:name w:val="T_SZ_Tekst ukryty Char"/>
    <w:link w:val="TSZTekstukryty"/>
    <w:rsid w:val="00EE261A"/>
    <w:rPr>
      <w:rFonts w:ascii="Calibri" w:hAnsi="Calibri" w:cs="Calibri"/>
      <w:i/>
      <w:iCs/>
      <w:vanish/>
      <w:color w:val="0000FF"/>
      <w:sz w:val="24"/>
      <w:szCs w:val="24"/>
    </w:rPr>
  </w:style>
  <w:style w:type="character" w:styleId="Odwoaniedokomentarza">
    <w:name w:val="annotation reference"/>
    <w:semiHidden/>
    <w:locked/>
    <w:rsid w:val="008D4A9E"/>
    <w:rPr>
      <w:sz w:val="16"/>
      <w:szCs w:val="16"/>
    </w:rPr>
  </w:style>
  <w:style w:type="paragraph" w:styleId="Tekstkomentarza">
    <w:name w:val="annotation text"/>
    <w:basedOn w:val="Normalny"/>
    <w:semiHidden/>
    <w:locked/>
    <w:rsid w:val="008D4A9E"/>
    <w:rPr>
      <w:szCs w:val="20"/>
    </w:rPr>
  </w:style>
  <w:style w:type="paragraph" w:customStyle="1" w:styleId="Tabelatrescpunktacja">
    <w:name w:val="Tabela_tresc_punktacja"/>
    <w:basedOn w:val="Tabelatresc"/>
    <w:link w:val="TabelatrescpunktacjaZnak"/>
    <w:rsid w:val="008D4A9E"/>
    <w:pPr>
      <w:numPr>
        <w:numId w:val="9"/>
      </w:numPr>
      <w:spacing w:before="120" w:after="120" w:line="240" w:lineRule="auto"/>
    </w:pPr>
    <w:rPr>
      <w:color w:val="3A4972"/>
      <w:sz w:val="18"/>
      <w:lang w:eastAsia="ko-KR"/>
    </w:rPr>
  </w:style>
  <w:style w:type="character" w:customStyle="1" w:styleId="TabelatrescpunktacjaZnak">
    <w:name w:val="Tabela_tresc_punktacja Znak"/>
    <w:link w:val="Tabelatrescpunktacja"/>
    <w:rsid w:val="008D4A9E"/>
    <w:rPr>
      <w:rFonts w:ascii="Arial" w:hAnsi="Arial"/>
      <w:color w:val="3A4972"/>
      <w:sz w:val="18"/>
      <w:szCs w:val="24"/>
      <w:lang w:eastAsia="ko-KR"/>
    </w:rPr>
  </w:style>
  <w:style w:type="paragraph" w:styleId="Tematkomentarza">
    <w:name w:val="annotation subject"/>
    <w:basedOn w:val="Tekstkomentarza"/>
    <w:next w:val="Tekstkomentarza"/>
    <w:semiHidden/>
    <w:locked/>
    <w:rsid w:val="00294300"/>
    <w:rPr>
      <w:b/>
      <w:bCs/>
    </w:rPr>
  </w:style>
  <w:style w:type="character" w:customStyle="1" w:styleId="TSZTekstukrytyZnak">
    <w:name w:val="T_SZ_Tekst ukryty Znak"/>
    <w:rsid w:val="001A5E81"/>
    <w:rPr>
      <w:rFonts w:ascii="Arial" w:hAnsi="Arial"/>
      <w:i/>
      <w:iCs/>
      <w:vanish/>
      <w:color w:val="0000FF"/>
      <w:szCs w:val="24"/>
      <w:lang w:val="pl-PL" w:eastAsia="pl-PL" w:bidi="ar-SA"/>
    </w:rPr>
  </w:style>
  <w:style w:type="character" w:styleId="Numerstrony">
    <w:name w:val="page number"/>
    <w:basedOn w:val="Domylnaczcionkaakapitu"/>
    <w:locked/>
    <w:rsid w:val="00F364CA"/>
  </w:style>
  <w:style w:type="paragraph" w:styleId="Podtytu">
    <w:name w:val="Subtitle"/>
    <w:basedOn w:val="Normalny"/>
    <w:qFormat/>
    <w:locked/>
    <w:rsid w:val="00C75CF6"/>
    <w:pPr>
      <w:spacing w:after="60"/>
      <w:outlineLvl w:val="1"/>
    </w:pPr>
    <w:rPr>
      <w:rFonts w:asciiTheme="majorHAnsi" w:hAnsiTheme="majorHAnsi" w:cstheme="majorHAnsi"/>
      <w:lang w:val="en-GB" w:eastAsia="en-US"/>
    </w:rPr>
  </w:style>
  <w:style w:type="paragraph" w:styleId="Tekstpodstawowywcity">
    <w:name w:val="Body Text Indent"/>
    <w:basedOn w:val="Normalny"/>
    <w:locked/>
    <w:rsid w:val="00F364CA"/>
    <w:pPr>
      <w:spacing w:after="120"/>
      <w:ind w:left="283"/>
    </w:pPr>
  </w:style>
  <w:style w:type="paragraph" w:styleId="Tekstpodstawowyzwciciem2">
    <w:name w:val="Body Text First Indent 2"/>
    <w:basedOn w:val="Tekstpodstawowywcity"/>
    <w:locked/>
    <w:rsid w:val="00F364CA"/>
    <w:pPr>
      <w:ind w:firstLine="210"/>
    </w:pPr>
    <w:rPr>
      <w:szCs w:val="20"/>
      <w:lang w:val="en-GB" w:eastAsia="en-US"/>
    </w:rPr>
  </w:style>
  <w:style w:type="character" w:customStyle="1" w:styleId="Domylnaczcionkaakapitu1">
    <w:name w:val="Domyślna czcionka akapitu1"/>
    <w:rsid w:val="005D76F8"/>
  </w:style>
  <w:style w:type="paragraph" w:styleId="Akapitzlist">
    <w:name w:val="List Paragraph"/>
    <w:basedOn w:val="Normalny"/>
    <w:uiPriority w:val="34"/>
    <w:qFormat/>
    <w:rsid w:val="00FF47F2"/>
    <w:pPr>
      <w:ind w:left="720"/>
      <w:contextualSpacing/>
    </w:pPr>
  </w:style>
  <w:style w:type="character" w:customStyle="1" w:styleId="TekstpodstawowyZnak">
    <w:name w:val="Tekst podstawowy Znak"/>
    <w:link w:val="Tekstpodstawowy"/>
    <w:rsid w:val="001B7E51"/>
    <w:rPr>
      <w:rFonts w:ascii="Arial" w:hAnsi="Arial"/>
      <w:szCs w:val="24"/>
    </w:rPr>
  </w:style>
  <w:style w:type="character" w:customStyle="1" w:styleId="StopkaZnak">
    <w:name w:val="Stopka Znak"/>
    <w:aliases w:val="T_SZ_Footer Znak"/>
    <w:link w:val="Stopka"/>
    <w:rsid w:val="001B7E51"/>
    <w:rPr>
      <w:rFonts w:ascii="Arial" w:hAnsi="Arial"/>
      <w:sz w:val="16"/>
      <w:szCs w:val="24"/>
    </w:rPr>
  </w:style>
  <w:style w:type="paragraph" w:styleId="Bezodstpw">
    <w:name w:val="No Spacing"/>
    <w:uiPriority w:val="1"/>
    <w:qFormat/>
    <w:rsid w:val="009F34B9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qFormat/>
    <w:locked/>
    <w:rsid w:val="00685065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6850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Znak">
    <w:name w:val="Nagłówek Znak"/>
    <w:basedOn w:val="Domylnaczcionkaakapitu"/>
    <w:link w:val="Nagwek"/>
    <w:uiPriority w:val="99"/>
    <w:rsid w:val="000B68A2"/>
    <w:rPr>
      <w:rFonts w:ascii="Arial" w:hAnsi="Arial"/>
      <w:b/>
      <w:sz w:val="24"/>
      <w:szCs w:val="24"/>
    </w:rPr>
  </w:style>
  <w:style w:type="paragraph" w:customStyle="1" w:styleId="Instrukcja">
    <w:name w:val="Instrukcja"/>
    <w:basedOn w:val="TSZTekstukryty"/>
    <w:next w:val="Normalny"/>
    <w:link w:val="InstrukcjaZnak"/>
    <w:qFormat/>
    <w:rsid w:val="00391740"/>
    <w:pPr>
      <w:contextualSpacing/>
    </w:pPr>
    <w:rPr>
      <w:vanish w:val="0"/>
      <w:color w:val="0070C0"/>
    </w:rPr>
  </w:style>
  <w:style w:type="character" w:customStyle="1" w:styleId="InstrukcjaZnak">
    <w:name w:val="Instrukcja Znak"/>
    <w:basedOn w:val="TSZTekstukrytyChar"/>
    <w:link w:val="Instrukcja"/>
    <w:rsid w:val="00391740"/>
    <w:rPr>
      <w:rFonts w:ascii="Calibri" w:hAnsi="Calibri" w:cs="Calibri"/>
      <w:i/>
      <w:iCs/>
      <w:vanish w:val="0"/>
      <w:color w:val="0070C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8361B8"/>
    <w:rPr>
      <w:rFonts w:ascii="Calibri" w:hAnsi="Calibri" w:cs="Arial"/>
      <w:b/>
      <w:bCs/>
      <w:sz w:val="24"/>
      <w:szCs w:val="26"/>
    </w:rPr>
  </w:style>
  <w:style w:type="paragraph" w:customStyle="1" w:styleId="TSZNagwkinienumerowane">
    <w:name w:val="T_SZ_Nagłówki nienumerowane"/>
    <w:basedOn w:val="Normalny"/>
    <w:next w:val="Tekstpodstawowy"/>
    <w:locked/>
    <w:rsid w:val="008D62A5"/>
    <w:pPr>
      <w:spacing w:after="240"/>
    </w:pPr>
    <w:rPr>
      <w:b/>
      <w:color w:val="99CCFF"/>
    </w:rPr>
  </w:style>
  <w:style w:type="character" w:styleId="Pogrubienie">
    <w:name w:val="Strong"/>
    <w:basedOn w:val="Domylnaczcionkaakapitu"/>
    <w:qFormat/>
    <w:locked/>
    <w:rsid w:val="00A61F43"/>
    <w:rPr>
      <w:b/>
      <w:bCs/>
    </w:rPr>
  </w:style>
  <w:style w:type="paragraph" w:styleId="Spistreci4">
    <w:name w:val="toc 4"/>
    <w:basedOn w:val="Normalny"/>
    <w:next w:val="Normalny"/>
    <w:autoRedefine/>
    <w:uiPriority w:val="39"/>
    <w:unhideWhenUsed/>
    <w:locked/>
    <w:rsid w:val="000A38AF"/>
    <w:pPr>
      <w:spacing w:line="240" w:lineRule="auto"/>
      <w:ind w:left="1560" w:hanging="7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696BBDAE7254D4FBBD9756884AAF02E" ma:contentTypeVersion="4" ma:contentTypeDescription="Utwórz nowy dokument." ma:contentTypeScope="" ma:versionID="31690e65fd1ff1cfd9ed5995455358a2">
  <xsd:schema xmlns:xsd="http://www.w3.org/2001/XMLSchema" xmlns:xs="http://www.w3.org/2001/XMLSchema" xmlns:p="http://schemas.microsoft.com/office/2006/metadata/properties" xmlns:ns2="fd74b5af-f1e3-4de1-8756-dc76d96dde81" xmlns:ns3="c4252f31-e477-4d3a-8540-5fdaed0e4d07" targetNamespace="http://schemas.microsoft.com/office/2006/metadata/properties" ma:root="true" ma:fieldsID="2d7c10bf6950d43faf0a78e30d6b911e" ns2:_="" ns3:_="">
    <xsd:import namespace="fd74b5af-f1e3-4de1-8756-dc76d96dde81"/>
    <xsd:import namespace="c4252f31-e477-4d3a-8540-5fdaed0e4d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4b5af-f1e3-4de1-8756-dc76d96dd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252f31-e477-4d3a-8540-5fdaed0e4d0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104DA-1C27-47AD-BADA-73EED13768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C7441C-4C54-4B4E-AB0B-ED973AA465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74b5af-f1e3-4de1-8756-dc76d96dde81"/>
    <ds:schemaRef ds:uri="c4252f31-e477-4d3a-8540-5fdaed0e4d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94F747-6D85-4D89-8404-1C69DF136F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B93F34-20EB-4B75-8E92-CA3D47814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603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zgłoszenia typu PRZYPADEK TESTOWY w JIRA/TestRay</vt:lpstr>
    </vt:vector>
  </TitlesOfParts>
  <Manager/>
  <Company/>
  <LinksUpToDate>false</LinksUpToDate>
  <CharactersWithSpaces>4217</CharactersWithSpaces>
  <SharedDoc>false</SharedDoc>
  <HLinks>
    <vt:vector size="156" baseType="variant">
      <vt:variant>
        <vt:i4>2162697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_Toc4754854</vt:lpwstr>
      </vt:variant>
      <vt:variant>
        <vt:i4>2162697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_Toc4754853</vt:lpwstr>
      </vt:variant>
      <vt:variant>
        <vt:i4>2162697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_Toc4754852</vt:lpwstr>
      </vt:variant>
      <vt:variant>
        <vt:i4>2162697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_Toc4754851</vt:lpwstr>
      </vt:variant>
      <vt:variant>
        <vt:i4>6160414</vt:i4>
      </vt:variant>
      <vt:variant>
        <vt:i4>141</vt:i4>
      </vt:variant>
      <vt:variant>
        <vt:i4>0</vt:i4>
      </vt:variant>
      <vt:variant>
        <vt:i4>5</vt:i4>
      </vt:variant>
      <vt:variant>
        <vt:lpwstr>http://testlink.mf.gov.pl/testlink/login.php</vt:lpwstr>
      </vt:variant>
      <vt:variant>
        <vt:lpwstr/>
      </vt:variant>
      <vt:variant>
        <vt:i4>1179713</vt:i4>
      </vt:variant>
      <vt:variant>
        <vt:i4>132</vt:i4>
      </vt:variant>
      <vt:variant>
        <vt:i4>0</vt:i4>
      </vt:variant>
      <vt:variant>
        <vt:i4>5</vt:i4>
      </vt:variant>
      <vt:variant>
        <vt:lpwstr>https://jira.mf.gov.pl/secure/Dashboard.jspa</vt:lpwstr>
      </vt:variant>
      <vt:variant>
        <vt:lpwstr/>
      </vt:variant>
      <vt:variant>
        <vt:i4>2228231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_Toc4754661</vt:lpwstr>
      </vt:variant>
      <vt:variant>
        <vt:i4>2228231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_Toc4754660</vt:lpwstr>
      </vt:variant>
      <vt:variant>
        <vt:i4>2162695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_Toc4754659</vt:lpwstr>
      </vt:variant>
      <vt:variant>
        <vt:i4>2162695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_Toc4754658</vt:lpwstr>
      </vt:variant>
      <vt:variant>
        <vt:i4>2162695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_Toc4754657</vt:lpwstr>
      </vt:variant>
      <vt:variant>
        <vt:i4>2162695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_Toc4754656</vt:lpwstr>
      </vt:variant>
      <vt:variant>
        <vt:i4>2162695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_Toc4754655</vt:lpwstr>
      </vt:variant>
      <vt:variant>
        <vt:i4>2162695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_Toc4754654</vt:lpwstr>
      </vt:variant>
      <vt:variant>
        <vt:i4>2162695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_Toc4754653</vt:lpwstr>
      </vt:variant>
      <vt:variant>
        <vt:i4>2162695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_Toc4754652</vt:lpwstr>
      </vt:variant>
      <vt:variant>
        <vt:i4>2162695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_Toc4754651</vt:lpwstr>
      </vt:variant>
      <vt:variant>
        <vt:i4>2162695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_Toc4754650</vt:lpwstr>
      </vt:variant>
      <vt:variant>
        <vt:i4>2097159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_Toc4754649</vt:lpwstr>
      </vt:variant>
      <vt:variant>
        <vt:i4>2097159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_Toc4754648</vt:lpwstr>
      </vt:variant>
      <vt:variant>
        <vt:i4>2097159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_Toc4754647</vt:lpwstr>
      </vt:variant>
      <vt:variant>
        <vt:i4>2097159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_Toc4754646</vt:lpwstr>
      </vt:variant>
      <vt:variant>
        <vt:i4>2097159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_Toc4754645</vt:lpwstr>
      </vt:variant>
      <vt:variant>
        <vt:i4>2097159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_Toc4754644</vt:lpwstr>
      </vt:variant>
      <vt:variant>
        <vt:i4>2097159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_Toc4754643</vt:lpwstr>
      </vt:variant>
      <vt:variant>
        <vt:i4>2097159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_Toc4754642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zgłoszenia typu PRZYPADEK TESTOWY w JIRA/TestRay</dc:title>
  <dc:creator/>
  <cp:lastModifiedBy/>
  <cp:revision>1</cp:revision>
  <cp:lastPrinted>2010-01-13T16:47:00Z</cp:lastPrinted>
  <dcterms:created xsi:type="dcterms:W3CDTF">2023-05-04T12:39:00Z</dcterms:created>
  <dcterms:modified xsi:type="dcterms:W3CDTF">2023-06-21T11:57:00Z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UxC4dwLulzfINJ8nQH+xvX5LNGipWa4BRSZhPgxsCvmR6mQazBUHFmGdIOreYyBxF54NjqHpNR1BzcAzgNDIyw==</vt:lpwstr>
  </property>
  <property fmtid="{D5CDD505-2E9C-101B-9397-08002B2CF9AE}" pid="4" name="MFClassificationDate">
    <vt:lpwstr>2022-01-21T19:47:47.0823231+01:00</vt:lpwstr>
  </property>
  <property fmtid="{D5CDD505-2E9C-101B-9397-08002B2CF9AE}" pid="5" name="MFClassifiedBySID">
    <vt:lpwstr>UxC4dwLulzfINJ8nQH+xvX5LNGipWa4BRSZhPgxsCvm42mrIC/DSDv0ggS+FjUN/2v1BBotkLlY5aAiEhoi6uZ3x3vJVJ7ITZYd9NeR9PP5fz36LrIklKLfNf/PYDUgV</vt:lpwstr>
  </property>
  <property fmtid="{D5CDD505-2E9C-101B-9397-08002B2CF9AE}" pid="6" name="MFGRNItemId">
    <vt:lpwstr>GRN-f9580086-6cba-4057-8269-79dd66bef5cb</vt:lpwstr>
  </property>
  <property fmtid="{D5CDD505-2E9C-101B-9397-08002B2CF9AE}" pid="7" name="MFHash">
    <vt:lpwstr>O/wsXGMFZl6cFfPKdO7tWQEDC8Xs7Efo4PBvG6UHDEE=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