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206C" w:rsidRDefault="001673A5">
      <w:pPr>
        <w:ind w:left="2832" w:firstLine="708"/>
        <w:jc w:val="right"/>
        <w:rPr>
          <w:rFonts w:ascii="Calibri" w:hAnsi="Calibri"/>
          <w:b/>
          <w:bCs/>
          <w:sz w:val="22"/>
          <w:szCs w:val="22"/>
        </w:rPr>
      </w:pPr>
      <w:r>
        <w:rPr>
          <w:rFonts w:ascii="Calibri" w:hAnsi="Calibri"/>
          <w:b/>
          <w:i/>
          <w:sz w:val="22"/>
          <w:szCs w:val="22"/>
        </w:rPr>
        <w:t xml:space="preserve">Załącznik nr </w:t>
      </w:r>
      <w:r w:rsidR="00790056">
        <w:rPr>
          <w:rFonts w:ascii="Calibri" w:hAnsi="Calibri"/>
          <w:b/>
          <w:i/>
          <w:sz w:val="22"/>
          <w:szCs w:val="22"/>
        </w:rPr>
        <w:t>6</w:t>
      </w:r>
      <w:r w:rsidR="00AC206C">
        <w:rPr>
          <w:rFonts w:ascii="Calibri" w:hAnsi="Calibri"/>
          <w:b/>
          <w:i/>
          <w:sz w:val="22"/>
          <w:szCs w:val="22"/>
        </w:rPr>
        <w:t xml:space="preserve"> do specyfikacji </w:t>
      </w:r>
      <w:r w:rsidR="00D97E04">
        <w:rPr>
          <w:rFonts w:ascii="Calibri" w:hAnsi="Calibri" w:cs="Calibri"/>
          <w:b/>
          <w:bCs/>
          <w:i/>
          <w:sz w:val="22"/>
          <w:szCs w:val="22"/>
        </w:rPr>
        <w:t>BZP.271.</w:t>
      </w:r>
      <w:r w:rsidR="00FD371A">
        <w:rPr>
          <w:rFonts w:ascii="Calibri" w:hAnsi="Calibri" w:cs="Calibri"/>
          <w:b/>
          <w:bCs/>
          <w:i/>
          <w:sz w:val="22"/>
          <w:szCs w:val="22"/>
        </w:rPr>
        <w:t>76</w:t>
      </w:r>
      <w:r w:rsidR="003973F5">
        <w:rPr>
          <w:rFonts w:ascii="Calibri" w:hAnsi="Calibri" w:cs="Calibri"/>
          <w:b/>
          <w:bCs/>
          <w:i/>
          <w:sz w:val="22"/>
          <w:szCs w:val="22"/>
        </w:rPr>
        <w:t>.</w:t>
      </w:r>
      <w:r w:rsidR="00AC206C">
        <w:rPr>
          <w:rFonts w:ascii="Calibri" w:hAnsi="Calibri" w:cs="Calibri"/>
          <w:b/>
          <w:bCs/>
          <w:i/>
          <w:sz w:val="22"/>
          <w:szCs w:val="22"/>
        </w:rPr>
        <w:t>20</w:t>
      </w:r>
      <w:r w:rsidR="00676D61">
        <w:rPr>
          <w:rFonts w:ascii="Calibri" w:hAnsi="Calibri" w:cs="Calibri"/>
          <w:b/>
          <w:bCs/>
          <w:i/>
          <w:sz w:val="22"/>
          <w:szCs w:val="22"/>
        </w:rPr>
        <w:t>2</w:t>
      </w:r>
      <w:r w:rsidR="00651D2A">
        <w:rPr>
          <w:rFonts w:ascii="Calibri" w:hAnsi="Calibri" w:cs="Calibri"/>
          <w:b/>
          <w:bCs/>
          <w:i/>
          <w:sz w:val="22"/>
          <w:szCs w:val="22"/>
        </w:rPr>
        <w:t>2</w:t>
      </w:r>
    </w:p>
    <w:p w:rsidR="00AC206C" w:rsidRDefault="00AC206C">
      <w:pPr>
        <w:pStyle w:val="Standard"/>
        <w:ind w:right="3960"/>
        <w:rPr>
          <w:rFonts w:ascii="Calibri" w:hAnsi="Calibri"/>
          <w:sz w:val="18"/>
          <w:szCs w:val="18"/>
        </w:rPr>
      </w:pPr>
    </w:p>
    <w:p w:rsidR="00AC206C" w:rsidRDefault="00AC206C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:rsidR="00AC206C" w:rsidRDefault="00AC206C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Nazwa i adres firmy (wykonawcy)</w:t>
      </w:r>
    </w:p>
    <w:p w:rsidR="00AC206C" w:rsidRDefault="00AC206C">
      <w:pPr>
        <w:pStyle w:val="Standard"/>
        <w:ind w:right="3960"/>
        <w:jc w:val="center"/>
        <w:rPr>
          <w:rFonts w:ascii="Calibri" w:hAnsi="Calibri"/>
          <w:sz w:val="18"/>
          <w:szCs w:val="18"/>
        </w:rPr>
      </w:pPr>
    </w:p>
    <w:p w:rsidR="00AC206C" w:rsidRDefault="00AC206C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>.............................................................................................</w:t>
      </w:r>
    </w:p>
    <w:p w:rsidR="00AC206C" w:rsidRDefault="00AC206C">
      <w:pPr>
        <w:pStyle w:val="Standard"/>
        <w:ind w:right="3960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  <w:t xml:space="preserve">                                    (NIP, Regon)</w:t>
      </w:r>
    </w:p>
    <w:p w:rsidR="00AC206C" w:rsidRDefault="00AC206C">
      <w:pPr>
        <w:pStyle w:val="Standard"/>
        <w:tabs>
          <w:tab w:val="left" w:pos="8673"/>
        </w:tabs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ab/>
      </w:r>
    </w:p>
    <w:p w:rsidR="00AC206C" w:rsidRDefault="00AC206C">
      <w:pPr>
        <w:pStyle w:val="Standard"/>
        <w:spacing w:line="200" w:lineRule="atLeast"/>
        <w:jc w:val="center"/>
        <w:rPr>
          <w:rFonts w:ascii="Calibri" w:hAnsi="Calibri"/>
          <w:b/>
          <w:bCs/>
          <w:szCs w:val="24"/>
        </w:rPr>
      </w:pPr>
    </w:p>
    <w:p w:rsidR="00AC206C" w:rsidRDefault="00AC206C">
      <w:pPr>
        <w:pStyle w:val="Standard"/>
        <w:spacing w:line="200" w:lineRule="atLeast"/>
        <w:jc w:val="center"/>
        <w:rPr>
          <w:rFonts w:ascii="Calibri" w:hAnsi="Calibri"/>
          <w:b/>
          <w:bCs/>
          <w:sz w:val="28"/>
          <w:szCs w:val="28"/>
        </w:rPr>
      </w:pPr>
      <w:r>
        <w:rPr>
          <w:rFonts w:ascii="Calibri" w:hAnsi="Calibri"/>
          <w:b/>
          <w:bCs/>
          <w:sz w:val="28"/>
          <w:szCs w:val="28"/>
        </w:rPr>
        <w:t>OFERTA WYKONANIA ROBÓT BUDOWLANYCH PN:</w:t>
      </w:r>
    </w:p>
    <w:p w:rsidR="003973F5" w:rsidRDefault="003973F5">
      <w:pPr>
        <w:pStyle w:val="Standard"/>
        <w:spacing w:line="200" w:lineRule="atLeast"/>
        <w:jc w:val="center"/>
        <w:rPr>
          <w:rFonts w:ascii="Calibri" w:hAnsi="Calibri"/>
          <w:b/>
          <w:bCs/>
          <w:sz w:val="28"/>
          <w:szCs w:val="28"/>
        </w:rPr>
      </w:pPr>
    </w:p>
    <w:p w:rsidR="00FD371A" w:rsidRPr="00091859" w:rsidRDefault="00FD371A" w:rsidP="00FD371A">
      <w:pPr>
        <w:pStyle w:val="Standard"/>
        <w:jc w:val="both"/>
        <w:rPr>
          <w:rFonts w:ascii="Calibri" w:hAnsi="Calibri" w:cs="Calibri"/>
          <w:b/>
          <w:i/>
          <w:sz w:val="28"/>
          <w:szCs w:val="28"/>
          <w:u w:val="single"/>
        </w:rPr>
      </w:pPr>
      <w:r w:rsidRPr="00091859">
        <w:rPr>
          <w:rFonts w:ascii="Calibri" w:hAnsi="Calibri" w:cs="Calibri"/>
          <w:bCs/>
          <w:i/>
          <w:sz w:val="28"/>
          <w:szCs w:val="28"/>
        </w:rPr>
        <w:t>Wykonanie robót budowlanych niezbędnych do oddania przewidzianego umową zadania inwestycyjnego pod nazwą:</w:t>
      </w:r>
      <w:r w:rsidRPr="00091859">
        <w:rPr>
          <w:rFonts w:ascii="Calibri" w:hAnsi="Calibri" w:cs="Calibri"/>
          <w:b/>
          <w:bCs/>
          <w:i/>
          <w:sz w:val="28"/>
          <w:szCs w:val="28"/>
        </w:rPr>
        <w:t xml:space="preserve"> „Budowa wielofunkcyjnego boiska oraz remont boiska trawiastego przy Szkole Podstawowej nr 11”</w:t>
      </w:r>
    </w:p>
    <w:p w:rsidR="000C6D7B" w:rsidRDefault="000C6D7B" w:rsidP="00D97E04">
      <w:pPr>
        <w:jc w:val="center"/>
        <w:rPr>
          <w:rFonts w:ascii="Calibri" w:hAnsi="Calibri"/>
        </w:rPr>
      </w:pPr>
    </w:p>
    <w:p w:rsidR="00AC206C" w:rsidRDefault="00AC206C">
      <w:pPr>
        <w:autoSpaceDE w:val="0"/>
        <w:spacing w:line="200" w:lineRule="atLeast"/>
        <w:jc w:val="both"/>
        <w:rPr>
          <w:rFonts w:ascii="Calibri" w:hAnsi="Calibri" w:cs="TimesNewRomanPSMT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Nawiązując do ogłoszenia o zamówieniu opublikowanego przez </w:t>
      </w:r>
      <w:r>
        <w:rPr>
          <w:rFonts w:ascii="Calibri" w:hAnsi="Calibri" w:cs="TimesNewRomanPSMT"/>
          <w:sz w:val="22"/>
          <w:szCs w:val="22"/>
        </w:rPr>
        <w:t xml:space="preserve">zamawiającego </w:t>
      </w:r>
      <w:r>
        <w:rPr>
          <w:rFonts w:ascii="Calibri" w:hAnsi="Calibri" w:cs="TimesNewRomanPSMT"/>
          <w:b/>
          <w:bCs/>
          <w:sz w:val="22"/>
          <w:szCs w:val="22"/>
        </w:rPr>
        <w:t>Miasto Nowy Sącz:</w:t>
      </w:r>
    </w:p>
    <w:p w:rsidR="00AC206C" w:rsidRDefault="00AC206C">
      <w:pPr>
        <w:widowControl/>
        <w:numPr>
          <w:ilvl w:val="0"/>
          <w:numId w:val="5"/>
        </w:numPr>
        <w:tabs>
          <w:tab w:val="clear" w:pos="360"/>
          <w:tab w:val="left" w:pos="426"/>
        </w:tabs>
        <w:autoSpaceDE w:val="0"/>
        <w:jc w:val="both"/>
        <w:rPr>
          <w:rFonts w:ascii="Calibri" w:hAnsi="Calibri" w:cs="TimesNewRomanPSMT"/>
          <w:sz w:val="22"/>
          <w:szCs w:val="22"/>
        </w:rPr>
      </w:pPr>
      <w:r w:rsidRPr="009318C6">
        <w:rPr>
          <w:rFonts w:ascii="Calibri" w:hAnsi="Calibri" w:cs="TimesNewRomanPSMT"/>
          <w:sz w:val="22"/>
          <w:szCs w:val="22"/>
        </w:rPr>
        <w:t>w Biuletynie Zamówień Publicznych;</w:t>
      </w:r>
    </w:p>
    <w:p w:rsidR="00AC206C" w:rsidRPr="009318C6" w:rsidRDefault="00AC206C">
      <w:pPr>
        <w:widowControl/>
        <w:numPr>
          <w:ilvl w:val="0"/>
          <w:numId w:val="5"/>
        </w:numPr>
        <w:tabs>
          <w:tab w:val="clear" w:pos="360"/>
          <w:tab w:val="left" w:pos="426"/>
        </w:tabs>
        <w:autoSpaceDE w:val="0"/>
        <w:jc w:val="both"/>
        <w:rPr>
          <w:rFonts w:ascii="Calibri" w:hAnsi="Calibri" w:cs="TimesNewRomanPSMT"/>
          <w:sz w:val="22"/>
          <w:szCs w:val="22"/>
        </w:rPr>
      </w:pPr>
      <w:r w:rsidRPr="009318C6">
        <w:rPr>
          <w:rFonts w:ascii="Calibri" w:hAnsi="Calibri" w:cs="TimesNewRomanPSMT"/>
          <w:sz w:val="22"/>
          <w:szCs w:val="22"/>
        </w:rPr>
        <w:t xml:space="preserve">na stronie internetowej: </w:t>
      </w:r>
      <w:hyperlink r:id="rId8" w:history="1">
        <w:r w:rsidRPr="00DD3850">
          <w:rPr>
            <w:rStyle w:val="Hipercze"/>
            <w:rFonts w:ascii="Calibri" w:hAnsi="Calibri"/>
            <w:color w:val="auto"/>
            <w:sz w:val="22"/>
            <w:szCs w:val="22"/>
          </w:rPr>
          <w:t>www.nowysacz.pl</w:t>
        </w:r>
      </w:hyperlink>
      <w:r w:rsidRPr="009318C6">
        <w:rPr>
          <w:rFonts w:ascii="Calibri" w:hAnsi="Calibri" w:cs="TimesNewRomanPSMT"/>
          <w:sz w:val="22"/>
          <w:szCs w:val="22"/>
        </w:rPr>
        <w:t>;</w:t>
      </w:r>
      <w:r w:rsidRPr="009318C6">
        <w:rPr>
          <w:rFonts w:ascii="Calibri" w:hAnsi="Calibri" w:cs="Calibri"/>
          <w:sz w:val="22"/>
          <w:szCs w:val="22"/>
        </w:rPr>
        <w:t xml:space="preserve"> </w:t>
      </w:r>
      <w:hyperlink r:id="rId9" w:history="1">
        <w:r w:rsidR="009318C6" w:rsidRPr="009318C6">
          <w:rPr>
            <w:rStyle w:val="Hipercze"/>
            <w:rFonts w:ascii="Calibri" w:hAnsi="Calibri" w:cs="Calibri"/>
            <w:color w:val="auto"/>
            <w:sz w:val="22"/>
            <w:szCs w:val="22"/>
          </w:rPr>
          <w:t>https://bip.malopolska.pl/nowysacz</w:t>
        </w:r>
      </w:hyperlink>
      <w:r w:rsidR="009318C6" w:rsidRPr="009318C6">
        <w:rPr>
          <w:rFonts w:ascii="Calibri" w:hAnsi="Calibri" w:cs="Calibri"/>
          <w:sz w:val="22"/>
          <w:szCs w:val="22"/>
          <w:u w:val="single"/>
        </w:rPr>
        <w:t>;</w:t>
      </w:r>
    </w:p>
    <w:p w:rsidR="009318C6" w:rsidRPr="009318C6" w:rsidRDefault="009318C6" w:rsidP="009318C6">
      <w:pPr>
        <w:widowControl/>
        <w:numPr>
          <w:ilvl w:val="0"/>
          <w:numId w:val="5"/>
        </w:numPr>
        <w:tabs>
          <w:tab w:val="left" w:pos="426"/>
        </w:tabs>
        <w:autoSpaceDE w:val="0"/>
        <w:spacing w:line="360" w:lineRule="auto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9318C6">
        <w:rPr>
          <w:rFonts w:ascii="Calibri" w:hAnsi="Calibri" w:cs="Calibri"/>
          <w:sz w:val="22"/>
          <w:szCs w:val="22"/>
        </w:rPr>
        <w:t xml:space="preserve">na profilu nabywcy: </w:t>
      </w:r>
      <w:hyperlink r:id="rId10" w:history="1">
        <w:r w:rsidRPr="009318C6">
          <w:rPr>
            <w:rStyle w:val="Hipercze"/>
            <w:rFonts w:ascii="Calibri" w:hAnsi="Calibri" w:cs="Calibri"/>
            <w:color w:val="auto"/>
            <w:sz w:val="22"/>
            <w:szCs w:val="22"/>
          </w:rPr>
          <w:t>https://platformazakupowa.pl/pn/nowysacz</w:t>
        </w:r>
      </w:hyperlink>
      <w:r w:rsidRPr="009318C6">
        <w:rPr>
          <w:rStyle w:val="Hipercze"/>
          <w:rFonts w:ascii="Calibri" w:hAnsi="Calibri" w:cs="Calibri"/>
          <w:color w:val="auto"/>
          <w:sz w:val="22"/>
          <w:szCs w:val="22"/>
          <w:lang w:val="de-DE"/>
        </w:rPr>
        <w:t>;</w:t>
      </w:r>
    </w:p>
    <w:p w:rsidR="001F7752" w:rsidRPr="001F7752" w:rsidRDefault="00AC206C" w:rsidP="00651D2A">
      <w:pPr>
        <w:suppressAutoHyphens w:val="0"/>
        <w:ind w:right="-1"/>
        <w:jc w:val="both"/>
        <w:rPr>
          <w:rFonts w:ascii="Calibri" w:eastAsia="Times New Roman" w:hAnsi="Calibri" w:cs="Calibri"/>
          <w:b/>
          <w:i/>
          <w:snapToGrid w:val="0"/>
          <w:sz w:val="22"/>
          <w:szCs w:val="22"/>
          <w:lang w:eastAsia="pl-PL"/>
        </w:rPr>
      </w:pPr>
      <w:r>
        <w:rPr>
          <w:rFonts w:ascii="Calibri" w:hAnsi="Calibri"/>
          <w:sz w:val="22"/>
          <w:szCs w:val="22"/>
        </w:rPr>
        <w:t>na</w:t>
      </w:r>
      <w:r w:rsidR="001F7752">
        <w:rPr>
          <w:rFonts w:ascii="Calibri" w:hAnsi="Calibri"/>
          <w:sz w:val="22"/>
          <w:szCs w:val="22"/>
        </w:rPr>
        <w:t>:</w:t>
      </w:r>
      <w:r w:rsidR="003973F5">
        <w:rPr>
          <w:rFonts w:ascii="Calibri" w:hAnsi="Calibri"/>
          <w:sz w:val="22"/>
          <w:szCs w:val="22"/>
        </w:rPr>
        <w:t xml:space="preserve"> </w:t>
      </w:r>
      <w:bookmarkStart w:id="0" w:name="_GoBack"/>
      <w:r w:rsidR="00FD371A" w:rsidRPr="00FD371A">
        <w:rPr>
          <w:rFonts w:ascii="Calibri" w:hAnsi="Calibri" w:cs="Calibri"/>
          <w:bCs/>
          <w:i/>
          <w:sz w:val="22"/>
          <w:szCs w:val="22"/>
        </w:rPr>
        <w:t>Wykonanie robót budowlanych niezbędnych do oddania przewidzianego umową zadania inwestycyjnego pod nazwą:</w:t>
      </w:r>
      <w:r w:rsidR="00FD371A" w:rsidRPr="00FD371A">
        <w:rPr>
          <w:rFonts w:ascii="Calibri" w:hAnsi="Calibri" w:cs="Calibri"/>
          <w:b/>
          <w:bCs/>
          <w:i/>
          <w:sz w:val="22"/>
          <w:szCs w:val="22"/>
        </w:rPr>
        <w:t xml:space="preserve"> </w:t>
      </w:r>
      <w:bookmarkEnd w:id="0"/>
      <w:r w:rsidR="00FD371A" w:rsidRPr="00FD371A">
        <w:rPr>
          <w:rFonts w:ascii="Calibri" w:hAnsi="Calibri" w:cs="Calibri"/>
          <w:b/>
          <w:bCs/>
          <w:i/>
          <w:sz w:val="22"/>
          <w:szCs w:val="22"/>
        </w:rPr>
        <w:t>„Budowa wielofunkcyjnego boiska oraz remont boiska trawiastego przy Szkole Podstawowej nr 11”</w:t>
      </w:r>
    </w:p>
    <w:p w:rsidR="001F7752" w:rsidRDefault="001F7752" w:rsidP="001F7752">
      <w:pPr>
        <w:pStyle w:val="Standard"/>
        <w:spacing w:line="200" w:lineRule="atLeast"/>
        <w:ind w:left="284" w:hanging="284"/>
        <w:jc w:val="both"/>
        <w:rPr>
          <w:rFonts w:ascii="Calibri" w:hAnsi="Calibri"/>
          <w:b/>
          <w:bCs/>
          <w:sz w:val="22"/>
          <w:szCs w:val="22"/>
        </w:rPr>
      </w:pPr>
    </w:p>
    <w:p w:rsidR="001673A5" w:rsidRDefault="001673A5" w:rsidP="001F7752">
      <w:pPr>
        <w:pStyle w:val="Standard"/>
        <w:spacing w:line="200" w:lineRule="atLeast"/>
        <w:ind w:left="284" w:hanging="284"/>
        <w:jc w:val="both"/>
        <w:rPr>
          <w:rFonts w:ascii="Calibri" w:hAnsi="Calibri"/>
          <w:b/>
          <w:bCs/>
          <w:sz w:val="22"/>
          <w:szCs w:val="22"/>
        </w:rPr>
      </w:pPr>
    </w:p>
    <w:p w:rsidR="00651D2A" w:rsidRDefault="00651D2A" w:rsidP="00651D2A">
      <w:pPr>
        <w:pStyle w:val="Standard"/>
        <w:numPr>
          <w:ilvl w:val="0"/>
          <w:numId w:val="3"/>
        </w:numPr>
        <w:tabs>
          <w:tab w:val="clear" w:pos="283"/>
          <w:tab w:val="num" w:pos="426"/>
        </w:tabs>
        <w:spacing w:before="40" w:after="40"/>
        <w:ind w:left="426" w:hanging="426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Oferuję wykonanie przedmiotowego zamówienia, za cenę:</w:t>
      </w:r>
    </w:p>
    <w:p w:rsidR="00651D2A" w:rsidRDefault="00651D2A" w:rsidP="00651D2A">
      <w:pPr>
        <w:pStyle w:val="Standard"/>
        <w:spacing w:before="40" w:after="40"/>
        <w:ind w:left="426"/>
        <w:jc w:val="both"/>
        <w:rPr>
          <w:rFonts w:ascii="Calibri" w:hAnsi="Calibri"/>
          <w:b/>
          <w:sz w:val="22"/>
          <w:szCs w:val="22"/>
        </w:rPr>
      </w:pPr>
    </w:p>
    <w:p w:rsidR="00651D2A" w:rsidRDefault="00651D2A" w:rsidP="00651D2A">
      <w:pPr>
        <w:widowControl/>
        <w:numPr>
          <w:ilvl w:val="0"/>
          <w:numId w:val="23"/>
        </w:numPr>
        <w:tabs>
          <w:tab w:val="clear" w:pos="1867"/>
          <w:tab w:val="num" w:pos="709"/>
          <w:tab w:val="left" w:pos="12463"/>
        </w:tabs>
        <w:spacing w:line="360" w:lineRule="auto"/>
        <w:ind w:hanging="1441"/>
        <w:jc w:val="both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netto : ................................... zł.  </w:t>
      </w:r>
    </w:p>
    <w:p w:rsidR="00651D2A" w:rsidRDefault="00651D2A" w:rsidP="00651D2A">
      <w:pPr>
        <w:tabs>
          <w:tab w:val="left" w:pos="852"/>
        </w:tabs>
        <w:spacing w:line="200" w:lineRule="atLeast"/>
        <w:jc w:val="both"/>
        <w:rPr>
          <w:rFonts w:ascii="Calibri" w:hAnsi="Calibri"/>
          <w:b/>
          <w:bCs/>
          <w:color w:val="000000"/>
          <w:sz w:val="22"/>
          <w:szCs w:val="22"/>
        </w:rPr>
      </w:pPr>
    </w:p>
    <w:p w:rsidR="00651D2A" w:rsidRDefault="00651D2A" w:rsidP="00651D2A">
      <w:pPr>
        <w:widowControl/>
        <w:numPr>
          <w:ilvl w:val="0"/>
          <w:numId w:val="23"/>
        </w:numPr>
        <w:tabs>
          <w:tab w:val="left" w:pos="709"/>
        </w:tabs>
        <w:spacing w:line="360" w:lineRule="auto"/>
        <w:ind w:hanging="1441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color w:val="000000"/>
          <w:sz w:val="22"/>
          <w:szCs w:val="22"/>
        </w:rPr>
        <w:t>w tym podatek: VAT ………. %, tj. ............................................. zł,</w:t>
      </w:r>
    </w:p>
    <w:p w:rsidR="00651D2A" w:rsidRDefault="00651D2A" w:rsidP="00651D2A">
      <w:pPr>
        <w:widowControl/>
        <w:numPr>
          <w:ilvl w:val="0"/>
          <w:numId w:val="23"/>
        </w:numPr>
        <w:tabs>
          <w:tab w:val="clear" w:pos="1867"/>
          <w:tab w:val="num" w:pos="709"/>
          <w:tab w:val="left" w:pos="12463"/>
        </w:tabs>
        <w:spacing w:before="240" w:line="360" w:lineRule="auto"/>
        <w:ind w:left="1865" w:hanging="1440"/>
        <w:jc w:val="both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 xml:space="preserve">brutto : ................................... zł.  </w:t>
      </w:r>
    </w:p>
    <w:p w:rsidR="00651D2A" w:rsidRDefault="00651D2A" w:rsidP="00651D2A">
      <w:pPr>
        <w:widowControl/>
        <w:tabs>
          <w:tab w:val="left" w:pos="709"/>
        </w:tabs>
        <w:spacing w:line="200" w:lineRule="atLeast"/>
        <w:ind w:left="851"/>
        <w:jc w:val="both"/>
        <w:rPr>
          <w:rFonts w:ascii="Calibri" w:hAnsi="Calibri"/>
          <w:color w:val="000000"/>
          <w:sz w:val="22"/>
          <w:szCs w:val="22"/>
        </w:rPr>
      </w:pPr>
      <w:r>
        <w:rPr>
          <w:rFonts w:ascii="Calibri" w:hAnsi="Calibri"/>
          <w:b/>
          <w:bCs/>
          <w:sz w:val="22"/>
          <w:szCs w:val="22"/>
        </w:rPr>
        <w:t>- która stanowi wynagrodzenie ryczałtowe.</w:t>
      </w:r>
    </w:p>
    <w:p w:rsidR="00D77C8D" w:rsidRDefault="00D77C8D">
      <w:pPr>
        <w:widowControl/>
        <w:tabs>
          <w:tab w:val="left" w:pos="709"/>
        </w:tabs>
        <w:spacing w:line="200" w:lineRule="atLeast"/>
        <w:ind w:left="283"/>
        <w:jc w:val="both"/>
        <w:rPr>
          <w:rFonts w:ascii="Calibri" w:hAnsi="Calibri"/>
          <w:color w:val="000000"/>
          <w:sz w:val="22"/>
          <w:szCs w:val="22"/>
        </w:rPr>
      </w:pPr>
    </w:p>
    <w:p w:rsidR="00D77C8D" w:rsidRDefault="00AC206C" w:rsidP="00A8071A">
      <w:pPr>
        <w:pStyle w:val="Standard"/>
        <w:numPr>
          <w:ilvl w:val="1"/>
          <w:numId w:val="4"/>
        </w:numPr>
        <w:tabs>
          <w:tab w:val="clear" w:pos="1363"/>
          <w:tab w:val="num" w:pos="426"/>
        </w:tabs>
        <w:spacing w:before="40" w:after="4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Oświadczam, iż </w:t>
      </w:r>
      <w:r>
        <w:rPr>
          <w:rFonts w:ascii="Calibri" w:hAnsi="Calibri"/>
          <w:b/>
          <w:sz w:val="22"/>
          <w:szCs w:val="22"/>
        </w:rPr>
        <w:t xml:space="preserve">wydłużam okres </w:t>
      </w:r>
      <w:r>
        <w:rPr>
          <w:rFonts w:ascii="Calibri" w:hAnsi="Calibri"/>
          <w:b/>
          <w:bCs/>
          <w:sz w:val="22"/>
          <w:szCs w:val="22"/>
        </w:rPr>
        <w:t>gwarancji</w:t>
      </w:r>
      <w:r>
        <w:rPr>
          <w:rFonts w:ascii="Calibri" w:hAnsi="Calibri"/>
          <w:b/>
          <w:sz w:val="22"/>
          <w:szCs w:val="22"/>
        </w:rPr>
        <w:t xml:space="preserve"> i rękojmi o</w:t>
      </w:r>
      <w:r>
        <w:rPr>
          <w:rFonts w:ascii="Calibri" w:hAnsi="Calibri"/>
          <w:sz w:val="22"/>
          <w:szCs w:val="22"/>
        </w:rPr>
        <w:t xml:space="preserve"> kolejny(e)</w:t>
      </w:r>
      <w:r>
        <w:rPr>
          <w:rFonts w:ascii="Calibri" w:hAnsi="Calibri"/>
          <w:b/>
          <w:sz w:val="22"/>
          <w:szCs w:val="22"/>
        </w:rPr>
        <w:t xml:space="preserve">: ……………………………. </w:t>
      </w:r>
      <w:r w:rsidR="00676D61">
        <w:rPr>
          <w:rFonts w:ascii="Calibri" w:hAnsi="Calibri"/>
          <w:sz w:val="22"/>
          <w:szCs w:val="22"/>
        </w:rPr>
        <w:t>(rok</w:t>
      </w:r>
      <w:r w:rsidR="00D97E04">
        <w:rPr>
          <w:rFonts w:ascii="Calibri" w:hAnsi="Calibri"/>
          <w:sz w:val="22"/>
          <w:szCs w:val="22"/>
        </w:rPr>
        <w:t>/</w:t>
      </w:r>
      <w:r>
        <w:rPr>
          <w:rFonts w:ascii="Calibri" w:hAnsi="Calibri"/>
          <w:sz w:val="22"/>
          <w:szCs w:val="22"/>
        </w:rPr>
        <w:t xml:space="preserve">lata), zatem łączny okres </w:t>
      </w:r>
      <w:r>
        <w:rPr>
          <w:rFonts w:ascii="Calibri" w:hAnsi="Calibri"/>
          <w:b/>
          <w:sz w:val="22"/>
          <w:szCs w:val="22"/>
        </w:rPr>
        <w:t xml:space="preserve">gwarancji i rękojmi </w:t>
      </w:r>
      <w:r>
        <w:rPr>
          <w:rFonts w:ascii="Calibri" w:hAnsi="Calibri"/>
          <w:sz w:val="22"/>
          <w:szCs w:val="22"/>
        </w:rPr>
        <w:t>wyniesie ………….…… lat</w:t>
      </w:r>
      <w:r w:rsidR="00676D61">
        <w:rPr>
          <w:rFonts w:ascii="Calibri" w:hAnsi="Calibri"/>
          <w:sz w:val="22"/>
          <w:szCs w:val="22"/>
        </w:rPr>
        <w:t>/a</w:t>
      </w:r>
      <w:r>
        <w:rPr>
          <w:rFonts w:ascii="Calibri" w:hAnsi="Calibri"/>
          <w:sz w:val="22"/>
          <w:szCs w:val="22"/>
        </w:rPr>
        <w:t xml:space="preserve">. </w:t>
      </w:r>
    </w:p>
    <w:p w:rsidR="008A66BD" w:rsidRPr="005156BE" w:rsidRDefault="005156BE" w:rsidP="00D77C8D">
      <w:pPr>
        <w:pStyle w:val="Standard"/>
        <w:numPr>
          <w:ilvl w:val="1"/>
          <w:numId w:val="4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/>
          <w:sz w:val="22"/>
          <w:szCs w:val="22"/>
        </w:rPr>
      </w:pPr>
      <w:r w:rsidRPr="005156BE">
        <w:rPr>
          <w:rFonts w:ascii="Calibri" w:hAnsi="Calibri"/>
          <w:sz w:val="22"/>
          <w:szCs w:val="22"/>
        </w:rPr>
        <w:t>Oświadczam, iż</w:t>
      </w:r>
      <w:r w:rsidRPr="005156BE">
        <w:rPr>
          <w:rFonts w:asciiTheme="minorHAnsi" w:hAnsiTheme="minorHAnsi" w:cstheme="minorHAnsi"/>
          <w:sz w:val="22"/>
          <w:szCs w:val="22"/>
        </w:rPr>
        <w:t xml:space="preserve"> przedmiot zamówienia zostanie wykonany w terminie </w:t>
      </w:r>
      <w:r w:rsidR="00651D2A">
        <w:rPr>
          <w:rFonts w:asciiTheme="minorHAnsi" w:hAnsiTheme="minorHAnsi" w:cstheme="minorHAnsi"/>
          <w:sz w:val="22"/>
          <w:szCs w:val="22"/>
        </w:rPr>
        <w:t>określonym w dokumentach zamówienia.</w:t>
      </w:r>
    </w:p>
    <w:p w:rsidR="00D77C8D" w:rsidRDefault="00D77C8D" w:rsidP="00D77C8D">
      <w:pPr>
        <w:pStyle w:val="Standard"/>
        <w:numPr>
          <w:ilvl w:val="1"/>
          <w:numId w:val="4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/>
          <w:sz w:val="22"/>
          <w:szCs w:val="22"/>
        </w:rPr>
      </w:pPr>
      <w:r w:rsidRPr="00D77C8D">
        <w:rPr>
          <w:rFonts w:ascii="Calibri" w:hAnsi="Calibri"/>
          <w:bCs/>
          <w:sz w:val="22"/>
          <w:szCs w:val="22"/>
        </w:rPr>
        <w:t xml:space="preserve">Wadium w kwocie </w:t>
      </w:r>
      <w:r w:rsidR="001673A5">
        <w:rPr>
          <w:rFonts w:ascii="Calibri" w:hAnsi="Calibri"/>
          <w:b/>
          <w:bCs/>
          <w:sz w:val="22"/>
          <w:szCs w:val="22"/>
        </w:rPr>
        <w:t xml:space="preserve"> 40</w:t>
      </w:r>
      <w:r w:rsidR="00086DC3">
        <w:rPr>
          <w:rFonts w:ascii="Calibri" w:hAnsi="Calibri"/>
          <w:b/>
          <w:bCs/>
          <w:sz w:val="22"/>
          <w:szCs w:val="22"/>
        </w:rPr>
        <w:t>00</w:t>
      </w:r>
      <w:r w:rsidRPr="00D77C8D">
        <w:rPr>
          <w:rFonts w:ascii="Calibri" w:hAnsi="Calibri"/>
          <w:b/>
          <w:bCs/>
          <w:sz w:val="22"/>
          <w:szCs w:val="22"/>
        </w:rPr>
        <w:t xml:space="preserve">,00 PLN </w:t>
      </w:r>
      <w:r w:rsidRPr="00D77C8D">
        <w:rPr>
          <w:rFonts w:ascii="Calibri" w:hAnsi="Calibri"/>
          <w:bCs/>
          <w:sz w:val="22"/>
          <w:szCs w:val="22"/>
        </w:rPr>
        <w:t>(s</w:t>
      </w:r>
      <w:r>
        <w:rPr>
          <w:rFonts w:ascii="Calibri" w:hAnsi="Calibri"/>
          <w:bCs/>
          <w:sz w:val="22"/>
          <w:szCs w:val="22"/>
        </w:rPr>
        <w:t xml:space="preserve">łownie złotych: </w:t>
      </w:r>
      <w:r w:rsidR="001673A5">
        <w:rPr>
          <w:rFonts w:ascii="Calibri" w:hAnsi="Calibri"/>
          <w:bCs/>
          <w:sz w:val="22"/>
          <w:szCs w:val="22"/>
        </w:rPr>
        <w:t>cztery tysiące</w:t>
      </w:r>
      <w:r w:rsidRPr="00D77C8D">
        <w:rPr>
          <w:rFonts w:ascii="Calibri" w:hAnsi="Calibri"/>
          <w:bCs/>
          <w:sz w:val="22"/>
          <w:szCs w:val="22"/>
        </w:rPr>
        <w:t>) zostało wniesione w dniu ………………………</w:t>
      </w:r>
      <w:r w:rsidR="008B3296">
        <w:rPr>
          <w:rFonts w:ascii="Calibri" w:hAnsi="Calibri"/>
          <w:bCs/>
          <w:sz w:val="22"/>
          <w:szCs w:val="22"/>
        </w:rPr>
        <w:t>……………..</w:t>
      </w:r>
      <w:r w:rsidRPr="00D77C8D">
        <w:rPr>
          <w:rFonts w:ascii="Calibri" w:hAnsi="Calibri"/>
          <w:bCs/>
          <w:sz w:val="22"/>
          <w:szCs w:val="22"/>
        </w:rPr>
        <w:t>…... w formie: ………………………………………………………………………………………….</w:t>
      </w:r>
    </w:p>
    <w:p w:rsidR="00651D2A" w:rsidRDefault="00651D2A" w:rsidP="00651D2A">
      <w:pPr>
        <w:pStyle w:val="Standard"/>
        <w:numPr>
          <w:ilvl w:val="1"/>
          <w:numId w:val="4"/>
        </w:numPr>
        <w:tabs>
          <w:tab w:val="left" w:pos="426"/>
        </w:tabs>
        <w:spacing w:before="60" w:after="40"/>
        <w:ind w:left="425" w:hanging="425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Oświadczam, że akceptuję warunki płatności</w:t>
      </w:r>
      <w:r>
        <w:rPr>
          <w:rFonts w:ascii="Calibri" w:hAnsi="Calibri"/>
          <w:sz w:val="22"/>
          <w:szCs w:val="22"/>
        </w:rPr>
        <w:t xml:space="preserve"> określone we wzorze umowy.</w:t>
      </w:r>
    </w:p>
    <w:p w:rsidR="00651D2A" w:rsidRDefault="00651D2A" w:rsidP="00651D2A">
      <w:pPr>
        <w:pStyle w:val="Standard"/>
        <w:numPr>
          <w:ilvl w:val="1"/>
          <w:numId w:val="4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W przypadku wybrania oferty, najpóźniej do dnia podpisania umowy, wniosę zabezpieczenie należytego wykonania umowy w wymaganej w specyfikacji wysokości oraz formie. </w:t>
      </w:r>
    </w:p>
    <w:p w:rsidR="00651D2A" w:rsidRDefault="00651D2A" w:rsidP="00651D2A">
      <w:pPr>
        <w:pStyle w:val="Standard"/>
        <w:numPr>
          <w:ilvl w:val="1"/>
          <w:numId w:val="4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Oświadczam, że zapoznałem się ze specyfikacją i nie wnoszę do niej zastrzeżeń.</w:t>
      </w:r>
    </w:p>
    <w:p w:rsidR="00651D2A" w:rsidRDefault="00651D2A" w:rsidP="00651D2A">
      <w:pPr>
        <w:pStyle w:val="Standard"/>
        <w:numPr>
          <w:ilvl w:val="1"/>
          <w:numId w:val="4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Oświadczam, że uważam się za związany niniejszą ofertą na czas wskazany w specyfikacji.</w:t>
      </w:r>
    </w:p>
    <w:p w:rsidR="00651D2A" w:rsidRDefault="00651D2A" w:rsidP="00651D2A">
      <w:pPr>
        <w:pStyle w:val="Standard"/>
        <w:numPr>
          <w:ilvl w:val="1"/>
          <w:numId w:val="4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Oświadczam, że zawarty w specyfikacji wzór umowy został zaakceptowany i zobowiązuję się                          w przypadku wybrania mojej oferty do zawarcia umowy na wymienionych w nim warunkach w miejscu  i terminie wyznaczonym przez zamawiającego.</w:t>
      </w:r>
    </w:p>
    <w:p w:rsidR="00651D2A" w:rsidRDefault="00651D2A" w:rsidP="00651D2A">
      <w:pPr>
        <w:pStyle w:val="Standard"/>
        <w:numPr>
          <w:ilvl w:val="1"/>
          <w:numId w:val="4"/>
        </w:numPr>
        <w:tabs>
          <w:tab w:val="left" w:pos="426"/>
        </w:tabs>
        <w:spacing w:before="40" w:after="4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Oświadczam, iż w ramach prowadzonej działalności gospodarczej profesjonalnie zrealizuję prace będące przedmiotem zamówienia oraz posiadam wymagane doświadczenie i uprawnienia, potencjał organizacyjny i zaplecze sprzętowo-kadrowe zapewniające terminową i należytą realizację przedmiotu </w:t>
      </w:r>
      <w:r>
        <w:rPr>
          <w:rFonts w:ascii="Calibri" w:hAnsi="Calibri" w:cs="Calibri"/>
          <w:sz w:val="22"/>
          <w:szCs w:val="22"/>
        </w:rPr>
        <w:lastRenderedPageBreak/>
        <w:t xml:space="preserve">zamówienia przy zachowaniu wysokich standardów jakościowych. </w:t>
      </w:r>
    </w:p>
    <w:p w:rsidR="00651D2A" w:rsidRDefault="00651D2A" w:rsidP="00651D2A">
      <w:pPr>
        <w:pStyle w:val="Standard"/>
        <w:numPr>
          <w:ilvl w:val="1"/>
          <w:numId w:val="4"/>
        </w:numPr>
        <w:tabs>
          <w:tab w:val="left" w:pos="426"/>
        </w:tabs>
        <w:ind w:left="425" w:hanging="425"/>
        <w:jc w:val="both"/>
        <w:rPr>
          <w:rStyle w:val="Teksttreci"/>
          <w:rFonts w:ascii="Calibri" w:hAnsi="Calibri" w:cs="Calibri"/>
        </w:rPr>
      </w:pPr>
      <w:r>
        <w:rPr>
          <w:rFonts w:ascii="Calibri" w:hAnsi="Calibri" w:cs="Calibri"/>
          <w:sz w:val="22"/>
          <w:szCs w:val="22"/>
        </w:rPr>
        <w:t xml:space="preserve">Oświadczam, iż zapoznałem się z </w:t>
      </w:r>
      <w:r>
        <w:rPr>
          <w:rFonts w:ascii="Calibri" w:eastAsia="Courier New" w:hAnsi="Calibri" w:cs="Calibri"/>
          <w:color w:val="000000"/>
          <w:sz w:val="22"/>
          <w:szCs w:val="22"/>
        </w:rPr>
        <w:t>dokumentacją projektową</w:t>
      </w:r>
      <w:r>
        <w:rPr>
          <w:rFonts w:ascii="Calibri" w:eastAsia="Courier New" w:hAnsi="Calibri" w:cs="Calibri"/>
          <w:color w:val="000000"/>
        </w:rPr>
        <w:t xml:space="preserve"> i </w:t>
      </w:r>
      <w:proofErr w:type="spellStart"/>
      <w:r>
        <w:rPr>
          <w:rFonts w:ascii="Calibri" w:eastAsia="Courier New" w:hAnsi="Calibri" w:cs="Calibri"/>
          <w:color w:val="000000"/>
          <w:sz w:val="22"/>
          <w:szCs w:val="22"/>
        </w:rPr>
        <w:t>STWiOR</w:t>
      </w:r>
      <w:proofErr w:type="spellEnd"/>
      <w:r>
        <w:rPr>
          <w:rFonts w:ascii="Calibri" w:hAnsi="Calibri" w:cs="Calibri"/>
          <w:sz w:val="22"/>
          <w:szCs w:val="22"/>
        </w:rPr>
        <w:t xml:space="preserve">, warunkami realizacji przedmiotu umowy, w tym z terenem </w:t>
      </w:r>
      <w:r>
        <w:rPr>
          <w:rFonts w:ascii="Calibri" w:hAnsi="Calibri"/>
          <w:sz w:val="22"/>
          <w:szCs w:val="22"/>
        </w:rPr>
        <w:t xml:space="preserve">tzn. z wszelkimi ograniczeniami, warunkami  miejscowymi, położeniem terenu prac, dojazdem i warunkami terenu prac – które mogą mieć  wpływ  na wykonywanie przedmiotu zamówienia - </w:t>
      </w:r>
      <w:r>
        <w:rPr>
          <w:rFonts w:ascii="Calibri" w:hAnsi="Calibri" w:cs="Calibri"/>
          <w:sz w:val="22"/>
          <w:szCs w:val="22"/>
        </w:rPr>
        <w:t xml:space="preserve"> i w całości je akceptuje. </w:t>
      </w:r>
    </w:p>
    <w:p w:rsidR="00651D2A" w:rsidRDefault="00651D2A" w:rsidP="00651D2A">
      <w:pPr>
        <w:pStyle w:val="Standard"/>
        <w:numPr>
          <w:ilvl w:val="1"/>
          <w:numId w:val="4"/>
        </w:numPr>
        <w:tabs>
          <w:tab w:val="left" w:pos="426"/>
        </w:tabs>
        <w:spacing w:before="60"/>
        <w:ind w:left="426" w:hanging="426"/>
        <w:jc w:val="both"/>
        <w:rPr>
          <w:rFonts w:ascii="Calibri" w:hAnsi="Calibri" w:cs="Tahoma"/>
          <w:sz w:val="22"/>
          <w:szCs w:val="22"/>
        </w:rPr>
      </w:pPr>
      <w:r>
        <w:rPr>
          <w:rStyle w:val="Teksttreci"/>
          <w:rFonts w:ascii="Calibri" w:hAnsi="Calibri"/>
        </w:rPr>
        <w:t xml:space="preserve">Oświadczam, iż </w:t>
      </w:r>
      <w:r>
        <w:rPr>
          <w:rFonts w:ascii="Calibri" w:hAnsi="Calibri"/>
          <w:sz w:val="22"/>
          <w:szCs w:val="22"/>
        </w:rPr>
        <w:t xml:space="preserve">najpóźniej w dniu podpisania umowy przedstawię do akceptacji Zamawiającego dokumenty </w:t>
      </w:r>
      <w:r>
        <w:rPr>
          <w:rFonts w:ascii="Calibri" w:hAnsi="Calibri" w:cs="Tahoma"/>
          <w:sz w:val="22"/>
          <w:szCs w:val="22"/>
        </w:rPr>
        <w:t>o których mowa w Rozdziale XV specyfikacji.</w:t>
      </w:r>
    </w:p>
    <w:p w:rsidR="00651D2A" w:rsidRDefault="00651D2A" w:rsidP="00651D2A">
      <w:pPr>
        <w:pStyle w:val="Standard"/>
        <w:numPr>
          <w:ilvl w:val="1"/>
          <w:numId w:val="4"/>
        </w:numPr>
        <w:tabs>
          <w:tab w:val="left" w:pos="426"/>
        </w:tabs>
        <w:spacing w:before="12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Oświadczam, że zamierzam powierzyć podwykonawcom następującą część zamówienia </w:t>
      </w:r>
      <w:r>
        <w:rPr>
          <w:rFonts w:ascii="Calibri" w:hAnsi="Calibri" w:cs="Arial"/>
          <w:sz w:val="22"/>
          <w:szCs w:val="22"/>
        </w:rPr>
        <w:t>(jeżeli dotyczy)</w:t>
      </w:r>
      <w:r>
        <w:rPr>
          <w:rFonts w:ascii="Calibri" w:hAnsi="Calibri"/>
          <w:sz w:val="22"/>
          <w:szCs w:val="22"/>
        </w:rPr>
        <w:t>:</w:t>
      </w:r>
    </w:p>
    <w:tbl>
      <w:tblPr>
        <w:tblW w:w="9750" w:type="dxa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613"/>
        <w:gridCol w:w="4032"/>
        <w:gridCol w:w="5105"/>
      </w:tblGrid>
      <w:tr w:rsidR="00651D2A" w:rsidTr="00000CA7">
        <w:trPr>
          <w:cantSplit/>
          <w:trHeight w:val="781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F2F2F2"/>
            <w:vAlign w:val="center"/>
            <w:hideMark/>
          </w:tcPr>
          <w:p w:rsidR="00651D2A" w:rsidRDefault="00651D2A" w:rsidP="00000CA7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b/>
                <w:bCs/>
              </w:rPr>
              <w:t>Lp.</w:t>
            </w:r>
          </w:p>
        </w:tc>
        <w:tc>
          <w:tcPr>
            <w:tcW w:w="4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51D2A" w:rsidRDefault="00651D2A" w:rsidP="00000CA7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Firmy podwykonawców, </w:t>
            </w:r>
          </w:p>
          <w:p w:rsidR="00651D2A" w:rsidRDefault="00651D2A" w:rsidP="00000CA7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o ile jest to wiadomo</w:t>
            </w: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:rsidR="00651D2A" w:rsidRDefault="00651D2A" w:rsidP="00000CA7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Wskazanie części zamówienia </w:t>
            </w:r>
          </w:p>
          <w:p w:rsidR="00651D2A" w:rsidRDefault="00651D2A" w:rsidP="00000CA7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powierzonej podwykonawcom</w:t>
            </w:r>
          </w:p>
        </w:tc>
      </w:tr>
      <w:tr w:rsidR="00651D2A" w:rsidTr="00000CA7">
        <w:trPr>
          <w:cantSplit/>
          <w:trHeight w:val="409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51D2A" w:rsidRDefault="00651D2A" w:rsidP="00000CA7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1</w:t>
            </w:r>
          </w:p>
        </w:tc>
        <w:tc>
          <w:tcPr>
            <w:tcW w:w="4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51D2A" w:rsidRDefault="00651D2A" w:rsidP="00000CA7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D2A" w:rsidRDefault="00651D2A" w:rsidP="00000CA7">
            <w:pPr>
              <w:jc w:val="center"/>
              <w:rPr>
                <w:rFonts w:ascii="Calibri" w:hAnsi="Calibri" w:cs="Calibri"/>
              </w:rPr>
            </w:pPr>
          </w:p>
        </w:tc>
      </w:tr>
      <w:tr w:rsidR="00651D2A" w:rsidTr="00000CA7">
        <w:trPr>
          <w:cantSplit/>
          <w:trHeight w:val="304"/>
        </w:trPr>
        <w:tc>
          <w:tcPr>
            <w:tcW w:w="6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651D2A" w:rsidRDefault="00651D2A" w:rsidP="00000CA7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</w:t>
            </w:r>
          </w:p>
        </w:tc>
        <w:tc>
          <w:tcPr>
            <w:tcW w:w="4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651D2A" w:rsidRDefault="00651D2A" w:rsidP="00000CA7">
            <w:pPr>
              <w:rPr>
                <w:rFonts w:ascii="Calibri" w:hAnsi="Calibri" w:cs="Calibri"/>
              </w:rPr>
            </w:pPr>
          </w:p>
        </w:tc>
        <w:tc>
          <w:tcPr>
            <w:tcW w:w="5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1D2A" w:rsidRDefault="00651D2A" w:rsidP="00000CA7">
            <w:pPr>
              <w:jc w:val="center"/>
              <w:rPr>
                <w:rFonts w:ascii="Calibri" w:hAnsi="Calibri" w:cs="Calibri"/>
              </w:rPr>
            </w:pPr>
          </w:p>
        </w:tc>
      </w:tr>
    </w:tbl>
    <w:p w:rsidR="00651D2A" w:rsidRDefault="00651D2A" w:rsidP="00651D2A">
      <w:pPr>
        <w:pStyle w:val="Standard"/>
        <w:tabs>
          <w:tab w:val="left" w:pos="426"/>
        </w:tabs>
        <w:jc w:val="both"/>
        <w:rPr>
          <w:rFonts w:ascii="Calibri" w:hAnsi="Calibri"/>
          <w:sz w:val="22"/>
          <w:szCs w:val="22"/>
        </w:rPr>
      </w:pPr>
    </w:p>
    <w:p w:rsidR="00651D2A" w:rsidRDefault="00651D2A" w:rsidP="00651D2A">
      <w:pPr>
        <w:pStyle w:val="Standard"/>
        <w:numPr>
          <w:ilvl w:val="1"/>
          <w:numId w:val="4"/>
        </w:numPr>
        <w:tabs>
          <w:tab w:val="left" w:pos="426"/>
        </w:tabs>
        <w:ind w:left="425" w:hanging="425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Arial"/>
          <w:color w:val="000000"/>
          <w:sz w:val="22"/>
          <w:szCs w:val="22"/>
        </w:rPr>
        <w:t>Oświadczam, że wypełniłem obowiązki informacyjne przewidziane w art. 13 lub art. 14 RODO</w:t>
      </w:r>
      <w:r>
        <w:rPr>
          <w:rStyle w:val="Odwoanieprzypisudolnego"/>
          <w:rFonts w:ascii="Calibri" w:hAnsi="Calibri" w:cs="Arial"/>
          <w:color w:val="000000"/>
          <w:sz w:val="22"/>
          <w:szCs w:val="22"/>
        </w:rPr>
        <w:footnoteReference w:id="1"/>
      </w:r>
      <w:r>
        <w:rPr>
          <w:rFonts w:ascii="Calibri" w:hAnsi="Calibri" w:cs="Arial"/>
          <w:color w:val="000000"/>
          <w:sz w:val="22"/>
          <w:szCs w:val="22"/>
          <w:vertAlign w:val="superscript"/>
        </w:rPr>
        <w:t xml:space="preserve"> </w:t>
      </w:r>
      <w:r>
        <w:rPr>
          <w:rFonts w:ascii="Calibri" w:hAnsi="Calibri" w:cs="Arial"/>
          <w:color w:val="000000"/>
          <w:sz w:val="22"/>
          <w:szCs w:val="22"/>
        </w:rPr>
        <w:t xml:space="preserve">wobec osób fizycznych, </w:t>
      </w:r>
      <w:r>
        <w:rPr>
          <w:rFonts w:ascii="Calibri" w:hAnsi="Calibri" w:cs="Arial"/>
          <w:sz w:val="22"/>
          <w:szCs w:val="22"/>
        </w:rPr>
        <w:t xml:space="preserve">od których dane osobowe bezpośrednio lub pośrednio pozyskałem </w:t>
      </w:r>
      <w:r>
        <w:rPr>
          <w:rFonts w:ascii="Calibri" w:hAnsi="Calibri" w:cs="Arial"/>
          <w:color w:val="000000"/>
          <w:sz w:val="22"/>
          <w:szCs w:val="22"/>
        </w:rPr>
        <w:t>w celu ubiegania się o udzielenie zamówienia publicznego w niniejszym postępowaniu.</w:t>
      </w:r>
    </w:p>
    <w:p w:rsidR="00651D2A" w:rsidRDefault="00651D2A" w:rsidP="00651D2A">
      <w:pPr>
        <w:pStyle w:val="Standard"/>
        <w:numPr>
          <w:ilvl w:val="1"/>
          <w:numId w:val="4"/>
        </w:numPr>
        <w:tabs>
          <w:tab w:val="left" w:pos="426"/>
        </w:tabs>
        <w:spacing w:before="60"/>
        <w:ind w:left="426" w:hanging="426"/>
        <w:jc w:val="both"/>
        <w:rPr>
          <w:rFonts w:ascii="Calibri" w:hAnsi="Calibri" w:cs="Tahoma"/>
          <w:color w:val="000000"/>
          <w:sz w:val="22"/>
          <w:szCs w:val="22"/>
        </w:rPr>
      </w:pPr>
      <w:r>
        <w:rPr>
          <w:rFonts w:ascii="Verdana-Bold" w:hAnsi="Verdana-Bold" w:cs="Verdana-Bold"/>
          <w:b/>
          <w:bCs/>
          <w:sz w:val="20"/>
        </w:rPr>
        <w:t>INFORMUJEMY</w:t>
      </w:r>
      <w:r>
        <w:rPr>
          <w:rFonts w:ascii="Verdana" w:hAnsi="Verdana" w:cs="Verdana"/>
          <w:sz w:val="20"/>
        </w:rPr>
        <w:t xml:space="preserve">, że </w:t>
      </w:r>
      <w:r>
        <w:rPr>
          <w:rFonts w:ascii="Calibri" w:hAnsi="Calibri"/>
          <w:i/>
          <w:sz w:val="22"/>
          <w:szCs w:val="22"/>
        </w:rPr>
        <w:t>(należy zaznaczyć właściwe)</w:t>
      </w:r>
      <w:r>
        <w:rPr>
          <w:rStyle w:val="Odwoanieprzypisudolnego"/>
          <w:rFonts w:ascii="Calibri" w:hAnsi="Calibri"/>
          <w:i/>
          <w:sz w:val="22"/>
          <w:szCs w:val="22"/>
        </w:rPr>
        <w:footnoteReference w:id="2"/>
      </w:r>
      <w:r>
        <w:rPr>
          <w:rFonts w:ascii="Verdana" w:hAnsi="Verdana" w:cs="Verdana"/>
          <w:sz w:val="20"/>
        </w:rPr>
        <w:t>:</w:t>
      </w:r>
    </w:p>
    <w:p w:rsidR="00651D2A" w:rsidRDefault="00651D2A" w:rsidP="00651D2A">
      <w:pPr>
        <w:widowControl/>
        <w:suppressAutoHyphens w:val="0"/>
        <w:autoSpaceDE w:val="0"/>
        <w:autoSpaceDN w:val="0"/>
        <w:adjustRightInd w:val="0"/>
        <w:spacing w:before="60" w:after="60"/>
        <w:ind w:firstLine="425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="00FD371A">
        <w:rPr>
          <w:rFonts w:ascii="Arial" w:hAnsi="Arial" w:cs="Arial"/>
          <w:sz w:val="18"/>
          <w:szCs w:val="18"/>
          <w:lang w:eastAsia="zh-CN"/>
        </w:rPr>
      </w:r>
      <w:r w:rsidR="00FD371A">
        <w:rPr>
          <w:rFonts w:ascii="Arial" w:hAnsi="Arial" w:cs="Arial"/>
          <w:sz w:val="18"/>
          <w:szCs w:val="18"/>
          <w:lang w:eastAsia="zh-CN"/>
        </w:rPr>
        <w:fldChar w:fldCharType="separate"/>
      </w:r>
      <w:r>
        <w:rPr>
          <w:rFonts w:ascii="Arial" w:hAnsi="Arial" w:cs="Arial"/>
          <w:sz w:val="18"/>
          <w:szCs w:val="18"/>
          <w:lang w:eastAsia="zh-CN"/>
        </w:rPr>
        <w:fldChar w:fldCharType="end"/>
      </w:r>
      <w:r>
        <w:rPr>
          <w:rFonts w:ascii="Arial" w:hAnsi="Arial" w:cs="Arial"/>
          <w:sz w:val="18"/>
          <w:szCs w:val="18"/>
          <w:lang w:eastAsia="zh-CN"/>
        </w:rPr>
        <w:t xml:space="preserve">  </w:t>
      </w:r>
      <w:r>
        <w:rPr>
          <w:rFonts w:ascii="Calibri" w:eastAsia="Times New Roman" w:hAnsi="Calibri" w:cs="Calibri"/>
          <w:sz w:val="22"/>
          <w:szCs w:val="22"/>
          <w:lang w:eastAsia="pl-PL"/>
        </w:rPr>
        <w:t xml:space="preserve">wybór oferty </w:t>
      </w:r>
      <w:r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 xml:space="preserve">nie będzie </w:t>
      </w:r>
      <w:r>
        <w:rPr>
          <w:rFonts w:ascii="Calibri" w:eastAsia="Times New Roman" w:hAnsi="Calibri" w:cs="Calibri"/>
          <w:sz w:val="22"/>
          <w:szCs w:val="22"/>
          <w:lang w:eastAsia="pl-PL"/>
        </w:rPr>
        <w:t>prowadzić do powstania u Zamawiającego obowiązku podatkowego</w:t>
      </w:r>
      <w:r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.</w:t>
      </w:r>
    </w:p>
    <w:p w:rsidR="00651D2A" w:rsidRDefault="00651D2A" w:rsidP="00651D2A">
      <w:pPr>
        <w:widowControl/>
        <w:suppressAutoHyphens w:val="0"/>
        <w:autoSpaceDE w:val="0"/>
        <w:autoSpaceDN w:val="0"/>
        <w:adjustRightInd w:val="0"/>
        <w:ind w:left="709" w:hanging="283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>
        <w:rPr>
          <w:rFonts w:ascii="Arial" w:hAnsi="Arial" w:cs="Arial"/>
          <w:sz w:val="18"/>
          <w:szCs w:val="18"/>
          <w:lang w:eastAsia="zh-CN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  <w:sz w:val="18"/>
          <w:szCs w:val="18"/>
          <w:lang w:eastAsia="zh-CN"/>
        </w:rPr>
        <w:instrText xml:space="preserve"> FORMCHECKBOX </w:instrText>
      </w:r>
      <w:r w:rsidR="00FD371A">
        <w:rPr>
          <w:rFonts w:ascii="Arial" w:hAnsi="Arial" w:cs="Arial"/>
          <w:sz w:val="18"/>
          <w:szCs w:val="18"/>
          <w:lang w:eastAsia="zh-CN"/>
        </w:rPr>
      </w:r>
      <w:r w:rsidR="00FD371A">
        <w:rPr>
          <w:rFonts w:ascii="Arial" w:hAnsi="Arial" w:cs="Arial"/>
          <w:sz w:val="18"/>
          <w:szCs w:val="18"/>
          <w:lang w:eastAsia="zh-CN"/>
        </w:rPr>
        <w:fldChar w:fldCharType="separate"/>
      </w:r>
      <w:r>
        <w:rPr>
          <w:rFonts w:ascii="Arial" w:hAnsi="Arial" w:cs="Arial"/>
          <w:sz w:val="18"/>
          <w:szCs w:val="18"/>
          <w:lang w:eastAsia="zh-CN"/>
        </w:rPr>
        <w:fldChar w:fldCharType="end"/>
      </w:r>
      <w:r>
        <w:rPr>
          <w:rFonts w:ascii="Arial" w:hAnsi="Arial" w:cs="Arial"/>
          <w:sz w:val="18"/>
          <w:szCs w:val="18"/>
          <w:lang w:eastAsia="zh-CN"/>
        </w:rPr>
        <w:t xml:space="preserve"> </w:t>
      </w:r>
      <w:r>
        <w:rPr>
          <w:rFonts w:ascii="Calibri" w:eastAsia="Times New Roman" w:hAnsi="Calibri" w:cs="Calibri"/>
          <w:sz w:val="22"/>
          <w:szCs w:val="22"/>
          <w:lang w:eastAsia="pl-PL"/>
        </w:rPr>
        <w:t xml:space="preserve">wybór oferty </w:t>
      </w:r>
      <w:r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 xml:space="preserve">będzie </w:t>
      </w:r>
      <w:r>
        <w:rPr>
          <w:rFonts w:ascii="Calibri" w:eastAsia="Times New Roman" w:hAnsi="Calibri" w:cs="Calibri"/>
          <w:sz w:val="22"/>
          <w:szCs w:val="22"/>
          <w:lang w:eastAsia="pl-PL"/>
        </w:rPr>
        <w:t xml:space="preserve">prowadzić do powstania u Zamawiającego obowiązku podatkowego w odniesieniu do następujących </w:t>
      </w:r>
      <w:r>
        <w:rPr>
          <w:rFonts w:ascii="Calibri" w:eastAsia="Times New Roman" w:hAnsi="Calibri" w:cs="Calibri"/>
          <w:i/>
          <w:iCs/>
          <w:sz w:val="22"/>
          <w:szCs w:val="22"/>
          <w:lang w:eastAsia="pl-PL"/>
        </w:rPr>
        <w:t>towarów/ usług</w:t>
      </w:r>
      <w:r>
        <w:rPr>
          <w:rFonts w:ascii="Calibri" w:eastAsia="Times New Roman" w:hAnsi="Calibri" w:cs="Calibri"/>
          <w:sz w:val="22"/>
          <w:szCs w:val="22"/>
          <w:lang w:eastAsia="pl-PL"/>
        </w:rPr>
        <w:t>: ____________________________________________.</w:t>
      </w:r>
    </w:p>
    <w:p w:rsidR="00651D2A" w:rsidRDefault="00651D2A" w:rsidP="00651D2A">
      <w:pPr>
        <w:widowControl/>
        <w:suppressAutoHyphens w:val="0"/>
        <w:autoSpaceDE w:val="0"/>
        <w:autoSpaceDN w:val="0"/>
        <w:adjustRightInd w:val="0"/>
        <w:ind w:left="709"/>
        <w:jc w:val="both"/>
        <w:rPr>
          <w:rFonts w:ascii="Calibri" w:eastAsia="Times New Roman" w:hAnsi="Calibri" w:cs="Calibri"/>
          <w:sz w:val="22"/>
          <w:szCs w:val="22"/>
          <w:lang w:eastAsia="pl-PL"/>
        </w:rPr>
      </w:pPr>
      <w:r>
        <w:rPr>
          <w:rFonts w:ascii="Calibri" w:eastAsia="Times New Roman" w:hAnsi="Calibri" w:cs="Calibri"/>
          <w:sz w:val="22"/>
          <w:szCs w:val="22"/>
          <w:lang w:eastAsia="pl-PL"/>
        </w:rPr>
        <w:t xml:space="preserve">Wartość </w:t>
      </w:r>
      <w:r>
        <w:rPr>
          <w:rFonts w:ascii="Calibri" w:eastAsia="Times New Roman" w:hAnsi="Calibri" w:cs="Calibri"/>
          <w:i/>
          <w:iCs/>
          <w:sz w:val="22"/>
          <w:szCs w:val="22"/>
          <w:lang w:eastAsia="pl-PL"/>
        </w:rPr>
        <w:t xml:space="preserve">towaru/ usług </w:t>
      </w:r>
      <w:r>
        <w:rPr>
          <w:rFonts w:ascii="Calibri" w:eastAsia="Times New Roman" w:hAnsi="Calibri" w:cs="Calibri"/>
          <w:sz w:val="22"/>
          <w:szCs w:val="22"/>
          <w:lang w:eastAsia="pl-PL"/>
        </w:rPr>
        <w:t>powodująca obowiązek podatkowy u Zamawiającego to ___________ zł netto.</w:t>
      </w:r>
    </w:p>
    <w:p w:rsidR="00651D2A" w:rsidRDefault="00651D2A" w:rsidP="00651D2A">
      <w:pPr>
        <w:widowControl/>
        <w:suppressAutoHyphens w:val="0"/>
        <w:autoSpaceDE w:val="0"/>
        <w:autoSpaceDN w:val="0"/>
        <w:adjustRightInd w:val="0"/>
        <w:ind w:left="709"/>
        <w:rPr>
          <w:rFonts w:ascii="Calibri" w:eastAsia="Times New Roman" w:hAnsi="Calibri" w:cs="Calibri"/>
          <w:sz w:val="22"/>
          <w:szCs w:val="22"/>
          <w:lang w:eastAsia="pl-PL"/>
        </w:rPr>
      </w:pPr>
      <w:r>
        <w:rPr>
          <w:rFonts w:ascii="Calibri" w:eastAsia="Times New Roman" w:hAnsi="Calibri" w:cs="Calibri"/>
          <w:sz w:val="22"/>
          <w:szCs w:val="22"/>
          <w:lang w:eastAsia="pl-PL"/>
        </w:rPr>
        <w:t>Zgodnie z wiedzą Wykonawcy, zastosowanie będzie miała następująca stawka podatku od towarów i usług ___________ %</w:t>
      </w:r>
    </w:p>
    <w:p w:rsidR="00651D2A" w:rsidRDefault="00651D2A" w:rsidP="00651D2A">
      <w:pPr>
        <w:pStyle w:val="Standard"/>
        <w:numPr>
          <w:ilvl w:val="1"/>
          <w:numId w:val="4"/>
        </w:numPr>
        <w:tabs>
          <w:tab w:val="left" w:pos="426"/>
        </w:tabs>
        <w:spacing w:before="12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Oświadczam, że cała oferta składa się z ......... stron, w tym: z niniejszej oferty oraz:</w:t>
      </w:r>
    </w:p>
    <w:p w:rsidR="00651D2A" w:rsidRDefault="00651D2A" w:rsidP="00651D2A">
      <w:pPr>
        <w:widowControl/>
        <w:numPr>
          <w:ilvl w:val="0"/>
          <w:numId w:val="44"/>
        </w:numPr>
        <w:autoSpaceDE w:val="0"/>
        <w:spacing w:after="120" w:line="280" w:lineRule="atLeast"/>
        <w:ind w:left="709" w:hanging="283"/>
        <w:jc w:val="both"/>
        <w:rPr>
          <w:rFonts w:ascii="Calibri" w:eastAsia="Times New Roman" w:hAnsi="Calibri"/>
          <w:sz w:val="22"/>
          <w:szCs w:val="22"/>
          <w:lang w:eastAsia="pl-PL"/>
        </w:rPr>
      </w:pPr>
      <w:r>
        <w:rPr>
          <w:rFonts w:ascii="Calibri" w:eastAsia="Times New Roman" w:hAnsi="Calibri"/>
          <w:sz w:val="22"/>
          <w:szCs w:val="22"/>
          <w:lang w:eastAsia="pl-PL"/>
        </w:rPr>
        <w:t>oświadczenia o niepodleganiu wykluczeniu oraz spełnieniu warunków udziału w postępowaniu,</w:t>
      </w:r>
    </w:p>
    <w:p w:rsidR="00651D2A" w:rsidRDefault="00651D2A" w:rsidP="00651D2A">
      <w:pPr>
        <w:widowControl/>
        <w:numPr>
          <w:ilvl w:val="0"/>
          <w:numId w:val="44"/>
        </w:numPr>
        <w:autoSpaceDE w:val="0"/>
        <w:spacing w:after="120" w:line="280" w:lineRule="atLeast"/>
        <w:ind w:left="709" w:hanging="283"/>
        <w:jc w:val="both"/>
        <w:rPr>
          <w:rFonts w:ascii="Calibri" w:eastAsia="Times New Roman" w:hAnsi="Calibri"/>
          <w:sz w:val="22"/>
          <w:szCs w:val="22"/>
          <w:lang w:eastAsia="pl-PL"/>
        </w:rPr>
      </w:pPr>
      <w:r>
        <w:rPr>
          <w:rFonts w:ascii="Calibri" w:hAnsi="Calibri" w:cs="Calibri"/>
          <w:sz w:val="22"/>
          <w:szCs w:val="22"/>
        </w:rPr>
        <w:t xml:space="preserve">oświadczenie Wykonawców wspólnie ubiegających się o udzielenie zamówienia, z którego wynika, które roboty wykonują poszczególni Wykonawcy, </w:t>
      </w:r>
      <w:r>
        <w:rPr>
          <w:rFonts w:ascii="Calibri" w:hAnsi="Calibri"/>
          <w:sz w:val="22"/>
          <w:szCs w:val="22"/>
        </w:rPr>
        <w:t>o którym mowa w Rozdz. VI pkt 11 lit. a) specyfikacji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 xml:space="preserve"> </w:t>
      </w:r>
      <w:r>
        <w:rPr>
          <w:rFonts w:ascii="Calibri" w:hAnsi="Calibri"/>
          <w:i/>
          <w:sz w:val="22"/>
          <w:szCs w:val="22"/>
        </w:rPr>
        <w:t>(jeżeli dotyczy);</w:t>
      </w:r>
    </w:p>
    <w:p w:rsidR="00651D2A" w:rsidRDefault="00651D2A" w:rsidP="00651D2A">
      <w:pPr>
        <w:widowControl/>
        <w:numPr>
          <w:ilvl w:val="0"/>
          <w:numId w:val="44"/>
        </w:numPr>
        <w:autoSpaceDE w:val="0"/>
        <w:spacing w:after="120" w:line="280" w:lineRule="atLeast"/>
        <w:ind w:left="709" w:hanging="283"/>
        <w:jc w:val="both"/>
        <w:rPr>
          <w:rFonts w:ascii="Calibri" w:eastAsia="Times New Roman" w:hAnsi="Calibri"/>
          <w:sz w:val="22"/>
          <w:szCs w:val="22"/>
          <w:lang w:eastAsia="pl-PL"/>
        </w:rPr>
      </w:pPr>
      <w:r>
        <w:rPr>
          <w:rFonts w:ascii="Calibri" w:hAnsi="Calibri"/>
          <w:sz w:val="22"/>
          <w:szCs w:val="22"/>
        </w:rPr>
        <w:t xml:space="preserve">zobowiązania podmiotów </w:t>
      </w:r>
      <w:r>
        <w:rPr>
          <w:rFonts w:ascii="Calibri" w:hAnsi="Calibri"/>
          <w:color w:val="000000"/>
          <w:sz w:val="22"/>
          <w:szCs w:val="22"/>
        </w:rPr>
        <w:t>udostępniających zasoby</w:t>
      </w:r>
      <w:r>
        <w:rPr>
          <w:rFonts w:ascii="Calibri" w:hAnsi="Calibri"/>
          <w:sz w:val="22"/>
          <w:szCs w:val="22"/>
        </w:rPr>
        <w:t xml:space="preserve"> do oddania do dyspozycji niezbędnych zasobów </w:t>
      </w:r>
      <w:r>
        <w:rPr>
          <w:rFonts w:ascii="Calibri" w:hAnsi="Calibri" w:cs="Calibri"/>
          <w:sz w:val="22"/>
          <w:szCs w:val="22"/>
          <w:lang w:eastAsia="pl-PL"/>
        </w:rPr>
        <w:t xml:space="preserve">na potrzeby realizacji zamówienia </w:t>
      </w:r>
      <w:r>
        <w:rPr>
          <w:rFonts w:ascii="Calibri" w:hAnsi="Calibri"/>
          <w:i/>
          <w:sz w:val="22"/>
          <w:szCs w:val="22"/>
        </w:rPr>
        <w:t>(jeżeli dotyczy),</w:t>
      </w:r>
    </w:p>
    <w:p w:rsidR="00651D2A" w:rsidRDefault="00651D2A" w:rsidP="00651D2A">
      <w:pPr>
        <w:widowControl/>
        <w:numPr>
          <w:ilvl w:val="0"/>
          <w:numId w:val="44"/>
        </w:numPr>
        <w:autoSpaceDE w:val="0"/>
        <w:spacing w:after="120" w:line="280" w:lineRule="atLeast"/>
        <w:ind w:left="709" w:hanging="283"/>
        <w:jc w:val="both"/>
        <w:rPr>
          <w:rFonts w:ascii="Calibri" w:eastAsia="Times New Roman" w:hAnsi="Calibri"/>
          <w:iCs/>
          <w:color w:val="000000"/>
          <w:sz w:val="22"/>
          <w:szCs w:val="22"/>
          <w:lang w:eastAsia="pl-PL"/>
        </w:rPr>
      </w:pPr>
      <w:r>
        <w:rPr>
          <w:rFonts w:ascii="Calibri" w:hAnsi="Calibri"/>
          <w:sz w:val="22"/>
          <w:szCs w:val="22"/>
        </w:rPr>
        <w:t xml:space="preserve">dokumentów, z których wynika umocowanie osób do reprezentowania Wykonawcy, o których mowa w Rozdz. X pkt II </w:t>
      </w:r>
      <w:proofErr w:type="spellStart"/>
      <w:r>
        <w:rPr>
          <w:rFonts w:ascii="Calibri" w:hAnsi="Calibri"/>
          <w:sz w:val="22"/>
          <w:szCs w:val="22"/>
        </w:rPr>
        <w:t>ppkt</w:t>
      </w:r>
      <w:proofErr w:type="spellEnd"/>
      <w:r>
        <w:rPr>
          <w:rFonts w:ascii="Calibri" w:hAnsi="Calibri"/>
          <w:sz w:val="22"/>
          <w:szCs w:val="22"/>
        </w:rPr>
        <w:t xml:space="preserve"> 3 lit. c) specyfikacji; 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 xml:space="preserve"> </w:t>
      </w:r>
    </w:p>
    <w:p w:rsidR="00651D2A" w:rsidRDefault="00651D2A" w:rsidP="00651D2A">
      <w:pPr>
        <w:widowControl/>
        <w:numPr>
          <w:ilvl w:val="0"/>
          <w:numId w:val="44"/>
        </w:numPr>
        <w:autoSpaceDE w:val="0"/>
        <w:spacing w:after="120" w:line="280" w:lineRule="atLeast"/>
        <w:ind w:left="709" w:hanging="283"/>
        <w:jc w:val="both"/>
        <w:rPr>
          <w:rFonts w:ascii="Calibri" w:eastAsia="Times New Roman" w:hAnsi="Calibri"/>
          <w:sz w:val="22"/>
          <w:szCs w:val="22"/>
          <w:lang w:eastAsia="pl-PL"/>
        </w:rPr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 xml:space="preserve">oświadczenia o ustanowieniu pełnomocnika do reprezentowania w postępowaniu o udzielenie zamówienia albo reprezentowania w postępowaniu i zawarcia umowy w sprawie zamówienia publicznego, o którym mowa w Rozdz. X pkt II </w:t>
      </w:r>
      <w:proofErr w:type="spellStart"/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ppkt</w:t>
      </w:r>
      <w:proofErr w:type="spellEnd"/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 xml:space="preserve"> 3 lit. e) specyfikacji </w:t>
      </w:r>
      <w:r>
        <w:rPr>
          <w:rFonts w:ascii="Calibri" w:eastAsia="Times New Roman" w:hAnsi="Calibri"/>
          <w:i/>
          <w:color w:val="000000"/>
          <w:sz w:val="22"/>
          <w:szCs w:val="22"/>
          <w:lang w:eastAsia="pl-PL"/>
        </w:rPr>
        <w:t>(jeżeli dotyczy)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 xml:space="preserve">; </w:t>
      </w:r>
    </w:p>
    <w:p w:rsidR="00651D2A" w:rsidRDefault="00651D2A" w:rsidP="00651D2A">
      <w:pPr>
        <w:widowControl/>
        <w:numPr>
          <w:ilvl w:val="0"/>
          <w:numId w:val="44"/>
        </w:numPr>
        <w:autoSpaceDE w:val="0"/>
        <w:spacing w:after="120" w:line="280" w:lineRule="atLeast"/>
        <w:ind w:left="709" w:hanging="283"/>
        <w:jc w:val="both"/>
        <w:rPr>
          <w:rFonts w:ascii="Calibri" w:eastAsia="Times New Roman" w:hAnsi="Calibri"/>
          <w:iCs/>
          <w:color w:val="000000"/>
          <w:sz w:val="22"/>
          <w:szCs w:val="22"/>
          <w:lang w:eastAsia="pl-PL"/>
        </w:rPr>
      </w:pPr>
      <w:r>
        <w:rPr>
          <w:rFonts w:ascii="Calibri" w:eastAsia="Times New Roman" w:hAnsi="Calibri"/>
          <w:iCs/>
          <w:color w:val="000000"/>
          <w:sz w:val="22"/>
          <w:szCs w:val="22"/>
          <w:lang w:eastAsia="pl-PL"/>
        </w:rPr>
        <w:t>uzasadnienie, że zastrzeżone informacje stanowią tajemnicę przedsiębiorstwa w rozumieniu art. 11 ust. 4 ustawy o zwalczaniu nieuczciwej konkurencji (</w:t>
      </w:r>
      <w:proofErr w:type="spellStart"/>
      <w:r>
        <w:rPr>
          <w:rFonts w:ascii="Calibri" w:eastAsia="Times New Roman" w:hAnsi="Calibri"/>
          <w:iCs/>
          <w:color w:val="000000"/>
          <w:sz w:val="22"/>
          <w:szCs w:val="22"/>
          <w:lang w:eastAsia="pl-PL"/>
        </w:rPr>
        <w:t>t.j</w:t>
      </w:r>
      <w:proofErr w:type="spellEnd"/>
      <w:r>
        <w:rPr>
          <w:rFonts w:ascii="Calibri" w:eastAsia="Times New Roman" w:hAnsi="Calibri"/>
          <w:iCs/>
          <w:color w:val="000000"/>
          <w:sz w:val="22"/>
          <w:szCs w:val="22"/>
          <w:lang w:eastAsia="pl-PL"/>
        </w:rPr>
        <w:t xml:space="preserve">. Dz. U. z 2020 r., poz. 1913) </w:t>
      </w:r>
      <w:r>
        <w:rPr>
          <w:rFonts w:ascii="Calibri" w:eastAsia="Times New Roman" w:hAnsi="Calibri"/>
          <w:i/>
          <w:iCs/>
          <w:color w:val="000000"/>
          <w:sz w:val="22"/>
          <w:szCs w:val="22"/>
          <w:lang w:eastAsia="pl-PL"/>
        </w:rPr>
        <w:t>(jeżeli dotyczy)</w:t>
      </w:r>
      <w:r>
        <w:rPr>
          <w:rFonts w:ascii="Calibri" w:eastAsia="Times New Roman" w:hAnsi="Calibri"/>
          <w:iCs/>
          <w:color w:val="000000"/>
          <w:sz w:val="22"/>
          <w:szCs w:val="22"/>
          <w:lang w:eastAsia="pl-PL"/>
        </w:rPr>
        <w:t>;</w:t>
      </w:r>
    </w:p>
    <w:p w:rsidR="00651D2A" w:rsidRDefault="00651D2A" w:rsidP="00651D2A">
      <w:pPr>
        <w:widowControl/>
        <w:numPr>
          <w:ilvl w:val="0"/>
          <w:numId w:val="44"/>
        </w:numPr>
        <w:autoSpaceDE w:val="0"/>
        <w:spacing w:after="120" w:line="280" w:lineRule="atLeast"/>
        <w:ind w:left="709" w:hanging="283"/>
        <w:jc w:val="both"/>
        <w:rPr>
          <w:rFonts w:ascii="Calibri" w:eastAsia="Times New Roman" w:hAnsi="Calibri"/>
          <w:sz w:val="22"/>
          <w:szCs w:val="22"/>
          <w:lang w:eastAsia="pl-PL"/>
        </w:rPr>
      </w:pP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lastRenderedPageBreak/>
        <w:t xml:space="preserve">zaakceptowanego wzoru umowy, o którym mowa w Rozdz. XVII specyfikacji </w:t>
      </w:r>
      <w:r>
        <w:rPr>
          <w:rFonts w:ascii="Calibri" w:eastAsia="Times New Roman" w:hAnsi="Calibri"/>
          <w:i/>
          <w:color w:val="000000"/>
          <w:sz w:val="22"/>
          <w:szCs w:val="22"/>
          <w:lang w:eastAsia="pl-PL"/>
        </w:rPr>
        <w:t>(wymóg porządkowy)</w:t>
      </w:r>
      <w:r>
        <w:rPr>
          <w:rFonts w:ascii="Calibri" w:eastAsia="Times New Roman" w:hAnsi="Calibri"/>
          <w:color w:val="000000"/>
          <w:sz w:val="22"/>
          <w:szCs w:val="22"/>
          <w:lang w:eastAsia="pl-PL"/>
        </w:rPr>
        <w:t>;</w:t>
      </w:r>
    </w:p>
    <w:p w:rsidR="00651D2A" w:rsidRDefault="00651D2A" w:rsidP="00651D2A">
      <w:pPr>
        <w:widowControl/>
        <w:numPr>
          <w:ilvl w:val="0"/>
          <w:numId w:val="44"/>
        </w:numPr>
        <w:autoSpaceDE w:val="0"/>
        <w:spacing w:after="120" w:line="280" w:lineRule="atLeast"/>
        <w:ind w:left="709" w:hanging="283"/>
        <w:jc w:val="both"/>
        <w:rPr>
          <w:rFonts w:ascii="Calibri" w:eastAsia="Times New Roman" w:hAnsi="Calibri"/>
          <w:sz w:val="22"/>
          <w:szCs w:val="22"/>
          <w:lang w:eastAsia="pl-PL"/>
        </w:rPr>
      </w:pPr>
      <w:r>
        <w:rPr>
          <w:rFonts w:ascii="Calibri" w:eastAsia="Times New Roman" w:hAnsi="Calibri"/>
          <w:sz w:val="22"/>
          <w:szCs w:val="22"/>
          <w:lang w:eastAsia="pl-PL"/>
        </w:rPr>
        <w:t>oryginał dokumentu poręczenia lub gwarancji, złożony zgodnie z wymaganiami zawartymi w Rozdziale IX pkt 5 specyfikacji.</w:t>
      </w:r>
    </w:p>
    <w:p w:rsidR="00651D2A" w:rsidRDefault="00651D2A" w:rsidP="00651D2A">
      <w:pPr>
        <w:pStyle w:val="Standard"/>
        <w:numPr>
          <w:ilvl w:val="1"/>
          <w:numId w:val="4"/>
        </w:numPr>
        <w:tabs>
          <w:tab w:val="left" w:pos="426"/>
        </w:tabs>
        <w:spacing w:before="12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Załącznikami do niniejszej oferty są następujące dokumenty, które nie były wymagane przez zamawiającego, a są istotne dla przebiegu postępowania:</w:t>
      </w:r>
    </w:p>
    <w:p w:rsidR="00651D2A" w:rsidRDefault="00651D2A" w:rsidP="00651D2A">
      <w:pPr>
        <w:pStyle w:val="Standard"/>
        <w:numPr>
          <w:ilvl w:val="0"/>
          <w:numId w:val="1"/>
        </w:numPr>
        <w:tabs>
          <w:tab w:val="left" w:pos="709"/>
        </w:tabs>
        <w:spacing w:before="40" w:after="40"/>
        <w:ind w:left="709" w:hanging="28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...................................................</w:t>
      </w:r>
    </w:p>
    <w:p w:rsidR="00651D2A" w:rsidRDefault="00651D2A" w:rsidP="00651D2A">
      <w:pPr>
        <w:pStyle w:val="Standard"/>
        <w:numPr>
          <w:ilvl w:val="0"/>
          <w:numId w:val="1"/>
        </w:numPr>
        <w:tabs>
          <w:tab w:val="left" w:pos="709"/>
        </w:tabs>
        <w:spacing w:before="40" w:after="40"/>
        <w:ind w:left="709" w:hanging="28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...................................................</w:t>
      </w:r>
    </w:p>
    <w:p w:rsidR="00651D2A" w:rsidRDefault="00651D2A" w:rsidP="00651D2A">
      <w:pPr>
        <w:pStyle w:val="Standard"/>
        <w:numPr>
          <w:ilvl w:val="0"/>
          <w:numId w:val="1"/>
        </w:numPr>
        <w:tabs>
          <w:tab w:val="left" w:pos="709"/>
        </w:tabs>
        <w:spacing w:before="40" w:after="40"/>
        <w:ind w:left="709" w:hanging="284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..................................................</w:t>
      </w:r>
    </w:p>
    <w:p w:rsidR="00651D2A" w:rsidRDefault="00651D2A" w:rsidP="00651D2A">
      <w:pPr>
        <w:pStyle w:val="Standard"/>
        <w:numPr>
          <w:ilvl w:val="1"/>
          <w:numId w:val="4"/>
        </w:numPr>
        <w:tabs>
          <w:tab w:val="left" w:pos="426"/>
        </w:tabs>
        <w:spacing w:before="120"/>
        <w:ind w:left="426" w:hanging="42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Celem umożliwienia wymiany informacji związanych z niniejszym postępowaniem, udostępniam następujące dane:</w:t>
      </w:r>
    </w:p>
    <w:p w:rsidR="00651D2A" w:rsidRDefault="00651D2A" w:rsidP="00651D2A">
      <w:pPr>
        <w:pStyle w:val="Standard"/>
        <w:numPr>
          <w:ilvl w:val="0"/>
          <w:numId w:val="7"/>
        </w:numPr>
        <w:tabs>
          <w:tab w:val="clear" w:pos="360"/>
          <w:tab w:val="num" w:pos="851"/>
        </w:tabs>
        <w:spacing w:before="120" w:line="360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Imię i nazwisko     ..................................................</w:t>
      </w:r>
    </w:p>
    <w:p w:rsidR="00651D2A" w:rsidRDefault="00651D2A" w:rsidP="00651D2A">
      <w:pPr>
        <w:pStyle w:val="Standard"/>
        <w:numPr>
          <w:ilvl w:val="0"/>
          <w:numId w:val="7"/>
        </w:numPr>
        <w:tabs>
          <w:tab w:val="clear" w:pos="360"/>
          <w:tab w:val="num" w:pos="851"/>
        </w:tabs>
        <w:spacing w:line="360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nr tel.: </w:t>
      </w:r>
      <w:r>
        <w:rPr>
          <w:rFonts w:ascii="Calibri" w:hAnsi="Calibri" w:cs="Calibri"/>
          <w:sz w:val="22"/>
          <w:szCs w:val="22"/>
        </w:rPr>
        <w:tab/>
        <w:t xml:space="preserve">       ..................................................</w:t>
      </w:r>
    </w:p>
    <w:p w:rsidR="00651D2A" w:rsidRDefault="00651D2A" w:rsidP="00651D2A">
      <w:pPr>
        <w:pStyle w:val="Standard"/>
        <w:numPr>
          <w:ilvl w:val="0"/>
          <w:numId w:val="7"/>
        </w:numPr>
        <w:tabs>
          <w:tab w:val="clear" w:pos="360"/>
          <w:tab w:val="num" w:pos="851"/>
        </w:tabs>
        <w:spacing w:line="360" w:lineRule="auto"/>
        <w:ind w:left="709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e-mail</w:t>
      </w:r>
      <w:r>
        <w:rPr>
          <w:rFonts w:ascii="Calibri" w:hAnsi="Calibri" w:cs="Calibri"/>
          <w:sz w:val="22"/>
          <w:szCs w:val="22"/>
        </w:rPr>
        <w:tab/>
        <w:t xml:space="preserve">                      ..................................................</w:t>
      </w:r>
    </w:p>
    <w:p w:rsidR="00651D2A" w:rsidRDefault="00651D2A" w:rsidP="00651D2A">
      <w:pPr>
        <w:pStyle w:val="Standard"/>
        <w:spacing w:line="360" w:lineRule="auto"/>
        <w:ind w:left="709"/>
        <w:jc w:val="both"/>
        <w:rPr>
          <w:rFonts w:ascii="Calibri" w:hAnsi="Calibri" w:cs="Calibri"/>
          <w:sz w:val="22"/>
          <w:szCs w:val="22"/>
        </w:rPr>
      </w:pPr>
    </w:p>
    <w:p w:rsidR="00651D2A" w:rsidRDefault="00651D2A" w:rsidP="00651D2A">
      <w:pPr>
        <w:pStyle w:val="Standard"/>
        <w:spacing w:before="40" w:after="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Miejscowość i data : ............................................................</w:t>
      </w:r>
    </w:p>
    <w:p w:rsidR="00651D2A" w:rsidRDefault="00651D2A" w:rsidP="00651D2A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</w:p>
    <w:p w:rsidR="00651D2A" w:rsidRDefault="00651D2A" w:rsidP="00651D2A">
      <w:pPr>
        <w:pStyle w:val="Standard"/>
        <w:spacing w:line="0" w:lineRule="atLeast"/>
        <w:ind w:left="4510"/>
        <w:jc w:val="center"/>
        <w:rPr>
          <w:rFonts w:ascii="Calibri" w:hAnsi="Calibri"/>
          <w:b/>
          <w:bCs/>
          <w:sz w:val="18"/>
          <w:szCs w:val="18"/>
        </w:rPr>
      </w:pPr>
      <w:r>
        <w:rPr>
          <w:rFonts w:ascii="Calibri" w:hAnsi="Calibri"/>
          <w:b/>
          <w:bCs/>
          <w:sz w:val="18"/>
          <w:szCs w:val="18"/>
        </w:rPr>
        <w:t>..............................................................................</w:t>
      </w:r>
    </w:p>
    <w:p w:rsidR="00651D2A" w:rsidRDefault="00651D2A" w:rsidP="00651D2A">
      <w:pPr>
        <w:pStyle w:val="Standard"/>
        <w:spacing w:line="0" w:lineRule="atLeast"/>
        <w:ind w:left="4510"/>
        <w:jc w:val="center"/>
        <w:rPr>
          <w:rFonts w:ascii="Calibri" w:hAnsi="Calibri"/>
          <w:i/>
          <w:iCs/>
          <w:sz w:val="18"/>
          <w:szCs w:val="18"/>
        </w:rPr>
      </w:pPr>
      <w:r>
        <w:rPr>
          <w:rFonts w:ascii="Calibri" w:hAnsi="Calibri"/>
          <w:i/>
          <w:iCs/>
          <w:sz w:val="18"/>
          <w:szCs w:val="18"/>
        </w:rPr>
        <w:t>Podpis osoby - osób upoważnionych do składania</w:t>
      </w:r>
    </w:p>
    <w:p w:rsidR="00651D2A" w:rsidRDefault="00651D2A" w:rsidP="00651D2A">
      <w:pPr>
        <w:pStyle w:val="Standard"/>
        <w:spacing w:line="0" w:lineRule="atLeast"/>
        <w:ind w:left="4510"/>
        <w:jc w:val="center"/>
        <w:rPr>
          <w:rFonts w:ascii="Calibri" w:hAnsi="Calibri"/>
          <w:color w:val="FF00FF"/>
        </w:rPr>
      </w:pPr>
      <w:r>
        <w:rPr>
          <w:rFonts w:ascii="Calibri" w:hAnsi="Calibri"/>
          <w:i/>
          <w:iCs/>
          <w:sz w:val="18"/>
          <w:szCs w:val="18"/>
        </w:rPr>
        <w:t>oświadczeń woli w imieniu wykonawcy</w:t>
      </w:r>
    </w:p>
    <w:p w:rsidR="005C7F3B" w:rsidRPr="00AD6FD4" w:rsidRDefault="005C7F3B" w:rsidP="00651D2A">
      <w:pPr>
        <w:pStyle w:val="Standard"/>
        <w:tabs>
          <w:tab w:val="left" w:pos="426"/>
        </w:tabs>
        <w:spacing w:before="40" w:after="40"/>
        <w:ind w:left="426"/>
        <w:jc w:val="both"/>
        <w:rPr>
          <w:rFonts w:asciiTheme="minorHAnsi" w:hAnsiTheme="minorHAnsi" w:cstheme="minorHAnsi"/>
          <w:sz w:val="18"/>
          <w:szCs w:val="18"/>
        </w:rPr>
      </w:pPr>
    </w:p>
    <w:sectPr w:rsidR="005C7F3B" w:rsidRPr="00AD6FD4" w:rsidSect="00651D2A">
      <w:headerReference w:type="default" r:id="rId11"/>
      <w:footerReference w:type="default" r:id="rId12"/>
      <w:footnotePr>
        <w:pos w:val="beneathText"/>
      </w:footnotePr>
      <w:pgSz w:w="11905" w:h="16837"/>
      <w:pgMar w:top="72" w:right="1135" w:bottom="567" w:left="1150" w:header="0" w:footer="5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0BA" w:rsidRDefault="00EF10BA">
      <w:r>
        <w:separator/>
      </w:r>
    </w:p>
  </w:endnote>
  <w:endnote w:type="continuationSeparator" w:id="0">
    <w:p w:rsidR="00EF10BA" w:rsidRDefault="00EF10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charset w:val="EE"/>
    <w:family w:val="auto"/>
    <w:pitch w:val="default"/>
  </w:font>
  <w:font w:name="Verdana-Bold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-Italic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TimesNewRomanPS-BoldItalicMT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3281" w:rsidRDefault="00AC206C">
    <w:pPr>
      <w:pStyle w:val="Stopka"/>
      <w:rPr>
        <w:rFonts w:ascii="Calibri" w:hAnsi="Calibri"/>
        <w:b/>
        <w:bCs/>
        <w:sz w:val="21"/>
        <w:szCs w:val="21"/>
      </w:rPr>
    </w:pPr>
    <w:r>
      <w:rPr>
        <w:rFonts w:ascii="Calibri" w:hAnsi="Calibri"/>
        <w:b/>
        <w:bCs/>
        <w:sz w:val="21"/>
        <w:szCs w:val="21"/>
      </w:rPr>
      <w:tab/>
    </w:r>
  </w:p>
  <w:p w:rsidR="00AC206C" w:rsidRDefault="00AC206C">
    <w:pPr>
      <w:pStyle w:val="Stopka"/>
      <w:rPr>
        <w:rFonts w:ascii="Calibri" w:hAnsi="Calibri"/>
      </w:rPr>
    </w:pPr>
    <w:r>
      <w:rPr>
        <w:rFonts w:ascii="Calibri" w:eastAsia="TimesNewRomanPS-BoldItalicMT" w:hAnsi="Calibri"/>
        <w:i/>
        <w:iCs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0BA" w:rsidRDefault="00EF10BA">
      <w:r>
        <w:separator/>
      </w:r>
    </w:p>
  </w:footnote>
  <w:footnote w:type="continuationSeparator" w:id="0">
    <w:p w:rsidR="00EF10BA" w:rsidRDefault="00EF10BA">
      <w:r>
        <w:continuationSeparator/>
      </w:r>
    </w:p>
  </w:footnote>
  <w:footnote w:id="1">
    <w:p w:rsidR="00651D2A" w:rsidRDefault="00651D2A" w:rsidP="00651D2A">
      <w:pPr>
        <w:pStyle w:val="Tekstprzypisudolnego"/>
        <w:rPr>
          <w:rFonts w:ascii="Calibri" w:hAnsi="Calibri" w:cs="Calibri"/>
          <w:sz w:val="16"/>
          <w:szCs w:val="16"/>
        </w:rPr>
      </w:pPr>
      <w:r>
        <w:rPr>
          <w:rStyle w:val="Odwoanieprzypisudolnego"/>
          <w:rFonts w:ascii="Calibri" w:hAnsi="Calibri" w:cs="Calibri"/>
          <w:sz w:val="16"/>
          <w:szCs w:val="16"/>
        </w:rPr>
        <w:footnoteRef/>
      </w:r>
      <w:r>
        <w:rPr>
          <w:rFonts w:ascii="Calibri" w:hAnsi="Calibri" w:cs="Calibri"/>
          <w:sz w:val="16"/>
          <w:szCs w:val="16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:rsidR="00651D2A" w:rsidRDefault="00651D2A" w:rsidP="00651D2A">
      <w:pPr>
        <w:widowControl/>
        <w:suppressAutoHyphens w:val="0"/>
        <w:autoSpaceDE w:val="0"/>
        <w:autoSpaceDN w:val="0"/>
        <w:adjustRightInd w:val="0"/>
        <w:rPr>
          <w:rFonts w:ascii="Calibri" w:eastAsia="Times New Roman" w:hAnsi="Calibri" w:cs="Calibri"/>
          <w:i/>
          <w:iCs/>
          <w:sz w:val="16"/>
          <w:szCs w:val="16"/>
          <w:lang w:eastAsia="pl-PL"/>
        </w:rPr>
      </w:pPr>
      <w:r>
        <w:rPr>
          <w:rStyle w:val="Odwoanieprzypisudolnego"/>
          <w:rFonts w:ascii="Calibri" w:hAnsi="Calibri" w:cs="Calibri"/>
          <w:sz w:val="16"/>
          <w:szCs w:val="16"/>
        </w:rPr>
        <w:footnoteRef/>
      </w:r>
      <w:r>
        <w:rPr>
          <w:rFonts w:ascii="Calibri" w:hAnsi="Calibri" w:cs="Calibri"/>
          <w:sz w:val="16"/>
          <w:szCs w:val="16"/>
        </w:rPr>
        <w:t xml:space="preserve"> </w:t>
      </w:r>
      <w:r>
        <w:rPr>
          <w:rFonts w:ascii="Calibri" w:eastAsia="Times New Roman" w:hAnsi="Calibri" w:cs="Calibri"/>
          <w:i/>
          <w:iCs/>
          <w:sz w:val="16"/>
          <w:szCs w:val="16"/>
          <w:lang w:eastAsia="pl-PL"/>
        </w:rPr>
        <w:t>dotyczy Wykonawców</w:t>
      </w:r>
      <w:r>
        <w:rPr>
          <w:rFonts w:ascii="Calibri" w:eastAsia="Times New Roman" w:hAnsi="Calibri" w:cs="Calibri"/>
          <w:sz w:val="16"/>
          <w:szCs w:val="16"/>
          <w:lang w:eastAsia="pl-PL"/>
        </w:rPr>
        <w:t xml:space="preserve">, </w:t>
      </w:r>
      <w:r>
        <w:rPr>
          <w:rFonts w:ascii="Calibri" w:eastAsia="Times New Roman" w:hAnsi="Calibri" w:cs="Calibri"/>
          <w:i/>
          <w:iCs/>
          <w:sz w:val="16"/>
          <w:szCs w:val="16"/>
          <w:lang w:eastAsia="pl-PL"/>
        </w:rPr>
        <w:t>których oferty będą generować obowiązek doliczania wartości podatku VAT do wartości netto oferty, tj. w przypadku:</w:t>
      </w:r>
    </w:p>
    <w:p w:rsidR="00651D2A" w:rsidRDefault="00651D2A" w:rsidP="00651D2A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Calibri" w:eastAsia="Times New Roman" w:hAnsi="Calibri" w:cs="Calibri"/>
          <w:i/>
          <w:iCs/>
          <w:sz w:val="16"/>
          <w:szCs w:val="16"/>
          <w:lang w:eastAsia="pl-PL"/>
        </w:rPr>
      </w:pPr>
      <w:r>
        <w:rPr>
          <w:rFonts w:ascii="Calibri" w:eastAsia="Times New Roman" w:hAnsi="Calibri" w:cs="Calibri"/>
          <w:i/>
          <w:iCs/>
          <w:sz w:val="16"/>
          <w:szCs w:val="16"/>
          <w:lang w:eastAsia="pl-PL"/>
        </w:rPr>
        <w:t>wewnątrzwspólnotowego nabycia towarów,</w:t>
      </w:r>
    </w:p>
    <w:p w:rsidR="00651D2A" w:rsidRDefault="00651D2A" w:rsidP="00651D2A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Verdana-Italic" w:eastAsia="Times New Roman" w:hAnsi="Verdana-Italic" w:cs="Verdana-Italic"/>
          <w:i/>
          <w:iCs/>
          <w:sz w:val="14"/>
          <w:szCs w:val="14"/>
          <w:lang w:eastAsia="pl-PL"/>
        </w:rPr>
      </w:pPr>
      <w:r>
        <w:rPr>
          <w:rFonts w:ascii="Calibri" w:eastAsia="Times New Roman" w:hAnsi="Calibri" w:cs="Calibri"/>
          <w:i/>
          <w:iCs/>
          <w:sz w:val="16"/>
          <w:szCs w:val="16"/>
          <w:lang w:eastAsia="pl-PL"/>
        </w:rPr>
        <w:t>importu usług lub importu towarów,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25" w:type="dxa"/>
      <w:jc w:val="center"/>
      <w:tblLayout w:type="fixed"/>
      <w:tblLook w:val="04A0" w:firstRow="1" w:lastRow="0" w:firstColumn="1" w:lastColumn="0" w:noHBand="0" w:noVBand="1"/>
    </w:tblPr>
    <w:tblGrid>
      <w:gridCol w:w="3374"/>
      <w:gridCol w:w="3375"/>
      <w:gridCol w:w="3376"/>
    </w:tblGrid>
    <w:tr w:rsidR="00D44100" w:rsidRPr="00D44100" w:rsidTr="00D44100">
      <w:trPr>
        <w:jc w:val="center"/>
      </w:trPr>
      <w:tc>
        <w:tcPr>
          <w:tcW w:w="3377" w:type="dxa"/>
          <w:vAlign w:val="center"/>
          <w:hideMark/>
        </w:tcPr>
        <w:p w:rsidR="00D44100" w:rsidRPr="00D44100" w:rsidRDefault="00D44100" w:rsidP="00D44100">
          <w:pPr>
            <w:widowControl/>
            <w:suppressAutoHyphens w:val="0"/>
            <w:spacing w:after="160" w:line="256" w:lineRule="auto"/>
            <w:jc w:val="center"/>
            <w:rPr>
              <w:rFonts w:ascii="Calibri" w:eastAsia="Calibri" w:hAnsi="Calibri"/>
              <w:sz w:val="20"/>
              <w:szCs w:val="20"/>
              <w:lang w:eastAsia="en-US"/>
            </w:rPr>
          </w:pPr>
        </w:p>
      </w:tc>
      <w:tc>
        <w:tcPr>
          <w:tcW w:w="3377" w:type="dxa"/>
          <w:vAlign w:val="center"/>
          <w:hideMark/>
        </w:tcPr>
        <w:p w:rsidR="00D44100" w:rsidRPr="00D44100" w:rsidRDefault="00D44100" w:rsidP="00D44100">
          <w:pPr>
            <w:widowControl/>
            <w:suppressAutoHyphens w:val="0"/>
            <w:spacing w:after="160" w:line="256" w:lineRule="auto"/>
            <w:jc w:val="center"/>
            <w:rPr>
              <w:rFonts w:ascii="Calibri" w:eastAsia="Calibri" w:hAnsi="Calibri"/>
              <w:sz w:val="18"/>
              <w:szCs w:val="18"/>
              <w:lang w:eastAsia="en-US"/>
            </w:rPr>
          </w:pPr>
        </w:p>
      </w:tc>
      <w:tc>
        <w:tcPr>
          <w:tcW w:w="3378" w:type="dxa"/>
          <w:vAlign w:val="center"/>
          <w:hideMark/>
        </w:tcPr>
        <w:p w:rsidR="00D44100" w:rsidRPr="00D44100" w:rsidRDefault="00D44100" w:rsidP="00D44100">
          <w:pPr>
            <w:widowControl/>
            <w:suppressAutoHyphens w:val="0"/>
            <w:spacing w:after="160" w:line="256" w:lineRule="auto"/>
            <w:jc w:val="center"/>
            <w:rPr>
              <w:rFonts w:ascii="Calibri" w:eastAsia="Times New Roman" w:hAnsi="Calibri"/>
              <w:sz w:val="20"/>
              <w:szCs w:val="20"/>
              <w:lang w:eastAsia="en-US"/>
            </w:rPr>
          </w:pPr>
        </w:p>
      </w:tc>
    </w:tr>
  </w:tbl>
  <w:p w:rsidR="00D44100" w:rsidRDefault="00823D5D">
    <w:pPr>
      <w:pStyle w:val="Nagwek"/>
      <w:rPr>
        <w:lang w:val="pl-PL"/>
      </w:rPr>
    </w:pPr>
    <w:r>
      <w:rPr>
        <w:noProof/>
        <w:lang w:val="pl-PL" w:eastAsia="pl-PL"/>
      </w:rPr>
      <w:drawing>
        <wp:anchor distT="0" distB="0" distL="114300" distR="114300" simplePos="0" relativeHeight="251658240" behindDoc="0" locked="0" layoutInCell="1" allowOverlap="1" wp14:anchorId="59CD166A" wp14:editId="2BE1BC26">
          <wp:simplePos x="0" y="0"/>
          <wp:positionH relativeFrom="margin">
            <wp:posOffset>-121285</wp:posOffset>
          </wp:positionH>
          <wp:positionV relativeFrom="margin">
            <wp:posOffset>-535305</wp:posOffset>
          </wp:positionV>
          <wp:extent cx="2089785" cy="474980"/>
          <wp:effectExtent l="0" t="0" r="0" b="0"/>
          <wp:wrapSquare wrapText="bothSides"/>
          <wp:docPr id="1" name="Obraz 1" descr="Tytuł: Obraz 1 — opis: Logo Województwa Mał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Tytuł: Obraz 1 — opis: Logo Województwa Małopolskie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7301" t="-34921" r="-6573" b="-34694"/>
                  <a:stretch>
                    <a:fillRect/>
                  </a:stretch>
                </pic:blipFill>
                <pic:spPr bwMode="auto">
                  <a:xfrm>
                    <a:off x="0" y="0"/>
                    <a:ext cx="2089785" cy="4749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1673A5" w:rsidRDefault="001673A5" w:rsidP="001673A5">
    <w:pPr>
      <w:pStyle w:val="Nagwek"/>
      <w:jc w:val="center"/>
    </w:pPr>
  </w:p>
  <w:p w:rsidR="001673A5" w:rsidRDefault="001673A5">
    <w:pPr>
      <w:pStyle w:val="Nagwek"/>
      <w:rPr>
        <w:lang w:val="pl-PL"/>
      </w:rPr>
    </w:pPr>
  </w:p>
  <w:p w:rsidR="001673A5" w:rsidRPr="001673A5" w:rsidRDefault="001673A5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567"/>
        </w:tabs>
        <w:ind w:left="567" w:hanging="283"/>
      </w:p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lowerLetter"/>
      <w:lvlText w:val="%4)"/>
      <w:lvlJc w:val="left"/>
      <w:pPr>
        <w:tabs>
          <w:tab w:val="num" w:pos="1134"/>
        </w:tabs>
        <w:ind w:left="1134" w:hanging="283"/>
      </w:pPr>
    </w:lvl>
    <w:lvl w:ilvl="4">
      <w:start w:val="1"/>
      <w:numFmt w:val="lowerLetter"/>
      <w:lvlText w:val="%5)"/>
      <w:lvlJc w:val="left"/>
      <w:pPr>
        <w:tabs>
          <w:tab w:val="num" w:pos="1417"/>
        </w:tabs>
        <w:ind w:left="1417" w:hanging="283"/>
      </w:pPr>
    </w:lvl>
    <w:lvl w:ilvl="5">
      <w:start w:val="1"/>
      <w:numFmt w:val="lowerLetter"/>
      <w:lvlText w:val="%6)"/>
      <w:lvlJc w:val="left"/>
      <w:pPr>
        <w:tabs>
          <w:tab w:val="num" w:pos="1701"/>
        </w:tabs>
        <w:ind w:left="1701" w:hanging="283"/>
      </w:pPr>
    </w:lvl>
    <w:lvl w:ilvl="6">
      <w:start w:val="1"/>
      <w:numFmt w:val="lowerLetter"/>
      <w:lvlText w:val="%7)"/>
      <w:lvlJc w:val="left"/>
      <w:pPr>
        <w:tabs>
          <w:tab w:val="num" w:pos="1984"/>
        </w:tabs>
        <w:ind w:left="1984" w:hanging="283"/>
      </w:pPr>
    </w:lvl>
    <w:lvl w:ilvl="7">
      <w:start w:val="1"/>
      <w:numFmt w:val="lowerLetter"/>
      <w:lvlText w:val="%8)"/>
      <w:lvlJc w:val="left"/>
      <w:pPr>
        <w:tabs>
          <w:tab w:val="num" w:pos="2268"/>
        </w:tabs>
        <w:ind w:left="2268" w:hanging="283"/>
      </w:pPr>
    </w:lvl>
    <w:lvl w:ilvl="8">
      <w:start w:val="1"/>
      <w:numFmt w:val="lowerLetter"/>
      <w:lvlText w:val="%9)"/>
      <w:lvlJc w:val="left"/>
      <w:pPr>
        <w:tabs>
          <w:tab w:val="num" w:pos="2551"/>
        </w:tabs>
        <w:ind w:left="2551" w:hanging="283"/>
      </w:pPr>
    </w:lvl>
  </w:abstractNum>
  <w:abstractNum w:abstractNumId="1">
    <w:nsid w:val="00000002"/>
    <w:multiLevelType w:val="multilevel"/>
    <w:tmpl w:val="7E749F46"/>
    <w:name w:val="WW8Num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2">
    <w:nsid w:val="00000003"/>
    <w:multiLevelType w:val="multilevel"/>
    <w:tmpl w:val="A8AEB58E"/>
    <w:name w:val="WW8Num3"/>
    <w:lvl w:ilvl="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511"/>
        </w:tabs>
        <w:ind w:left="511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739"/>
        </w:tabs>
        <w:ind w:left="739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967"/>
        </w:tabs>
        <w:ind w:left="967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195"/>
        </w:tabs>
        <w:ind w:left="1195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1423"/>
        </w:tabs>
        <w:ind w:left="1423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1651"/>
        </w:tabs>
        <w:ind w:left="1651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1879"/>
        </w:tabs>
        <w:ind w:left="1879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2107"/>
        </w:tabs>
        <w:ind w:left="2107" w:hanging="283"/>
      </w:pPr>
      <w:rPr>
        <w:rFonts w:ascii="Symbol" w:hAnsi="Symbol" w:cs="StarSymbol"/>
        <w:sz w:val="18"/>
        <w:szCs w:val="18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">
    <w:nsid w:val="00000006"/>
    <w:multiLevelType w:val="multilevel"/>
    <w:tmpl w:val="FEE06E5C"/>
    <w:name w:val="WW8Num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b w:val="0"/>
      </w:rPr>
    </w:lvl>
    <w:lvl w:ilvl="2">
      <w:start w:val="1"/>
      <w:numFmt w:val="lowerLetter"/>
      <w:lvlText w:val="%3)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6">
    <w:nsid w:val="00000007"/>
    <w:multiLevelType w:val="multilevel"/>
    <w:tmpl w:val="B3740064"/>
    <w:name w:val="WW8Num7"/>
    <w:lvl w:ilvl="0">
      <w:start w:val="5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7">
    <w:nsid w:val="00000008"/>
    <w:multiLevelType w:val="multilevel"/>
    <w:tmpl w:val="00000008"/>
    <w:name w:val="WW8Num8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8">
    <w:nsid w:val="00000009"/>
    <w:multiLevelType w:val="multilevel"/>
    <w:tmpl w:val="00000009"/>
    <w:name w:val="WW8Num9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9">
    <w:nsid w:val="0000000A"/>
    <w:multiLevelType w:val="multilevel"/>
    <w:tmpl w:val="00088F7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2">
    <w:nsid w:val="00000013"/>
    <w:multiLevelType w:val="multilevel"/>
    <w:tmpl w:val="00000013"/>
    <w:name w:val="WW8Num18"/>
    <w:lvl w:ilvl="0">
      <w:start w:val="1"/>
      <w:numFmt w:val="lowerLetter"/>
      <w:lvlText w:val="%1)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>
    <w:nsid w:val="0000001C"/>
    <w:multiLevelType w:val="multilevel"/>
    <w:tmpl w:val="22521790"/>
    <w:name w:val="WW8Num2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>
    <w:nsid w:val="0000001D"/>
    <w:multiLevelType w:val="multilevel"/>
    <w:tmpl w:val="26061DAC"/>
    <w:name w:val="WW8Num29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Calibri" w:eastAsia="Times New Roman" w:hAnsi="Calibri" w:cs="Times New Roman" w:hint="default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F"/>
    <w:multiLevelType w:val="multilevel"/>
    <w:tmpl w:val="0000001F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28"/>
    <w:multiLevelType w:val="multilevel"/>
    <w:tmpl w:val="94DAFDDE"/>
    <w:name w:val="WW8Num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06B87574"/>
    <w:multiLevelType w:val="hybridMultilevel"/>
    <w:tmpl w:val="8BD27FC2"/>
    <w:lvl w:ilvl="0" w:tplc="A2DECA94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86F2DD0"/>
    <w:multiLevelType w:val="hybridMultilevel"/>
    <w:tmpl w:val="74C2939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0D7B4ECB"/>
    <w:multiLevelType w:val="hybridMultilevel"/>
    <w:tmpl w:val="DC60F8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0D8B52ED"/>
    <w:multiLevelType w:val="multilevel"/>
    <w:tmpl w:val="27FEC6AA"/>
    <w:name w:val="WW8Num10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rFonts w:hint="default"/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>
    <w:nsid w:val="0DB75BE4"/>
    <w:multiLevelType w:val="hybridMultilevel"/>
    <w:tmpl w:val="E69A41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00676B9"/>
    <w:multiLevelType w:val="hybridMultilevel"/>
    <w:tmpl w:val="8280F2F6"/>
    <w:lvl w:ilvl="0" w:tplc="B20634DA">
      <w:start w:val="1"/>
      <w:numFmt w:val="decimal"/>
      <w:lvlText w:val="%1)"/>
      <w:lvlJc w:val="right"/>
      <w:pPr>
        <w:ind w:left="1288" w:hanging="360"/>
      </w:pPr>
      <w:rPr>
        <w:rFonts w:ascii="Calibri" w:hAnsi="Calibri" w:hint="default"/>
        <w:color w:val="365F91" w:themeColor="accent1" w:themeShade="BF"/>
        <w:sz w:val="24"/>
        <w:szCs w:val="20"/>
      </w:rPr>
    </w:lvl>
    <w:lvl w:ilvl="1" w:tplc="04150011">
      <w:start w:val="1"/>
      <w:numFmt w:val="decimal"/>
      <w:lvlText w:val="%2)"/>
      <w:lvlJc w:val="left"/>
      <w:pPr>
        <w:ind w:left="2008" w:hanging="360"/>
      </w:pPr>
    </w:lvl>
    <w:lvl w:ilvl="2" w:tplc="0415001B" w:tentative="1">
      <w:start w:val="1"/>
      <w:numFmt w:val="lowerRoman"/>
      <w:lvlText w:val="%3."/>
      <w:lvlJc w:val="right"/>
      <w:pPr>
        <w:ind w:left="2728" w:hanging="180"/>
      </w:pPr>
    </w:lvl>
    <w:lvl w:ilvl="3" w:tplc="0415000F" w:tentative="1">
      <w:start w:val="1"/>
      <w:numFmt w:val="decimal"/>
      <w:lvlText w:val="%4."/>
      <w:lvlJc w:val="left"/>
      <w:pPr>
        <w:ind w:left="3448" w:hanging="360"/>
      </w:pPr>
    </w:lvl>
    <w:lvl w:ilvl="4" w:tplc="04150019" w:tentative="1">
      <w:start w:val="1"/>
      <w:numFmt w:val="lowerLetter"/>
      <w:lvlText w:val="%5."/>
      <w:lvlJc w:val="left"/>
      <w:pPr>
        <w:ind w:left="4168" w:hanging="360"/>
      </w:pPr>
    </w:lvl>
    <w:lvl w:ilvl="5" w:tplc="0415001B" w:tentative="1">
      <w:start w:val="1"/>
      <w:numFmt w:val="lowerRoman"/>
      <w:lvlText w:val="%6."/>
      <w:lvlJc w:val="right"/>
      <w:pPr>
        <w:ind w:left="4888" w:hanging="180"/>
      </w:pPr>
    </w:lvl>
    <w:lvl w:ilvl="6" w:tplc="0415000F" w:tentative="1">
      <w:start w:val="1"/>
      <w:numFmt w:val="decimal"/>
      <w:lvlText w:val="%7."/>
      <w:lvlJc w:val="left"/>
      <w:pPr>
        <w:ind w:left="5608" w:hanging="360"/>
      </w:pPr>
    </w:lvl>
    <w:lvl w:ilvl="7" w:tplc="04150019" w:tentative="1">
      <w:start w:val="1"/>
      <w:numFmt w:val="lowerLetter"/>
      <w:lvlText w:val="%8."/>
      <w:lvlJc w:val="left"/>
      <w:pPr>
        <w:ind w:left="6328" w:hanging="360"/>
      </w:pPr>
    </w:lvl>
    <w:lvl w:ilvl="8" w:tplc="0415001B" w:tentative="1">
      <w:start w:val="1"/>
      <w:numFmt w:val="lowerRoman"/>
      <w:lvlText w:val="%9."/>
      <w:lvlJc w:val="right"/>
      <w:pPr>
        <w:ind w:left="7048" w:hanging="180"/>
      </w:pPr>
    </w:lvl>
  </w:abstractNum>
  <w:abstractNum w:abstractNumId="23">
    <w:nsid w:val="157C72B3"/>
    <w:multiLevelType w:val="multilevel"/>
    <w:tmpl w:val="00088F7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1E6D7F1F"/>
    <w:multiLevelType w:val="hybridMultilevel"/>
    <w:tmpl w:val="0E9E2A96"/>
    <w:lvl w:ilvl="0" w:tplc="40E613DA">
      <w:start w:val="1"/>
      <w:numFmt w:val="lowerLetter"/>
      <w:lvlText w:val="%1)"/>
      <w:lvlJc w:val="left"/>
      <w:pPr>
        <w:ind w:left="149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23650828"/>
    <w:multiLevelType w:val="hybridMultilevel"/>
    <w:tmpl w:val="52A27728"/>
    <w:name w:val="WW8Num25"/>
    <w:lvl w:ilvl="0" w:tplc="A4B4311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28173036"/>
    <w:multiLevelType w:val="hybridMultilevel"/>
    <w:tmpl w:val="FC748A0E"/>
    <w:name w:val="WW8Num1022"/>
    <w:lvl w:ilvl="0" w:tplc="6706E7FC">
      <w:start w:val="11"/>
      <w:numFmt w:val="decimal"/>
      <w:lvlText w:val="%1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292F1ECA"/>
    <w:multiLevelType w:val="hybridMultilevel"/>
    <w:tmpl w:val="4E94E4EE"/>
    <w:name w:val="WW8Num104"/>
    <w:lvl w:ilvl="0" w:tplc="14264AB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5DECB994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28">
    <w:nsid w:val="2A4D13A9"/>
    <w:multiLevelType w:val="hybridMultilevel"/>
    <w:tmpl w:val="D52ECF46"/>
    <w:name w:val="WW8Num105"/>
    <w:lvl w:ilvl="0" w:tplc="694AC71E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2FF61F22"/>
    <w:multiLevelType w:val="hybridMultilevel"/>
    <w:tmpl w:val="398862A2"/>
    <w:lvl w:ilvl="0" w:tplc="CB980E9E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0">
    <w:nsid w:val="337A0CDB"/>
    <w:multiLevelType w:val="hybridMultilevel"/>
    <w:tmpl w:val="06A08986"/>
    <w:lvl w:ilvl="0" w:tplc="3A982700">
      <w:start w:val="1"/>
      <w:numFmt w:val="lowerLetter"/>
      <w:lvlText w:val="%1)"/>
      <w:lvlJc w:val="right"/>
      <w:pPr>
        <w:ind w:left="720" w:hanging="360"/>
      </w:pPr>
      <w:rPr>
        <w:rFonts w:ascii="Calibri" w:hAnsi="Calibri" w:hint="default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3EA5782"/>
    <w:multiLevelType w:val="hybridMultilevel"/>
    <w:tmpl w:val="B940476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4EC0898"/>
    <w:multiLevelType w:val="hybridMultilevel"/>
    <w:tmpl w:val="A456F7C0"/>
    <w:lvl w:ilvl="0" w:tplc="2CECA0C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90C3DD8"/>
    <w:multiLevelType w:val="hybridMultilevel"/>
    <w:tmpl w:val="881E64B8"/>
    <w:lvl w:ilvl="0" w:tplc="8B48EE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3ED83074"/>
    <w:multiLevelType w:val="hybridMultilevel"/>
    <w:tmpl w:val="37A62886"/>
    <w:name w:val="WW8Num5125"/>
    <w:lvl w:ilvl="0" w:tplc="970AFF30">
      <w:start w:val="9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0C16024"/>
    <w:multiLevelType w:val="hybridMultilevel"/>
    <w:tmpl w:val="828819E4"/>
    <w:name w:val="WW8Num103"/>
    <w:lvl w:ilvl="0" w:tplc="AFD4C4D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4234038C"/>
    <w:multiLevelType w:val="hybridMultilevel"/>
    <w:tmpl w:val="A7DC3B9A"/>
    <w:lvl w:ilvl="0" w:tplc="FE9C72C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>
    <w:nsid w:val="42FF6DF4"/>
    <w:multiLevelType w:val="hybridMultilevel"/>
    <w:tmpl w:val="7FBCC768"/>
    <w:lvl w:ilvl="0" w:tplc="0415000F">
      <w:start w:val="1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341566B"/>
    <w:multiLevelType w:val="hybridMultilevel"/>
    <w:tmpl w:val="06927960"/>
    <w:lvl w:ilvl="0" w:tplc="88D86F62">
      <w:start w:val="2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  <w:b w:val="0"/>
        <w:color w:val="000000"/>
      </w:rPr>
    </w:lvl>
    <w:lvl w:ilvl="1" w:tplc="731A238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7461456"/>
    <w:multiLevelType w:val="hybridMultilevel"/>
    <w:tmpl w:val="16DE8A2E"/>
    <w:lvl w:ilvl="0" w:tplc="EDB6EA6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0">
    <w:nsid w:val="48385C57"/>
    <w:multiLevelType w:val="hybridMultilevel"/>
    <w:tmpl w:val="0598173C"/>
    <w:name w:val="WW8Num102"/>
    <w:lvl w:ilvl="0" w:tplc="5552A2A0">
      <w:start w:val="1"/>
      <w:numFmt w:val="lowerLetter"/>
      <w:lvlText w:val="%1)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/>
      </w:rPr>
    </w:lvl>
    <w:lvl w:ilvl="1" w:tplc="D1264A86">
      <w:start w:val="1"/>
      <w:numFmt w:val="lowerLetter"/>
      <w:lvlText w:val="%2)"/>
      <w:lvlJc w:val="left"/>
      <w:pPr>
        <w:tabs>
          <w:tab w:val="num" w:pos="1070"/>
        </w:tabs>
        <w:ind w:left="1070" w:hanging="360"/>
      </w:pPr>
      <w:rPr>
        <w:rFonts w:ascii="Calibri" w:eastAsia="Times New Roman" w:hAnsi="Calibri" w:cs="Times New Roman" w:hint="default"/>
        <w:sz w:val="22"/>
        <w:szCs w:val="22"/>
      </w:rPr>
    </w:lvl>
    <w:lvl w:ilvl="2" w:tplc="64A6A99E">
      <w:start w:val="10"/>
      <w:numFmt w:val="decimal"/>
      <w:lvlText w:val="%3."/>
      <w:lvlJc w:val="left"/>
      <w:pPr>
        <w:tabs>
          <w:tab w:val="num" w:pos="3420"/>
        </w:tabs>
        <w:ind w:left="342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41">
    <w:nsid w:val="4DB859E1"/>
    <w:multiLevelType w:val="hybridMultilevel"/>
    <w:tmpl w:val="EDC069A6"/>
    <w:lvl w:ilvl="0" w:tplc="A53463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4E2A6DDD"/>
    <w:multiLevelType w:val="multilevel"/>
    <w:tmpl w:val="F1C81D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  <w:sz w:val="22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50272422"/>
    <w:multiLevelType w:val="multilevel"/>
    <w:tmpl w:val="00088F7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2."/>
      <w:lvlJc w:val="left"/>
      <w:pPr>
        <w:tabs>
          <w:tab w:val="num" w:pos="1363"/>
        </w:tabs>
        <w:ind w:left="1363" w:hanging="283"/>
      </w:pPr>
      <w:rPr>
        <w:color w:val="auto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Calibri" w:eastAsia="Times New Roman" w:hAnsi="Calibri" w:cs="Times New Roman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55585436"/>
    <w:multiLevelType w:val="hybridMultilevel"/>
    <w:tmpl w:val="06A08986"/>
    <w:lvl w:ilvl="0" w:tplc="3A982700">
      <w:start w:val="1"/>
      <w:numFmt w:val="lowerLetter"/>
      <w:lvlText w:val="%1)"/>
      <w:lvlJc w:val="right"/>
      <w:pPr>
        <w:ind w:left="720" w:hanging="360"/>
      </w:pPr>
      <w:rPr>
        <w:rFonts w:ascii="Calibri" w:hAnsi="Calibri" w:hint="default"/>
        <w:color w:val="auto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6C80DB0"/>
    <w:multiLevelType w:val="hybridMultilevel"/>
    <w:tmpl w:val="9C5C21E2"/>
    <w:name w:val="WW8Num18223"/>
    <w:lvl w:ilvl="0" w:tplc="BE64770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A730599E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78C5AC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D6827A0">
      <w:start w:val="6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57355D9D"/>
    <w:multiLevelType w:val="hybridMultilevel"/>
    <w:tmpl w:val="3A82DDA0"/>
    <w:lvl w:ilvl="0" w:tplc="477E2C3C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5C630164"/>
    <w:multiLevelType w:val="hybridMultilevel"/>
    <w:tmpl w:val="DB38A8D4"/>
    <w:name w:val="WW8Num10242"/>
    <w:lvl w:ilvl="0" w:tplc="9114320C">
      <w:start w:val="1"/>
      <w:numFmt w:val="lowerLetter"/>
      <w:lvlText w:val="%1)"/>
      <w:lvlJc w:val="left"/>
      <w:pPr>
        <w:tabs>
          <w:tab w:val="num" w:pos="6137"/>
        </w:tabs>
        <w:ind w:left="6137" w:hanging="360"/>
      </w:pPr>
      <w:rPr>
        <w:rFonts w:hint="default"/>
        <w:b w:val="0"/>
        <w:sz w:val="20"/>
        <w:szCs w:val="20"/>
      </w:rPr>
    </w:lvl>
    <w:lvl w:ilvl="1" w:tplc="4D9A7974">
      <w:start w:val="1"/>
      <w:numFmt w:val="lowerLetter"/>
      <w:lvlText w:val="%2)"/>
      <w:lvlJc w:val="left"/>
      <w:pPr>
        <w:tabs>
          <w:tab w:val="num" w:pos="1866"/>
        </w:tabs>
        <w:ind w:left="1866" w:hanging="360"/>
      </w:pPr>
      <w:rPr>
        <w:rFonts w:hint="default"/>
        <w:b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48">
    <w:nsid w:val="620525CB"/>
    <w:multiLevelType w:val="hybridMultilevel"/>
    <w:tmpl w:val="3920CF96"/>
    <w:lvl w:ilvl="0" w:tplc="28A2211C">
      <w:start w:val="1"/>
      <w:numFmt w:val="lowerLetter"/>
      <w:lvlText w:val="%1)"/>
      <w:lvlJc w:val="left"/>
      <w:pPr>
        <w:tabs>
          <w:tab w:val="num" w:pos="1867"/>
        </w:tabs>
        <w:ind w:left="1867" w:hanging="360"/>
      </w:pPr>
      <w:rPr>
        <w:rFonts w:hint="default"/>
      </w:rPr>
    </w:lvl>
    <w:lvl w:ilvl="1" w:tplc="2CECA0CC">
      <w:start w:val="1"/>
      <w:numFmt w:val="lowerLetter"/>
      <w:lvlText w:val="%2)"/>
      <w:lvlJc w:val="left"/>
      <w:pPr>
        <w:tabs>
          <w:tab w:val="num" w:pos="1867"/>
        </w:tabs>
        <w:ind w:left="1867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87"/>
        </w:tabs>
        <w:ind w:left="258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7"/>
        </w:tabs>
        <w:ind w:left="33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7"/>
        </w:tabs>
        <w:ind w:left="40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7"/>
        </w:tabs>
        <w:ind w:left="47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7"/>
        </w:tabs>
        <w:ind w:left="54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7"/>
        </w:tabs>
        <w:ind w:left="61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7"/>
        </w:tabs>
        <w:ind w:left="6907" w:hanging="180"/>
      </w:pPr>
    </w:lvl>
  </w:abstractNum>
  <w:abstractNum w:abstractNumId="49">
    <w:nsid w:val="623C57BE"/>
    <w:multiLevelType w:val="hybridMultilevel"/>
    <w:tmpl w:val="CD20C17E"/>
    <w:lvl w:ilvl="0" w:tplc="7658A016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0">
    <w:nsid w:val="65B402B8"/>
    <w:multiLevelType w:val="hybridMultilevel"/>
    <w:tmpl w:val="32E27EEA"/>
    <w:name w:val="WW8Num1023"/>
    <w:lvl w:ilvl="0" w:tplc="4F04AF82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Calibri" w:eastAsia="Times New Roman" w:hAnsi="Calibri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68FE27C9"/>
    <w:multiLevelType w:val="hybridMultilevel"/>
    <w:tmpl w:val="F9F6EACC"/>
    <w:lvl w:ilvl="0" w:tplc="4CE6836A">
      <w:start w:val="1"/>
      <w:numFmt w:val="upperRoman"/>
      <w:lvlText w:val="%1."/>
      <w:lvlJc w:val="left"/>
      <w:pPr>
        <w:ind w:left="1080" w:hanging="720"/>
      </w:pPr>
      <w:rPr>
        <w:rFonts w:hint="default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A97608F"/>
    <w:multiLevelType w:val="multilevel"/>
    <w:tmpl w:val="F9CA3E0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hint="default"/>
      </w:rPr>
    </w:lvl>
  </w:abstractNum>
  <w:abstractNum w:abstractNumId="53">
    <w:nsid w:val="6BE80224"/>
    <w:multiLevelType w:val="hybridMultilevel"/>
    <w:tmpl w:val="88886768"/>
    <w:lvl w:ilvl="0" w:tplc="FFE8EA2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4">
    <w:nsid w:val="6DD609FA"/>
    <w:multiLevelType w:val="multilevel"/>
    <w:tmpl w:val="7E749F4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55">
    <w:nsid w:val="711E6AC8"/>
    <w:multiLevelType w:val="hybridMultilevel"/>
    <w:tmpl w:val="7E6C752A"/>
    <w:name w:val="WW8Num182"/>
    <w:lvl w:ilvl="0" w:tplc="C08416B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6">
    <w:nsid w:val="72D53387"/>
    <w:multiLevelType w:val="hybridMultilevel"/>
    <w:tmpl w:val="00E47BDC"/>
    <w:lvl w:ilvl="0" w:tplc="629A116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6A67792">
      <w:start w:val="3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>
    <w:nsid w:val="737B7621"/>
    <w:multiLevelType w:val="hybridMultilevel"/>
    <w:tmpl w:val="4D0E6EA6"/>
    <w:name w:val="WW8Num123"/>
    <w:lvl w:ilvl="0" w:tplc="597A0786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ascii="Calibri" w:hAnsi="Calibr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74B352AE"/>
    <w:multiLevelType w:val="hybridMultilevel"/>
    <w:tmpl w:val="2A5425CE"/>
    <w:lvl w:ilvl="0" w:tplc="04150011">
      <w:start w:val="1"/>
      <w:numFmt w:val="decimal"/>
      <w:lvlText w:val="%1)"/>
      <w:lvlJc w:val="left"/>
      <w:pPr>
        <w:ind w:left="2008" w:hanging="360"/>
      </w:pPr>
    </w:lvl>
    <w:lvl w:ilvl="1" w:tplc="04150019" w:tentative="1">
      <w:start w:val="1"/>
      <w:numFmt w:val="lowerLetter"/>
      <w:lvlText w:val="%2."/>
      <w:lvlJc w:val="left"/>
      <w:pPr>
        <w:ind w:left="2728" w:hanging="360"/>
      </w:pPr>
    </w:lvl>
    <w:lvl w:ilvl="2" w:tplc="0415001B" w:tentative="1">
      <w:start w:val="1"/>
      <w:numFmt w:val="lowerRoman"/>
      <w:lvlText w:val="%3."/>
      <w:lvlJc w:val="right"/>
      <w:pPr>
        <w:ind w:left="3448" w:hanging="180"/>
      </w:pPr>
    </w:lvl>
    <w:lvl w:ilvl="3" w:tplc="0415000F" w:tentative="1">
      <w:start w:val="1"/>
      <w:numFmt w:val="decimal"/>
      <w:lvlText w:val="%4."/>
      <w:lvlJc w:val="left"/>
      <w:pPr>
        <w:ind w:left="4168" w:hanging="360"/>
      </w:pPr>
    </w:lvl>
    <w:lvl w:ilvl="4" w:tplc="04150019" w:tentative="1">
      <w:start w:val="1"/>
      <w:numFmt w:val="lowerLetter"/>
      <w:lvlText w:val="%5."/>
      <w:lvlJc w:val="left"/>
      <w:pPr>
        <w:ind w:left="4888" w:hanging="360"/>
      </w:pPr>
    </w:lvl>
    <w:lvl w:ilvl="5" w:tplc="0415001B" w:tentative="1">
      <w:start w:val="1"/>
      <w:numFmt w:val="lowerRoman"/>
      <w:lvlText w:val="%6."/>
      <w:lvlJc w:val="right"/>
      <w:pPr>
        <w:ind w:left="5608" w:hanging="180"/>
      </w:pPr>
    </w:lvl>
    <w:lvl w:ilvl="6" w:tplc="0415000F" w:tentative="1">
      <w:start w:val="1"/>
      <w:numFmt w:val="decimal"/>
      <w:lvlText w:val="%7."/>
      <w:lvlJc w:val="left"/>
      <w:pPr>
        <w:ind w:left="6328" w:hanging="360"/>
      </w:pPr>
    </w:lvl>
    <w:lvl w:ilvl="7" w:tplc="04150019" w:tentative="1">
      <w:start w:val="1"/>
      <w:numFmt w:val="lowerLetter"/>
      <w:lvlText w:val="%8."/>
      <w:lvlJc w:val="left"/>
      <w:pPr>
        <w:ind w:left="7048" w:hanging="360"/>
      </w:pPr>
    </w:lvl>
    <w:lvl w:ilvl="8" w:tplc="0415001B" w:tentative="1">
      <w:start w:val="1"/>
      <w:numFmt w:val="lowerRoman"/>
      <w:lvlText w:val="%9."/>
      <w:lvlJc w:val="right"/>
      <w:pPr>
        <w:ind w:left="7768" w:hanging="180"/>
      </w:pPr>
    </w:lvl>
  </w:abstractNum>
  <w:abstractNum w:abstractNumId="59">
    <w:nsid w:val="78FC2949"/>
    <w:multiLevelType w:val="hybridMultilevel"/>
    <w:tmpl w:val="34D8B906"/>
    <w:name w:val="WW8Num1024"/>
    <w:lvl w:ilvl="0" w:tplc="69C066CC">
      <w:start w:val="1"/>
      <w:numFmt w:val="lowerLetter"/>
      <w:lvlText w:val="%1)"/>
      <w:lvlJc w:val="left"/>
      <w:pPr>
        <w:tabs>
          <w:tab w:val="num" w:pos="6137"/>
        </w:tabs>
        <w:ind w:left="6137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60">
    <w:nsid w:val="7B485806"/>
    <w:multiLevelType w:val="hybridMultilevel"/>
    <w:tmpl w:val="2AA08314"/>
    <w:lvl w:ilvl="0" w:tplc="629A116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>
    <w:nsid w:val="7EB36D98"/>
    <w:multiLevelType w:val="hybridMultilevel"/>
    <w:tmpl w:val="86E46362"/>
    <w:lvl w:ilvl="0" w:tplc="FA8EDA4C">
      <w:start w:val="1"/>
      <w:numFmt w:val="decimal"/>
      <w:lvlText w:val="%1."/>
      <w:lvlJc w:val="right"/>
      <w:pPr>
        <w:ind w:left="502" w:hanging="360"/>
      </w:pPr>
      <w:rPr>
        <w:rFonts w:ascii="Calibri" w:hAnsi="Calibri" w:hint="default"/>
        <w:b w:val="0"/>
        <w:bCs w:val="0"/>
        <w:color w:val="auto"/>
        <w:sz w:val="22"/>
        <w:szCs w:val="18"/>
      </w:rPr>
    </w:lvl>
    <w:lvl w:ilvl="1" w:tplc="974E1934">
      <w:start w:val="1"/>
      <w:numFmt w:val="decimal"/>
      <w:lvlText w:val="%2)"/>
      <w:lvlJc w:val="left"/>
      <w:pPr>
        <w:ind w:left="122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9"/>
  </w:num>
  <w:num w:numId="5">
    <w:abstractNumId w:val="29"/>
  </w:num>
  <w:num w:numId="6">
    <w:abstractNumId w:val="40"/>
  </w:num>
  <w:num w:numId="7">
    <w:abstractNumId w:val="54"/>
  </w:num>
  <w:num w:numId="8">
    <w:abstractNumId w:val="28"/>
  </w:num>
  <w:num w:numId="9">
    <w:abstractNumId w:val="50"/>
  </w:num>
  <w:num w:numId="10">
    <w:abstractNumId w:val="46"/>
  </w:num>
  <w:num w:numId="11">
    <w:abstractNumId w:val="56"/>
  </w:num>
  <w:num w:numId="12">
    <w:abstractNumId w:val="60"/>
  </w:num>
  <w:num w:numId="13">
    <w:abstractNumId w:val="42"/>
  </w:num>
  <w:num w:numId="14">
    <w:abstractNumId w:val="34"/>
  </w:num>
  <w:num w:numId="15">
    <w:abstractNumId w:val="52"/>
  </w:num>
  <w:num w:numId="16">
    <w:abstractNumId w:val="47"/>
  </w:num>
  <w:num w:numId="17">
    <w:abstractNumId w:val="38"/>
  </w:num>
  <w:num w:numId="18">
    <w:abstractNumId w:val="5"/>
  </w:num>
  <w:num w:numId="19">
    <w:abstractNumId w:val="1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9"/>
  </w:num>
  <w:num w:numId="21">
    <w:abstractNumId w:val="49"/>
  </w:num>
  <w:num w:numId="22">
    <w:abstractNumId w:val="48"/>
  </w:num>
  <w:num w:numId="23">
    <w:abstractNumId w:val="32"/>
  </w:num>
  <w:num w:numId="2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31"/>
  </w:num>
  <w:num w:numId="2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53"/>
  </w:num>
  <w:num w:numId="30">
    <w:abstractNumId w:val="51"/>
  </w:num>
  <w:num w:numId="31">
    <w:abstractNumId w:val="43"/>
  </w:num>
  <w:num w:numId="32">
    <w:abstractNumId w:val="19"/>
  </w:num>
  <w:num w:numId="33">
    <w:abstractNumId w:val="41"/>
  </w:num>
  <w:num w:numId="34">
    <w:abstractNumId w:val="24"/>
  </w:num>
  <w:num w:numId="35">
    <w:abstractNumId w:val="37"/>
  </w:num>
  <w:num w:numId="36">
    <w:abstractNumId w:val="23"/>
  </w:num>
  <w:num w:numId="37">
    <w:abstractNumId w:val="17"/>
  </w:num>
  <w:num w:numId="38">
    <w:abstractNumId w:val="61"/>
  </w:num>
  <w:num w:numId="39">
    <w:abstractNumId w:val="22"/>
  </w:num>
  <w:num w:numId="40">
    <w:abstractNumId w:val="58"/>
  </w:num>
  <w:num w:numId="41">
    <w:abstractNumId w:val="30"/>
  </w:num>
  <w:num w:numId="42">
    <w:abstractNumId w:val="44"/>
  </w:num>
  <w:num w:numId="43">
    <w:abstractNumId w:val="36"/>
  </w:num>
  <w:num w:numId="44">
    <w:abstractNumId w:val="20"/>
  </w:num>
  <w:num w:numId="45">
    <w:abstractNumId w:val="3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0241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E04"/>
    <w:rsid w:val="00086DC3"/>
    <w:rsid w:val="000C6D7B"/>
    <w:rsid w:val="000D6170"/>
    <w:rsid w:val="000E479D"/>
    <w:rsid w:val="00116C47"/>
    <w:rsid w:val="001673A5"/>
    <w:rsid w:val="001D20DF"/>
    <w:rsid w:val="001D2749"/>
    <w:rsid w:val="001F7752"/>
    <w:rsid w:val="00285096"/>
    <w:rsid w:val="002A482D"/>
    <w:rsid w:val="002F7BD5"/>
    <w:rsid w:val="00327F92"/>
    <w:rsid w:val="003406E0"/>
    <w:rsid w:val="00391163"/>
    <w:rsid w:val="003973F5"/>
    <w:rsid w:val="003D1D7F"/>
    <w:rsid w:val="003E064D"/>
    <w:rsid w:val="00404BA5"/>
    <w:rsid w:val="0041003C"/>
    <w:rsid w:val="00496329"/>
    <w:rsid w:val="005156BE"/>
    <w:rsid w:val="00542465"/>
    <w:rsid w:val="005C7F3B"/>
    <w:rsid w:val="00651D2A"/>
    <w:rsid w:val="0067665D"/>
    <w:rsid w:val="00676D61"/>
    <w:rsid w:val="006F0DB6"/>
    <w:rsid w:val="00755FE5"/>
    <w:rsid w:val="00774A88"/>
    <w:rsid w:val="00790056"/>
    <w:rsid w:val="007E1EF7"/>
    <w:rsid w:val="00823D5D"/>
    <w:rsid w:val="0084485E"/>
    <w:rsid w:val="00887F56"/>
    <w:rsid w:val="008A66BD"/>
    <w:rsid w:val="008B3296"/>
    <w:rsid w:val="008C0EA6"/>
    <w:rsid w:val="009158B5"/>
    <w:rsid w:val="00924FF4"/>
    <w:rsid w:val="0093094D"/>
    <w:rsid w:val="009318C6"/>
    <w:rsid w:val="00953594"/>
    <w:rsid w:val="00A40259"/>
    <w:rsid w:val="00A63281"/>
    <w:rsid w:val="00A8071A"/>
    <w:rsid w:val="00AC206C"/>
    <w:rsid w:val="00AD6FD4"/>
    <w:rsid w:val="00B022F4"/>
    <w:rsid w:val="00B66514"/>
    <w:rsid w:val="00BB3041"/>
    <w:rsid w:val="00BE1248"/>
    <w:rsid w:val="00BF0729"/>
    <w:rsid w:val="00C04EA1"/>
    <w:rsid w:val="00C55B3C"/>
    <w:rsid w:val="00CB0727"/>
    <w:rsid w:val="00CB524E"/>
    <w:rsid w:val="00D34982"/>
    <w:rsid w:val="00D44100"/>
    <w:rsid w:val="00D77C8D"/>
    <w:rsid w:val="00D9573D"/>
    <w:rsid w:val="00D97E04"/>
    <w:rsid w:val="00DB53CD"/>
    <w:rsid w:val="00DD3850"/>
    <w:rsid w:val="00DE0E48"/>
    <w:rsid w:val="00E4650F"/>
    <w:rsid w:val="00EF10BA"/>
    <w:rsid w:val="00F1102D"/>
    <w:rsid w:val="00FB0FF5"/>
    <w:rsid w:val="00FC1852"/>
    <w:rsid w:val="00FD3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8Num12z1">
    <w:name w:val="WW8Num12z1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5z0">
    <w:name w:val="WW8Num5z0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Domylnaczcionkaakapitu1">
    <w:name w:val="Domyślna czcionka akapitu1"/>
  </w:style>
  <w:style w:type="character" w:customStyle="1" w:styleId="WW-Absatz-Standardschriftart111">
    <w:name w:val="WW-Absatz-Standardschriftart111"/>
  </w:style>
  <w:style w:type="character" w:customStyle="1" w:styleId="WW-WW8Num6z0">
    <w:name w:val="WW-WW8Num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6z01">
    <w:name w:val="WW-WW8Num6z01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6z011">
    <w:name w:val="WW-WW8Num6z011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WW-WW8Num6z0111">
    <w:name w:val="WW-WW8Num6z0111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</w:style>
  <w:style w:type="character" w:customStyle="1" w:styleId="WW8Num8z0">
    <w:name w:val="WW8Num8z0"/>
    <w:rPr>
      <w:rFonts w:ascii="Symbol" w:hAnsi="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</w:style>
  <w:style w:type="character" w:customStyle="1" w:styleId="WW-WW8Num8z0">
    <w:name w:val="WW-WW8Num8z0"/>
    <w:rPr>
      <w:rFonts w:ascii="Symbol" w:hAnsi="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</w:style>
  <w:style w:type="character" w:customStyle="1" w:styleId="WW-WW8Num8z01">
    <w:name w:val="WW-WW8Num8z01"/>
    <w:rPr>
      <w:rFonts w:ascii="Symbol" w:hAnsi="Symbol" w:cs="StarSymbol"/>
      <w:sz w:val="18"/>
      <w:szCs w:val="18"/>
    </w:rPr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Domylnaczcionkaakapitu1">
    <w:name w:val="WW-Domyślna czcionka akapitu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WW-Indeks111111111111">
    <w:name w:val="WW-Indeks111111111111"/>
    <w:basedOn w:val="Normalny"/>
    <w:pPr>
      <w:suppressLineNumbers/>
    </w:pPr>
    <w:rPr>
      <w:rFonts w:cs="Tahoma"/>
    </w:rPr>
  </w:style>
  <w:style w:type="paragraph" w:customStyle="1" w:styleId="Standard">
    <w:name w:val="Standard"/>
    <w:pPr>
      <w:widowControl w:val="0"/>
      <w:suppressAutoHyphens/>
    </w:pPr>
    <w:rPr>
      <w:sz w:val="24"/>
    </w:rPr>
  </w:style>
  <w:style w:type="paragraph" w:customStyle="1" w:styleId="WW-NormalnyWeb">
    <w:name w:val="WW-Normalny (Web)"/>
    <w:basedOn w:val="Normalny"/>
    <w:pPr>
      <w:spacing w:before="100" w:after="100"/>
    </w:p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character" w:styleId="Hipercze">
    <w:name w:val="Hyperlink"/>
    <w:rPr>
      <w:color w:val="000080"/>
      <w:u w:val="single"/>
    </w:rPr>
  </w:style>
  <w:style w:type="table" w:styleId="Tabela-Siatka">
    <w:name w:val="Table Grid"/>
    <w:basedOn w:val="Standardowy"/>
    <w:uiPriority w:val="39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a"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Teksttreci">
    <w:name w:val="Tekst treści"/>
    <w:rPr>
      <w:sz w:val="22"/>
      <w:szCs w:val="22"/>
      <w:lang w:bidi="ar-SA"/>
    </w:rPr>
  </w:style>
  <w:style w:type="paragraph" w:styleId="NormalnyWeb">
    <w:name w:val="Normal (Web)"/>
    <w:basedOn w:val="Normalny"/>
    <w:uiPriority w:val="99"/>
    <w:pPr>
      <w:widowControl/>
      <w:suppressAutoHyphens w:val="0"/>
      <w:spacing w:before="100" w:beforeAutospacing="1" w:after="119"/>
    </w:pPr>
    <w:rPr>
      <w:rFonts w:eastAsia="Times New Roman"/>
      <w:lang w:eastAsia="pl-PL"/>
    </w:rPr>
  </w:style>
  <w:style w:type="paragraph" w:customStyle="1" w:styleId="ZnakZnak1">
    <w:name w:val="Znak Znak1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txt-new1">
    <w:name w:val="txt-new1"/>
    <w:rPr>
      <w:shd w:val="clear" w:color="auto" w:fill="auto"/>
    </w:rPr>
  </w:style>
  <w:style w:type="paragraph" w:customStyle="1" w:styleId="ZnakZnak1ZnakZnakZnakZnakZnakZnak">
    <w:name w:val="Znak Znak1 Znak Znak Znak Znak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">
    <w:name w:val="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3ZnakZnak">
    <w:name w:val="Znak Znak3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link w:val="Nagwek"/>
    <w:uiPriority w:val="99"/>
    <w:rPr>
      <w:rFonts w:eastAsia="Lucida Sans Unicode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nhideWhenUsed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Pr>
      <w:rFonts w:eastAsia="Lucida Sans Unicode"/>
    </w:rPr>
  </w:style>
  <w:style w:type="character" w:styleId="Odwoanieprzypisudolnego">
    <w:name w:val="footnote reference"/>
    <w:unhideWhenUsed/>
    <w:rPr>
      <w:vertAlign w:val="superscript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5C7F3B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WW-Tekstpodstawowywcity2">
    <w:name w:val="WW-Tekst podstawowy wcięty 2"/>
    <w:basedOn w:val="Normalny"/>
    <w:rsid w:val="005C7F3B"/>
    <w:pPr>
      <w:widowControl/>
      <w:spacing w:line="100" w:lineRule="atLeast"/>
      <w:ind w:left="360"/>
      <w:jc w:val="both"/>
    </w:pPr>
    <w:rPr>
      <w:rFonts w:eastAsia="Times New Roman"/>
      <w:kern w:val="2"/>
      <w:szCs w:val="20"/>
      <w:lang w:eastAsia="pl-PL"/>
    </w:rPr>
  </w:style>
  <w:style w:type="character" w:customStyle="1" w:styleId="AkapitzlistZnak">
    <w:name w:val="Akapit z listą Znak"/>
    <w:aliases w:val="L1 Znak,Numerowanie Znak"/>
    <w:link w:val="Akapitzlist"/>
    <w:uiPriority w:val="34"/>
    <w:locked/>
    <w:rsid w:val="00651D2A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3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0">
    <w:name w:val="WW8Num4z0"/>
    <w:rPr>
      <w:rFonts w:ascii="Symbol" w:hAnsi="Symbol" w:cs="StarSymbol"/>
      <w:sz w:val="18"/>
      <w:szCs w:val="18"/>
    </w:rPr>
  </w:style>
  <w:style w:type="character" w:customStyle="1" w:styleId="WW8Num12z1">
    <w:name w:val="WW8Num12z1"/>
    <w:rPr>
      <w:rFonts w:ascii="Wingdings 2" w:hAnsi="Wingdings 2" w:cs="StarSymbol"/>
      <w:sz w:val="18"/>
      <w:szCs w:val="18"/>
    </w:rPr>
  </w:style>
  <w:style w:type="character" w:customStyle="1" w:styleId="WW8Num12z2">
    <w:name w:val="WW8Num12z2"/>
    <w:rPr>
      <w:rFonts w:ascii="StarSymbol" w:hAnsi="StarSymbol" w:cs="StarSymbol"/>
      <w:sz w:val="18"/>
      <w:szCs w:val="18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5z0">
    <w:name w:val="WW8Num5z0"/>
    <w:rPr>
      <w:rFonts w:ascii="Symbol" w:hAnsi="Symbol" w:cs="StarSymbol"/>
      <w:sz w:val="18"/>
      <w:szCs w:val="18"/>
    </w:rPr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6z0">
    <w:name w:val="WW8Num6z0"/>
    <w:rPr>
      <w:rFonts w:ascii="StarSymbol" w:hAnsi="StarSymbol" w:cs="StarSymbol"/>
      <w:sz w:val="18"/>
      <w:szCs w:val="18"/>
    </w:rPr>
  </w:style>
  <w:style w:type="character" w:customStyle="1" w:styleId="Domylnaczcionkaakapitu1">
    <w:name w:val="Domyślna czcionka akapitu1"/>
  </w:style>
  <w:style w:type="character" w:customStyle="1" w:styleId="WW-Absatz-Standardschriftart111">
    <w:name w:val="WW-Absatz-Standardschriftart111"/>
  </w:style>
  <w:style w:type="character" w:customStyle="1" w:styleId="WW-WW8Num6z0">
    <w:name w:val="WW-WW8Num6z0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</w:style>
  <w:style w:type="character" w:customStyle="1" w:styleId="WW-WW8Num6z01">
    <w:name w:val="WW-WW8Num6z01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</w:style>
  <w:style w:type="character" w:customStyle="1" w:styleId="WW-WW8Num6z011">
    <w:name w:val="WW-WW8Num6z011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</w:style>
  <w:style w:type="character" w:customStyle="1" w:styleId="WW-WW8Num6z0111">
    <w:name w:val="WW-WW8Num6z0111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</w:style>
  <w:style w:type="character" w:customStyle="1" w:styleId="WW8Num9z0">
    <w:name w:val="WW8Num9z0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</w:style>
  <w:style w:type="character" w:customStyle="1" w:styleId="WW8Num8z0">
    <w:name w:val="WW8Num8z0"/>
    <w:rPr>
      <w:rFonts w:ascii="Symbol" w:hAnsi="Symbol" w:cs="StarSymbol"/>
      <w:sz w:val="18"/>
      <w:szCs w:val="18"/>
    </w:rPr>
  </w:style>
  <w:style w:type="character" w:customStyle="1" w:styleId="WW8Num10z0">
    <w:name w:val="WW8Num10z0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</w:style>
  <w:style w:type="character" w:customStyle="1" w:styleId="WW-WW8Num8z0">
    <w:name w:val="WW-WW8Num8z0"/>
    <w:rPr>
      <w:rFonts w:ascii="Symbol" w:hAnsi="Symbol" w:cs="StarSymbol"/>
      <w:sz w:val="18"/>
      <w:szCs w:val="18"/>
    </w:rPr>
  </w:style>
  <w:style w:type="character" w:customStyle="1" w:styleId="WW-WW8Num10z0">
    <w:name w:val="WW-WW8Num10z0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</w:style>
  <w:style w:type="character" w:customStyle="1" w:styleId="WW-WW8Num8z01">
    <w:name w:val="WW-WW8Num8z01"/>
    <w:rPr>
      <w:rFonts w:ascii="Symbol" w:hAnsi="Symbol" w:cs="StarSymbol"/>
      <w:sz w:val="18"/>
      <w:szCs w:val="18"/>
    </w:rPr>
  </w:style>
  <w:style w:type="character" w:customStyle="1" w:styleId="WW-Absatz-Standardschriftart1111111111">
    <w:name w:val="WW-Absatz-Standardschriftart1111111111"/>
  </w:style>
  <w:style w:type="character" w:customStyle="1" w:styleId="WW-Absatz-Standardschriftart11111111111">
    <w:name w:val="WW-Absatz-Standardschriftart11111111111"/>
  </w:style>
  <w:style w:type="character" w:customStyle="1" w:styleId="WW-Absatz-Standardschriftart111111111111">
    <w:name w:val="WW-Absatz-Standardschriftart111111111111"/>
  </w:style>
  <w:style w:type="character" w:customStyle="1" w:styleId="WW-Domylnaczcionkaakapitu1">
    <w:name w:val="WW-Domyślna czcionka akapitu1"/>
  </w:style>
  <w:style w:type="character" w:customStyle="1" w:styleId="WW-Absatz-Standardschriftart1111111111111">
    <w:name w:val="WW-Absatz-Standardschriftart1111111111111"/>
  </w:style>
  <w:style w:type="character" w:customStyle="1" w:styleId="WW-Absatz-Standardschriftart11111111111111">
    <w:name w:val="WW-Absatz-Standardschriftart11111111111111"/>
  </w:style>
  <w:style w:type="character" w:customStyle="1" w:styleId="WW-Absatz-Standardschriftart111111111111111">
    <w:name w:val="WW-Absatz-Standardschriftart11111111111111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character" w:customStyle="1" w:styleId="WW-Znakinumeracji11">
    <w:name w:val="WW-Znaki numeracji11"/>
  </w:style>
  <w:style w:type="character" w:customStyle="1" w:styleId="WW-Znakinumeracji111">
    <w:name w:val="WW-Znaki numeracji111"/>
  </w:style>
  <w:style w:type="character" w:customStyle="1" w:styleId="WW-Znakinumeracji1111">
    <w:name w:val="WW-Znaki numeracji1111"/>
  </w:style>
  <w:style w:type="character" w:customStyle="1" w:styleId="WW-Znakinumeracji11111">
    <w:name w:val="WW-Znaki numeracji11111"/>
  </w:style>
  <w:style w:type="character" w:customStyle="1" w:styleId="WW-Znakinumeracji111111">
    <w:name w:val="WW-Znaki numeracji111111"/>
  </w:style>
  <w:style w:type="character" w:customStyle="1" w:styleId="WW-Znakinumeracji1111111">
    <w:name w:val="WW-Znaki numeracji1111111"/>
  </w:style>
  <w:style w:type="character" w:customStyle="1" w:styleId="WW-Znakinumeracji11111111">
    <w:name w:val="WW-Znaki numeracji11111111"/>
  </w:style>
  <w:style w:type="character" w:customStyle="1" w:styleId="WW-Znakinumeracji111111111">
    <w:name w:val="WW-Znaki numeracji111111111"/>
  </w:style>
  <w:style w:type="character" w:customStyle="1" w:styleId="WW-Znakinumeracji1111111111">
    <w:name w:val="WW-Znaki numeracji1111111111"/>
  </w:style>
  <w:style w:type="character" w:customStyle="1" w:styleId="WW-Znakinumeracji11111111111">
    <w:name w:val="WW-Znaki numeracji11111111111"/>
  </w:style>
  <w:style w:type="character" w:customStyle="1" w:styleId="WW-Znakinumeracji111111111111">
    <w:name w:val="WW-Znaki numeracji111111111111"/>
  </w:style>
  <w:style w:type="character" w:customStyle="1" w:styleId="WW-Znakinumeracji1111111111111">
    <w:name w:val="WW-Znaki numeracji1111111111111"/>
  </w:style>
  <w:style w:type="character" w:customStyle="1" w:styleId="WW-Znakinumeracji11111111111111">
    <w:name w:val="WW-Znaki numeracji11111111111111"/>
  </w:style>
  <w:style w:type="character" w:customStyle="1" w:styleId="Symbolewypunktowania">
    <w:name w:val="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Pr>
      <w:rFonts w:ascii="StarSymbol" w:eastAsia="StarSymbol" w:hAnsi="StarSymbol" w:cs="StarSymbol"/>
      <w:sz w:val="18"/>
      <w:szCs w:val="18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customStyle="1" w:styleId="Podpis4">
    <w:name w:val="Podpis4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3">
    <w:name w:val="Podpis3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">
    <w:name w:val="WW-Indeks"/>
    <w:basedOn w:val="Normalny"/>
    <w:pPr>
      <w:suppressLineNumbers/>
    </w:pPr>
    <w:rPr>
      <w:rFonts w:cs="Tahoma"/>
    </w:rPr>
  </w:style>
  <w:style w:type="paragraph" w:customStyle="1" w:styleId="WW-Podpis1">
    <w:name w:val="WW-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">
    <w:name w:val="WW-Indeks1"/>
    <w:basedOn w:val="Normalny"/>
    <w:pPr>
      <w:suppressLineNumbers/>
    </w:pPr>
    <w:rPr>
      <w:rFonts w:cs="Tahoma"/>
    </w:rPr>
  </w:style>
  <w:style w:type="paragraph" w:customStyle="1" w:styleId="WW-Podpis11">
    <w:name w:val="WW-Podpis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">
    <w:name w:val="WW-Indeks11"/>
    <w:basedOn w:val="Normalny"/>
    <w:pPr>
      <w:suppressLineNumbers/>
    </w:pPr>
    <w:rPr>
      <w:rFonts w:cs="Tahoma"/>
    </w:rPr>
  </w:style>
  <w:style w:type="paragraph" w:customStyle="1" w:styleId="WW-Podpis111">
    <w:name w:val="WW-Podpis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">
    <w:name w:val="WW-Indeks111"/>
    <w:basedOn w:val="Normalny"/>
    <w:pPr>
      <w:suppressLineNumbers/>
    </w:pPr>
    <w:rPr>
      <w:rFonts w:cs="Tahoma"/>
    </w:rPr>
  </w:style>
  <w:style w:type="paragraph" w:customStyle="1" w:styleId="Podpis2">
    <w:name w:val="Podpis2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Podpis1111">
    <w:name w:val="WW-Podpis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">
    <w:name w:val="WW-Indeks1111"/>
    <w:basedOn w:val="Normalny"/>
    <w:pPr>
      <w:suppressLineNumbers/>
    </w:pPr>
    <w:rPr>
      <w:rFonts w:cs="Tahoma"/>
    </w:rPr>
  </w:style>
  <w:style w:type="paragraph" w:customStyle="1" w:styleId="WW-Podpis11111">
    <w:name w:val="WW-Podpis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">
    <w:name w:val="WW-Indeks11111"/>
    <w:basedOn w:val="Normalny"/>
    <w:pPr>
      <w:suppressLineNumbers/>
    </w:pPr>
    <w:rPr>
      <w:rFonts w:cs="Tahoma"/>
    </w:rPr>
  </w:style>
  <w:style w:type="paragraph" w:customStyle="1" w:styleId="WW-Podpis111111">
    <w:name w:val="WW-Podpis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">
    <w:name w:val="WW-Indeks111111"/>
    <w:basedOn w:val="Normalny"/>
    <w:pPr>
      <w:suppressLineNumbers/>
    </w:pPr>
    <w:rPr>
      <w:rFonts w:cs="Tahoma"/>
    </w:rPr>
  </w:style>
  <w:style w:type="paragraph" w:customStyle="1" w:styleId="WW-Podpis1111111">
    <w:name w:val="WW-Podpis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">
    <w:name w:val="WW-Indeks1111111"/>
    <w:basedOn w:val="Normalny"/>
    <w:pPr>
      <w:suppressLineNumbers/>
    </w:pPr>
    <w:rPr>
      <w:rFonts w:cs="Tahoma"/>
    </w:rPr>
  </w:style>
  <w:style w:type="paragraph" w:customStyle="1" w:styleId="WW-Podpis11111111">
    <w:name w:val="WW-Podpis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">
    <w:name w:val="WW-Indeks11111111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">
    <w:name w:val="WW-Indeks111111111"/>
    <w:basedOn w:val="Normalny"/>
    <w:pPr>
      <w:suppressLineNumbers/>
    </w:pPr>
    <w:rPr>
      <w:rFonts w:cs="Tahoma"/>
    </w:rPr>
  </w:style>
  <w:style w:type="paragraph" w:customStyle="1" w:styleId="WW-Podpis111111111">
    <w:name w:val="WW-Podpis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">
    <w:name w:val="WW-Indeks1111111111"/>
    <w:basedOn w:val="Normalny"/>
    <w:pPr>
      <w:suppressLineNumbers/>
    </w:pPr>
    <w:rPr>
      <w:rFonts w:cs="Tahoma"/>
    </w:rPr>
  </w:style>
  <w:style w:type="paragraph" w:customStyle="1" w:styleId="WW-Podpis1111111111">
    <w:name w:val="WW-Podpis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WW-Indeks11111111111">
    <w:name w:val="WW-Indeks11111111111"/>
    <w:basedOn w:val="Normalny"/>
    <w:pPr>
      <w:suppressLineNumbers/>
    </w:pPr>
    <w:rPr>
      <w:rFonts w:cs="Tahoma"/>
    </w:rPr>
  </w:style>
  <w:style w:type="paragraph" w:customStyle="1" w:styleId="WW-Podpis11111111111">
    <w:name w:val="WW-Podpis11111111111"/>
    <w:basedOn w:val="Normalny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styleId="Stopka">
    <w:name w:val="footer"/>
    <w:basedOn w:val="Normalny"/>
    <w:pPr>
      <w:suppressLineNumbers/>
      <w:tabs>
        <w:tab w:val="center" w:pos="4818"/>
        <w:tab w:val="right" w:pos="9637"/>
      </w:tabs>
    </w:pPr>
  </w:style>
  <w:style w:type="paragraph" w:customStyle="1" w:styleId="WW-Indeks111111111111">
    <w:name w:val="WW-Indeks111111111111"/>
    <w:basedOn w:val="Normalny"/>
    <w:pPr>
      <w:suppressLineNumbers/>
    </w:pPr>
    <w:rPr>
      <w:rFonts w:cs="Tahoma"/>
    </w:rPr>
  </w:style>
  <w:style w:type="paragraph" w:customStyle="1" w:styleId="Standard">
    <w:name w:val="Standard"/>
    <w:pPr>
      <w:widowControl w:val="0"/>
      <w:suppressAutoHyphens/>
    </w:pPr>
    <w:rPr>
      <w:sz w:val="24"/>
    </w:rPr>
  </w:style>
  <w:style w:type="paragraph" w:customStyle="1" w:styleId="WW-NormalnyWeb">
    <w:name w:val="WW-Normalny (Web)"/>
    <w:basedOn w:val="Normalny"/>
    <w:pPr>
      <w:spacing w:before="100" w:after="100"/>
    </w:pPr>
  </w:style>
  <w:style w:type="paragraph" w:customStyle="1" w:styleId="ust">
    <w:name w:val="ust"/>
    <w:pPr>
      <w:suppressAutoHyphens/>
      <w:spacing w:before="60" w:after="60"/>
      <w:ind w:left="426" w:hanging="284"/>
      <w:jc w:val="both"/>
    </w:pPr>
    <w:rPr>
      <w:sz w:val="24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WW-Zawartotabeli11">
    <w:name w:val="WW-Zawartość tabeli11"/>
    <w:basedOn w:val="Tekstpodstawowy"/>
    <w:pPr>
      <w:suppressLineNumbers/>
    </w:pPr>
  </w:style>
  <w:style w:type="paragraph" w:customStyle="1" w:styleId="WW-Zawartotabeli111">
    <w:name w:val="WW-Zawartość tabeli111"/>
    <w:basedOn w:val="Tekstpodstawowy"/>
    <w:pPr>
      <w:suppressLineNumbers/>
    </w:pPr>
  </w:style>
  <w:style w:type="paragraph" w:customStyle="1" w:styleId="WW-Zawartotabeli1111">
    <w:name w:val="WW-Zawartość tabeli1111"/>
    <w:basedOn w:val="Tekstpodstawowy"/>
    <w:pPr>
      <w:suppressLineNumbers/>
    </w:pPr>
  </w:style>
  <w:style w:type="paragraph" w:customStyle="1" w:styleId="WW-Zawartotabeli11111">
    <w:name w:val="WW-Zawartość tabeli1111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pPr>
      <w:jc w:val="center"/>
    </w:pPr>
    <w:rPr>
      <w:b/>
      <w:bCs/>
      <w:i/>
      <w:iCs/>
    </w:rPr>
  </w:style>
  <w:style w:type="character" w:styleId="Hipercze">
    <w:name w:val="Hyperlink"/>
    <w:rPr>
      <w:color w:val="000080"/>
      <w:u w:val="single"/>
    </w:rPr>
  </w:style>
  <w:style w:type="table" w:styleId="Tabela-Siatka">
    <w:name w:val="Table Grid"/>
    <w:basedOn w:val="Standardowy"/>
    <w:uiPriority w:val="39"/>
    <w:pPr>
      <w:widowControl w:val="0"/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  <w:rPr>
      <w:lang w:val="x-none"/>
    </w:r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customStyle="1" w:styleId="a"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Teksttreci">
    <w:name w:val="Tekst treści"/>
    <w:rPr>
      <w:sz w:val="22"/>
      <w:szCs w:val="22"/>
      <w:lang w:bidi="ar-SA"/>
    </w:rPr>
  </w:style>
  <w:style w:type="paragraph" w:styleId="NormalnyWeb">
    <w:name w:val="Normal (Web)"/>
    <w:basedOn w:val="Normalny"/>
    <w:uiPriority w:val="99"/>
    <w:pPr>
      <w:widowControl/>
      <w:suppressAutoHyphens w:val="0"/>
      <w:spacing w:before="100" w:beforeAutospacing="1" w:after="119"/>
    </w:pPr>
    <w:rPr>
      <w:rFonts w:eastAsia="Times New Roman"/>
      <w:lang w:eastAsia="pl-PL"/>
    </w:rPr>
  </w:style>
  <w:style w:type="paragraph" w:customStyle="1" w:styleId="ZnakZnak1">
    <w:name w:val="Znak Znak1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customStyle="1" w:styleId="txt-new1">
    <w:name w:val="txt-new1"/>
    <w:rPr>
      <w:shd w:val="clear" w:color="auto" w:fill="auto"/>
    </w:rPr>
  </w:style>
  <w:style w:type="paragraph" w:customStyle="1" w:styleId="ZnakZnak1ZnakZnakZnakZnakZnakZnak">
    <w:name w:val="Znak Znak1 Znak Znak Znak Znak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">
    <w:name w:val="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1ZnakZnak">
    <w:name w:val="Znak Znak1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ZnakZnak3ZnakZnak">
    <w:name w:val="Znak Znak3 Znak Znak"/>
    <w:basedOn w:val="Normalny"/>
    <w:pPr>
      <w:widowControl/>
      <w:suppressAutoHyphens w:val="0"/>
      <w:spacing w:after="160" w:line="240" w:lineRule="exact"/>
    </w:pPr>
    <w:rPr>
      <w:rFonts w:ascii="Tahoma" w:eastAsia="Times New Roman" w:hAnsi="Tahoma"/>
      <w:sz w:val="20"/>
      <w:szCs w:val="20"/>
      <w:lang w:val="en-US" w:eastAsia="en-US"/>
    </w:rPr>
  </w:style>
  <w:style w:type="character" w:styleId="Pogrubienie">
    <w:name w:val="Strong"/>
    <w:qFormat/>
    <w:rPr>
      <w:b/>
      <w:bCs/>
    </w:rPr>
  </w:style>
  <w:style w:type="character" w:customStyle="1" w:styleId="NagwekZnak">
    <w:name w:val="Nagłówek Znak"/>
    <w:link w:val="Nagwek"/>
    <w:uiPriority w:val="99"/>
    <w:rPr>
      <w:rFonts w:eastAsia="Lucida Sans Unicode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nhideWhenUsed/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rPr>
      <w:rFonts w:eastAsia="Lucida Sans Unicode"/>
    </w:rPr>
  </w:style>
  <w:style w:type="character" w:styleId="Odwoanieprzypisudolnego">
    <w:name w:val="footnote reference"/>
    <w:unhideWhenUsed/>
    <w:rPr>
      <w:vertAlign w:val="superscript"/>
    </w:rPr>
  </w:style>
  <w:style w:type="paragraph" w:styleId="Akapitzlist">
    <w:name w:val="List Paragraph"/>
    <w:aliases w:val="L1,Numerowanie"/>
    <w:basedOn w:val="Normalny"/>
    <w:link w:val="AkapitzlistZnak"/>
    <w:uiPriority w:val="34"/>
    <w:qFormat/>
    <w:rsid w:val="005C7F3B"/>
    <w:pPr>
      <w:widowControl/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WW-Tekstpodstawowywcity2">
    <w:name w:val="WW-Tekst podstawowy wcięty 2"/>
    <w:basedOn w:val="Normalny"/>
    <w:rsid w:val="005C7F3B"/>
    <w:pPr>
      <w:widowControl/>
      <w:spacing w:line="100" w:lineRule="atLeast"/>
      <w:ind w:left="360"/>
      <w:jc w:val="both"/>
    </w:pPr>
    <w:rPr>
      <w:rFonts w:eastAsia="Times New Roman"/>
      <w:kern w:val="2"/>
      <w:szCs w:val="20"/>
      <w:lang w:eastAsia="pl-PL"/>
    </w:rPr>
  </w:style>
  <w:style w:type="character" w:customStyle="1" w:styleId="AkapitzlistZnak">
    <w:name w:val="Akapit z listą Znak"/>
    <w:aliases w:val="L1 Znak,Numerowanie Znak"/>
    <w:link w:val="Akapitzlist"/>
    <w:uiPriority w:val="34"/>
    <w:locked/>
    <w:rsid w:val="00651D2A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14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07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0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1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59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9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9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1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3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1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00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8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6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7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6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84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8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2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0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9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45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8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5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2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87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5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47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6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763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9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owysacz.pl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platformazakupowa.pl/pn/nowysa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ip.malopolska.pl/nowysacz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944</Words>
  <Characters>5668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8 do specyfikacji WZP</vt:lpstr>
    </vt:vector>
  </TitlesOfParts>
  <Company>UMNS</Company>
  <LinksUpToDate>false</LinksUpToDate>
  <CharactersWithSpaces>6599</CharactersWithSpaces>
  <SharedDoc>false</SharedDoc>
  <HLinks>
    <vt:vector size="24" baseType="variant">
      <vt:variant>
        <vt:i4>2162786</vt:i4>
      </vt:variant>
      <vt:variant>
        <vt:i4>9</vt:i4>
      </vt:variant>
      <vt:variant>
        <vt:i4>0</vt:i4>
      </vt:variant>
      <vt:variant>
        <vt:i4>5</vt:i4>
      </vt:variant>
      <vt:variant>
        <vt:lpwstr>http://lex.online.wolterskluwer.pl/WKPLOnline/index.rpc</vt:lpwstr>
      </vt:variant>
      <vt:variant>
        <vt:lpwstr>hiperlinkText.rpc?hiperlink=type=tresc:nro=Powszechny.1480313:part=a24u5p1&amp;full=1</vt:lpwstr>
      </vt:variant>
      <vt:variant>
        <vt:i4>851974</vt:i4>
      </vt:variant>
      <vt:variant>
        <vt:i4>6</vt:i4>
      </vt:variant>
      <vt:variant>
        <vt:i4>0</vt:i4>
      </vt:variant>
      <vt:variant>
        <vt:i4>5</vt:i4>
      </vt:variant>
      <vt:variant>
        <vt:lpwstr>https://platformazakupowa.pl/pn/nowysacz</vt:lpwstr>
      </vt:variant>
      <vt:variant>
        <vt:lpwstr/>
      </vt:variant>
      <vt:variant>
        <vt:i4>7798895</vt:i4>
      </vt:variant>
      <vt:variant>
        <vt:i4>3</vt:i4>
      </vt:variant>
      <vt:variant>
        <vt:i4>0</vt:i4>
      </vt:variant>
      <vt:variant>
        <vt:i4>5</vt:i4>
      </vt:variant>
      <vt:variant>
        <vt:lpwstr>https://bip.malopolska.pl/nowysacz</vt:lpwstr>
      </vt:variant>
      <vt:variant>
        <vt:lpwstr/>
      </vt:variant>
      <vt:variant>
        <vt:i4>6291501</vt:i4>
      </vt:variant>
      <vt:variant>
        <vt:i4>0</vt:i4>
      </vt:variant>
      <vt:variant>
        <vt:i4>0</vt:i4>
      </vt:variant>
      <vt:variant>
        <vt:i4>5</vt:i4>
      </vt:variant>
      <vt:variant>
        <vt:lpwstr>http://www.nowysacz.pl/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 do specyfikacji WZP</dc:title>
  <dc:creator>wdobosz</dc:creator>
  <cp:lastModifiedBy>Katarzyna Morcinek ZZP</cp:lastModifiedBy>
  <cp:revision>10</cp:revision>
  <cp:lastPrinted>2022-09-12T11:13:00Z</cp:lastPrinted>
  <dcterms:created xsi:type="dcterms:W3CDTF">2021-05-25T10:56:00Z</dcterms:created>
  <dcterms:modified xsi:type="dcterms:W3CDTF">2022-09-12T11:13:00Z</dcterms:modified>
</cp:coreProperties>
</file>