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460ED" w14:textId="77777777" w:rsidR="00D53CB0" w:rsidRDefault="00D53CB0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59E72B8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47CD1A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3849D36" w14:textId="77777777" w:rsidR="00D53CB0" w:rsidRDefault="00D53CB0" w:rsidP="008C1CE1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618FDF68" w14:textId="77777777" w:rsidR="008C1CE1" w:rsidRDefault="008C1CE1" w:rsidP="008C1CE1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Hlk2591769"/>
      <w:bookmarkStart w:id="1" w:name="_GoBack"/>
      <w:bookmarkEnd w:id="1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77A7ADC" w14:textId="77777777" w:rsidR="008C1CE1" w:rsidRDefault="008C1CE1" w:rsidP="008C1CE1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126F6AEA" w14:textId="77777777" w:rsidR="00674666" w:rsidRPr="00BD3AB2" w:rsidRDefault="00674666" w:rsidP="00674666">
      <w:pPr>
        <w:pStyle w:val="pkt"/>
        <w:ind w:hanging="851"/>
        <w:jc w:val="right"/>
        <w:rPr>
          <w:rFonts w:ascii="Cambria" w:hAnsi="Cambria" w:cs="Arial"/>
          <w:b/>
          <w:bCs/>
          <w:iCs/>
          <w:sz w:val="20"/>
          <w:szCs w:val="20"/>
        </w:rPr>
      </w:pPr>
      <w:bookmarkStart w:id="2" w:name="_Hlk156847926"/>
      <w:bookmarkStart w:id="3" w:name="_Hlk506552582"/>
      <w:r>
        <w:rPr>
          <w:rFonts w:ascii="Cambria" w:hAnsi="Cambria" w:cs="Arial"/>
          <w:b/>
          <w:bCs/>
          <w:iCs/>
          <w:sz w:val="20"/>
          <w:szCs w:val="20"/>
        </w:rPr>
        <w:t>Wojewódzki Sąd Administracyjny w Kielcach</w:t>
      </w:r>
    </w:p>
    <w:p w14:paraId="57654822" w14:textId="77777777" w:rsidR="00674666" w:rsidRDefault="00674666" w:rsidP="00674666">
      <w:pPr>
        <w:keepNext/>
        <w:keepLines/>
        <w:widowControl w:val="0"/>
        <w:ind w:left="4962"/>
        <w:jc w:val="both"/>
        <w:outlineLvl w:val="2"/>
        <w:rPr>
          <w:rFonts w:ascii="Cambria" w:hAnsi="Cambria"/>
          <w:b/>
          <w:bCs/>
          <w:color w:val="000000"/>
          <w:sz w:val="20"/>
          <w:szCs w:val="20"/>
          <w:lang w:bidi="pl-PL"/>
        </w:rPr>
      </w:pP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 xml:space="preserve">ul. </w:t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>Prosta 10</w:t>
      </w: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 xml:space="preserve"> </w:t>
      </w:r>
    </w:p>
    <w:p w14:paraId="638D11DF" w14:textId="77777777" w:rsidR="00674666" w:rsidRPr="003151C0" w:rsidRDefault="00674666" w:rsidP="00674666">
      <w:pPr>
        <w:keepNext/>
        <w:keepLines/>
        <w:widowControl w:val="0"/>
        <w:ind w:left="5103" w:hanging="141"/>
        <w:jc w:val="both"/>
        <w:outlineLvl w:val="2"/>
        <w:rPr>
          <w:rFonts w:ascii="Cambria" w:hAnsi="Cambria"/>
          <w:color w:val="000000"/>
          <w:sz w:val="20"/>
          <w:szCs w:val="20"/>
          <w:lang w:bidi="pl-PL"/>
        </w:rPr>
      </w:pP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>2</w:t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>5-366</w:t>
      </w: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 xml:space="preserve"> </w:t>
      </w:r>
      <w:bookmarkEnd w:id="2"/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>Kielce</w:t>
      </w:r>
    </w:p>
    <w:bookmarkEnd w:id="3"/>
    <w:p w14:paraId="43E6663F" w14:textId="77777777" w:rsidR="00E851FE" w:rsidRPr="00E851FE" w:rsidRDefault="00E851FE" w:rsidP="00DF40B1">
      <w:pPr>
        <w:spacing w:after="0" w:line="240" w:lineRule="auto"/>
        <w:ind w:left="5245"/>
        <w:rPr>
          <w:rFonts w:ascii="Cambria" w:hAnsi="Cambria" w:cs="Arial"/>
          <w:bCs/>
          <w:sz w:val="20"/>
          <w:szCs w:val="20"/>
        </w:rPr>
      </w:pPr>
    </w:p>
    <w:p w14:paraId="78ED55A7" w14:textId="77777777" w:rsidR="00E851FE" w:rsidRDefault="00E851FE" w:rsidP="00F05616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bookmarkEnd w:id="0"/>
    <w:p w14:paraId="43FBCE8B" w14:textId="77777777" w:rsidR="00D45BC9" w:rsidRPr="00A37911" w:rsidRDefault="00D45BC9" w:rsidP="00F05616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E2F937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2394ECA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B90805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1974A5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40AC350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BF3D59D" w14:textId="77777777" w:rsidR="00D45BC9" w:rsidRPr="00A37911" w:rsidRDefault="00D45BC9" w:rsidP="00C4103F">
      <w:pPr>
        <w:rPr>
          <w:rFonts w:ascii="Cambria" w:hAnsi="Cambria" w:cs="Arial"/>
        </w:rPr>
      </w:pPr>
    </w:p>
    <w:p w14:paraId="3456C420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7FAEBC2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D758E7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1E76B22" w14:textId="77777777" w:rsidR="00D45BC9" w:rsidRPr="0094241B" w:rsidRDefault="00D45BC9" w:rsidP="0094241B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605D397" w14:textId="19817006" w:rsidR="00F05616" w:rsidRPr="0094241B" w:rsidRDefault="00016AC7" w:rsidP="002139C5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8F5CD5">
        <w:rPr>
          <w:rFonts w:ascii="Cambria" w:hAnsi="Cambria" w:cs="Arial"/>
          <w:sz w:val="20"/>
          <w:szCs w:val="20"/>
        </w:rPr>
        <w:t>postępowania o udzielenie zamówienia 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674666" w:rsidRPr="006B0A86">
        <w:rPr>
          <w:rFonts w:ascii="Cambria" w:hAnsi="Cambria" w:cs="Arial"/>
          <w:b/>
          <w:sz w:val="20"/>
          <w:szCs w:val="20"/>
        </w:rPr>
        <w:t>Remont elewacji budynku Wojewódzkiego Sądu Administracyjnego w Kielcach, przy ul. Prostej 10</w:t>
      </w:r>
      <w:r w:rsidR="00780CF8">
        <w:rPr>
          <w:rFonts w:ascii="Cambria" w:hAnsi="Cambria" w:cs="Arial"/>
          <w:b/>
          <w:sz w:val="20"/>
          <w:szCs w:val="20"/>
        </w:rPr>
        <w:t>-powt.</w:t>
      </w:r>
      <w:r w:rsidR="00B2739E" w:rsidRPr="00B2739E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F05616">
        <w:rPr>
          <w:rFonts w:ascii="Cambria" w:hAnsi="Cambria" w:cs="Arial"/>
          <w:sz w:val="20"/>
          <w:szCs w:val="20"/>
        </w:rPr>
        <w:t xml:space="preserve"> </w:t>
      </w:r>
    </w:p>
    <w:p w14:paraId="18931256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D3335D9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0A5A00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3CF9BA83" w14:textId="77777777" w:rsidR="00D45BC9" w:rsidRPr="0094241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374F860" w14:textId="77777777" w:rsidR="0094241B" w:rsidRPr="0094241B" w:rsidRDefault="0094241B" w:rsidP="0094241B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94241B">
        <w:rPr>
          <w:rFonts w:ascii="Cambria" w:hAnsi="Cambria" w:cs="Arial"/>
          <w:sz w:val="20"/>
          <w:szCs w:val="20"/>
        </w:rPr>
        <w:t xml:space="preserve">Oświadczam, że </w:t>
      </w:r>
      <w:r w:rsidRPr="0094241B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49694AF9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76E12F6" w14:textId="77777777" w:rsidR="008359CC" w:rsidRDefault="00D45BC9" w:rsidP="009748C1">
      <w:pPr>
        <w:spacing w:after="0" w:line="360" w:lineRule="auto"/>
        <w:jc w:val="right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4DA65C6" w14:textId="77777777" w:rsidR="009748C1" w:rsidRDefault="009748C1" w:rsidP="008812A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7F20D1" w14:textId="77777777" w:rsidR="009748C1" w:rsidRPr="008812AA" w:rsidRDefault="009748C1" w:rsidP="008812A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D1ABB22" w14:textId="77777777" w:rsidR="00D45BC9" w:rsidRPr="00A37911" w:rsidRDefault="00D45BC9" w:rsidP="00F3578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F3578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8812AA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8812AA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7589CC95" w14:textId="77777777" w:rsidR="00D45BC9" w:rsidRPr="00A37911" w:rsidRDefault="00D45BC9" w:rsidP="00F3578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27A6A0A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D42C97D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638A1A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59EEE4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D279C0B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39A16B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965E6E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5750B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1C0ED9A" w14:textId="77777777" w:rsidR="00D45BC9" w:rsidRPr="00A37911" w:rsidRDefault="00D45BC9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D45BC9" w:rsidRPr="00A37911" w:rsidSect="00741BC2">
      <w:headerReference w:type="default" r:id="rId8"/>
      <w:footerReference w:type="default" r:id="rId9"/>
      <w:endnotePr>
        <w:numFmt w:val="decimal"/>
      </w:endnotePr>
      <w:pgSz w:w="11906" w:h="16838"/>
      <w:pgMar w:top="1298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535F8" w14:textId="77777777" w:rsidR="00741BC2" w:rsidRDefault="00741BC2" w:rsidP="0038231F">
      <w:pPr>
        <w:spacing w:after="0" w:line="240" w:lineRule="auto"/>
      </w:pPr>
      <w:r>
        <w:separator/>
      </w:r>
    </w:p>
  </w:endnote>
  <w:endnote w:type="continuationSeparator" w:id="0">
    <w:p w14:paraId="01C1A962" w14:textId="77777777" w:rsidR="00741BC2" w:rsidRDefault="00741BC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98E84" w14:textId="77777777" w:rsidR="0093365E" w:rsidRPr="000E12E4" w:rsidRDefault="0093365E" w:rsidP="0093365E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0E12E4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CAD4DBF" w14:textId="6558150F" w:rsidR="008030FB" w:rsidRPr="008C1CE1" w:rsidRDefault="002030D1" w:rsidP="008C1CE1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A49F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CBD9E5" w14:textId="77777777" w:rsidR="00741BC2" w:rsidRDefault="00741BC2" w:rsidP="0038231F">
      <w:pPr>
        <w:spacing w:after="0" w:line="240" w:lineRule="auto"/>
      </w:pPr>
      <w:r>
        <w:separator/>
      </w:r>
    </w:p>
  </w:footnote>
  <w:footnote w:type="continuationSeparator" w:id="0">
    <w:p w14:paraId="32320580" w14:textId="77777777" w:rsidR="00741BC2" w:rsidRDefault="00741BC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82B0B4" w14:textId="77777777" w:rsidR="00931E9B" w:rsidRDefault="00931E9B" w:rsidP="00931E9B">
    <w:pPr>
      <w:pStyle w:val="Nagwek"/>
      <w:tabs>
        <w:tab w:val="clear" w:pos="4536"/>
        <w:tab w:val="clear" w:pos="9072"/>
        <w:tab w:val="left" w:pos="7602"/>
      </w:tabs>
      <w:rPr>
        <w:rFonts w:ascii="Cambria" w:hAnsi="Cambria"/>
        <w:b/>
        <w:bCs/>
        <w:iCs/>
        <w:sz w:val="20"/>
        <w:szCs w:val="20"/>
      </w:rPr>
    </w:pPr>
    <w:bookmarkStart w:id="4" w:name="_Hlk530999824"/>
    <w:bookmarkStart w:id="5" w:name="_Hlk530999927"/>
    <w:bookmarkStart w:id="6" w:name="_Hlk530999928"/>
    <w:bookmarkStart w:id="7" w:name="_Hlk530999941"/>
    <w:bookmarkStart w:id="8" w:name="_Hlk530999942"/>
    <w:bookmarkStart w:id="9" w:name="_Hlk162353490"/>
    <w:r w:rsidRPr="00010554">
      <w:rPr>
        <w:rFonts w:ascii="Cambria" w:hAnsi="Cambria"/>
        <w:b/>
        <w:sz w:val="20"/>
        <w:szCs w:val="20"/>
      </w:rPr>
      <w:t xml:space="preserve">Numer referencyjny: </w:t>
    </w:r>
    <w:r w:rsidRPr="00010554">
      <w:rPr>
        <w:rFonts w:ascii="Cambria" w:hAnsi="Cambria"/>
        <w:b/>
        <w:bCs/>
        <w:iCs/>
        <w:sz w:val="20"/>
        <w:szCs w:val="20"/>
      </w:rPr>
      <w:t>ZP</w:t>
    </w:r>
    <w:r>
      <w:rPr>
        <w:rFonts w:ascii="Cambria" w:hAnsi="Cambria"/>
        <w:b/>
        <w:bCs/>
        <w:iCs/>
        <w:sz w:val="20"/>
        <w:szCs w:val="20"/>
      </w:rPr>
      <w:t>-2.2024</w:t>
    </w:r>
  </w:p>
  <w:p w14:paraId="1C70856E" w14:textId="66C1AF99" w:rsidR="00D172E2" w:rsidRPr="00931E9B" w:rsidRDefault="00931E9B" w:rsidP="00931E9B">
    <w:pPr>
      <w:pStyle w:val="Nagwek"/>
    </w:pPr>
    <w:r>
      <w:rPr>
        <w:rFonts w:ascii="Cambria" w:hAnsi="Cambria"/>
        <w:b/>
        <w:bCs/>
        <w:iCs/>
        <w:sz w:val="20"/>
        <w:szCs w:val="20"/>
      </w:rPr>
      <w:t>Adm.262.2.2024</w:t>
    </w:r>
    <w:bookmarkEnd w:id="9"/>
    <w:r>
      <w:rPr>
        <w:rFonts w:ascii="Cambria" w:hAnsi="Cambria"/>
        <w:b/>
        <w:bCs/>
        <w:iCs/>
        <w:sz w:val="20"/>
        <w:szCs w:val="20"/>
      </w:rPr>
      <w:t xml:space="preserve"> </w:t>
    </w:r>
    <w:r>
      <w:rPr>
        <w:rFonts w:ascii="Cambria" w:hAnsi="Cambria"/>
        <w:noProof/>
        <w:color w:val="FF0000"/>
        <w:sz w:val="20"/>
        <w:szCs w:val="20"/>
      </w:rPr>
      <w:t xml:space="preserve"> </w:t>
    </w:r>
  </w:p>
  <w:bookmarkEnd w:id="4"/>
  <w:bookmarkEnd w:id="5"/>
  <w:bookmarkEnd w:id="6"/>
  <w:bookmarkEnd w:id="7"/>
  <w:bookmarkEnd w:id="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F7CE461C"/>
    <w:lvl w:ilvl="0" w:tplc="2716E7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6286"/>
    <w:rsid w:val="00016AC7"/>
    <w:rsid w:val="00031A67"/>
    <w:rsid w:val="00035DB4"/>
    <w:rsid w:val="000613EB"/>
    <w:rsid w:val="00064DCF"/>
    <w:rsid w:val="000809B6"/>
    <w:rsid w:val="000817F4"/>
    <w:rsid w:val="00083212"/>
    <w:rsid w:val="000A07F4"/>
    <w:rsid w:val="000A353D"/>
    <w:rsid w:val="000B1025"/>
    <w:rsid w:val="000B1F47"/>
    <w:rsid w:val="000C021E"/>
    <w:rsid w:val="000D03AF"/>
    <w:rsid w:val="000D73C4"/>
    <w:rsid w:val="000E12E4"/>
    <w:rsid w:val="000E4D37"/>
    <w:rsid w:val="000F1049"/>
    <w:rsid w:val="000F1229"/>
    <w:rsid w:val="000F2018"/>
    <w:rsid w:val="000F2452"/>
    <w:rsid w:val="000F4C8A"/>
    <w:rsid w:val="0010384A"/>
    <w:rsid w:val="00103B61"/>
    <w:rsid w:val="00104C93"/>
    <w:rsid w:val="00105F44"/>
    <w:rsid w:val="0011121A"/>
    <w:rsid w:val="00143162"/>
    <w:rsid w:val="001448FB"/>
    <w:rsid w:val="001537B5"/>
    <w:rsid w:val="001670F2"/>
    <w:rsid w:val="001677B2"/>
    <w:rsid w:val="001807BF"/>
    <w:rsid w:val="00182C9E"/>
    <w:rsid w:val="001831A5"/>
    <w:rsid w:val="00190D6E"/>
    <w:rsid w:val="00193E01"/>
    <w:rsid w:val="001957C5"/>
    <w:rsid w:val="001A1051"/>
    <w:rsid w:val="001B0245"/>
    <w:rsid w:val="001B5F22"/>
    <w:rsid w:val="001B6710"/>
    <w:rsid w:val="001C6945"/>
    <w:rsid w:val="001D3A19"/>
    <w:rsid w:val="001D4C90"/>
    <w:rsid w:val="001F4C82"/>
    <w:rsid w:val="002030D1"/>
    <w:rsid w:val="00210192"/>
    <w:rsid w:val="002139C5"/>
    <w:rsid w:val="002167D3"/>
    <w:rsid w:val="00246638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2F2C2B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0802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3609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798"/>
    <w:rsid w:val="00534961"/>
    <w:rsid w:val="005461D5"/>
    <w:rsid w:val="005548F0"/>
    <w:rsid w:val="005641F0"/>
    <w:rsid w:val="00570C5F"/>
    <w:rsid w:val="00571F90"/>
    <w:rsid w:val="00585EA9"/>
    <w:rsid w:val="00594FA9"/>
    <w:rsid w:val="005A4844"/>
    <w:rsid w:val="005A49F6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06A1F"/>
    <w:rsid w:val="00611374"/>
    <w:rsid w:val="00613627"/>
    <w:rsid w:val="006440B0"/>
    <w:rsid w:val="0064500B"/>
    <w:rsid w:val="006553B1"/>
    <w:rsid w:val="00661EC9"/>
    <w:rsid w:val="0066264F"/>
    <w:rsid w:val="00674666"/>
    <w:rsid w:val="00677C66"/>
    <w:rsid w:val="006876CE"/>
    <w:rsid w:val="00687896"/>
    <w:rsid w:val="00687919"/>
    <w:rsid w:val="00692DF3"/>
    <w:rsid w:val="0069646D"/>
    <w:rsid w:val="006A52B6"/>
    <w:rsid w:val="006B31A0"/>
    <w:rsid w:val="006B6807"/>
    <w:rsid w:val="006E16A6"/>
    <w:rsid w:val="006F3D32"/>
    <w:rsid w:val="007118F0"/>
    <w:rsid w:val="0072116C"/>
    <w:rsid w:val="00741BC2"/>
    <w:rsid w:val="00746532"/>
    <w:rsid w:val="007607CC"/>
    <w:rsid w:val="00766CDB"/>
    <w:rsid w:val="00780CF8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926"/>
    <w:rsid w:val="00830AB1"/>
    <w:rsid w:val="008359CC"/>
    <w:rsid w:val="008429DD"/>
    <w:rsid w:val="00850401"/>
    <w:rsid w:val="008560CF"/>
    <w:rsid w:val="0086018B"/>
    <w:rsid w:val="00861EA9"/>
    <w:rsid w:val="00874044"/>
    <w:rsid w:val="00875011"/>
    <w:rsid w:val="00877E67"/>
    <w:rsid w:val="008812AA"/>
    <w:rsid w:val="00887E7D"/>
    <w:rsid w:val="00891FFB"/>
    <w:rsid w:val="00892E48"/>
    <w:rsid w:val="008A2594"/>
    <w:rsid w:val="008A5BE7"/>
    <w:rsid w:val="008C1CE1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1E9B"/>
    <w:rsid w:val="0093365E"/>
    <w:rsid w:val="009375EB"/>
    <w:rsid w:val="0094241B"/>
    <w:rsid w:val="009469C7"/>
    <w:rsid w:val="00956C26"/>
    <w:rsid w:val="009748C1"/>
    <w:rsid w:val="00975C49"/>
    <w:rsid w:val="0098137F"/>
    <w:rsid w:val="00984B47"/>
    <w:rsid w:val="00996275"/>
    <w:rsid w:val="009A397D"/>
    <w:rsid w:val="009A6A86"/>
    <w:rsid w:val="009C0C6C"/>
    <w:rsid w:val="009C6DDE"/>
    <w:rsid w:val="009D215A"/>
    <w:rsid w:val="009D314C"/>
    <w:rsid w:val="009D4272"/>
    <w:rsid w:val="009D44EE"/>
    <w:rsid w:val="009F138A"/>
    <w:rsid w:val="009F33C1"/>
    <w:rsid w:val="00A002E6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1216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2CBA"/>
    <w:rsid w:val="00B115EC"/>
    <w:rsid w:val="00B119F4"/>
    <w:rsid w:val="00B15219"/>
    <w:rsid w:val="00B154B4"/>
    <w:rsid w:val="00B22BBE"/>
    <w:rsid w:val="00B2739E"/>
    <w:rsid w:val="00B35FDB"/>
    <w:rsid w:val="00B37134"/>
    <w:rsid w:val="00B4046D"/>
    <w:rsid w:val="00B40FC8"/>
    <w:rsid w:val="00B4494B"/>
    <w:rsid w:val="00B44957"/>
    <w:rsid w:val="00B82E07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0D44"/>
    <w:rsid w:val="00CC6896"/>
    <w:rsid w:val="00CC6FA6"/>
    <w:rsid w:val="00CE48D5"/>
    <w:rsid w:val="00CE6400"/>
    <w:rsid w:val="00CE743F"/>
    <w:rsid w:val="00CF3FBF"/>
    <w:rsid w:val="00CF4A74"/>
    <w:rsid w:val="00CF70DA"/>
    <w:rsid w:val="00D02E7A"/>
    <w:rsid w:val="00D172E2"/>
    <w:rsid w:val="00D34D9A"/>
    <w:rsid w:val="00D364B7"/>
    <w:rsid w:val="00D409DE"/>
    <w:rsid w:val="00D42C9B"/>
    <w:rsid w:val="00D45BC9"/>
    <w:rsid w:val="00D46AA0"/>
    <w:rsid w:val="00D47D38"/>
    <w:rsid w:val="00D53CB0"/>
    <w:rsid w:val="00D6490E"/>
    <w:rsid w:val="00D7532C"/>
    <w:rsid w:val="00D94A0E"/>
    <w:rsid w:val="00DC33B8"/>
    <w:rsid w:val="00DC3F44"/>
    <w:rsid w:val="00DD146A"/>
    <w:rsid w:val="00DD3E9D"/>
    <w:rsid w:val="00DD6A73"/>
    <w:rsid w:val="00DE4EB6"/>
    <w:rsid w:val="00DE73EE"/>
    <w:rsid w:val="00DE7611"/>
    <w:rsid w:val="00DF40B1"/>
    <w:rsid w:val="00E023ED"/>
    <w:rsid w:val="00E14552"/>
    <w:rsid w:val="00E15D59"/>
    <w:rsid w:val="00E21B42"/>
    <w:rsid w:val="00E30517"/>
    <w:rsid w:val="00E42CC3"/>
    <w:rsid w:val="00E55512"/>
    <w:rsid w:val="00E851FE"/>
    <w:rsid w:val="00E86A2B"/>
    <w:rsid w:val="00EA74CD"/>
    <w:rsid w:val="00EB3286"/>
    <w:rsid w:val="00EC6FC6"/>
    <w:rsid w:val="00EE4535"/>
    <w:rsid w:val="00EE6DAB"/>
    <w:rsid w:val="00EE7394"/>
    <w:rsid w:val="00EE7725"/>
    <w:rsid w:val="00EF736D"/>
    <w:rsid w:val="00EF741B"/>
    <w:rsid w:val="00EF74CA"/>
    <w:rsid w:val="00F014B6"/>
    <w:rsid w:val="00F053EC"/>
    <w:rsid w:val="00F05616"/>
    <w:rsid w:val="00F2074D"/>
    <w:rsid w:val="00F21456"/>
    <w:rsid w:val="00F32281"/>
    <w:rsid w:val="00F33AC3"/>
    <w:rsid w:val="00F3578C"/>
    <w:rsid w:val="00F364F7"/>
    <w:rsid w:val="00F365F2"/>
    <w:rsid w:val="00F443ED"/>
    <w:rsid w:val="00F51F1B"/>
    <w:rsid w:val="00F5327A"/>
    <w:rsid w:val="00F54680"/>
    <w:rsid w:val="00F6766C"/>
    <w:rsid w:val="00FB7965"/>
    <w:rsid w:val="00FC0667"/>
    <w:rsid w:val="00FE36B1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2DC748"/>
  <w15:docId w15:val="{C32913B1-83CD-42C9-B9E6-E0518687F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FE36B1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94241B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94241B"/>
    <w:rPr>
      <w:rFonts w:ascii="Calibri" w:eastAsia="Calibri" w:hAnsi="Calibri"/>
      <w:lang w:eastAsia="ar-SA"/>
    </w:rPr>
  </w:style>
  <w:style w:type="paragraph" w:customStyle="1" w:styleId="pkt">
    <w:name w:val="pkt"/>
    <w:basedOn w:val="Normalny"/>
    <w:rsid w:val="00674666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931E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2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FE8B47-4A86-4F5B-B016-5C25B9073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Dell</cp:lastModifiedBy>
  <cp:revision>20</cp:revision>
  <cp:lastPrinted>2016-07-26T08:32:00Z</cp:lastPrinted>
  <dcterms:created xsi:type="dcterms:W3CDTF">2022-10-12T05:42:00Z</dcterms:created>
  <dcterms:modified xsi:type="dcterms:W3CDTF">2024-06-04T12:15:00Z</dcterms:modified>
</cp:coreProperties>
</file>