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7C" w:rsidRDefault="0000547C" w:rsidP="00203E07">
      <w:pPr>
        <w:autoSpaceDE w:val="0"/>
        <w:jc w:val="center"/>
        <w:rPr>
          <w:rFonts w:ascii="Arial" w:eastAsia="Arial" w:hAnsi="Arial"/>
          <w:sz w:val="16"/>
          <w:szCs w:val="16"/>
        </w:rPr>
      </w:pPr>
      <w:r>
        <w:rPr>
          <w:rFonts w:ascii="Arial" w:eastAsia="Arial" w:hAnsi="Arial"/>
          <w:sz w:val="16"/>
          <w:szCs w:val="16"/>
        </w:rPr>
        <w:t>..............................................................</w:t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 w:rsidR="00203E07">
        <w:rPr>
          <w:rFonts w:ascii="Arial" w:eastAsia="Arial" w:hAnsi="Arial"/>
          <w:sz w:val="16"/>
          <w:szCs w:val="16"/>
        </w:rPr>
        <w:t xml:space="preserve">                  </w:t>
      </w:r>
      <w:r>
        <w:rPr>
          <w:rFonts w:ascii="Arial" w:eastAsia="Arial" w:hAnsi="Arial"/>
          <w:sz w:val="16"/>
          <w:szCs w:val="16"/>
        </w:rPr>
        <w:t>Załącznik Nr 2 do SWZ</w:t>
      </w:r>
    </w:p>
    <w:p w:rsidR="00AA6605" w:rsidRPr="00203E07" w:rsidRDefault="00AA6605" w:rsidP="00203E07">
      <w:pPr>
        <w:autoSpaceDE w:val="0"/>
        <w:jc w:val="right"/>
      </w:pP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 w:rsidRPr="00203E07">
        <w:rPr>
          <w:rFonts w:ascii="Arial" w:eastAsia="Arial" w:hAnsi="Arial"/>
          <w:sz w:val="16"/>
          <w:szCs w:val="16"/>
        </w:rPr>
        <w:t xml:space="preserve">       </w:t>
      </w:r>
      <w:r w:rsidR="00AC7076">
        <w:rPr>
          <w:rFonts w:ascii="Arial" w:eastAsia="Arial" w:hAnsi="Arial"/>
          <w:sz w:val="16"/>
          <w:szCs w:val="16"/>
        </w:rPr>
        <w:t xml:space="preserve">Numer sprawy: </w:t>
      </w:r>
      <w:r w:rsidR="002B6180">
        <w:rPr>
          <w:rFonts w:ascii="Arial" w:eastAsia="Arial" w:hAnsi="Arial"/>
          <w:sz w:val="16"/>
          <w:szCs w:val="16"/>
        </w:rPr>
        <w:t>1</w:t>
      </w:r>
      <w:r w:rsidR="000C0E09">
        <w:rPr>
          <w:rFonts w:ascii="Arial" w:eastAsia="Arial" w:hAnsi="Arial"/>
          <w:sz w:val="16"/>
          <w:szCs w:val="16"/>
        </w:rPr>
        <w:t>66</w:t>
      </w:r>
      <w:r w:rsidR="00BC28C6">
        <w:rPr>
          <w:rFonts w:ascii="Arial" w:eastAsia="Arial" w:hAnsi="Arial"/>
          <w:sz w:val="16"/>
          <w:szCs w:val="16"/>
        </w:rPr>
        <w:t>/</w:t>
      </w:r>
      <w:r w:rsidRPr="00203E07">
        <w:rPr>
          <w:rFonts w:ascii="Arial" w:eastAsia="Arial" w:hAnsi="Arial"/>
          <w:sz w:val="16"/>
          <w:szCs w:val="16"/>
        </w:rPr>
        <w:t>202</w:t>
      </w:r>
      <w:r w:rsidR="0022212A">
        <w:rPr>
          <w:rFonts w:ascii="Arial" w:eastAsia="Arial" w:hAnsi="Arial"/>
          <w:sz w:val="16"/>
          <w:szCs w:val="16"/>
        </w:rPr>
        <w:t>3</w:t>
      </w:r>
      <w:r w:rsidRPr="00203E07">
        <w:rPr>
          <w:rFonts w:ascii="Arial" w:eastAsia="Arial" w:hAnsi="Arial"/>
          <w:sz w:val="16"/>
          <w:szCs w:val="16"/>
        </w:rPr>
        <w:tab/>
      </w:r>
    </w:p>
    <w:p w:rsidR="0000547C" w:rsidRPr="00AA6605" w:rsidRDefault="0000547C">
      <w:pPr>
        <w:autoSpaceDE w:val="0"/>
        <w:jc w:val="both"/>
      </w:pPr>
      <w:r w:rsidRPr="00AA6605">
        <w:rPr>
          <w:rFonts w:ascii="Arial" w:eastAsia="Arial" w:hAnsi="Arial"/>
          <w:sz w:val="16"/>
          <w:szCs w:val="16"/>
        </w:rPr>
        <w:t xml:space="preserve">          (</w:t>
      </w:r>
      <w:r w:rsidR="00004D90">
        <w:rPr>
          <w:rFonts w:ascii="Arial" w:eastAsia="Arial" w:hAnsi="Arial"/>
          <w:sz w:val="16"/>
          <w:szCs w:val="16"/>
        </w:rPr>
        <w:t>Nazwa Firmy</w:t>
      </w:r>
      <w:r w:rsidRPr="00AA6605">
        <w:rPr>
          <w:rFonts w:ascii="Arial" w:eastAsia="Arial" w:hAnsi="Arial"/>
          <w:sz w:val="16"/>
          <w:szCs w:val="16"/>
        </w:rPr>
        <w:t>)</w:t>
      </w:r>
    </w:p>
    <w:p w:rsidR="0000547C" w:rsidRDefault="0000547C">
      <w:pPr>
        <w:autoSpaceDE w:val="0"/>
        <w:jc w:val="both"/>
        <w:rPr>
          <w:rFonts w:ascii="Arial" w:eastAsia="Arial" w:hAnsi="Arial"/>
          <w:sz w:val="16"/>
          <w:szCs w:val="16"/>
        </w:rPr>
      </w:pPr>
    </w:p>
    <w:p w:rsidR="0000547C" w:rsidRDefault="0000547C">
      <w:pPr>
        <w:autoSpaceDE w:val="0"/>
        <w:jc w:val="both"/>
        <w:rPr>
          <w:rFonts w:ascii="Arial" w:eastAsia="Arial" w:hAnsi="Arial"/>
          <w:sz w:val="16"/>
          <w:szCs w:val="16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  <w:t>….................................................................</w:t>
      </w: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</w:r>
      <w:r>
        <w:rPr>
          <w:rFonts w:ascii="Arial" w:eastAsia="Arial" w:hAnsi="Arial"/>
          <w:sz w:val="16"/>
          <w:szCs w:val="16"/>
        </w:rPr>
        <w:tab/>
        <w:t>(miejscowość, data)</w:t>
      </w:r>
    </w:p>
    <w:p w:rsidR="0000547C" w:rsidRDefault="0000547C">
      <w:pPr>
        <w:autoSpaceDE w:val="0"/>
        <w:jc w:val="both"/>
        <w:rPr>
          <w:rFonts w:ascii="Arial" w:eastAsia="Arial" w:hAnsi="Arial"/>
          <w:sz w:val="16"/>
          <w:szCs w:val="16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  <w:u w:val="single"/>
        </w:rPr>
        <w:t>Zamawiający:</w:t>
      </w:r>
    </w:p>
    <w:p w:rsidR="0000547C" w:rsidRDefault="0000547C">
      <w:pPr>
        <w:autoSpaceDE w:val="0"/>
        <w:jc w:val="both"/>
        <w:rPr>
          <w:rFonts w:ascii="Arial" w:eastAsia="Arial" w:hAnsi="Arial"/>
          <w:b/>
          <w:bCs/>
        </w:rPr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 w:rsidR="00004D90">
        <w:rPr>
          <w:rFonts w:ascii="Arial" w:eastAsia="Arial" w:hAnsi="Arial"/>
          <w:b/>
          <w:bCs/>
        </w:rPr>
        <w:t xml:space="preserve">Miejskie Przedsiębiorstwo Wodociągów </w:t>
      </w:r>
    </w:p>
    <w:p w:rsidR="0000547C" w:rsidRDefault="00004D90">
      <w:pPr>
        <w:autoSpaceDE w:val="0"/>
        <w:jc w:val="both"/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  <w:t>i Kanalizacji w Poddębicach Sp. z o.o.</w:t>
      </w:r>
      <w:r>
        <w:rPr>
          <w:rFonts w:ascii="Arial" w:eastAsia="Arial" w:hAnsi="Arial"/>
          <w:b/>
          <w:bCs/>
        </w:rPr>
        <w:tab/>
      </w:r>
      <w:r w:rsidR="0000547C">
        <w:rPr>
          <w:rFonts w:ascii="Arial" w:eastAsia="Arial" w:hAnsi="Arial"/>
          <w:b/>
          <w:bCs/>
        </w:rPr>
        <w:tab/>
      </w:r>
      <w:r w:rsidR="0000547C">
        <w:rPr>
          <w:rFonts w:ascii="Arial" w:eastAsia="Arial" w:hAnsi="Arial"/>
          <w:b/>
          <w:bCs/>
        </w:rPr>
        <w:tab/>
      </w:r>
      <w:r w:rsidR="0000547C">
        <w:rPr>
          <w:rFonts w:ascii="Arial" w:eastAsia="Arial" w:hAnsi="Arial"/>
          <w:b/>
          <w:bCs/>
        </w:rPr>
        <w:tab/>
      </w:r>
      <w:r w:rsidR="0000547C">
        <w:rPr>
          <w:rFonts w:ascii="Arial" w:eastAsia="Arial" w:hAnsi="Arial"/>
          <w:b/>
          <w:bCs/>
        </w:rPr>
        <w:tab/>
      </w:r>
      <w:r w:rsidR="0000547C">
        <w:rPr>
          <w:rFonts w:ascii="Arial" w:eastAsia="Arial" w:hAnsi="Arial"/>
          <w:b/>
          <w:bCs/>
        </w:rPr>
        <w:tab/>
      </w:r>
      <w:r w:rsidR="0000547C">
        <w:rPr>
          <w:rFonts w:ascii="Arial" w:eastAsia="Arial" w:hAnsi="Arial"/>
          <w:b/>
          <w:bCs/>
        </w:rPr>
        <w:tab/>
        <w:t xml:space="preserve">ul. </w:t>
      </w:r>
      <w:r>
        <w:rPr>
          <w:rFonts w:ascii="Arial" w:eastAsia="Arial" w:hAnsi="Arial"/>
          <w:b/>
          <w:bCs/>
        </w:rPr>
        <w:t>Parzęczewska 29/35</w:t>
      </w: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</w:r>
      <w:r>
        <w:rPr>
          <w:rFonts w:ascii="Arial" w:eastAsia="Arial" w:hAnsi="Arial"/>
          <w:b/>
          <w:bCs/>
        </w:rPr>
        <w:tab/>
        <w:t xml:space="preserve">          99-200 Poddębice</w:t>
      </w:r>
    </w:p>
    <w:p w:rsidR="0000547C" w:rsidRDefault="0000547C">
      <w:pPr>
        <w:autoSpaceDE w:val="0"/>
        <w:jc w:val="center"/>
        <w:rPr>
          <w:rFonts w:ascii="Arial" w:eastAsia="Arial" w:hAnsi="Arial"/>
          <w:sz w:val="16"/>
          <w:szCs w:val="16"/>
        </w:rPr>
      </w:pPr>
    </w:p>
    <w:p w:rsidR="0000547C" w:rsidRDefault="0000547C">
      <w:pPr>
        <w:autoSpaceDE w:val="0"/>
        <w:jc w:val="center"/>
        <w:rPr>
          <w:rFonts w:ascii="Arial" w:eastAsia="Arial" w:hAnsi="Arial"/>
          <w:b/>
          <w:bCs/>
          <w:u w:val="single"/>
        </w:rPr>
      </w:pPr>
      <w:r>
        <w:rPr>
          <w:rFonts w:ascii="Arial" w:eastAsia="Arial" w:hAnsi="Arial"/>
          <w:b/>
          <w:bCs/>
          <w:highlight w:val="lightGray"/>
          <w:u w:val="single"/>
        </w:rPr>
        <w:t xml:space="preserve">OŚWIADCZENIE </w:t>
      </w:r>
      <w:r w:rsidRPr="00BC25C1">
        <w:rPr>
          <w:rFonts w:ascii="Arial" w:eastAsia="Arial" w:hAnsi="Arial"/>
          <w:b/>
          <w:bCs/>
          <w:highlight w:val="lightGray"/>
          <w:u w:val="single"/>
        </w:rPr>
        <w:t>WYKONAWCY</w:t>
      </w:r>
      <w:r w:rsidR="00BC25C1" w:rsidRPr="00BC25C1">
        <w:rPr>
          <w:rFonts w:ascii="Arial" w:eastAsia="Arial" w:hAnsi="Arial"/>
          <w:b/>
          <w:bCs/>
          <w:highlight w:val="lightGray"/>
          <w:u w:val="single"/>
        </w:rPr>
        <w:t xml:space="preserve"> O SPEŁNIENIU WARUNKÓW </w:t>
      </w:r>
      <w:r w:rsidR="00BE24E0">
        <w:rPr>
          <w:rFonts w:ascii="Arial" w:eastAsia="Arial" w:hAnsi="Arial"/>
          <w:b/>
          <w:bCs/>
          <w:highlight w:val="lightGray"/>
          <w:u w:val="single"/>
        </w:rPr>
        <w:br/>
      </w:r>
      <w:r w:rsidR="00BC25C1" w:rsidRPr="00BC25C1">
        <w:rPr>
          <w:rFonts w:ascii="Arial" w:eastAsia="Arial" w:hAnsi="Arial"/>
          <w:b/>
          <w:bCs/>
          <w:highlight w:val="lightGray"/>
          <w:u w:val="single"/>
        </w:rPr>
        <w:t>ORAZ NIEPODLEGANIU WYKLUCZENIU</w:t>
      </w:r>
    </w:p>
    <w:p w:rsidR="00AA6605" w:rsidRDefault="0000547C" w:rsidP="00AA6605">
      <w:pPr>
        <w:autoSpaceDE w:val="0"/>
        <w:jc w:val="center"/>
      </w:pPr>
      <w:r>
        <w:rPr>
          <w:rFonts w:ascii="Arial" w:eastAsia="Arial" w:hAnsi="Arial"/>
          <w:b/>
          <w:bCs/>
          <w:sz w:val="21"/>
          <w:szCs w:val="21"/>
        </w:rPr>
        <w:t xml:space="preserve">składane na podstawie art. </w:t>
      </w:r>
      <w:r w:rsidR="00AA6605">
        <w:rPr>
          <w:rFonts w:ascii="Arial" w:eastAsia="Arial" w:hAnsi="Arial"/>
          <w:b/>
          <w:bCs/>
          <w:sz w:val="21"/>
          <w:szCs w:val="21"/>
        </w:rPr>
        <w:t>125</w:t>
      </w:r>
      <w:r>
        <w:rPr>
          <w:rFonts w:ascii="Arial" w:eastAsia="Arial" w:hAnsi="Arial"/>
          <w:b/>
          <w:bCs/>
          <w:sz w:val="21"/>
          <w:szCs w:val="21"/>
        </w:rPr>
        <w:t xml:space="preserve"> ust. 1 </w:t>
      </w:r>
    </w:p>
    <w:p w:rsidR="00AA6605" w:rsidRDefault="0000547C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  <w:r>
        <w:rPr>
          <w:rFonts w:ascii="Arial" w:eastAsia="Arial" w:hAnsi="Arial"/>
          <w:b/>
          <w:bCs/>
          <w:sz w:val="21"/>
          <w:szCs w:val="21"/>
        </w:rPr>
        <w:t xml:space="preserve">ustawy z dnia </w:t>
      </w:r>
      <w:r w:rsidR="00AA6605">
        <w:rPr>
          <w:rFonts w:ascii="Arial" w:eastAsia="Arial" w:hAnsi="Arial"/>
          <w:b/>
          <w:bCs/>
          <w:sz w:val="21"/>
          <w:szCs w:val="21"/>
        </w:rPr>
        <w:t xml:space="preserve">11 września </w:t>
      </w:r>
      <w:r>
        <w:rPr>
          <w:rFonts w:ascii="Arial" w:eastAsia="Arial" w:hAnsi="Arial"/>
          <w:b/>
          <w:bCs/>
          <w:sz w:val="21"/>
          <w:szCs w:val="21"/>
        </w:rPr>
        <w:t>20</w:t>
      </w:r>
      <w:r w:rsidR="00AA6605">
        <w:rPr>
          <w:rFonts w:ascii="Arial" w:eastAsia="Arial" w:hAnsi="Arial"/>
          <w:b/>
          <w:bCs/>
          <w:sz w:val="21"/>
          <w:szCs w:val="21"/>
        </w:rPr>
        <w:t>19</w:t>
      </w:r>
      <w:r>
        <w:rPr>
          <w:rFonts w:ascii="Arial" w:eastAsia="Arial" w:hAnsi="Arial"/>
          <w:b/>
          <w:bCs/>
          <w:sz w:val="21"/>
          <w:szCs w:val="21"/>
        </w:rPr>
        <w:t xml:space="preserve"> r. </w:t>
      </w:r>
      <w:r w:rsidR="00AA6605">
        <w:rPr>
          <w:rFonts w:ascii="Arial" w:eastAsia="Arial" w:hAnsi="Arial"/>
          <w:b/>
          <w:bCs/>
          <w:sz w:val="21"/>
          <w:szCs w:val="21"/>
        </w:rPr>
        <w:t xml:space="preserve">- </w:t>
      </w:r>
      <w:r>
        <w:rPr>
          <w:rFonts w:ascii="Arial" w:eastAsia="Arial" w:hAnsi="Arial"/>
          <w:b/>
          <w:bCs/>
          <w:sz w:val="21"/>
          <w:szCs w:val="21"/>
        </w:rPr>
        <w:t>Prawo zamówień publicznych</w:t>
      </w:r>
    </w:p>
    <w:p w:rsidR="0000547C" w:rsidRDefault="0000547C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  <w:r>
        <w:rPr>
          <w:rFonts w:ascii="Arial" w:eastAsia="Arial" w:hAnsi="Arial"/>
          <w:b/>
          <w:bCs/>
          <w:sz w:val="21"/>
          <w:szCs w:val="21"/>
        </w:rPr>
        <w:t xml:space="preserve"> (Dz. U. z 20</w:t>
      </w:r>
      <w:r w:rsidR="00FA368C">
        <w:rPr>
          <w:rFonts w:ascii="Arial" w:eastAsia="Arial" w:hAnsi="Arial"/>
          <w:b/>
          <w:bCs/>
          <w:sz w:val="21"/>
          <w:szCs w:val="21"/>
        </w:rPr>
        <w:t>2</w:t>
      </w:r>
      <w:r w:rsidR="0022212A">
        <w:rPr>
          <w:rFonts w:ascii="Arial" w:eastAsia="Arial" w:hAnsi="Arial"/>
          <w:b/>
          <w:bCs/>
          <w:sz w:val="21"/>
          <w:szCs w:val="21"/>
        </w:rPr>
        <w:t>2</w:t>
      </w:r>
      <w:r>
        <w:rPr>
          <w:rFonts w:ascii="Arial" w:eastAsia="Arial" w:hAnsi="Arial"/>
          <w:b/>
          <w:bCs/>
          <w:sz w:val="21"/>
          <w:szCs w:val="21"/>
        </w:rPr>
        <w:t xml:space="preserve"> poz. </w:t>
      </w:r>
      <w:r w:rsidR="00FA368C">
        <w:rPr>
          <w:rFonts w:ascii="Arial" w:eastAsia="Arial" w:hAnsi="Arial"/>
          <w:b/>
          <w:bCs/>
          <w:sz w:val="21"/>
          <w:szCs w:val="21"/>
        </w:rPr>
        <w:t>1</w:t>
      </w:r>
      <w:r w:rsidR="0022212A">
        <w:rPr>
          <w:rFonts w:ascii="Arial" w:eastAsia="Arial" w:hAnsi="Arial"/>
          <w:b/>
          <w:bCs/>
          <w:sz w:val="21"/>
          <w:szCs w:val="21"/>
        </w:rPr>
        <w:t>710</w:t>
      </w:r>
      <w:r w:rsidR="00AA6605">
        <w:rPr>
          <w:rFonts w:ascii="Arial" w:eastAsia="Arial" w:hAnsi="Arial"/>
          <w:b/>
          <w:bCs/>
          <w:sz w:val="21"/>
          <w:szCs w:val="21"/>
        </w:rPr>
        <w:t xml:space="preserve"> </w:t>
      </w:r>
      <w:r>
        <w:rPr>
          <w:rFonts w:ascii="Arial" w:eastAsia="Arial" w:hAnsi="Arial"/>
          <w:b/>
          <w:bCs/>
          <w:sz w:val="21"/>
          <w:szCs w:val="21"/>
        </w:rPr>
        <w:t xml:space="preserve">z </w:t>
      </w:r>
      <w:proofErr w:type="spellStart"/>
      <w:r>
        <w:rPr>
          <w:rFonts w:ascii="Arial" w:eastAsia="Arial" w:hAnsi="Arial"/>
          <w:b/>
          <w:bCs/>
          <w:sz w:val="21"/>
          <w:szCs w:val="21"/>
        </w:rPr>
        <w:t>późn</w:t>
      </w:r>
      <w:proofErr w:type="spellEnd"/>
      <w:r>
        <w:rPr>
          <w:rFonts w:ascii="Arial" w:eastAsia="Arial" w:hAnsi="Arial"/>
          <w:b/>
          <w:bCs/>
          <w:sz w:val="21"/>
          <w:szCs w:val="21"/>
        </w:rPr>
        <w:t xml:space="preserve">. zm.) </w:t>
      </w:r>
      <w:r w:rsidR="00F26175">
        <w:rPr>
          <w:rFonts w:ascii="Arial" w:eastAsia="Arial" w:hAnsi="Arial"/>
          <w:b/>
          <w:bCs/>
          <w:sz w:val="21"/>
          <w:szCs w:val="21"/>
        </w:rPr>
        <w:t xml:space="preserve">„zwanej dalej ustawa </w:t>
      </w:r>
      <w:proofErr w:type="spellStart"/>
      <w:r w:rsidR="00F26175">
        <w:rPr>
          <w:rFonts w:ascii="Arial" w:eastAsia="Arial" w:hAnsi="Arial"/>
          <w:b/>
          <w:bCs/>
          <w:sz w:val="21"/>
          <w:szCs w:val="21"/>
        </w:rPr>
        <w:t>Pzp</w:t>
      </w:r>
      <w:proofErr w:type="spellEnd"/>
      <w:r w:rsidR="00F26175">
        <w:rPr>
          <w:rFonts w:ascii="Arial" w:eastAsia="Arial" w:hAnsi="Arial"/>
          <w:b/>
          <w:bCs/>
          <w:sz w:val="21"/>
          <w:szCs w:val="21"/>
        </w:rPr>
        <w:t>”</w:t>
      </w:r>
    </w:p>
    <w:p w:rsidR="00004D90" w:rsidRDefault="00004D90">
      <w:pPr>
        <w:autoSpaceDE w:val="0"/>
        <w:jc w:val="center"/>
        <w:rPr>
          <w:rFonts w:ascii="Arial" w:eastAsia="Arial" w:hAnsi="Arial"/>
          <w:b/>
          <w:bCs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  <w:highlight w:val="lightGray"/>
          <w:u w:val="single"/>
        </w:rPr>
        <w:t>DANE DOTYCZĄCE WYKONAWCY:</w:t>
      </w:r>
    </w:p>
    <w:p w:rsidR="0000547C" w:rsidRDefault="0000547C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Nazwa: ........................................................................................................................................................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Siedziba: .....................................................................................................................................................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Adres poczty elektronicznej: 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Strona internetowa: 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numer telefonu: ……...................................................................................................................................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Numer faksu: ……. .....................................................................................................................................</w:t>
      </w:r>
    </w:p>
    <w:p w:rsidR="0000547C" w:rsidRPr="00AC7076" w:rsidRDefault="0000547C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C7076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AC7076">
        <w:rPr>
          <w:rFonts w:ascii="Arial" w:eastAsia="Arial" w:hAnsi="Arial"/>
          <w:sz w:val="21"/>
          <w:szCs w:val="21"/>
          <w:lang w:val="en-US"/>
        </w:rPr>
        <w:t xml:space="preserve"> REGON: ..........................................................................................................................................</w:t>
      </w:r>
    </w:p>
    <w:p w:rsidR="0000547C" w:rsidRPr="00AC7076" w:rsidRDefault="0000547C">
      <w:pPr>
        <w:autoSpaceDE w:val="0"/>
        <w:spacing w:line="360" w:lineRule="auto"/>
        <w:jc w:val="both"/>
        <w:rPr>
          <w:lang w:val="en-US"/>
        </w:rPr>
      </w:pPr>
      <w:proofErr w:type="spellStart"/>
      <w:r w:rsidRPr="00AC7076">
        <w:rPr>
          <w:rFonts w:ascii="Arial" w:eastAsia="Arial" w:hAnsi="Arial"/>
          <w:sz w:val="21"/>
          <w:szCs w:val="21"/>
          <w:lang w:val="en-US"/>
        </w:rPr>
        <w:t>Numer</w:t>
      </w:r>
      <w:proofErr w:type="spellEnd"/>
      <w:r w:rsidRPr="00AC7076">
        <w:rPr>
          <w:rFonts w:ascii="Arial" w:eastAsia="Arial" w:hAnsi="Arial"/>
          <w:sz w:val="21"/>
          <w:szCs w:val="21"/>
          <w:lang w:val="en-US"/>
        </w:rPr>
        <w:t xml:space="preserve"> NIP/PESEL:.....................................................................................................................................</w:t>
      </w:r>
    </w:p>
    <w:p w:rsidR="0000547C" w:rsidRDefault="0000547C">
      <w:pPr>
        <w:autoSpaceDE w:val="0"/>
        <w:spacing w:line="360" w:lineRule="auto"/>
        <w:jc w:val="both"/>
      </w:pPr>
      <w:r>
        <w:rPr>
          <w:rFonts w:ascii="Arial" w:eastAsia="Arial" w:hAnsi="Arial"/>
          <w:sz w:val="21"/>
          <w:szCs w:val="21"/>
        </w:rPr>
        <w:t>KRS/CEDIG: …...........................................................................................................................................</w:t>
      </w:r>
    </w:p>
    <w:p w:rsidR="0000547C" w:rsidRPr="00AA1271" w:rsidRDefault="0000547C">
      <w:pPr>
        <w:autoSpaceDE w:val="0"/>
        <w:jc w:val="both"/>
        <w:rPr>
          <w:rFonts w:ascii="Arial" w:eastAsia="Arial" w:hAnsi="Arial"/>
          <w:b/>
          <w:bCs/>
          <w:sz w:val="16"/>
          <w:szCs w:val="16"/>
          <w:highlight w:val="lightGray"/>
          <w:u w:val="single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b/>
          <w:bCs/>
          <w:highlight w:val="lightGray"/>
          <w:u w:val="single"/>
        </w:rPr>
        <w:t>OSOBY UPRAWNIONE DO REPREZENTOWANIA WYKONAWCY:</w:t>
      </w:r>
    </w:p>
    <w:p w:rsidR="0000547C" w:rsidRDefault="0000547C">
      <w:pPr>
        <w:autoSpaceDE w:val="0"/>
        <w:jc w:val="both"/>
        <w:rPr>
          <w:rFonts w:ascii="Arial" w:eastAsia="Arial" w:hAnsi="Arial"/>
          <w:b/>
          <w:bCs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Imię i Nazwisko:...........................................................................................................................................</w:t>
      </w:r>
    </w:p>
    <w:p w:rsidR="0000547C" w:rsidRDefault="0000547C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Stanowisko, dane kontaktowe:....................................................................................................................</w:t>
      </w:r>
    </w:p>
    <w:p w:rsidR="0000547C" w:rsidRDefault="0000547C">
      <w:pPr>
        <w:autoSpaceDE w:val="0"/>
        <w:jc w:val="both"/>
        <w:rPr>
          <w:rFonts w:ascii="Arial" w:eastAsia="Arial" w:hAnsi="Arial"/>
          <w:sz w:val="21"/>
          <w:szCs w:val="21"/>
        </w:rPr>
      </w:pPr>
    </w:p>
    <w:p w:rsidR="0000547C" w:rsidRDefault="0000547C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>Informacje dotyczące przedstawicielstwa: …..............................................................................................</w:t>
      </w:r>
    </w:p>
    <w:p w:rsidR="0000547C" w:rsidRDefault="0000547C">
      <w:pPr>
        <w:autoSpaceDE w:val="0"/>
        <w:jc w:val="both"/>
      </w:pPr>
      <w:r>
        <w:rPr>
          <w:rFonts w:ascii="Arial" w:eastAsia="Arial" w:hAnsi="Arial"/>
          <w:i/>
          <w:iCs/>
          <w:sz w:val="18"/>
          <w:szCs w:val="18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:rsidR="0000547C" w:rsidRPr="00AA1271" w:rsidRDefault="0000547C">
      <w:pPr>
        <w:autoSpaceDE w:val="0"/>
        <w:jc w:val="both"/>
        <w:rPr>
          <w:rFonts w:ascii="Arial" w:eastAsia="Arial" w:hAnsi="Arial"/>
          <w:b/>
          <w:bCs/>
          <w:sz w:val="16"/>
          <w:szCs w:val="16"/>
        </w:rPr>
      </w:pPr>
    </w:p>
    <w:p w:rsidR="001926CC" w:rsidRDefault="0000547C" w:rsidP="00004D90">
      <w:pPr>
        <w:autoSpaceDE w:val="0"/>
        <w:jc w:val="both"/>
        <w:rPr>
          <w:rFonts w:ascii="Arial" w:hAnsi="Arial"/>
          <w:b/>
        </w:rPr>
      </w:pPr>
      <w:r>
        <w:rPr>
          <w:rFonts w:eastAsia="Arial"/>
        </w:rPr>
        <w:tab/>
      </w:r>
      <w:r w:rsidRPr="00014B27">
        <w:rPr>
          <w:rFonts w:ascii="Arial" w:eastAsia="Arial" w:hAnsi="Arial"/>
        </w:rPr>
        <w:t xml:space="preserve">Na potrzeby postępowania o udzielenie zamówienia publicznego </w:t>
      </w:r>
      <w:r w:rsidR="00F26175" w:rsidRPr="00014B27">
        <w:rPr>
          <w:rFonts w:ascii="Arial" w:eastAsia="Arial" w:hAnsi="Arial"/>
        </w:rPr>
        <w:t xml:space="preserve">pn.: </w:t>
      </w:r>
      <w:r w:rsidR="00014B27" w:rsidRPr="00014B27">
        <w:rPr>
          <w:rFonts w:ascii="Arial" w:hAnsi="Arial"/>
          <w:b/>
        </w:rPr>
        <w:t>„Wykonanie usługi w zakresie odbioru, transportu i zagospodarowania odpadów oraz wynajem kontenerów do składowania odpadów dla Gminnego Punktu Selektywnej Zbiórki Odpadów Komunalnych w Poddębicach ul. Młynarska 5”</w:t>
      </w:r>
      <w:r w:rsidR="009F075D">
        <w:rPr>
          <w:rFonts w:ascii="Arial" w:hAnsi="Arial"/>
          <w:b/>
        </w:rPr>
        <w:t>:</w:t>
      </w:r>
      <w:r w:rsidR="00014B27" w:rsidRPr="00014B27">
        <w:rPr>
          <w:rFonts w:ascii="Arial" w:hAnsi="Arial"/>
          <w:b/>
        </w:rPr>
        <w:t xml:space="preserve"> </w:t>
      </w:r>
    </w:p>
    <w:p w:rsidR="0022212A" w:rsidRDefault="0022212A" w:rsidP="00004D90">
      <w:pPr>
        <w:autoSpaceDE w:val="0"/>
        <w:jc w:val="both"/>
        <w:rPr>
          <w:rFonts w:ascii="Arial" w:hAnsi="Arial"/>
          <w:b/>
        </w:rPr>
      </w:pPr>
    </w:p>
    <w:p w:rsidR="001926CC" w:rsidRDefault="001926CC" w:rsidP="00004D90">
      <w:pPr>
        <w:autoSpaceDE w:val="0"/>
        <w:jc w:val="both"/>
        <w:rPr>
          <w:rFonts w:ascii="Arial" w:hAnsi="Arial"/>
        </w:rPr>
      </w:pPr>
      <w:r>
        <w:rPr>
          <w:rFonts w:ascii="Arial" w:hAnsi="Arial"/>
          <w:b/>
        </w:rPr>
        <w:t>**</w:t>
      </w:r>
      <w:r w:rsidRPr="008B1E93">
        <w:rPr>
          <w:rFonts w:ascii="Arial" w:hAnsi="Arial"/>
          <w:b/>
        </w:rPr>
        <w:t xml:space="preserve">Część I zamówienia: </w:t>
      </w:r>
      <w:r w:rsidRPr="008B1E93">
        <w:rPr>
          <w:rFonts w:ascii="Arial" w:hAnsi="Arial"/>
        </w:rPr>
        <w:t>„Wykonanie usługi w zakresie odbioru, transportu i zagospodarowania odpadów oraz wynajem kontenerów do składowania odpadów dla</w:t>
      </w:r>
      <w:r>
        <w:rPr>
          <w:rFonts w:ascii="Arial" w:hAnsi="Arial"/>
        </w:rPr>
        <w:t> </w:t>
      </w:r>
      <w:r w:rsidRPr="008B1E93">
        <w:rPr>
          <w:rFonts w:ascii="Arial" w:hAnsi="Arial"/>
        </w:rPr>
        <w:t>Gminnego Punktu Selektywnej Zbiórki Odpadów Komunalnych w Poddębicach ul. Młynarska 5”</w:t>
      </w:r>
    </w:p>
    <w:p w:rsidR="0022212A" w:rsidRDefault="0022212A" w:rsidP="00004D90">
      <w:pPr>
        <w:autoSpaceDE w:val="0"/>
        <w:jc w:val="both"/>
        <w:rPr>
          <w:rFonts w:ascii="Arial" w:hAnsi="Arial"/>
          <w:b/>
        </w:rPr>
      </w:pPr>
    </w:p>
    <w:p w:rsidR="0000547C" w:rsidRDefault="001926CC" w:rsidP="00004D90">
      <w:pPr>
        <w:autoSpaceDE w:val="0"/>
        <w:jc w:val="both"/>
        <w:rPr>
          <w:rFonts w:ascii="Arial" w:eastAsia="Arial" w:hAnsi="Arial"/>
        </w:rPr>
      </w:pPr>
      <w:r w:rsidRPr="00AA1271">
        <w:rPr>
          <w:rStyle w:val="StrongEmphasis"/>
          <w:rFonts w:ascii="Arial" w:hAnsi="Arial"/>
        </w:rPr>
        <w:t xml:space="preserve">**Część II zamówienia - </w:t>
      </w:r>
      <w:r w:rsidRPr="00AA1271">
        <w:rPr>
          <w:rFonts w:ascii="Arial" w:hAnsi="Arial"/>
        </w:rPr>
        <w:t>„Wykonanie usługi w zakresie odbioru, transportu i zagospodarowania odpadów z Gminnego Punktu Selektywnej Zbiórki Odpadów Komunalnych w Poddębicach ul. Młynarska 5”</w:t>
      </w:r>
      <w:r w:rsidR="009F075D">
        <w:rPr>
          <w:rFonts w:ascii="Arial" w:hAnsi="Arial"/>
        </w:rPr>
        <w:t>,</w:t>
      </w:r>
      <w:r w:rsidR="00FA368C" w:rsidRPr="00AA1271">
        <w:rPr>
          <w:rFonts w:ascii="Arial" w:hAnsi="Arial"/>
        </w:rPr>
        <w:t xml:space="preserve"> </w:t>
      </w:r>
      <w:r w:rsidR="0000547C" w:rsidRPr="00014B27">
        <w:rPr>
          <w:rFonts w:ascii="Arial" w:eastAsia="Arial" w:hAnsi="Arial"/>
        </w:rPr>
        <w:t xml:space="preserve">prowadzonego przez </w:t>
      </w:r>
      <w:r w:rsidR="00004D90" w:rsidRPr="00014B27">
        <w:rPr>
          <w:rFonts w:ascii="Arial" w:eastAsia="Arial" w:hAnsi="Arial"/>
          <w:bCs/>
        </w:rPr>
        <w:t xml:space="preserve">Miejskie </w:t>
      </w:r>
      <w:r w:rsidR="00004D90" w:rsidRPr="00014B27">
        <w:rPr>
          <w:rFonts w:ascii="Arial" w:eastAsia="Arial" w:hAnsi="Arial"/>
          <w:bCs/>
        </w:rPr>
        <w:lastRenderedPageBreak/>
        <w:t>Przedsiębiorstwo Wodociągów i Kanalizacji w Poddębicach Sp. z o.o.</w:t>
      </w:r>
      <w:r w:rsidR="0000547C" w:rsidRPr="00014B27">
        <w:rPr>
          <w:rFonts w:ascii="Arial" w:eastAsia="Arial" w:hAnsi="Arial"/>
        </w:rPr>
        <w:t>, oświadczam co następuje:</w:t>
      </w:r>
    </w:p>
    <w:p w:rsidR="00D8211A" w:rsidRPr="00AA1271" w:rsidRDefault="00D8211A" w:rsidP="00004D90">
      <w:pPr>
        <w:autoSpaceDE w:val="0"/>
        <w:jc w:val="both"/>
        <w:rPr>
          <w:rFonts w:ascii="Arial" w:eastAsia="Arial" w:hAnsi="Arial"/>
          <w:b/>
          <w:bCs/>
          <w:sz w:val="16"/>
          <w:szCs w:val="16"/>
        </w:rPr>
      </w:pPr>
    </w:p>
    <w:p w:rsidR="00BC25C1" w:rsidRDefault="00BC25C1">
      <w:pPr>
        <w:pStyle w:val="gwp813e5417western"/>
        <w:spacing w:after="0" w:line="252" w:lineRule="auto"/>
        <w:jc w:val="both"/>
        <w:rPr>
          <w:rFonts w:ascii="Arial" w:eastAsia="Arial" w:hAnsi="Arial" w:cs="Arial"/>
          <w:b/>
        </w:rPr>
      </w:pPr>
      <w:r w:rsidRPr="00BC25C1">
        <w:rPr>
          <w:rFonts w:ascii="Arial" w:eastAsia="Arial" w:hAnsi="Arial" w:cs="Arial"/>
          <w:b/>
          <w:highlight w:val="lightGray"/>
        </w:rPr>
        <w:t xml:space="preserve">OŚWIADCZENIE </w:t>
      </w:r>
      <w:r w:rsidR="0064071A">
        <w:rPr>
          <w:rFonts w:ascii="Arial" w:eastAsia="Arial" w:hAnsi="Arial" w:cs="Arial"/>
          <w:b/>
          <w:highlight w:val="lightGray"/>
        </w:rPr>
        <w:t xml:space="preserve">WYKONAWCY </w:t>
      </w:r>
      <w:r w:rsidRPr="00BC25C1">
        <w:rPr>
          <w:rFonts w:ascii="Arial" w:eastAsia="Arial" w:hAnsi="Arial" w:cs="Arial"/>
          <w:b/>
          <w:highlight w:val="lightGray"/>
        </w:rPr>
        <w:t xml:space="preserve">O SPEŁNIENIU WARUNKÓW UDZIAŁU </w:t>
      </w:r>
      <w:r w:rsidR="006623F2">
        <w:rPr>
          <w:rFonts w:ascii="Arial" w:eastAsia="Arial" w:hAnsi="Arial" w:cs="Arial"/>
          <w:b/>
          <w:highlight w:val="lightGray"/>
        </w:rPr>
        <w:br/>
      </w:r>
      <w:r w:rsidRPr="00BC25C1">
        <w:rPr>
          <w:rFonts w:ascii="Arial" w:eastAsia="Arial" w:hAnsi="Arial" w:cs="Arial"/>
          <w:b/>
          <w:highlight w:val="lightGray"/>
        </w:rPr>
        <w:t>W POSTĘPOWANIU</w:t>
      </w:r>
      <w:r w:rsidR="0064071A">
        <w:rPr>
          <w:rFonts w:ascii="Arial" w:eastAsia="Arial" w:hAnsi="Arial" w:cs="Arial"/>
          <w:b/>
        </w:rPr>
        <w:t>:</w:t>
      </w:r>
    </w:p>
    <w:p w:rsidR="0064071A" w:rsidRPr="00AA1271" w:rsidRDefault="0064071A">
      <w:pPr>
        <w:pStyle w:val="gwp813e5417western"/>
        <w:spacing w:after="0" w:line="252" w:lineRule="auto"/>
        <w:jc w:val="both"/>
        <w:rPr>
          <w:rFonts w:ascii="Arial" w:eastAsia="Arial" w:hAnsi="Arial" w:cs="Arial"/>
          <w:sz w:val="16"/>
          <w:szCs w:val="16"/>
        </w:rPr>
      </w:pPr>
    </w:p>
    <w:p w:rsidR="0022212A" w:rsidRPr="009A3F15" w:rsidRDefault="0022212A" w:rsidP="0022212A">
      <w:pPr>
        <w:jc w:val="both"/>
        <w:rPr>
          <w:rFonts w:ascii="Arial" w:hAnsi="Arial"/>
          <w:sz w:val="16"/>
          <w:szCs w:val="16"/>
        </w:rPr>
      </w:pPr>
      <w:r w:rsidRPr="009A3F15">
        <w:rPr>
          <w:rFonts w:ascii="Arial" w:hAnsi="Arial"/>
          <w:sz w:val="16"/>
          <w:szCs w:val="16"/>
        </w:rPr>
        <w:t xml:space="preserve">[UWAGA: </w:t>
      </w:r>
      <w:r>
        <w:rPr>
          <w:rFonts w:ascii="Arial" w:hAnsi="Arial"/>
          <w:sz w:val="16"/>
          <w:szCs w:val="16"/>
        </w:rPr>
        <w:t xml:space="preserve">dotyczy </w:t>
      </w:r>
      <w:r>
        <w:rPr>
          <w:rFonts w:ascii="Arial" w:hAnsi="Arial"/>
          <w:i/>
          <w:sz w:val="16"/>
          <w:szCs w:val="16"/>
        </w:rPr>
        <w:t>tylko W</w:t>
      </w:r>
      <w:r w:rsidRPr="009A3F15">
        <w:rPr>
          <w:rFonts w:ascii="Arial" w:hAnsi="Arial"/>
          <w:i/>
          <w:sz w:val="16"/>
          <w:szCs w:val="16"/>
        </w:rPr>
        <w:t>ykonawc</w:t>
      </w:r>
      <w:r>
        <w:rPr>
          <w:rFonts w:ascii="Arial" w:hAnsi="Arial"/>
          <w:i/>
          <w:sz w:val="16"/>
          <w:szCs w:val="16"/>
        </w:rPr>
        <w:t>y/W</w:t>
      </w:r>
      <w:r w:rsidRPr="009A3F15">
        <w:rPr>
          <w:rFonts w:ascii="Arial" w:hAnsi="Arial"/>
          <w:i/>
          <w:sz w:val="16"/>
          <w:szCs w:val="16"/>
        </w:rPr>
        <w:t>ykonawc</w:t>
      </w:r>
      <w:r>
        <w:rPr>
          <w:rFonts w:ascii="Arial" w:hAnsi="Arial"/>
          <w:i/>
          <w:sz w:val="16"/>
          <w:szCs w:val="16"/>
        </w:rPr>
        <w:t>ów</w:t>
      </w:r>
      <w:r w:rsidRPr="009A3F15">
        <w:rPr>
          <w:rFonts w:ascii="Arial" w:hAnsi="Arial"/>
          <w:i/>
          <w:sz w:val="16"/>
          <w:szCs w:val="16"/>
        </w:rPr>
        <w:t xml:space="preserve"> wspólnie ubiegający się o zamówienie</w:t>
      </w:r>
      <w:r w:rsidRPr="009A3F15">
        <w:rPr>
          <w:rFonts w:ascii="Arial" w:hAnsi="Arial"/>
          <w:sz w:val="16"/>
          <w:szCs w:val="16"/>
        </w:rPr>
        <w:t>]</w:t>
      </w:r>
    </w:p>
    <w:p w:rsidR="0022212A" w:rsidRDefault="0022212A" w:rsidP="0022212A">
      <w:pPr>
        <w:jc w:val="both"/>
        <w:rPr>
          <w:rFonts w:ascii="Arial" w:hAnsi="Arial"/>
        </w:rPr>
      </w:pPr>
      <w:r w:rsidRPr="0064071A">
        <w:rPr>
          <w:rFonts w:ascii="Arial" w:hAnsi="Arial"/>
        </w:rPr>
        <w:t>Oświadczam, że spełnia</w:t>
      </w:r>
      <w:r>
        <w:rPr>
          <w:rFonts w:ascii="Arial" w:hAnsi="Arial"/>
        </w:rPr>
        <w:t>m</w:t>
      </w:r>
      <w:r w:rsidRPr="0064071A">
        <w:rPr>
          <w:rFonts w:ascii="Arial" w:hAnsi="Arial"/>
        </w:rPr>
        <w:t xml:space="preserve"> warunki udziału w postępowaniu </w:t>
      </w:r>
      <w:r>
        <w:rPr>
          <w:rFonts w:ascii="Arial" w:hAnsi="Arial"/>
        </w:rPr>
        <w:t xml:space="preserve">określone przez Zamawiającego w specyfikacji warunków zamówienia </w:t>
      </w:r>
      <w:r w:rsidRPr="0064071A">
        <w:rPr>
          <w:rFonts w:ascii="Arial" w:hAnsi="Arial"/>
        </w:rPr>
        <w:t xml:space="preserve">w Rozdziale VI </w:t>
      </w:r>
      <w:r>
        <w:rPr>
          <w:rFonts w:ascii="Arial" w:hAnsi="Arial"/>
        </w:rPr>
        <w:br/>
      </w:r>
      <w:r w:rsidRPr="0064071A">
        <w:rPr>
          <w:rFonts w:ascii="Arial" w:hAnsi="Arial"/>
        </w:rPr>
        <w:t xml:space="preserve">ust. 2 SWZ. </w:t>
      </w:r>
    </w:p>
    <w:p w:rsidR="0022212A" w:rsidRDefault="0022212A" w:rsidP="0022212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:rsidR="0022212A" w:rsidRPr="009A3F15" w:rsidRDefault="0022212A" w:rsidP="0022212A">
      <w:pPr>
        <w:jc w:val="both"/>
        <w:rPr>
          <w:rFonts w:ascii="Arial" w:hAnsi="Arial"/>
          <w:sz w:val="20"/>
          <w:szCs w:val="20"/>
        </w:rPr>
      </w:pPr>
      <w:r w:rsidRPr="009A3F15">
        <w:rPr>
          <w:rFonts w:ascii="Arial" w:hAnsi="Arial"/>
          <w:sz w:val="16"/>
          <w:szCs w:val="16"/>
        </w:rPr>
        <w:t xml:space="preserve">[UWAGA: </w:t>
      </w:r>
      <w:r>
        <w:rPr>
          <w:rFonts w:ascii="Arial" w:hAnsi="Arial"/>
          <w:sz w:val="16"/>
          <w:szCs w:val="16"/>
        </w:rPr>
        <w:t xml:space="preserve">dotyczy </w:t>
      </w:r>
      <w:r w:rsidRPr="009A3F15">
        <w:rPr>
          <w:rFonts w:ascii="Arial" w:hAnsi="Arial"/>
          <w:i/>
          <w:sz w:val="16"/>
          <w:szCs w:val="16"/>
        </w:rPr>
        <w:t>t</w:t>
      </w:r>
      <w:r>
        <w:rPr>
          <w:rFonts w:ascii="Arial" w:hAnsi="Arial"/>
          <w:i/>
          <w:sz w:val="16"/>
          <w:szCs w:val="16"/>
        </w:rPr>
        <w:t>ylko W</w:t>
      </w:r>
      <w:r w:rsidRPr="009A3F15">
        <w:rPr>
          <w:rFonts w:ascii="Arial" w:hAnsi="Arial"/>
          <w:i/>
          <w:sz w:val="16"/>
          <w:szCs w:val="16"/>
        </w:rPr>
        <w:t>ykonawc</w:t>
      </w:r>
      <w:r>
        <w:rPr>
          <w:rFonts w:ascii="Arial" w:hAnsi="Arial"/>
          <w:i/>
          <w:sz w:val="16"/>
          <w:szCs w:val="16"/>
        </w:rPr>
        <w:t>y/W</w:t>
      </w:r>
      <w:r w:rsidRPr="009A3F15">
        <w:rPr>
          <w:rFonts w:ascii="Arial" w:hAnsi="Arial"/>
          <w:i/>
          <w:sz w:val="16"/>
          <w:szCs w:val="16"/>
        </w:rPr>
        <w:t>ykonawc</w:t>
      </w:r>
      <w:r>
        <w:rPr>
          <w:rFonts w:ascii="Arial" w:hAnsi="Arial"/>
          <w:i/>
          <w:sz w:val="16"/>
          <w:szCs w:val="16"/>
        </w:rPr>
        <w:t>ów</w:t>
      </w:r>
      <w:r w:rsidRPr="009A3F15">
        <w:rPr>
          <w:rFonts w:ascii="Arial" w:hAnsi="Arial"/>
          <w:i/>
          <w:sz w:val="16"/>
          <w:szCs w:val="16"/>
        </w:rPr>
        <w:t xml:space="preserve"> wspólnie ubiegający</w:t>
      </w:r>
      <w:r>
        <w:rPr>
          <w:rFonts w:ascii="Arial" w:hAnsi="Arial"/>
          <w:i/>
          <w:sz w:val="16"/>
          <w:szCs w:val="16"/>
        </w:rPr>
        <w:t>ch</w:t>
      </w:r>
      <w:r w:rsidRPr="009A3F15">
        <w:rPr>
          <w:rFonts w:ascii="Arial" w:hAnsi="Arial"/>
          <w:i/>
          <w:sz w:val="16"/>
          <w:szCs w:val="16"/>
        </w:rPr>
        <w:t xml:space="preserve"> się o zamówienie, który polega na zdolnościach lub sytuacji  podmiotów udostępniających zasoby, a jednocześnie samodzielnie w pewnym zakresie wykazuje spełnianie warunków</w:t>
      </w:r>
      <w:r w:rsidRPr="009A3F15">
        <w:rPr>
          <w:rFonts w:ascii="Arial" w:hAnsi="Arial"/>
          <w:sz w:val="16"/>
          <w:szCs w:val="16"/>
        </w:rPr>
        <w:t>]</w:t>
      </w:r>
    </w:p>
    <w:p w:rsidR="0022212A" w:rsidRDefault="0022212A" w:rsidP="0022212A">
      <w:pPr>
        <w:jc w:val="both"/>
        <w:rPr>
          <w:rFonts w:ascii="Arial" w:hAnsi="Arial"/>
        </w:rPr>
      </w:pPr>
      <w:r w:rsidRPr="00A32573">
        <w:rPr>
          <w:rFonts w:ascii="Arial" w:hAnsi="Arial"/>
        </w:rPr>
        <w:t xml:space="preserve">Oświadczam, że spełniam warunki udziału </w:t>
      </w:r>
      <w:r>
        <w:rPr>
          <w:rFonts w:ascii="Arial" w:hAnsi="Arial"/>
        </w:rPr>
        <w:t>w postępowaniu określone przez Z</w:t>
      </w:r>
      <w:r w:rsidRPr="00A32573">
        <w:rPr>
          <w:rFonts w:ascii="Arial" w:hAnsi="Arial"/>
        </w:rPr>
        <w:t>amawiającego w   </w:t>
      </w:r>
      <w:r>
        <w:rPr>
          <w:rFonts w:ascii="Arial" w:hAnsi="Arial"/>
        </w:rPr>
        <w:t xml:space="preserve">Rozdziale VI ust. 2 SWZ </w:t>
      </w:r>
      <w:r w:rsidRPr="00A32573">
        <w:rPr>
          <w:rFonts w:ascii="Arial" w:hAnsi="Arial"/>
        </w:rPr>
        <w:t>w  następującym zakresie:</w:t>
      </w:r>
      <w:r>
        <w:rPr>
          <w:rFonts w:ascii="Arial" w:hAnsi="Arial"/>
        </w:rPr>
        <w:t xml:space="preserve"> …………………………………………………………………………………………………………</w:t>
      </w:r>
    </w:p>
    <w:p w:rsidR="0022212A" w:rsidRPr="00A32573" w:rsidRDefault="0022212A" w:rsidP="0022212A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</w:t>
      </w:r>
    </w:p>
    <w:p w:rsidR="006623F2" w:rsidRPr="0064071A" w:rsidRDefault="006623F2" w:rsidP="006623F2">
      <w:pPr>
        <w:jc w:val="both"/>
        <w:rPr>
          <w:rFonts w:ascii="Arial" w:eastAsia="Arial" w:hAnsi="Arial"/>
          <w:b/>
          <w:bCs/>
          <w:color w:val="000000"/>
          <w:u w:val="single"/>
        </w:rPr>
      </w:pPr>
    </w:p>
    <w:p w:rsidR="0000547C" w:rsidRPr="0064071A" w:rsidRDefault="0000547C">
      <w:pPr>
        <w:autoSpaceDE w:val="0"/>
        <w:spacing w:line="360" w:lineRule="auto"/>
        <w:jc w:val="both"/>
      </w:pPr>
      <w:r w:rsidRPr="0064071A">
        <w:rPr>
          <w:rFonts w:ascii="Arial" w:eastAsia="Arial" w:hAnsi="Arial"/>
          <w:b/>
          <w:bCs/>
          <w:highlight w:val="lightGray"/>
        </w:rPr>
        <w:t>OŚWIADCZENI</w:t>
      </w:r>
      <w:r w:rsidR="0064071A" w:rsidRPr="0064071A">
        <w:rPr>
          <w:rFonts w:ascii="Arial" w:eastAsia="Arial" w:hAnsi="Arial"/>
          <w:b/>
          <w:bCs/>
          <w:highlight w:val="lightGray"/>
        </w:rPr>
        <w:t xml:space="preserve">E </w:t>
      </w:r>
      <w:r w:rsidR="0064071A">
        <w:rPr>
          <w:rFonts w:ascii="Arial" w:eastAsia="Arial" w:hAnsi="Arial"/>
          <w:b/>
          <w:bCs/>
          <w:highlight w:val="lightGray"/>
        </w:rPr>
        <w:t xml:space="preserve">WYKONAWCY </w:t>
      </w:r>
      <w:r w:rsidR="0064071A" w:rsidRPr="0064071A">
        <w:rPr>
          <w:rFonts w:ascii="Arial" w:eastAsia="Arial" w:hAnsi="Arial"/>
          <w:b/>
          <w:bCs/>
          <w:highlight w:val="lightGray"/>
        </w:rPr>
        <w:t>O NIEPODLEGANIU WYKLUCZENIU</w:t>
      </w:r>
      <w:r w:rsidRPr="0064071A">
        <w:rPr>
          <w:rFonts w:ascii="Arial" w:eastAsia="Arial" w:hAnsi="Arial"/>
          <w:b/>
          <w:bCs/>
          <w:highlight w:val="lightGray"/>
        </w:rPr>
        <w:t>:</w:t>
      </w:r>
    </w:p>
    <w:p w:rsidR="00004D90" w:rsidRPr="0064071A" w:rsidRDefault="00004D90" w:rsidP="0022212A">
      <w:pPr>
        <w:jc w:val="both"/>
        <w:rPr>
          <w:rFonts w:ascii="Arial" w:hAnsi="Arial"/>
        </w:rPr>
      </w:pPr>
      <w:r w:rsidRPr="0064071A">
        <w:rPr>
          <w:rFonts w:ascii="Arial" w:hAnsi="Arial"/>
        </w:rPr>
        <w:t xml:space="preserve">Oświadczam, że nie podlegam wykluczeniu z postępowania na podstawie: </w:t>
      </w:r>
      <w:r w:rsidRPr="0064071A">
        <w:rPr>
          <w:rFonts w:ascii="Arial" w:hAnsi="Arial"/>
        </w:rPr>
        <w:br/>
        <w:t xml:space="preserve">- art. 108 ust. 1 ustawy </w:t>
      </w:r>
      <w:proofErr w:type="spellStart"/>
      <w:r w:rsidRPr="0064071A">
        <w:rPr>
          <w:rFonts w:ascii="Arial" w:hAnsi="Arial"/>
        </w:rPr>
        <w:t>Pzp</w:t>
      </w:r>
      <w:proofErr w:type="spellEnd"/>
      <w:r w:rsidRPr="0064071A">
        <w:rPr>
          <w:rFonts w:ascii="Arial" w:hAnsi="Arial"/>
        </w:rPr>
        <w:t>;</w:t>
      </w:r>
    </w:p>
    <w:p w:rsidR="00004D90" w:rsidRDefault="00004D90" w:rsidP="0022212A">
      <w:pPr>
        <w:jc w:val="both"/>
        <w:rPr>
          <w:rFonts w:ascii="Arial" w:hAnsi="Arial"/>
        </w:rPr>
      </w:pPr>
      <w:r w:rsidRPr="0064071A">
        <w:rPr>
          <w:rFonts w:ascii="Arial" w:hAnsi="Arial"/>
        </w:rPr>
        <w:t>- art. 109 ust. 1 pkt 4, 5 i 7.</w:t>
      </w:r>
    </w:p>
    <w:p w:rsidR="00004D90" w:rsidRDefault="00004D90" w:rsidP="00004D90">
      <w:pPr>
        <w:jc w:val="both"/>
        <w:rPr>
          <w:rFonts w:ascii="Arial" w:hAnsi="Arial"/>
        </w:rPr>
      </w:pPr>
    </w:p>
    <w:p w:rsidR="00004D90" w:rsidRPr="008F40AB" w:rsidRDefault="00004D90" w:rsidP="0022212A">
      <w:pPr>
        <w:jc w:val="both"/>
      </w:pPr>
      <w:r w:rsidRPr="008F40AB">
        <w:rPr>
          <w:rFonts w:ascii="Arial" w:hAnsi="Arial"/>
          <w:color w:val="000000"/>
        </w:rPr>
        <w:t xml:space="preserve">Oświadczam, że zachodzą w stosunku do mnie podstawy wykluczenia z postępowania  </w:t>
      </w:r>
      <w:r>
        <w:rPr>
          <w:rFonts w:ascii="Arial" w:hAnsi="Arial"/>
          <w:color w:val="000000"/>
        </w:rPr>
        <w:br/>
      </w:r>
      <w:r w:rsidRPr="008F40AB">
        <w:rPr>
          <w:rFonts w:ascii="Arial" w:hAnsi="Arial"/>
          <w:color w:val="000000"/>
        </w:rPr>
        <w:t xml:space="preserve">na podstawie art. …………. ustawy </w:t>
      </w:r>
      <w:proofErr w:type="spellStart"/>
      <w:r w:rsidRPr="008F40AB">
        <w:rPr>
          <w:rFonts w:ascii="Arial" w:hAnsi="Arial"/>
          <w:color w:val="000000"/>
        </w:rPr>
        <w:t>Pzp</w:t>
      </w:r>
      <w:proofErr w:type="spellEnd"/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i/>
          <w:color w:val="000000"/>
          <w:sz w:val="16"/>
          <w:szCs w:val="16"/>
        </w:rPr>
        <w:t xml:space="preserve">(podać mającą zastosowanie podstawę wykluczenia spośród wymienionych w art. 108  ust. 1 pkt 1, 2 i 5  lub art. 109 ust. 1 pkt 2-5 i 7-10 ustawy </w:t>
      </w:r>
      <w:proofErr w:type="spellStart"/>
      <w:r>
        <w:rPr>
          <w:rFonts w:ascii="Arial" w:hAnsi="Arial"/>
          <w:i/>
          <w:color w:val="000000"/>
          <w:sz w:val="16"/>
          <w:szCs w:val="16"/>
        </w:rPr>
        <w:t>Pzp</w:t>
      </w:r>
      <w:proofErr w:type="spellEnd"/>
      <w:r>
        <w:rPr>
          <w:rFonts w:ascii="Arial" w:hAnsi="Arial"/>
          <w:i/>
          <w:color w:val="000000"/>
          <w:sz w:val="16"/>
          <w:szCs w:val="16"/>
        </w:rPr>
        <w:t>).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8F40AB">
        <w:rPr>
          <w:rFonts w:ascii="Arial" w:hAnsi="Arial"/>
          <w:color w:val="000000"/>
        </w:rPr>
        <w:t xml:space="preserve">Jednocześnie oświadczam, </w:t>
      </w:r>
      <w:r>
        <w:rPr>
          <w:rFonts w:ascii="Arial" w:hAnsi="Arial"/>
          <w:color w:val="000000"/>
        </w:rPr>
        <w:br/>
      </w:r>
      <w:r w:rsidRPr="008F40AB">
        <w:rPr>
          <w:rFonts w:ascii="Arial" w:hAnsi="Arial"/>
          <w:color w:val="000000"/>
        </w:rPr>
        <w:t xml:space="preserve">że w związku z ww. okolicznością, na podstawie art. 110 ust. 2 ustawy </w:t>
      </w:r>
      <w:proofErr w:type="spellStart"/>
      <w:r w:rsidRPr="008F40AB">
        <w:rPr>
          <w:rFonts w:ascii="Arial" w:hAnsi="Arial"/>
          <w:color w:val="000000"/>
        </w:rPr>
        <w:t>Pzp</w:t>
      </w:r>
      <w:proofErr w:type="spellEnd"/>
      <w:r w:rsidRPr="008F40AB">
        <w:rPr>
          <w:rFonts w:ascii="Arial" w:hAnsi="Arial"/>
          <w:color w:val="000000"/>
        </w:rPr>
        <w:t xml:space="preserve"> spełniłem następujące przesłanki: </w:t>
      </w:r>
      <w:r>
        <w:rPr>
          <w:rFonts w:ascii="Arial" w:hAnsi="Arial"/>
          <w:color w:val="000000"/>
        </w:rPr>
        <w:t>.</w:t>
      </w:r>
      <w:r w:rsidRPr="008F40AB">
        <w:rPr>
          <w:rFonts w:ascii="Arial" w:hAnsi="Arial"/>
          <w:color w:val="000000"/>
        </w:rPr>
        <w:t>…………………………………………………………………………</w:t>
      </w:r>
      <w:r>
        <w:rPr>
          <w:rFonts w:ascii="Arial" w:hAnsi="Arial"/>
          <w:color w:val="000000"/>
        </w:rPr>
        <w:t>…</w:t>
      </w:r>
    </w:p>
    <w:p w:rsidR="00004D90" w:rsidRPr="008F40AB" w:rsidRDefault="00004D90" w:rsidP="0022212A">
      <w:pPr>
        <w:jc w:val="both"/>
      </w:pPr>
      <w:r w:rsidRPr="008F40AB">
        <w:rPr>
          <w:rFonts w:ascii="Arial" w:eastAsia="Arial" w:hAnsi="Arial"/>
          <w:color w:val="000000"/>
        </w:rPr>
        <w:t>…………………………………………………………………………………</w:t>
      </w:r>
      <w:r>
        <w:rPr>
          <w:rFonts w:ascii="Arial" w:eastAsia="Arial" w:hAnsi="Arial"/>
          <w:color w:val="000000"/>
        </w:rPr>
        <w:t>..</w:t>
      </w:r>
      <w:r w:rsidRPr="008F40AB">
        <w:rPr>
          <w:rFonts w:ascii="Arial" w:eastAsia="Arial" w:hAnsi="Arial"/>
          <w:color w:val="000000"/>
        </w:rPr>
        <w:t>………</w:t>
      </w:r>
      <w:r w:rsidRPr="008F40AB">
        <w:rPr>
          <w:rFonts w:ascii="Arial" w:hAnsi="Arial"/>
          <w:color w:val="000000"/>
        </w:rPr>
        <w:t>..………………….......................……………………………………………………………</w:t>
      </w:r>
      <w:r>
        <w:rPr>
          <w:rFonts w:ascii="Arial" w:hAnsi="Arial"/>
          <w:color w:val="000000"/>
        </w:rPr>
        <w:t>.</w:t>
      </w:r>
      <w:r w:rsidRPr="008F40AB">
        <w:rPr>
          <w:rFonts w:ascii="Arial" w:hAnsi="Arial"/>
          <w:color w:val="000000"/>
        </w:rPr>
        <w:t>……………………</w:t>
      </w:r>
    </w:p>
    <w:p w:rsidR="00004D90" w:rsidRPr="00F03049" w:rsidRDefault="00004D90" w:rsidP="00004D90">
      <w:pPr>
        <w:widowControl/>
        <w:suppressAutoHyphens w:val="0"/>
        <w:spacing w:before="120"/>
        <w:jc w:val="both"/>
        <w:rPr>
          <w:rFonts w:ascii="Arial" w:eastAsia="Times New Roman" w:hAnsi="Arial"/>
          <w:kern w:val="0"/>
          <w:lang w:eastAsia="pl-PL" w:bidi="ar-SA"/>
        </w:rPr>
      </w:pPr>
      <w:r w:rsidRPr="00F03049">
        <w:rPr>
          <w:rFonts w:ascii="Arial" w:eastAsia="Times New Roman" w:hAnsi="Arial"/>
          <w:kern w:val="0"/>
          <w:lang w:eastAsia="pl-PL" w:bidi="ar-SA"/>
        </w:rPr>
        <w:t>Informujemy, iż dokumenty na potwierdzenie braku podstaw dot. wykluczenia na</w:t>
      </w:r>
      <w:r>
        <w:rPr>
          <w:rFonts w:ascii="Arial" w:eastAsia="Times New Roman" w:hAnsi="Arial"/>
          <w:kern w:val="0"/>
          <w:lang w:eastAsia="pl-PL" w:bidi="ar-SA"/>
        </w:rPr>
        <w:t> </w:t>
      </w:r>
      <w:r w:rsidRPr="00F03049">
        <w:rPr>
          <w:rFonts w:ascii="Arial" w:eastAsia="Times New Roman" w:hAnsi="Arial"/>
          <w:kern w:val="0"/>
          <w:lang w:eastAsia="pl-PL" w:bidi="ar-SA"/>
        </w:rPr>
        <w:t xml:space="preserve">podstawie art. 109 ust. 1  pkt. 4 ustawy </w:t>
      </w:r>
      <w:proofErr w:type="spellStart"/>
      <w:r w:rsidRPr="00F03049">
        <w:rPr>
          <w:rFonts w:ascii="Arial" w:eastAsia="Times New Roman" w:hAnsi="Arial"/>
          <w:kern w:val="0"/>
          <w:lang w:eastAsia="pl-PL" w:bidi="ar-SA"/>
        </w:rPr>
        <w:t>Pzp</w:t>
      </w:r>
      <w:proofErr w:type="spellEnd"/>
      <w:r w:rsidRPr="00F03049">
        <w:rPr>
          <w:rFonts w:ascii="Arial" w:eastAsia="Times New Roman" w:hAnsi="Arial"/>
          <w:kern w:val="0"/>
          <w:lang w:eastAsia="pl-PL" w:bidi="ar-SA"/>
        </w:rPr>
        <w:t xml:space="preserve"> znajdują się w formie elektronicznej pod</w:t>
      </w:r>
      <w:r>
        <w:rPr>
          <w:rFonts w:ascii="Arial" w:eastAsia="Times New Roman" w:hAnsi="Arial"/>
          <w:kern w:val="0"/>
          <w:lang w:eastAsia="pl-PL" w:bidi="ar-SA"/>
        </w:rPr>
        <w:t> </w:t>
      </w:r>
      <w:r w:rsidRPr="00F03049">
        <w:rPr>
          <w:rFonts w:ascii="Arial" w:eastAsia="Times New Roman" w:hAnsi="Arial"/>
          <w:kern w:val="0"/>
          <w:lang w:eastAsia="pl-PL" w:bidi="ar-SA"/>
        </w:rPr>
        <w:t xml:space="preserve">następującymi adresami internetowych ogólnodostępnych i bezpłatnych baz danych*: </w:t>
      </w:r>
    </w:p>
    <w:tbl>
      <w:tblPr>
        <w:tblW w:w="9459" w:type="dxa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"/>
        <w:gridCol w:w="9094"/>
      </w:tblGrid>
      <w:tr w:rsidR="00004D90" w:rsidRPr="00F03049" w:rsidTr="005011E7">
        <w:trPr>
          <w:trHeight w:val="304"/>
        </w:trPr>
        <w:tc>
          <w:tcPr>
            <w:tcW w:w="365" w:type="dxa"/>
            <w:shd w:val="clear" w:color="auto" w:fill="auto"/>
          </w:tcPr>
          <w:p w:rsidR="00004D90" w:rsidRPr="00F03049" w:rsidRDefault="00004D90" w:rsidP="005011E7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9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04D90" w:rsidRPr="00F03049" w:rsidRDefault="000B3826" w:rsidP="005011E7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hyperlink r:id="rId6" w:history="1">
              <w:r w:rsidR="00004D90" w:rsidRPr="00F03049">
                <w:rPr>
                  <w:rFonts w:ascii="Arial" w:eastAsia="Times New Roman" w:hAnsi="Arial"/>
                  <w:color w:val="0563C1"/>
                  <w:kern w:val="0"/>
                  <w:u w:val="single"/>
                  <w:lang w:eastAsia="pl-PL" w:bidi="ar-SA"/>
                </w:rPr>
                <w:t>https://ems.ms.gov.pl</w:t>
              </w:r>
            </w:hyperlink>
            <w:r w:rsidR="00004D90" w:rsidRPr="00F03049">
              <w:rPr>
                <w:rFonts w:ascii="Arial" w:eastAsia="Times New Roman" w:hAnsi="Arial"/>
                <w:kern w:val="0"/>
                <w:lang w:eastAsia="pl-PL" w:bidi="ar-SA"/>
              </w:rPr>
              <w:t xml:space="preserve"> </w:t>
            </w:r>
          </w:p>
        </w:tc>
      </w:tr>
      <w:tr w:rsidR="00004D90" w:rsidRPr="00F03049" w:rsidTr="005011E7">
        <w:trPr>
          <w:trHeight w:val="390"/>
        </w:trPr>
        <w:tc>
          <w:tcPr>
            <w:tcW w:w="365" w:type="dxa"/>
            <w:shd w:val="clear" w:color="auto" w:fill="auto"/>
          </w:tcPr>
          <w:p w:rsidR="00004D90" w:rsidRPr="00F03049" w:rsidRDefault="00004D90" w:rsidP="005011E7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9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04D90" w:rsidRPr="00F03049" w:rsidRDefault="000B3826" w:rsidP="005011E7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  <w:hyperlink r:id="rId7" w:history="1">
              <w:r w:rsidR="00004D90" w:rsidRPr="00F03049">
                <w:rPr>
                  <w:rFonts w:ascii="Arial" w:eastAsia="Times New Roman" w:hAnsi="Arial"/>
                  <w:color w:val="0563C1"/>
                  <w:kern w:val="0"/>
                  <w:u w:val="single"/>
                  <w:lang w:eastAsia="pl-PL" w:bidi="ar-SA"/>
                </w:rPr>
                <w:t>https://prod.ceidg.gov.pl</w:t>
              </w:r>
            </w:hyperlink>
            <w:r w:rsidR="00004D90" w:rsidRPr="00F03049">
              <w:rPr>
                <w:rFonts w:ascii="Arial" w:eastAsia="Times New Roman" w:hAnsi="Arial"/>
                <w:kern w:val="0"/>
                <w:lang w:eastAsia="pl-PL" w:bidi="ar-SA"/>
              </w:rPr>
              <w:t xml:space="preserve">  </w:t>
            </w:r>
          </w:p>
        </w:tc>
      </w:tr>
      <w:tr w:rsidR="00004D90" w:rsidRPr="00F03049" w:rsidTr="005011E7">
        <w:trPr>
          <w:trHeight w:val="386"/>
        </w:trPr>
        <w:tc>
          <w:tcPr>
            <w:tcW w:w="365" w:type="dxa"/>
            <w:shd w:val="clear" w:color="auto" w:fill="auto"/>
          </w:tcPr>
          <w:p w:rsidR="00004D90" w:rsidRPr="00F03049" w:rsidRDefault="00004D90" w:rsidP="005011E7">
            <w:pPr>
              <w:widowControl/>
              <w:tabs>
                <w:tab w:val="left" w:pos="567"/>
              </w:tabs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909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04D90" w:rsidRPr="00F03049" w:rsidRDefault="00004D90" w:rsidP="005011E7">
            <w:pPr>
              <w:widowControl/>
              <w:tabs>
                <w:tab w:val="left" w:pos="567"/>
              </w:tabs>
              <w:suppressAutoHyphens w:val="0"/>
              <w:spacing w:before="120" w:line="276" w:lineRule="auto"/>
              <w:rPr>
                <w:rFonts w:ascii="Arial" w:eastAsia="Times New Roman" w:hAnsi="Arial"/>
                <w:kern w:val="0"/>
                <w:lang w:eastAsia="pl-PL" w:bidi="ar-SA"/>
              </w:rPr>
            </w:pPr>
            <w:r w:rsidRPr="00F03049">
              <w:rPr>
                <w:rFonts w:ascii="Arial" w:eastAsia="Times New Roman" w:hAnsi="Arial"/>
                <w:kern w:val="0"/>
                <w:lang w:eastAsia="pl-PL" w:bidi="ar-SA"/>
              </w:rPr>
              <w:t xml:space="preserve">inny adres ……………………………………….. </w:t>
            </w:r>
            <w:r w:rsidRPr="00F03049">
              <w:rPr>
                <w:rFonts w:ascii="Arial" w:eastAsia="Times New Roman" w:hAnsi="Arial"/>
                <w:i/>
                <w:kern w:val="0"/>
                <w:sz w:val="18"/>
                <w:szCs w:val="18"/>
                <w:lang w:eastAsia="pl-PL" w:bidi="ar-SA"/>
              </w:rPr>
              <w:t>(</w:t>
            </w:r>
            <w:r w:rsidRPr="003E6DFB">
              <w:rPr>
                <w:rFonts w:ascii="Arial" w:eastAsia="Times New Roman" w:hAnsi="Arial"/>
                <w:i/>
                <w:kern w:val="0"/>
                <w:sz w:val="18"/>
                <w:szCs w:val="18"/>
                <w:lang w:eastAsia="pl-PL" w:bidi="ar-SA"/>
              </w:rPr>
              <w:t>należy wskazać adres bezpłatnych i ogólnodostępnych baz danych)</w:t>
            </w:r>
          </w:p>
        </w:tc>
      </w:tr>
    </w:tbl>
    <w:p w:rsidR="00004D90" w:rsidRPr="00AA1271" w:rsidRDefault="00004D90" w:rsidP="00004D90">
      <w:pPr>
        <w:jc w:val="both"/>
        <w:rPr>
          <w:rFonts w:ascii="Arial" w:eastAsia="Arial" w:hAnsi="Arial"/>
          <w:b/>
          <w:bCs/>
          <w:sz w:val="16"/>
          <w:szCs w:val="16"/>
          <w:highlight w:val="lightGray"/>
        </w:rPr>
      </w:pPr>
    </w:p>
    <w:p w:rsidR="0022212A" w:rsidRDefault="0022212A" w:rsidP="0022212A">
      <w:pPr>
        <w:jc w:val="both"/>
        <w:rPr>
          <w:rFonts w:ascii="Arial" w:hAnsi="Arial"/>
        </w:rPr>
      </w:pPr>
    </w:p>
    <w:p w:rsidR="0022212A" w:rsidRDefault="0022212A" w:rsidP="0022212A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Pr="0064071A">
        <w:rPr>
          <w:rFonts w:ascii="Arial" w:hAnsi="Arial"/>
        </w:rPr>
        <w:t xml:space="preserve">Oświadczam, że nie </w:t>
      </w:r>
      <w:r>
        <w:rPr>
          <w:rFonts w:ascii="Arial" w:hAnsi="Arial"/>
        </w:rPr>
        <w:t>zachodzą w stosunku do mnie przesłanki wykluczenia z </w:t>
      </w:r>
      <w:r w:rsidRPr="0064071A">
        <w:rPr>
          <w:rFonts w:ascii="Arial" w:hAnsi="Arial"/>
        </w:rPr>
        <w:t xml:space="preserve">postępowania na podstawie </w:t>
      </w:r>
      <w:r>
        <w:rPr>
          <w:rFonts w:ascii="Arial" w:hAnsi="Arial"/>
        </w:rPr>
        <w:t xml:space="preserve">art. 7 ust. 1 ustawy z dnia 13 kwietnia 2022 r. </w:t>
      </w:r>
      <w:r w:rsidRPr="00353D2A">
        <w:rPr>
          <w:rFonts w:ascii="Arial" w:hAnsi="Arial"/>
        </w:rPr>
        <w:t>o</w:t>
      </w:r>
      <w:r>
        <w:rPr>
          <w:rFonts w:ascii="Arial" w:hAnsi="Arial"/>
        </w:rPr>
        <w:t> </w:t>
      </w:r>
      <w:r w:rsidRPr="00353D2A">
        <w:rPr>
          <w:rFonts w:ascii="Arial" w:hAnsi="Arial"/>
        </w:rPr>
        <w:t>szczególnych rozwiązaniach w zakresie przeciwdziałania wspieraniu agresji na Ukrainę oraz służących ochronie bezpieczeństwa narodowego (Dz.</w:t>
      </w:r>
      <w:r>
        <w:rPr>
          <w:rFonts w:ascii="Arial" w:hAnsi="Arial"/>
        </w:rPr>
        <w:t xml:space="preserve"> </w:t>
      </w:r>
      <w:r w:rsidRPr="00353D2A">
        <w:rPr>
          <w:rFonts w:ascii="Arial" w:hAnsi="Arial"/>
        </w:rPr>
        <w:t xml:space="preserve">U. </w:t>
      </w:r>
      <w:r>
        <w:rPr>
          <w:rFonts w:ascii="Arial" w:hAnsi="Arial"/>
        </w:rPr>
        <w:t xml:space="preserve">z 2022 r. </w:t>
      </w:r>
      <w:r w:rsidRPr="00353D2A">
        <w:rPr>
          <w:rFonts w:ascii="Arial" w:hAnsi="Arial"/>
        </w:rPr>
        <w:t>poz. 835)</w:t>
      </w:r>
    </w:p>
    <w:p w:rsidR="0022212A" w:rsidRDefault="0022212A" w:rsidP="0022212A">
      <w:pPr>
        <w:jc w:val="both"/>
        <w:rPr>
          <w:rFonts w:ascii="Arial" w:hAnsi="Arial"/>
        </w:rPr>
      </w:pPr>
    </w:p>
    <w:p w:rsidR="0022212A" w:rsidRDefault="0022212A" w:rsidP="0022212A">
      <w:pPr>
        <w:jc w:val="both"/>
        <w:rPr>
          <w:rFonts w:ascii="Arial" w:eastAsia="Arial" w:hAnsi="Arial"/>
          <w:b/>
          <w:bCs/>
          <w:highlight w:val="lightGray"/>
        </w:rPr>
      </w:pPr>
      <w:r>
        <w:rPr>
          <w:rFonts w:ascii="Arial" w:eastAsia="Arial" w:hAnsi="Arial"/>
          <w:b/>
          <w:bCs/>
          <w:highlight w:val="lightGray"/>
        </w:rPr>
        <w:t>INFORMACJA W ZWIĄZKU Z POLEGANIEM NA ZDOLNOŚCI LUB SYTUACJI PODMIOTÓW UDOSTĘPNIAJĄCYCH ZASOBY:</w:t>
      </w:r>
    </w:p>
    <w:p w:rsidR="0022212A" w:rsidRDefault="0022212A" w:rsidP="0022212A">
      <w:pPr>
        <w:jc w:val="both"/>
        <w:rPr>
          <w:rFonts w:ascii="Arial" w:eastAsia="Arial" w:hAnsi="Arial"/>
          <w:b/>
          <w:bCs/>
          <w:highlight w:val="lightGray"/>
        </w:rPr>
      </w:pPr>
    </w:p>
    <w:p w:rsidR="0022212A" w:rsidRPr="00DE447D" w:rsidRDefault="0022212A" w:rsidP="0022212A">
      <w:pPr>
        <w:jc w:val="both"/>
        <w:rPr>
          <w:rFonts w:ascii="Arial" w:hAnsi="Arial"/>
          <w:sz w:val="21"/>
          <w:szCs w:val="21"/>
        </w:rPr>
      </w:pPr>
      <w:r w:rsidRPr="003B1F1F">
        <w:rPr>
          <w:rFonts w:ascii="Arial" w:hAnsi="Arial"/>
        </w:rPr>
        <w:t>Oświadczam, że w celu wykazania spełniania warunków udziału w p</w:t>
      </w:r>
      <w:r>
        <w:rPr>
          <w:rFonts w:ascii="Arial" w:hAnsi="Arial"/>
        </w:rPr>
        <w:t>ostępowaniu, określonych przez Z</w:t>
      </w:r>
      <w:r w:rsidRPr="003B1F1F">
        <w:rPr>
          <w:rFonts w:ascii="Arial" w:hAnsi="Arial"/>
        </w:rPr>
        <w:t xml:space="preserve">amawiającego </w:t>
      </w:r>
      <w:r>
        <w:rPr>
          <w:rFonts w:ascii="Arial" w:hAnsi="Arial"/>
        </w:rPr>
        <w:t xml:space="preserve">w specyfikacji warunków zamówienia </w:t>
      </w:r>
      <w:r w:rsidRPr="0064071A">
        <w:rPr>
          <w:rFonts w:ascii="Arial" w:hAnsi="Arial"/>
        </w:rPr>
        <w:t xml:space="preserve">w Rozdziale VI </w:t>
      </w:r>
      <w:r>
        <w:rPr>
          <w:rFonts w:ascii="Arial" w:hAnsi="Arial"/>
        </w:rPr>
        <w:br/>
      </w:r>
      <w:r w:rsidRPr="0064071A">
        <w:rPr>
          <w:rFonts w:ascii="Arial" w:hAnsi="Arial"/>
        </w:rPr>
        <w:t>ust. 2 SWZ</w:t>
      </w:r>
      <w:r w:rsidRPr="003B1F1F">
        <w:rPr>
          <w:rFonts w:ascii="Arial" w:hAnsi="Arial"/>
          <w:i/>
          <w:sz w:val="16"/>
          <w:szCs w:val="16"/>
        </w:rPr>
        <w:t>,</w:t>
      </w:r>
      <w:r w:rsidRPr="003B1F1F">
        <w:rPr>
          <w:rFonts w:ascii="Arial" w:hAnsi="Arial"/>
        </w:rPr>
        <w:t xml:space="preserve"> polegam na zdolnościach lub sytuacji następującego/</w:t>
      </w:r>
      <w:proofErr w:type="spellStart"/>
      <w:r w:rsidRPr="003B1F1F">
        <w:rPr>
          <w:rFonts w:ascii="Arial" w:hAnsi="Arial"/>
        </w:rPr>
        <w:t>ych</w:t>
      </w:r>
      <w:proofErr w:type="spellEnd"/>
      <w:r w:rsidRPr="003B1F1F">
        <w:rPr>
          <w:rFonts w:ascii="Arial" w:hAnsi="Arial"/>
        </w:rPr>
        <w:t xml:space="preserve"> podmiotu/ów </w:t>
      </w:r>
      <w:r w:rsidRPr="003B1F1F">
        <w:rPr>
          <w:rFonts w:ascii="Arial" w:hAnsi="Arial"/>
        </w:rPr>
        <w:lastRenderedPageBreak/>
        <w:t xml:space="preserve">udostępniających zasoby: </w:t>
      </w:r>
      <w:bookmarkStart w:id="0" w:name="_Hlk99014455"/>
      <w:r w:rsidRPr="003B1F1F">
        <w:rPr>
          <w:rFonts w:ascii="Arial" w:hAnsi="Arial"/>
          <w:i/>
          <w:sz w:val="16"/>
          <w:szCs w:val="16"/>
        </w:rPr>
        <w:t>(wskazać nazwę/y podmiotu/ów)</w:t>
      </w:r>
      <w:bookmarkEnd w:id="0"/>
      <w:r>
        <w:rPr>
          <w:rFonts w:ascii="Arial" w:hAnsi="Arial"/>
          <w:i/>
          <w:sz w:val="16"/>
          <w:szCs w:val="16"/>
        </w:rPr>
        <w:t xml:space="preserve"> </w:t>
      </w:r>
      <w:r>
        <w:rPr>
          <w:rFonts w:ascii="Arial" w:hAnsi="Arial"/>
        </w:rPr>
        <w:t>……………………………………………</w:t>
      </w:r>
      <w:r w:rsidRPr="003B1F1F">
        <w:rPr>
          <w:rFonts w:ascii="Arial" w:hAnsi="Arial"/>
        </w:rPr>
        <w:t>… w następującym zakresie: ……………………</w:t>
      </w:r>
      <w:r>
        <w:rPr>
          <w:rFonts w:ascii="Arial" w:hAnsi="Arial"/>
        </w:rPr>
        <w:t>...........................…………………………..</w:t>
      </w:r>
      <w:r w:rsidRPr="003B1F1F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 xml:space="preserve">(określić odpowiedni zakres </w:t>
      </w:r>
      <w:r>
        <w:rPr>
          <w:rFonts w:ascii="Arial" w:hAnsi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/>
          <w:i/>
          <w:sz w:val="16"/>
          <w:szCs w:val="16"/>
        </w:rPr>
        <w:t>dla</w:t>
      </w:r>
      <w:r>
        <w:rPr>
          <w:rFonts w:ascii="Arial" w:hAnsi="Arial"/>
          <w:i/>
          <w:sz w:val="16"/>
          <w:szCs w:val="16"/>
        </w:rPr>
        <w:t> </w:t>
      </w:r>
      <w:r w:rsidRPr="009C7756">
        <w:rPr>
          <w:rFonts w:ascii="Arial" w:hAnsi="Arial"/>
          <w:i/>
          <w:sz w:val="16"/>
          <w:szCs w:val="16"/>
        </w:rPr>
        <w:t xml:space="preserve">wskazanego podmiotu). </w:t>
      </w:r>
    </w:p>
    <w:p w:rsidR="001926CC" w:rsidRDefault="001926CC" w:rsidP="00004D90">
      <w:pPr>
        <w:jc w:val="both"/>
        <w:rPr>
          <w:rFonts w:ascii="Arial" w:eastAsia="Arial" w:hAnsi="Arial"/>
          <w:b/>
          <w:bCs/>
          <w:highlight w:val="lightGray"/>
        </w:rPr>
      </w:pPr>
    </w:p>
    <w:p w:rsidR="0022212A" w:rsidRPr="0064071A" w:rsidRDefault="0022212A" w:rsidP="0022212A">
      <w:pPr>
        <w:autoSpaceDE w:val="0"/>
        <w:jc w:val="both"/>
      </w:pPr>
      <w:r w:rsidRPr="0064071A">
        <w:rPr>
          <w:rFonts w:ascii="Arial" w:eastAsia="Arial" w:hAnsi="Arial"/>
          <w:b/>
          <w:bCs/>
          <w:highlight w:val="lightGray"/>
        </w:rPr>
        <w:t>OŚWIADCZENIE DOTYCZĄCE PODANYCH INFORMACJI:</w:t>
      </w:r>
    </w:p>
    <w:p w:rsidR="0022212A" w:rsidRPr="0064071A" w:rsidRDefault="0022212A" w:rsidP="0022212A">
      <w:pPr>
        <w:autoSpaceDE w:val="0"/>
        <w:jc w:val="both"/>
        <w:rPr>
          <w:rFonts w:ascii="Arial" w:eastAsia="Arial" w:hAnsi="Arial"/>
          <w:highlight w:val="lightGray"/>
        </w:rPr>
      </w:pPr>
    </w:p>
    <w:p w:rsidR="0022212A" w:rsidRDefault="0022212A" w:rsidP="0022212A">
      <w:pPr>
        <w:jc w:val="both"/>
        <w:rPr>
          <w:rFonts w:ascii="Arial" w:hAnsi="Arial"/>
        </w:rPr>
      </w:pPr>
      <w:r w:rsidRPr="0064071A">
        <w:rPr>
          <w:rFonts w:ascii="Arial" w:hAnsi="Arial"/>
        </w:rPr>
        <w:t xml:space="preserve">Oświadczam, że wszystkie informacje podane w powyższych oświadczeniach </w:t>
      </w:r>
      <w:r>
        <w:rPr>
          <w:rFonts w:ascii="Arial" w:hAnsi="Arial"/>
        </w:rPr>
        <w:br/>
      </w:r>
      <w:r w:rsidRPr="0064071A">
        <w:rPr>
          <w:rFonts w:ascii="Arial" w:hAnsi="Arial"/>
        </w:rPr>
        <w:t>są aktualne i zgodne z prawdą oraz zostały przedstawione z pełną świadomością konsekwencji wprowadzenia zamawiającego w błąd przy przedstawianiu informacji.</w:t>
      </w:r>
    </w:p>
    <w:p w:rsidR="0022212A" w:rsidRDefault="0022212A" w:rsidP="0022212A">
      <w:pPr>
        <w:jc w:val="both"/>
      </w:pPr>
    </w:p>
    <w:p w:rsidR="0022212A" w:rsidRPr="0064071A" w:rsidRDefault="0022212A" w:rsidP="0022212A">
      <w:pPr>
        <w:jc w:val="both"/>
      </w:pPr>
    </w:p>
    <w:p w:rsidR="0022212A" w:rsidRPr="003B1F1F" w:rsidRDefault="0022212A" w:rsidP="0022212A">
      <w:pPr>
        <w:shd w:val="clear" w:color="auto" w:fill="BFBFBF"/>
        <w:jc w:val="both"/>
        <w:rPr>
          <w:rFonts w:ascii="Arial" w:hAnsi="Arial"/>
          <w:b/>
        </w:rPr>
      </w:pPr>
      <w:r w:rsidRPr="003B1F1F">
        <w:rPr>
          <w:rFonts w:ascii="Arial" w:hAnsi="Arial"/>
          <w:b/>
        </w:rPr>
        <w:t>INFORMACJA DOTYCZĄCA DOSTĘPU DO PODMIOTOWYCH ŚRODKÓW DOWODOWYCH:</w:t>
      </w:r>
    </w:p>
    <w:p w:rsidR="0022212A" w:rsidRDefault="0022212A" w:rsidP="0022212A">
      <w:pPr>
        <w:jc w:val="both"/>
        <w:rPr>
          <w:rFonts w:ascii="Arial" w:hAnsi="Arial"/>
        </w:rPr>
      </w:pPr>
    </w:p>
    <w:p w:rsidR="0022212A" w:rsidRPr="003B1F1F" w:rsidRDefault="0022212A" w:rsidP="0022212A">
      <w:pPr>
        <w:jc w:val="both"/>
        <w:rPr>
          <w:rFonts w:ascii="Arial" w:hAnsi="Arial"/>
        </w:rPr>
      </w:pPr>
      <w:r w:rsidRPr="003B1F1F">
        <w:rPr>
          <w:rFonts w:ascii="Arial" w:hAnsi="Arial"/>
        </w:rPr>
        <w:t>Wskazuję następujące podmiotowe środki dowodowe, które można uzyskać za pomocą bezpłatnych i ogólnodostępnych baz danych, oraz</w:t>
      </w:r>
      <w:r w:rsidRPr="003B1F1F">
        <w:t xml:space="preserve"> </w:t>
      </w:r>
      <w:r w:rsidRPr="003B1F1F">
        <w:rPr>
          <w:rFonts w:ascii="Arial" w:hAnsi="Arial"/>
        </w:rPr>
        <w:t>dane umożliwiające dostęp do tych środków:</w:t>
      </w:r>
    </w:p>
    <w:p w:rsidR="0022212A" w:rsidRDefault="0022212A" w:rsidP="0022212A">
      <w:pPr>
        <w:jc w:val="both"/>
        <w:rPr>
          <w:rFonts w:ascii="Arial" w:hAnsi="Arial"/>
        </w:rPr>
      </w:pPr>
    </w:p>
    <w:p w:rsidR="0022212A" w:rsidRPr="003B1F1F" w:rsidRDefault="0022212A" w:rsidP="0022212A">
      <w:pPr>
        <w:jc w:val="both"/>
        <w:rPr>
          <w:rFonts w:ascii="Arial" w:hAnsi="Arial"/>
        </w:rPr>
      </w:pPr>
      <w:r w:rsidRPr="003B1F1F">
        <w:rPr>
          <w:rFonts w:ascii="Arial" w:hAnsi="Arial"/>
        </w:rPr>
        <w:t>1) ......................................................................................................................</w:t>
      </w:r>
      <w:r>
        <w:rPr>
          <w:rFonts w:ascii="Arial" w:hAnsi="Arial"/>
        </w:rPr>
        <w:t>.........................</w:t>
      </w:r>
    </w:p>
    <w:p w:rsidR="0022212A" w:rsidRPr="003B1F1F" w:rsidRDefault="0022212A" w:rsidP="0022212A">
      <w:pPr>
        <w:jc w:val="both"/>
        <w:rPr>
          <w:rFonts w:ascii="Arial" w:hAnsi="Arial"/>
          <w:sz w:val="16"/>
          <w:szCs w:val="16"/>
        </w:rPr>
      </w:pPr>
      <w:r w:rsidRPr="003B1F1F">
        <w:rPr>
          <w:rFonts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2212A" w:rsidRDefault="0022212A" w:rsidP="0022212A">
      <w:pPr>
        <w:jc w:val="both"/>
        <w:rPr>
          <w:rFonts w:ascii="Arial" w:hAnsi="Arial"/>
        </w:rPr>
      </w:pPr>
    </w:p>
    <w:p w:rsidR="0022212A" w:rsidRPr="003B1F1F" w:rsidRDefault="0022212A" w:rsidP="0022212A">
      <w:pPr>
        <w:jc w:val="both"/>
        <w:rPr>
          <w:rFonts w:ascii="Arial" w:hAnsi="Arial"/>
        </w:rPr>
      </w:pPr>
      <w:r w:rsidRPr="003B1F1F">
        <w:rPr>
          <w:rFonts w:ascii="Arial" w:hAnsi="Arial"/>
        </w:rPr>
        <w:t>2) ..............................................................................................................................</w:t>
      </w:r>
      <w:r>
        <w:rPr>
          <w:rFonts w:ascii="Arial" w:hAnsi="Arial"/>
        </w:rPr>
        <w:t>.................</w:t>
      </w:r>
    </w:p>
    <w:p w:rsidR="0022212A" w:rsidRPr="003B1F1F" w:rsidRDefault="0022212A" w:rsidP="0022212A">
      <w:pPr>
        <w:jc w:val="both"/>
        <w:rPr>
          <w:rFonts w:ascii="Arial" w:hAnsi="Arial"/>
          <w:i/>
          <w:sz w:val="16"/>
          <w:szCs w:val="16"/>
        </w:rPr>
      </w:pPr>
      <w:r w:rsidRPr="003B1F1F">
        <w:rPr>
          <w:rFonts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04D90" w:rsidRDefault="00004D90" w:rsidP="00E14A82">
      <w:pPr>
        <w:autoSpaceDE w:val="0"/>
        <w:jc w:val="both"/>
      </w:pP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  <w:r>
        <w:rPr>
          <w:rFonts w:ascii="Arial" w:eastAsia="Arial" w:hAnsi="Arial"/>
          <w:sz w:val="21"/>
          <w:szCs w:val="21"/>
        </w:rPr>
        <w:tab/>
      </w:r>
    </w:p>
    <w:p w:rsidR="00004D90" w:rsidRPr="000B7025" w:rsidRDefault="00004D90" w:rsidP="00004D90">
      <w:pPr>
        <w:pStyle w:val="Akapitzlist"/>
        <w:spacing w:after="0"/>
        <w:ind w:left="0"/>
        <w:rPr>
          <w:rFonts w:cs="Arial"/>
          <w:b/>
          <w:i/>
          <w:color w:val="FF0000"/>
          <w:sz w:val="20"/>
          <w:szCs w:val="20"/>
        </w:rPr>
      </w:pPr>
      <w:r w:rsidRPr="000B7025">
        <w:rPr>
          <w:rFonts w:cs="Arial"/>
          <w:b/>
          <w:i/>
          <w:color w:val="FF0000"/>
          <w:sz w:val="20"/>
          <w:szCs w:val="20"/>
        </w:rPr>
        <w:t xml:space="preserve">UWAGA: </w:t>
      </w:r>
    </w:p>
    <w:p w:rsidR="00004D90" w:rsidRDefault="00004D90" w:rsidP="00004D90">
      <w:pPr>
        <w:autoSpaceDE w:val="0"/>
        <w:jc w:val="both"/>
        <w:rPr>
          <w:rFonts w:ascii="Arial" w:hAnsi="Arial"/>
          <w:b/>
          <w:i/>
          <w:color w:val="FF0000"/>
          <w:sz w:val="20"/>
          <w:szCs w:val="20"/>
        </w:rPr>
      </w:pPr>
      <w:r w:rsidRPr="000B7025">
        <w:rPr>
          <w:rFonts w:ascii="Arial" w:hAnsi="Arial"/>
          <w:b/>
          <w:i/>
          <w:color w:val="FF0000"/>
          <w:sz w:val="20"/>
          <w:szCs w:val="20"/>
        </w:rPr>
        <w:t xml:space="preserve">Dokument winien być opatrzony podpisem przez osobę lub osoby uprawnione do reprezentowania </w:t>
      </w:r>
      <w:r>
        <w:rPr>
          <w:rFonts w:ascii="Arial" w:hAnsi="Arial"/>
          <w:b/>
          <w:i/>
          <w:color w:val="FF0000"/>
          <w:sz w:val="20"/>
          <w:szCs w:val="20"/>
        </w:rPr>
        <w:t>Wykonawcy,</w:t>
      </w:r>
      <w:r w:rsidRPr="000B7025">
        <w:rPr>
          <w:rFonts w:ascii="Arial" w:hAnsi="Arial"/>
          <w:b/>
          <w:i/>
          <w:color w:val="FF0000"/>
          <w:sz w:val="20"/>
          <w:szCs w:val="20"/>
        </w:rPr>
        <w:t xml:space="preserve"> kwalifikowanym podpisem elektronicznym,  podpisem zaufanych  lub  podpisem  osobistym.</w:t>
      </w:r>
    </w:p>
    <w:p w:rsidR="0022212A" w:rsidRDefault="0022212A" w:rsidP="00004D90">
      <w:pPr>
        <w:autoSpaceDE w:val="0"/>
        <w:jc w:val="both"/>
        <w:rPr>
          <w:rFonts w:ascii="Arial" w:hAnsi="Arial"/>
          <w:b/>
          <w:i/>
          <w:color w:val="FF0000"/>
          <w:sz w:val="20"/>
          <w:szCs w:val="20"/>
        </w:rPr>
      </w:pPr>
    </w:p>
    <w:p w:rsidR="0022212A" w:rsidRDefault="0022212A" w:rsidP="00004D90">
      <w:pPr>
        <w:autoSpaceDE w:val="0"/>
        <w:jc w:val="both"/>
        <w:rPr>
          <w:rFonts w:ascii="Arial" w:hAnsi="Arial"/>
          <w:b/>
          <w:i/>
          <w:color w:val="FF0000"/>
          <w:sz w:val="20"/>
          <w:szCs w:val="20"/>
        </w:rPr>
      </w:pPr>
    </w:p>
    <w:p w:rsidR="0022212A" w:rsidRPr="000B7025" w:rsidRDefault="0022212A" w:rsidP="00004D90">
      <w:pPr>
        <w:autoSpaceDE w:val="0"/>
        <w:jc w:val="both"/>
        <w:rPr>
          <w:rFonts w:ascii="Arial" w:eastAsia="Arial" w:hAnsi="Arial"/>
          <w:i/>
          <w:color w:val="FF0000"/>
          <w:sz w:val="20"/>
          <w:szCs w:val="20"/>
        </w:rPr>
      </w:pPr>
    </w:p>
    <w:p w:rsidR="0000547C" w:rsidRDefault="00004D90" w:rsidP="00004D90">
      <w:pPr>
        <w:jc w:val="both"/>
        <w:rPr>
          <w:rFonts w:ascii="Arial" w:eastAsia="Liberation Serif" w:hAnsi="Arial"/>
          <w:sz w:val="18"/>
          <w:szCs w:val="18"/>
        </w:rPr>
      </w:pPr>
      <w:r>
        <w:rPr>
          <w:rFonts w:ascii="Arial" w:eastAsia="Liberation Serif" w:hAnsi="Arial"/>
          <w:sz w:val="18"/>
          <w:szCs w:val="18"/>
        </w:rPr>
        <w:t>* należy zaznaczyć właściwe przy użyciu znaku „X”.</w:t>
      </w:r>
      <w:bookmarkStart w:id="1" w:name="_GoBack"/>
      <w:bookmarkEnd w:id="1"/>
    </w:p>
    <w:p w:rsidR="005011E7" w:rsidRDefault="005011E7" w:rsidP="00004D90">
      <w:pPr>
        <w:jc w:val="both"/>
      </w:pPr>
      <w:r>
        <w:rPr>
          <w:rFonts w:ascii="Arial" w:eastAsia="Liberation Serif" w:hAnsi="Arial"/>
          <w:sz w:val="18"/>
          <w:szCs w:val="18"/>
        </w:rPr>
        <w:t>** niepotrzebne skreślić</w:t>
      </w:r>
    </w:p>
    <w:sectPr w:rsidR="005011E7" w:rsidSect="00BC25C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Arial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5">
    <w:nsid w:val="48180182"/>
    <w:multiLevelType w:val="hybridMultilevel"/>
    <w:tmpl w:val="73680114"/>
    <w:lvl w:ilvl="0" w:tplc="517EC2AA">
      <w:start w:val="99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2324A"/>
    <w:multiLevelType w:val="hybridMultilevel"/>
    <w:tmpl w:val="1A5EE25C"/>
    <w:lvl w:ilvl="0" w:tplc="1CF2F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</w:compat>
  <w:rsids>
    <w:rsidRoot w:val="009D2C44"/>
    <w:rsid w:val="00004D90"/>
    <w:rsid w:val="0000547C"/>
    <w:rsid w:val="00014B27"/>
    <w:rsid w:val="000B3826"/>
    <w:rsid w:val="000C0E09"/>
    <w:rsid w:val="001926CC"/>
    <w:rsid w:val="001F3E27"/>
    <w:rsid w:val="00203E07"/>
    <w:rsid w:val="0022212A"/>
    <w:rsid w:val="002278F6"/>
    <w:rsid w:val="0028521C"/>
    <w:rsid w:val="002B6180"/>
    <w:rsid w:val="003358F1"/>
    <w:rsid w:val="003912D9"/>
    <w:rsid w:val="003E75F3"/>
    <w:rsid w:val="005011E7"/>
    <w:rsid w:val="005600AF"/>
    <w:rsid w:val="0064071A"/>
    <w:rsid w:val="006623F2"/>
    <w:rsid w:val="007A200C"/>
    <w:rsid w:val="008F40AB"/>
    <w:rsid w:val="009D2C44"/>
    <w:rsid w:val="009F075D"/>
    <w:rsid w:val="00A73847"/>
    <w:rsid w:val="00A82F84"/>
    <w:rsid w:val="00AA1271"/>
    <w:rsid w:val="00AA6605"/>
    <w:rsid w:val="00AC7076"/>
    <w:rsid w:val="00B67AFF"/>
    <w:rsid w:val="00BC25C1"/>
    <w:rsid w:val="00BC28C6"/>
    <w:rsid w:val="00BD2F68"/>
    <w:rsid w:val="00BE24E0"/>
    <w:rsid w:val="00D8211A"/>
    <w:rsid w:val="00E14A82"/>
    <w:rsid w:val="00EC5909"/>
    <w:rsid w:val="00F26175"/>
    <w:rsid w:val="00FA3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F84"/>
    <w:pPr>
      <w:widowControl w:val="0"/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rsid w:val="00A82F84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rsid w:val="00A82F8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rsid w:val="00A82F84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82F84"/>
  </w:style>
  <w:style w:type="character" w:customStyle="1" w:styleId="WW8Num1z1">
    <w:name w:val="WW8Num1z1"/>
    <w:rsid w:val="00A82F84"/>
  </w:style>
  <w:style w:type="character" w:customStyle="1" w:styleId="WW8Num1z2">
    <w:name w:val="WW8Num1z2"/>
    <w:rsid w:val="00A82F84"/>
  </w:style>
  <w:style w:type="character" w:customStyle="1" w:styleId="WW8Num1z3">
    <w:name w:val="WW8Num1z3"/>
    <w:rsid w:val="00A82F84"/>
  </w:style>
  <w:style w:type="character" w:customStyle="1" w:styleId="WW8Num1z4">
    <w:name w:val="WW8Num1z4"/>
    <w:rsid w:val="00A82F84"/>
  </w:style>
  <w:style w:type="character" w:customStyle="1" w:styleId="WW8Num1z5">
    <w:name w:val="WW8Num1z5"/>
    <w:rsid w:val="00A82F84"/>
  </w:style>
  <w:style w:type="character" w:customStyle="1" w:styleId="WW8Num1z6">
    <w:name w:val="WW8Num1z6"/>
    <w:rsid w:val="00A82F84"/>
  </w:style>
  <w:style w:type="character" w:customStyle="1" w:styleId="WW8Num1z7">
    <w:name w:val="WW8Num1z7"/>
    <w:rsid w:val="00A82F84"/>
  </w:style>
  <w:style w:type="character" w:customStyle="1" w:styleId="WW8Num1z8">
    <w:name w:val="WW8Num1z8"/>
    <w:rsid w:val="00A82F84"/>
  </w:style>
  <w:style w:type="character" w:customStyle="1" w:styleId="WW8Num2z0">
    <w:name w:val="WW8Num2z0"/>
    <w:rsid w:val="00A82F84"/>
    <w:rPr>
      <w:rFonts w:ascii="Arial" w:hAnsi="Arial" w:cs="Arial"/>
      <w:b/>
      <w:sz w:val="21"/>
      <w:szCs w:val="21"/>
    </w:rPr>
  </w:style>
  <w:style w:type="character" w:customStyle="1" w:styleId="WW8Num2z1">
    <w:name w:val="WW8Num2z1"/>
    <w:rsid w:val="00A82F84"/>
  </w:style>
  <w:style w:type="character" w:customStyle="1" w:styleId="WW8Num2z2">
    <w:name w:val="WW8Num2z2"/>
    <w:rsid w:val="00A82F84"/>
  </w:style>
  <w:style w:type="character" w:customStyle="1" w:styleId="WW8Num2z3">
    <w:name w:val="WW8Num2z3"/>
    <w:rsid w:val="00A82F84"/>
  </w:style>
  <w:style w:type="character" w:customStyle="1" w:styleId="WW8Num2z4">
    <w:name w:val="WW8Num2z4"/>
    <w:rsid w:val="00A82F84"/>
  </w:style>
  <w:style w:type="character" w:customStyle="1" w:styleId="WW8Num2z5">
    <w:name w:val="WW8Num2z5"/>
    <w:rsid w:val="00A82F84"/>
  </w:style>
  <w:style w:type="character" w:customStyle="1" w:styleId="WW8Num2z6">
    <w:name w:val="WW8Num2z6"/>
    <w:rsid w:val="00A82F84"/>
  </w:style>
  <w:style w:type="character" w:customStyle="1" w:styleId="WW8Num2z7">
    <w:name w:val="WW8Num2z7"/>
    <w:rsid w:val="00A82F84"/>
  </w:style>
  <w:style w:type="character" w:customStyle="1" w:styleId="WW8Num2z8">
    <w:name w:val="WW8Num2z8"/>
    <w:rsid w:val="00A82F84"/>
  </w:style>
  <w:style w:type="character" w:customStyle="1" w:styleId="WW8Num3z0">
    <w:name w:val="WW8Num3z0"/>
    <w:rsid w:val="00A82F84"/>
    <w:rPr>
      <w:rFonts w:ascii="Arial" w:hAnsi="Arial" w:cs="Arial"/>
      <w:sz w:val="21"/>
      <w:szCs w:val="21"/>
    </w:rPr>
  </w:style>
  <w:style w:type="character" w:customStyle="1" w:styleId="WW8Num3z1">
    <w:name w:val="WW8Num3z1"/>
    <w:rsid w:val="00A82F84"/>
  </w:style>
  <w:style w:type="character" w:customStyle="1" w:styleId="WW8Num3z2">
    <w:name w:val="WW8Num3z2"/>
    <w:rsid w:val="00A82F84"/>
  </w:style>
  <w:style w:type="character" w:customStyle="1" w:styleId="WW8Num3z3">
    <w:name w:val="WW8Num3z3"/>
    <w:rsid w:val="00A82F84"/>
  </w:style>
  <w:style w:type="character" w:customStyle="1" w:styleId="WW8Num3z4">
    <w:name w:val="WW8Num3z4"/>
    <w:rsid w:val="00A82F84"/>
  </w:style>
  <w:style w:type="character" w:customStyle="1" w:styleId="WW8Num3z5">
    <w:name w:val="WW8Num3z5"/>
    <w:rsid w:val="00A82F84"/>
  </w:style>
  <w:style w:type="character" w:customStyle="1" w:styleId="WW8Num3z6">
    <w:name w:val="WW8Num3z6"/>
    <w:rsid w:val="00A82F84"/>
  </w:style>
  <w:style w:type="character" w:customStyle="1" w:styleId="WW8Num3z7">
    <w:name w:val="WW8Num3z7"/>
    <w:rsid w:val="00A82F84"/>
  </w:style>
  <w:style w:type="character" w:customStyle="1" w:styleId="WW8Num3z8">
    <w:name w:val="WW8Num3z8"/>
    <w:rsid w:val="00A82F84"/>
  </w:style>
  <w:style w:type="character" w:customStyle="1" w:styleId="WW8Num4z0">
    <w:name w:val="WW8Num4z0"/>
    <w:rsid w:val="00A82F84"/>
    <w:rPr>
      <w:rFonts w:ascii="Arial" w:hAnsi="Arial" w:cs="Arial"/>
      <w:sz w:val="21"/>
      <w:szCs w:val="21"/>
    </w:rPr>
  </w:style>
  <w:style w:type="character" w:customStyle="1" w:styleId="WW8Num4z1">
    <w:name w:val="WW8Num4z1"/>
    <w:rsid w:val="00A82F84"/>
  </w:style>
  <w:style w:type="character" w:customStyle="1" w:styleId="WW8Num4z2">
    <w:name w:val="WW8Num4z2"/>
    <w:rsid w:val="00A82F84"/>
  </w:style>
  <w:style w:type="character" w:customStyle="1" w:styleId="WW8Num4z3">
    <w:name w:val="WW8Num4z3"/>
    <w:rsid w:val="00A82F84"/>
  </w:style>
  <w:style w:type="character" w:customStyle="1" w:styleId="WW8Num4z4">
    <w:name w:val="WW8Num4z4"/>
    <w:rsid w:val="00A82F84"/>
  </w:style>
  <w:style w:type="character" w:customStyle="1" w:styleId="WW8Num4z5">
    <w:name w:val="WW8Num4z5"/>
    <w:rsid w:val="00A82F84"/>
  </w:style>
  <w:style w:type="character" w:customStyle="1" w:styleId="WW8Num4z6">
    <w:name w:val="WW8Num4z6"/>
    <w:rsid w:val="00A82F84"/>
  </w:style>
  <w:style w:type="character" w:customStyle="1" w:styleId="WW8Num4z7">
    <w:name w:val="WW8Num4z7"/>
    <w:rsid w:val="00A82F84"/>
  </w:style>
  <w:style w:type="character" w:customStyle="1" w:styleId="WW8Num4z8">
    <w:name w:val="WW8Num4z8"/>
    <w:rsid w:val="00A82F84"/>
  </w:style>
  <w:style w:type="character" w:customStyle="1" w:styleId="WW8Num5z0">
    <w:name w:val="WW8Num5z0"/>
    <w:rsid w:val="00A82F84"/>
    <w:rPr>
      <w:rFonts w:ascii="Arial" w:hAnsi="Arial" w:cs="Arial"/>
      <w:sz w:val="21"/>
      <w:szCs w:val="21"/>
    </w:rPr>
  </w:style>
  <w:style w:type="character" w:customStyle="1" w:styleId="WW8Num5z1">
    <w:name w:val="WW8Num5z1"/>
    <w:rsid w:val="00A82F84"/>
  </w:style>
  <w:style w:type="character" w:customStyle="1" w:styleId="WW8Num5z2">
    <w:name w:val="WW8Num5z2"/>
    <w:rsid w:val="00A82F84"/>
  </w:style>
  <w:style w:type="character" w:customStyle="1" w:styleId="WW8Num5z3">
    <w:name w:val="WW8Num5z3"/>
    <w:rsid w:val="00A82F84"/>
  </w:style>
  <w:style w:type="character" w:customStyle="1" w:styleId="WW8Num5z4">
    <w:name w:val="WW8Num5z4"/>
    <w:rsid w:val="00A82F84"/>
  </w:style>
  <w:style w:type="character" w:customStyle="1" w:styleId="WW8Num5z5">
    <w:name w:val="WW8Num5z5"/>
    <w:rsid w:val="00A82F84"/>
  </w:style>
  <w:style w:type="character" w:customStyle="1" w:styleId="WW8Num5z6">
    <w:name w:val="WW8Num5z6"/>
    <w:rsid w:val="00A82F84"/>
  </w:style>
  <w:style w:type="character" w:customStyle="1" w:styleId="WW8Num5z7">
    <w:name w:val="WW8Num5z7"/>
    <w:rsid w:val="00A82F84"/>
  </w:style>
  <w:style w:type="character" w:customStyle="1" w:styleId="WW8Num5z8">
    <w:name w:val="WW8Num5z8"/>
    <w:rsid w:val="00A82F84"/>
  </w:style>
  <w:style w:type="character" w:customStyle="1" w:styleId="Domylnaczcionkaakapitu2">
    <w:name w:val="Domyślna czcionka akapitu2"/>
    <w:rsid w:val="00A82F84"/>
  </w:style>
  <w:style w:type="character" w:customStyle="1" w:styleId="Domylnaczcionkaakapitu1">
    <w:name w:val="Domyślna czcionka akapitu1"/>
    <w:rsid w:val="00A82F84"/>
  </w:style>
  <w:style w:type="character" w:customStyle="1" w:styleId="Znakiwypunktowania">
    <w:name w:val="Znaki wypunktowania"/>
    <w:rsid w:val="00A82F84"/>
    <w:rPr>
      <w:rFonts w:ascii="OpenSymbol" w:eastAsia="OpenSymbol" w:hAnsi="OpenSymbol" w:cs="OpenSymbol"/>
    </w:rPr>
  </w:style>
  <w:style w:type="character" w:customStyle="1" w:styleId="ListLabel1">
    <w:name w:val="ListLabel 1"/>
    <w:rsid w:val="00A82F84"/>
    <w:rPr>
      <w:b/>
    </w:rPr>
  </w:style>
  <w:style w:type="character" w:customStyle="1" w:styleId="Znakinumeracji">
    <w:name w:val="Znaki numeracji"/>
    <w:rsid w:val="00A82F84"/>
  </w:style>
  <w:style w:type="character" w:customStyle="1" w:styleId="FontStyle14">
    <w:name w:val="Font Style14"/>
    <w:basedOn w:val="Domylnaczcionkaakapitu2"/>
    <w:qFormat/>
    <w:rsid w:val="00A82F84"/>
    <w:rPr>
      <w:rFonts w:ascii="Times New Roman" w:hAnsi="Times New Roman" w:cs="Times New Roman" w:hint="default"/>
      <w:sz w:val="20"/>
      <w:szCs w:val="20"/>
    </w:rPr>
  </w:style>
  <w:style w:type="paragraph" w:customStyle="1" w:styleId="Nagwek30">
    <w:name w:val="Nagłówek3"/>
    <w:basedOn w:val="Normalny"/>
    <w:next w:val="Tekstpodstawowy"/>
    <w:rsid w:val="00A82F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A82F84"/>
    <w:pPr>
      <w:spacing w:after="140" w:line="288" w:lineRule="auto"/>
    </w:pPr>
  </w:style>
  <w:style w:type="paragraph" w:styleId="Lista">
    <w:name w:val="List"/>
    <w:basedOn w:val="Tekstpodstawowy"/>
    <w:rsid w:val="00A82F84"/>
  </w:style>
  <w:style w:type="paragraph" w:styleId="Legenda">
    <w:name w:val="caption"/>
    <w:basedOn w:val="Normalny"/>
    <w:qFormat/>
    <w:rsid w:val="00A82F8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82F84"/>
    <w:pPr>
      <w:suppressLineNumbers/>
    </w:pPr>
  </w:style>
  <w:style w:type="paragraph" w:customStyle="1" w:styleId="Nagwek10">
    <w:name w:val="Nagłówek1"/>
    <w:basedOn w:val="Normalny"/>
    <w:next w:val="Tekstpodstawowy"/>
    <w:rsid w:val="00A82F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agwek10"/>
    <w:next w:val="Tekstpodstawowy"/>
    <w:rsid w:val="00A82F84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A82F84"/>
    <w:pPr>
      <w:suppressLineNumbers/>
      <w:spacing w:before="120" w:after="120"/>
    </w:pPr>
    <w:rPr>
      <w:i/>
      <w:iCs/>
    </w:rPr>
  </w:style>
  <w:style w:type="paragraph" w:customStyle="1" w:styleId="Legenda1">
    <w:name w:val="Legenda1"/>
    <w:basedOn w:val="Normalny"/>
    <w:rsid w:val="00A82F84"/>
    <w:pPr>
      <w:suppressLineNumbers/>
      <w:spacing w:before="120" w:after="120"/>
    </w:pPr>
    <w:rPr>
      <w:i/>
      <w:iCs/>
    </w:rPr>
  </w:style>
  <w:style w:type="paragraph" w:customStyle="1" w:styleId="Cytaty">
    <w:name w:val="Cytaty"/>
    <w:basedOn w:val="Normalny"/>
    <w:rsid w:val="00A82F84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rsid w:val="00A82F84"/>
    <w:pPr>
      <w:spacing w:before="60"/>
      <w:jc w:val="center"/>
    </w:pPr>
    <w:rPr>
      <w:sz w:val="36"/>
      <w:szCs w:val="36"/>
    </w:rPr>
  </w:style>
  <w:style w:type="paragraph" w:customStyle="1" w:styleId="Akapitzlist1">
    <w:name w:val="Akapit z listą1"/>
    <w:basedOn w:val="Normalny"/>
    <w:rsid w:val="00A82F84"/>
    <w:pPr>
      <w:ind w:left="720"/>
    </w:pPr>
  </w:style>
  <w:style w:type="paragraph" w:customStyle="1" w:styleId="Tekstpodstawowy31">
    <w:name w:val="Tekst podstawowy 31"/>
    <w:basedOn w:val="Normalny"/>
    <w:rsid w:val="00A82F84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A82F84"/>
    <w:pPr>
      <w:spacing w:before="280" w:after="119"/>
    </w:pPr>
  </w:style>
  <w:style w:type="paragraph" w:customStyle="1" w:styleId="gwp813e5417western">
    <w:name w:val="gwp813e5417_western"/>
    <w:basedOn w:val="Normalny"/>
    <w:rsid w:val="00A82F84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004D90"/>
    <w:pPr>
      <w:widowControl/>
      <w:suppressAutoHyphens w:val="0"/>
      <w:spacing w:after="120"/>
      <w:ind w:left="720"/>
      <w:contextualSpacing/>
      <w:jc w:val="both"/>
    </w:pPr>
    <w:rPr>
      <w:rFonts w:ascii="Arial" w:eastAsia="Times New Roman" w:hAnsi="Arial" w:cs="Times New Roman"/>
      <w:kern w:val="0"/>
      <w:sz w:val="22"/>
      <w:lang w:bidi="ar-SA"/>
    </w:rPr>
  </w:style>
  <w:style w:type="character" w:customStyle="1" w:styleId="AkapitzlistZnak">
    <w:name w:val="Akapit z listą Znak"/>
    <w:link w:val="Akapitzlist"/>
    <w:uiPriority w:val="34"/>
    <w:rsid w:val="00004D90"/>
    <w:rPr>
      <w:rFonts w:ascii="Arial" w:hAnsi="Arial"/>
      <w:sz w:val="22"/>
      <w:szCs w:val="24"/>
    </w:rPr>
  </w:style>
  <w:style w:type="character" w:customStyle="1" w:styleId="StrongEmphasis">
    <w:name w:val="Strong Emphasis"/>
    <w:rsid w:val="001926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B8364-4308-49D8-8312-93581179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UMPCE</Company>
  <LinksUpToDate>false</LinksUpToDate>
  <CharactersWithSpaces>7768</CharactersWithSpaces>
  <SharedDoc>false</SharedDoc>
  <HLinks>
    <vt:vector size="12" baseType="variant">
      <vt:variant>
        <vt:i4>2359411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cp:lastModifiedBy>epospieszynska</cp:lastModifiedBy>
  <cp:revision>11</cp:revision>
  <cp:lastPrinted>2021-06-30T12:13:00Z</cp:lastPrinted>
  <dcterms:created xsi:type="dcterms:W3CDTF">2022-02-09T10:04:00Z</dcterms:created>
  <dcterms:modified xsi:type="dcterms:W3CDTF">2023-04-22T09:04:00Z</dcterms:modified>
</cp:coreProperties>
</file>