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2F659" w14:textId="77777777" w:rsidR="00FD4D23" w:rsidRDefault="00FD4D23" w:rsidP="00F41F96">
      <w:pPr>
        <w:pStyle w:val="Tytu"/>
        <w:rPr>
          <w:rFonts w:ascii="Arial" w:hAnsi="Arial"/>
          <w:sz w:val="32"/>
          <w:szCs w:val="32"/>
          <w:shd w:val="clear" w:color="auto" w:fill="FFFFFF"/>
        </w:rPr>
      </w:pPr>
    </w:p>
    <w:p w14:paraId="5D48E39B" w14:textId="77777777" w:rsidR="00FD4D23" w:rsidRDefault="00FD4D23" w:rsidP="00F41F96">
      <w:pPr>
        <w:pStyle w:val="Tytu"/>
        <w:rPr>
          <w:rFonts w:ascii="Arial" w:hAnsi="Arial"/>
          <w:sz w:val="32"/>
          <w:szCs w:val="32"/>
          <w:shd w:val="clear" w:color="auto" w:fill="FFFFFF"/>
        </w:rPr>
      </w:pPr>
    </w:p>
    <w:p w14:paraId="4B97A0EC" w14:textId="482BF97C" w:rsidR="00607396" w:rsidRDefault="00607396" w:rsidP="00F41F96">
      <w:pPr>
        <w:pStyle w:val="Tytu"/>
        <w:rPr>
          <w:rFonts w:ascii="Arial" w:hAnsi="Arial"/>
          <w:sz w:val="32"/>
          <w:szCs w:val="32"/>
          <w:shd w:val="clear" w:color="auto" w:fill="FFFFFF"/>
        </w:rPr>
      </w:pPr>
      <w:r>
        <w:rPr>
          <w:rFonts w:ascii="Arial" w:hAnsi="Arial"/>
          <w:sz w:val="32"/>
          <w:szCs w:val="32"/>
          <w:shd w:val="clear" w:color="auto" w:fill="FFFFFF"/>
        </w:rPr>
        <w:t xml:space="preserve">PROJEKT </w:t>
      </w:r>
      <w:r w:rsidR="003A4107">
        <w:rPr>
          <w:rFonts w:ascii="Arial" w:hAnsi="Arial"/>
          <w:sz w:val="32"/>
          <w:szCs w:val="32"/>
          <w:shd w:val="clear" w:color="auto" w:fill="FFFFFF"/>
        </w:rPr>
        <w:t>KONCEPCYJNY</w:t>
      </w:r>
    </w:p>
    <w:p w14:paraId="4EC3F6A9" w14:textId="0611B522" w:rsidR="00B630A4" w:rsidRPr="00972A33" w:rsidRDefault="00607396" w:rsidP="00F41F96">
      <w:pPr>
        <w:pStyle w:val="Tytu"/>
        <w:spacing w:before="80"/>
        <w:rPr>
          <w:rFonts w:ascii="Arial" w:hAnsi="Arial"/>
          <w:sz w:val="32"/>
          <w:szCs w:val="32"/>
          <w:shd w:val="clear" w:color="auto" w:fill="FFFFFF"/>
        </w:rPr>
      </w:pPr>
      <w:r>
        <w:rPr>
          <w:rFonts w:ascii="Arial" w:hAnsi="Arial"/>
          <w:sz w:val="32"/>
          <w:szCs w:val="32"/>
          <w:shd w:val="clear" w:color="auto" w:fill="FFFFFF"/>
        </w:rPr>
        <w:t xml:space="preserve">PROJEKT </w:t>
      </w:r>
      <w:r w:rsidR="00A15F67">
        <w:rPr>
          <w:rFonts w:ascii="Arial" w:hAnsi="Arial"/>
          <w:sz w:val="32"/>
          <w:szCs w:val="32"/>
          <w:shd w:val="clear" w:color="auto" w:fill="FFFFFF"/>
        </w:rPr>
        <w:t>ZAGOSPODAROWANIA</w:t>
      </w:r>
      <w:r>
        <w:rPr>
          <w:rFonts w:ascii="Arial" w:hAnsi="Arial"/>
          <w:sz w:val="32"/>
          <w:szCs w:val="32"/>
          <w:shd w:val="clear" w:color="auto" w:fill="FFFFFF"/>
        </w:rPr>
        <w:t xml:space="preserve"> TERENU</w:t>
      </w:r>
      <w:r w:rsidR="004151FE">
        <w:rPr>
          <w:rFonts w:ascii="Arial" w:hAnsi="Arial"/>
          <w:sz w:val="32"/>
          <w:szCs w:val="32"/>
          <w:shd w:val="clear" w:color="auto" w:fill="FFFFFF"/>
        </w:rPr>
        <w:pict w14:anchorId="41436328">
          <v:rect id="_x0000_i1025" style="width:453.55pt;height:1.5pt" o:hralign="center" o:hrstd="t" o:hrnoshade="t" o:hr="t" fillcolor="black" stroked="f"/>
        </w:pict>
      </w:r>
    </w:p>
    <w:p w14:paraId="512C7E0C" w14:textId="78A8375A" w:rsidR="00C4504F" w:rsidRDefault="00C4504F" w:rsidP="00356797">
      <w:pPr>
        <w:pStyle w:val="Tytu"/>
        <w:tabs>
          <w:tab w:val="left" w:pos="8931"/>
        </w:tabs>
        <w:spacing w:before="40"/>
        <w:ind w:left="2126" w:hanging="2126"/>
        <w:jc w:val="both"/>
        <w:rPr>
          <w:rFonts w:ascii="Arial" w:hAnsi="Arial"/>
          <w:sz w:val="18"/>
          <w:szCs w:val="18"/>
        </w:rPr>
      </w:pPr>
    </w:p>
    <w:p w14:paraId="68606E61" w14:textId="77777777" w:rsidR="00FD4D23" w:rsidRPr="00FD4D23" w:rsidRDefault="00FD4D23" w:rsidP="00FD4D23">
      <w:pPr>
        <w:pStyle w:val="Podtytu"/>
      </w:pPr>
    </w:p>
    <w:p w14:paraId="661964FC" w14:textId="77777777" w:rsidR="00DF169A" w:rsidRDefault="00F41F96" w:rsidP="00356797">
      <w:pPr>
        <w:pStyle w:val="Tytu"/>
        <w:tabs>
          <w:tab w:val="left" w:pos="8931"/>
        </w:tabs>
        <w:spacing w:before="40"/>
        <w:ind w:left="2126" w:hanging="2126"/>
        <w:jc w:val="both"/>
        <w:rPr>
          <w:rFonts w:ascii="Arial" w:eastAsiaTheme="minorHAnsi" w:hAnsi="Arial" w:cs="Arial"/>
          <w:color w:val="000000"/>
          <w:sz w:val="22"/>
          <w:szCs w:val="22"/>
          <w:lang w:eastAsia="zh-CN"/>
        </w:rPr>
      </w:pPr>
      <w:r w:rsidRPr="00F41F96">
        <w:rPr>
          <w:rFonts w:ascii="Arial" w:hAnsi="Arial"/>
          <w:sz w:val="18"/>
          <w:szCs w:val="18"/>
        </w:rPr>
        <w:t>Inwestycja:</w:t>
      </w:r>
      <w:r w:rsidRPr="002E715B">
        <w:rPr>
          <w:rFonts w:ascii="Arial" w:hAnsi="Arial"/>
          <w:sz w:val="22"/>
          <w:szCs w:val="22"/>
        </w:rPr>
        <w:tab/>
      </w:r>
      <w:r w:rsidR="00A40231">
        <w:rPr>
          <w:rFonts w:ascii="Arial" w:eastAsiaTheme="minorHAnsi" w:hAnsi="Arial" w:cs="Arial"/>
          <w:color w:val="000000"/>
          <w:sz w:val="22"/>
          <w:szCs w:val="22"/>
          <w:lang w:eastAsia="zh-CN"/>
        </w:rPr>
        <w:t xml:space="preserve">BUDOWA BUDYNKÓW HANDLOWO – USŁUGOWEGO </w:t>
      </w:r>
    </w:p>
    <w:p w14:paraId="52E0138D" w14:textId="774417BF" w:rsidR="00F41F96" w:rsidRDefault="00DF169A" w:rsidP="00356797">
      <w:pPr>
        <w:pStyle w:val="Tytu"/>
        <w:tabs>
          <w:tab w:val="left" w:pos="8931"/>
        </w:tabs>
        <w:spacing w:before="40"/>
        <w:ind w:left="2126" w:hanging="2126"/>
        <w:jc w:val="both"/>
        <w:rPr>
          <w:rFonts w:ascii="Arial" w:eastAsiaTheme="minorHAnsi" w:hAnsi="Arial" w:cs="Arial"/>
          <w:color w:val="000000"/>
          <w:sz w:val="22"/>
          <w:szCs w:val="22"/>
          <w:lang w:eastAsia="zh-CN"/>
        </w:rPr>
      </w:pPr>
      <w:r>
        <w:rPr>
          <w:rFonts w:ascii="Arial" w:hAnsi="Arial"/>
          <w:sz w:val="18"/>
          <w:szCs w:val="18"/>
        </w:rPr>
        <w:tab/>
      </w:r>
      <w:r w:rsidR="00A40231">
        <w:rPr>
          <w:rFonts w:ascii="Arial" w:eastAsiaTheme="minorHAnsi" w:hAnsi="Arial" w:cs="Arial"/>
          <w:color w:val="000000"/>
          <w:sz w:val="22"/>
          <w:szCs w:val="22"/>
          <w:lang w:eastAsia="zh-CN"/>
        </w:rPr>
        <w:t>I PRODUKCYJN</w:t>
      </w:r>
      <w:r w:rsidR="0017695F">
        <w:rPr>
          <w:rFonts w:ascii="Arial" w:eastAsiaTheme="minorHAnsi" w:hAnsi="Arial" w:cs="Arial"/>
          <w:color w:val="000000"/>
          <w:sz w:val="22"/>
          <w:szCs w:val="22"/>
          <w:lang w:eastAsia="zh-CN"/>
        </w:rPr>
        <w:t>O - MAGAZYNOWEGO</w:t>
      </w:r>
    </w:p>
    <w:p w14:paraId="56A80308" w14:textId="77777777" w:rsidR="00DC4B34" w:rsidRDefault="00DC4B34" w:rsidP="00F41F96">
      <w:pPr>
        <w:jc w:val="both"/>
        <w:rPr>
          <w:rFonts w:ascii="Arial" w:hAnsi="Arial"/>
          <w:b/>
          <w:sz w:val="18"/>
          <w:szCs w:val="18"/>
        </w:rPr>
      </w:pPr>
    </w:p>
    <w:p w14:paraId="40D88D8F" w14:textId="6AD63BBB" w:rsidR="00F41F96" w:rsidRPr="00DF169A" w:rsidRDefault="00F41F96" w:rsidP="00DF169A">
      <w:pPr>
        <w:jc w:val="both"/>
        <w:rPr>
          <w:rFonts w:ascii="Arial" w:hAnsi="Arial"/>
          <w:b/>
          <w:sz w:val="18"/>
          <w:szCs w:val="18"/>
        </w:rPr>
      </w:pPr>
      <w:r w:rsidRPr="002E715B">
        <w:rPr>
          <w:rFonts w:ascii="Arial" w:hAnsi="Arial"/>
          <w:b/>
          <w:sz w:val="18"/>
          <w:szCs w:val="18"/>
        </w:rPr>
        <w:t xml:space="preserve">Lokalizacja: </w:t>
      </w:r>
      <w:r w:rsidRPr="002E715B">
        <w:rPr>
          <w:rFonts w:ascii="Arial" w:hAnsi="Arial"/>
          <w:b/>
          <w:sz w:val="18"/>
          <w:szCs w:val="18"/>
        </w:rPr>
        <w:tab/>
      </w:r>
      <w:r w:rsidRPr="002E715B">
        <w:rPr>
          <w:rFonts w:ascii="Arial" w:hAnsi="Arial"/>
          <w:b/>
          <w:sz w:val="18"/>
          <w:szCs w:val="18"/>
        </w:rPr>
        <w:tab/>
      </w:r>
      <w:r w:rsidR="00DF169A" w:rsidRPr="00DF169A">
        <w:rPr>
          <w:rFonts w:ascii="Arial" w:hAnsi="Arial"/>
          <w:b/>
          <w:sz w:val="18"/>
          <w:szCs w:val="18"/>
        </w:rPr>
        <w:t>dz. nr 10/37, 10/62, 12/33 obr. 63 M. Grudziądz</w:t>
      </w:r>
    </w:p>
    <w:p w14:paraId="37BE6268" w14:textId="77777777" w:rsidR="00DF169A" w:rsidRPr="002E715B" w:rsidRDefault="00DF169A" w:rsidP="00DF169A">
      <w:pPr>
        <w:jc w:val="both"/>
        <w:rPr>
          <w:rFonts w:ascii="Arial" w:hAnsi="Arial"/>
          <w:b/>
          <w:sz w:val="18"/>
          <w:szCs w:val="18"/>
        </w:rPr>
      </w:pPr>
    </w:p>
    <w:p w14:paraId="4EBB6E48" w14:textId="2EABCDE6" w:rsidR="00F41F96" w:rsidRPr="002E715B" w:rsidRDefault="00F41F96" w:rsidP="00F41F96">
      <w:pPr>
        <w:jc w:val="both"/>
        <w:rPr>
          <w:rFonts w:ascii="Arial" w:hAnsi="Arial"/>
          <w:b/>
          <w:sz w:val="18"/>
          <w:szCs w:val="18"/>
        </w:rPr>
      </w:pPr>
      <w:r w:rsidRPr="002E715B">
        <w:rPr>
          <w:rFonts w:ascii="Arial" w:hAnsi="Arial"/>
          <w:b/>
          <w:sz w:val="18"/>
          <w:szCs w:val="18"/>
        </w:rPr>
        <w:t>Kategoria obiektu budowlanego:</w:t>
      </w:r>
      <w:bookmarkStart w:id="0" w:name="_Hlk89869025"/>
      <w:r w:rsidRPr="002E715B">
        <w:rPr>
          <w:rFonts w:ascii="Arial" w:hAnsi="Arial"/>
          <w:b/>
          <w:sz w:val="18"/>
          <w:szCs w:val="18"/>
        </w:rPr>
        <w:t xml:space="preserve"> </w:t>
      </w:r>
      <w:r w:rsidRPr="00F769FC">
        <w:rPr>
          <w:rFonts w:ascii="Arial" w:hAnsi="Arial"/>
          <w:b/>
          <w:sz w:val="18"/>
          <w:szCs w:val="18"/>
        </w:rPr>
        <w:t xml:space="preserve">Kategoria </w:t>
      </w:r>
      <w:r w:rsidR="008E5EBA" w:rsidRPr="00F769FC">
        <w:rPr>
          <w:rFonts w:ascii="Arial" w:hAnsi="Arial"/>
          <w:b/>
          <w:sz w:val="18"/>
          <w:szCs w:val="18"/>
        </w:rPr>
        <w:t>X</w:t>
      </w:r>
      <w:r w:rsidR="00DC4B34" w:rsidRPr="00F769FC">
        <w:rPr>
          <w:rFonts w:ascii="Arial" w:hAnsi="Arial"/>
          <w:b/>
          <w:sz w:val="18"/>
          <w:szCs w:val="18"/>
        </w:rPr>
        <w:t>VII, XVIII</w:t>
      </w:r>
    </w:p>
    <w:bookmarkEnd w:id="0"/>
    <w:p w14:paraId="07829700" w14:textId="77777777" w:rsidR="00F41F96" w:rsidRPr="003668D7" w:rsidRDefault="00F41F96" w:rsidP="00F41F96">
      <w:pPr>
        <w:ind w:left="2124"/>
        <w:jc w:val="both"/>
        <w:rPr>
          <w:rFonts w:ascii="Arial" w:hAnsi="Arial"/>
          <w:sz w:val="21"/>
          <w:szCs w:val="21"/>
        </w:rPr>
      </w:pPr>
    </w:p>
    <w:p w14:paraId="736F7348" w14:textId="77777777" w:rsidR="00DF169A" w:rsidRPr="00DF169A" w:rsidRDefault="00F41F96" w:rsidP="00DF169A">
      <w:pPr>
        <w:jc w:val="both"/>
        <w:rPr>
          <w:rFonts w:ascii="Arial" w:hAnsi="Arial"/>
          <w:b/>
          <w:sz w:val="18"/>
          <w:szCs w:val="18"/>
        </w:rPr>
      </w:pPr>
      <w:r w:rsidRPr="002E715B">
        <w:rPr>
          <w:rFonts w:ascii="Arial" w:hAnsi="Arial"/>
          <w:b/>
          <w:sz w:val="18"/>
          <w:szCs w:val="18"/>
        </w:rPr>
        <w:t>Inwestor:</w:t>
      </w:r>
      <w:r w:rsidRPr="002E715B">
        <w:rPr>
          <w:rFonts w:ascii="Arial" w:hAnsi="Arial"/>
          <w:b/>
          <w:sz w:val="18"/>
          <w:szCs w:val="18"/>
        </w:rPr>
        <w:tab/>
      </w:r>
      <w:r w:rsidRPr="002E715B">
        <w:rPr>
          <w:rFonts w:ascii="Arial" w:hAnsi="Arial"/>
          <w:b/>
          <w:sz w:val="18"/>
          <w:szCs w:val="18"/>
        </w:rPr>
        <w:tab/>
      </w:r>
      <w:r w:rsidR="00DF169A" w:rsidRPr="00DF169A">
        <w:rPr>
          <w:rFonts w:ascii="Arial" w:hAnsi="Arial"/>
          <w:b/>
          <w:sz w:val="18"/>
          <w:szCs w:val="18"/>
        </w:rPr>
        <w:t>GRUDZIĄDZKI PARK PRZEMYSŁOWY</w:t>
      </w:r>
    </w:p>
    <w:p w14:paraId="77CBFF7C" w14:textId="15A68FD3" w:rsidR="00C4504F" w:rsidRDefault="00DF169A" w:rsidP="00DF169A">
      <w:pPr>
        <w:jc w:val="both"/>
        <w:rPr>
          <w:rFonts w:ascii="Arial" w:hAnsi="Arial"/>
          <w:b/>
          <w:sz w:val="18"/>
          <w:szCs w:val="18"/>
        </w:rPr>
      </w:pPr>
      <w:r w:rsidRPr="00DF169A">
        <w:rPr>
          <w:rFonts w:ascii="Arial" w:hAnsi="Arial"/>
          <w:b/>
          <w:sz w:val="18"/>
          <w:szCs w:val="18"/>
        </w:rPr>
        <w:tab/>
      </w:r>
      <w:r w:rsidRPr="00DF169A">
        <w:rPr>
          <w:rFonts w:ascii="Arial" w:hAnsi="Arial"/>
          <w:b/>
          <w:sz w:val="18"/>
          <w:szCs w:val="18"/>
        </w:rPr>
        <w:tab/>
      </w:r>
      <w:r w:rsidRPr="00DF169A">
        <w:rPr>
          <w:rFonts w:ascii="Arial" w:hAnsi="Arial"/>
          <w:b/>
          <w:sz w:val="18"/>
          <w:szCs w:val="18"/>
        </w:rPr>
        <w:tab/>
        <w:t>ul. Magazynowa 8; 86-300 Grudziądz</w:t>
      </w:r>
    </w:p>
    <w:p w14:paraId="2F4946C7" w14:textId="77777777" w:rsidR="00C4504F" w:rsidRPr="002E715B" w:rsidRDefault="00C4504F" w:rsidP="00F41F96">
      <w:pPr>
        <w:jc w:val="both"/>
        <w:rPr>
          <w:rFonts w:ascii="Arial" w:hAnsi="Arial"/>
          <w:b/>
          <w:sz w:val="18"/>
          <w:szCs w:val="18"/>
        </w:rPr>
      </w:pPr>
    </w:p>
    <w:p w14:paraId="6C27FA1F" w14:textId="77777777" w:rsidR="00F41F96" w:rsidRPr="002E715B" w:rsidRDefault="00F41F96" w:rsidP="00F41F96">
      <w:pPr>
        <w:ind w:right="-1"/>
        <w:jc w:val="both"/>
        <w:rPr>
          <w:rFonts w:ascii="Arial" w:hAnsi="Arial"/>
          <w:b/>
          <w:sz w:val="18"/>
          <w:szCs w:val="18"/>
        </w:rPr>
      </w:pPr>
      <w:bookmarkStart w:id="1" w:name="_Hlk108790379"/>
      <w:r w:rsidRPr="002E715B">
        <w:rPr>
          <w:rFonts w:ascii="Arial" w:hAnsi="Arial"/>
          <w:b/>
          <w:sz w:val="18"/>
          <w:szCs w:val="18"/>
        </w:rPr>
        <w:t>Projektował:</w:t>
      </w:r>
      <w:r w:rsidRPr="002E715B">
        <w:rPr>
          <w:rFonts w:ascii="Arial" w:hAnsi="Arial"/>
          <w:b/>
          <w:sz w:val="18"/>
          <w:szCs w:val="18"/>
        </w:rPr>
        <w:tab/>
      </w:r>
    </w:p>
    <w:bookmarkEnd w:id="1"/>
    <w:p w14:paraId="54B355D2" w14:textId="77777777" w:rsidR="00F41F96" w:rsidRPr="002E715B" w:rsidRDefault="00F41F96" w:rsidP="00F41F96">
      <w:pPr>
        <w:ind w:right="-1" w:firstLine="708"/>
        <w:jc w:val="both"/>
        <w:rPr>
          <w:rFonts w:ascii="Arial" w:hAnsi="Arial"/>
          <w:b/>
          <w:sz w:val="18"/>
          <w:szCs w:val="18"/>
        </w:rPr>
      </w:pPr>
      <w:r w:rsidRPr="002E715B">
        <w:rPr>
          <w:rFonts w:ascii="Arial" w:hAnsi="Arial"/>
          <w:b/>
          <w:sz w:val="18"/>
          <w:szCs w:val="18"/>
        </w:rPr>
        <w:t>Architektura:</w:t>
      </w:r>
    </w:p>
    <w:p w14:paraId="7EF03C1E" w14:textId="77777777" w:rsidR="00F41F96" w:rsidRPr="002E715B" w:rsidRDefault="00F41F96" w:rsidP="00F41F96">
      <w:pPr>
        <w:ind w:left="1416" w:right="-1" w:firstLine="708"/>
        <w:rPr>
          <w:rFonts w:ascii="Arial" w:hAnsi="Arial"/>
          <w:b/>
          <w:sz w:val="18"/>
          <w:szCs w:val="18"/>
        </w:rPr>
      </w:pPr>
      <w:r w:rsidRPr="002E715B">
        <w:rPr>
          <w:rFonts w:ascii="Arial" w:hAnsi="Arial"/>
          <w:b/>
          <w:sz w:val="18"/>
          <w:szCs w:val="18"/>
        </w:rPr>
        <w:t>mgr inż. arch. Martyna Kuszyńska</w:t>
      </w:r>
    </w:p>
    <w:p w14:paraId="613F3B24" w14:textId="77777777" w:rsidR="00F41F96" w:rsidRPr="00DC4B34" w:rsidRDefault="00F41F96" w:rsidP="00F41F96">
      <w:pPr>
        <w:ind w:left="2124" w:right="-1"/>
        <w:jc w:val="both"/>
        <w:rPr>
          <w:rFonts w:ascii="Arial" w:hAnsi="Arial"/>
          <w:b/>
          <w:sz w:val="17"/>
          <w:szCs w:val="17"/>
        </w:rPr>
      </w:pPr>
      <w:bookmarkStart w:id="2" w:name="_Hlk65227224"/>
      <w:r w:rsidRPr="00DC4B34">
        <w:rPr>
          <w:rFonts w:ascii="Arial" w:hAnsi="Arial"/>
          <w:b/>
          <w:sz w:val="17"/>
          <w:szCs w:val="17"/>
        </w:rPr>
        <w:t xml:space="preserve">spec. uprawnień: architektoniczna do projektowania bez ograniczeń </w:t>
      </w:r>
    </w:p>
    <w:p w14:paraId="51CCB1D0" w14:textId="77777777" w:rsidR="00F41F96" w:rsidRPr="00DC4B34" w:rsidRDefault="00F41F96" w:rsidP="00F41F96">
      <w:pPr>
        <w:spacing w:after="80"/>
        <w:ind w:left="1418" w:firstLine="709"/>
        <w:jc w:val="both"/>
        <w:rPr>
          <w:rFonts w:ascii="Arial" w:hAnsi="Arial"/>
          <w:b/>
          <w:sz w:val="17"/>
          <w:szCs w:val="17"/>
        </w:rPr>
      </w:pPr>
      <w:r w:rsidRPr="00DC4B34">
        <w:rPr>
          <w:rFonts w:ascii="Arial" w:hAnsi="Arial"/>
          <w:b/>
          <w:sz w:val="17"/>
          <w:szCs w:val="17"/>
        </w:rPr>
        <w:t xml:space="preserve">upr. nr 234/POOKK/V/2021 </w:t>
      </w:r>
    </w:p>
    <w:p w14:paraId="5D6FB459" w14:textId="2166B2E5" w:rsidR="00FD4D23" w:rsidRDefault="00FD4D23" w:rsidP="00FD4D23">
      <w:pPr>
        <w:pStyle w:val="Tekstpodstawowy"/>
      </w:pPr>
      <w:bookmarkStart w:id="3" w:name="_Hlk89943060"/>
      <w:bookmarkEnd w:id="2"/>
    </w:p>
    <w:p w14:paraId="7BE9B8A1" w14:textId="505CF698" w:rsidR="00FD4D23" w:rsidRDefault="00FD4D23" w:rsidP="00FD4D23">
      <w:pPr>
        <w:pStyle w:val="Tekstpodstawowy"/>
      </w:pPr>
    </w:p>
    <w:p w14:paraId="196CF3AC" w14:textId="77777777" w:rsidR="00FD4D23" w:rsidRPr="00FD4D23" w:rsidRDefault="00FD4D23" w:rsidP="00FD4D23">
      <w:pPr>
        <w:pStyle w:val="Tekstpodstawowy"/>
      </w:pPr>
    </w:p>
    <w:p w14:paraId="5E37DC08" w14:textId="36DCEAB3" w:rsidR="00C4504F" w:rsidRDefault="008E5EBA" w:rsidP="00F41F96">
      <w:pPr>
        <w:pStyle w:val="Tytu"/>
        <w:rPr>
          <w:rFonts w:ascii="Arial" w:hAnsi="Arial"/>
          <w:sz w:val="18"/>
          <w:szCs w:val="18"/>
        </w:rPr>
      </w:pPr>
      <w:r>
        <w:rPr>
          <w:rFonts w:ascii="Arial" w:hAnsi="Arial"/>
          <w:sz w:val="18"/>
          <w:szCs w:val="18"/>
        </w:rPr>
        <w:tab/>
      </w:r>
      <w:r>
        <w:rPr>
          <w:rFonts w:ascii="Arial" w:hAnsi="Arial"/>
          <w:sz w:val="18"/>
          <w:szCs w:val="18"/>
        </w:rPr>
        <w:tab/>
      </w:r>
    </w:p>
    <w:p w14:paraId="54249DB5" w14:textId="1BC309F0" w:rsidR="008E5EBA" w:rsidRDefault="008E5EBA" w:rsidP="008E5EBA">
      <w:pPr>
        <w:pStyle w:val="Podtytu"/>
      </w:pPr>
    </w:p>
    <w:p w14:paraId="24610638" w14:textId="39385781" w:rsidR="008E5EBA" w:rsidRDefault="008E5EBA" w:rsidP="008E5EBA">
      <w:pPr>
        <w:pStyle w:val="Tekstpodstawowy"/>
      </w:pPr>
    </w:p>
    <w:p w14:paraId="4181BC71" w14:textId="292706F4" w:rsidR="008E5EBA" w:rsidRDefault="008E5EBA" w:rsidP="008E5EBA">
      <w:pPr>
        <w:pStyle w:val="Tekstpodstawowy"/>
      </w:pPr>
    </w:p>
    <w:p w14:paraId="5942988E" w14:textId="6AE35839" w:rsidR="008E5EBA" w:rsidRDefault="008E5EBA" w:rsidP="008E5EBA">
      <w:pPr>
        <w:pStyle w:val="Tekstpodstawowy"/>
      </w:pPr>
    </w:p>
    <w:p w14:paraId="2EBC7E57" w14:textId="10479E5C" w:rsidR="008E5EBA" w:rsidRDefault="008E5EBA" w:rsidP="008E5EBA">
      <w:pPr>
        <w:pStyle w:val="Tekstpodstawowy"/>
      </w:pPr>
    </w:p>
    <w:p w14:paraId="2692DF3A" w14:textId="6B8A8990" w:rsidR="008E5EBA" w:rsidRDefault="008E5EBA" w:rsidP="008E5EBA">
      <w:pPr>
        <w:pStyle w:val="Tekstpodstawowy"/>
      </w:pPr>
    </w:p>
    <w:p w14:paraId="3CCC3CD1" w14:textId="02460029" w:rsidR="008E5EBA" w:rsidRDefault="008E5EBA" w:rsidP="008E5EBA">
      <w:pPr>
        <w:pStyle w:val="Tekstpodstawowy"/>
      </w:pPr>
    </w:p>
    <w:p w14:paraId="5280DD64" w14:textId="34BA1D86" w:rsidR="008E5EBA" w:rsidRDefault="008E5EBA" w:rsidP="008E5EBA">
      <w:pPr>
        <w:pStyle w:val="Tekstpodstawowy"/>
      </w:pPr>
    </w:p>
    <w:p w14:paraId="630B6024" w14:textId="46742356" w:rsidR="008E5EBA" w:rsidRDefault="008E5EBA" w:rsidP="008E5EBA">
      <w:pPr>
        <w:pStyle w:val="Tekstpodstawowy"/>
      </w:pPr>
    </w:p>
    <w:p w14:paraId="707C8769" w14:textId="7463B9EF" w:rsidR="008E5EBA" w:rsidRDefault="008E5EBA" w:rsidP="008E5EBA">
      <w:pPr>
        <w:pStyle w:val="Tekstpodstawowy"/>
      </w:pPr>
    </w:p>
    <w:p w14:paraId="30E0EA28" w14:textId="3F83BC66" w:rsidR="008E5EBA" w:rsidRDefault="008E5EBA" w:rsidP="008E5EBA">
      <w:pPr>
        <w:pStyle w:val="Tekstpodstawowy"/>
      </w:pPr>
    </w:p>
    <w:p w14:paraId="3BDF73EA" w14:textId="4AB5847D" w:rsidR="008E5EBA" w:rsidRDefault="008E5EBA" w:rsidP="008E5EBA">
      <w:pPr>
        <w:pStyle w:val="Tekstpodstawowy"/>
      </w:pPr>
    </w:p>
    <w:p w14:paraId="30A879AA" w14:textId="4A5048D2" w:rsidR="00DF169A" w:rsidRDefault="00DF169A" w:rsidP="008E5EBA">
      <w:pPr>
        <w:pStyle w:val="Tekstpodstawowy"/>
      </w:pPr>
    </w:p>
    <w:p w14:paraId="050686DF" w14:textId="77777777" w:rsidR="00DF169A" w:rsidRPr="008E5EBA" w:rsidRDefault="00DF169A" w:rsidP="008E5EBA">
      <w:pPr>
        <w:pStyle w:val="Tekstpodstawowy"/>
      </w:pPr>
    </w:p>
    <w:p w14:paraId="64053E82" w14:textId="77777777" w:rsidR="00C4504F" w:rsidRDefault="00C4504F" w:rsidP="00F41F96">
      <w:pPr>
        <w:pStyle w:val="Tytu"/>
        <w:rPr>
          <w:rFonts w:ascii="Arial" w:hAnsi="Arial"/>
          <w:sz w:val="18"/>
          <w:szCs w:val="18"/>
        </w:rPr>
      </w:pPr>
    </w:p>
    <w:p w14:paraId="6F07620A" w14:textId="77777777" w:rsidR="00C4504F" w:rsidRDefault="00C4504F" w:rsidP="00F41F96">
      <w:pPr>
        <w:pStyle w:val="Tytu"/>
        <w:rPr>
          <w:rFonts w:ascii="Arial" w:hAnsi="Arial"/>
          <w:sz w:val="18"/>
          <w:szCs w:val="18"/>
        </w:rPr>
      </w:pPr>
    </w:p>
    <w:p w14:paraId="56EB974A" w14:textId="7966985C" w:rsidR="00F41F96" w:rsidRPr="003668D7" w:rsidRDefault="00F41F96" w:rsidP="00F41F96">
      <w:pPr>
        <w:pStyle w:val="Tytu"/>
        <w:rPr>
          <w:rFonts w:ascii="Arial" w:hAnsi="Arial"/>
          <w:sz w:val="18"/>
          <w:szCs w:val="18"/>
        </w:rPr>
      </w:pPr>
      <w:r w:rsidRPr="00D114F5">
        <w:rPr>
          <w:rFonts w:ascii="Arial" w:hAnsi="Arial"/>
          <w:sz w:val="18"/>
          <w:szCs w:val="18"/>
        </w:rPr>
        <w:t>Data opracowania</w:t>
      </w:r>
      <w:r>
        <w:rPr>
          <w:rFonts w:ascii="Arial" w:hAnsi="Arial"/>
          <w:sz w:val="18"/>
          <w:szCs w:val="18"/>
        </w:rPr>
        <w:t xml:space="preserve">: </w:t>
      </w:r>
      <w:r w:rsidR="008E5EBA">
        <w:rPr>
          <w:rFonts w:ascii="Arial" w:hAnsi="Arial"/>
          <w:sz w:val="18"/>
          <w:szCs w:val="18"/>
        </w:rPr>
        <w:t>20</w:t>
      </w:r>
      <w:r w:rsidRPr="003668D7">
        <w:rPr>
          <w:rFonts w:ascii="Arial" w:hAnsi="Arial"/>
          <w:sz w:val="18"/>
          <w:szCs w:val="18"/>
        </w:rPr>
        <w:t>-</w:t>
      </w:r>
      <w:r>
        <w:rPr>
          <w:rFonts w:ascii="Arial" w:hAnsi="Arial"/>
          <w:sz w:val="18"/>
          <w:szCs w:val="18"/>
        </w:rPr>
        <w:t>10</w:t>
      </w:r>
      <w:r w:rsidRPr="003668D7">
        <w:rPr>
          <w:rFonts w:ascii="Arial" w:hAnsi="Arial"/>
          <w:sz w:val="18"/>
          <w:szCs w:val="18"/>
        </w:rPr>
        <w:t>-2022</w:t>
      </w:r>
    </w:p>
    <w:bookmarkEnd w:id="3"/>
    <w:p w14:paraId="250A10AC" w14:textId="462ECAEA" w:rsidR="00541246" w:rsidRDefault="00174D40">
      <w:pPr>
        <w:suppressAutoHyphens w:val="0"/>
        <w:rPr>
          <w:rFonts w:ascii="Arial" w:hAnsi="Arial"/>
          <w:b/>
          <w:sz w:val="18"/>
        </w:rPr>
      </w:pPr>
      <w:r>
        <w:rPr>
          <w:rFonts w:ascii="Arial" w:hAnsi="Arial"/>
          <w:sz w:val="18"/>
        </w:rPr>
        <w:br w:type="page"/>
      </w:r>
      <w:r w:rsidR="00541246">
        <w:rPr>
          <w:rFonts w:ascii="Arial" w:hAnsi="Arial"/>
          <w:sz w:val="18"/>
        </w:rPr>
        <w:lastRenderedPageBreak/>
        <w:br w:type="page"/>
      </w:r>
    </w:p>
    <w:p w14:paraId="0C2B3D91" w14:textId="77777777" w:rsidR="00DC6FEF" w:rsidRPr="00972A33" w:rsidRDefault="00DC6FEF" w:rsidP="00714746">
      <w:pPr>
        <w:pStyle w:val="Tytu"/>
        <w:rPr>
          <w:rFonts w:ascii="Arial" w:hAnsi="Arial"/>
          <w:sz w:val="18"/>
        </w:rPr>
      </w:pPr>
    </w:p>
    <w:p w14:paraId="42B2CB09" w14:textId="77777777" w:rsidR="00E75825" w:rsidRDefault="00E75825">
      <w:pPr>
        <w:pStyle w:val="Spistreci1"/>
      </w:pPr>
    </w:p>
    <w:p w14:paraId="286677B4" w14:textId="5B208C31" w:rsidR="00DF169A" w:rsidRDefault="006A3AA1">
      <w:pPr>
        <w:pStyle w:val="Spistreci1"/>
        <w:rPr>
          <w:rFonts w:asciiTheme="minorHAnsi" w:eastAsiaTheme="minorEastAsia" w:hAnsiTheme="minorHAnsi" w:cstheme="minorBidi"/>
          <w:b w:val="0"/>
          <w:kern w:val="0"/>
          <w:sz w:val="22"/>
          <w:szCs w:val="22"/>
          <w:lang w:eastAsia="pl-PL"/>
        </w:rPr>
      </w:pPr>
      <w:r w:rsidRPr="00972A33">
        <w:fldChar w:fldCharType="begin"/>
      </w:r>
      <w:r w:rsidR="00D4005D" w:rsidRPr="00972A33">
        <w:instrText xml:space="preserve"> TOC \o "1-3" \h \z \u </w:instrText>
      </w:r>
      <w:r w:rsidRPr="00972A33">
        <w:fldChar w:fldCharType="separate"/>
      </w:r>
      <w:hyperlink w:anchor="_Toc117171082" w:history="1">
        <w:r w:rsidR="00DF169A" w:rsidRPr="00107751">
          <w:rPr>
            <w:rStyle w:val="Hipercze"/>
          </w:rPr>
          <w:t>I.</w:t>
        </w:r>
        <w:r w:rsidR="00DF169A">
          <w:rPr>
            <w:rFonts w:asciiTheme="minorHAnsi" w:eastAsiaTheme="minorEastAsia" w:hAnsiTheme="minorHAnsi" w:cstheme="minorBidi"/>
            <w:b w:val="0"/>
            <w:kern w:val="0"/>
            <w:sz w:val="22"/>
            <w:szCs w:val="22"/>
            <w:lang w:eastAsia="pl-PL"/>
          </w:rPr>
          <w:tab/>
        </w:r>
        <w:r w:rsidR="00DF169A" w:rsidRPr="00107751">
          <w:rPr>
            <w:rStyle w:val="Hipercze"/>
          </w:rPr>
          <w:t>CZĘŚĆ OPISOWA</w:t>
        </w:r>
        <w:r w:rsidR="00DF169A">
          <w:rPr>
            <w:webHidden/>
          </w:rPr>
          <w:tab/>
        </w:r>
        <w:r w:rsidR="00DF169A">
          <w:rPr>
            <w:webHidden/>
          </w:rPr>
          <w:fldChar w:fldCharType="begin"/>
        </w:r>
        <w:r w:rsidR="00DF169A">
          <w:rPr>
            <w:webHidden/>
          </w:rPr>
          <w:instrText xml:space="preserve"> PAGEREF _Toc117171082 \h </w:instrText>
        </w:r>
        <w:r w:rsidR="00DF169A">
          <w:rPr>
            <w:webHidden/>
          </w:rPr>
        </w:r>
        <w:r w:rsidR="00DF169A">
          <w:rPr>
            <w:webHidden/>
          </w:rPr>
          <w:fldChar w:fldCharType="separate"/>
        </w:r>
        <w:r w:rsidR="003D4E00">
          <w:rPr>
            <w:webHidden/>
          </w:rPr>
          <w:t>5</w:t>
        </w:r>
        <w:r w:rsidR="00DF169A">
          <w:rPr>
            <w:webHidden/>
          </w:rPr>
          <w:fldChar w:fldCharType="end"/>
        </w:r>
      </w:hyperlink>
    </w:p>
    <w:p w14:paraId="7E0B0011" w14:textId="1EE60B6E" w:rsidR="00DF169A" w:rsidRDefault="004151FE">
      <w:pPr>
        <w:pStyle w:val="Spistreci1"/>
        <w:rPr>
          <w:rFonts w:asciiTheme="minorHAnsi" w:eastAsiaTheme="minorEastAsia" w:hAnsiTheme="minorHAnsi" w:cstheme="minorBidi"/>
          <w:b w:val="0"/>
          <w:kern w:val="0"/>
          <w:sz w:val="22"/>
          <w:szCs w:val="22"/>
          <w:lang w:eastAsia="pl-PL"/>
        </w:rPr>
      </w:pPr>
      <w:hyperlink w:anchor="_Toc117171083" w:history="1">
        <w:r w:rsidR="00DF169A" w:rsidRPr="00107751">
          <w:rPr>
            <w:rStyle w:val="Hipercze"/>
          </w:rPr>
          <w:t>1</w:t>
        </w:r>
        <w:r w:rsidR="00DF169A">
          <w:rPr>
            <w:rFonts w:asciiTheme="minorHAnsi" w:eastAsiaTheme="minorEastAsia" w:hAnsiTheme="minorHAnsi" w:cstheme="minorBidi"/>
            <w:b w:val="0"/>
            <w:kern w:val="0"/>
            <w:sz w:val="22"/>
            <w:szCs w:val="22"/>
            <w:lang w:eastAsia="pl-PL"/>
          </w:rPr>
          <w:tab/>
        </w:r>
        <w:r w:rsidR="00DF169A" w:rsidRPr="00107751">
          <w:rPr>
            <w:rStyle w:val="Hipercze"/>
          </w:rPr>
          <w:t>PRZEDMIOT ZAMIERZENIA BUDOWLANEGO</w:t>
        </w:r>
        <w:r w:rsidR="00DF169A">
          <w:rPr>
            <w:webHidden/>
          </w:rPr>
          <w:tab/>
        </w:r>
        <w:r w:rsidR="00DF169A">
          <w:rPr>
            <w:webHidden/>
          </w:rPr>
          <w:fldChar w:fldCharType="begin"/>
        </w:r>
        <w:r w:rsidR="00DF169A">
          <w:rPr>
            <w:webHidden/>
          </w:rPr>
          <w:instrText xml:space="preserve"> PAGEREF _Toc117171083 \h </w:instrText>
        </w:r>
        <w:r w:rsidR="00DF169A">
          <w:rPr>
            <w:webHidden/>
          </w:rPr>
        </w:r>
        <w:r w:rsidR="00DF169A">
          <w:rPr>
            <w:webHidden/>
          </w:rPr>
          <w:fldChar w:fldCharType="separate"/>
        </w:r>
        <w:r w:rsidR="003D4E00">
          <w:rPr>
            <w:webHidden/>
          </w:rPr>
          <w:t>5</w:t>
        </w:r>
        <w:r w:rsidR="00DF169A">
          <w:rPr>
            <w:webHidden/>
          </w:rPr>
          <w:fldChar w:fldCharType="end"/>
        </w:r>
      </w:hyperlink>
    </w:p>
    <w:p w14:paraId="070E778D" w14:textId="1BF2DC5F" w:rsidR="00DF169A" w:rsidRDefault="004151FE">
      <w:pPr>
        <w:pStyle w:val="Spistreci1"/>
        <w:rPr>
          <w:rFonts w:asciiTheme="minorHAnsi" w:eastAsiaTheme="minorEastAsia" w:hAnsiTheme="minorHAnsi" w:cstheme="minorBidi"/>
          <w:b w:val="0"/>
          <w:kern w:val="0"/>
          <w:sz w:val="22"/>
          <w:szCs w:val="22"/>
          <w:lang w:eastAsia="pl-PL"/>
        </w:rPr>
      </w:pPr>
      <w:hyperlink w:anchor="_Toc117171084" w:history="1">
        <w:r w:rsidR="00DF169A" w:rsidRPr="00107751">
          <w:rPr>
            <w:rStyle w:val="Hipercze"/>
          </w:rPr>
          <w:t>2</w:t>
        </w:r>
        <w:r w:rsidR="00DF169A">
          <w:rPr>
            <w:rFonts w:asciiTheme="minorHAnsi" w:eastAsiaTheme="minorEastAsia" w:hAnsiTheme="minorHAnsi" w:cstheme="minorBidi"/>
            <w:b w:val="0"/>
            <w:kern w:val="0"/>
            <w:sz w:val="22"/>
            <w:szCs w:val="22"/>
            <w:lang w:eastAsia="pl-PL"/>
          </w:rPr>
          <w:tab/>
        </w:r>
        <w:r w:rsidR="00DF169A" w:rsidRPr="00107751">
          <w:rPr>
            <w:rStyle w:val="Hipercze"/>
          </w:rPr>
          <w:t>ISTNIEJĄCY STAN ZAGOSPODAROWANIA DZIAŁKI</w:t>
        </w:r>
        <w:r w:rsidR="00DF169A">
          <w:rPr>
            <w:webHidden/>
          </w:rPr>
          <w:tab/>
        </w:r>
        <w:r w:rsidR="00DF169A">
          <w:rPr>
            <w:webHidden/>
          </w:rPr>
          <w:fldChar w:fldCharType="begin"/>
        </w:r>
        <w:r w:rsidR="00DF169A">
          <w:rPr>
            <w:webHidden/>
          </w:rPr>
          <w:instrText xml:space="preserve"> PAGEREF _Toc117171084 \h </w:instrText>
        </w:r>
        <w:r w:rsidR="00DF169A">
          <w:rPr>
            <w:webHidden/>
          </w:rPr>
        </w:r>
        <w:r w:rsidR="00DF169A">
          <w:rPr>
            <w:webHidden/>
          </w:rPr>
          <w:fldChar w:fldCharType="separate"/>
        </w:r>
        <w:r w:rsidR="003D4E00">
          <w:rPr>
            <w:webHidden/>
          </w:rPr>
          <w:t>5</w:t>
        </w:r>
        <w:r w:rsidR="00DF169A">
          <w:rPr>
            <w:webHidden/>
          </w:rPr>
          <w:fldChar w:fldCharType="end"/>
        </w:r>
      </w:hyperlink>
    </w:p>
    <w:p w14:paraId="510D1AF0" w14:textId="5A30954C" w:rsidR="00DF169A" w:rsidRDefault="004151FE">
      <w:pPr>
        <w:pStyle w:val="Spistreci2"/>
        <w:rPr>
          <w:rFonts w:asciiTheme="minorHAnsi" w:eastAsiaTheme="minorEastAsia" w:hAnsiTheme="minorHAnsi" w:cstheme="minorBidi"/>
          <w:sz w:val="22"/>
          <w:szCs w:val="22"/>
          <w:lang w:eastAsia="pl-PL"/>
        </w:rPr>
      </w:pPr>
      <w:hyperlink w:anchor="_Toc117171085" w:history="1">
        <w:r w:rsidR="00DF169A" w:rsidRPr="00107751">
          <w:rPr>
            <w:rStyle w:val="Hipercze"/>
          </w:rPr>
          <w:t>2.1</w:t>
        </w:r>
        <w:r w:rsidR="00DF169A">
          <w:rPr>
            <w:rFonts w:asciiTheme="minorHAnsi" w:eastAsiaTheme="minorEastAsia" w:hAnsiTheme="minorHAnsi" w:cstheme="minorBidi"/>
            <w:sz w:val="22"/>
            <w:szCs w:val="22"/>
            <w:lang w:eastAsia="pl-PL"/>
          </w:rPr>
          <w:tab/>
        </w:r>
        <w:r w:rsidR="00DF169A" w:rsidRPr="00107751">
          <w:rPr>
            <w:rStyle w:val="Hipercze"/>
          </w:rPr>
          <w:t>Zagospodarowanie istniejące</w:t>
        </w:r>
        <w:r w:rsidR="00DF169A">
          <w:rPr>
            <w:webHidden/>
          </w:rPr>
          <w:tab/>
        </w:r>
        <w:r w:rsidR="00DF169A">
          <w:rPr>
            <w:webHidden/>
          </w:rPr>
          <w:fldChar w:fldCharType="begin"/>
        </w:r>
        <w:r w:rsidR="00DF169A">
          <w:rPr>
            <w:webHidden/>
          </w:rPr>
          <w:instrText xml:space="preserve"> PAGEREF _Toc117171085 \h </w:instrText>
        </w:r>
        <w:r w:rsidR="00DF169A">
          <w:rPr>
            <w:webHidden/>
          </w:rPr>
        </w:r>
        <w:r w:rsidR="00DF169A">
          <w:rPr>
            <w:webHidden/>
          </w:rPr>
          <w:fldChar w:fldCharType="separate"/>
        </w:r>
        <w:r w:rsidR="003D4E00">
          <w:rPr>
            <w:webHidden/>
          </w:rPr>
          <w:t>5</w:t>
        </w:r>
        <w:r w:rsidR="00DF169A">
          <w:rPr>
            <w:webHidden/>
          </w:rPr>
          <w:fldChar w:fldCharType="end"/>
        </w:r>
      </w:hyperlink>
    </w:p>
    <w:p w14:paraId="7ECF444C" w14:textId="69534314" w:rsidR="00DF169A" w:rsidRDefault="004151FE">
      <w:pPr>
        <w:pStyle w:val="Spistreci2"/>
        <w:rPr>
          <w:rFonts w:asciiTheme="minorHAnsi" w:eastAsiaTheme="minorEastAsia" w:hAnsiTheme="minorHAnsi" w:cstheme="minorBidi"/>
          <w:sz w:val="22"/>
          <w:szCs w:val="22"/>
          <w:lang w:eastAsia="pl-PL"/>
        </w:rPr>
      </w:pPr>
      <w:hyperlink w:anchor="_Toc117171086" w:history="1">
        <w:r w:rsidR="00DF169A" w:rsidRPr="00107751">
          <w:rPr>
            <w:rStyle w:val="Hipercze"/>
          </w:rPr>
          <w:t>2.2</w:t>
        </w:r>
        <w:r w:rsidR="00DF169A">
          <w:rPr>
            <w:rFonts w:asciiTheme="minorHAnsi" w:eastAsiaTheme="minorEastAsia" w:hAnsiTheme="minorHAnsi" w:cstheme="minorBidi"/>
            <w:sz w:val="22"/>
            <w:szCs w:val="22"/>
            <w:lang w:eastAsia="pl-PL"/>
          </w:rPr>
          <w:tab/>
        </w:r>
        <w:r w:rsidR="00DF169A" w:rsidRPr="00107751">
          <w:rPr>
            <w:rStyle w:val="Hipercze"/>
          </w:rPr>
          <w:t>Informacja o obiektach budowlanych przeznaczonych do rozbiórki:</w:t>
        </w:r>
        <w:r w:rsidR="00DF169A">
          <w:rPr>
            <w:webHidden/>
          </w:rPr>
          <w:tab/>
        </w:r>
        <w:r w:rsidR="00DF169A">
          <w:rPr>
            <w:webHidden/>
          </w:rPr>
          <w:fldChar w:fldCharType="begin"/>
        </w:r>
        <w:r w:rsidR="00DF169A">
          <w:rPr>
            <w:webHidden/>
          </w:rPr>
          <w:instrText xml:space="preserve"> PAGEREF _Toc117171086 \h </w:instrText>
        </w:r>
        <w:r w:rsidR="00DF169A">
          <w:rPr>
            <w:webHidden/>
          </w:rPr>
        </w:r>
        <w:r w:rsidR="00DF169A">
          <w:rPr>
            <w:webHidden/>
          </w:rPr>
          <w:fldChar w:fldCharType="separate"/>
        </w:r>
        <w:r w:rsidR="003D4E00">
          <w:rPr>
            <w:webHidden/>
          </w:rPr>
          <w:t>5</w:t>
        </w:r>
        <w:r w:rsidR="00DF169A">
          <w:rPr>
            <w:webHidden/>
          </w:rPr>
          <w:fldChar w:fldCharType="end"/>
        </w:r>
      </w:hyperlink>
    </w:p>
    <w:p w14:paraId="707C1303" w14:textId="768B17AE" w:rsidR="00DF169A" w:rsidRDefault="004151FE">
      <w:pPr>
        <w:pStyle w:val="Spistreci1"/>
        <w:rPr>
          <w:rFonts w:asciiTheme="minorHAnsi" w:eastAsiaTheme="minorEastAsia" w:hAnsiTheme="minorHAnsi" w:cstheme="minorBidi"/>
          <w:b w:val="0"/>
          <w:kern w:val="0"/>
          <w:sz w:val="22"/>
          <w:szCs w:val="22"/>
          <w:lang w:eastAsia="pl-PL"/>
        </w:rPr>
      </w:pPr>
      <w:hyperlink w:anchor="_Toc117171087" w:history="1">
        <w:r w:rsidR="00DF169A" w:rsidRPr="00107751">
          <w:rPr>
            <w:rStyle w:val="Hipercze"/>
          </w:rPr>
          <w:t>3</w:t>
        </w:r>
        <w:r w:rsidR="00DF169A">
          <w:rPr>
            <w:rFonts w:asciiTheme="minorHAnsi" w:eastAsiaTheme="minorEastAsia" w:hAnsiTheme="minorHAnsi" w:cstheme="minorBidi"/>
            <w:b w:val="0"/>
            <w:kern w:val="0"/>
            <w:sz w:val="22"/>
            <w:szCs w:val="22"/>
            <w:lang w:eastAsia="pl-PL"/>
          </w:rPr>
          <w:tab/>
        </w:r>
        <w:r w:rsidR="00DF169A" w:rsidRPr="00107751">
          <w:rPr>
            <w:rStyle w:val="Hipercze"/>
          </w:rPr>
          <w:t>PROJEKTOWANE ZAGOSPODAROWANIE DZIAŁKU / TERENU</w:t>
        </w:r>
        <w:r w:rsidR="00DF169A">
          <w:rPr>
            <w:webHidden/>
          </w:rPr>
          <w:tab/>
        </w:r>
        <w:r w:rsidR="00DF169A">
          <w:rPr>
            <w:webHidden/>
          </w:rPr>
          <w:fldChar w:fldCharType="begin"/>
        </w:r>
        <w:r w:rsidR="00DF169A">
          <w:rPr>
            <w:webHidden/>
          </w:rPr>
          <w:instrText xml:space="preserve"> PAGEREF _Toc117171087 \h </w:instrText>
        </w:r>
        <w:r w:rsidR="00DF169A">
          <w:rPr>
            <w:webHidden/>
          </w:rPr>
        </w:r>
        <w:r w:rsidR="00DF169A">
          <w:rPr>
            <w:webHidden/>
          </w:rPr>
          <w:fldChar w:fldCharType="separate"/>
        </w:r>
        <w:r w:rsidR="003D4E00">
          <w:rPr>
            <w:webHidden/>
          </w:rPr>
          <w:t>5</w:t>
        </w:r>
        <w:r w:rsidR="00DF169A">
          <w:rPr>
            <w:webHidden/>
          </w:rPr>
          <w:fldChar w:fldCharType="end"/>
        </w:r>
      </w:hyperlink>
    </w:p>
    <w:p w14:paraId="62F26096" w14:textId="2D4B988E" w:rsidR="00DF169A" w:rsidRDefault="004151FE">
      <w:pPr>
        <w:pStyle w:val="Spistreci1"/>
        <w:rPr>
          <w:rFonts w:asciiTheme="minorHAnsi" w:eastAsiaTheme="minorEastAsia" w:hAnsiTheme="minorHAnsi" w:cstheme="minorBidi"/>
          <w:b w:val="0"/>
          <w:kern w:val="0"/>
          <w:sz w:val="22"/>
          <w:szCs w:val="22"/>
          <w:lang w:eastAsia="pl-PL"/>
        </w:rPr>
      </w:pPr>
      <w:hyperlink w:anchor="_Toc117171088" w:history="1">
        <w:r w:rsidR="00DF169A" w:rsidRPr="00107751">
          <w:rPr>
            <w:rStyle w:val="Hipercze"/>
          </w:rPr>
          <w:t>4</w:t>
        </w:r>
        <w:r w:rsidR="00DF169A">
          <w:rPr>
            <w:rFonts w:asciiTheme="minorHAnsi" w:eastAsiaTheme="minorEastAsia" w:hAnsiTheme="minorHAnsi" w:cstheme="minorBidi"/>
            <w:b w:val="0"/>
            <w:kern w:val="0"/>
            <w:sz w:val="22"/>
            <w:szCs w:val="22"/>
            <w:lang w:eastAsia="pl-PL"/>
          </w:rPr>
          <w:tab/>
        </w:r>
        <w:r w:rsidR="00DF169A" w:rsidRPr="00107751">
          <w:rPr>
            <w:rStyle w:val="Hipercze"/>
          </w:rPr>
          <w:t>BILANS TERENU</w:t>
        </w:r>
        <w:r w:rsidR="00DF169A">
          <w:rPr>
            <w:webHidden/>
          </w:rPr>
          <w:tab/>
        </w:r>
        <w:r w:rsidR="00DF169A">
          <w:rPr>
            <w:webHidden/>
          </w:rPr>
          <w:fldChar w:fldCharType="begin"/>
        </w:r>
        <w:r w:rsidR="00DF169A">
          <w:rPr>
            <w:webHidden/>
          </w:rPr>
          <w:instrText xml:space="preserve"> PAGEREF _Toc117171088 \h </w:instrText>
        </w:r>
        <w:r w:rsidR="00DF169A">
          <w:rPr>
            <w:webHidden/>
          </w:rPr>
        </w:r>
        <w:r w:rsidR="00DF169A">
          <w:rPr>
            <w:webHidden/>
          </w:rPr>
          <w:fldChar w:fldCharType="separate"/>
        </w:r>
        <w:r w:rsidR="003D4E00">
          <w:rPr>
            <w:webHidden/>
          </w:rPr>
          <w:t>6</w:t>
        </w:r>
        <w:r w:rsidR="00DF169A">
          <w:rPr>
            <w:webHidden/>
          </w:rPr>
          <w:fldChar w:fldCharType="end"/>
        </w:r>
      </w:hyperlink>
    </w:p>
    <w:p w14:paraId="07703622" w14:textId="4CD674F8" w:rsidR="00DF169A" w:rsidRDefault="004151FE">
      <w:pPr>
        <w:pStyle w:val="Spistreci1"/>
        <w:rPr>
          <w:rFonts w:asciiTheme="minorHAnsi" w:eastAsiaTheme="minorEastAsia" w:hAnsiTheme="minorHAnsi" w:cstheme="minorBidi"/>
          <w:b w:val="0"/>
          <w:kern w:val="0"/>
          <w:sz w:val="22"/>
          <w:szCs w:val="22"/>
          <w:lang w:eastAsia="pl-PL"/>
        </w:rPr>
      </w:pPr>
      <w:hyperlink w:anchor="_Toc117171089" w:history="1">
        <w:r w:rsidR="00DF169A" w:rsidRPr="00107751">
          <w:rPr>
            <w:rStyle w:val="Hipercze"/>
          </w:rPr>
          <w:t>II.</w:t>
        </w:r>
        <w:r w:rsidR="00DF169A">
          <w:rPr>
            <w:rFonts w:asciiTheme="minorHAnsi" w:eastAsiaTheme="minorEastAsia" w:hAnsiTheme="minorHAnsi" w:cstheme="minorBidi"/>
            <w:b w:val="0"/>
            <w:kern w:val="0"/>
            <w:sz w:val="22"/>
            <w:szCs w:val="22"/>
            <w:lang w:eastAsia="pl-PL"/>
          </w:rPr>
          <w:tab/>
        </w:r>
        <w:r w:rsidR="00DF169A" w:rsidRPr="00107751">
          <w:rPr>
            <w:rStyle w:val="Hipercze"/>
          </w:rPr>
          <w:t>CZĘŚĆ RYSUNKOWA</w:t>
        </w:r>
        <w:r w:rsidR="00DF169A">
          <w:rPr>
            <w:webHidden/>
          </w:rPr>
          <w:tab/>
        </w:r>
        <w:r w:rsidR="00DF169A">
          <w:rPr>
            <w:webHidden/>
          </w:rPr>
          <w:fldChar w:fldCharType="begin"/>
        </w:r>
        <w:r w:rsidR="00DF169A">
          <w:rPr>
            <w:webHidden/>
          </w:rPr>
          <w:instrText xml:space="preserve"> PAGEREF _Toc117171089 \h </w:instrText>
        </w:r>
        <w:r w:rsidR="00DF169A">
          <w:rPr>
            <w:webHidden/>
          </w:rPr>
        </w:r>
        <w:r w:rsidR="00DF169A">
          <w:rPr>
            <w:webHidden/>
          </w:rPr>
          <w:fldChar w:fldCharType="separate"/>
        </w:r>
        <w:r w:rsidR="003D4E00">
          <w:rPr>
            <w:webHidden/>
          </w:rPr>
          <w:t>7</w:t>
        </w:r>
        <w:r w:rsidR="00DF169A">
          <w:rPr>
            <w:webHidden/>
          </w:rPr>
          <w:fldChar w:fldCharType="end"/>
        </w:r>
      </w:hyperlink>
    </w:p>
    <w:p w14:paraId="76D96F72" w14:textId="1FBB4C01" w:rsidR="00DF169A" w:rsidRDefault="004151FE">
      <w:pPr>
        <w:pStyle w:val="Spistreci2"/>
        <w:rPr>
          <w:rFonts w:asciiTheme="minorHAnsi" w:eastAsiaTheme="minorEastAsia" w:hAnsiTheme="minorHAnsi" w:cstheme="minorBidi"/>
          <w:sz w:val="22"/>
          <w:szCs w:val="22"/>
          <w:lang w:eastAsia="pl-PL"/>
        </w:rPr>
      </w:pPr>
      <w:hyperlink w:anchor="_Toc117171090" w:history="1">
        <w:r w:rsidR="00DF169A" w:rsidRPr="00107751">
          <w:rPr>
            <w:rStyle w:val="Hipercze"/>
          </w:rPr>
          <w:t>RYS. U1 - PROJEKT ZAGOSPODAROWANIA TERENU</w:t>
        </w:r>
        <w:r w:rsidR="00DF169A">
          <w:rPr>
            <w:webHidden/>
          </w:rPr>
          <w:tab/>
        </w:r>
        <w:r w:rsidR="00DF169A">
          <w:rPr>
            <w:webHidden/>
          </w:rPr>
          <w:fldChar w:fldCharType="begin"/>
        </w:r>
        <w:r w:rsidR="00DF169A">
          <w:rPr>
            <w:webHidden/>
          </w:rPr>
          <w:instrText xml:space="preserve"> PAGEREF _Toc117171090 \h </w:instrText>
        </w:r>
        <w:r w:rsidR="00DF169A">
          <w:rPr>
            <w:webHidden/>
          </w:rPr>
        </w:r>
        <w:r w:rsidR="00DF169A">
          <w:rPr>
            <w:webHidden/>
          </w:rPr>
          <w:fldChar w:fldCharType="separate"/>
        </w:r>
        <w:r w:rsidR="003D4E00">
          <w:rPr>
            <w:webHidden/>
          </w:rPr>
          <w:t>7</w:t>
        </w:r>
        <w:r w:rsidR="00DF169A">
          <w:rPr>
            <w:webHidden/>
          </w:rPr>
          <w:fldChar w:fldCharType="end"/>
        </w:r>
      </w:hyperlink>
    </w:p>
    <w:p w14:paraId="0E9551FE" w14:textId="3D2CDFC9" w:rsidR="00DF169A" w:rsidRDefault="004151FE">
      <w:pPr>
        <w:pStyle w:val="Spistreci2"/>
        <w:rPr>
          <w:rFonts w:asciiTheme="minorHAnsi" w:eastAsiaTheme="minorEastAsia" w:hAnsiTheme="minorHAnsi" w:cstheme="minorBidi"/>
          <w:sz w:val="22"/>
          <w:szCs w:val="22"/>
          <w:lang w:eastAsia="pl-PL"/>
        </w:rPr>
      </w:pPr>
      <w:hyperlink w:anchor="_Toc117171091" w:history="1">
        <w:r w:rsidR="00DF169A" w:rsidRPr="00107751">
          <w:rPr>
            <w:rStyle w:val="Hipercze"/>
          </w:rPr>
          <w:t>RYS. U2 - PROJEKT ZAGOSPODAROWANIA TERENU</w:t>
        </w:r>
        <w:r w:rsidR="00DF169A">
          <w:rPr>
            <w:webHidden/>
          </w:rPr>
          <w:tab/>
        </w:r>
        <w:r w:rsidR="00DF169A">
          <w:rPr>
            <w:webHidden/>
          </w:rPr>
          <w:fldChar w:fldCharType="begin"/>
        </w:r>
        <w:r w:rsidR="00DF169A">
          <w:rPr>
            <w:webHidden/>
          </w:rPr>
          <w:instrText xml:space="preserve"> PAGEREF _Toc117171091 \h </w:instrText>
        </w:r>
        <w:r w:rsidR="00DF169A">
          <w:rPr>
            <w:webHidden/>
          </w:rPr>
        </w:r>
        <w:r w:rsidR="00DF169A">
          <w:rPr>
            <w:webHidden/>
          </w:rPr>
          <w:fldChar w:fldCharType="separate"/>
        </w:r>
        <w:r w:rsidR="003D4E00">
          <w:rPr>
            <w:webHidden/>
          </w:rPr>
          <w:t>8</w:t>
        </w:r>
        <w:r w:rsidR="00DF169A">
          <w:rPr>
            <w:webHidden/>
          </w:rPr>
          <w:fldChar w:fldCharType="end"/>
        </w:r>
      </w:hyperlink>
    </w:p>
    <w:p w14:paraId="22E27133" w14:textId="11772E34" w:rsidR="003F5CDF" w:rsidRDefault="006A3AA1" w:rsidP="00CC4A55">
      <w:pPr>
        <w:tabs>
          <w:tab w:val="left" w:pos="284"/>
        </w:tabs>
        <w:rPr>
          <w:rFonts w:ascii="Arial" w:hAnsi="Arial"/>
          <w:kern w:val="18"/>
          <w:sz w:val="18"/>
        </w:rPr>
      </w:pPr>
      <w:r w:rsidRPr="00972A33">
        <w:rPr>
          <w:rFonts w:ascii="Arial" w:hAnsi="Arial"/>
          <w:kern w:val="18"/>
          <w:sz w:val="18"/>
        </w:rPr>
        <w:fldChar w:fldCharType="end"/>
      </w:r>
    </w:p>
    <w:p w14:paraId="641D6F0B" w14:textId="77777777" w:rsidR="009D4DB0" w:rsidRDefault="009D4DB0" w:rsidP="00CC4A55">
      <w:pPr>
        <w:tabs>
          <w:tab w:val="left" w:pos="284"/>
        </w:tabs>
        <w:rPr>
          <w:rFonts w:ascii="Arial" w:hAnsi="Arial"/>
          <w:kern w:val="18"/>
          <w:sz w:val="18"/>
        </w:rPr>
      </w:pPr>
    </w:p>
    <w:p w14:paraId="5839D7B4" w14:textId="77777777" w:rsidR="009D4DB0" w:rsidRDefault="009D4DB0" w:rsidP="00CC4A55">
      <w:pPr>
        <w:tabs>
          <w:tab w:val="left" w:pos="284"/>
        </w:tabs>
        <w:rPr>
          <w:rFonts w:ascii="Arial" w:hAnsi="Arial"/>
          <w:kern w:val="18"/>
          <w:sz w:val="18"/>
        </w:rPr>
      </w:pPr>
    </w:p>
    <w:p w14:paraId="3E150502" w14:textId="0F0B5462" w:rsidR="000D75CB" w:rsidRDefault="00D0105C">
      <w:pPr>
        <w:suppressAutoHyphens w:val="0"/>
        <w:rPr>
          <w:rFonts w:ascii="Arial" w:hAnsi="Arial"/>
          <w:kern w:val="18"/>
          <w:sz w:val="18"/>
        </w:rPr>
      </w:pPr>
      <w:r>
        <w:rPr>
          <w:rFonts w:ascii="Arial" w:hAnsi="Arial"/>
          <w:kern w:val="18"/>
          <w:sz w:val="18"/>
        </w:rPr>
        <w:br w:type="page"/>
      </w:r>
      <w:r w:rsidR="000D75CB">
        <w:rPr>
          <w:rFonts w:ascii="Arial" w:hAnsi="Arial"/>
          <w:kern w:val="18"/>
          <w:sz w:val="18"/>
        </w:rPr>
        <w:lastRenderedPageBreak/>
        <w:br w:type="page"/>
      </w:r>
    </w:p>
    <w:p w14:paraId="6E2197B4" w14:textId="77777777" w:rsidR="00111D6D" w:rsidRDefault="00111D6D" w:rsidP="00111D6D">
      <w:pPr>
        <w:pStyle w:val="Styl1"/>
        <w:numPr>
          <w:ilvl w:val="0"/>
          <w:numId w:val="0"/>
        </w:numPr>
        <w:ind w:left="1004"/>
        <w:rPr>
          <w:sz w:val="24"/>
          <w:szCs w:val="24"/>
        </w:rPr>
      </w:pPr>
    </w:p>
    <w:p w14:paraId="49EDF3E5" w14:textId="1D931863" w:rsidR="008B7BBD" w:rsidRDefault="008B7BBD" w:rsidP="00125A8A">
      <w:pPr>
        <w:pStyle w:val="Styl1"/>
        <w:numPr>
          <w:ilvl w:val="0"/>
          <w:numId w:val="3"/>
        </w:numPr>
        <w:rPr>
          <w:sz w:val="24"/>
          <w:szCs w:val="24"/>
        </w:rPr>
      </w:pPr>
      <w:bookmarkStart w:id="4" w:name="_Toc117171082"/>
      <w:r w:rsidRPr="008B7BBD">
        <w:rPr>
          <w:sz w:val="24"/>
          <w:szCs w:val="24"/>
        </w:rPr>
        <w:t>CZĘŚĆ OPISOWA</w:t>
      </w:r>
      <w:bookmarkEnd w:id="4"/>
    </w:p>
    <w:p w14:paraId="7719F1A9" w14:textId="77777777" w:rsidR="00CD2451" w:rsidRPr="008B7BBD" w:rsidRDefault="00CD2451" w:rsidP="00CD2451">
      <w:pPr>
        <w:pStyle w:val="Styl1"/>
        <w:numPr>
          <w:ilvl w:val="0"/>
          <w:numId w:val="0"/>
        </w:numPr>
        <w:ind w:left="432" w:hanging="432"/>
        <w:rPr>
          <w:sz w:val="24"/>
          <w:szCs w:val="24"/>
        </w:rPr>
      </w:pPr>
    </w:p>
    <w:p w14:paraId="573C8361" w14:textId="0C2AD309" w:rsidR="00FD019F" w:rsidRDefault="007C5794" w:rsidP="00FD019F">
      <w:pPr>
        <w:pStyle w:val="Nagwek1"/>
      </w:pPr>
      <w:bookmarkStart w:id="5" w:name="_Toc117171083"/>
      <w:r>
        <w:t>PRZEDMIOT ZAMIERZENIA BUDOWLANEGO</w:t>
      </w:r>
      <w:bookmarkEnd w:id="5"/>
    </w:p>
    <w:p w14:paraId="61EEA74E" w14:textId="77777777" w:rsidR="00F11003" w:rsidRPr="00F11003" w:rsidRDefault="00F11003" w:rsidP="00F11003"/>
    <w:p w14:paraId="6040DB9E" w14:textId="4119D130" w:rsidR="00E92416" w:rsidRPr="000D1C4A" w:rsidRDefault="00F11003" w:rsidP="000D3355">
      <w:pPr>
        <w:numPr>
          <w:ilvl w:val="0"/>
          <w:numId w:val="2"/>
        </w:numPr>
        <w:jc w:val="both"/>
        <w:rPr>
          <w:rFonts w:ascii="Arial" w:hAnsi="Arial"/>
          <w:kern w:val="18"/>
          <w:sz w:val="18"/>
        </w:rPr>
      </w:pPr>
      <w:r w:rsidRPr="000D1C4A">
        <w:rPr>
          <w:rFonts w:ascii="Arial" w:hAnsi="Arial" w:cs="Arial"/>
          <w:sz w:val="18"/>
          <w:szCs w:val="18"/>
        </w:rPr>
        <w:t xml:space="preserve">Zlecenie Inwestora </w:t>
      </w:r>
      <w:r w:rsidR="00656EE9" w:rsidRPr="00656EE9">
        <w:rPr>
          <w:rFonts w:ascii="Arial" w:hAnsi="Arial" w:cs="Arial"/>
          <w:b/>
          <w:bCs/>
          <w:sz w:val="18"/>
          <w:szCs w:val="18"/>
        </w:rPr>
        <w:t>GRUDZIĄDZKI PARK PRZEMYSŁOWY</w:t>
      </w:r>
      <w:r w:rsidR="00656EE9">
        <w:rPr>
          <w:rFonts w:ascii="Arial" w:hAnsi="Arial" w:cs="Arial"/>
          <w:b/>
          <w:bCs/>
          <w:sz w:val="18"/>
          <w:szCs w:val="18"/>
        </w:rPr>
        <w:t xml:space="preserve"> </w:t>
      </w:r>
      <w:r w:rsidRPr="00656EE9">
        <w:rPr>
          <w:rFonts w:ascii="Arial" w:hAnsi="Arial" w:cs="Arial"/>
          <w:sz w:val="18"/>
          <w:szCs w:val="18"/>
        </w:rPr>
        <w:t xml:space="preserve">opracowania projektu </w:t>
      </w:r>
      <w:r w:rsidR="00656EE9">
        <w:rPr>
          <w:rFonts w:ascii="Arial" w:hAnsi="Arial" w:cs="Arial"/>
          <w:sz w:val="18"/>
          <w:szCs w:val="18"/>
        </w:rPr>
        <w:t>koncepcyjnego</w:t>
      </w:r>
      <w:r w:rsidR="00CC073B" w:rsidRPr="00656EE9">
        <w:rPr>
          <w:rFonts w:ascii="Arial" w:hAnsi="Arial" w:cs="Arial"/>
          <w:sz w:val="18"/>
          <w:szCs w:val="18"/>
        </w:rPr>
        <w:t xml:space="preserve"> </w:t>
      </w:r>
      <w:r w:rsidR="00656EE9">
        <w:rPr>
          <w:rFonts w:ascii="Arial" w:hAnsi="Arial" w:cs="Arial"/>
          <w:b/>
          <w:bCs/>
          <w:sz w:val="18"/>
          <w:szCs w:val="18"/>
        </w:rPr>
        <w:t xml:space="preserve">budowy budynku handlowo-usługowego i </w:t>
      </w:r>
      <w:r w:rsidR="0031793A">
        <w:rPr>
          <w:rFonts w:ascii="Arial" w:hAnsi="Arial" w:cs="Arial"/>
          <w:b/>
          <w:bCs/>
          <w:sz w:val="18"/>
          <w:szCs w:val="18"/>
        </w:rPr>
        <w:t>produkcyjno</w:t>
      </w:r>
      <w:r w:rsidR="00DF169A">
        <w:rPr>
          <w:rFonts w:ascii="Arial" w:hAnsi="Arial" w:cs="Arial"/>
          <w:b/>
          <w:bCs/>
          <w:sz w:val="18"/>
          <w:szCs w:val="18"/>
        </w:rPr>
        <w:t xml:space="preserve">–magazynowego </w:t>
      </w:r>
      <w:r w:rsidR="00656EE9">
        <w:rPr>
          <w:rFonts w:ascii="Arial" w:hAnsi="Arial" w:cs="Arial"/>
          <w:b/>
          <w:bCs/>
          <w:sz w:val="18"/>
          <w:szCs w:val="18"/>
        </w:rPr>
        <w:t xml:space="preserve">na </w:t>
      </w:r>
      <w:r w:rsidR="00656EE9" w:rsidRPr="00656EE9">
        <w:rPr>
          <w:rFonts w:ascii="Arial" w:hAnsi="Arial" w:cs="Arial"/>
          <w:b/>
          <w:bCs/>
          <w:sz w:val="18"/>
          <w:szCs w:val="18"/>
        </w:rPr>
        <w:t>dz. nr 10/37, 10/62, 12/33 obr</w:t>
      </w:r>
      <w:r w:rsidR="00656EE9">
        <w:rPr>
          <w:rFonts w:ascii="Arial" w:hAnsi="Arial" w:cs="Arial"/>
          <w:b/>
          <w:bCs/>
          <w:sz w:val="18"/>
          <w:szCs w:val="18"/>
        </w:rPr>
        <w:t>ęb</w:t>
      </w:r>
      <w:r w:rsidR="00656EE9" w:rsidRPr="00656EE9">
        <w:rPr>
          <w:rFonts w:ascii="Arial" w:hAnsi="Arial" w:cs="Arial"/>
          <w:b/>
          <w:bCs/>
          <w:sz w:val="18"/>
          <w:szCs w:val="18"/>
        </w:rPr>
        <w:t xml:space="preserve"> 63 </w:t>
      </w:r>
      <w:r w:rsidR="00656EE9">
        <w:rPr>
          <w:rFonts w:ascii="Arial" w:hAnsi="Arial" w:cs="Arial"/>
          <w:b/>
          <w:bCs/>
          <w:sz w:val="18"/>
          <w:szCs w:val="18"/>
        </w:rPr>
        <w:t>w</w:t>
      </w:r>
      <w:r w:rsidR="00656EE9" w:rsidRPr="00656EE9">
        <w:rPr>
          <w:rFonts w:ascii="Arial" w:hAnsi="Arial" w:cs="Arial"/>
          <w:b/>
          <w:bCs/>
          <w:sz w:val="18"/>
          <w:szCs w:val="18"/>
        </w:rPr>
        <w:t xml:space="preserve"> Grudziądz</w:t>
      </w:r>
      <w:r w:rsidR="00656EE9">
        <w:rPr>
          <w:rFonts w:ascii="Arial" w:hAnsi="Arial" w:cs="Arial"/>
          <w:b/>
          <w:bCs/>
          <w:sz w:val="18"/>
          <w:szCs w:val="18"/>
        </w:rPr>
        <w:t>u</w:t>
      </w:r>
    </w:p>
    <w:p w14:paraId="7129CA7E" w14:textId="6B4A3D14" w:rsidR="00111D6D" w:rsidRDefault="00111D6D" w:rsidP="00095F11">
      <w:pPr>
        <w:ind w:left="720"/>
        <w:jc w:val="both"/>
        <w:rPr>
          <w:rFonts w:ascii="Arial" w:hAnsi="Arial"/>
          <w:kern w:val="18"/>
          <w:sz w:val="18"/>
        </w:rPr>
      </w:pPr>
    </w:p>
    <w:p w14:paraId="1A162B78" w14:textId="77777777" w:rsidR="00111D6D" w:rsidRPr="00757AD3" w:rsidRDefault="00111D6D" w:rsidP="00095F11">
      <w:pPr>
        <w:ind w:left="720"/>
        <w:jc w:val="both"/>
        <w:rPr>
          <w:rFonts w:ascii="Arial" w:hAnsi="Arial"/>
          <w:kern w:val="18"/>
          <w:sz w:val="18"/>
        </w:rPr>
      </w:pPr>
    </w:p>
    <w:p w14:paraId="2EBC4AD6" w14:textId="7F62C9D9" w:rsidR="00C169D0" w:rsidRPr="00972A33" w:rsidRDefault="007C5794" w:rsidP="00C169D0">
      <w:pPr>
        <w:pStyle w:val="Nagwek1"/>
      </w:pPr>
      <w:bookmarkStart w:id="6" w:name="_Toc117171084"/>
      <w:r>
        <w:t>ISTNIEJĄCY STAN ZAGOSPODAROWANIA DZIAŁKI</w:t>
      </w:r>
      <w:bookmarkEnd w:id="6"/>
    </w:p>
    <w:p w14:paraId="60156709" w14:textId="77777777" w:rsidR="00F11003" w:rsidRPr="00F861B2" w:rsidRDefault="00D65B22" w:rsidP="00F11003">
      <w:pPr>
        <w:pStyle w:val="Nagwek2"/>
        <w:numPr>
          <w:ilvl w:val="0"/>
          <w:numId w:val="0"/>
        </w:numPr>
        <w:ind w:left="709"/>
      </w:pPr>
      <w:r w:rsidRPr="00D65B22">
        <w:rPr>
          <w:kern w:val="18"/>
        </w:rPr>
        <w:tab/>
      </w:r>
    </w:p>
    <w:p w14:paraId="301EA707" w14:textId="77777777" w:rsidR="00F11003" w:rsidRPr="00F861B2" w:rsidRDefault="00F11003" w:rsidP="00F11003">
      <w:pPr>
        <w:pStyle w:val="Nagwek2"/>
      </w:pPr>
      <w:bookmarkStart w:id="7" w:name="_Toc117171085"/>
      <w:r w:rsidRPr="00F861B2">
        <w:t>Zagospodarowanie istniejące</w:t>
      </w:r>
      <w:bookmarkEnd w:id="7"/>
      <w:r w:rsidRPr="00F861B2">
        <w:t xml:space="preserve"> </w:t>
      </w:r>
    </w:p>
    <w:p w14:paraId="22FA7A75" w14:textId="77777777" w:rsidR="00F11003" w:rsidRPr="00F861B2" w:rsidRDefault="00F11003" w:rsidP="00F11003">
      <w:pPr>
        <w:shd w:val="clear" w:color="auto" w:fill="FFFFFF"/>
        <w:suppressAutoHyphens w:val="0"/>
        <w:autoSpaceDE w:val="0"/>
        <w:autoSpaceDN w:val="0"/>
        <w:adjustRightInd w:val="0"/>
        <w:ind w:left="284"/>
        <w:rPr>
          <w:sz w:val="18"/>
          <w:szCs w:val="18"/>
        </w:rPr>
      </w:pPr>
    </w:p>
    <w:p w14:paraId="0408EFCD" w14:textId="77777777" w:rsidR="00E96FFE" w:rsidRPr="00DF169A" w:rsidRDefault="00F11003" w:rsidP="00DF169A">
      <w:pPr>
        <w:shd w:val="clear" w:color="auto" w:fill="FFFFFF"/>
        <w:suppressAutoHyphens w:val="0"/>
        <w:autoSpaceDE w:val="0"/>
        <w:autoSpaceDN w:val="0"/>
        <w:adjustRightInd w:val="0"/>
        <w:ind w:left="284" w:firstLine="292"/>
        <w:rPr>
          <w:rFonts w:ascii="Arial" w:hAnsi="Arial" w:cs="Arial"/>
          <w:sz w:val="18"/>
          <w:szCs w:val="18"/>
        </w:rPr>
      </w:pPr>
      <w:r w:rsidRPr="00DF169A">
        <w:rPr>
          <w:rFonts w:ascii="Arial" w:hAnsi="Arial" w:cs="Arial"/>
          <w:sz w:val="18"/>
          <w:szCs w:val="18"/>
        </w:rPr>
        <w:t>Istniejąca zabudowa:</w:t>
      </w:r>
      <w:r w:rsidR="00E96FFE" w:rsidRPr="00DF169A">
        <w:rPr>
          <w:rFonts w:ascii="Arial" w:hAnsi="Arial" w:cs="Arial"/>
          <w:sz w:val="18"/>
          <w:szCs w:val="18"/>
        </w:rPr>
        <w:t xml:space="preserve"> </w:t>
      </w:r>
    </w:p>
    <w:p w14:paraId="1DD1B184" w14:textId="26078F43" w:rsidR="002126D0" w:rsidRDefault="002126D0" w:rsidP="00DF169A">
      <w:pPr>
        <w:shd w:val="clear" w:color="auto" w:fill="FFFFFF"/>
        <w:tabs>
          <w:tab w:val="num" w:pos="0"/>
        </w:tabs>
        <w:suppressAutoHyphens w:val="0"/>
        <w:autoSpaceDE w:val="0"/>
        <w:autoSpaceDN w:val="0"/>
        <w:adjustRightInd w:val="0"/>
        <w:ind w:left="284"/>
        <w:rPr>
          <w:rFonts w:ascii="Arial" w:hAnsi="Arial" w:cs="Arial"/>
          <w:sz w:val="18"/>
          <w:szCs w:val="18"/>
        </w:rPr>
      </w:pPr>
      <w:r w:rsidRPr="00DF169A">
        <w:rPr>
          <w:rFonts w:ascii="Arial" w:hAnsi="Arial" w:cs="Arial"/>
          <w:sz w:val="18"/>
          <w:szCs w:val="18"/>
        </w:rPr>
        <w:tab/>
        <w:t xml:space="preserve">- </w:t>
      </w:r>
      <w:r w:rsidR="00656EE9" w:rsidRPr="00DF169A">
        <w:rPr>
          <w:rFonts w:ascii="Arial" w:hAnsi="Arial" w:cs="Arial"/>
          <w:sz w:val="18"/>
          <w:szCs w:val="18"/>
        </w:rPr>
        <w:t>Hala produkcyjno-magazynowa z częścią socjaln</w:t>
      </w:r>
      <w:r w:rsidR="0031793A">
        <w:rPr>
          <w:rFonts w:ascii="Arial" w:hAnsi="Arial" w:cs="Arial"/>
          <w:sz w:val="18"/>
          <w:szCs w:val="18"/>
        </w:rPr>
        <w:t>o-biurową poł. na dz. nr12/33 i 10/62</w:t>
      </w:r>
    </w:p>
    <w:p w14:paraId="0591207C" w14:textId="30F07225" w:rsidR="0031793A" w:rsidRPr="00DF169A" w:rsidRDefault="0031793A" w:rsidP="00DF169A">
      <w:pPr>
        <w:shd w:val="clear" w:color="auto" w:fill="FFFFFF"/>
        <w:tabs>
          <w:tab w:val="num" w:pos="0"/>
        </w:tabs>
        <w:suppressAutoHyphens w:val="0"/>
        <w:autoSpaceDE w:val="0"/>
        <w:autoSpaceDN w:val="0"/>
        <w:adjustRightInd w:val="0"/>
        <w:ind w:left="284"/>
        <w:rPr>
          <w:rFonts w:ascii="Arial" w:hAnsi="Arial" w:cs="Arial"/>
          <w:sz w:val="18"/>
          <w:szCs w:val="18"/>
        </w:rPr>
      </w:pPr>
      <w:r>
        <w:rPr>
          <w:rFonts w:ascii="Arial" w:hAnsi="Arial" w:cs="Arial"/>
          <w:sz w:val="18"/>
          <w:szCs w:val="18"/>
        </w:rPr>
        <w:tab/>
        <w:t>- parkingi przy ww. budynku</w:t>
      </w:r>
    </w:p>
    <w:p w14:paraId="3ED194E1" w14:textId="09494399" w:rsidR="00EA0AA7" w:rsidRDefault="00EA0AA7" w:rsidP="00F11003">
      <w:pPr>
        <w:shd w:val="clear" w:color="auto" w:fill="FFFFFF"/>
        <w:suppressAutoHyphens w:val="0"/>
        <w:autoSpaceDE w:val="0"/>
        <w:autoSpaceDN w:val="0"/>
        <w:adjustRightInd w:val="0"/>
        <w:ind w:left="284"/>
        <w:rPr>
          <w:rFonts w:ascii="Arial" w:hAnsi="Arial" w:cs="Arial"/>
          <w:sz w:val="18"/>
          <w:szCs w:val="18"/>
        </w:rPr>
      </w:pPr>
    </w:p>
    <w:p w14:paraId="1FFFBC52" w14:textId="62D7A79D" w:rsidR="00EA0AA7" w:rsidRPr="00F861B2" w:rsidRDefault="00EA0AA7" w:rsidP="00EA0AA7">
      <w:pPr>
        <w:pStyle w:val="Nagwek2"/>
      </w:pPr>
      <w:bookmarkStart w:id="8" w:name="_Toc117171086"/>
      <w:r>
        <w:t>Informacja o obiektach budowlanych przeznaczonych do rozbiórki:</w:t>
      </w:r>
      <w:bookmarkEnd w:id="8"/>
    </w:p>
    <w:p w14:paraId="5AB2FF79" w14:textId="77777777" w:rsidR="00EA0AA7" w:rsidRPr="00401B32" w:rsidRDefault="00EA0AA7" w:rsidP="00F11003">
      <w:pPr>
        <w:shd w:val="clear" w:color="auto" w:fill="FFFFFF"/>
        <w:suppressAutoHyphens w:val="0"/>
        <w:autoSpaceDE w:val="0"/>
        <w:autoSpaceDN w:val="0"/>
        <w:adjustRightInd w:val="0"/>
        <w:ind w:left="284"/>
      </w:pPr>
    </w:p>
    <w:p w14:paraId="7739B4B9" w14:textId="7F33140D" w:rsidR="00EA0AA7" w:rsidRDefault="0031793A" w:rsidP="0031793A">
      <w:pPr>
        <w:shd w:val="clear" w:color="auto" w:fill="FFFFFF"/>
        <w:suppressAutoHyphens w:val="0"/>
        <w:autoSpaceDE w:val="0"/>
        <w:autoSpaceDN w:val="0"/>
        <w:adjustRightInd w:val="0"/>
        <w:ind w:left="284" w:firstLine="292"/>
        <w:jc w:val="both"/>
        <w:rPr>
          <w:rFonts w:ascii="Arial" w:hAnsi="Arial" w:cs="Arial"/>
          <w:sz w:val="18"/>
          <w:szCs w:val="18"/>
        </w:rPr>
      </w:pPr>
      <w:r>
        <w:rPr>
          <w:rFonts w:ascii="Arial" w:hAnsi="Arial" w:cs="Arial"/>
          <w:sz w:val="18"/>
          <w:szCs w:val="18"/>
        </w:rPr>
        <w:t>Zgodnie z informacją od Inwestora na terenie planowanego budynku B na dz. nr 10/37 znajdują się nie usunięte fundamenty rozebranego do poziomu terenu starego budynku.</w:t>
      </w:r>
    </w:p>
    <w:p w14:paraId="239A3AEF" w14:textId="13CC670F" w:rsidR="0031793A" w:rsidRDefault="0031793A" w:rsidP="00EA0AA7">
      <w:pPr>
        <w:shd w:val="clear" w:color="auto" w:fill="FFFFFF"/>
        <w:suppressAutoHyphens w:val="0"/>
        <w:autoSpaceDE w:val="0"/>
        <w:autoSpaceDN w:val="0"/>
        <w:adjustRightInd w:val="0"/>
        <w:ind w:left="284" w:firstLine="292"/>
        <w:rPr>
          <w:rFonts w:ascii="Arial" w:hAnsi="Arial" w:cs="Arial"/>
          <w:sz w:val="18"/>
          <w:szCs w:val="18"/>
        </w:rPr>
      </w:pPr>
      <w:r>
        <w:rPr>
          <w:rFonts w:ascii="Arial" w:hAnsi="Arial" w:cs="Arial"/>
          <w:sz w:val="18"/>
          <w:szCs w:val="18"/>
        </w:rPr>
        <w:t>Dodatkowo na etapie opracowanie projektu budowlanego należy rozwiązać kolizje infrastruktury technicznej znajdującej się w kolizji z planowaną inwestycją.</w:t>
      </w:r>
    </w:p>
    <w:p w14:paraId="2083437C" w14:textId="3C3F7D58" w:rsidR="000D1D3B" w:rsidRPr="0031793A" w:rsidRDefault="000D1D3B" w:rsidP="00D65B22">
      <w:pPr>
        <w:tabs>
          <w:tab w:val="left" w:pos="284"/>
        </w:tabs>
        <w:suppressAutoHyphens w:val="0"/>
        <w:rPr>
          <w:rFonts w:ascii="Arial" w:hAnsi="Arial"/>
          <w:kern w:val="18"/>
          <w:sz w:val="18"/>
          <w:szCs w:val="18"/>
        </w:rPr>
      </w:pPr>
    </w:p>
    <w:p w14:paraId="6862395F" w14:textId="77777777" w:rsidR="00D5446C" w:rsidRPr="0031793A" w:rsidRDefault="00D5446C" w:rsidP="00D65B22">
      <w:pPr>
        <w:tabs>
          <w:tab w:val="left" w:pos="284"/>
        </w:tabs>
        <w:suppressAutoHyphens w:val="0"/>
        <w:rPr>
          <w:rFonts w:ascii="Arial" w:hAnsi="Arial"/>
          <w:kern w:val="18"/>
          <w:sz w:val="18"/>
          <w:szCs w:val="18"/>
        </w:rPr>
      </w:pPr>
    </w:p>
    <w:p w14:paraId="66C0AF2E" w14:textId="25A21982" w:rsidR="0028243E" w:rsidRPr="0031793A" w:rsidRDefault="00720DC1" w:rsidP="00EF0DE8">
      <w:pPr>
        <w:pStyle w:val="Nagwek1"/>
        <w:rPr>
          <w:szCs w:val="18"/>
        </w:rPr>
      </w:pPr>
      <w:bookmarkStart w:id="9" w:name="_Toc117171087"/>
      <w:r w:rsidRPr="0031793A">
        <w:rPr>
          <w:szCs w:val="18"/>
        </w:rPr>
        <w:t>PROJEKTOWANE ZAGOSPODAROWANIE DZIAŁKU/TERENU</w:t>
      </w:r>
      <w:bookmarkEnd w:id="9"/>
    </w:p>
    <w:p w14:paraId="107332CB" w14:textId="2E704AB9" w:rsidR="008109EA" w:rsidRPr="0031793A" w:rsidRDefault="008109EA" w:rsidP="008109EA">
      <w:pPr>
        <w:rPr>
          <w:sz w:val="18"/>
          <w:szCs w:val="18"/>
        </w:rPr>
      </w:pPr>
    </w:p>
    <w:p w14:paraId="770D0F1F" w14:textId="235E8C76" w:rsidR="008109EA" w:rsidRPr="0031793A" w:rsidRDefault="008109EA" w:rsidP="00125A8A">
      <w:pPr>
        <w:pStyle w:val="Akapitzlist"/>
        <w:numPr>
          <w:ilvl w:val="0"/>
          <w:numId w:val="4"/>
        </w:numPr>
        <w:rPr>
          <w:rFonts w:ascii="Arial" w:hAnsi="Arial"/>
          <w:b/>
          <w:sz w:val="18"/>
          <w:szCs w:val="18"/>
        </w:rPr>
      </w:pPr>
      <w:r w:rsidRPr="0031793A">
        <w:rPr>
          <w:rFonts w:ascii="Arial" w:hAnsi="Arial"/>
          <w:b/>
          <w:sz w:val="18"/>
          <w:szCs w:val="18"/>
        </w:rPr>
        <w:t>Urządzenia budowlane związane z projektowanymi obiektami budowlanymi:</w:t>
      </w:r>
    </w:p>
    <w:p w14:paraId="601643B8" w14:textId="3C6D0C8A" w:rsidR="00095F11" w:rsidRPr="0031793A" w:rsidRDefault="00095F11" w:rsidP="00095F11">
      <w:pPr>
        <w:pStyle w:val="Akapitzlist"/>
        <w:ind w:left="936"/>
        <w:rPr>
          <w:rFonts w:ascii="Arial" w:hAnsi="Arial" w:cs="Arial"/>
          <w:sz w:val="18"/>
          <w:szCs w:val="18"/>
        </w:rPr>
      </w:pPr>
      <w:r w:rsidRPr="0031793A">
        <w:rPr>
          <w:rFonts w:ascii="Arial" w:hAnsi="Arial" w:cs="Arial"/>
          <w:sz w:val="18"/>
          <w:szCs w:val="18"/>
        </w:rPr>
        <w:t xml:space="preserve">Projektuje się: </w:t>
      </w:r>
    </w:p>
    <w:p w14:paraId="5BA192D6" w14:textId="239A60C6" w:rsidR="008109EA" w:rsidRPr="0031793A" w:rsidRDefault="00095F11" w:rsidP="003A2D2F">
      <w:pPr>
        <w:pStyle w:val="Akapitzlist"/>
        <w:ind w:left="936"/>
        <w:rPr>
          <w:rFonts w:ascii="Arial" w:hAnsi="Arial" w:cs="Arial"/>
          <w:sz w:val="18"/>
          <w:szCs w:val="18"/>
        </w:rPr>
      </w:pPr>
      <w:r w:rsidRPr="0031793A">
        <w:rPr>
          <w:rFonts w:ascii="Arial" w:hAnsi="Arial" w:cs="Arial"/>
          <w:sz w:val="18"/>
          <w:szCs w:val="18"/>
        </w:rPr>
        <w:t xml:space="preserve">- </w:t>
      </w:r>
      <w:r w:rsidR="00BA26B4" w:rsidRPr="0031793A">
        <w:rPr>
          <w:rFonts w:ascii="Arial" w:hAnsi="Arial" w:cs="Arial"/>
          <w:sz w:val="18"/>
          <w:szCs w:val="18"/>
        </w:rPr>
        <w:t xml:space="preserve">ciągi pieszo-jezdne i </w:t>
      </w:r>
      <w:r w:rsidRPr="0031793A">
        <w:rPr>
          <w:rFonts w:ascii="Arial" w:hAnsi="Arial" w:cs="Arial"/>
          <w:sz w:val="18"/>
          <w:szCs w:val="18"/>
        </w:rPr>
        <w:t>chodnik</w:t>
      </w:r>
      <w:r w:rsidR="00BA26B4" w:rsidRPr="0031793A">
        <w:rPr>
          <w:rFonts w:ascii="Arial" w:hAnsi="Arial" w:cs="Arial"/>
          <w:sz w:val="18"/>
          <w:szCs w:val="18"/>
        </w:rPr>
        <w:t>i</w:t>
      </w:r>
      <w:r w:rsidRPr="0031793A">
        <w:rPr>
          <w:rFonts w:ascii="Arial" w:hAnsi="Arial" w:cs="Arial"/>
          <w:sz w:val="18"/>
          <w:szCs w:val="18"/>
        </w:rPr>
        <w:t xml:space="preserve"> wg rysunku projektu zagospodarowania terenu</w:t>
      </w:r>
      <w:r w:rsidR="00BA26B4" w:rsidRPr="0031793A">
        <w:rPr>
          <w:rFonts w:ascii="Arial" w:hAnsi="Arial" w:cs="Arial"/>
          <w:sz w:val="18"/>
          <w:szCs w:val="18"/>
        </w:rPr>
        <w:t>,</w:t>
      </w:r>
    </w:p>
    <w:p w14:paraId="63763F38" w14:textId="235E3E1B" w:rsidR="00BA26B4" w:rsidRPr="0031793A" w:rsidRDefault="00BA26B4" w:rsidP="003A2D2F">
      <w:pPr>
        <w:pStyle w:val="Akapitzlist"/>
        <w:ind w:left="936"/>
        <w:rPr>
          <w:rFonts w:ascii="Arial" w:hAnsi="Arial" w:cs="Arial"/>
          <w:sz w:val="18"/>
          <w:szCs w:val="18"/>
        </w:rPr>
      </w:pPr>
      <w:r w:rsidRPr="0031793A">
        <w:rPr>
          <w:rFonts w:ascii="Arial" w:hAnsi="Arial" w:cs="Arial"/>
          <w:sz w:val="18"/>
          <w:szCs w:val="18"/>
        </w:rPr>
        <w:t>- miejsca postojowe dla samochodów osobowych,</w:t>
      </w:r>
    </w:p>
    <w:p w14:paraId="718146B5" w14:textId="6B5D399F" w:rsidR="00BA26B4" w:rsidRPr="0031793A" w:rsidRDefault="00BA26B4" w:rsidP="003A2D2F">
      <w:pPr>
        <w:pStyle w:val="Akapitzlist"/>
        <w:ind w:left="936"/>
        <w:rPr>
          <w:rFonts w:ascii="Arial" w:hAnsi="Arial" w:cs="Arial"/>
          <w:sz w:val="18"/>
          <w:szCs w:val="18"/>
        </w:rPr>
      </w:pPr>
      <w:r w:rsidRPr="0031793A">
        <w:rPr>
          <w:rFonts w:ascii="Arial" w:hAnsi="Arial" w:cs="Arial"/>
          <w:sz w:val="18"/>
          <w:szCs w:val="18"/>
        </w:rPr>
        <w:t>- plac manewrowy.</w:t>
      </w:r>
    </w:p>
    <w:p w14:paraId="2E16C45E" w14:textId="3A781381" w:rsidR="00654030" w:rsidRPr="0031793A" w:rsidRDefault="00654030" w:rsidP="00654030">
      <w:pPr>
        <w:rPr>
          <w:sz w:val="18"/>
          <w:szCs w:val="18"/>
        </w:rPr>
      </w:pPr>
    </w:p>
    <w:p w14:paraId="2B910F09" w14:textId="12B02D86" w:rsidR="00654030" w:rsidRPr="0031793A" w:rsidRDefault="00654030" w:rsidP="00125A8A">
      <w:pPr>
        <w:pStyle w:val="Akapitzlist"/>
        <w:numPr>
          <w:ilvl w:val="0"/>
          <w:numId w:val="4"/>
        </w:numPr>
        <w:rPr>
          <w:rFonts w:ascii="Arial" w:hAnsi="Arial"/>
          <w:b/>
          <w:sz w:val="18"/>
          <w:szCs w:val="18"/>
        </w:rPr>
      </w:pPr>
      <w:r w:rsidRPr="0031793A">
        <w:rPr>
          <w:rFonts w:ascii="Arial" w:hAnsi="Arial"/>
          <w:b/>
          <w:sz w:val="18"/>
          <w:szCs w:val="18"/>
        </w:rPr>
        <w:t>Sposób odprowadzania lub oczyszczania ścieków</w:t>
      </w:r>
    </w:p>
    <w:p w14:paraId="62B0B5C1" w14:textId="5E267B23" w:rsidR="003A2D2F" w:rsidRPr="0031793A" w:rsidRDefault="00E46E61" w:rsidP="00E46E61">
      <w:pPr>
        <w:pStyle w:val="Akapitzlist"/>
        <w:ind w:left="936"/>
        <w:jc w:val="both"/>
        <w:rPr>
          <w:rFonts w:ascii="Arial" w:hAnsi="Arial" w:cs="Arial"/>
          <w:sz w:val="18"/>
          <w:szCs w:val="18"/>
        </w:rPr>
      </w:pPr>
      <w:r>
        <w:rPr>
          <w:rFonts w:ascii="Arial" w:hAnsi="Arial" w:cs="Arial"/>
          <w:sz w:val="18"/>
          <w:szCs w:val="18"/>
        </w:rPr>
        <w:t>Projektowane obiekty mają możliwość p</w:t>
      </w:r>
      <w:r w:rsidR="003A2D2F" w:rsidRPr="0031793A">
        <w:rPr>
          <w:rFonts w:ascii="Arial" w:hAnsi="Arial" w:cs="Arial"/>
          <w:sz w:val="18"/>
          <w:szCs w:val="18"/>
        </w:rPr>
        <w:t>odłączeni</w:t>
      </w:r>
      <w:r>
        <w:rPr>
          <w:rFonts w:ascii="Arial" w:hAnsi="Arial" w:cs="Arial"/>
          <w:sz w:val="18"/>
          <w:szCs w:val="18"/>
        </w:rPr>
        <w:t>a</w:t>
      </w:r>
      <w:r w:rsidR="003A2D2F" w:rsidRPr="0031793A">
        <w:rPr>
          <w:rFonts w:ascii="Arial" w:hAnsi="Arial" w:cs="Arial"/>
          <w:sz w:val="18"/>
          <w:szCs w:val="18"/>
        </w:rPr>
        <w:t xml:space="preserve"> do sieci kanalizacji sanitarnej zewnętrzną kanalizacją sanitarną</w:t>
      </w:r>
      <w:r w:rsidR="00932C4C" w:rsidRPr="0031793A">
        <w:rPr>
          <w:rFonts w:ascii="Arial" w:hAnsi="Arial" w:cs="Arial"/>
          <w:sz w:val="18"/>
          <w:szCs w:val="18"/>
        </w:rPr>
        <w:t>.</w:t>
      </w:r>
      <w:r>
        <w:rPr>
          <w:rFonts w:ascii="Arial" w:hAnsi="Arial" w:cs="Arial"/>
          <w:sz w:val="18"/>
          <w:szCs w:val="18"/>
        </w:rPr>
        <w:t xml:space="preserve"> </w:t>
      </w:r>
      <w:r>
        <w:rPr>
          <w:rFonts w:ascii="Arial" w:hAnsi="Arial" w:cs="Arial"/>
          <w:sz w:val="18"/>
          <w:szCs w:val="18"/>
        </w:rPr>
        <w:t>Na etapie projektu budowlanego należy wystąpić do zarządcy infrastruktury o wydanie warunków technicznych.</w:t>
      </w:r>
    </w:p>
    <w:p w14:paraId="3F968392" w14:textId="0C424FC9" w:rsidR="00654030" w:rsidRPr="0031793A" w:rsidRDefault="00654030" w:rsidP="00654030">
      <w:pPr>
        <w:pStyle w:val="Akapitzlist"/>
        <w:ind w:left="936"/>
        <w:rPr>
          <w:sz w:val="18"/>
          <w:szCs w:val="18"/>
        </w:rPr>
      </w:pPr>
    </w:p>
    <w:p w14:paraId="66FB7A07" w14:textId="22CD9D80" w:rsidR="00654030" w:rsidRPr="0031793A" w:rsidRDefault="00654030" w:rsidP="00125A8A">
      <w:pPr>
        <w:pStyle w:val="Akapitzlist"/>
        <w:numPr>
          <w:ilvl w:val="0"/>
          <w:numId w:val="4"/>
        </w:numPr>
        <w:rPr>
          <w:rFonts w:ascii="Arial" w:hAnsi="Arial"/>
          <w:b/>
          <w:sz w:val="18"/>
          <w:szCs w:val="18"/>
        </w:rPr>
      </w:pPr>
      <w:r w:rsidRPr="0031793A">
        <w:rPr>
          <w:rFonts w:ascii="Arial" w:hAnsi="Arial"/>
          <w:b/>
          <w:sz w:val="18"/>
          <w:szCs w:val="18"/>
        </w:rPr>
        <w:t>Układ komunikacyjny</w:t>
      </w:r>
    </w:p>
    <w:p w14:paraId="528292AE" w14:textId="44F2B2E5" w:rsidR="008109EA" w:rsidRPr="0031793A" w:rsidRDefault="00654030" w:rsidP="00364136">
      <w:pPr>
        <w:ind w:left="936"/>
        <w:rPr>
          <w:rFonts w:ascii="Arial" w:hAnsi="Arial" w:cs="Arial"/>
          <w:sz w:val="18"/>
          <w:szCs w:val="18"/>
        </w:rPr>
      </w:pPr>
      <w:r w:rsidRPr="0031793A">
        <w:rPr>
          <w:rFonts w:ascii="Arial" w:hAnsi="Arial" w:cs="Arial"/>
          <w:sz w:val="18"/>
          <w:szCs w:val="18"/>
        </w:rPr>
        <w:t>Projektowan</w:t>
      </w:r>
      <w:r w:rsidR="002126D0" w:rsidRPr="0031793A">
        <w:rPr>
          <w:rFonts w:ascii="Arial" w:hAnsi="Arial" w:cs="Arial"/>
          <w:sz w:val="18"/>
          <w:szCs w:val="18"/>
        </w:rPr>
        <w:t>e</w:t>
      </w:r>
      <w:r w:rsidRPr="0031793A">
        <w:rPr>
          <w:rFonts w:ascii="Arial" w:hAnsi="Arial" w:cs="Arial"/>
          <w:sz w:val="18"/>
          <w:szCs w:val="18"/>
        </w:rPr>
        <w:t xml:space="preserve"> </w:t>
      </w:r>
      <w:r w:rsidR="002126D0" w:rsidRPr="0031793A">
        <w:rPr>
          <w:rFonts w:ascii="Arial" w:hAnsi="Arial" w:cs="Arial"/>
          <w:sz w:val="18"/>
          <w:szCs w:val="18"/>
        </w:rPr>
        <w:t>obiekty budowlane</w:t>
      </w:r>
      <w:r w:rsidRPr="0031793A">
        <w:rPr>
          <w:rFonts w:ascii="Arial" w:hAnsi="Arial" w:cs="Arial"/>
          <w:sz w:val="18"/>
          <w:szCs w:val="18"/>
        </w:rPr>
        <w:t xml:space="preserve"> będ</w:t>
      </w:r>
      <w:r w:rsidR="002126D0" w:rsidRPr="0031793A">
        <w:rPr>
          <w:rFonts w:ascii="Arial" w:hAnsi="Arial" w:cs="Arial"/>
          <w:sz w:val="18"/>
          <w:szCs w:val="18"/>
        </w:rPr>
        <w:t>ą</w:t>
      </w:r>
      <w:r w:rsidRPr="0031793A">
        <w:rPr>
          <w:rFonts w:ascii="Arial" w:hAnsi="Arial" w:cs="Arial"/>
          <w:sz w:val="18"/>
          <w:szCs w:val="18"/>
        </w:rPr>
        <w:t xml:space="preserve"> połączon</w:t>
      </w:r>
      <w:r w:rsidR="002126D0" w:rsidRPr="0031793A">
        <w:rPr>
          <w:rFonts w:ascii="Arial" w:hAnsi="Arial" w:cs="Arial"/>
          <w:sz w:val="18"/>
          <w:szCs w:val="18"/>
        </w:rPr>
        <w:t>e</w:t>
      </w:r>
      <w:r w:rsidRPr="0031793A">
        <w:rPr>
          <w:rFonts w:ascii="Arial" w:hAnsi="Arial" w:cs="Arial"/>
          <w:sz w:val="18"/>
          <w:szCs w:val="18"/>
        </w:rPr>
        <w:t xml:space="preserve"> drogami wewnętrznymi na działce inwestora wg </w:t>
      </w:r>
      <w:r w:rsidR="00364136" w:rsidRPr="0031793A">
        <w:rPr>
          <w:rFonts w:ascii="Arial" w:hAnsi="Arial" w:cs="Arial"/>
          <w:sz w:val="18"/>
          <w:szCs w:val="18"/>
        </w:rPr>
        <w:t>rysunku projektu zagospodarowania terenu.</w:t>
      </w:r>
    </w:p>
    <w:p w14:paraId="076B3F85" w14:textId="387085C4" w:rsidR="009A7751" w:rsidRPr="0031793A" w:rsidRDefault="009A7751" w:rsidP="00654030">
      <w:pPr>
        <w:ind w:left="708" w:firstLine="228"/>
        <w:rPr>
          <w:rFonts w:ascii="Arial" w:hAnsi="Arial" w:cs="Arial"/>
          <w:sz w:val="18"/>
          <w:szCs w:val="18"/>
        </w:rPr>
      </w:pPr>
    </w:p>
    <w:p w14:paraId="4FC88FBC" w14:textId="23069FBF" w:rsidR="009A7751" w:rsidRPr="0031793A" w:rsidRDefault="009A7751" w:rsidP="00125A8A">
      <w:pPr>
        <w:pStyle w:val="Akapitzlist"/>
        <w:numPr>
          <w:ilvl w:val="0"/>
          <w:numId w:val="4"/>
        </w:numPr>
        <w:rPr>
          <w:rFonts w:ascii="Arial" w:hAnsi="Arial"/>
          <w:b/>
          <w:sz w:val="18"/>
          <w:szCs w:val="18"/>
        </w:rPr>
      </w:pPr>
      <w:r w:rsidRPr="0031793A">
        <w:rPr>
          <w:rFonts w:ascii="Arial" w:hAnsi="Arial"/>
          <w:b/>
          <w:sz w:val="18"/>
          <w:szCs w:val="18"/>
        </w:rPr>
        <w:t>Sposób dostępu do drogi publicznej</w:t>
      </w:r>
    </w:p>
    <w:p w14:paraId="76BD9D86" w14:textId="38DE90EC" w:rsidR="009A7751" w:rsidRDefault="009A7751" w:rsidP="009B1D35">
      <w:pPr>
        <w:pStyle w:val="Akapitzlist"/>
        <w:ind w:left="936"/>
        <w:jc w:val="both"/>
        <w:rPr>
          <w:rFonts w:ascii="Arial" w:hAnsi="Arial" w:cs="Arial"/>
          <w:sz w:val="18"/>
          <w:szCs w:val="18"/>
        </w:rPr>
      </w:pPr>
      <w:r w:rsidRPr="0031793A">
        <w:rPr>
          <w:rFonts w:ascii="Arial" w:hAnsi="Arial" w:cs="Arial"/>
          <w:sz w:val="18"/>
          <w:szCs w:val="18"/>
        </w:rPr>
        <w:t>Wjazd</w:t>
      </w:r>
      <w:r w:rsidR="00BA26B4" w:rsidRPr="0031793A">
        <w:rPr>
          <w:rFonts w:ascii="Arial" w:hAnsi="Arial" w:cs="Arial"/>
          <w:sz w:val="18"/>
          <w:szCs w:val="18"/>
        </w:rPr>
        <w:t xml:space="preserve"> istniejący</w:t>
      </w:r>
      <w:r w:rsidR="009B1D35">
        <w:rPr>
          <w:rFonts w:ascii="Arial" w:hAnsi="Arial" w:cs="Arial"/>
          <w:sz w:val="18"/>
          <w:szCs w:val="18"/>
        </w:rPr>
        <w:t xml:space="preserve"> (od strony dz. nr 12/50) oraz projektowany (od strony dz. nr 10/50)</w:t>
      </w:r>
      <w:r w:rsidR="00A77159" w:rsidRPr="0031793A">
        <w:rPr>
          <w:rFonts w:ascii="Arial" w:hAnsi="Arial" w:cs="Arial"/>
          <w:sz w:val="18"/>
          <w:szCs w:val="18"/>
        </w:rPr>
        <w:t>.</w:t>
      </w:r>
      <w:r w:rsidR="00364136" w:rsidRPr="0031793A">
        <w:rPr>
          <w:rFonts w:ascii="Arial" w:hAnsi="Arial" w:cs="Arial"/>
          <w:sz w:val="18"/>
          <w:szCs w:val="18"/>
        </w:rPr>
        <w:t xml:space="preserve"> Proponowane zmiana lokalizacji wjazdu wg rysunku projektu zagospodarowania terenu.</w:t>
      </w:r>
      <w:r w:rsidR="009B1D35">
        <w:rPr>
          <w:rFonts w:ascii="Arial" w:hAnsi="Arial" w:cs="Arial"/>
          <w:sz w:val="18"/>
          <w:szCs w:val="18"/>
        </w:rPr>
        <w:t xml:space="preserve"> Na etapie projektu budowlanego należy wystąpić do </w:t>
      </w:r>
      <w:proofErr w:type="spellStart"/>
      <w:r w:rsidR="009B1D35">
        <w:rPr>
          <w:rFonts w:ascii="Arial" w:hAnsi="Arial" w:cs="Arial"/>
          <w:sz w:val="18"/>
          <w:szCs w:val="18"/>
        </w:rPr>
        <w:t>ZDM</w:t>
      </w:r>
      <w:proofErr w:type="spellEnd"/>
      <w:r w:rsidR="009B1D35">
        <w:rPr>
          <w:rFonts w:ascii="Arial" w:hAnsi="Arial" w:cs="Arial"/>
          <w:sz w:val="18"/>
          <w:szCs w:val="18"/>
        </w:rPr>
        <w:t xml:space="preserve"> o wydanie warunków technicznych.</w:t>
      </w:r>
    </w:p>
    <w:p w14:paraId="5BF9AA57" w14:textId="77777777" w:rsidR="009B1D35" w:rsidRPr="0031793A" w:rsidRDefault="009B1D35" w:rsidP="009A7751">
      <w:pPr>
        <w:pStyle w:val="Akapitzlist"/>
        <w:ind w:left="936"/>
        <w:rPr>
          <w:rFonts w:ascii="Arial" w:hAnsi="Arial" w:cs="Arial"/>
          <w:sz w:val="18"/>
          <w:szCs w:val="18"/>
        </w:rPr>
      </w:pPr>
    </w:p>
    <w:p w14:paraId="70DF20FA" w14:textId="78C69FC9" w:rsidR="00203AF2" w:rsidRPr="0031793A" w:rsidRDefault="00C83379" w:rsidP="00125A8A">
      <w:pPr>
        <w:pStyle w:val="Akapitzlist"/>
        <w:numPr>
          <w:ilvl w:val="0"/>
          <w:numId w:val="4"/>
        </w:numPr>
        <w:rPr>
          <w:rFonts w:ascii="Arial" w:hAnsi="Arial" w:cs="Arial"/>
          <w:b/>
          <w:bCs/>
          <w:sz w:val="18"/>
          <w:szCs w:val="18"/>
        </w:rPr>
      </w:pPr>
      <w:r w:rsidRPr="0031793A">
        <w:rPr>
          <w:rFonts w:ascii="Arial" w:hAnsi="Arial" w:cs="Arial"/>
          <w:b/>
          <w:bCs/>
          <w:sz w:val="18"/>
          <w:szCs w:val="18"/>
        </w:rPr>
        <w:t>U</w:t>
      </w:r>
      <w:r w:rsidR="00203AF2" w:rsidRPr="0031793A">
        <w:rPr>
          <w:rFonts w:ascii="Arial" w:hAnsi="Arial" w:cs="Arial"/>
          <w:b/>
          <w:bCs/>
          <w:sz w:val="18"/>
          <w:szCs w:val="18"/>
        </w:rPr>
        <w:t>kształtowanie terenu i układ zieleni</w:t>
      </w:r>
    </w:p>
    <w:p w14:paraId="462562C3" w14:textId="2203F549" w:rsidR="00203AF2" w:rsidRPr="0031793A" w:rsidRDefault="00C83379" w:rsidP="009B1D35">
      <w:pPr>
        <w:pStyle w:val="Akapitzlist"/>
        <w:ind w:left="936"/>
        <w:jc w:val="both"/>
        <w:rPr>
          <w:rFonts w:ascii="Arial" w:hAnsi="Arial" w:cs="Arial"/>
          <w:sz w:val="18"/>
          <w:szCs w:val="18"/>
        </w:rPr>
      </w:pPr>
      <w:r w:rsidRPr="0031793A">
        <w:rPr>
          <w:rFonts w:ascii="Arial" w:hAnsi="Arial" w:cs="Arial"/>
          <w:sz w:val="18"/>
          <w:szCs w:val="18"/>
        </w:rPr>
        <w:t>T</w:t>
      </w:r>
      <w:r w:rsidR="00203AF2" w:rsidRPr="0031793A">
        <w:rPr>
          <w:rFonts w:ascii="Arial" w:hAnsi="Arial" w:cs="Arial"/>
          <w:sz w:val="18"/>
          <w:szCs w:val="18"/>
        </w:rPr>
        <w:t>eren objęty opracowaniem – płaski. Zieleń</w:t>
      </w:r>
      <w:r w:rsidR="009B1D35">
        <w:rPr>
          <w:rFonts w:ascii="Arial" w:hAnsi="Arial" w:cs="Arial"/>
          <w:sz w:val="18"/>
          <w:szCs w:val="18"/>
        </w:rPr>
        <w:t xml:space="preserve"> istniejąca i projektowana</w:t>
      </w:r>
      <w:r w:rsidR="00203AF2" w:rsidRPr="0031793A">
        <w:rPr>
          <w:rFonts w:ascii="Arial" w:hAnsi="Arial" w:cs="Arial"/>
          <w:sz w:val="18"/>
          <w:szCs w:val="18"/>
        </w:rPr>
        <w:t xml:space="preserve"> jak na rys. U1- projekcie zagospodarowania terenu.</w:t>
      </w:r>
    </w:p>
    <w:p w14:paraId="412CF99E" w14:textId="77777777" w:rsidR="00E56152" w:rsidRPr="0031793A" w:rsidRDefault="00E56152" w:rsidP="00E56152">
      <w:pPr>
        <w:pStyle w:val="Akapitzlist"/>
        <w:ind w:left="936"/>
        <w:rPr>
          <w:rFonts w:ascii="Arial" w:hAnsi="Arial" w:cs="Arial"/>
          <w:sz w:val="18"/>
          <w:szCs w:val="18"/>
        </w:rPr>
      </w:pPr>
    </w:p>
    <w:p w14:paraId="0E996BF5" w14:textId="4DD829C1" w:rsidR="00E56152" w:rsidRPr="0031793A" w:rsidRDefault="00E56152" w:rsidP="00125A8A">
      <w:pPr>
        <w:pStyle w:val="Akapitzlist"/>
        <w:numPr>
          <w:ilvl w:val="0"/>
          <w:numId w:val="4"/>
        </w:numPr>
        <w:rPr>
          <w:rFonts w:ascii="Arial" w:hAnsi="Arial" w:cs="Arial"/>
          <w:b/>
          <w:bCs/>
          <w:sz w:val="18"/>
          <w:szCs w:val="18"/>
        </w:rPr>
      </w:pPr>
      <w:r w:rsidRPr="0031793A">
        <w:rPr>
          <w:rFonts w:ascii="Arial" w:hAnsi="Arial" w:cs="Arial"/>
          <w:b/>
          <w:bCs/>
          <w:sz w:val="18"/>
          <w:szCs w:val="18"/>
        </w:rPr>
        <w:t>Odprowadzenie wód opadowych</w:t>
      </w:r>
    </w:p>
    <w:p w14:paraId="20D5A40F" w14:textId="23D99851" w:rsidR="00E56152" w:rsidRPr="0031793A" w:rsidRDefault="009B1D35" w:rsidP="009B1D35">
      <w:pPr>
        <w:pStyle w:val="Akapitzlist"/>
        <w:ind w:left="936"/>
        <w:jc w:val="both"/>
        <w:rPr>
          <w:rFonts w:ascii="Arial" w:hAnsi="Arial" w:cs="Arial"/>
          <w:sz w:val="18"/>
          <w:szCs w:val="18"/>
        </w:rPr>
      </w:pPr>
      <w:r>
        <w:rPr>
          <w:rFonts w:ascii="Arial" w:hAnsi="Arial" w:cs="Arial"/>
          <w:sz w:val="18"/>
          <w:szCs w:val="18"/>
        </w:rPr>
        <w:t>Planuje się odprowadzenie wód opadowych z dachów projektowanych budynków i terenów utwardzonych d</w:t>
      </w:r>
      <w:r w:rsidR="00D34731" w:rsidRPr="0031793A">
        <w:rPr>
          <w:rFonts w:ascii="Arial" w:hAnsi="Arial" w:cs="Arial"/>
          <w:sz w:val="18"/>
          <w:szCs w:val="18"/>
        </w:rPr>
        <w:t>o kanalizacji deszczowej</w:t>
      </w:r>
      <w:r>
        <w:rPr>
          <w:rFonts w:ascii="Arial" w:hAnsi="Arial" w:cs="Arial"/>
          <w:sz w:val="18"/>
          <w:szCs w:val="18"/>
        </w:rPr>
        <w:t xml:space="preserve">. </w:t>
      </w:r>
      <w:r>
        <w:rPr>
          <w:rFonts w:ascii="Arial" w:hAnsi="Arial" w:cs="Arial"/>
          <w:sz w:val="18"/>
          <w:szCs w:val="18"/>
        </w:rPr>
        <w:t xml:space="preserve">Na etapie projektu budowlanego należy wystąpić do </w:t>
      </w:r>
      <w:r>
        <w:rPr>
          <w:rFonts w:ascii="Arial" w:hAnsi="Arial" w:cs="Arial"/>
          <w:sz w:val="18"/>
          <w:szCs w:val="18"/>
        </w:rPr>
        <w:t xml:space="preserve">zarządcy infrastruktury </w:t>
      </w:r>
      <w:r>
        <w:rPr>
          <w:rFonts w:ascii="Arial" w:hAnsi="Arial" w:cs="Arial"/>
          <w:sz w:val="18"/>
          <w:szCs w:val="18"/>
        </w:rPr>
        <w:t>o wydanie warunków technicznych.</w:t>
      </w:r>
    </w:p>
    <w:p w14:paraId="3F0391A4" w14:textId="3460B051" w:rsidR="00E56152" w:rsidRPr="0031793A" w:rsidRDefault="00E56152" w:rsidP="00E56152">
      <w:pPr>
        <w:pStyle w:val="Akapitzlist"/>
        <w:ind w:left="936"/>
        <w:rPr>
          <w:rFonts w:ascii="Arial" w:hAnsi="Arial" w:cs="Arial"/>
          <w:sz w:val="18"/>
          <w:szCs w:val="18"/>
        </w:rPr>
      </w:pPr>
    </w:p>
    <w:p w14:paraId="7B791107" w14:textId="7A205261" w:rsidR="00A97326" w:rsidRPr="0031793A" w:rsidRDefault="00C05E52" w:rsidP="00125A8A">
      <w:pPr>
        <w:pStyle w:val="Akapitzlist"/>
        <w:numPr>
          <w:ilvl w:val="0"/>
          <w:numId w:val="4"/>
        </w:numPr>
        <w:rPr>
          <w:rFonts w:ascii="Arial" w:hAnsi="Arial" w:cs="Arial"/>
          <w:b/>
          <w:bCs/>
          <w:sz w:val="18"/>
          <w:szCs w:val="18"/>
        </w:rPr>
      </w:pPr>
      <w:r w:rsidRPr="0031793A">
        <w:rPr>
          <w:rFonts w:ascii="Arial" w:hAnsi="Arial" w:cs="Arial"/>
          <w:b/>
          <w:bCs/>
          <w:sz w:val="18"/>
          <w:szCs w:val="18"/>
        </w:rPr>
        <w:t>Podłączenie do sieci wodociągowej</w:t>
      </w:r>
    </w:p>
    <w:p w14:paraId="3E87F07F" w14:textId="2CCD4331" w:rsidR="00BA26B4" w:rsidRPr="0031793A" w:rsidRDefault="009B1D35" w:rsidP="009B1D35">
      <w:pPr>
        <w:pStyle w:val="Akapitzlist"/>
        <w:ind w:left="936"/>
        <w:jc w:val="both"/>
        <w:rPr>
          <w:rFonts w:ascii="Arial" w:hAnsi="Arial" w:cs="Arial"/>
          <w:sz w:val="18"/>
          <w:szCs w:val="18"/>
        </w:rPr>
      </w:pPr>
      <w:r>
        <w:rPr>
          <w:rFonts w:ascii="Arial" w:hAnsi="Arial" w:cs="Arial"/>
          <w:sz w:val="18"/>
          <w:szCs w:val="18"/>
        </w:rPr>
        <w:t>Projektowane obiekty mają możliwość p</w:t>
      </w:r>
      <w:r w:rsidR="00BA26B4" w:rsidRPr="0031793A">
        <w:rPr>
          <w:rFonts w:ascii="Arial" w:hAnsi="Arial" w:cs="Arial"/>
          <w:sz w:val="18"/>
          <w:szCs w:val="18"/>
        </w:rPr>
        <w:t>odłączeni</w:t>
      </w:r>
      <w:r>
        <w:rPr>
          <w:rFonts w:ascii="Arial" w:hAnsi="Arial" w:cs="Arial"/>
          <w:sz w:val="18"/>
          <w:szCs w:val="18"/>
        </w:rPr>
        <w:t>a</w:t>
      </w:r>
      <w:r w:rsidR="00BA26B4" w:rsidRPr="0031793A">
        <w:rPr>
          <w:rFonts w:ascii="Arial" w:hAnsi="Arial" w:cs="Arial"/>
          <w:sz w:val="18"/>
          <w:szCs w:val="18"/>
        </w:rPr>
        <w:t xml:space="preserve"> do sieci wodociągowej.</w:t>
      </w:r>
      <w:r w:rsidRPr="009B1D35">
        <w:rPr>
          <w:rFonts w:ascii="Arial" w:hAnsi="Arial" w:cs="Arial"/>
          <w:sz w:val="18"/>
          <w:szCs w:val="18"/>
        </w:rPr>
        <w:t xml:space="preserve"> </w:t>
      </w:r>
      <w:r>
        <w:rPr>
          <w:rFonts w:ascii="Arial" w:hAnsi="Arial" w:cs="Arial"/>
          <w:sz w:val="18"/>
          <w:szCs w:val="18"/>
        </w:rPr>
        <w:t>Na etapie projektu budowlanego należy wystąpić do zarządcy infrastruktury o wydanie warunków technicznych.</w:t>
      </w:r>
    </w:p>
    <w:p w14:paraId="7E2A7999" w14:textId="77777777" w:rsidR="00BA26B4" w:rsidRPr="0031793A" w:rsidRDefault="00BA26B4" w:rsidP="00BA26B4">
      <w:pPr>
        <w:pStyle w:val="Akapitzlist"/>
        <w:ind w:left="936"/>
        <w:rPr>
          <w:rFonts w:ascii="Arial" w:hAnsi="Arial" w:cs="Arial"/>
          <w:b/>
          <w:bCs/>
          <w:sz w:val="18"/>
          <w:szCs w:val="18"/>
        </w:rPr>
      </w:pPr>
    </w:p>
    <w:p w14:paraId="7EEBF22F" w14:textId="04A15180" w:rsidR="00BA26B4" w:rsidRPr="0031793A" w:rsidRDefault="00BA26B4" w:rsidP="00125A8A">
      <w:pPr>
        <w:pStyle w:val="Akapitzlist"/>
        <w:numPr>
          <w:ilvl w:val="0"/>
          <w:numId w:val="4"/>
        </w:numPr>
        <w:rPr>
          <w:rFonts w:ascii="Arial" w:hAnsi="Arial" w:cs="Arial"/>
          <w:b/>
          <w:bCs/>
          <w:sz w:val="18"/>
          <w:szCs w:val="18"/>
        </w:rPr>
      </w:pPr>
      <w:r w:rsidRPr="0031793A">
        <w:rPr>
          <w:rFonts w:ascii="Arial" w:hAnsi="Arial" w:cs="Arial"/>
          <w:b/>
          <w:bCs/>
          <w:sz w:val="18"/>
          <w:szCs w:val="18"/>
        </w:rPr>
        <w:t>Możliwość podłączenia do istniejącej sieci ciepłowniczej.</w:t>
      </w:r>
    </w:p>
    <w:p w14:paraId="1AEAB787" w14:textId="60E69C08" w:rsidR="009B1D35" w:rsidRPr="0031793A" w:rsidRDefault="009B1D35" w:rsidP="009B1D35">
      <w:pPr>
        <w:pStyle w:val="Akapitzlist"/>
        <w:ind w:left="936"/>
        <w:jc w:val="both"/>
        <w:rPr>
          <w:rFonts w:ascii="Arial" w:hAnsi="Arial" w:cs="Arial"/>
          <w:sz w:val="18"/>
          <w:szCs w:val="18"/>
        </w:rPr>
      </w:pPr>
      <w:r>
        <w:rPr>
          <w:rFonts w:ascii="Arial" w:hAnsi="Arial" w:cs="Arial"/>
          <w:sz w:val="18"/>
          <w:szCs w:val="18"/>
        </w:rPr>
        <w:t>Projektowane obiekty mają możliwość podłączenia do istniejącej sieci ciepłowniczej</w:t>
      </w:r>
      <w:r w:rsidR="00BA26B4" w:rsidRPr="0031793A">
        <w:rPr>
          <w:rFonts w:ascii="Arial" w:hAnsi="Arial" w:cs="Arial"/>
          <w:sz w:val="18"/>
          <w:szCs w:val="18"/>
        </w:rPr>
        <w:t>.</w:t>
      </w:r>
      <w:r w:rsidRPr="009B1D35">
        <w:rPr>
          <w:rFonts w:ascii="Arial" w:hAnsi="Arial" w:cs="Arial"/>
          <w:sz w:val="18"/>
          <w:szCs w:val="18"/>
        </w:rPr>
        <w:t xml:space="preserve"> </w:t>
      </w:r>
      <w:r>
        <w:rPr>
          <w:rFonts w:ascii="Arial" w:hAnsi="Arial" w:cs="Arial"/>
          <w:sz w:val="18"/>
          <w:szCs w:val="18"/>
        </w:rPr>
        <w:t>Na etapie projektu budowlanego należy wystąpić do zarządcy infrastruktury o wydanie warunków technicznych.</w:t>
      </w:r>
    </w:p>
    <w:p w14:paraId="3BC04682" w14:textId="398F78BB" w:rsidR="00BA26B4" w:rsidRPr="0031793A" w:rsidRDefault="00BA26B4" w:rsidP="00BA26B4">
      <w:pPr>
        <w:pStyle w:val="Akapitzlist"/>
        <w:ind w:left="936"/>
        <w:rPr>
          <w:rFonts w:ascii="Arial" w:hAnsi="Arial" w:cs="Arial"/>
          <w:sz w:val="18"/>
          <w:szCs w:val="18"/>
        </w:rPr>
      </w:pPr>
    </w:p>
    <w:p w14:paraId="1BD4C7E2" w14:textId="3CACD79B" w:rsidR="003A2D2F" w:rsidRPr="0031793A" w:rsidRDefault="003A2D2F" w:rsidP="003A2D2F">
      <w:pPr>
        <w:pStyle w:val="Akapitzlist"/>
        <w:ind w:left="936"/>
        <w:rPr>
          <w:rFonts w:ascii="Arial" w:hAnsi="Arial" w:cs="Arial"/>
          <w:sz w:val="18"/>
          <w:szCs w:val="18"/>
        </w:rPr>
      </w:pPr>
    </w:p>
    <w:p w14:paraId="1B3AC5D7" w14:textId="77777777" w:rsidR="00FA2519" w:rsidRPr="0031793A" w:rsidRDefault="00FA2519" w:rsidP="003A2D2F">
      <w:pPr>
        <w:pStyle w:val="Akapitzlist"/>
        <w:ind w:left="936"/>
        <w:rPr>
          <w:sz w:val="18"/>
          <w:szCs w:val="18"/>
        </w:rPr>
      </w:pPr>
    </w:p>
    <w:p w14:paraId="35767C80" w14:textId="77777777" w:rsidR="00DE1F96" w:rsidRPr="00111D6D" w:rsidRDefault="00DE1F96" w:rsidP="00DE1F96">
      <w:pPr>
        <w:suppressAutoHyphens w:val="0"/>
        <w:rPr>
          <w:rFonts w:ascii="Arial" w:hAnsi="Arial"/>
          <w:b/>
          <w:kern w:val="18"/>
          <w:sz w:val="18"/>
        </w:rPr>
      </w:pPr>
    </w:p>
    <w:p w14:paraId="43A1DE5A" w14:textId="06B706B2" w:rsidR="006E689B" w:rsidRDefault="00A8393C" w:rsidP="00EF0DE8">
      <w:pPr>
        <w:pStyle w:val="Nagwek1"/>
      </w:pPr>
      <w:bookmarkStart w:id="10" w:name="_Toc117171088"/>
      <w:r w:rsidRPr="00111D6D">
        <w:t>BILANS TERENU</w:t>
      </w:r>
      <w:bookmarkEnd w:id="10"/>
    </w:p>
    <w:p w14:paraId="0410E0CE" w14:textId="2E4EFD6F" w:rsidR="00DF169A" w:rsidRDefault="00DF169A" w:rsidP="00DF169A"/>
    <w:p w14:paraId="275D5F3F" w14:textId="441BB825" w:rsidR="00DF169A" w:rsidRDefault="00DF169A" w:rsidP="00DF169A"/>
    <w:p w14:paraId="76744F7C" w14:textId="77777777" w:rsidR="00DF169A" w:rsidRDefault="00DF169A" w:rsidP="00DF169A"/>
    <w:tbl>
      <w:tblPr>
        <w:tblW w:w="7640" w:type="dxa"/>
        <w:tblInd w:w="55" w:type="dxa"/>
        <w:tblCellMar>
          <w:left w:w="70" w:type="dxa"/>
          <w:right w:w="70" w:type="dxa"/>
        </w:tblCellMar>
        <w:tblLook w:val="04A0" w:firstRow="1" w:lastRow="0" w:firstColumn="1" w:lastColumn="0" w:noHBand="0" w:noVBand="1"/>
      </w:tblPr>
      <w:tblGrid>
        <w:gridCol w:w="4551"/>
        <w:gridCol w:w="1022"/>
        <w:gridCol w:w="407"/>
        <w:gridCol w:w="1660"/>
      </w:tblGrid>
      <w:tr w:rsidR="00DF169A" w:rsidRPr="00DF169A" w14:paraId="32916EE0" w14:textId="77777777" w:rsidTr="00DF169A">
        <w:trPr>
          <w:trHeight w:val="240"/>
        </w:trPr>
        <w:tc>
          <w:tcPr>
            <w:tcW w:w="4551" w:type="dxa"/>
            <w:tcBorders>
              <w:top w:val="single" w:sz="4" w:space="0" w:color="auto"/>
              <w:left w:val="single" w:sz="4" w:space="0" w:color="auto"/>
              <w:bottom w:val="single" w:sz="4" w:space="0" w:color="auto"/>
              <w:right w:val="single" w:sz="4" w:space="0" w:color="auto"/>
            </w:tcBorders>
            <w:shd w:val="clear" w:color="000000" w:fill="CCC0DA"/>
            <w:noWrap/>
            <w:vAlign w:val="bottom"/>
            <w:hideMark/>
          </w:tcPr>
          <w:p w14:paraId="3AAEEDCE"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Działka nr 10/37, 10/62, 12/33, 10/66</w:t>
            </w:r>
          </w:p>
        </w:tc>
        <w:tc>
          <w:tcPr>
            <w:tcW w:w="1429" w:type="dxa"/>
            <w:gridSpan w:val="2"/>
            <w:tcBorders>
              <w:top w:val="single" w:sz="4" w:space="0" w:color="auto"/>
              <w:left w:val="nil"/>
              <w:bottom w:val="single" w:sz="4" w:space="0" w:color="auto"/>
              <w:right w:val="single" w:sz="4" w:space="0" w:color="auto"/>
            </w:tcBorders>
            <w:shd w:val="clear" w:color="000000" w:fill="CCC0DA"/>
            <w:noWrap/>
            <w:vAlign w:val="bottom"/>
            <w:hideMark/>
          </w:tcPr>
          <w:p w14:paraId="63E5CAB4" w14:textId="77777777" w:rsidR="00DF169A" w:rsidRPr="00DF169A" w:rsidRDefault="00DF169A" w:rsidP="00DF169A">
            <w:pPr>
              <w:suppressAutoHyphens w:val="0"/>
              <w:jc w:val="center"/>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Powierzchnia</w:t>
            </w:r>
          </w:p>
        </w:tc>
        <w:tc>
          <w:tcPr>
            <w:tcW w:w="1660" w:type="dxa"/>
            <w:tcBorders>
              <w:top w:val="single" w:sz="4" w:space="0" w:color="auto"/>
              <w:left w:val="nil"/>
              <w:bottom w:val="single" w:sz="4" w:space="0" w:color="auto"/>
              <w:right w:val="single" w:sz="4" w:space="0" w:color="auto"/>
            </w:tcBorders>
            <w:shd w:val="clear" w:color="000000" w:fill="CCC0DA"/>
            <w:noWrap/>
            <w:vAlign w:val="center"/>
            <w:hideMark/>
          </w:tcPr>
          <w:p w14:paraId="019E578D" w14:textId="77777777" w:rsidR="00DF169A" w:rsidRPr="00DF169A" w:rsidRDefault="00DF169A" w:rsidP="00DF169A">
            <w:pPr>
              <w:suppressAutoHyphens w:val="0"/>
              <w:jc w:val="center"/>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Udział procentowy</w:t>
            </w:r>
          </w:p>
        </w:tc>
      </w:tr>
      <w:tr w:rsidR="00DF169A" w:rsidRPr="00DF169A" w14:paraId="788F1FD6" w14:textId="77777777" w:rsidTr="00DF169A">
        <w:trPr>
          <w:trHeight w:val="240"/>
        </w:trPr>
        <w:tc>
          <w:tcPr>
            <w:tcW w:w="4551" w:type="dxa"/>
            <w:tcBorders>
              <w:top w:val="nil"/>
              <w:left w:val="single" w:sz="4" w:space="0" w:color="auto"/>
              <w:bottom w:val="single" w:sz="4" w:space="0" w:color="auto"/>
              <w:right w:val="single" w:sz="4" w:space="0" w:color="auto"/>
            </w:tcBorders>
            <w:shd w:val="clear" w:color="000000" w:fill="E4DFEC"/>
            <w:noWrap/>
            <w:vAlign w:val="bottom"/>
            <w:hideMark/>
          </w:tcPr>
          <w:p w14:paraId="10575920"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 </w:t>
            </w:r>
          </w:p>
        </w:tc>
        <w:tc>
          <w:tcPr>
            <w:tcW w:w="1022" w:type="dxa"/>
            <w:tcBorders>
              <w:top w:val="nil"/>
              <w:left w:val="nil"/>
              <w:bottom w:val="single" w:sz="4" w:space="0" w:color="auto"/>
              <w:right w:val="single" w:sz="4" w:space="0" w:color="auto"/>
            </w:tcBorders>
            <w:shd w:val="clear" w:color="000000" w:fill="E4DFEC"/>
            <w:noWrap/>
            <w:vAlign w:val="bottom"/>
            <w:hideMark/>
          </w:tcPr>
          <w:p w14:paraId="0202E620" w14:textId="77777777" w:rsidR="00DF169A" w:rsidRPr="00DF169A" w:rsidRDefault="00DF169A" w:rsidP="00DF169A">
            <w:pPr>
              <w:suppressAutoHyphens w:val="0"/>
              <w:jc w:val="right"/>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13 410,00</w:t>
            </w:r>
          </w:p>
        </w:tc>
        <w:tc>
          <w:tcPr>
            <w:tcW w:w="407" w:type="dxa"/>
            <w:tcBorders>
              <w:top w:val="nil"/>
              <w:left w:val="nil"/>
              <w:bottom w:val="single" w:sz="4" w:space="0" w:color="auto"/>
              <w:right w:val="single" w:sz="4" w:space="0" w:color="auto"/>
            </w:tcBorders>
            <w:shd w:val="clear" w:color="000000" w:fill="E4DFEC"/>
            <w:noWrap/>
            <w:vAlign w:val="bottom"/>
            <w:hideMark/>
          </w:tcPr>
          <w:p w14:paraId="44430C04"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 </w:t>
            </w:r>
          </w:p>
        </w:tc>
        <w:tc>
          <w:tcPr>
            <w:tcW w:w="1660" w:type="dxa"/>
            <w:tcBorders>
              <w:top w:val="nil"/>
              <w:left w:val="nil"/>
              <w:bottom w:val="single" w:sz="4" w:space="0" w:color="auto"/>
              <w:right w:val="single" w:sz="4" w:space="0" w:color="auto"/>
            </w:tcBorders>
            <w:shd w:val="clear" w:color="000000" w:fill="E4DFEC"/>
            <w:noWrap/>
            <w:vAlign w:val="bottom"/>
            <w:hideMark/>
          </w:tcPr>
          <w:p w14:paraId="5B30C1FE"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 </w:t>
            </w:r>
          </w:p>
        </w:tc>
      </w:tr>
      <w:tr w:rsidR="00DF169A" w:rsidRPr="00DF169A" w14:paraId="098715FB" w14:textId="77777777" w:rsidTr="00DF169A">
        <w:trPr>
          <w:trHeight w:val="300"/>
        </w:trPr>
        <w:tc>
          <w:tcPr>
            <w:tcW w:w="4551" w:type="dxa"/>
            <w:tcBorders>
              <w:top w:val="nil"/>
              <w:left w:val="single" w:sz="4" w:space="0" w:color="auto"/>
              <w:bottom w:val="nil"/>
              <w:right w:val="nil"/>
            </w:tcBorders>
            <w:shd w:val="clear" w:color="auto" w:fill="auto"/>
            <w:noWrap/>
            <w:vAlign w:val="bottom"/>
            <w:hideMark/>
          </w:tcPr>
          <w:p w14:paraId="25C54A88" w14:textId="77777777" w:rsidR="00DF169A" w:rsidRPr="00DF169A" w:rsidRDefault="00DF169A" w:rsidP="00DF169A">
            <w:pPr>
              <w:suppressAutoHyphens w:val="0"/>
              <w:rPr>
                <w:rFonts w:ascii="Calibri" w:hAnsi="Calibri" w:cs="Calibri"/>
                <w:color w:val="000000"/>
                <w:sz w:val="22"/>
                <w:szCs w:val="22"/>
                <w:lang w:eastAsia="pl-PL"/>
              </w:rPr>
            </w:pPr>
            <w:r w:rsidRPr="00DF169A">
              <w:rPr>
                <w:rFonts w:ascii="Calibri" w:hAnsi="Calibri" w:cs="Calibri"/>
                <w:color w:val="000000"/>
                <w:sz w:val="22"/>
                <w:szCs w:val="22"/>
                <w:lang w:eastAsia="pl-PL"/>
              </w:rPr>
              <w:t> </w:t>
            </w:r>
          </w:p>
        </w:tc>
        <w:tc>
          <w:tcPr>
            <w:tcW w:w="1022" w:type="dxa"/>
            <w:tcBorders>
              <w:top w:val="nil"/>
              <w:left w:val="nil"/>
              <w:bottom w:val="nil"/>
              <w:right w:val="nil"/>
            </w:tcBorders>
            <w:shd w:val="clear" w:color="auto" w:fill="auto"/>
            <w:noWrap/>
            <w:vAlign w:val="bottom"/>
            <w:hideMark/>
          </w:tcPr>
          <w:p w14:paraId="1CC90B91" w14:textId="77777777" w:rsidR="00DF169A" w:rsidRPr="00DF169A" w:rsidRDefault="00DF169A" w:rsidP="00DF169A">
            <w:pPr>
              <w:suppressAutoHyphens w:val="0"/>
              <w:rPr>
                <w:rFonts w:ascii="Calibri" w:hAnsi="Calibri" w:cs="Calibri"/>
                <w:color w:val="000000"/>
                <w:sz w:val="22"/>
                <w:szCs w:val="22"/>
                <w:lang w:eastAsia="pl-PL"/>
              </w:rPr>
            </w:pPr>
          </w:p>
        </w:tc>
        <w:tc>
          <w:tcPr>
            <w:tcW w:w="407" w:type="dxa"/>
            <w:tcBorders>
              <w:top w:val="nil"/>
              <w:left w:val="nil"/>
              <w:bottom w:val="nil"/>
              <w:right w:val="nil"/>
            </w:tcBorders>
            <w:shd w:val="clear" w:color="auto" w:fill="auto"/>
            <w:noWrap/>
            <w:vAlign w:val="bottom"/>
            <w:hideMark/>
          </w:tcPr>
          <w:p w14:paraId="67CD6A14" w14:textId="77777777" w:rsidR="00DF169A" w:rsidRPr="00DF169A" w:rsidRDefault="00DF169A" w:rsidP="00DF169A">
            <w:pPr>
              <w:suppressAutoHyphens w:val="0"/>
              <w:rPr>
                <w:lang w:eastAsia="pl-PL"/>
              </w:rPr>
            </w:pPr>
          </w:p>
        </w:tc>
        <w:tc>
          <w:tcPr>
            <w:tcW w:w="1660" w:type="dxa"/>
            <w:tcBorders>
              <w:top w:val="nil"/>
              <w:left w:val="nil"/>
              <w:bottom w:val="nil"/>
              <w:right w:val="single" w:sz="4" w:space="0" w:color="auto"/>
            </w:tcBorders>
            <w:shd w:val="clear" w:color="auto" w:fill="auto"/>
            <w:noWrap/>
            <w:vAlign w:val="bottom"/>
            <w:hideMark/>
          </w:tcPr>
          <w:p w14:paraId="4E6B6824" w14:textId="77777777" w:rsidR="00DF169A" w:rsidRPr="00DF169A" w:rsidRDefault="00DF169A" w:rsidP="00DF169A">
            <w:pPr>
              <w:suppressAutoHyphens w:val="0"/>
              <w:rPr>
                <w:rFonts w:ascii="Calibri" w:hAnsi="Calibri" w:cs="Calibri"/>
                <w:color w:val="000000"/>
                <w:sz w:val="22"/>
                <w:szCs w:val="22"/>
                <w:lang w:eastAsia="pl-PL"/>
              </w:rPr>
            </w:pPr>
            <w:r w:rsidRPr="00DF169A">
              <w:rPr>
                <w:rFonts w:ascii="Calibri" w:hAnsi="Calibri" w:cs="Calibri"/>
                <w:color w:val="000000"/>
                <w:sz w:val="22"/>
                <w:szCs w:val="22"/>
                <w:lang w:eastAsia="pl-PL"/>
              </w:rPr>
              <w:t> </w:t>
            </w:r>
          </w:p>
        </w:tc>
      </w:tr>
      <w:tr w:rsidR="00DF169A" w:rsidRPr="00DF169A" w14:paraId="0F7678C3" w14:textId="77777777" w:rsidTr="00DF169A">
        <w:trPr>
          <w:trHeight w:val="285"/>
        </w:trPr>
        <w:tc>
          <w:tcPr>
            <w:tcW w:w="4551" w:type="dxa"/>
            <w:tcBorders>
              <w:top w:val="single" w:sz="4" w:space="0" w:color="auto"/>
              <w:left w:val="single" w:sz="4" w:space="0" w:color="auto"/>
              <w:bottom w:val="single" w:sz="4" w:space="0" w:color="auto"/>
              <w:right w:val="single" w:sz="4" w:space="0" w:color="auto"/>
            </w:tcBorders>
            <w:shd w:val="clear" w:color="000000" w:fill="E4DFEC"/>
            <w:noWrap/>
            <w:vAlign w:val="bottom"/>
            <w:hideMark/>
          </w:tcPr>
          <w:p w14:paraId="1E62FD0D"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Powierzchnia zabudowy</w:t>
            </w:r>
          </w:p>
        </w:tc>
        <w:tc>
          <w:tcPr>
            <w:tcW w:w="1022" w:type="dxa"/>
            <w:tcBorders>
              <w:top w:val="single" w:sz="4" w:space="0" w:color="auto"/>
              <w:left w:val="nil"/>
              <w:bottom w:val="single" w:sz="4" w:space="0" w:color="auto"/>
              <w:right w:val="single" w:sz="4" w:space="0" w:color="auto"/>
            </w:tcBorders>
            <w:shd w:val="clear" w:color="000000" w:fill="E4DFEC"/>
            <w:noWrap/>
            <w:vAlign w:val="bottom"/>
            <w:hideMark/>
          </w:tcPr>
          <w:p w14:paraId="56929E68" w14:textId="77777777" w:rsidR="00DF169A" w:rsidRPr="00DF169A" w:rsidRDefault="00DF169A" w:rsidP="00DF169A">
            <w:pPr>
              <w:suppressAutoHyphens w:val="0"/>
              <w:jc w:val="right"/>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4 900,24</w:t>
            </w:r>
          </w:p>
        </w:tc>
        <w:tc>
          <w:tcPr>
            <w:tcW w:w="407" w:type="dxa"/>
            <w:tcBorders>
              <w:top w:val="single" w:sz="4" w:space="0" w:color="auto"/>
              <w:left w:val="nil"/>
              <w:bottom w:val="single" w:sz="4" w:space="0" w:color="auto"/>
              <w:right w:val="single" w:sz="4" w:space="0" w:color="auto"/>
            </w:tcBorders>
            <w:shd w:val="clear" w:color="000000" w:fill="E4DFEC"/>
            <w:noWrap/>
            <w:vAlign w:val="bottom"/>
            <w:hideMark/>
          </w:tcPr>
          <w:p w14:paraId="51D3EEF2"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m</w:t>
            </w:r>
            <w:r w:rsidRPr="00DF169A">
              <w:rPr>
                <w:rFonts w:ascii="Calibri" w:hAnsi="Calibri" w:cs="Calibri"/>
                <w:b/>
                <w:bCs/>
                <w:color w:val="000000"/>
                <w:sz w:val="18"/>
                <w:szCs w:val="18"/>
                <w:vertAlign w:val="superscript"/>
                <w:lang w:eastAsia="pl-PL"/>
              </w:rPr>
              <w:t>2</w:t>
            </w:r>
          </w:p>
        </w:tc>
        <w:tc>
          <w:tcPr>
            <w:tcW w:w="1660" w:type="dxa"/>
            <w:tcBorders>
              <w:top w:val="single" w:sz="4" w:space="0" w:color="auto"/>
              <w:left w:val="nil"/>
              <w:bottom w:val="single" w:sz="4" w:space="0" w:color="auto"/>
              <w:right w:val="single" w:sz="4" w:space="0" w:color="auto"/>
            </w:tcBorders>
            <w:shd w:val="clear" w:color="000000" w:fill="E4DFEC"/>
            <w:noWrap/>
            <w:vAlign w:val="bottom"/>
            <w:hideMark/>
          </w:tcPr>
          <w:p w14:paraId="4A829AB9" w14:textId="77777777" w:rsidR="00DF169A" w:rsidRPr="00DF169A" w:rsidRDefault="00DF169A" w:rsidP="00DF169A">
            <w:pPr>
              <w:suppressAutoHyphens w:val="0"/>
              <w:jc w:val="right"/>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36,54%</w:t>
            </w:r>
          </w:p>
        </w:tc>
      </w:tr>
      <w:tr w:rsidR="00DF169A" w:rsidRPr="00DF169A" w14:paraId="506F1475" w14:textId="77777777" w:rsidTr="00DF169A">
        <w:trPr>
          <w:trHeight w:val="285"/>
        </w:trPr>
        <w:tc>
          <w:tcPr>
            <w:tcW w:w="4551" w:type="dxa"/>
            <w:tcBorders>
              <w:top w:val="nil"/>
              <w:left w:val="single" w:sz="4" w:space="0" w:color="auto"/>
              <w:bottom w:val="single" w:sz="4" w:space="0" w:color="auto"/>
              <w:right w:val="single" w:sz="4" w:space="0" w:color="auto"/>
            </w:tcBorders>
            <w:shd w:val="clear" w:color="000000" w:fill="FFFFFF"/>
            <w:noWrap/>
            <w:vAlign w:val="bottom"/>
            <w:hideMark/>
          </w:tcPr>
          <w:p w14:paraId="4F03843D"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Budynki projektowane:</w:t>
            </w:r>
          </w:p>
        </w:tc>
        <w:tc>
          <w:tcPr>
            <w:tcW w:w="1022" w:type="dxa"/>
            <w:tcBorders>
              <w:top w:val="nil"/>
              <w:left w:val="nil"/>
              <w:bottom w:val="single" w:sz="4" w:space="0" w:color="auto"/>
              <w:right w:val="single" w:sz="4" w:space="0" w:color="auto"/>
            </w:tcBorders>
            <w:shd w:val="clear" w:color="000000" w:fill="FFFFFF"/>
            <w:noWrap/>
            <w:vAlign w:val="bottom"/>
            <w:hideMark/>
          </w:tcPr>
          <w:p w14:paraId="54F5093A" w14:textId="77777777" w:rsidR="00DF169A" w:rsidRPr="00DF169A" w:rsidRDefault="00DF169A" w:rsidP="00DF169A">
            <w:pPr>
              <w:suppressAutoHyphens w:val="0"/>
              <w:jc w:val="right"/>
              <w:rPr>
                <w:rFonts w:ascii="Calibri" w:hAnsi="Calibri" w:cs="Calibri"/>
                <w:sz w:val="18"/>
                <w:szCs w:val="18"/>
                <w:lang w:eastAsia="pl-PL"/>
              </w:rPr>
            </w:pPr>
            <w:r w:rsidRPr="00DF169A">
              <w:rPr>
                <w:rFonts w:ascii="Calibri" w:hAnsi="Calibri" w:cs="Calibri"/>
                <w:sz w:val="18"/>
                <w:szCs w:val="18"/>
                <w:lang w:eastAsia="pl-PL"/>
              </w:rPr>
              <w:t>3 050,64</w:t>
            </w:r>
          </w:p>
        </w:tc>
        <w:tc>
          <w:tcPr>
            <w:tcW w:w="407" w:type="dxa"/>
            <w:tcBorders>
              <w:top w:val="nil"/>
              <w:left w:val="nil"/>
              <w:bottom w:val="single" w:sz="4" w:space="0" w:color="auto"/>
              <w:right w:val="single" w:sz="4" w:space="0" w:color="auto"/>
            </w:tcBorders>
            <w:shd w:val="clear" w:color="000000" w:fill="FFFFFF"/>
            <w:noWrap/>
            <w:vAlign w:val="bottom"/>
            <w:hideMark/>
          </w:tcPr>
          <w:p w14:paraId="576FD394" w14:textId="77777777" w:rsidR="00DF169A" w:rsidRPr="00DF169A" w:rsidRDefault="00DF169A" w:rsidP="00DF169A">
            <w:pPr>
              <w:suppressAutoHyphens w:val="0"/>
              <w:rPr>
                <w:rFonts w:ascii="Calibri" w:hAnsi="Calibri" w:cs="Calibri"/>
                <w:color w:val="000000"/>
                <w:sz w:val="18"/>
                <w:szCs w:val="18"/>
                <w:lang w:eastAsia="pl-PL"/>
              </w:rPr>
            </w:pPr>
            <w:r w:rsidRPr="00DF169A">
              <w:rPr>
                <w:rFonts w:ascii="Calibri" w:hAnsi="Calibri" w:cs="Calibri"/>
                <w:color w:val="000000"/>
                <w:sz w:val="18"/>
                <w:szCs w:val="18"/>
                <w:lang w:eastAsia="pl-PL"/>
              </w:rPr>
              <w:t>m</w:t>
            </w:r>
            <w:r w:rsidRPr="00DF169A">
              <w:rPr>
                <w:rFonts w:ascii="Calibri" w:hAnsi="Calibri" w:cs="Calibri"/>
                <w:color w:val="000000"/>
                <w:sz w:val="18"/>
                <w:szCs w:val="18"/>
                <w:vertAlign w:val="superscript"/>
                <w:lang w:eastAsia="pl-PL"/>
              </w:rPr>
              <w:t>2</w:t>
            </w:r>
          </w:p>
        </w:tc>
        <w:tc>
          <w:tcPr>
            <w:tcW w:w="1660" w:type="dxa"/>
            <w:tcBorders>
              <w:top w:val="nil"/>
              <w:left w:val="nil"/>
              <w:bottom w:val="single" w:sz="4" w:space="0" w:color="auto"/>
              <w:right w:val="single" w:sz="4" w:space="0" w:color="auto"/>
            </w:tcBorders>
            <w:shd w:val="clear" w:color="000000" w:fill="FFFFFF"/>
            <w:noWrap/>
            <w:vAlign w:val="bottom"/>
            <w:hideMark/>
          </w:tcPr>
          <w:p w14:paraId="7814C8FA" w14:textId="77777777" w:rsidR="00DF169A" w:rsidRPr="00DF169A" w:rsidRDefault="00DF169A" w:rsidP="00DF169A">
            <w:pPr>
              <w:suppressAutoHyphens w:val="0"/>
              <w:jc w:val="right"/>
              <w:rPr>
                <w:rFonts w:ascii="Calibri" w:hAnsi="Calibri" w:cs="Calibri"/>
                <w:color w:val="000000"/>
                <w:sz w:val="18"/>
                <w:szCs w:val="18"/>
                <w:lang w:eastAsia="pl-PL"/>
              </w:rPr>
            </w:pPr>
            <w:r w:rsidRPr="00DF169A">
              <w:rPr>
                <w:rFonts w:ascii="Calibri" w:hAnsi="Calibri" w:cs="Calibri"/>
                <w:color w:val="000000"/>
                <w:sz w:val="18"/>
                <w:szCs w:val="18"/>
                <w:lang w:eastAsia="pl-PL"/>
              </w:rPr>
              <w:t>22,75%</w:t>
            </w:r>
          </w:p>
        </w:tc>
      </w:tr>
      <w:tr w:rsidR="00DF169A" w:rsidRPr="00DF169A" w14:paraId="3806EA7D" w14:textId="77777777" w:rsidTr="00DF169A">
        <w:trPr>
          <w:trHeight w:val="285"/>
        </w:trPr>
        <w:tc>
          <w:tcPr>
            <w:tcW w:w="4551" w:type="dxa"/>
            <w:tcBorders>
              <w:top w:val="nil"/>
              <w:left w:val="single" w:sz="4" w:space="0" w:color="auto"/>
              <w:bottom w:val="single" w:sz="4" w:space="0" w:color="auto"/>
              <w:right w:val="single" w:sz="4" w:space="0" w:color="auto"/>
            </w:tcBorders>
            <w:shd w:val="clear" w:color="000000" w:fill="FFFFFF"/>
            <w:noWrap/>
            <w:vAlign w:val="bottom"/>
            <w:hideMark/>
          </w:tcPr>
          <w:p w14:paraId="5070AD3C"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Budynki istniejące:</w:t>
            </w:r>
          </w:p>
        </w:tc>
        <w:tc>
          <w:tcPr>
            <w:tcW w:w="1022" w:type="dxa"/>
            <w:tcBorders>
              <w:top w:val="nil"/>
              <w:left w:val="nil"/>
              <w:bottom w:val="single" w:sz="4" w:space="0" w:color="auto"/>
              <w:right w:val="single" w:sz="4" w:space="0" w:color="auto"/>
            </w:tcBorders>
            <w:shd w:val="clear" w:color="000000" w:fill="FFFFFF"/>
            <w:noWrap/>
            <w:vAlign w:val="bottom"/>
            <w:hideMark/>
          </w:tcPr>
          <w:p w14:paraId="0DB2C3BF" w14:textId="77777777" w:rsidR="00DF169A" w:rsidRPr="00DF169A" w:rsidRDefault="00DF169A" w:rsidP="00DF169A">
            <w:pPr>
              <w:suppressAutoHyphens w:val="0"/>
              <w:jc w:val="right"/>
              <w:rPr>
                <w:rFonts w:ascii="Calibri" w:hAnsi="Calibri" w:cs="Calibri"/>
                <w:sz w:val="18"/>
                <w:szCs w:val="18"/>
                <w:lang w:eastAsia="pl-PL"/>
              </w:rPr>
            </w:pPr>
            <w:r w:rsidRPr="00DF169A">
              <w:rPr>
                <w:rFonts w:ascii="Calibri" w:hAnsi="Calibri" w:cs="Calibri"/>
                <w:sz w:val="18"/>
                <w:szCs w:val="18"/>
                <w:lang w:eastAsia="pl-PL"/>
              </w:rPr>
              <w:t>1 849,60</w:t>
            </w:r>
          </w:p>
        </w:tc>
        <w:tc>
          <w:tcPr>
            <w:tcW w:w="407" w:type="dxa"/>
            <w:tcBorders>
              <w:top w:val="nil"/>
              <w:left w:val="nil"/>
              <w:bottom w:val="single" w:sz="4" w:space="0" w:color="auto"/>
              <w:right w:val="single" w:sz="4" w:space="0" w:color="auto"/>
            </w:tcBorders>
            <w:shd w:val="clear" w:color="000000" w:fill="FFFFFF"/>
            <w:noWrap/>
            <w:vAlign w:val="bottom"/>
            <w:hideMark/>
          </w:tcPr>
          <w:p w14:paraId="1E0C2DE9" w14:textId="77777777" w:rsidR="00DF169A" w:rsidRPr="00DF169A" w:rsidRDefault="00DF169A" w:rsidP="00DF169A">
            <w:pPr>
              <w:suppressAutoHyphens w:val="0"/>
              <w:rPr>
                <w:rFonts w:ascii="Calibri" w:hAnsi="Calibri" w:cs="Calibri"/>
                <w:color w:val="000000"/>
                <w:sz w:val="18"/>
                <w:szCs w:val="18"/>
                <w:lang w:eastAsia="pl-PL"/>
              </w:rPr>
            </w:pPr>
            <w:r w:rsidRPr="00DF169A">
              <w:rPr>
                <w:rFonts w:ascii="Calibri" w:hAnsi="Calibri" w:cs="Calibri"/>
                <w:color w:val="000000"/>
                <w:sz w:val="18"/>
                <w:szCs w:val="18"/>
                <w:lang w:eastAsia="pl-PL"/>
              </w:rPr>
              <w:t>m</w:t>
            </w:r>
            <w:r w:rsidRPr="00DF169A">
              <w:rPr>
                <w:rFonts w:ascii="Calibri" w:hAnsi="Calibri" w:cs="Calibri"/>
                <w:color w:val="000000"/>
                <w:sz w:val="18"/>
                <w:szCs w:val="18"/>
                <w:vertAlign w:val="superscript"/>
                <w:lang w:eastAsia="pl-PL"/>
              </w:rPr>
              <w:t>2</w:t>
            </w:r>
          </w:p>
        </w:tc>
        <w:tc>
          <w:tcPr>
            <w:tcW w:w="1660" w:type="dxa"/>
            <w:tcBorders>
              <w:top w:val="nil"/>
              <w:left w:val="nil"/>
              <w:bottom w:val="single" w:sz="4" w:space="0" w:color="auto"/>
              <w:right w:val="single" w:sz="4" w:space="0" w:color="auto"/>
            </w:tcBorders>
            <w:shd w:val="clear" w:color="000000" w:fill="FFFFFF"/>
            <w:noWrap/>
            <w:vAlign w:val="bottom"/>
            <w:hideMark/>
          </w:tcPr>
          <w:p w14:paraId="544A0DF9" w14:textId="77777777" w:rsidR="00DF169A" w:rsidRPr="00DF169A" w:rsidRDefault="00DF169A" w:rsidP="00DF169A">
            <w:pPr>
              <w:suppressAutoHyphens w:val="0"/>
              <w:jc w:val="right"/>
              <w:rPr>
                <w:rFonts w:ascii="Calibri" w:hAnsi="Calibri" w:cs="Calibri"/>
                <w:color w:val="000000"/>
                <w:sz w:val="18"/>
                <w:szCs w:val="18"/>
                <w:lang w:eastAsia="pl-PL"/>
              </w:rPr>
            </w:pPr>
            <w:r w:rsidRPr="00DF169A">
              <w:rPr>
                <w:rFonts w:ascii="Calibri" w:hAnsi="Calibri" w:cs="Calibri"/>
                <w:color w:val="000000"/>
                <w:sz w:val="18"/>
                <w:szCs w:val="18"/>
                <w:lang w:eastAsia="pl-PL"/>
              </w:rPr>
              <w:t>13,79%</w:t>
            </w:r>
          </w:p>
        </w:tc>
      </w:tr>
      <w:tr w:rsidR="00DF169A" w:rsidRPr="00DF169A" w14:paraId="28EFB346" w14:textId="77777777" w:rsidTr="00DF169A">
        <w:trPr>
          <w:trHeight w:val="300"/>
        </w:trPr>
        <w:tc>
          <w:tcPr>
            <w:tcW w:w="4551" w:type="dxa"/>
            <w:tcBorders>
              <w:top w:val="nil"/>
              <w:left w:val="single" w:sz="4" w:space="0" w:color="auto"/>
              <w:bottom w:val="nil"/>
              <w:right w:val="nil"/>
            </w:tcBorders>
            <w:shd w:val="clear" w:color="auto" w:fill="auto"/>
            <w:noWrap/>
            <w:vAlign w:val="bottom"/>
            <w:hideMark/>
          </w:tcPr>
          <w:p w14:paraId="7C5E9FDD" w14:textId="77777777" w:rsidR="00DF169A" w:rsidRPr="00DF169A" w:rsidRDefault="00DF169A" w:rsidP="00DF169A">
            <w:pPr>
              <w:suppressAutoHyphens w:val="0"/>
              <w:rPr>
                <w:rFonts w:ascii="Calibri" w:hAnsi="Calibri" w:cs="Calibri"/>
                <w:color w:val="000000"/>
                <w:sz w:val="22"/>
                <w:szCs w:val="22"/>
                <w:lang w:eastAsia="pl-PL"/>
              </w:rPr>
            </w:pPr>
            <w:r w:rsidRPr="00DF169A">
              <w:rPr>
                <w:rFonts w:ascii="Calibri" w:hAnsi="Calibri" w:cs="Calibri"/>
                <w:color w:val="000000"/>
                <w:sz w:val="22"/>
                <w:szCs w:val="22"/>
                <w:lang w:eastAsia="pl-PL"/>
              </w:rPr>
              <w:t> </w:t>
            </w:r>
          </w:p>
        </w:tc>
        <w:tc>
          <w:tcPr>
            <w:tcW w:w="1022" w:type="dxa"/>
            <w:tcBorders>
              <w:top w:val="nil"/>
              <w:left w:val="nil"/>
              <w:bottom w:val="nil"/>
              <w:right w:val="nil"/>
            </w:tcBorders>
            <w:shd w:val="clear" w:color="auto" w:fill="auto"/>
            <w:noWrap/>
            <w:vAlign w:val="bottom"/>
            <w:hideMark/>
          </w:tcPr>
          <w:p w14:paraId="5527D50C" w14:textId="77777777" w:rsidR="00DF169A" w:rsidRPr="00DF169A" w:rsidRDefault="00DF169A" w:rsidP="00DF169A">
            <w:pPr>
              <w:suppressAutoHyphens w:val="0"/>
              <w:rPr>
                <w:rFonts w:ascii="Calibri" w:hAnsi="Calibri" w:cs="Calibri"/>
                <w:color w:val="000000"/>
                <w:sz w:val="22"/>
                <w:szCs w:val="22"/>
                <w:lang w:eastAsia="pl-PL"/>
              </w:rPr>
            </w:pPr>
          </w:p>
        </w:tc>
        <w:tc>
          <w:tcPr>
            <w:tcW w:w="407" w:type="dxa"/>
            <w:tcBorders>
              <w:top w:val="nil"/>
              <w:left w:val="nil"/>
              <w:bottom w:val="nil"/>
              <w:right w:val="nil"/>
            </w:tcBorders>
            <w:shd w:val="clear" w:color="auto" w:fill="auto"/>
            <w:noWrap/>
            <w:vAlign w:val="bottom"/>
            <w:hideMark/>
          </w:tcPr>
          <w:p w14:paraId="74251F9F" w14:textId="77777777" w:rsidR="00DF169A" w:rsidRPr="00DF169A" w:rsidRDefault="00DF169A" w:rsidP="00DF169A">
            <w:pPr>
              <w:suppressAutoHyphens w:val="0"/>
              <w:rPr>
                <w:lang w:eastAsia="pl-PL"/>
              </w:rPr>
            </w:pPr>
          </w:p>
        </w:tc>
        <w:tc>
          <w:tcPr>
            <w:tcW w:w="1660" w:type="dxa"/>
            <w:tcBorders>
              <w:top w:val="nil"/>
              <w:left w:val="nil"/>
              <w:bottom w:val="nil"/>
              <w:right w:val="single" w:sz="4" w:space="0" w:color="auto"/>
            </w:tcBorders>
            <w:shd w:val="clear" w:color="auto" w:fill="auto"/>
            <w:noWrap/>
            <w:vAlign w:val="bottom"/>
            <w:hideMark/>
          </w:tcPr>
          <w:p w14:paraId="4F3B170A" w14:textId="77777777" w:rsidR="00DF169A" w:rsidRPr="00DF169A" w:rsidRDefault="00DF169A" w:rsidP="00DF169A">
            <w:pPr>
              <w:suppressAutoHyphens w:val="0"/>
              <w:rPr>
                <w:rFonts w:ascii="Calibri" w:hAnsi="Calibri" w:cs="Calibri"/>
                <w:color w:val="000000"/>
                <w:sz w:val="22"/>
                <w:szCs w:val="22"/>
                <w:lang w:eastAsia="pl-PL"/>
              </w:rPr>
            </w:pPr>
            <w:r w:rsidRPr="00DF169A">
              <w:rPr>
                <w:rFonts w:ascii="Calibri" w:hAnsi="Calibri" w:cs="Calibri"/>
                <w:color w:val="000000"/>
                <w:sz w:val="22"/>
                <w:szCs w:val="22"/>
                <w:lang w:eastAsia="pl-PL"/>
              </w:rPr>
              <w:t> </w:t>
            </w:r>
          </w:p>
        </w:tc>
      </w:tr>
      <w:tr w:rsidR="00DF169A" w:rsidRPr="00DF169A" w14:paraId="28A8B686" w14:textId="77777777" w:rsidTr="00DF169A">
        <w:trPr>
          <w:trHeight w:val="285"/>
        </w:trPr>
        <w:tc>
          <w:tcPr>
            <w:tcW w:w="4551" w:type="dxa"/>
            <w:tcBorders>
              <w:top w:val="single" w:sz="4" w:space="0" w:color="auto"/>
              <w:left w:val="single" w:sz="4" w:space="0" w:color="auto"/>
              <w:bottom w:val="single" w:sz="4" w:space="0" w:color="auto"/>
              <w:right w:val="single" w:sz="4" w:space="0" w:color="auto"/>
            </w:tcBorders>
            <w:shd w:val="clear" w:color="000000" w:fill="E4DFEC"/>
            <w:noWrap/>
            <w:vAlign w:val="bottom"/>
            <w:hideMark/>
          </w:tcPr>
          <w:p w14:paraId="0EBD59B4"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Powierzchnie utwardzona projektowana</w:t>
            </w:r>
          </w:p>
        </w:tc>
        <w:tc>
          <w:tcPr>
            <w:tcW w:w="1022" w:type="dxa"/>
            <w:tcBorders>
              <w:top w:val="single" w:sz="4" w:space="0" w:color="auto"/>
              <w:left w:val="nil"/>
              <w:bottom w:val="single" w:sz="4" w:space="0" w:color="auto"/>
              <w:right w:val="single" w:sz="4" w:space="0" w:color="auto"/>
            </w:tcBorders>
            <w:shd w:val="clear" w:color="000000" w:fill="E4DFEC"/>
            <w:noWrap/>
            <w:vAlign w:val="bottom"/>
            <w:hideMark/>
          </w:tcPr>
          <w:p w14:paraId="1126F6A1" w14:textId="77777777" w:rsidR="00DF169A" w:rsidRPr="00DF169A" w:rsidRDefault="00DF169A" w:rsidP="00DF169A">
            <w:pPr>
              <w:suppressAutoHyphens w:val="0"/>
              <w:jc w:val="right"/>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3 593,00</w:t>
            </w:r>
          </w:p>
        </w:tc>
        <w:tc>
          <w:tcPr>
            <w:tcW w:w="407" w:type="dxa"/>
            <w:tcBorders>
              <w:top w:val="single" w:sz="4" w:space="0" w:color="auto"/>
              <w:left w:val="nil"/>
              <w:bottom w:val="single" w:sz="4" w:space="0" w:color="auto"/>
              <w:right w:val="single" w:sz="4" w:space="0" w:color="auto"/>
            </w:tcBorders>
            <w:shd w:val="clear" w:color="000000" w:fill="E4DFEC"/>
            <w:noWrap/>
            <w:vAlign w:val="bottom"/>
            <w:hideMark/>
          </w:tcPr>
          <w:p w14:paraId="1ED046B9"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m</w:t>
            </w:r>
            <w:r w:rsidRPr="00DF169A">
              <w:rPr>
                <w:rFonts w:ascii="Calibri" w:hAnsi="Calibri" w:cs="Calibri"/>
                <w:b/>
                <w:bCs/>
                <w:color w:val="000000"/>
                <w:sz w:val="18"/>
                <w:szCs w:val="18"/>
                <w:vertAlign w:val="superscript"/>
                <w:lang w:eastAsia="pl-PL"/>
              </w:rPr>
              <w:t>2</w:t>
            </w:r>
          </w:p>
        </w:tc>
        <w:tc>
          <w:tcPr>
            <w:tcW w:w="1660" w:type="dxa"/>
            <w:tcBorders>
              <w:top w:val="single" w:sz="4" w:space="0" w:color="auto"/>
              <w:left w:val="nil"/>
              <w:bottom w:val="single" w:sz="4" w:space="0" w:color="auto"/>
              <w:right w:val="single" w:sz="4" w:space="0" w:color="auto"/>
            </w:tcBorders>
            <w:shd w:val="clear" w:color="000000" w:fill="E4DFEC"/>
            <w:noWrap/>
            <w:vAlign w:val="bottom"/>
            <w:hideMark/>
          </w:tcPr>
          <w:p w14:paraId="3735DE94" w14:textId="77777777" w:rsidR="00DF169A" w:rsidRPr="00DF169A" w:rsidRDefault="00DF169A" w:rsidP="00DF169A">
            <w:pPr>
              <w:suppressAutoHyphens w:val="0"/>
              <w:jc w:val="right"/>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26,79%</w:t>
            </w:r>
          </w:p>
        </w:tc>
      </w:tr>
      <w:tr w:rsidR="00DF169A" w:rsidRPr="00DF169A" w14:paraId="62E59B5E" w14:textId="77777777" w:rsidTr="00DF169A">
        <w:trPr>
          <w:trHeight w:val="285"/>
        </w:trPr>
        <w:tc>
          <w:tcPr>
            <w:tcW w:w="4551" w:type="dxa"/>
            <w:tcBorders>
              <w:top w:val="nil"/>
              <w:left w:val="single" w:sz="4" w:space="0" w:color="auto"/>
              <w:bottom w:val="single" w:sz="4" w:space="0" w:color="auto"/>
              <w:right w:val="single" w:sz="4" w:space="0" w:color="auto"/>
            </w:tcBorders>
            <w:shd w:val="clear" w:color="000000" w:fill="FFFFFF"/>
            <w:noWrap/>
            <w:vAlign w:val="bottom"/>
            <w:hideMark/>
          </w:tcPr>
          <w:p w14:paraId="6B6EF597"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Projektowane ciągi pieszo-jezdne</w:t>
            </w:r>
          </w:p>
        </w:tc>
        <w:tc>
          <w:tcPr>
            <w:tcW w:w="1022" w:type="dxa"/>
            <w:tcBorders>
              <w:top w:val="nil"/>
              <w:left w:val="nil"/>
              <w:bottom w:val="single" w:sz="4" w:space="0" w:color="auto"/>
              <w:right w:val="single" w:sz="4" w:space="0" w:color="auto"/>
            </w:tcBorders>
            <w:shd w:val="clear" w:color="000000" w:fill="FFFFFF"/>
            <w:noWrap/>
            <w:vAlign w:val="bottom"/>
            <w:hideMark/>
          </w:tcPr>
          <w:p w14:paraId="1AD08391" w14:textId="77777777" w:rsidR="00DF169A" w:rsidRPr="00DF169A" w:rsidRDefault="00DF169A" w:rsidP="00DF169A">
            <w:pPr>
              <w:suppressAutoHyphens w:val="0"/>
              <w:jc w:val="right"/>
              <w:rPr>
                <w:rFonts w:ascii="Calibri" w:hAnsi="Calibri" w:cs="Calibri"/>
                <w:sz w:val="18"/>
                <w:szCs w:val="18"/>
                <w:lang w:eastAsia="pl-PL"/>
              </w:rPr>
            </w:pPr>
            <w:r w:rsidRPr="00DF169A">
              <w:rPr>
                <w:rFonts w:ascii="Calibri" w:hAnsi="Calibri" w:cs="Calibri"/>
                <w:sz w:val="18"/>
                <w:szCs w:val="18"/>
                <w:lang w:eastAsia="pl-PL"/>
              </w:rPr>
              <w:t>3 500,00</w:t>
            </w:r>
          </w:p>
        </w:tc>
        <w:tc>
          <w:tcPr>
            <w:tcW w:w="407" w:type="dxa"/>
            <w:tcBorders>
              <w:top w:val="nil"/>
              <w:left w:val="nil"/>
              <w:bottom w:val="single" w:sz="4" w:space="0" w:color="auto"/>
              <w:right w:val="single" w:sz="4" w:space="0" w:color="auto"/>
            </w:tcBorders>
            <w:shd w:val="clear" w:color="000000" w:fill="FFFFFF"/>
            <w:noWrap/>
            <w:vAlign w:val="bottom"/>
            <w:hideMark/>
          </w:tcPr>
          <w:p w14:paraId="4C53FFC2" w14:textId="77777777" w:rsidR="00DF169A" w:rsidRPr="00DF169A" w:rsidRDefault="00DF169A" w:rsidP="00DF169A">
            <w:pPr>
              <w:suppressAutoHyphens w:val="0"/>
              <w:rPr>
                <w:rFonts w:ascii="Calibri" w:hAnsi="Calibri" w:cs="Calibri"/>
                <w:color w:val="000000"/>
                <w:sz w:val="18"/>
                <w:szCs w:val="18"/>
                <w:lang w:eastAsia="pl-PL"/>
              </w:rPr>
            </w:pPr>
            <w:r w:rsidRPr="00DF169A">
              <w:rPr>
                <w:rFonts w:ascii="Calibri" w:hAnsi="Calibri" w:cs="Calibri"/>
                <w:color w:val="000000"/>
                <w:sz w:val="18"/>
                <w:szCs w:val="18"/>
                <w:lang w:eastAsia="pl-PL"/>
              </w:rPr>
              <w:t>m</w:t>
            </w:r>
            <w:r w:rsidRPr="00DF169A">
              <w:rPr>
                <w:rFonts w:ascii="Calibri" w:hAnsi="Calibri" w:cs="Calibri"/>
                <w:color w:val="000000"/>
                <w:sz w:val="18"/>
                <w:szCs w:val="18"/>
                <w:vertAlign w:val="superscript"/>
                <w:lang w:eastAsia="pl-PL"/>
              </w:rPr>
              <w:t>2</w:t>
            </w:r>
          </w:p>
        </w:tc>
        <w:tc>
          <w:tcPr>
            <w:tcW w:w="1660" w:type="dxa"/>
            <w:tcBorders>
              <w:top w:val="nil"/>
              <w:left w:val="nil"/>
              <w:bottom w:val="single" w:sz="4" w:space="0" w:color="auto"/>
              <w:right w:val="single" w:sz="4" w:space="0" w:color="auto"/>
            </w:tcBorders>
            <w:shd w:val="clear" w:color="000000" w:fill="FFFFFF"/>
            <w:noWrap/>
            <w:vAlign w:val="bottom"/>
            <w:hideMark/>
          </w:tcPr>
          <w:p w14:paraId="4D878427" w14:textId="77777777" w:rsidR="00DF169A" w:rsidRPr="00DF169A" w:rsidRDefault="00DF169A" w:rsidP="00DF169A">
            <w:pPr>
              <w:suppressAutoHyphens w:val="0"/>
              <w:jc w:val="right"/>
              <w:rPr>
                <w:rFonts w:ascii="Calibri" w:hAnsi="Calibri" w:cs="Calibri"/>
                <w:color w:val="000000"/>
                <w:sz w:val="18"/>
                <w:szCs w:val="18"/>
                <w:lang w:eastAsia="pl-PL"/>
              </w:rPr>
            </w:pPr>
            <w:r w:rsidRPr="00DF169A">
              <w:rPr>
                <w:rFonts w:ascii="Calibri" w:hAnsi="Calibri" w:cs="Calibri"/>
                <w:color w:val="000000"/>
                <w:sz w:val="18"/>
                <w:szCs w:val="18"/>
                <w:lang w:eastAsia="pl-PL"/>
              </w:rPr>
              <w:t>25,15%</w:t>
            </w:r>
          </w:p>
        </w:tc>
      </w:tr>
      <w:tr w:rsidR="00DF169A" w:rsidRPr="00DF169A" w14:paraId="40830024" w14:textId="77777777" w:rsidTr="00DF169A">
        <w:trPr>
          <w:trHeight w:val="285"/>
        </w:trPr>
        <w:tc>
          <w:tcPr>
            <w:tcW w:w="4551" w:type="dxa"/>
            <w:tcBorders>
              <w:top w:val="nil"/>
              <w:left w:val="single" w:sz="4" w:space="0" w:color="auto"/>
              <w:bottom w:val="single" w:sz="4" w:space="0" w:color="auto"/>
              <w:right w:val="single" w:sz="4" w:space="0" w:color="auto"/>
            </w:tcBorders>
            <w:shd w:val="clear" w:color="000000" w:fill="FFFFFF"/>
            <w:noWrap/>
            <w:vAlign w:val="bottom"/>
            <w:hideMark/>
          </w:tcPr>
          <w:p w14:paraId="1D863EC4"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Projektowane chodniki</w:t>
            </w:r>
          </w:p>
        </w:tc>
        <w:tc>
          <w:tcPr>
            <w:tcW w:w="1022" w:type="dxa"/>
            <w:tcBorders>
              <w:top w:val="nil"/>
              <w:left w:val="nil"/>
              <w:bottom w:val="single" w:sz="4" w:space="0" w:color="auto"/>
              <w:right w:val="single" w:sz="4" w:space="0" w:color="auto"/>
            </w:tcBorders>
            <w:shd w:val="clear" w:color="000000" w:fill="FFFFFF"/>
            <w:noWrap/>
            <w:vAlign w:val="bottom"/>
            <w:hideMark/>
          </w:tcPr>
          <w:p w14:paraId="4222A1F8" w14:textId="77777777" w:rsidR="00DF169A" w:rsidRPr="00DF169A" w:rsidRDefault="00DF169A" w:rsidP="00DF169A">
            <w:pPr>
              <w:suppressAutoHyphens w:val="0"/>
              <w:jc w:val="right"/>
              <w:rPr>
                <w:rFonts w:ascii="Calibri" w:hAnsi="Calibri" w:cs="Calibri"/>
                <w:sz w:val="18"/>
                <w:szCs w:val="18"/>
                <w:lang w:eastAsia="pl-PL"/>
              </w:rPr>
            </w:pPr>
            <w:r w:rsidRPr="00DF169A">
              <w:rPr>
                <w:rFonts w:ascii="Calibri" w:hAnsi="Calibri" w:cs="Calibri"/>
                <w:sz w:val="18"/>
                <w:szCs w:val="18"/>
                <w:lang w:eastAsia="pl-PL"/>
              </w:rPr>
              <w:t>93,00</w:t>
            </w:r>
          </w:p>
        </w:tc>
        <w:tc>
          <w:tcPr>
            <w:tcW w:w="407" w:type="dxa"/>
            <w:tcBorders>
              <w:top w:val="nil"/>
              <w:left w:val="nil"/>
              <w:bottom w:val="single" w:sz="4" w:space="0" w:color="auto"/>
              <w:right w:val="single" w:sz="4" w:space="0" w:color="auto"/>
            </w:tcBorders>
            <w:shd w:val="clear" w:color="000000" w:fill="FFFFFF"/>
            <w:noWrap/>
            <w:vAlign w:val="bottom"/>
            <w:hideMark/>
          </w:tcPr>
          <w:p w14:paraId="45AC8CD9" w14:textId="77777777" w:rsidR="00DF169A" w:rsidRPr="00DF169A" w:rsidRDefault="00DF169A" w:rsidP="00DF169A">
            <w:pPr>
              <w:suppressAutoHyphens w:val="0"/>
              <w:rPr>
                <w:rFonts w:ascii="Calibri" w:hAnsi="Calibri" w:cs="Calibri"/>
                <w:color w:val="000000"/>
                <w:sz w:val="18"/>
                <w:szCs w:val="18"/>
                <w:lang w:eastAsia="pl-PL"/>
              </w:rPr>
            </w:pPr>
            <w:r w:rsidRPr="00DF169A">
              <w:rPr>
                <w:rFonts w:ascii="Calibri" w:hAnsi="Calibri" w:cs="Calibri"/>
                <w:color w:val="000000"/>
                <w:sz w:val="18"/>
                <w:szCs w:val="18"/>
                <w:lang w:eastAsia="pl-PL"/>
              </w:rPr>
              <w:t>m</w:t>
            </w:r>
            <w:r w:rsidRPr="00DF169A">
              <w:rPr>
                <w:rFonts w:ascii="Calibri" w:hAnsi="Calibri" w:cs="Calibri"/>
                <w:color w:val="000000"/>
                <w:sz w:val="18"/>
                <w:szCs w:val="18"/>
                <w:vertAlign w:val="superscript"/>
                <w:lang w:eastAsia="pl-PL"/>
              </w:rPr>
              <w:t>2</w:t>
            </w:r>
          </w:p>
        </w:tc>
        <w:tc>
          <w:tcPr>
            <w:tcW w:w="1660" w:type="dxa"/>
            <w:tcBorders>
              <w:top w:val="nil"/>
              <w:left w:val="nil"/>
              <w:bottom w:val="single" w:sz="4" w:space="0" w:color="auto"/>
              <w:right w:val="single" w:sz="4" w:space="0" w:color="auto"/>
            </w:tcBorders>
            <w:shd w:val="clear" w:color="000000" w:fill="FFFFFF"/>
            <w:noWrap/>
            <w:vAlign w:val="bottom"/>
            <w:hideMark/>
          </w:tcPr>
          <w:p w14:paraId="07A42DF0" w14:textId="77777777" w:rsidR="00DF169A" w:rsidRPr="00DF169A" w:rsidRDefault="00DF169A" w:rsidP="00DF169A">
            <w:pPr>
              <w:suppressAutoHyphens w:val="0"/>
              <w:jc w:val="right"/>
              <w:rPr>
                <w:rFonts w:ascii="Calibri" w:hAnsi="Calibri" w:cs="Calibri"/>
                <w:color w:val="000000"/>
                <w:sz w:val="18"/>
                <w:szCs w:val="18"/>
                <w:lang w:eastAsia="pl-PL"/>
              </w:rPr>
            </w:pPr>
            <w:r w:rsidRPr="00DF169A">
              <w:rPr>
                <w:rFonts w:ascii="Calibri" w:hAnsi="Calibri" w:cs="Calibri"/>
                <w:color w:val="000000"/>
                <w:sz w:val="18"/>
                <w:szCs w:val="18"/>
                <w:lang w:eastAsia="pl-PL"/>
              </w:rPr>
              <w:t>0,69%</w:t>
            </w:r>
          </w:p>
        </w:tc>
      </w:tr>
      <w:tr w:rsidR="00DF169A" w:rsidRPr="00DF169A" w14:paraId="06A9BC92" w14:textId="77777777" w:rsidTr="00DF169A">
        <w:trPr>
          <w:trHeight w:val="300"/>
        </w:trPr>
        <w:tc>
          <w:tcPr>
            <w:tcW w:w="4551" w:type="dxa"/>
            <w:tcBorders>
              <w:top w:val="nil"/>
              <w:left w:val="single" w:sz="4" w:space="0" w:color="auto"/>
              <w:bottom w:val="single" w:sz="4" w:space="0" w:color="auto"/>
              <w:right w:val="nil"/>
            </w:tcBorders>
            <w:shd w:val="clear" w:color="auto" w:fill="auto"/>
            <w:noWrap/>
            <w:vAlign w:val="bottom"/>
            <w:hideMark/>
          </w:tcPr>
          <w:p w14:paraId="7CA94881" w14:textId="77777777" w:rsidR="00DF169A" w:rsidRPr="00DF169A" w:rsidRDefault="00DF169A" w:rsidP="00DF169A">
            <w:pPr>
              <w:suppressAutoHyphens w:val="0"/>
              <w:rPr>
                <w:rFonts w:ascii="Calibri" w:hAnsi="Calibri" w:cs="Calibri"/>
                <w:color w:val="000000"/>
                <w:sz w:val="22"/>
                <w:szCs w:val="22"/>
                <w:lang w:eastAsia="pl-PL"/>
              </w:rPr>
            </w:pPr>
            <w:r w:rsidRPr="00DF169A">
              <w:rPr>
                <w:rFonts w:ascii="Calibri" w:hAnsi="Calibri" w:cs="Calibri"/>
                <w:color w:val="000000"/>
                <w:sz w:val="22"/>
                <w:szCs w:val="22"/>
                <w:lang w:eastAsia="pl-PL"/>
              </w:rPr>
              <w:t> </w:t>
            </w:r>
          </w:p>
        </w:tc>
        <w:tc>
          <w:tcPr>
            <w:tcW w:w="1022" w:type="dxa"/>
            <w:tcBorders>
              <w:top w:val="nil"/>
              <w:left w:val="nil"/>
              <w:bottom w:val="single" w:sz="4" w:space="0" w:color="auto"/>
              <w:right w:val="nil"/>
            </w:tcBorders>
            <w:shd w:val="clear" w:color="auto" w:fill="auto"/>
            <w:noWrap/>
            <w:vAlign w:val="bottom"/>
            <w:hideMark/>
          </w:tcPr>
          <w:p w14:paraId="054F7E7E" w14:textId="77777777" w:rsidR="00DF169A" w:rsidRPr="00DF169A" w:rsidRDefault="00DF169A" w:rsidP="00DF169A">
            <w:pPr>
              <w:suppressAutoHyphens w:val="0"/>
              <w:rPr>
                <w:rFonts w:ascii="Calibri" w:hAnsi="Calibri" w:cs="Calibri"/>
                <w:color w:val="000000"/>
                <w:sz w:val="22"/>
                <w:szCs w:val="22"/>
                <w:lang w:eastAsia="pl-PL"/>
              </w:rPr>
            </w:pPr>
          </w:p>
        </w:tc>
        <w:tc>
          <w:tcPr>
            <w:tcW w:w="407" w:type="dxa"/>
            <w:tcBorders>
              <w:top w:val="nil"/>
              <w:left w:val="nil"/>
              <w:bottom w:val="single" w:sz="4" w:space="0" w:color="auto"/>
              <w:right w:val="nil"/>
            </w:tcBorders>
            <w:shd w:val="clear" w:color="auto" w:fill="auto"/>
            <w:noWrap/>
            <w:vAlign w:val="bottom"/>
            <w:hideMark/>
          </w:tcPr>
          <w:p w14:paraId="55B4648A" w14:textId="77777777" w:rsidR="00DF169A" w:rsidRPr="00DF169A" w:rsidRDefault="00DF169A" w:rsidP="00DF169A">
            <w:pPr>
              <w:suppressAutoHyphens w:val="0"/>
              <w:rPr>
                <w:lang w:eastAsia="pl-PL"/>
              </w:rPr>
            </w:pPr>
          </w:p>
        </w:tc>
        <w:tc>
          <w:tcPr>
            <w:tcW w:w="1660" w:type="dxa"/>
            <w:tcBorders>
              <w:top w:val="nil"/>
              <w:left w:val="nil"/>
              <w:bottom w:val="single" w:sz="4" w:space="0" w:color="auto"/>
              <w:right w:val="single" w:sz="4" w:space="0" w:color="auto"/>
            </w:tcBorders>
            <w:shd w:val="clear" w:color="auto" w:fill="auto"/>
            <w:noWrap/>
            <w:vAlign w:val="bottom"/>
            <w:hideMark/>
          </w:tcPr>
          <w:p w14:paraId="0481E7E4" w14:textId="77777777" w:rsidR="00DF169A" w:rsidRPr="00DF169A" w:rsidRDefault="00DF169A" w:rsidP="00DF169A">
            <w:pPr>
              <w:suppressAutoHyphens w:val="0"/>
              <w:rPr>
                <w:rFonts w:ascii="Calibri" w:hAnsi="Calibri" w:cs="Calibri"/>
                <w:color w:val="000000"/>
                <w:sz w:val="22"/>
                <w:szCs w:val="22"/>
                <w:lang w:eastAsia="pl-PL"/>
              </w:rPr>
            </w:pPr>
            <w:r w:rsidRPr="00DF169A">
              <w:rPr>
                <w:rFonts w:ascii="Calibri" w:hAnsi="Calibri" w:cs="Calibri"/>
                <w:color w:val="000000"/>
                <w:sz w:val="22"/>
                <w:szCs w:val="22"/>
                <w:lang w:eastAsia="pl-PL"/>
              </w:rPr>
              <w:t> </w:t>
            </w:r>
          </w:p>
        </w:tc>
      </w:tr>
      <w:tr w:rsidR="00DF169A" w:rsidRPr="00DF169A" w14:paraId="457C2C32" w14:textId="77777777" w:rsidTr="00DF169A">
        <w:trPr>
          <w:trHeight w:val="285"/>
        </w:trPr>
        <w:tc>
          <w:tcPr>
            <w:tcW w:w="4551" w:type="dxa"/>
            <w:tcBorders>
              <w:top w:val="single" w:sz="4" w:space="0" w:color="auto"/>
              <w:left w:val="single" w:sz="4" w:space="0" w:color="auto"/>
              <w:bottom w:val="single" w:sz="4" w:space="0" w:color="auto"/>
              <w:right w:val="single" w:sz="4" w:space="0" w:color="auto"/>
            </w:tcBorders>
            <w:shd w:val="clear" w:color="000000" w:fill="E4DFEC"/>
            <w:noWrap/>
            <w:vAlign w:val="bottom"/>
            <w:hideMark/>
          </w:tcPr>
          <w:p w14:paraId="38B3DCFE"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Zieleń (powierzchnia biologicznie czynna) projektowana</w:t>
            </w:r>
          </w:p>
        </w:tc>
        <w:tc>
          <w:tcPr>
            <w:tcW w:w="1022" w:type="dxa"/>
            <w:tcBorders>
              <w:top w:val="single" w:sz="4" w:space="0" w:color="auto"/>
              <w:left w:val="nil"/>
              <w:bottom w:val="single" w:sz="4" w:space="0" w:color="auto"/>
              <w:right w:val="single" w:sz="4" w:space="0" w:color="auto"/>
            </w:tcBorders>
            <w:shd w:val="clear" w:color="000000" w:fill="E4DFEC"/>
            <w:noWrap/>
            <w:vAlign w:val="bottom"/>
            <w:hideMark/>
          </w:tcPr>
          <w:p w14:paraId="6731DFB4" w14:textId="77777777" w:rsidR="00DF169A" w:rsidRPr="00DF169A" w:rsidRDefault="00DF169A" w:rsidP="00DF169A">
            <w:pPr>
              <w:suppressAutoHyphens w:val="0"/>
              <w:jc w:val="right"/>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830,00</w:t>
            </w:r>
          </w:p>
        </w:tc>
        <w:tc>
          <w:tcPr>
            <w:tcW w:w="407" w:type="dxa"/>
            <w:tcBorders>
              <w:top w:val="single" w:sz="4" w:space="0" w:color="auto"/>
              <w:left w:val="nil"/>
              <w:bottom w:val="single" w:sz="4" w:space="0" w:color="auto"/>
              <w:right w:val="single" w:sz="4" w:space="0" w:color="auto"/>
            </w:tcBorders>
            <w:shd w:val="clear" w:color="000000" w:fill="E4DFEC"/>
            <w:noWrap/>
            <w:vAlign w:val="bottom"/>
            <w:hideMark/>
          </w:tcPr>
          <w:p w14:paraId="7F5FD7A6" w14:textId="77777777" w:rsidR="00DF169A" w:rsidRPr="00DF169A" w:rsidRDefault="00DF169A" w:rsidP="00DF169A">
            <w:pPr>
              <w:suppressAutoHyphens w:val="0"/>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m</w:t>
            </w:r>
            <w:r w:rsidRPr="00DF169A">
              <w:rPr>
                <w:rFonts w:ascii="Calibri" w:hAnsi="Calibri" w:cs="Calibri"/>
                <w:color w:val="000000"/>
                <w:sz w:val="18"/>
                <w:szCs w:val="18"/>
                <w:vertAlign w:val="superscript"/>
                <w:lang w:eastAsia="pl-PL"/>
              </w:rPr>
              <w:t>2</w:t>
            </w:r>
          </w:p>
        </w:tc>
        <w:tc>
          <w:tcPr>
            <w:tcW w:w="1660" w:type="dxa"/>
            <w:tcBorders>
              <w:top w:val="single" w:sz="4" w:space="0" w:color="auto"/>
              <w:left w:val="nil"/>
              <w:bottom w:val="single" w:sz="4" w:space="0" w:color="auto"/>
              <w:right w:val="single" w:sz="4" w:space="0" w:color="auto"/>
            </w:tcBorders>
            <w:shd w:val="clear" w:color="000000" w:fill="E4DFEC"/>
            <w:noWrap/>
            <w:vAlign w:val="bottom"/>
            <w:hideMark/>
          </w:tcPr>
          <w:p w14:paraId="1AE104A7" w14:textId="77777777" w:rsidR="00DF169A" w:rsidRPr="00DF169A" w:rsidRDefault="00DF169A" w:rsidP="00DF169A">
            <w:pPr>
              <w:suppressAutoHyphens w:val="0"/>
              <w:jc w:val="right"/>
              <w:rPr>
                <w:rFonts w:ascii="Calibri" w:hAnsi="Calibri" w:cs="Calibri"/>
                <w:b/>
                <w:bCs/>
                <w:color w:val="000000"/>
                <w:sz w:val="18"/>
                <w:szCs w:val="18"/>
                <w:lang w:eastAsia="pl-PL"/>
              </w:rPr>
            </w:pPr>
            <w:r w:rsidRPr="00DF169A">
              <w:rPr>
                <w:rFonts w:ascii="Calibri" w:hAnsi="Calibri" w:cs="Calibri"/>
                <w:b/>
                <w:bCs/>
                <w:color w:val="000000"/>
                <w:sz w:val="18"/>
                <w:szCs w:val="18"/>
                <w:lang w:eastAsia="pl-PL"/>
              </w:rPr>
              <w:t>6,19%</w:t>
            </w:r>
          </w:p>
        </w:tc>
      </w:tr>
    </w:tbl>
    <w:p w14:paraId="3904CF8E" w14:textId="77777777" w:rsidR="00DF169A" w:rsidRPr="00DF169A" w:rsidRDefault="00DF169A" w:rsidP="00DF169A"/>
    <w:p w14:paraId="5A14B8B7" w14:textId="283DF8B4" w:rsidR="00944CD1" w:rsidRDefault="00944CD1" w:rsidP="00944CD1">
      <w:pPr>
        <w:suppressAutoHyphens w:val="0"/>
        <w:jc w:val="center"/>
      </w:pPr>
    </w:p>
    <w:p w14:paraId="0F7FCBB8" w14:textId="57510409" w:rsidR="00F14A70" w:rsidRDefault="00F14A70">
      <w:pPr>
        <w:suppressAutoHyphens w:val="0"/>
      </w:pPr>
    </w:p>
    <w:p w14:paraId="2A26D483" w14:textId="7F5FDDBE" w:rsidR="00714746" w:rsidRDefault="00714746" w:rsidP="00DF169A">
      <w:pPr>
        <w:pStyle w:val="Nagwek1"/>
      </w:pPr>
      <w:r w:rsidRPr="00DF169A">
        <w:t>UWAGA!</w:t>
      </w:r>
    </w:p>
    <w:p w14:paraId="1BCAB7D0" w14:textId="77777777" w:rsidR="00DF169A" w:rsidRPr="00DF169A" w:rsidRDefault="00DF169A" w:rsidP="00DF169A">
      <w:pPr>
        <w:rPr>
          <w:sz w:val="18"/>
          <w:szCs w:val="18"/>
        </w:rPr>
      </w:pPr>
    </w:p>
    <w:p w14:paraId="332FFE8B" w14:textId="77777777" w:rsidR="00714746" w:rsidRPr="00DF169A" w:rsidRDefault="00714746" w:rsidP="009F377A">
      <w:pPr>
        <w:ind w:left="-142"/>
        <w:jc w:val="both"/>
        <w:rPr>
          <w:rFonts w:ascii="Arial" w:hAnsi="Arial"/>
          <w:sz w:val="18"/>
          <w:szCs w:val="18"/>
        </w:rPr>
      </w:pPr>
      <w:r w:rsidRPr="00DF169A">
        <w:rPr>
          <w:rFonts w:ascii="Arial" w:hAnsi="Arial"/>
          <w:sz w:val="18"/>
          <w:szCs w:val="18"/>
        </w:rPr>
        <w:t>Projekt chroniony jest Prawem Autorskim.</w:t>
      </w:r>
    </w:p>
    <w:p w14:paraId="5344F90E" w14:textId="77777777" w:rsidR="00714746" w:rsidRPr="00DF169A" w:rsidRDefault="00714746" w:rsidP="009F377A">
      <w:pPr>
        <w:ind w:left="-142"/>
        <w:jc w:val="both"/>
        <w:rPr>
          <w:rFonts w:ascii="Arial" w:hAnsi="Arial"/>
          <w:sz w:val="18"/>
          <w:szCs w:val="18"/>
        </w:rPr>
      </w:pPr>
      <w:r w:rsidRPr="00DF169A">
        <w:rPr>
          <w:rFonts w:ascii="Arial" w:hAnsi="Arial"/>
          <w:sz w:val="18"/>
          <w:szCs w:val="18"/>
        </w:rPr>
        <w:t>Wszelkie zmiany i wykorzystanie projektu do innych celów niż inwestycja, której bezpośrednio on dotyczy, wymaga zgody autorów.</w:t>
      </w:r>
    </w:p>
    <w:p w14:paraId="3CD9F182" w14:textId="614127A6" w:rsidR="00A76C7D" w:rsidRPr="00DF169A" w:rsidRDefault="00714746" w:rsidP="009F377A">
      <w:pPr>
        <w:ind w:left="-142"/>
        <w:jc w:val="both"/>
        <w:rPr>
          <w:rFonts w:ascii="Arial" w:hAnsi="Arial"/>
          <w:sz w:val="18"/>
          <w:szCs w:val="18"/>
        </w:rPr>
      </w:pPr>
      <w:r w:rsidRPr="00DF169A">
        <w:rPr>
          <w:rFonts w:ascii="Arial" w:hAnsi="Arial"/>
          <w:sz w:val="18"/>
          <w:szCs w:val="18"/>
        </w:rPr>
        <w:t>Za jakiekolwiek zmiany dokonane bez wiedzy</w:t>
      </w:r>
      <w:r w:rsidR="00A76C7D" w:rsidRPr="00DF169A">
        <w:rPr>
          <w:rFonts w:ascii="Arial" w:hAnsi="Arial"/>
          <w:sz w:val="18"/>
          <w:szCs w:val="18"/>
        </w:rPr>
        <w:t xml:space="preserve"> Projektanta i Inwestora</w:t>
      </w:r>
      <w:r w:rsidRPr="00DF169A">
        <w:rPr>
          <w:rFonts w:ascii="Arial" w:hAnsi="Arial"/>
          <w:sz w:val="18"/>
          <w:szCs w:val="18"/>
        </w:rPr>
        <w:t xml:space="preserve">, autorzy projektu nie ponoszą odpowiedzialności. </w:t>
      </w:r>
    </w:p>
    <w:p w14:paraId="1B9AE42C" w14:textId="77777777" w:rsidR="00A76C7D" w:rsidRPr="00DF169A" w:rsidRDefault="00A76C7D">
      <w:pPr>
        <w:suppressAutoHyphens w:val="0"/>
        <w:rPr>
          <w:rFonts w:ascii="Arial" w:hAnsi="Arial"/>
          <w:sz w:val="18"/>
          <w:szCs w:val="18"/>
        </w:rPr>
      </w:pPr>
      <w:r w:rsidRPr="00DF169A">
        <w:rPr>
          <w:rFonts w:ascii="Arial" w:hAnsi="Arial"/>
          <w:sz w:val="18"/>
          <w:szCs w:val="18"/>
        </w:rPr>
        <w:br w:type="page"/>
      </w:r>
    </w:p>
    <w:p w14:paraId="26E140CE" w14:textId="77777777" w:rsidR="00115612" w:rsidRPr="00B345D2" w:rsidRDefault="00115612" w:rsidP="00115612">
      <w:pPr>
        <w:suppressAutoHyphens w:val="0"/>
        <w:rPr>
          <w:rFonts w:ascii="Arial" w:hAnsi="Arial"/>
          <w:sz w:val="17"/>
          <w:szCs w:val="17"/>
        </w:rPr>
      </w:pPr>
    </w:p>
    <w:p w14:paraId="071650F0" w14:textId="77777777" w:rsidR="00115612" w:rsidRDefault="00115612" w:rsidP="00125A8A">
      <w:pPr>
        <w:pStyle w:val="Styl1"/>
        <w:numPr>
          <w:ilvl w:val="0"/>
          <w:numId w:val="3"/>
        </w:numPr>
        <w:rPr>
          <w:sz w:val="24"/>
          <w:szCs w:val="24"/>
        </w:rPr>
      </w:pPr>
      <w:bookmarkStart w:id="11" w:name="_Toc117171089"/>
      <w:r w:rsidRPr="008B7BBD">
        <w:rPr>
          <w:sz w:val="24"/>
          <w:szCs w:val="24"/>
        </w:rPr>
        <w:t xml:space="preserve">CZĘŚĆ </w:t>
      </w:r>
      <w:r>
        <w:rPr>
          <w:sz w:val="24"/>
          <w:szCs w:val="24"/>
        </w:rPr>
        <w:t>RYSUNKOWA</w:t>
      </w:r>
      <w:bookmarkEnd w:id="11"/>
    </w:p>
    <w:p w14:paraId="7E2BCCCB" w14:textId="0B61CA05" w:rsidR="00492667" w:rsidRDefault="00115612" w:rsidP="00115612">
      <w:pPr>
        <w:pStyle w:val="Nagwek2"/>
        <w:numPr>
          <w:ilvl w:val="0"/>
          <w:numId w:val="0"/>
        </w:numPr>
        <w:suppressAutoHyphens w:val="0"/>
        <w:ind w:left="576"/>
        <w:jc w:val="both"/>
      </w:pPr>
      <w:bookmarkStart w:id="12" w:name="_Toc117171090"/>
      <w:r>
        <w:t xml:space="preserve">RYS. U1 - </w:t>
      </w:r>
      <w:r w:rsidRPr="009A04AF">
        <w:t>PROJEKT ZAGOSPODAROWANIA TERENU</w:t>
      </w:r>
      <w:bookmarkEnd w:id="12"/>
      <w:r>
        <w:t xml:space="preserve"> </w:t>
      </w:r>
    </w:p>
    <w:p w14:paraId="418FCF13" w14:textId="77777777" w:rsidR="00492667" w:rsidRDefault="00492667">
      <w:pPr>
        <w:suppressAutoHyphens w:val="0"/>
        <w:rPr>
          <w:rFonts w:ascii="Arial" w:hAnsi="Arial"/>
          <w:b/>
          <w:sz w:val="18"/>
        </w:rPr>
      </w:pPr>
      <w:r>
        <w:br w:type="page"/>
      </w:r>
    </w:p>
    <w:p w14:paraId="4507DAA7" w14:textId="3BB1FD3C" w:rsidR="00492667" w:rsidRDefault="00492667" w:rsidP="00492667">
      <w:pPr>
        <w:pStyle w:val="Nagwek2"/>
        <w:numPr>
          <w:ilvl w:val="0"/>
          <w:numId w:val="0"/>
        </w:numPr>
        <w:suppressAutoHyphens w:val="0"/>
        <w:ind w:left="576"/>
        <w:jc w:val="both"/>
      </w:pPr>
      <w:bookmarkStart w:id="13" w:name="_Toc117171091"/>
      <w:r>
        <w:lastRenderedPageBreak/>
        <w:t xml:space="preserve">RYS. U2 - </w:t>
      </w:r>
      <w:r w:rsidRPr="009A04AF">
        <w:t>PROJEKT ZAGOSPODAROWANIA TERENU</w:t>
      </w:r>
      <w:bookmarkEnd w:id="13"/>
      <w:r>
        <w:t xml:space="preserve"> </w:t>
      </w:r>
    </w:p>
    <w:p w14:paraId="15702C57" w14:textId="77777777" w:rsidR="00115612" w:rsidRDefault="00115612" w:rsidP="00115612">
      <w:pPr>
        <w:pStyle w:val="Nagwek2"/>
        <w:numPr>
          <w:ilvl w:val="0"/>
          <w:numId w:val="0"/>
        </w:numPr>
        <w:suppressAutoHyphens w:val="0"/>
        <w:ind w:left="576"/>
        <w:jc w:val="both"/>
      </w:pPr>
    </w:p>
    <w:p w14:paraId="715C7E21" w14:textId="51FFD168" w:rsidR="00115612" w:rsidRPr="00A5556F" w:rsidRDefault="00115612" w:rsidP="00115612">
      <w:pPr>
        <w:suppressAutoHyphens w:val="0"/>
        <w:rPr>
          <w:rFonts w:ascii="Arial" w:hAnsi="Arial"/>
          <w:b/>
          <w:sz w:val="18"/>
        </w:rPr>
      </w:pPr>
    </w:p>
    <w:sectPr w:rsidR="00115612" w:rsidRPr="00A5556F" w:rsidSect="000D75CB">
      <w:headerReference w:type="default" r:id="rId8"/>
      <w:footerReference w:type="default" r:id="rId9"/>
      <w:pgSz w:w="11906" w:h="16838"/>
      <w:pgMar w:top="113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6049F" w14:textId="77777777" w:rsidR="00AD51E1" w:rsidRDefault="00AD51E1">
      <w:r>
        <w:separator/>
      </w:r>
    </w:p>
  </w:endnote>
  <w:endnote w:type="continuationSeparator" w:id="0">
    <w:p w14:paraId="59A1E8C5" w14:textId="77777777" w:rsidR="00AD51E1" w:rsidRDefault="00AD5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UniversalMath1 BT">
    <w:panose1 w:val="05050102010205020602"/>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1936" w14:textId="040CA3D7" w:rsidR="00541246" w:rsidRPr="00541246" w:rsidRDefault="00541246" w:rsidP="00541246">
    <w:pPr>
      <w:pStyle w:val="Stopka"/>
      <w:jc w:val="right"/>
      <w:rPr>
        <w:rFonts w:ascii="Arial" w:hAnsi="Arial" w:cs="Arial"/>
        <w:i/>
        <w:iCs/>
        <w:sz w:val="16"/>
        <w:szCs w:val="16"/>
      </w:rPr>
    </w:pPr>
  </w:p>
  <w:tbl>
    <w:tblPr>
      <w:tblW w:w="9147" w:type="dxa"/>
      <w:tblLook w:val="01E0" w:firstRow="1" w:lastRow="1" w:firstColumn="1" w:lastColumn="1" w:noHBand="0" w:noVBand="0"/>
    </w:tblPr>
    <w:tblGrid>
      <w:gridCol w:w="4570"/>
      <w:gridCol w:w="4577"/>
    </w:tblGrid>
    <w:tr w:rsidR="00541246" w:rsidRPr="00541246" w14:paraId="3FD24C85" w14:textId="77777777" w:rsidTr="00C82E2C">
      <w:tc>
        <w:tcPr>
          <w:tcW w:w="4570" w:type="dxa"/>
          <w:tcBorders>
            <w:top w:val="single" w:sz="4" w:space="0" w:color="000000"/>
          </w:tcBorders>
        </w:tcPr>
        <w:p w14:paraId="2FB20B67" w14:textId="77777777" w:rsidR="00541246" w:rsidRPr="00541246" w:rsidRDefault="00541246" w:rsidP="00541246">
          <w:pPr>
            <w:tabs>
              <w:tab w:val="center" w:pos="4536"/>
              <w:tab w:val="right" w:pos="9072"/>
            </w:tabs>
            <w:rPr>
              <w:rFonts w:ascii="Arial" w:hAnsi="Arial" w:cs="Arial"/>
              <w:i/>
              <w:sz w:val="16"/>
              <w:szCs w:val="16"/>
            </w:rPr>
          </w:pPr>
        </w:p>
      </w:tc>
      <w:tc>
        <w:tcPr>
          <w:tcW w:w="4576" w:type="dxa"/>
          <w:tcBorders>
            <w:top w:val="single" w:sz="4" w:space="0" w:color="000000"/>
          </w:tcBorders>
        </w:tcPr>
        <w:p w14:paraId="5C6C3FA4" w14:textId="77777777" w:rsidR="00541246" w:rsidRPr="00541246" w:rsidRDefault="00541246" w:rsidP="00541246">
          <w:pPr>
            <w:tabs>
              <w:tab w:val="center" w:pos="4536"/>
              <w:tab w:val="right" w:pos="9072"/>
            </w:tabs>
            <w:jc w:val="right"/>
            <w:rPr>
              <w:rFonts w:ascii="Arial" w:hAnsi="Arial" w:cs="Arial"/>
              <w:i/>
              <w:sz w:val="16"/>
              <w:szCs w:val="16"/>
            </w:rPr>
          </w:pPr>
          <w:r w:rsidRPr="00541246">
            <w:rPr>
              <w:rFonts w:ascii="Arial" w:hAnsi="Arial" w:cs="Arial"/>
              <w:i/>
              <w:sz w:val="16"/>
              <w:szCs w:val="16"/>
            </w:rPr>
            <w:t xml:space="preserve">Strona </w:t>
          </w:r>
          <w:r w:rsidRPr="00541246">
            <w:rPr>
              <w:rFonts w:ascii="Arial" w:hAnsi="Arial" w:cs="Arial"/>
              <w:i/>
              <w:sz w:val="16"/>
              <w:szCs w:val="16"/>
            </w:rPr>
            <w:fldChar w:fldCharType="begin"/>
          </w:r>
          <w:r w:rsidRPr="00541246">
            <w:rPr>
              <w:rFonts w:ascii="Arial" w:hAnsi="Arial" w:cs="Arial"/>
              <w:i/>
              <w:sz w:val="16"/>
              <w:szCs w:val="16"/>
            </w:rPr>
            <w:instrText>PAGE</w:instrText>
          </w:r>
          <w:r w:rsidRPr="00541246">
            <w:rPr>
              <w:rFonts w:ascii="Arial" w:hAnsi="Arial" w:cs="Arial"/>
              <w:i/>
              <w:sz w:val="16"/>
              <w:szCs w:val="16"/>
            </w:rPr>
            <w:fldChar w:fldCharType="separate"/>
          </w:r>
          <w:r w:rsidRPr="00541246">
            <w:rPr>
              <w:rFonts w:ascii="Arial" w:hAnsi="Arial" w:cs="Arial"/>
              <w:i/>
              <w:sz w:val="16"/>
              <w:szCs w:val="16"/>
            </w:rPr>
            <w:t>1</w:t>
          </w:r>
          <w:r w:rsidRPr="00541246">
            <w:rPr>
              <w:rFonts w:ascii="Arial" w:hAnsi="Arial" w:cs="Arial"/>
              <w:i/>
              <w:sz w:val="16"/>
              <w:szCs w:val="16"/>
            </w:rPr>
            <w:fldChar w:fldCharType="end"/>
          </w:r>
        </w:p>
      </w:tc>
    </w:tr>
  </w:tbl>
  <w:p w14:paraId="01CE7146" w14:textId="77777777" w:rsidR="00541246" w:rsidRPr="00541246" w:rsidRDefault="00541246" w:rsidP="00541246">
    <w:pPr>
      <w:tabs>
        <w:tab w:val="center" w:pos="4536"/>
        <w:tab w:val="right" w:pos="9072"/>
      </w:tabs>
      <w:rPr>
        <w:i/>
      </w:rPr>
    </w:pPr>
  </w:p>
  <w:p w14:paraId="224519FC" w14:textId="3265BCE6" w:rsidR="00AD51E1" w:rsidRPr="00C7451C" w:rsidRDefault="00AD51E1" w:rsidP="00541246">
    <w:pPr>
      <w:pStyle w:val="Stopka"/>
      <w:jc w:val="righ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FC7BA" w14:textId="77777777" w:rsidR="00AD51E1" w:rsidRDefault="00AD51E1">
      <w:r>
        <w:separator/>
      </w:r>
    </w:p>
  </w:footnote>
  <w:footnote w:type="continuationSeparator" w:id="0">
    <w:p w14:paraId="5FDA509D" w14:textId="77777777" w:rsidR="00AD51E1" w:rsidRDefault="00AD5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378"/>
    </w:tblGrid>
    <w:tr w:rsidR="00AD51E1" w:rsidRPr="00655B7D" w14:paraId="2FB7F15B" w14:textId="77777777" w:rsidTr="000C6D02">
      <w:tc>
        <w:tcPr>
          <w:tcW w:w="2802" w:type="dxa"/>
          <w:tcBorders>
            <w:top w:val="nil"/>
            <w:left w:val="nil"/>
            <w:bottom w:val="single" w:sz="4" w:space="0" w:color="auto"/>
            <w:right w:val="nil"/>
          </w:tcBorders>
        </w:tcPr>
        <w:p w14:paraId="43E103E7" w14:textId="39E6F7FB" w:rsidR="00AD51E1" w:rsidRPr="00655B7D" w:rsidRDefault="0029020A" w:rsidP="000C6D02">
          <w:pPr>
            <w:pStyle w:val="Nagwek"/>
            <w:ind w:right="-529"/>
            <w:rPr>
              <w:rFonts w:ascii="Arial" w:hAnsi="Arial" w:cs="Arial"/>
              <w:i/>
              <w:sz w:val="16"/>
              <w:szCs w:val="16"/>
            </w:rPr>
          </w:pPr>
          <w:r>
            <w:rPr>
              <w:rFonts w:ascii="Arial" w:hAnsi="Arial" w:cs="Arial"/>
              <w:i/>
              <w:sz w:val="16"/>
              <w:szCs w:val="16"/>
            </w:rPr>
            <w:t>KONCEPCJA</w:t>
          </w:r>
          <w:r w:rsidR="00AD51E1">
            <w:rPr>
              <w:rFonts w:ascii="Arial" w:hAnsi="Arial" w:cs="Arial"/>
              <w:i/>
              <w:sz w:val="16"/>
              <w:szCs w:val="16"/>
            </w:rPr>
            <w:t xml:space="preserve"> </w:t>
          </w:r>
        </w:p>
      </w:tc>
      <w:tc>
        <w:tcPr>
          <w:tcW w:w="6378" w:type="dxa"/>
          <w:tcBorders>
            <w:top w:val="nil"/>
            <w:left w:val="nil"/>
            <w:bottom w:val="single" w:sz="4" w:space="0" w:color="auto"/>
            <w:right w:val="nil"/>
          </w:tcBorders>
        </w:tcPr>
        <w:p w14:paraId="2A5F93DB" w14:textId="77777777" w:rsidR="00AD51E1" w:rsidRPr="00655B7D" w:rsidRDefault="00AD51E1" w:rsidP="00C00EA1">
          <w:pPr>
            <w:pStyle w:val="Nagwek"/>
            <w:jc w:val="right"/>
            <w:rPr>
              <w:rFonts w:ascii="Arial" w:hAnsi="Arial" w:cs="Arial"/>
              <w:i/>
              <w:sz w:val="16"/>
              <w:szCs w:val="16"/>
            </w:rPr>
          </w:pPr>
          <w:r>
            <w:rPr>
              <w:rFonts w:ascii="Arial" w:hAnsi="Arial" w:cs="Arial"/>
              <w:i/>
              <w:sz w:val="16"/>
              <w:szCs w:val="16"/>
            </w:rPr>
            <w:t xml:space="preserve">Projekt zagospodarowania </w:t>
          </w:r>
          <w:r w:rsidRPr="00655B7D">
            <w:rPr>
              <w:rFonts w:ascii="Arial" w:hAnsi="Arial" w:cs="Arial"/>
              <w:i/>
              <w:sz w:val="16"/>
              <w:szCs w:val="16"/>
            </w:rPr>
            <w:t>terenu</w:t>
          </w:r>
        </w:p>
      </w:tc>
    </w:tr>
  </w:tbl>
  <w:p w14:paraId="3EB2FDC2" w14:textId="77777777" w:rsidR="00AD51E1" w:rsidRPr="00C7451C" w:rsidRDefault="00AD51E1">
    <w:pPr>
      <w:pStyle w:val="Nagwek"/>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3"/>
    <w:lvl w:ilvl="0">
      <w:start w:val="1"/>
      <w:numFmt w:val="bullet"/>
      <w:lvlText w:val=""/>
      <w:lvlJc w:val="left"/>
      <w:pPr>
        <w:tabs>
          <w:tab w:val="num" w:pos="360"/>
        </w:tabs>
        <w:ind w:left="360" w:hanging="360"/>
      </w:pPr>
      <w:rPr>
        <w:rFonts w:ascii="Wingdings" w:hAnsi="Wingdings"/>
        <w:i w:val="0"/>
      </w:rPr>
    </w:lvl>
  </w:abstractNum>
  <w:abstractNum w:abstractNumId="1" w15:restartNumberingAfterBreak="0">
    <w:nsid w:val="00000002"/>
    <w:multiLevelType w:val="multilevel"/>
    <w:tmpl w:val="00000002"/>
    <w:name w:val="WW8Num4"/>
    <w:lvl w:ilvl="0">
      <w:start w:val="4"/>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Wingdings" w:hAnsi="Wingdings"/>
        <w:color w:val="000000"/>
      </w:rPr>
    </w:lvl>
    <w:lvl w:ilvl="2">
      <w:start w:val="1"/>
      <w:numFmt w:val="bullet"/>
      <w:lvlText w:val=""/>
      <w:lvlJc w:val="left"/>
      <w:pPr>
        <w:tabs>
          <w:tab w:val="num" w:pos="1440"/>
        </w:tabs>
        <w:ind w:left="1440" w:hanging="360"/>
      </w:pPr>
      <w:rPr>
        <w:rFonts w:ascii="Wingdings" w:hAnsi="Wingdings"/>
        <w:color w:val="000000"/>
      </w:rPr>
    </w:lvl>
    <w:lvl w:ilvl="3">
      <w:start w:val="1"/>
      <w:numFmt w:val="bullet"/>
      <w:lvlText w:val=""/>
      <w:lvlJc w:val="left"/>
      <w:pPr>
        <w:tabs>
          <w:tab w:val="num" w:pos="1800"/>
        </w:tabs>
        <w:ind w:left="1800" w:hanging="360"/>
      </w:pPr>
      <w:rPr>
        <w:rFonts w:ascii="Wingdings" w:hAnsi="Wingdings"/>
        <w:color w:val="000000"/>
      </w:rPr>
    </w:lvl>
    <w:lvl w:ilvl="4">
      <w:start w:val="1"/>
      <w:numFmt w:val="bullet"/>
      <w:lvlText w:val=""/>
      <w:lvlJc w:val="left"/>
      <w:pPr>
        <w:tabs>
          <w:tab w:val="num" w:pos="2160"/>
        </w:tabs>
        <w:ind w:left="2160" w:hanging="360"/>
      </w:pPr>
      <w:rPr>
        <w:rFonts w:ascii="Wingdings" w:hAnsi="Wingdings"/>
        <w:color w:val="000000"/>
      </w:rPr>
    </w:lvl>
    <w:lvl w:ilvl="5">
      <w:start w:val="1"/>
      <w:numFmt w:val="bullet"/>
      <w:lvlText w:val=""/>
      <w:lvlJc w:val="left"/>
      <w:pPr>
        <w:tabs>
          <w:tab w:val="num" w:pos="2160"/>
        </w:tabs>
        <w:ind w:left="2160" w:hanging="360"/>
      </w:pPr>
      <w:rPr>
        <w:rFonts w:ascii="Wingdings" w:hAnsi="Wingdings"/>
        <w:color w:val="000000"/>
      </w:rPr>
    </w:lvl>
    <w:lvl w:ilvl="6">
      <w:start w:val="1"/>
      <w:numFmt w:val="bullet"/>
      <w:lvlText w:val=""/>
      <w:lvlJc w:val="left"/>
      <w:pPr>
        <w:tabs>
          <w:tab w:val="num" w:pos="2160"/>
        </w:tabs>
        <w:ind w:left="2160" w:hanging="360"/>
      </w:pPr>
      <w:rPr>
        <w:rFonts w:ascii="Wingdings" w:hAnsi="Wingdings"/>
        <w:color w:val="000000"/>
      </w:r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2" w15:restartNumberingAfterBreak="0">
    <w:nsid w:val="00000003"/>
    <w:multiLevelType w:val="multilevel"/>
    <w:tmpl w:val="00000003"/>
    <w:name w:val="WW8Num6"/>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3" w15:restartNumberingAfterBreak="0">
    <w:nsid w:val="00000004"/>
    <w:multiLevelType w:val="multilevel"/>
    <w:tmpl w:val="00000004"/>
    <w:name w:val="WW8Num7"/>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Times New Roman"/>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Times New Roman"/>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Times New Roman"/>
      </w:rPr>
    </w:lvl>
    <w:lvl w:ilvl="8">
      <w:start w:val="1"/>
      <w:numFmt w:val="bullet"/>
      <w:lvlText w:val=""/>
      <w:lvlJc w:val="left"/>
      <w:pPr>
        <w:tabs>
          <w:tab w:val="num" w:pos="7536"/>
        </w:tabs>
        <w:ind w:left="7536" w:hanging="360"/>
      </w:pPr>
      <w:rPr>
        <w:rFonts w:ascii="Wingdings" w:hAnsi="Wingdings"/>
      </w:rPr>
    </w:lvl>
  </w:abstractNum>
  <w:abstractNum w:abstractNumId="4" w15:restartNumberingAfterBreak="0">
    <w:nsid w:val="00000005"/>
    <w:multiLevelType w:val="multilevel"/>
    <w:tmpl w:val="00000005"/>
    <w:name w:val="WW8Num8"/>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Times New Roman"/>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Times New Roman"/>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Times New Roman"/>
      </w:rPr>
    </w:lvl>
    <w:lvl w:ilvl="8">
      <w:start w:val="1"/>
      <w:numFmt w:val="bullet"/>
      <w:lvlText w:val=""/>
      <w:lvlJc w:val="left"/>
      <w:pPr>
        <w:tabs>
          <w:tab w:val="num" w:pos="7536"/>
        </w:tabs>
        <w:ind w:left="7536" w:hanging="360"/>
      </w:pPr>
      <w:rPr>
        <w:rFonts w:ascii="Wingdings" w:hAnsi="Wingdings"/>
      </w:rPr>
    </w:lvl>
  </w:abstractNum>
  <w:abstractNum w:abstractNumId="5" w15:restartNumberingAfterBreak="0">
    <w:nsid w:val="00000006"/>
    <w:multiLevelType w:val="multilevel"/>
    <w:tmpl w:val="00000006"/>
    <w:name w:val="WW8Num9"/>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Times New Roman"/>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Times New Roman"/>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Times New Roman"/>
      </w:rPr>
    </w:lvl>
    <w:lvl w:ilvl="8">
      <w:start w:val="1"/>
      <w:numFmt w:val="bullet"/>
      <w:lvlText w:val=""/>
      <w:lvlJc w:val="left"/>
      <w:pPr>
        <w:tabs>
          <w:tab w:val="num" w:pos="7536"/>
        </w:tabs>
        <w:ind w:left="7536" w:hanging="360"/>
      </w:pPr>
      <w:rPr>
        <w:rFonts w:ascii="Wingdings" w:hAnsi="Wingdings"/>
      </w:rPr>
    </w:lvl>
  </w:abstractNum>
  <w:abstractNum w:abstractNumId="6" w15:restartNumberingAfterBreak="0">
    <w:nsid w:val="00000007"/>
    <w:multiLevelType w:val="multilevel"/>
    <w:tmpl w:val="00000007"/>
    <w:name w:val="WW8Num10"/>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7" w15:restartNumberingAfterBreak="0">
    <w:nsid w:val="00000008"/>
    <w:multiLevelType w:val="multilevel"/>
    <w:tmpl w:val="00000008"/>
    <w:name w:val="WW8Num11"/>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8" w15:restartNumberingAfterBreak="0">
    <w:nsid w:val="00000009"/>
    <w:multiLevelType w:val="multilevel"/>
    <w:tmpl w:val="00000009"/>
    <w:name w:val="WW8Num12"/>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9" w15:restartNumberingAfterBreak="0">
    <w:nsid w:val="0000000A"/>
    <w:multiLevelType w:val="multilevel"/>
    <w:tmpl w:val="35B6E55E"/>
    <w:name w:val="WW8Num13"/>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rPr>
        <w:b/>
      </w:rPr>
    </w:lvl>
    <w:lvl w:ilvl="3">
      <w:start w:val="1"/>
      <w:numFmt w:val="decimal"/>
      <w:lvlText w:val="%1.%2.%3.%4"/>
      <w:lvlJc w:val="left"/>
      <w:pPr>
        <w:tabs>
          <w:tab w:val="num" w:pos="2634"/>
        </w:tabs>
        <w:ind w:left="2634" w:hanging="720"/>
      </w:p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10" w15:restartNumberingAfterBreak="0">
    <w:nsid w:val="0000000B"/>
    <w:multiLevelType w:val="multilevel"/>
    <w:tmpl w:val="0000000B"/>
    <w:name w:val="WW8Num14"/>
    <w:lvl w:ilvl="0">
      <w:start w:val="1"/>
      <w:numFmt w:val="bullet"/>
      <w:lvlText w:val=""/>
      <w:lvlJc w:val="left"/>
      <w:pPr>
        <w:tabs>
          <w:tab w:val="num" w:pos="1776"/>
        </w:tabs>
        <w:ind w:left="1776" w:hanging="360"/>
      </w:pPr>
      <w:rPr>
        <w:rFonts w:ascii="Wingdings" w:hAnsi="Wingdings"/>
      </w:rPr>
    </w:lvl>
    <w:lvl w:ilvl="1">
      <w:start w:val="1"/>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bullet"/>
      <w:lvlText w:val=""/>
      <w:lvlJc w:val="left"/>
      <w:pPr>
        <w:tabs>
          <w:tab w:val="num" w:pos="2259"/>
        </w:tabs>
        <w:ind w:left="2259" w:hanging="360"/>
      </w:pPr>
      <w:rPr>
        <w:rFonts w:ascii="Wingdings" w:hAnsi="Wingdings"/>
      </w:r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11" w15:restartNumberingAfterBreak="0">
    <w:nsid w:val="0000000C"/>
    <w:multiLevelType w:val="singleLevel"/>
    <w:tmpl w:val="0000000C"/>
    <w:name w:val="WW8Num1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D"/>
    <w:multiLevelType w:val="singleLevel"/>
    <w:tmpl w:val="0000000D"/>
    <w:name w:val="WW8Num1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E"/>
    <w:multiLevelType w:val="multilevel"/>
    <w:tmpl w:val="0000000E"/>
    <w:name w:val="WW8Num17"/>
    <w:lvl w:ilvl="0">
      <w:start w:val="1"/>
      <w:numFmt w:val="bullet"/>
      <w:lvlText w:val=""/>
      <w:lvlJc w:val="left"/>
      <w:pPr>
        <w:tabs>
          <w:tab w:val="num" w:pos="1776"/>
        </w:tabs>
        <w:ind w:left="1776" w:hanging="360"/>
      </w:pPr>
      <w:rPr>
        <w:rFonts w:ascii="Wingdings" w:hAnsi="Wingdings"/>
      </w:rPr>
    </w:lvl>
    <w:lvl w:ilvl="1">
      <w:start w:val="1"/>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bullet"/>
      <w:lvlText w:val=""/>
      <w:lvlJc w:val="left"/>
      <w:pPr>
        <w:tabs>
          <w:tab w:val="num" w:pos="2259"/>
        </w:tabs>
        <w:ind w:left="2259" w:hanging="360"/>
      </w:pPr>
      <w:rPr>
        <w:rFonts w:ascii="Wingdings" w:hAnsi="Wingdings"/>
      </w:r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14" w15:restartNumberingAfterBreak="0">
    <w:nsid w:val="0000000F"/>
    <w:multiLevelType w:val="multilevel"/>
    <w:tmpl w:val="0000000F"/>
    <w:name w:val="WW8Num18"/>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15" w15:restartNumberingAfterBreak="0">
    <w:nsid w:val="00000010"/>
    <w:multiLevelType w:val="singleLevel"/>
    <w:tmpl w:val="00000010"/>
    <w:name w:val="WW8Num19"/>
    <w:lvl w:ilvl="0">
      <w:start w:val="1"/>
      <w:numFmt w:val="bullet"/>
      <w:lvlText w:val=""/>
      <w:lvlJc w:val="left"/>
      <w:pPr>
        <w:tabs>
          <w:tab w:val="num" w:pos="360"/>
        </w:tabs>
        <w:ind w:left="360" w:hanging="360"/>
      </w:pPr>
      <w:rPr>
        <w:rFonts w:ascii="Wingdings" w:hAnsi="Wingdings"/>
        <w:b w:val="0"/>
      </w:rPr>
    </w:lvl>
  </w:abstractNum>
  <w:abstractNum w:abstractNumId="16" w15:restartNumberingAfterBreak="0">
    <w:nsid w:val="00000011"/>
    <w:multiLevelType w:val="multilevel"/>
    <w:tmpl w:val="00000011"/>
    <w:name w:val="WW8Num20"/>
    <w:lvl w:ilvl="0">
      <w:start w:val="1"/>
      <w:numFmt w:val="bullet"/>
      <w:lvlText w:val="●"/>
      <w:lvlJc w:val="left"/>
      <w:pPr>
        <w:tabs>
          <w:tab w:val="num" w:pos="1776"/>
        </w:tabs>
        <w:ind w:left="1776" w:hanging="360"/>
      </w:pPr>
      <w:rPr>
        <w:rFonts w:ascii="StarSymbol" w:hAnsi="StarSymbol"/>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sz w:val="10"/>
        <w:szCs w:val="10"/>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sz w:val="10"/>
        <w:szCs w:val="10"/>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sz w:val="10"/>
        <w:szCs w:val="10"/>
      </w:rPr>
    </w:lvl>
  </w:abstractNum>
  <w:abstractNum w:abstractNumId="17" w15:restartNumberingAfterBreak="0">
    <w:nsid w:val="00000012"/>
    <w:multiLevelType w:val="multilevel"/>
    <w:tmpl w:val="00000012"/>
    <w:name w:val="WW8Num21"/>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18" w15:restartNumberingAfterBreak="0">
    <w:nsid w:val="00000013"/>
    <w:multiLevelType w:val="multilevel"/>
    <w:tmpl w:val="00000013"/>
    <w:name w:val="WW8Num22"/>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19" w15:restartNumberingAfterBreak="0">
    <w:nsid w:val="00000014"/>
    <w:multiLevelType w:val="multilevel"/>
    <w:tmpl w:val="00000014"/>
    <w:name w:val="WW8Num23"/>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i w:val="0"/>
        <w:sz w:val="18"/>
        <w:szCs w:val="18"/>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i w:val="0"/>
        <w:sz w:val="18"/>
        <w:szCs w:val="18"/>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i w:val="0"/>
        <w:sz w:val="18"/>
        <w:szCs w:val="18"/>
      </w:rPr>
    </w:lvl>
    <w:lvl w:ilvl="8">
      <w:start w:val="1"/>
      <w:numFmt w:val="bullet"/>
      <w:lvlText w:val="§"/>
      <w:lvlJc w:val="left"/>
      <w:pPr>
        <w:tabs>
          <w:tab w:val="num" w:pos="7536"/>
        </w:tabs>
        <w:ind w:left="7536" w:hanging="360"/>
      </w:pPr>
      <w:rPr>
        <w:rFonts w:ascii="Wingdings" w:hAnsi="Wingdings"/>
      </w:rPr>
    </w:lvl>
  </w:abstractNum>
  <w:abstractNum w:abstractNumId="20" w15:restartNumberingAfterBreak="0">
    <w:nsid w:val="00000015"/>
    <w:multiLevelType w:val="singleLevel"/>
    <w:tmpl w:val="00000015"/>
    <w:name w:val="WW8Num24"/>
    <w:lvl w:ilvl="0">
      <w:start w:val="1"/>
      <w:numFmt w:val="bullet"/>
      <w:lvlText w:val="§"/>
      <w:lvlJc w:val="left"/>
      <w:pPr>
        <w:tabs>
          <w:tab w:val="num" w:pos="360"/>
        </w:tabs>
        <w:ind w:left="360" w:hanging="360"/>
      </w:pPr>
      <w:rPr>
        <w:rFonts w:ascii="Wingdings" w:hAnsi="Wingdings"/>
      </w:rPr>
    </w:lvl>
  </w:abstractNum>
  <w:abstractNum w:abstractNumId="21" w15:restartNumberingAfterBreak="0">
    <w:nsid w:val="00000016"/>
    <w:multiLevelType w:val="singleLevel"/>
    <w:tmpl w:val="00000016"/>
    <w:name w:val="WW8Num25"/>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17"/>
    <w:multiLevelType w:val="multilevel"/>
    <w:tmpl w:val="00000017"/>
    <w:name w:val="WW8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i w:val="0"/>
        <w:sz w:val="18"/>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i w:val="0"/>
        <w:sz w:val="18"/>
        <w:szCs w:val="18"/>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i w:val="0"/>
        <w:sz w:val="18"/>
        <w:szCs w:val="18"/>
      </w:rPr>
    </w:lvl>
    <w:lvl w:ilvl="8">
      <w:start w:val="1"/>
      <w:numFmt w:val="bullet"/>
      <w:lvlText w:val="§"/>
      <w:lvlJc w:val="left"/>
      <w:pPr>
        <w:tabs>
          <w:tab w:val="num" w:pos="6480"/>
        </w:tabs>
        <w:ind w:left="6480" w:hanging="360"/>
      </w:pPr>
      <w:rPr>
        <w:rFonts w:ascii="Wingdings" w:hAnsi="Wingdings"/>
      </w:rPr>
    </w:lvl>
  </w:abstractNum>
  <w:abstractNum w:abstractNumId="23" w15:restartNumberingAfterBreak="0">
    <w:nsid w:val="00000018"/>
    <w:multiLevelType w:val="multilevel"/>
    <w:tmpl w:val="C6E25F0A"/>
    <w:name w:val="WW8Num27"/>
    <w:lvl w:ilvl="0">
      <w:start w:val="5"/>
      <w:numFmt w:val="decimal"/>
      <w:lvlText w:val="%1"/>
      <w:lvlJc w:val="left"/>
      <w:pPr>
        <w:tabs>
          <w:tab w:val="num" w:pos="405"/>
        </w:tabs>
        <w:ind w:left="405" w:hanging="405"/>
      </w:pPr>
      <w:rPr>
        <w:rFonts w:hint="default"/>
      </w:rPr>
    </w:lvl>
    <w:lvl w:ilvl="1">
      <w:start w:val="5"/>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24" w15:restartNumberingAfterBreak="0">
    <w:nsid w:val="00000019"/>
    <w:multiLevelType w:val="multilevel"/>
    <w:tmpl w:val="00000019"/>
    <w:name w:val="WW8Num28"/>
    <w:lvl w:ilvl="0">
      <w:start w:val="4"/>
      <w:numFmt w:val="decimal"/>
      <w:lvlText w:val="%1"/>
      <w:lvlJc w:val="left"/>
      <w:pPr>
        <w:tabs>
          <w:tab w:val="num" w:pos="360"/>
        </w:tabs>
        <w:ind w:left="360" w:hanging="360"/>
      </w:pPr>
    </w:lvl>
    <w:lvl w:ilvl="1">
      <w:start w:val="1"/>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bullet"/>
      <w:lvlText w:val=""/>
      <w:lvlJc w:val="left"/>
      <w:pPr>
        <w:tabs>
          <w:tab w:val="num" w:pos="2259"/>
        </w:tabs>
        <w:ind w:left="2259" w:hanging="360"/>
      </w:pPr>
      <w:rPr>
        <w:rFonts w:ascii="Wingdings" w:hAnsi="Wingdings"/>
      </w:rPr>
    </w:lvl>
    <w:lvl w:ilvl="4">
      <w:start w:val="1"/>
      <w:numFmt w:val="decimal"/>
      <w:lvlText w:val="%1.%2.%3.%4.%5"/>
      <w:lvlJc w:val="left"/>
      <w:pPr>
        <w:tabs>
          <w:tab w:val="num" w:pos="3252"/>
        </w:tabs>
        <w:ind w:left="3252" w:hanging="720"/>
      </w:pPr>
    </w:lvl>
    <w:lvl w:ilvl="5">
      <w:start w:val="1"/>
      <w:numFmt w:val="bullet"/>
      <w:lvlText w:val=""/>
      <w:lvlJc w:val="left"/>
      <w:pPr>
        <w:tabs>
          <w:tab w:val="num" w:pos="4320"/>
        </w:tabs>
        <w:ind w:left="4320" w:hanging="360"/>
      </w:pPr>
      <w:rPr>
        <w:rFonts w:ascii="Wingdings" w:hAnsi="Wingdings"/>
      </w:r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25" w15:restartNumberingAfterBreak="0">
    <w:nsid w:val="0000001A"/>
    <w:multiLevelType w:val="multilevel"/>
    <w:tmpl w:val="0000001A"/>
    <w:name w:val="WW8Num29"/>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26" w15:restartNumberingAfterBreak="0">
    <w:nsid w:val="0000001B"/>
    <w:multiLevelType w:val="multilevel"/>
    <w:tmpl w:val="0000001B"/>
    <w:name w:val="WW8Num30"/>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27" w15:restartNumberingAfterBreak="0">
    <w:nsid w:val="0000001C"/>
    <w:multiLevelType w:val="multilevel"/>
    <w:tmpl w:val="0000001C"/>
    <w:name w:val="WW8Num31"/>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28" w15:restartNumberingAfterBreak="0">
    <w:nsid w:val="0000001D"/>
    <w:multiLevelType w:val="multilevel"/>
    <w:tmpl w:val="0000001D"/>
    <w:name w:val="WW8Num32"/>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29" w15:restartNumberingAfterBreak="0">
    <w:nsid w:val="0000001E"/>
    <w:multiLevelType w:val="multilevel"/>
    <w:tmpl w:val="0000001E"/>
    <w:name w:val="WW8Num33"/>
    <w:lvl w:ilvl="0">
      <w:start w:val="4"/>
      <w:numFmt w:val="decimal"/>
      <w:lvlText w:val="%1"/>
      <w:lvlJc w:val="left"/>
      <w:pPr>
        <w:tabs>
          <w:tab w:val="num" w:pos="360"/>
        </w:tabs>
        <w:ind w:left="360" w:hanging="360"/>
      </w:pPr>
    </w:lvl>
    <w:lvl w:ilvl="1">
      <w:start w:val="1"/>
      <w:numFmt w:val="bullet"/>
      <w:lvlText w:val=""/>
      <w:lvlJc w:val="left"/>
      <w:pPr>
        <w:tabs>
          <w:tab w:val="num" w:pos="993"/>
        </w:tabs>
        <w:ind w:left="993" w:hanging="360"/>
      </w:pPr>
      <w:rPr>
        <w:rFonts w:ascii="Wingdings" w:hAnsi="Wingdings" w:cs="Courier New"/>
      </w:rPr>
    </w:lvl>
    <w:lvl w:ilvl="2">
      <w:start w:val="1"/>
      <w:numFmt w:val="bullet"/>
      <w:lvlText w:val=""/>
      <w:lvlJc w:val="left"/>
      <w:pPr>
        <w:tabs>
          <w:tab w:val="num" w:pos="2160"/>
        </w:tabs>
        <w:ind w:left="2160" w:hanging="360"/>
      </w:pPr>
      <w:rPr>
        <w:rFonts w:ascii="Wingdings" w:hAnsi="Wingdings" w:cs="Courier New"/>
      </w:rPr>
    </w:lvl>
    <w:lvl w:ilvl="3">
      <w:start w:val="1"/>
      <w:numFmt w:val="decimal"/>
      <w:lvlText w:val="%1.%2.%3.%4"/>
      <w:lvlJc w:val="left"/>
      <w:pPr>
        <w:tabs>
          <w:tab w:val="num" w:pos="2619"/>
        </w:tabs>
        <w:ind w:left="2619" w:hanging="720"/>
      </w:p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30" w15:restartNumberingAfterBreak="0">
    <w:nsid w:val="0000001F"/>
    <w:multiLevelType w:val="multilevel"/>
    <w:tmpl w:val="0000001F"/>
    <w:name w:val="WW8Num34"/>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tarSymbol" w:hAnsi="StarSymbol"/>
        <w:sz w:val="10"/>
        <w:szCs w:val="10"/>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1" w15:restartNumberingAfterBreak="0">
    <w:nsid w:val="00000020"/>
    <w:multiLevelType w:val="multilevel"/>
    <w:tmpl w:val="00000020"/>
    <w:name w:val="WW8Num35"/>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rPr>
    </w:lvl>
  </w:abstractNum>
  <w:abstractNum w:abstractNumId="32" w15:restartNumberingAfterBreak="0">
    <w:nsid w:val="00000021"/>
    <w:multiLevelType w:val="multilevel"/>
    <w:tmpl w:val="00000021"/>
    <w:name w:val="WW8Num3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3" w15:restartNumberingAfterBreak="0">
    <w:nsid w:val="00000022"/>
    <w:multiLevelType w:val="multilevel"/>
    <w:tmpl w:val="00000022"/>
    <w:name w:val="WW8Num3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4" w15:restartNumberingAfterBreak="0">
    <w:nsid w:val="00000023"/>
    <w:multiLevelType w:val="multilevel"/>
    <w:tmpl w:val="3E26A942"/>
    <w:name w:val="WW8Num38"/>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928"/>
        </w:tabs>
        <w:ind w:left="928" w:hanging="360"/>
      </w:pPr>
      <w:rPr>
        <w:rFonts w:hint="default"/>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35" w15:restartNumberingAfterBreak="0">
    <w:nsid w:val="00000024"/>
    <w:multiLevelType w:val="multilevel"/>
    <w:tmpl w:val="9B8A687A"/>
    <w:name w:val="WW8Num39"/>
    <w:lvl w:ilvl="0">
      <w:start w:val="6"/>
      <w:numFmt w:val="decimal"/>
      <w:lvlText w:val="%1"/>
      <w:lvlJc w:val="left"/>
      <w:pPr>
        <w:tabs>
          <w:tab w:val="num" w:pos="405"/>
        </w:tabs>
        <w:ind w:left="405" w:hanging="405"/>
      </w:pPr>
      <w:rPr>
        <w:rFonts w:hint="default"/>
      </w:rPr>
    </w:lvl>
    <w:lvl w:ilvl="1">
      <w:start w:val="2"/>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36" w15:restartNumberingAfterBreak="0">
    <w:nsid w:val="00000025"/>
    <w:multiLevelType w:val="singleLevel"/>
    <w:tmpl w:val="00000025"/>
    <w:name w:val="WW8Num40"/>
    <w:lvl w:ilvl="0">
      <w:start w:val="1"/>
      <w:numFmt w:val="bullet"/>
      <w:lvlText w:val="·"/>
      <w:lvlJc w:val="left"/>
      <w:pPr>
        <w:tabs>
          <w:tab w:val="num" w:pos="991"/>
        </w:tabs>
        <w:ind w:left="991" w:hanging="283"/>
      </w:pPr>
      <w:rPr>
        <w:rFonts w:ascii="Symbol" w:hAnsi="Symbol"/>
      </w:rPr>
    </w:lvl>
  </w:abstractNum>
  <w:abstractNum w:abstractNumId="37" w15:restartNumberingAfterBreak="0">
    <w:nsid w:val="00000026"/>
    <w:multiLevelType w:val="singleLevel"/>
    <w:tmpl w:val="00000026"/>
    <w:name w:val="WW8Num41"/>
    <w:lvl w:ilvl="0">
      <w:start w:val="1"/>
      <w:numFmt w:val="bullet"/>
      <w:lvlText w:val=""/>
      <w:lvlJc w:val="left"/>
      <w:pPr>
        <w:tabs>
          <w:tab w:val="num" w:pos="1776"/>
        </w:tabs>
        <w:ind w:left="1776" w:hanging="360"/>
      </w:pPr>
      <w:rPr>
        <w:rFonts w:ascii="Wingdings" w:hAnsi="Wingdings"/>
        <w:i w:val="0"/>
      </w:rPr>
    </w:lvl>
  </w:abstractNum>
  <w:abstractNum w:abstractNumId="38" w15:restartNumberingAfterBreak="0">
    <w:nsid w:val="00000027"/>
    <w:multiLevelType w:val="multilevel"/>
    <w:tmpl w:val="00000027"/>
    <w:name w:val="WW8Num4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rFonts w:ascii="Symbol" w:hAnsi="Symbol"/>
        <w:color w:val="000000"/>
      </w:rPr>
    </w:lvl>
    <w:lvl w:ilvl="2">
      <w:start w:val="1"/>
      <w:numFmt w:val="decimal"/>
      <w:lvlText w:val="%1.%2.%3."/>
      <w:lvlJc w:val="left"/>
      <w:pPr>
        <w:tabs>
          <w:tab w:val="num" w:pos="1440"/>
        </w:tabs>
        <w:ind w:left="1440" w:hanging="720"/>
      </w:pPr>
      <w:rPr>
        <w:rFonts w:ascii="Symbol" w:hAnsi="Symbol"/>
        <w:color w:val="000000"/>
      </w:rPr>
    </w:lvl>
    <w:lvl w:ilvl="3">
      <w:start w:val="1"/>
      <w:numFmt w:val="decimal"/>
      <w:lvlText w:val="%1.%2.%3.%4."/>
      <w:lvlJc w:val="left"/>
      <w:pPr>
        <w:tabs>
          <w:tab w:val="num" w:pos="1855"/>
        </w:tabs>
        <w:ind w:left="1855" w:hanging="720"/>
      </w:pPr>
      <w:rPr>
        <w:rFonts w:ascii="Symbol" w:hAnsi="Symbol"/>
        <w:color w:val="00000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9" w15:restartNumberingAfterBreak="0">
    <w:nsid w:val="00000028"/>
    <w:multiLevelType w:val="multilevel"/>
    <w:tmpl w:val="D7E402CA"/>
    <w:name w:val="WW8Num43"/>
    <w:lvl w:ilvl="0">
      <w:start w:val="6"/>
      <w:numFmt w:val="decimal"/>
      <w:lvlText w:val="%1"/>
      <w:lvlJc w:val="left"/>
      <w:pPr>
        <w:tabs>
          <w:tab w:val="num" w:pos="405"/>
        </w:tabs>
        <w:ind w:left="405" w:hanging="405"/>
      </w:pPr>
      <w:rPr>
        <w:rFonts w:hint="default"/>
      </w:rPr>
    </w:lvl>
    <w:lvl w:ilvl="1">
      <w:start w:val="1"/>
      <w:numFmt w:val="decimal"/>
      <w:lvlText w:val="%1.%2"/>
      <w:lvlJc w:val="left"/>
      <w:pPr>
        <w:tabs>
          <w:tab w:val="num" w:pos="945"/>
        </w:tabs>
        <w:ind w:left="945" w:hanging="405"/>
      </w:pPr>
      <w:rPr>
        <w:rFonts w:hint="default"/>
        <w:sz w:val="18"/>
        <w:szCs w:val="18"/>
      </w:rPr>
    </w:lvl>
    <w:lvl w:ilvl="2">
      <w:start w:val="1"/>
      <w:numFmt w:val="decimal"/>
      <w:lvlText w:val="%1.%2.%3"/>
      <w:lvlJc w:val="left"/>
      <w:pPr>
        <w:tabs>
          <w:tab w:val="num" w:pos="1997"/>
        </w:tabs>
        <w:ind w:left="1997" w:hanging="720"/>
      </w:pPr>
      <w:rPr>
        <w:rFonts w:hint="default"/>
        <w:sz w:val="18"/>
        <w:szCs w:val="18"/>
      </w:rPr>
    </w:lvl>
    <w:lvl w:ilvl="3">
      <w:start w:val="1"/>
      <w:numFmt w:val="decimal"/>
      <w:lvlText w:val="%1.%2.%3.%4"/>
      <w:lvlJc w:val="left"/>
      <w:pPr>
        <w:tabs>
          <w:tab w:val="num" w:pos="2340"/>
        </w:tabs>
        <w:ind w:left="2340" w:hanging="720"/>
      </w:pPr>
      <w:rPr>
        <w:rFonts w:hint="default"/>
        <w:sz w:val="18"/>
        <w:szCs w:val="18"/>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40" w15:restartNumberingAfterBreak="0">
    <w:nsid w:val="00000029"/>
    <w:multiLevelType w:val="multilevel"/>
    <w:tmpl w:val="00000029"/>
    <w:name w:val="WW8Num4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1" w15:restartNumberingAfterBreak="0">
    <w:nsid w:val="0000002A"/>
    <w:multiLevelType w:val="multilevel"/>
    <w:tmpl w:val="0000002A"/>
    <w:name w:val="WW8Num45"/>
    <w:lvl w:ilvl="0">
      <w:start w:val="4"/>
      <w:numFmt w:val="decimal"/>
      <w:lvlText w:val="%1"/>
      <w:lvlJc w:val="left"/>
      <w:pPr>
        <w:tabs>
          <w:tab w:val="num" w:pos="360"/>
        </w:tabs>
        <w:ind w:left="360" w:hanging="360"/>
      </w:pPr>
    </w:lvl>
    <w:lvl w:ilvl="1">
      <w:start w:val="2"/>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decimal"/>
      <w:lvlText w:val="%1.%2.%3.%4"/>
      <w:lvlJc w:val="left"/>
      <w:pPr>
        <w:tabs>
          <w:tab w:val="num" w:pos="2619"/>
        </w:tabs>
        <w:ind w:left="2619" w:hanging="720"/>
      </w:p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42" w15:restartNumberingAfterBreak="0">
    <w:nsid w:val="0000002B"/>
    <w:multiLevelType w:val="multilevel"/>
    <w:tmpl w:val="0000002B"/>
    <w:name w:val="WW8Num46"/>
    <w:lvl w:ilvl="0">
      <w:start w:val="1"/>
      <w:numFmt w:val="bullet"/>
      <w:lvlText w:val=""/>
      <w:lvlJc w:val="left"/>
      <w:pPr>
        <w:tabs>
          <w:tab w:val="num" w:pos="1800"/>
        </w:tabs>
        <w:ind w:left="180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bullet"/>
      <w:lvlText w:val=""/>
      <w:lvlJc w:val="left"/>
      <w:pPr>
        <w:tabs>
          <w:tab w:val="num" w:pos="2520"/>
        </w:tabs>
        <w:ind w:left="252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
      <w:lvlJc w:val="left"/>
      <w:pPr>
        <w:tabs>
          <w:tab w:val="num" w:pos="3240"/>
        </w:tabs>
        <w:ind w:left="3240" w:hanging="360"/>
      </w:pPr>
      <w:rPr>
        <w:rFonts w:ascii="Symbol" w:hAnsi="Symbol"/>
      </w:rPr>
    </w:lvl>
    <w:lvl w:ilvl="5">
      <w:start w:val="1"/>
      <w:numFmt w:val="bullet"/>
      <w:lvlText w:val=""/>
      <w:lvlJc w:val="left"/>
      <w:pPr>
        <w:tabs>
          <w:tab w:val="num" w:pos="3600"/>
        </w:tabs>
        <w:ind w:left="3600" w:hanging="360"/>
      </w:pPr>
      <w:rPr>
        <w:rFonts w:ascii="Symbol" w:hAnsi="Symbol"/>
      </w:rPr>
    </w:lvl>
    <w:lvl w:ilvl="6">
      <w:start w:val="1"/>
      <w:numFmt w:val="bullet"/>
      <w:lvlText w:val=""/>
      <w:lvlJc w:val="left"/>
      <w:pPr>
        <w:tabs>
          <w:tab w:val="num" w:pos="3960"/>
        </w:tabs>
        <w:ind w:left="3960" w:hanging="360"/>
      </w:pPr>
      <w:rPr>
        <w:rFonts w:ascii="Symbol" w:hAnsi="Symbol"/>
      </w:rPr>
    </w:lvl>
    <w:lvl w:ilvl="7">
      <w:start w:val="1"/>
      <w:numFmt w:val="bullet"/>
      <w:lvlText w:val=""/>
      <w:lvlJc w:val="left"/>
      <w:pPr>
        <w:tabs>
          <w:tab w:val="num" w:pos="4320"/>
        </w:tabs>
        <w:ind w:left="4320" w:hanging="360"/>
      </w:pPr>
      <w:rPr>
        <w:rFonts w:ascii="Symbol" w:hAnsi="Symbol"/>
      </w:rPr>
    </w:lvl>
    <w:lvl w:ilvl="8">
      <w:start w:val="1"/>
      <w:numFmt w:val="bullet"/>
      <w:lvlText w:val=""/>
      <w:lvlJc w:val="left"/>
      <w:pPr>
        <w:tabs>
          <w:tab w:val="num" w:pos="4680"/>
        </w:tabs>
        <w:ind w:left="4680" w:hanging="360"/>
      </w:pPr>
      <w:rPr>
        <w:rFonts w:ascii="Symbol" w:hAnsi="Symbol"/>
      </w:rPr>
    </w:lvl>
  </w:abstractNum>
  <w:abstractNum w:abstractNumId="43" w15:restartNumberingAfterBreak="0">
    <w:nsid w:val="0000002C"/>
    <w:multiLevelType w:val="multilevel"/>
    <w:tmpl w:val="0000002C"/>
    <w:name w:val="WW8Num47"/>
    <w:lvl w:ilvl="0">
      <w:start w:val="4"/>
      <w:numFmt w:val="decimal"/>
      <w:lvlText w:val=" %1 "/>
      <w:lvlJc w:val="left"/>
      <w:pPr>
        <w:tabs>
          <w:tab w:val="num" w:pos="405"/>
        </w:tabs>
        <w:ind w:left="405" w:hanging="405"/>
      </w:pPr>
    </w:lvl>
    <w:lvl w:ilvl="1">
      <w:start w:val="6"/>
      <w:numFmt w:val="decimal"/>
      <w:lvlText w:val=" %1.%2 "/>
      <w:lvlJc w:val="left"/>
      <w:pPr>
        <w:tabs>
          <w:tab w:val="num" w:pos="1043"/>
        </w:tabs>
        <w:ind w:left="1043" w:hanging="405"/>
      </w:pPr>
    </w:lvl>
    <w:lvl w:ilvl="2">
      <w:start w:val="1"/>
      <w:numFmt w:val="decimal"/>
      <w:lvlText w:val=" %1.%2.%3 "/>
      <w:lvlJc w:val="left"/>
      <w:pPr>
        <w:tabs>
          <w:tab w:val="num" w:pos="1996"/>
        </w:tabs>
        <w:ind w:left="1996" w:hanging="720"/>
      </w:pPr>
    </w:lvl>
    <w:lvl w:ilvl="3">
      <w:start w:val="1"/>
      <w:numFmt w:val="decimal"/>
      <w:lvlText w:val=" %1.%2.%3.%4 "/>
      <w:lvlJc w:val="left"/>
      <w:pPr>
        <w:tabs>
          <w:tab w:val="num" w:pos="2634"/>
        </w:tabs>
        <w:ind w:left="2634" w:hanging="720"/>
      </w:pPr>
    </w:lvl>
    <w:lvl w:ilvl="4">
      <w:start w:val="1"/>
      <w:numFmt w:val="decimal"/>
      <w:lvlText w:val=" %1.%2.%3.%4.%5 "/>
      <w:lvlJc w:val="left"/>
      <w:pPr>
        <w:tabs>
          <w:tab w:val="num" w:pos="3272"/>
        </w:tabs>
        <w:ind w:left="3272" w:hanging="720"/>
      </w:pPr>
    </w:lvl>
    <w:lvl w:ilvl="5">
      <w:start w:val="1"/>
      <w:numFmt w:val="decimal"/>
      <w:lvlText w:val=" %1.%2.%3.%4.%5.%6 "/>
      <w:lvlJc w:val="left"/>
      <w:pPr>
        <w:tabs>
          <w:tab w:val="num" w:pos="4270"/>
        </w:tabs>
        <w:ind w:left="4270" w:hanging="1080"/>
      </w:pPr>
    </w:lvl>
    <w:lvl w:ilvl="6">
      <w:start w:val="1"/>
      <w:numFmt w:val="decimal"/>
      <w:lvlText w:val=" %1.%2.%3.%4.%5.%6.%7 "/>
      <w:lvlJc w:val="left"/>
      <w:pPr>
        <w:tabs>
          <w:tab w:val="num" w:pos="4908"/>
        </w:tabs>
        <w:ind w:left="4908" w:hanging="1080"/>
      </w:pPr>
    </w:lvl>
    <w:lvl w:ilvl="7">
      <w:start w:val="1"/>
      <w:numFmt w:val="decimal"/>
      <w:lvlText w:val=" %1.%2.%3.%4.%5.%6.%7.%8 "/>
      <w:lvlJc w:val="left"/>
      <w:pPr>
        <w:tabs>
          <w:tab w:val="num" w:pos="5906"/>
        </w:tabs>
        <w:ind w:left="5906" w:hanging="1440"/>
      </w:pPr>
    </w:lvl>
    <w:lvl w:ilvl="8">
      <w:start w:val="1"/>
      <w:numFmt w:val="decimal"/>
      <w:lvlText w:val=" %1.%2.%3.%4.%5.%6.%7.%8.%9 "/>
      <w:lvlJc w:val="left"/>
      <w:pPr>
        <w:tabs>
          <w:tab w:val="num" w:pos="6544"/>
        </w:tabs>
        <w:ind w:left="6544" w:hanging="1440"/>
      </w:pPr>
    </w:lvl>
  </w:abstractNum>
  <w:abstractNum w:abstractNumId="44" w15:restartNumberingAfterBreak="0">
    <w:nsid w:val="0000002D"/>
    <w:multiLevelType w:val="multilevel"/>
    <w:tmpl w:val="0000002D"/>
    <w:name w:val="WW8Num4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5" w15:restartNumberingAfterBreak="0">
    <w:nsid w:val="0000002E"/>
    <w:multiLevelType w:val="multilevel"/>
    <w:tmpl w:val="0000002E"/>
    <w:name w:val="WW8Num49"/>
    <w:lvl w:ilvl="0">
      <w:start w:val="4"/>
      <w:numFmt w:val="decimal"/>
      <w:lvlText w:val="%1"/>
      <w:lvlJc w:val="left"/>
      <w:pPr>
        <w:tabs>
          <w:tab w:val="num" w:pos="360"/>
        </w:tabs>
        <w:ind w:left="360" w:hanging="360"/>
      </w:pPr>
    </w:lvl>
    <w:lvl w:ilvl="1">
      <w:start w:val="7"/>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decimal"/>
      <w:lvlText w:val="%1.%2.%3.%4"/>
      <w:lvlJc w:val="left"/>
      <w:pPr>
        <w:tabs>
          <w:tab w:val="num" w:pos="2619"/>
        </w:tabs>
        <w:ind w:left="2619" w:hanging="720"/>
      </w:p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46" w15:restartNumberingAfterBreak="0">
    <w:nsid w:val="0000002F"/>
    <w:multiLevelType w:val="multilevel"/>
    <w:tmpl w:val="0000002F"/>
    <w:name w:val="WW8Num5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7" w15:restartNumberingAfterBreak="0">
    <w:nsid w:val="00000030"/>
    <w:multiLevelType w:val="multilevel"/>
    <w:tmpl w:val="DCD463EA"/>
    <w:name w:val="WW8Num51"/>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12"/>
        </w:tabs>
        <w:ind w:left="412" w:hanging="360"/>
      </w:pPr>
      <w:rPr>
        <w:rFonts w:hint="default"/>
      </w:rPr>
    </w:lvl>
    <w:lvl w:ilvl="2">
      <w:start w:val="1"/>
      <w:numFmt w:val="decimal"/>
      <w:lvlText w:val="%1.%2.%3."/>
      <w:lvlJc w:val="left"/>
      <w:pPr>
        <w:tabs>
          <w:tab w:val="num" w:pos="464"/>
        </w:tabs>
        <w:ind w:left="464" w:hanging="360"/>
      </w:pPr>
      <w:rPr>
        <w:rFonts w:hint="default"/>
      </w:rPr>
    </w:lvl>
    <w:lvl w:ilvl="3">
      <w:start w:val="1"/>
      <w:numFmt w:val="decimal"/>
      <w:lvlText w:val="%1.%2.%3.%4."/>
      <w:lvlJc w:val="left"/>
      <w:pPr>
        <w:tabs>
          <w:tab w:val="num" w:pos="516"/>
        </w:tabs>
        <w:ind w:left="516" w:hanging="360"/>
      </w:pPr>
      <w:rPr>
        <w:rFonts w:hint="default"/>
      </w:rPr>
    </w:lvl>
    <w:lvl w:ilvl="4">
      <w:start w:val="1"/>
      <w:numFmt w:val="decimal"/>
      <w:lvlText w:val="%1.%2.%3.%4.%5."/>
      <w:lvlJc w:val="left"/>
      <w:pPr>
        <w:tabs>
          <w:tab w:val="num" w:pos="568"/>
        </w:tabs>
        <w:ind w:left="568" w:hanging="360"/>
      </w:pPr>
      <w:rPr>
        <w:rFonts w:hint="default"/>
      </w:rPr>
    </w:lvl>
    <w:lvl w:ilvl="5">
      <w:start w:val="1"/>
      <w:numFmt w:val="decimal"/>
      <w:lvlText w:val="%1.%2.%3.%4.%5.%6."/>
      <w:lvlJc w:val="left"/>
      <w:pPr>
        <w:tabs>
          <w:tab w:val="num" w:pos="620"/>
        </w:tabs>
        <w:ind w:left="620" w:hanging="360"/>
      </w:pPr>
      <w:rPr>
        <w:rFonts w:hint="default"/>
      </w:rPr>
    </w:lvl>
    <w:lvl w:ilvl="6">
      <w:start w:val="1"/>
      <w:numFmt w:val="decimal"/>
      <w:lvlText w:val="%1.%2.%3.%4.%5.%6.%7."/>
      <w:lvlJc w:val="left"/>
      <w:pPr>
        <w:tabs>
          <w:tab w:val="num" w:pos="672"/>
        </w:tabs>
        <w:ind w:left="672" w:hanging="360"/>
      </w:pPr>
      <w:rPr>
        <w:rFonts w:hint="default"/>
      </w:rPr>
    </w:lvl>
    <w:lvl w:ilvl="7">
      <w:start w:val="1"/>
      <w:numFmt w:val="decimal"/>
      <w:lvlText w:val="%1.%2.%3.%4.%5.%6.%7.%8."/>
      <w:lvlJc w:val="left"/>
      <w:pPr>
        <w:tabs>
          <w:tab w:val="num" w:pos="724"/>
        </w:tabs>
        <w:ind w:left="724" w:hanging="360"/>
      </w:pPr>
      <w:rPr>
        <w:rFonts w:hint="default"/>
      </w:rPr>
    </w:lvl>
    <w:lvl w:ilvl="8">
      <w:start w:val="1"/>
      <w:numFmt w:val="decimal"/>
      <w:lvlText w:val="%1.%2.%3.%4.%5.%6.%7.%8.%9."/>
      <w:lvlJc w:val="left"/>
      <w:pPr>
        <w:tabs>
          <w:tab w:val="num" w:pos="776"/>
        </w:tabs>
        <w:ind w:left="776" w:hanging="360"/>
      </w:pPr>
      <w:rPr>
        <w:rFonts w:hint="default"/>
      </w:rPr>
    </w:lvl>
  </w:abstractNum>
  <w:abstractNum w:abstractNumId="48" w15:restartNumberingAfterBreak="0">
    <w:nsid w:val="00000031"/>
    <w:multiLevelType w:val="multilevel"/>
    <w:tmpl w:val="00000031"/>
    <w:name w:val="WW8Num5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9" w15:restartNumberingAfterBreak="0">
    <w:nsid w:val="00000032"/>
    <w:multiLevelType w:val="multilevel"/>
    <w:tmpl w:val="00000032"/>
    <w:name w:val="WW8Num5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0" w15:restartNumberingAfterBreak="0">
    <w:nsid w:val="00000033"/>
    <w:multiLevelType w:val="multilevel"/>
    <w:tmpl w:val="00000033"/>
    <w:name w:val="WW8Num5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1" w15:restartNumberingAfterBreak="0">
    <w:nsid w:val="00000034"/>
    <w:multiLevelType w:val="multilevel"/>
    <w:tmpl w:val="00000034"/>
    <w:name w:val="WW8Num5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2" w15:restartNumberingAfterBreak="0">
    <w:nsid w:val="00000035"/>
    <w:multiLevelType w:val="multilevel"/>
    <w:tmpl w:val="00000035"/>
    <w:name w:val="WW8Num57"/>
    <w:lvl w:ilvl="0">
      <w:start w:val="1"/>
      <w:numFmt w:val="bullet"/>
      <w:lvlText w:val=""/>
      <w:lvlJc w:val="left"/>
      <w:pPr>
        <w:tabs>
          <w:tab w:val="num" w:pos="991"/>
        </w:tabs>
        <w:ind w:left="991"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00000036"/>
    <w:multiLevelType w:val="multilevel"/>
    <w:tmpl w:val="00000036"/>
    <w:name w:val="WW8Num58"/>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54" w15:restartNumberingAfterBreak="0">
    <w:nsid w:val="00000037"/>
    <w:multiLevelType w:val="multilevel"/>
    <w:tmpl w:val="00000037"/>
    <w:name w:val="WW8Num59"/>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Times New Roman"/>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Times New Roman"/>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Times New Roman"/>
      </w:rPr>
    </w:lvl>
    <w:lvl w:ilvl="8">
      <w:start w:val="1"/>
      <w:numFmt w:val="bullet"/>
      <w:lvlText w:val=""/>
      <w:lvlJc w:val="left"/>
      <w:pPr>
        <w:tabs>
          <w:tab w:val="num" w:pos="7536"/>
        </w:tabs>
        <w:ind w:left="7536" w:hanging="360"/>
      </w:pPr>
      <w:rPr>
        <w:rFonts w:ascii="Wingdings" w:hAnsi="Wingdings"/>
      </w:rPr>
    </w:lvl>
  </w:abstractNum>
  <w:abstractNum w:abstractNumId="55" w15:restartNumberingAfterBreak="0">
    <w:nsid w:val="00000038"/>
    <w:multiLevelType w:val="multilevel"/>
    <w:tmpl w:val="00000038"/>
    <w:name w:val="WW8Num60"/>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56" w15:restartNumberingAfterBreak="0">
    <w:nsid w:val="00000039"/>
    <w:multiLevelType w:val="multilevel"/>
    <w:tmpl w:val="00000039"/>
    <w:name w:val="WW8Num61"/>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57" w15:restartNumberingAfterBreak="0">
    <w:nsid w:val="0000003A"/>
    <w:multiLevelType w:val="multilevel"/>
    <w:tmpl w:val="0000003A"/>
    <w:name w:val="WW8Num62"/>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58" w15:restartNumberingAfterBreak="0">
    <w:nsid w:val="0000003B"/>
    <w:multiLevelType w:val="multilevel"/>
    <w:tmpl w:val="0000003B"/>
    <w:name w:val="WW8Num63"/>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59" w15:restartNumberingAfterBreak="0">
    <w:nsid w:val="0000003C"/>
    <w:multiLevelType w:val="multilevel"/>
    <w:tmpl w:val="0000003C"/>
    <w:name w:val="WW8Num64"/>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60" w15:restartNumberingAfterBreak="0">
    <w:nsid w:val="0000003D"/>
    <w:multiLevelType w:val="multilevel"/>
    <w:tmpl w:val="814E306C"/>
    <w:name w:val="WW8Num65"/>
    <w:lvl w:ilvl="0">
      <w:start w:val="1"/>
      <w:numFmt w:val="bullet"/>
      <w:lvlText w:val="●"/>
      <w:lvlJc w:val="left"/>
      <w:pPr>
        <w:tabs>
          <w:tab w:val="num" w:pos="1776"/>
        </w:tabs>
        <w:ind w:left="1776" w:hanging="360"/>
      </w:pPr>
      <w:rPr>
        <w:rFonts w:ascii="StarSymbol" w:hAnsi="StarSymbol"/>
        <w:b w:val="0"/>
      </w:rPr>
    </w:lvl>
    <w:lvl w:ilvl="1">
      <w:start w:val="1"/>
      <w:numFmt w:val="bullet"/>
      <w:lvlText w:val="o"/>
      <w:lvlJc w:val="left"/>
      <w:pPr>
        <w:tabs>
          <w:tab w:val="num" w:pos="2496"/>
        </w:tabs>
        <w:ind w:left="2496" w:hanging="360"/>
      </w:pPr>
      <w:rPr>
        <w:rFonts w:ascii="Courier New" w:hAnsi="Courier New"/>
        <w:i w:val="0"/>
        <w:sz w:val="18"/>
        <w:szCs w:val="18"/>
      </w:rPr>
    </w:lvl>
    <w:lvl w:ilvl="2">
      <w:start w:val="1"/>
      <w:numFmt w:val="bullet"/>
      <w:lvlText w:val=""/>
      <w:lvlJc w:val="left"/>
      <w:pPr>
        <w:tabs>
          <w:tab w:val="num" w:pos="3216"/>
        </w:tabs>
        <w:ind w:left="3216" w:hanging="360"/>
      </w:pPr>
      <w:rPr>
        <w:rFonts w:ascii="Wingdings" w:hAnsi="Wingdings"/>
        <w:sz w:val="10"/>
        <w:szCs w:val="10"/>
      </w:rPr>
    </w:lvl>
    <w:lvl w:ilvl="3">
      <w:start w:val="1"/>
      <w:numFmt w:val="bullet"/>
      <w:lvlText w:val=""/>
      <w:lvlJc w:val="left"/>
      <w:pPr>
        <w:tabs>
          <w:tab w:val="num" w:pos="3936"/>
        </w:tabs>
        <w:ind w:left="3936" w:hanging="360"/>
      </w:pPr>
      <w:rPr>
        <w:rFonts w:ascii="Symbol" w:hAnsi="Symbol"/>
        <w:i w:val="0"/>
      </w:rPr>
    </w:lvl>
    <w:lvl w:ilvl="4">
      <w:start w:val="1"/>
      <w:numFmt w:val="bullet"/>
      <w:lvlText w:val="o"/>
      <w:lvlJc w:val="left"/>
      <w:pPr>
        <w:tabs>
          <w:tab w:val="num" w:pos="4656"/>
        </w:tabs>
        <w:ind w:left="4656" w:hanging="360"/>
      </w:pPr>
      <w:rPr>
        <w:rFonts w:ascii="Courier New" w:hAnsi="Courier New"/>
        <w:i w:val="0"/>
        <w:sz w:val="18"/>
        <w:szCs w:val="18"/>
      </w:rPr>
    </w:lvl>
    <w:lvl w:ilvl="5">
      <w:start w:val="1"/>
      <w:numFmt w:val="bullet"/>
      <w:lvlText w:val=""/>
      <w:lvlJc w:val="left"/>
      <w:pPr>
        <w:tabs>
          <w:tab w:val="num" w:pos="5376"/>
        </w:tabs>
        <w:ind w:left="5376" w:hanging="360"/>
      </w:pPr>
      <w:rPr>
        <w:rFonts w:ascii="Wingdings" w:hAnsi="Wingdings"/>
        <w:sz w:val="10"/>
        <w:szCs w:val="10"/>
      </w:rPr>
    </w:lvl>
    <w:lvl w:ilvl="6">
      <w:start w:val="1"/>
      <w:numFmt w:val="bullet"/>
      <w:lvlText w:val=""/>
      <w:lvlJc w:val="left"/>
      <w:pPr>
        <w:tabs>
          <w:tab w:val="num" w:pos="6096"/>
        </w:tabs>
        <w:ind w:left="6096" w:hanging="360"/>
      </w:pPr>
      <w:rPr>
        <w:rFonts w:ascii="Symbol" w:hAnsi="Symbol"/>
        <w:i w:val="0"/>
      </w:rPr>
    </w:lvl>
    <w:lvl w:ilvl="7">
      <w:start w:val="1"/>
      <w:numFmt w:val="bullet"/>
      <w:lvlText w:val="o"/>
      <w:lvlJc w:val="left"/>
      <w:pPr>
        <w:tabs>
          <w:tab w:val="num" w:pos="6816"/>
        </w:tabs>
        <w:ind w:left="6816" w:hanging="360"/>
      </w:pPr>
      <w:rPr>
        <w:rFonts w:ascii="Courier New" w:hAnsi="Courier New"/>
        <w:i w:val="0"/>
        <w:sz w:val="18"/>
        <w:szCs w:val="18"/>
      </w:rPr>
    </w:lvl>
    <w:lvl w:ilvl="8">
      <w:start w:val="1"/>
      <w:numFmt w:val="bullet"/>
      <w:lvlText w:val=""/>
      <w:lvlJc w:val="left"/>
      <w:pPr>
        <w:tabs>
          <w:tab w:val="num" w:pos="7536"/>
        </w:tabs>
        <w:ind w:left="7536" w:hanging="360"/>
      </w:pPr>
      <w:rPr>
        <w:rFonts w:ascii="Wingdings" w:hAnsi="Wingdings"/>
        <w:sz w:val="10"/>
        <w:szCs w:val="10"/>
      </w:rPr>
    </w:lvl>
  </w:abstractNum>
  <w:abstractNum w:abstractNumId="61" w15:restartNumberingAfterBreak="0">
    <w:nsid w:val="0000003E"/>
    <w:multiLevelType w:val="multilevel"/>
    <w:tmpl w:val="0000003E"/>
    <w:name w:val="WW8Num66"/>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62" w15:restartNumberingAfterBreak="0">
    <w:nsid w:val="0000003F"/>
    <w:multiLevelType w:val="multilevel"/>
    <w:tmpl w:val="0000003F"/>
    <w:name w:val="WW8Num67"/>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63" w15:restartNumberingAfterBreak="0">
    <w:nsid w:val="00000040"/>
    <w:multiLevelType w:val="multilevel"/>
    <w:tmpl w:val="00000040"/>
    <w:name w:val="WW8Num68"/>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64" w15:restartNumberingAfterBreak="0">
    <w:nsid w:val="00000041"/>
    <w:multiLevelType w:val="multilevel"/>
    <w:tmpl w:val="00000041"/>
    <w:name w:val="WW8Num6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tarSymbol" w:hAnsi="Star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5" w15:restartNumberingAfterBreak="0">
    <w:nsid w:val="00000042"/>
    <w:multiLevelType w:val="multilevel"/>
    <w:tmpl w:val="00000042"/>
    <w:name w:val="WW8Num7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6" w15:restartNumberingAfterBreak="0">
    <w:nsid w:val="029F3A90"/>
    <w:multiLevelType w:val="multilevel"/>
    <w:tmpl w:val="4A1A319E"/>
    <w:name w:val="WW8Num432"/>
    <w:lvl w:ilvl="0">
      <w:start w:val="5"/>
      <w:numFmt w:val="decimal"/>
      <w:lvlText w:val="%1."/>
      <w:lvlJc w:val="left"/>
      <w:pPr>
        <w:tabs>
          <w:tab w:val="num" w:pos="360"/>
        </w:tabs>
        <w:ind w:left="360" w:hanging="360"/>
      </w:pPr>
      <w:rPr>
        <w:rFonts w:ascii="Symbol" w:hAnsi="Symbol" w:hint="default"/>
      </w:rPr>
    </w:lvl>
    <w:lvl w:ilvl="1">
      <w:start w:val="1"/>
      <w:numFmt w:val="decimal"/>
      <w:lvlText w:val="%1.%2."/>
      <w:lvlJc w:val="left"/>
      <w:pPr>
        <w:tabs>
          <w:tab w:val="num" w:pos="716"/>
        </w:tabs>
        <w:ind w:left="716" w:hanging="432"/>
      </w:pPr>
      <w:rPr>
        <w:rFonts w:ascii="Arial" w:hAnsi="Arial" w:cs="Courier New" w:hint="default"/>
        <w:sz w:val="18"/>
        <w:szCs w:val="18"/>
      </w:rPr>
    </w:lvl>
    <w:lvl w:ilvl="2">
      <w:start w:val="1"/>
      <w:numFmt w:val="decimal"/>
      <w:lvlText w:val="%1.%2.%3."/>
      <w:lvlJc w:val="left"/>
      <w:pPr>
        <w:tabs>
          <w:tab w:val="num" w:pos="1440"/>
        </w:tabs>
        <w:ind w:left="1440" w:hanging="720"/>
      </w:pPr>
      <w:rPr>
        <w:rFonts w:ascii="Arial" w:hAnsi="Arial" w:cs="Courier New" w:hint="default"/>
        <w:sz w:val="18"/>
        <w:szCs w:val="18"/>
      </w:rPr>
    </w:lvl>
    <w:lvl w:ilvl="3">
      <w:start w:val="1"/>
      <w:numFmt w:val="decimal"/>
      <w:lvlText w:val="%1.%2.%3.%4."/>
      <w:lvlJc w:val="left"/>
      <w:pPr>
        <w:tabs>
          <w:tab w:val="num" w:pos="1855"/>
        </w:tabs>
        <w:ind w:left="1855" w:hanging="720"/>
      </w:pPr>
      <w:rPr>
        <w:rFonts w:ascii="Arial" w:hAnsi="Arial" w:cs="Courier New" w:hint="default"/>
        <w:sz w:val="18"/>
        <w:szCs w:val="18"/>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7" w15:restartNumberingAfterBreak="0">
    <w:nsid w:val="07173C2B"/>
    <w:multiLevelType w:val="multilevel"/>
    <w:tmpl w:val="5B5686A2"/>
    <w:name w:val="WW8Num393"/>
    <w:lvl w:ilvl="0">
      <w:start w:val="5"/>
      <w:numFmt w:val="decimal"/>
      <w:lvlText w:val="%1."/>
      <w:lvlJc w:val="left"/>
      <w:pPr>
        <w:tabs>
          <w:tab w:val="num" w:pos="644"/>
        </w:tabs>
        <w:ind w:left="644" w:hanging="360"/>
      </w:pPr>
      <w:rPr>
        <w:rFonts w:hint="default"/>
      </w:rPr>
    </w:lvl>
    <w:lvl w:ilvl="1">
      <w:start w:val="7"/>
      <w:numFmt w:val="decimal"/>
      <w:lvlText w:val="%1.%2"/>
      <w:lvlJc w:val="left"/>
      <w:pPr>
        <w:tabs>
          <w:tab w:val="num" w:pos="928"/>
        </w:tabs>
        <w:ind w:left="928" w:hanging="360"/>
      </w:pPr>
      <w:rPr>
        <w:rFonts w:hint="default"/>
      </w:rPr>
    </w:lvl>
    <w:lvl w:ilvl="2">
      <w:start w:val="1"/>
      <w:numFmt w:val="decimal"/>
      <w:lvlText w:val="%1.%2.%3"/>
      <w:lvlJc w:val="left"/>
      <w:pPr>
        <w:tabs>
          <w:tab w:val="num" w:pos="1430"/>
        </w:tabs>
        <w:ind w:left="851" w:hanging="141"/>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68" w15:restartNumberingAfterBreak="0">
    <w:nsid w:val="0807322D"/>
    <w:multiLevelType w:val="hybridMultilevel"/>
    <w:tmpl w:val="2C9A94BE"/>
    <w:name w:val="WW8Num392"/>
    <w:lvl w:ilvl="0" w:tplc="0415000B">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9" w15:restartNumberingAfterBreak="0">
    <w:nsid w:val="0EA86928"/>
    <w:multiLevelType w:val="multilevel"/>
    <w:tmpl w:val="13028AFC"/>
    <w:name w:val="WW8Num2722"/>
    <w:lvl w:ilvl="0">
      <w:start w:val="5"/>
      <w:numFmt w:val="decimal"/>
      <w:lvlText w:val="%1"/>
      <w:lvlJc w:val="left"/>
      <w:pPr>
        <w:tabs>
          <w:tab w:val="num" w:pos="405"/>
        </w:tabs>
        <w:ind w:left="405" w:hanging="405"/>
      </w:pPr>
      <w:rPr>
        <w:rFonts w:hint="default"/>
      </w:rPr>
    </w:lvl>
    <w:lvl w:ilvl="1">
      <w:start w:val="3"/>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70" w15:restartNumberingAfterBreak="0">
    <w:nsid w:val="17FD7144"/>
    <w:multiLevelType w:val="hybridMultilevel"/>
    <w:tmpl w:val="625E40F6"/>
    <w:lvl w:ilvl="0" w:tplc="2354D1CE">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19975D10"/>
    <w:multiLevelType w:val="multilevel"/>
    <w:tmpl w:val="C6AE9A50"/>
    <w:name w:val="WW8Num27222"/>
    <w:lvl w:ilvl="0">
      <w:start w:val="5"/>
      <w:numFmt w:val="decimal"/>
      <w:lvlText w:val="%1"/>
      <w:lvlJc w:val="left"/>
      <w:pPr>
        <w:tabs>
          <w:tab w:val="num" w:pos="405"/>
        </w:tabs>
        <w:ind w:left="405" w:hanging="405"/>
      </w:pPr>
      <w:rPr>
        <w:rFonts w:hint="default"/>
      </w:rPr>
    </w:lvl>
    <w:lvl w:ilvl="1">
      <w:start w:val="4"/>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72" w15:restartNumberingAfterBreak="0">
    <w:nsid w:val="32551B8E"/>
    <w:multiLevelType w:val="hybridMultilevel"/>
    <w:tmpl w:val="A6826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72848D0"/>
    <w:multiLevelType w:val="multilevel"/>
    <w:tmpl w:val="663470A2"/>
    <w:name w:val="WW8Num42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ascii="Symbol" w:hAnsi="Symbol" w:hint="default"/>
        <w:color w:val="000000"/>
      </w:rPr>
    </w:lvl>
    <w:lvl w:ilvl="2">
      <w:start w:val="1"/>
      <w:numFmt w:val="decimal"/>
      <w:lvlText w:val="%1.%2.%3."/>
      <w:lvlJc w:val="left"/>
      <w:pPr>
        <w:tabs>
          <w:tab w:val="num" w:pos="1440"/>
        </w:tabs>
        <w:ind w:left="1440" w:hanging="720"/>
      </w:pPr>
      <w:rPr>
        <w:rFonts w:ascii="Symbol" w:hAnsi="Symbol" w:hint="default"/>
        <w:color w:val="000000"/>
      </w:rPr>
    </w:lvl>
    <w:lvl w:ilvl="3">
      <w:start w:val="1"/>
      <w:numFmt w:val="decimal"/>
      <w:lvlText w:val="%1.%2.%3.%4."/>
      <w:lvlJc w:val="left"/>
      <w:pPr>
        <w:tabs>
          <w:tab w:val="num" w:pos="1855"/>
        </w:tabs>
        <w:ind w:left="1855" w:hanging="720"/>
      </w:pPr>
      <w:rPr>
        <w:rFonts w:ascii="Symbol" w:hAnsi="Symbol" w:hint="default"/>
        <w:color w:val="00000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4" w15:restartNumberingAfterBreak="0">
    <w:nsid w:val="388223C9"/>
    <w:multiLevelType w:val="multilevel"/>
    <w:tmpl w:val="3E26A942"/>
    <w:name w:val="WW8Num382"/>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928"/>
        </w:tabs>
        <w:ind w:left="928" w:hanging="360"/>
      </w:pPr>
      <w:rPr>
        <w:rFonts w:hint="default"/>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75" w15:restartNumberingAfterBreak="0">
    <w:nsid w:val="466433FF"/>
    <w:multiLevelType w:val="multilevel"/>
    <w:tmpl w:val="31F28908"/>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ind w:left="1713" w:hanging="720"/>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gwek4"/>
      <w:lvlText w:val="%1.%2.%3.%4"/>
      <w:lvlJc w:val="left"/>
      <w:pPr>
        <w:ind w:left="864" w:hanging="864"/>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6" w15:restartNumberingAfterBreak="0">
    <w:nsid w:val="4A99063C"/>
    <w:multiLevelType w:val="multilevel"/>
    <w:tmpl w:val="581CBCAC"/>
    <w:name w:val="WW8Num4322"/>
    <w:lvl w:ilvl="0">
      <w:start w:val="5"/>
      <w:numFmt w:val="decimal"/>
      <w:lvlText w:val="%1."/>
      <w:lvlJc w:val="left"/>
      <w:pPr>
        <w:tabs>
          <w:tab w:val="num" w:pos="360"/>
        </w:tabs>
        <w:ind w:left="360" w:hanging="360"/>
      </w:pPr>
      <w:rPr>
        <w:rFonts w:ascii="Symbol" w:hAnsi="Symbol" w:hint="default"/>
      </w:rPr>
    </w:lvl>
    <w:lvl w:ilvl="1">
      <w:start w:val="6"/>
      <w:numFmt w:val="decimal"/>
      <w:lvlText w:val="%1.%2."/>
      <w:lvlJc w:val="left"/>
      <w:pPr>
        <w:tabs>
          <w:tab w:val="num" w:pos="716"/>
        </w:tabs>
        <w:ind w:left="716" w:hanging="432"/>
      </w:pPr>
      <w:rPr>
        <w:rFonts w:ascii="Arial" w:hAnsi="Arial" w:cs="Courier New" w:hint="default"/>
        <w:sz w:val="18"/>
        <w:szCs w:val="18"/>
      </w:rPr>
    </w:lvl>
    <w:lvl w:ilvl="2">
      <w:start w:val="1"/>
      <w:numFmt w:val="decimal"/>
      <w:lvlText w:val="%1.%2.%3."/>
      <w:lvlJc w:val="left"/>
      <w:pPr>
        <w:tabs>
          <w:tab w:val="num" w:pos="1440"/>
        </w:tabs>
        <w:ind w:left="1440" w:hanging="720"/>
      </w:pPr>
      <w:rPr>
        <w:rFonts w:ascii="Arial" w:hAnsi="Arial" w:cs="Courier New" w:hint="default"/>
        <w:sz w:val="18"/>
        <w:szCs w:val="18"/>
      </w:rPr>
    </w:lvl>
    <w:lvl w:ilvl="3">
      <w:start w:val="1"/>
      <w:numFmt w:val="decimal"/>
      <w:lvlText w:val="%1.%2.%3.%4."/>
      <w:lvlJc w:val="left"/>
      <w:pPr>
        <w:tabs>
          <w:tab w:val="num" w:pos="1855"/>
        </w:tabs>
        <w:ind w:left="1855" w:hanging="720"/>
      </w:pPr>
      <w:rPr>
        <w:rFonts w:ascii="Arial" w:hAnsi="Arial" w:cs="Courier New" w:hint="default"/>
        <w:sz w:val="18"/>
        <w:szCs w:val="18"/>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7" w15:restartNumberingAfterBreak="0">
    <w:nsid w:val="51E8745C"/>
    <w:multiLevelType w:val="multilevel"/>
    <w:tmpl w:val="11625260"/>
    <w:name w:val="WW8Num272"/>
    <w:lvl w:ilvl="0">
      <w:start w:val="5"/>
      <w:numFmt w:val="decimal"/>
      <w:lvlText w:val="%1"/>
      <w:lvlJc w:val="left"/>
      <w:pPr>
        <w:tabs>
          <w:tab w:val="num" w:pos="405"/>
        </w:tabs>
        <w:ind w:left="405" w:hanging="405"/>
      </w:pPr>
      <w:rPr>
        <w:rFonts w:hint="default"/>
      </w:rPr>
    </w:lvl>
    <w:lvl w:ilvl="1">
      <w:start w:val="2"/>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78" w15:restartNumberingAfterBreak="0">
    <w:nsid w:val="59E4415D"/>
    <w:multiLevelType w:val="multilevel"/>
    <w:tmpl w:val="C66A81E2"/>
    <w:name w:val="WW8Num4332"/>
    <w:lvl w:ilvl="0">
      <w:start w:val="6"/>
      <w:numFmt w:val="decimal"/>
      <w:lvlText w:val="%1"/>
      <w:lvlJc w:val="left"/>
      <w:pPr>
        <w:tabs>
          <w:tab w:val="num" w:pos="405"/>
        </w:tabs>
        <w:ind w:left="405" w:hanging="405"/>
      </w:pPr>
      <w:rPr>
        <w:rFonts w:hint="default"/>
      </w:rPr>
    </w:lvl>
    <w:lvl w:ilvl="1">
      <w:start w:val="3"/>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79" w15:restartNumberingAfterBreak="0">
    <w:nsid w:val="5A75726F"/>
    <w:multiLevelType w:val="multilevel"/>
    <w:tmpl w:val="64BCEF34"/>
    <w:name w:val="WW8Num3932"/>
    <w:lvl w:ilvl="0">
      <w:start w:val="5"/>
      <w:numFmt w:val="decimal"/>
      <w:lvlText w:val="%1."/>
      <w:lvlJc w:val="left"/>
      <w:pPr>
        <w:tabs>
          <w:tab w:val="num" w:pos="644"/>
        </w:tabs>
        <w:ind w:left="644" w:hanging="360"/>
      </w:pPr>
      <w:rPr>
        <w:rFonts w:hint="default"/>
      </w:rPr>
    </w:lvl>
    <w:lvl w:ilvl="1">
      <w:start w:val="8"/>
      <w:numFmt w:val="decimal"/>
      <w:lvlText w:val="%1.%2"/>
      <w:lvlJc w:val="left"/>
      <w:pPr>
        <w:tabs>
          <w:tab w:val="num" w:pos="928"/>
        </w:tabs>
        <w:ind w:left="928" w:hanging="360"/>
      </w:pPr>
      <w:rPr>
        <w:rFonts w:hint="default"/>
      </w:rPr>
    </w:lvl>
    <w:lvl w:ilvl="2">
      <w:start w:val="1"/>
      <w:numFmt w:val="decimal"/>
      <w:lvlText w:val="%1.%2.%3"/>
      <w:lvlJc w:val="left"/>
      <w:pPr>
        <w:tabs>
          <w:tab w:val="num" w:pos="1430"/>
        </w:tabs>
        <w:ind w:left="851" w:hanging="141"/>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80" w15:restartNumberingAfterBreak="0">
    <w:nsid w:val="5B767DF5"/>
    <w:multiLevelType w:val="multilevel"/>
    <w:tmpl w:val="EE0CD0D8"/>
    <w:styleLink w:val="WW8Num1"/>
    <w:lvl w:ilvl="0">
      <w:start w:val="1"/>
      <w:numFmt w:val="none"/>
      <w:suff w:val="nothing"/>
      <w:lvlText w:val="%1"/>
      <w:lvlJc w:val="left"/>
      <w:pPr>
        <w:ind w:left="7540" w:hanging="6120"/>
      </w:pPr>
      <w:rPr>
        <w:rFonts w:ascii="Wingdings" w:hAnsi="Wingdings" w:cs="Wingdings"/>
        <w:b w:val="0"/>
        <w:i w:val="0"/>
        <w:sz w:val="28"/>
        <w:u w:val="none"/>
      </w:rPr>
    </w:lvl>
    <w:lvl w:ilvl="1">
      <w:start w:val="1"/>
      <w:numFmt w:val="none"/>
      <w:suff w:val="nothing"/>
      <w:lvlText w:val="%2"/>
      <w:lvlJc w:val="left"/>
      <w:pPr>
        <w:ind w:left="7540" w:hanging="6120"/>
      </w:pPr>
    </w:lvl>
    <w:lvl w:ilvl="2">
      <w:start w:val="1"/>
      <w:numFmt w:val="none"/>
      <w:suff w:val="nothing"/>
      <w:lvlText w:val="%3"/>
      <w:lvlJc w:val="left"/>
      <w:pPr>
        <w:ind w:left="7540" w:hanging="6120"/>
      </w:pPr>
    </w:lvl>
    <w:lvl w:ilvl="3">
      <w:start w:val="1"/>
      <w:numFmt w:val="none"/>
      <w:suff w:val="nothing"/>
      <w:lvlText w:val="%4"/>
      <w:lvlJc w:val="left"/>
      <w:pPr>
        <w:ind w:left="7540" w:hanging="6120"/>
      </w:pPr>
    </w:lvl>
    <w:lvl w:ilvl="4">
      <w:start w:val="1"/>
      <w:numFmt w:val="none"/>
      <w:suff w:val="nothing"/>
      <w:lvlText w:val="%5"/>
      <w:lvlJc w:val="left"/>
      <w:pPr>
        <w:ind w:left="7540" w:hanging="6120"/>
      </w:pPr>
    </w:lvl>
    <w:lvl w:ilvl="5">
      <w:start w:val="1"/>
      <w:numFmt w:val="none"/>
      <w:suff w:val="nothing"/>
      <w:lvlText w:val="%6"/>
      <w:lvlJc w:val="left"/>
      <w:pPr>
        <w:ind w:left="7540" w:hanging="6120"/>
      </w:pPr>
    </w:lvl>
    <w:lvl w:ilvl="6">
      <w:start w:val="1"/>
      <w:numFmt w:val="none"/>
      <w:suff w:val="nothing"/>
      <w:lvlText w:val="%7"/>
      <w:lvlJc w:val="left"/>
      <w:pPr>
        <w:ind w:left="7540" w:hanging="6120"/>
      </w:pPr>
    </w:lvl>
    <w:lvl w:ilvl="7">
      <w:start w:val="1"/>
      <w:numFmt w:val="none"/>
      <w:suff w:val="nothing"/>
      <w:lvlText w:val="%8"/>
      <w:lvlJc w:val="left"/>
      <w:pPr>
        <w:ind w:left="7540" w:hanging="6120"/>
      </w:pPr>
    </w:lvl>
    <w:lvl w:ilvl="8">
      <w:start w:val="1"/>
      <w:numFmt w:val="none"/>
      <w:suff w:val="nothing"/>
      <w:lvlText w:val="%9"/>
      <w:lvlJc w:val="left"/>
      <w:pPr>
        <w:ind w:left="7540" w:hanging="6120"/>
      </w:pPr>
    </w:lvl>
  </w:abstractNum>
  <w:abstractNum w:abstractNumId="81" w15:restartNumberingAfterBreak="0">
    <w:nsid w:val="5EF47210"/>
    <w:multiLevelType w:val="multilevel"/>
    <w:tmpl w:val="FC90C8E0"/>
    <w:name w:val="WW8Num4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993"/>
        </w:tabs>
        <w:ind w:left="993" w:hanging="360"/>
      </w:pPr>
      <w:rPr>
        <w:rFonts w:hint="default"/>
      </w:rPr>
    </w:lvl>
    <w:lvl w:ilvl="2">
      <w:start w:val="1"/>
      <w:numFmt w:val="decimal"/>
      <w:lvlText w:val="%1.%2.%3"/>
      <w:lvlJc w:val="left"/>
      <w:pPr>
        <w:tabs>
          <w:tab w:val="num" w:pos="1986"/>
        </w:tabs>
        <w:ind w:left="1986" w:hanging="720"/>
      </w:pPr>
      <w:rPr>
        <w:rFonts w:hint="default"/>
      </w:rPr>
    </w:lvl>
    <w:lvl w:ilvl="3">
      <w:start w:val="1"/>
      <w:numFmt w:val="decimal"/>
      <w:lvlText w:val="%1.%2.%3.%4"/>
      <w:lvlJc w:val="left"/>
      <w:pPr>
        <w:tabs>
          <w:tab w:val="num" w:pos="2619"/>
        </w:tabs>
        <w:ind w:left="2619" w:hanging="720"/>
      </w:pPr>
      <w:rPr>
        <w:rFonts w:hint="default"/>
      </w:rPr>
    </w:lvl>
    <w:lvl w:ilvl="4">
      <w:start w:val="1"/>
      <w:numFmt w:val="decimal"/>
      <w:lvlText w:val="%1.%2.%3.%4.%5"/>
      <w:lvlJc w:val="left"/>
      <w:pPr>
        <w:tabs>
          <w:tab w:val="num" w:pos="3252"/>
        </w:tabs>
        <w:ind w:left="3252" w:hanging="720"/>
      </w:pPr>
      <w:rPr>
        <w:rFonts w:hint="default"/>
      </w:rPr>
    </w:lvl>
    <w:lvl w:ilvl="5">
      <w:start w:val="1"/>
      <w:numFmt w:val="decimal"/>
      <w:lvlText w:val="%1.%2.%3.%4.%5.%6"/>
      <w:lvlJc w:val="left"/>
      <w:pPr>
        <w:tabs>
          <w:tab w:val="num" w:pos="4245"/>
        </w:tabs>
        <w:ind w:left="4245" w:hanging="1080"/>
      </w:pPr>
      <w:rPr>
        <w:rFonts w:hint="default"/>
      </w:rPr>
    </w:lvl>
    <w:lvl w:ilvl="6">
      <w:start w:val="1"/>
      <w:numFmt w:val="decimal"/>
      <w:lvlText w:val="%1.%2.%3.%4.%5.%6.%7"/>
      <w:lvlJc w:val="left"/>
      <w:pPr>
        <w:tabs>
          <w:tab w:val="num" w:pos="4878"/>
        </w:tabs>
        <w:ind w:left="4878" w:hanging="1080"/>
      </w:pPr>
      <w:rPr>
        <w:rFonts w:hint="default"/>
      </w:rPr>
    </w:lvl>
    <w:lvl w:ilvl="7">
      <w:start w:val="1"/>
      <w:numFmt w:val="decimal"/>
      <w:lvlText w:val="%1.%2.%3.%4.%5.%6.%7.%8"/>
      <w:lvlJc w:val="left"/>
      <w:pPr>
        <w:tabs>
          <w:tab w:val="num" w:pos="5871"/>
        </w:tabs>
        <w:ind w:left="5871" w:hanging="1440"/>
      </w:pPr>
      <w:rPr>
        <w:rFonts w:hint="default"/>
      </w:rPr>
    </w:lvl>
    <w:lvl w:ilvl="8">
      <w:start w:val="1"/>
      <w:numFmt w:val="decimal"/>
      <w:lvlText w:val="%1.%2.%3.%4.%5.%6.%7.%8.%9"/>
      <w:lvlJc w:val="left"/>
      <w:pPr>
        <w:tabs>
          <w:tab w:val="num" w:pos="6504"/>
        </w:tabs>
        <w:ind w:left="6504" w:hanging="1440"/>
      </w:pPr>
      <w:rPr>
        <w:rFonts w:hint="default"/>
      </w:rPr>
    </w:lvl>
  </w:abstractNum>
  <w:abstractNum w:abstractNumId="82" w15:restartNumberingAfterBreak="0">
    <w:nsid w:val="687F0C40"/>
    <w:multiLevelType w:val="multilevel"/>
    <w:tmpl w:val="6352B200"/>
    <w:name w:val="WW8Num433"/>
    <w:lvl w:ilvl="0">
      <w:start w:val="6"/>
      <w:numFmt w:val="decimal"/>
      <w:lvlText w:val="%1"/>
      <w:lvlJc w:val="left"/>
      <w:pPr>
        <w:tabs>
          <w:tab w:val="num" w:pos="405"/>
        </w:tabs>
        <w:ind w:left="405" w:hanging="405"/>
      </w:pPr>
      <w:rPr>
        <w:rFonts w:hint="default"/>
      </w:rPr>
    </w:lvl>
    <w:lvl w:ilvl="1">
      <w:start w:val="2"/>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83" w15:restartNumberingAfterBreak="0">
    <w:nsid w:val="7D3E008F"/>
    <w:multiLevelType w:val="hybridMultilevel"/>
    <w:tmpl w:val="2CA068FA"/>
    <w:lvl w:ilvl="0" w:tplc="D47ACF08">
      <w:start w:val="1"/>
      <w:numFmt w:val="lowerLetter"/>
      <w:lvlText w:val="%1)"/>
      <w:lvlJc w:val="left"/>
      <w:pPr>
        <w:ind w:left="936" w:hanging="360"/>
      </w:pPr>
      <w:rPr>
        <w:rFonts w:hint="default"/>
        <w:b/>
        <w:bCs/>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num w:numId="1" w16cid:durableId="1035541967">
    <w:abstractNumId w:val="75"/>
  </w:num>
  <w:num w:numId="2" w16cid:durableId="715547070">
    <w:abstractNumId w:val="72"/>
  </w:num>
  <w:num w:numId="3" w16cid:durableId="503515514">
    <w:abstractNumId w:val="70"/>
  </w:num>
  <w:num w:numId="4" w16cid:durableId="1884368066">
    <w:abstractNumId w:val="83"/>
  </w:num>
  <w:num w:numId="5" w16cid:durableId="2024042908">
    <w:abstractNumId w:val="8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isplayHorizontalDrawingGridEvery w:val="2"/>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057D"/>
    <w:rsid w:val="00001AD5"/>
    <w:rsid w:val="000024C7"/>
    <w:rsid w:val="000032C5"/>
    <w:rsid w:val="00003D83"/>
    <w:rsid w:val="0000452C"/>
    <w:rsid w:val="000073F3"/>
    <w:rsid w:val="00007E5F"/>
    <w:rsid w:val="00007F25"/>
    <w:rsid w:val="00010554"/>
    <w:rsid w:val="00011AC4"/>
    <w:rsid w:val="00011D13"/>
    <w:rsid w:val="00012C8F"/>
    <w:rsid w:val="000146BD"/>
    <w:rsid w:val="000147BE"/>
    <w:rsid w:val="00022C19"/>
    <w:rsid w:val="0002404F"/>
    <w:rsid w:val="000263C4"/>
    <w:rsid w:val="000269C3"/>
    <w:rsid w:val="00031CA1"/>
    <w:rsid w:val="00034B82"/>
    <w:rsid w:val="00036A1F"/>
    <w:rsid w:val="00036B58"/>
    <w:rsid w:val="00036ED7"/>
    <w:rsid w:val="0003714C"/>
    <w:rsid w:val="000455D6"/>
    <w:rsid w:val="00045BD7"/>
    <w:rsid w:val="00045D15"/>
    <w:rsid w:val="00045D6F"/>
    <w:rsid w:val="000460DA"/>
    <w:rsid w:val="00051C54"/>
    <w:rsid w:val="00051CA7"/>
    <w:rsid w:val="00051DB9"/>
    <w:rsid w:val="00055391"/>
    <w:rsid w:val="00060762"/>
    <w:rsid w:val="00065161"/>
    <w:rsid w:val="0006622E"/>
    <w:rsid w:val="00066AE0"/>
    <w:rsid w:val="000746DF"/>
    <w:rsid w:val="00081A09"/>
    <w:rsid w:val="0008366D"/>
    <w:rsid w:val="00084307"/>
    <w:rsid w:val="0008695E"/>
    <w:rsid w:val="00086F53"/>
    <w:rsid w:val="00087D95"/>
    <w:rsid w:val="00095F11"/>
    <w:rsid w:val="00096F5D"/>
    <w:rsid w:val="000A11E4"/>
    <w:rsid w:val="000A17D4"/>
    <w:rsid w:val="000A393A"/>
    <w:rsid w:val="000A4845"/>
    <w:rsid w:val="000A6530"/>
    <w:rsid w:val="000A707B"/>
    <w:rsid w:val="000B1B59"/>
    <w:rsid w:val="000B2A97"/>
    <w:rsid w:val="000B4FC5"/>
    <w:rsid w:val="000C32F2"/>
    <w:rsid w:val="000C4E7F"/>
    <w:rsid w:val="000C53AE"/>
    <w:rsid w:val="000C6D02"/>
    <w:rsid w:val="000C7805"/>
    <w:rsid w:val="000D0F77"/>
    <w:rsid w:val="000D15B3"/>
    <w:rsid w:val="000D1C4A"/>
    <w:rsid w:val="000D1D3B"/>
    <w:rsid w:val="000D22FC"/>
    <w:rsid w:val="000D3911"/>
    <w:rsid w:val="000D3DFE"/>
    <w:rsid w:val="000D6A44"/>
    <w:rsid w:val="000D75CB"/>
    <w:rsid w:val="000D7EFF"/>
    <w:rsid w:val="000E006D"/>
    <w:rsid w:val="000E5252"/>
    <w:rsid w:val="000E5B36"/>
    <w:rsid w:val="000E650B"/>
    <w:rsid w:val="000E70D4"/>
    <w:rsid w:val="000F0B17"/>
    <w:rsid w:val="000F32EA"/>
    <w:rsid w:val="000F389D"/>
    <w:rsid w:val="000F3A3F"/>
    <w:rsid w:val="000F3CF7"/>
    <w:rsid w:val="000F6141"/>
    <w:rsid w:val="000F68AA"/>
    <w:rsid w:val="00101C2A"/>
    <w:rsid w:val="00103CDF"/>
    <w:rsid w:val="00105C3C"/>
    <w:rsid w:val="00105DB8"/>
    <w:rsid w:val="00106C45"/>
    <w:rsid w:val="001103B4"/>
    <w:rsid w:val="0011065C"/>
    <w:rsid w:val="00111D6D"/>
    <w:rsid w:val="00113C7E"/>
    <w:rsid w:val="001146F2"/>
    <w:rsid w:val="00115612"/>
    <w:rsid w:val="001156B6"/>
    <w:rsid w:val="001158CE"/>
    <w:rsid w:val="00117130"/>
    <w:rsid w:val="00123FCC"/>
    <w:rsid w:val="00124738"/>
    <w:rsid w:val="00125410"/>
    <w:rsid w:val="00125A8A"/>
    <w:rsid w:val="00127015"/>
    <w:rsid w:val="00130700"/>
    <w:rsid w:val="001310D5"/>
    <w:rsid w:val="00131C0F"/>
    <w:rsid w:val="00132594"/>
    <w:rsid w:val="00135781"/>
    <w:rsid w:val="00136ECB"/>
    <w:rsid w:val="00141663"/>
    <w:rsid w:val="00143530"/>
    <w:rsid w:val="00143A0D"/>
    <w:rsid w:val="0014739B"/>
    <w:rsid w:val="00147FA4"/>
    <w:rsid w:val="00151A80"/>
    <w:rsid w:val="00152A03"/>
    <w:rsid w:val="0015361D"/>
    <w:rsid w:val="00155074"/>
    <w:rsid w:val="00155595"/>
    <w:rsid w:val="00161980"/>
    <w:rsid w:val="00162098"/>
    <w:rsid w:val="001625FE"/>
    <w:rsid w:val="00165278"/>
    <w:rsid w:val="0017183E"/>
    <w:rsid w:val="00172034"/>
    <w:rsid w:val="00172BF6"/>
    <w:rsid w:val="00174D40"/>
    <w:rsid w:val="00175C8A"/>
    <w:rsid w:val="0017666A"/>
    <w:rsid w:val="0017695F"/>
    <w:rsid w:val="001774B7"/>
    <w:rsid w:val="001779AF"/>
    <w:rsid w:val="00177DF5"/>
    <w:rsid w:val="00180CD3"/>
    <w:rsid w:val="00185201"/>
    <w:rsid w:val="00190120"/>
    <w:rsid w:val="001910B0"/>
    <w:rsid w:val="00192363"/>
    <w:rsid w:val="00194E84"/>
    <w:rsid w:val="001953CB"/>
    <w:rsid w:val="00197D95"/>
    <w:rsid w:val="001A050E"/>
    <w:rsid w:val="001A0A8A"/>
    <w:rsid w:val="001A23A9"/>
    <w:rsid w:val="001A23F4"/>
    <w:rsid w:val="001A3019"/>
    <w:rsid w:val="001A3AF2"/>
    <w:rsid w:val="001A4F97"/>
    <w:rsid w:val="001B0168"/>
    <w:rsid w:val="001B484A"/>
    <w:rsid w:val="001B52E4"/>
    <w:rsid w:val="001B732B"/>
    <w:rsid w:val="001C070D"/>
    <w:rsid w:val="001C1EFC"/>
    <w:rsid w:val="001C40E8"/>
    <w:rsid w:val="001C410A"/>
    <w:rsid w:val="001C5C41"/>
    <w:rsid w:val="001C7330"/>
    <w:rsid w:val="001C7708"/>
    <w:rsid w:val="001C7D5A"/>
    <w:rsid w:val="001D07D9"/>
    <w:rsid w:val="001D09D9"/>
    <w:rsid w:val="001D0B9C"/>
    <w:rsid w:val="001D1F7E"/>
    <w:rsid w:val="001D257D"/>
    <w:rsid w:val="001D40DA"/>
    <w:rsid w:val="001D52E5"/>
    <w:rsid w:val="001E0980"/>
    <w:rsid w:val="001E21FE"/>
    <w:rsid w:val="001F1871"/>
    <w:rsid w:val="001F1B0E"/>
    <w:rsid w:val="001F219A"/>
    <w:rsid w:val="001F2856"/>
    <w:rsid w:val="001F7BCC"/>
    <w:rsid w:val="00200011"/>
    <w:rsid w:val="00200132"/>
    <w:rsid w:val="002011A7"/>
    <w:rsid w:val="00203AF2"/>
    <w:rsid w:val="00204F7D"/>
    <w:rsid w:val="002126D0"/>
    <w:rsid w:val="002129D2"/>
    <w:rsid w:val="00214AB3"/>
    <w:rsid w:val="00217AFF"/>
    <w:rsid w:val="00220068"/>
    <w:rsid w:val="00221550"/>
    <w:rsid w:val="002224B7"/>
    <w:rsid w:val="00224955"/>
    <w:rsid w:val="002257FF"/>
    <w:rsid w:val="00225E21"/>
    <w:rsid w:val="00226449"/>
    <w:rsid w:val="00227707"/>
    <w:rsid w:val="00230E4F"/>
    <w:rsid w:val="002329C5"/>
    <w:rsid w:val="00232B23"/>
    <w:rsid w:val="00232E03"/>
    <w:rsid w:val="002338D3"/>
    <w:rsid w:val="002349B1"/>
    <w:rsid w:val="0023591E"/>
    <w:rsid w:val="00235E58"/>
    <w:rsid w:val="00242C65"/>
    <w:rsid w:val="0024538D"/>
    <w:rsid w:val="00245A38"/>
    <w:rsid w:val="002460D5"/>
    <w:rsid w:val="002474E2"/>
    <w:rsid w:val="00247918"/>
    <w:rsid w:val="00255B48"/>
    <w:rsid w:val="00255CCE"/>
    <w:rsid w:val="00260121"/>
    <w:rsid w:val="002617E4"/>
    <w:rsid w:val="0026183C"/>
    <w:rsid w:val="00261F47"/>
    <w:rsid w:val="00270E6A"/>
    <w:rsid w:val="00273F08"/>
    <w:rsid w:val="00274CBE"/>
    <w:rsid w:val="00275B4C"/>
    <w:rsid w:val="0028013F"/>
    <w:rsid w:val="0028196C"/>
    <w:rsid w:val="00281B45"/>
    <w:rsid w:val="00281CB7"/>
    <w:rsid w:val="0028243E"/>
    <w:rsid w:val="0028389C"/>
    <w:rsid w:val="002856A8"/>
    <w:rsid w:val="002871AD"/>
    <w:rsid w:val="00287807"/>
    <w:rsid w:val="00287B57"/>
    <w:rsid w:val="0029020A"/>
    <w:rsid w:val="00292B1F"/>
    <w:rsid w:val="00297CC6"/>
    <w:rsid w:val="002A1357"/>
    <w:rsid w:val="002A288E"/>
    <w:rsid w:val="002A460D"/>
    <w:rsid w:val="002B074E"/>
    <w:rsid w:val="002B21C1"/>
    <w:rsid w:val="002B3392"/>
    <w:rsid w:val="002B71B2"/>
    <w:rsid w:val="002B7E08"/>
    <w:rsid w:val="002C495B"/>
    <w:rsid w:val="002C4E41"/>
    <w:rsid w:val="002C786E"/>
    <w:rsid w:val="002D08F9"/>
    <w:rsid w:val="002D0D78"/>
    <w:rsid w:val="002D111B"/>
    <w:rsid w:val="002D2A24"/>
    <w:rsid w:val="002D3A30"/>
    <w:rsid w:val="002D6397"/>
    <w:rsid w:val="002E3CF3"/>
    <w:rsid w:val="002E5387"/>
    <w:rsid w:val="002E6602"/>
    <w:rsid w:val="002E75CD"/>
    <w:rsid w:val="002F13A3"/>
    <w:rsid w:val="002F53E2"/>
    <w:rsid w:val="002F658A"/>
    <w:rsid w:val="00300D73"/>
    <w:rsid w:val="00304047"/>
    <w:rsid w:val="00305F8A"/>
    <w:rsid w:val="00311D8A"/>
    <w:rsid w:val="003165EC"/>
    <w:rsid w:val="00316807"/>
    <w:rsid w:val="00316B25"/>
    <w:rsid w:val="00316D82"/>
    <w:rsid w:val="0031793A"/>
    <w:rsid w:val="00317A1C"/>
    <w:rsid w:val="003217D2"/>
    <w:rsid w:val="003220C6"/>
    <w:rsid w:val="00322860"/>
    <w:rsid w:val="00323F14"/>
    <w:rsid w:val="0032415E"/>
    <w:rsid w:val="003263EE"/>
    <w:rsid w:val="003266FF"/>
    <w:rsid w:val="0032766B"/>
    <w:rsid w:val="003305F6"/>
    <w:rsid w:val="003306B8"/>
    <w:rsid w:val="0033206C"/>
    <w:rsid w:val="00332E07"/>
    <w:rsid w:val="00333AEE"/>
    <w:rsid w:val="00333E75"/>
    <w:rsid w:val="003359BD"/>
    <w:rsid w:val="00336906"/>
    <w:rsid w:val="00337E8C"/>
    <w:rsid w:val="00341CCB"/>
    <w:rsid w:val="00343DDF"/>
    <w:rsid w:val="00345506"/>
    <w:rsid w:val="00345C24"/>
    <w:rsid w:val="00347AEB"/>
    <w:rsid w:val="00350EA3"/>
    <w:rsid w:val="003519BC"/>
    <w:rsid w:val="003547AB"/>
    <w:rsid w:val="00355042"/>
    <w:rsid w:val="00355AAC"/>
    <w:rsid w:val="003565AB"/>
    <w:rsid w:val="00356797"/>
    <w:rsid w:val="003569F2"/>
    <w:rsid w:val="00364136"/>
    <w:rsid w:val="00364C82"/>
    <w:rsid w:val="00364D86"/>
    <w:rsid w:val="0037524F"/>
    <w:rsid w:val="00375E49"/>
    <w:rsid w:val="0037605A"/>
    <w:rsid w:val="00376961"/>
    <w:rsid w:val="00380632"/>
    <w:rsid w:val="003841FB"/>
    <w:rsid w:val="00386733"/>
    <w:rsid w:val="003873EB"/>
    <w:rsid w:val="00390C8E"/>
    <w:rsid w:val="003926F0"/>
    <w:rsid w:val="00393347"/>
    <w:rsid w:val="00394D3A"/>
    <w:rsid w:val="00395A87"/>
    <w:rsid w:val="00397490"/>
    <w:rsid w:val="003A1287"/>
    <w:rsid w:val="003A2100"/>
    <w:rsid w:val="003A235A"/>
    <w:rsid w:val="003A2D2F"/>
    <w:rsid w:val="003A4107"/>
    <w:rsid w:val="003A7611"/>
    <w:rsid w:val="003B23FF"/>
    <w:rsid w:val="003B241F"/>
    <w:rsid w:val="003B42AE"/>
    <w:rsid w:val="003C02BA"/>
    <w:rsid w:val="003C17A4"/>
    <w:rsid w:val="003C19D0"/>
    <w:rsid w:val="003C2B94"/>
    <w:rsid w:val="003C3E0A"/>
    <w:rsid w:val="003C4669"/>
    <w:rsid w:val="003C732F"/>
    <w:rsid w:val="003C7443"/>
    <w:rsid w:val="003C748C"/>
    <w:rsid w:val="003D0161"/>
    <w:rsid w:val="003D1694"/>
    <w:rsid w:val="003D2872"/>
    <w:rsid w:val="003D49A7"/>
    <w:rsid w:val="003D4CB4"/>
    <w:rsid w:val="003D4E00"/>
    <w:rsid w:val="003E1FE7"/>
    <w:rsid w:val="003E207C"/>
    <w:rsid w:val="003E39E6"/>
    <w:rsid w:val="003E42A2"/>
    <w:rsid w:val="003F3B6C"/>
    <w:rsid w:val="003F4460"/>
    <w:rsid w:val="003F54D9"/>
    <w:rsid w:val="003F5CDF"/>
    <w:rsid w:val="004000C8"/>
    <w:rsid w:val="004013C3"/>
    <w:rsid w:val="00401B32"/>
    <w:rsid w:val="0040253F"/>
    <w:rsid w:val="00410C3C"/>
    <w:rsid w:val="00413ABB"/>
    <w:rsid w:val="0041519F"/>
    <w:rsid w:val="004151FE"/>
    <w:rsid w:val="00416B42"/>
    <w:rsid w:val="00424116"/>
    <w:rsid w:val="00426695"/>
    <w:rsid w:val="004305AA"/>
    <w:rsid w:val="00430BC0"/>
    <w:rsid w:val="00431547"/>
    <w:rsid w:val="00431D09"/>
    <w:rsid w:val="00432431"/>
    <w:rsid w:val="00432713"/>
    <w:rsid w:val="0043373C"/>
    <w:rsid w:val="00436E06"/>
    <w:rsid w:val="00440B63"/>
    <w:rsid w:val="00440B71"/>
    <w:rsid w:val="00441924"/>
    <w:rsid w:val="00443306"/>
    <w:rsid w:val="0044428D"/>
    <w:rsid w:val="0044445E"/>
    <w:rsid w:val="00450299"/>
    <w:rsid w:val="004544A0"/>
    <w:rsid w:val="004545A9"/>
    <w:rsid w:val="00454DB9"/>
    <w:rsid w:val="004556E1"/>
    <w:rsid w:val="0045576B"/>
    <w:rsid w:val="00456D23"/>
    <w:rsid w:val="004604F2"/>
    <w:rsid w:val="00462772"/>
    <w:rsid w:val="0046579F"/>
    <w:rsid w:val="004671A1"/>
    <w:rsid w:val="00467B84"/>
    <w:rsid w:val="00471B89"/>
    <w:rsid w:val="0047288F"/>
    <w:rsid w:val="004807FE"/>
    <w:rsid w:val="00481DB7"/>
    <w:rsid w:val="00485C96"/>
    <w:rsid w:val="004865C6"/>
    <w:rsid w:val="00486757"/>
    <w:rsid w:val="00487690"/>
    <w:rsid w:val="0049057A"/>
    <w:rsid w:val="00491B92"/>
    <w:rsid w:val="00492667"/>
    <w:rsid w:val="00492C3E"/>
    <w:rsid w:val="004933E2"/>
    <w:rsid w:val="00493829"/>
    <w:rsid w:val="00494085"/>
    <w:rsid w:val="004947CA"/>
    <w:rsid w:val="00496A60"/>
    <w:rsid w:val="004A1344"/>
    <w:rsid w:val="004A3E25"/>
    <w:rsid w:val="004A6A11"/>
    <w:rsid w:val="004B3C2C"/>
    <w:rsid w:val="004B4C8C"/>
    <w:rsid w:val="004B61F3"/>
    <w:rsid w:val="004B630A"/>
    <w:rsid w:val="004C1337"/>
    <w:rsid w:val="004C5F87"/>
    <w:rsid w:val="004C68EC"/>
    <w:rsid w:val="004C71D6"/>
    <w:rsid w:val="004C7A6F"/>
    <w:rsid w:val="004D0FA0"/>
    <w:rsid w:val="004D2424"/>
    <w:rsid w:val="004D2B15"/>
    <w:rsid w:val="004D3305"/>
    <w:rsid w:val="004D37EA"/>
    <w:rsid w:val="004D511C"/>
    <w:rsid w:val="004E06FD"/>
    <w:rsid w:val="004E2170"/>
    <w:rsid w:val="004E28A1"/>
    <w:rsid w:val="004E2E34"/>
    <w:rsid w:val="004E3791"/>
    <w:rsid w:val="004E4E2C"/>
    <w:rsid w:val="004E5FAA"/>
    <w:rsid w:val="004F1F09"/>
    <w:rsid w:val="004F4CC7"/>
    <w:rsid w:val="004F57DE"/>
    <w:rsid w:val="005006EA"/>
    <w:rsid w:val="00507992"/>
    <w:rsid w:val="00510D4D"/>
    <w:rsid w:val="00511046"/>
    <w:rsid w:val="005139C8"/>
    <w:rsid w:val="005148DC"/>
    <w:rsid w:val="00521774"/>
    <w:rsid w:val="00524BE9"/>
    <w:rsid w:val="00527F56"/>
    <w:rsid w:val="00532496"/>
    <w:rsid w:val="00534604"/>
    <w:rsid w:val="00535DAC"/>
    <w:rsid w:val="0053662B"/>
    <w:rsid w:val="0053713E"/>
    <w:rsid w:val="00537CD6"/>
    <w:rsid w:val="00540832"/>
    <w:rsid w:val="00540D91"/>
    <w:rsid w:val="00540DC9"/>
    <w:rsid w:val="00541246"/>
    <w:rsid w:val="0054255B"/>
    <w:rsid w:val="005425D1"/>
    <w:rsid w:val="00542723"/>
    <w:rsid w:val="00544CCB"/>
    <w:rsid w:val="0054535B"/>
    <w:rsid w:val="005456D4"/>
    <w:rsid w:val="005478A5"/>
    <w:rsid w:val="00547FDC"/>
    <w:rsid w:val="00550CCA"/>
    <w:rsid w:val="00550E60"/>
    <w:rsid w:val="00551270"/>
    <w:rsid w:val="00552184"/>
    <w:rsid w:val="005567F2"/>
    <w:rsid w:val="00561783"/>
    <w:rsid w:val="005651A7"/>
    <w:rsid w:val="005664E8"/>
    <w:rsid w:val="0056689E"/>
    <w:rsid w:val="00567533"/>
    <w:rsid w:val="005720A6"/>
    <w:rsid w:val="0057499C"/>
    <w:rsid w:val="00580891"/>
    <w:rsid w:val="005824AB"/>
    <w:rsid w:val="00584BDA"/>
    <w:rsid w:val="005864D0"/>
    <w:rsid w:val="00586F1C"/>
    <w:rsid w:val="005920E7"/>
    <w:rsid w:val="0059436A"/>
    <w:rsid w:val="0059501A"/>
    <w:rsid w:val="0059673A"/>
    <w:rsid w:val="00597D5D"/>
    <w:rsid w:val="00597F7C"/>
    <w:rsid w:val="005A0075"/>
    <w:rsid w:val="005A1540"/>
    <w:rsid w:val="005A2894"/>
    <w:rsid w:val="005A2E54"/>
    <w:rsid w:val="005A3403"/>
    <w:rsid w:val="005A3832"/>
    <w:rsid w:val="005A4CCA"/>
    <w:rsid w:val="005A5070"/>
    <w:rsid w:val="005A7C97"/>
    <w:rsid w:val="005B1431"/>
    <w:rsid w:val="005C070A"/>
    <w:rsid w:val="005C32A1"/>
    <w:rsid w:val="005C4388"/>
    <w:rsid w:val="005C44A6"/>
    <w:rsid w:val="005C53F2"/>
    <w:rsid w:val="005C64B4"/>
    <w:rsid w:val="005D0243"/>
    <w:rsid w:val="005D0554"/>
    <w:rsid w:val="005D156E"/>
    <w:rsid w:val="005D1576"/>
    <w:rsid w:val="005D27D4"/>
    <w:rsid w:val="005D3E06"/>
    <w:rsid w:val="005D4FD4"/>
    <w:rsid w:val="005D57B2"/>
    <w:rsid w:val="005D6689"/>
    <w:rsid w:val="005D74FF"/>
    <w:rsid w:val="005D7EB2"/>
    <w:rsid w:val="005D7F2D"/>
    <w:rsid w:val="005E04E3"/>
    <w:rsid w:val="005E381D"/>
    <w:rsid w:val="005E47A2"/>
    <w:rsid w:val="005E54F2"/>
    <w:rsid w:val="005E6B0E"/>
    <w:rsid w:val="005E780F"/>
    <w:rsid w:val="005F0265"/>
    <w:rsid w:val="005F1327"/>
    <w:rsid w:val="005F1E0A"/>
    <w:rsid w:val="005F55C2"/>
    <w:rsid w:val="005F62E3"/>
    <w:rsid w:val="00602AEA"/>
    <w:rsid w:val="0060574D"/>
    <w:rsid w:val="00606D48"/>
    <w:rsid w:val="00607396"/>
    <w:rsid w:val="00612284"/>
    <w:rsid w:val="006148AE"/>
    <w:rsid w:val="00614B24"/>
    <w:rsid w:val="00616EBB"/>
    <w:rsid w:val="00617F02"/>
    <w:rsid w:val="006204CD"/>
    <w:rsid w:val="00621FE6"/>
    <w:rsid w:val="0062385B"/>
    <w:rsid w:val="00624311"/>
    <w:rsid w:val="00626C03"/>
    <w:rsid w:val="00634407"/>
    <w:rsid w:val="00635B85"/>
    <w:rsid w:val="00636CB4"/>
    <w:rsid w:val="00637BAC"/>
    <w:rsid w:val="0064135A"/>
    <w:rsid w:val="00643F98"/>
    <w:rsid w:val="00646041"/>
    <w:rsid w:val="00646801"/>
    <w:rsid w:val="00646C84"/>
    <w:rsid w:val="0065056D"/>
    <w:rsid w:val="0065074E"/>
    <w:rsid w:val="00652856"/>
    <w:rsid w:val="00654030"/>
    <w:rsid w:val="00655B7D"/>
    <w:rsid w:val="00656200"/>
    <w:rsid w:val="00656EE9"/>
    <w:rsid w:val="00657E93"/>
    <w:rsid w:val="00660485"/>
    <w:rsid w:val="00660A25"/>
    <w:rsid w:val="00661794"/>
    <w:rsid w:val="00664189"/>
    <w:rsid w:val="006673DA"/>
    <w:rsid w:val="00670570"/>
    <w:rsid w:val="00670D4A"/>
    <w:rsid w:val="00672F92"/>
    <w:rsid w:val="00673981"/>
    <w:rsid w:val="00674D51"/>
    <w:rsid w:val="00675A78"/>
    <w:rsid w:val="0068377A"/>
    <w:rsid w:val="00691AB5"/>
    <w:rsid w:val="00692126"/>
    <w:rsid w:val="00692187"/>
    <w:rsid w:val="00694B13"/>
    <w:rsid w:val="006954B1"/>
    <w:rsid w:val="00695900"/>
    <w:rsid w:val="00695B6F"/>
    <w:rsid w:val="0069658B"/>
    <w:rsid w:val="006972B5"/>
    <w:rsid w:val="006A0D27"/>
    <w:rsid w:val="006A274F"/>
    <w:rsid w:val="006A3AA1"/>
    <w:rsid w:val="006A4D0D"/>
    <w:rsid w:val="006A620D"/>
    <w:rsid w:val="006A67CE"/>
    <w:rsid w:val="006B28C2"/>
    <w:rsid w:val="006B460C"/>
    <w:rsid w:val="006B5419"/>
    <w:rsid w:val="006B730D"/>
    <w:rsid w:val="006C0394"/>
    <w:rsid w:val="006C2193"/>
    <w:rsid w:val="006C7E1A"/>
    <w:rsid w:val="006E1C14"/>
    <w:rsid w:val="006E3CAA"/>
    <w:rsid w:val="006E689B"/>
    <w:rsid w:val="006F2431"/>
    <w:rsid w:val="006F328C"/>
    <w:rsid w:val="006F349C"/>
    <w:rsid w:val="006F4DAD"/>
    <w:rsid w:val="006F4EAB"/>
    <w:rsid w:val="006F6766"/>
    <w:rsid w:val="007020A9"/>
    <w:rsid w:val="0070484C"/>
    <w:rsid w:val="0070551C"/>
    <w:rsid w:val="0070633E"/>
    <w:rsid w:val="00706D2E"/>
    <w:rsid w:val="007106C2"/>
    <w:rsid w:val="00712B65"/>
    <w:rsid w:val="007133C5"/>
    <w:rsid w:val="00714746"/>
    <w:rsid w:val="00715D84"/>
    <w:rsid w:val="00715FE1"/>
    <w:rsid w:val="00717502"/>
    <w:rsid w:val="0071776D"/>
    <w:rsid w:val="00720DC1"/>
    <w:rsid w:val="007219AB"/>
    <w:rsid w:val="007240AF"/>
    <w:rsid w:val="00735DDE"/>
    <w:rsid w:val="0073662C"/>
    <w:rsid w:val="00736FF1"/>
    <w:rsid w:val="00737802"/>
    <w:rsid w:val="00737B05"/>
    <w:rsid w:val="00737B51"/>
    <w:rsid w:val="007416A7"/>
    <w:rsid w:val="0074284A"/>
    <w:rsid w:val="00744DC1"/>
    <w:rsid w:val="00746E50"/>
    <w:rsid w:val="00750790"/>
    <w:rsid w:val="007513FA"/>
    <w:rsid w:val="007562B9"/>
    <w:rsid w:val="00756A61"/>
    <w:rsid w:val="00756C4D"/>
    <w:rsid w:val="00757811"/>
    <w:rsid w:val="00757AD3"/>
    <w:rsid w:val="00762E82"/>
    <w:rsid w:val="007634AE"/>
    <w:rsid w:val="00765C83"/>
    <w:rsid w:val="007673BA"/>
    <w:rsid w:val="007738A7"/>
    <w:rsid w:val="00774137"/>
    <w:rsid w:val="00775AD7"/>
    <w:rsid w:val="00776790"/>
    <w:rsid w:val="00781259"/>
    <w:rsid w:val="00781479"/>
    <w:rsid w:val="0078463D"/>
    <w:rsid w:val="007846ED"/>
    <w:rsid w:val="00786FBB"/>
    <w:rsid w:val="00787578"/>
    <w:rsid w:val="00791CCA"/>
    <w:rsid w:val="007A13DE"/>
    <w:rsid w:val="007A1F92"/>
    <w:rsid w:val="007A2BDE"/>
    <w:rsid w:val="007A4F2F"/>
    <w:rsid w:val="007A5C11"/>
    <w:rsid w:val="007B073D"/>
    <w:rsid w:val="007B08B2"/>
    <w:rsid w:val="007B45C1"/>
    <w:rsid w:val="007B47F5"/>
    <w:rsid w:val="007B59B7"/>
    <w:rsid w:val="007B59D7"/>
    <w:rsid w:val="007C05FE"/>
    <w:rsid w:val="007C259E"/>
    <w:rsid w:val="007C4486"/>
    <w:rsid w:val="007C5794"/>
    <w:rsid w:val="007C5D10"/>
    <w:rsid w:val="007C7CF9"/>
    <w:rsid w:val="007C7D62"/>
    <w:rsid w:val="007D4C11"/>
    <w:rsid w:val="007D559A"/>
    <w:rsid w:val="007D5B2B"/>
    <w:rsid w:val="007D7F57"/>
    <w:rsid w:val="007E1845"/>
    <w:rsid w:val="007E2FCC"/>
    <w:rsid w:val="007F6156"/>
    <w:rsid w:val="008002C2"/>
    <w:rsid w:val="00800BD6"/>
    <w:rsid w:val="00802EE4"/>
    <w:rsid w:val="008045EE"/>
    <w:rsid w:val="00804AC6"/>
    <w:rsid w:val="00806D57"/>
    <w:rsid w:val="00807E39"/>
    <w:rsid w:val="008109C9"/>
    <w:rsid w:val="008109EA"/>
    <w:rsid w:val="00812293"/>
    <w:rsid w:val="00812649"/>
    <w:rsid w:val="008149F9"/>
    <w:rsid w:val="008151BF"/>
    <w:rsid w:val="008157F8"/>
    <w:rsid w:val="00817043"/>
    <w:rsid w:val="008170A6"/>
    <w:rsid w:val="0081744C"/>
    <w:rsid w:val="00820DD6"/>
    <w:rsid w:val="00821093"/>
    <w:rsid w:val="00822C81"/>
    <w:rsid w:val="0082378C"/>
    <w:rsid w:val="0082406D"/>
    <w:rsid w:val="00825528"/>
    <w:rsid w:val="00825978"/>
    <w:rsid w:val="00831C06"/>
    <w:rsid w:val="00832878"/>
    <w:rsid w:val="00834198"/>
    <w:rsid w:val="00834D48"/>
    <w:rsid w:val="008352C9"/>
    <w:rsid w:val="00840DD4"/>
    <w:rsid w:val="0084108B"/>
    <w:rsid w:val="00844624"/>
    <w:rsid w:val="00844DDE"/>
    <w:rsid w:val="00844EA7"/>
    <w:rsid w:val="008455BC"/>
    <w:rsid w:val="008460B5"/>
    <w:rsid w:val="00846788"/>
    <w:rsid w:val="00847A2B"/>
    <w:rsid w:val="00847AA3"/>
    <w:rsid w:val="008542B7"/>
    <w:rsid w:val="00862131"/>
    <w:rsid w:val="0086294D"/>
    <w:rsid w:val="008629B8"/>
    <w:rsid w:val="00863A8A"/>
    <w:rsid w:val="0086452F"/>
    <w:rsid w:val="0086650C"/>
    <w:rsid w:val="0087143B"/>
    <w:rsid w:val="008716AA"/>
    <w:rsid w:val="0087369C"/>
    <w:rsid w:val="0087424B"/>
    <w:rsid w:val="0087500D"/>
    <w:rsid w:val="008813FE"/>
    <w:rsid w:val="0088337D"/>
    <w:rsid w:val="00885A49"/>
    <w:rsid w:val="00886A53"/>
    <w:rsid w:val="008907AF"/>
    <w:rsid w:val="00890E55"/>
    <w:rsid w:val="008911D7"/>
    <w:rsid w:val="00892B02"/>
    <w:rsid w:val="008946BD"/>
    <w:rsid w:val="00895503"/>
    <w:rsid w:val="00895B99"/>
    <w:rsid w:val="008961FF"/>
    <w:rsid w:val="00896AF0"/>
    <w:rsid w:val="00896B2F"/>
    <w:rsid w:val="00896EED"/>
    <w:rsid w:val="00897480"/>
    <w:rsid w:val="00897AD5"/>
    <w:rsid w:val="008A2899"/>
    <w:rsid w:val="008A2FE1"/>
    <w:rsid w:val="008A3A6F"/>
    <w:rsid w:val="008A3D8F"/>
    <w:rsid w:val="008A4CCA"/>
    <w:rsid w:val="008A777D"/>
    <w:rsid w:val="008A7A7B"/>
    <w:rsid w:val="008B2B88"/>
    <w:rsid w:val="008B30B9"/>
    <w:rsid w:val="008B6DF5"/>
    <w:rsid w:val="008B7BBD"/>
    <w:rsid w:val="008C057D"/>
    <w:rsid w:val="008C0E24"/>
    <w:rsid w:val="008C138C"/>
    <w:rsid w:val="008C1645"/>
    <w:rsid w:val="008C3EF9"/>
    <w:rsid w:val="008C5FE0"/>
    <w:rsid w:val="008C7159"/>
    <w:rsid w:val="008C7407"/>
    <w:rsid w:val="008D0235"/>
    <w:rsid w:val="008D2C65"/>
    <w:rsid w:val="008D3B07"/>
    <w:rsid w:val="008D4637"/>
    <w:rsid w:val="008D7670"/>
    <w:rsid w:val="008E0C90"/>
    <w:rsid w:val="008E0DF0"/>
    <w:rsid w:val="008E1919"/>
    <w:rsid w:val="008E48F8"/>
    <w:rsid w:val="008E5EBA"/>
    <w:rsid w:val="008F213C"/>
    <w:rsid w:val="008F37E3"/>
    <w:rsid w:val="008F3C5A"/>
    <w:rsid w:val="008F40B9"/>
    <w:rsid w:val="008F459E"/>
    <w:rsid w:val="008F566B"/>
    <w:rsid w:val="00901314"/>
    <w:rsid w:val="00901923"/>
    <w:rsid w:val="00902234"/>
    <w:rsid w:val="00905759"/>
    <w:rsid w:val="00906ACA"/>
    <w:rsid w:val="00906BCE"/>
    <w:rsid w:val="009076D8"/>
    <w:rsid w:val="009124D0"/>
    <w:rsid w:val="009124E2"/>
    <w:rsid w:val="00913880"/>
    <w:rsid w:val="0092102E"/>
    <w:rsid w:val="009221D9"/>
    <w:rsid w:val="00922590"/>
    <w:rsid w:val="00926D94"/>
    <w:rsid w:val="00927C1A"/>
    <w:rsid w:val="00932C4C"/>
    <w:rsid w:val="00932EB5"/>
    <w:rsid w:val="00933C8F"/>
    <w:rsid w:val="0093682D"/>
    <w:rsid w:val="00936EC7"/>
    <w:rsid w:val="00936F75"/>
    <w:rsid w:val="00937AE6"/>
    <w:rsid w:val="0094206C"/>
    <w:rsid w:val="00944CD1"/>
    <w:rsid w:val="009457D1"/>
    <w:rsid w:val="009461B6"/>
    <w:rsid w:val="00946989"/>
    <w:rsid w:val="00947949"/>
    <w:rsid w:val="00950BDE"/>
    <w:rsid w:val="009524E3"/>
    <w:rsid w:val="009543F4"/>
    <w:rsid w:val="0095584F"/>
    <w:rsid w:val="009566FA"/>
    <w:rsid w:val="00957113"/>
    <w:rsid w:val="00957A27"/>
    <w:rsid w:val="00961A8F"/>
    <w:rsid w:val="00963E2C"/>
    <w:rsid w:val="00967AD9"/>
    <w:rsid w:val="00970317"/>
    <w:rsid w:val="00970F6B"/>
    <w:rsid w:val="00971EB7"/>
    <w:rsid w:val="00972A33"/>
    <w:rsid w:val="00974EA5"/>
    <w:rsid w:val="00974FFE"/>
    <w:rsid w:val="00976ACE"/>
    <w:rsid w:val="0097783D"/>
    <w:rsid w:val="009812EE"/>
    <w:rsid w:val="00982098"/>
    <w:rsid w:val="0098229F"/>
    <w:rsid w:val="009822FE"/>
    <w:rsid w:val="00984FC5"/>
    <w:rsid w:val="00986A1B"/>
    <w:rsid w:val="00987BC5"/>
    <w:rsid w:val="00994F28"/>
    <w:rsid w:val="009970C8"/>
    <w:rsid w:val="009972D0"/>
    <w:rsid w:val="00997CB0"/>
    <w:rsid w:val="009A0074"/>
    <w:rsid w:val="009A04AF"/>
    <w:rsid w:val="009A7751"/>
    <w:rsid w:val="009B0077"/>
    <w:rsid w:val="009B1D35"/>
    <w:rsid w:val="009B2EB1"/>
    <w:rsid w:val="009B37DA"/>
    <w:rsid w:val="009B4D0E"/>
    <w:rsid w:val="009B691D"/>
    <w:rsid w:val="009C795C"/>
    <w:rsid w:val="009C7E11"/>
    <w:rsid w:val="009D103B"/>
    <w:rsid w:val="009D18F7"/>
    <w:rsid w:val="009D35FE"/>
    <w:rsid w:val="009D4DB0"/>
    <w:rsid w:val="009D76D5"/>
    <w:rsid w:val="009E121F"/>
    <w:rsid w:val="009E39E7"/>
    <w:rsid w:val="009E756B"/>
    <w:rsid w:val="009F0CBC"/>
    <w:rsid w:val="009F209F"/>
    <w:rsid w:val="009F377A"/>
    <w:rsid w:val="009F6F46"/>
    <w:rsid w:val="009F7CE0"/>
    <w:rsid w:val="00A02AF7"/>
    <w:rsid w:val="00A041A2"/>
    <w:rsid w:val="00A06F40"/>
    <w:rsid w:val="00A0792A"/>
    <w:rsid w:val="00A116F9"/>
    <w:rsid w:val="00A11A73"/>
    <w:rsid w:val="00A124CD"/>
    <w:rsid w:val="00A14514"/>
    <w:rsid w:val="00A153A3"/>
    <w:rsid w:val="00A15F67"/>
    <w:rsid w:val="00A16B71"/>
    <w:rsid w:val="00A23554"/>
    <w:rsid w:val="00A244CF"/>
    <w:rsid w:val="00A24E41"/>
    <w:rsid w:val="00A25031"/>
    <w:rsid w:val="00A3343B"/>
    <w:rsid w:val="00A336CD"/>
    <w:rsid w:val="00A34AFF"/>
    <w:rsid w:val="00A35024"/>
    <w:rsid w:val="00A37D53"/>
    <w:rsid w:val="00A40231"/>
    <w:rsid w:val="00A40CC0"/>
    <w:rsid w:val="00A4163D"/>
    <w:rsid w:val="00A52208"/>
    <w:rsid w:val="00A548F9"/>
    <w:rsid w:val="00A5556F"/>
    <w:rsid w:val="00A56240"/>
    <w:rsid w:val="00A57387"/>
    <w:rsid w:val="00A61E88"/>
    <w:rsid w:val="00A641B7"/>
    <w:rsid w:val="00A66816"/>
    <w:rsid w:val="00A66B6A"/>
    <w:rsid w:val="00A70B72"/>
    <w:rsid w:val="00A76C7D"/>
    <w:rsid w:val="00A77159"/>
    <w:rsid w:val="00A8014A"/>
    <w:rsid w:val="00A8174E"/>
    <w:rsid w:val="00A82FC5"/>
    <w:rsid w:val="00A8393C"/>
    <w:rsid w:val="00A83B51"/>
    <w:rsid w:val="00A84BF2"/>
    <w:rsid w:val="00A8563B"/>
    <w:rsid w:val="00A91379"/>
    <w:rsid w:val="00A919EB"/>
    <w:rsid w:val="00A9381A"/>
    <w:rsid w:val="00A945CE"/>
    <w:rsid w:val="00A97326"/>
    <w:rsid w:val="00A97C8F"/>
    <w:rsid w:val="00AA16B2"/>
    <w:rsid w:val="00AA1E62"/>
    <w:rsid w:val="00AA2C50"/>
    <w:rsid w:val="00AA2D1F"/>
    <w:rsid w:val="00AA3A56"/>
    <w:rsid w:val="00AA6287"/>
    <w:rsid w:val="00AA6BAE"/>
    <w:rsid w:val="00AB2D6E"/>
    <w:rsid w:val="00AC41F0"/>
    <w:rsid w:val="00AD008D"/>
    <w:rsid w:val="00AD0974"/>
    <w:rsid w:val="00AD18BC"/>
    <w:rsid w:val="00AD26C2"/>
    <w:rsid w:val="00AD2F83"/>
    <w:rsid w:val="00AD51E1"/>
    <w:rsid w:val="00AD6A55"/>
    <w:rsid w:val="00AD7EBA"/>
    <w:rsid w:val="00AE05A9"/>
    <w:rsid w:val="00AE0A61"/>
    <w:rsid w:val="00AE7262"/>
    <w:rsid w:val="00AF2D49"/>
    <w:rsid w:val="00AF57FD"/>
    <w:rsid w:val="00B00681"/>
    <w:rsid w:val="00B010DB"/>
    <w:rsid w:val="00B016D7"/>
    <w:rsid w:val="00B0172D"/>
    <w:rsid w:val="00B01A4A"/>
    <w:rsid w:val="00B02737"/>
    <w:rsid w:val="00B07C4C"/>
    <w:rsid w:val="00B07D6B"/>
    <w:rsid w:val="00B11E22"/>
    <w:rsid w:val="00B11EEB"/>
    <w:rsid w:val="00B14AF2"/>
    <w:rsid w:val="00B17EB2"/>
    <w:rsid w:val="00B21864"/>
    <w:rsid w:val="00B24FF8"/>
    <w:rsid w:val="00B267DF"/>
    <w:rsid w:val="00B31567"/>
    <w:rsid w:val="00B31A3A"/>
    <w:rsid w:val="00B31B0B"/>
    <w:rsid w:val="00B345D2"/>
    <w:rsid w:val="00B35FA9"/>
    <w:rsid w:val="00B36A04"/>
    <w:rsid w:val="00B4073B"/>
    <w:rsid w:val="00B40A70"/>
    <w:rsid w:val="00B40D1D"/>
    <w:rsid w:val="00B42554"/>
    <w:rsid w:val="00B4364D"/>
    <w:rsid w:val="00B459A0"/>
    <w:rsid w:val="00B468B4"/>
    <w:rsid w:val="00B46F63"/>
    <w:rsid w:val="00B50C22"/>
    <w:rsid w:val="00B55AD0"/>
    <w:rsid w:val="00B56CDA"/>
    <w:rsid w:val="00B56D39"/>
    <w:rsid w:val="00B630A4"/>
    <w:rsid w:val="00B633DF"/>
    <w:rsid w:val="00B6441D"/>
    <w:rsid w:val="00B65A0B"/>
    <w:rsid w:val="00B66C7F"/>
    <w:rsid w:val="00B677B8"/>
    <w:rsid w:val="00B72D5F"/>
    <w:rsid w:val="00B732FE"/>
    <w:rsid w:val="00B7378E"/>
    <w:rsid w:val="00B74621"/>
    <w:rsid w:val="00B751BC"/>
    <w:rsid w:val="00B81CF9"/>
    <w:rsid w:val="00B8238A"/>
    <w:rsid w:val="00B82E10"/>
    <w:rsid w:val="00B8333D"/>
    <w:rsid w:val="00B843F8"/>
    <w:rsid w:val="00B85695"/>
    <w:rsid w:val="00B85928"/>
    <w:rsid w:val="00B85D87"/>
    <w:rsid w:val="00B85E07"/>
    <w:rsid w:val="00B87837"/>
    <w:rsid w:val="00B91144"/>
    <w:rsid w:val="00B913E6"/>
    <w:rsid w:val="00B94148"/>
    <w:rsid w:val="00B94971"/>
    <w:rsid w:val="00B9615D"/>
    <w:rsid w:val="00B9632A"/>
    <w:rsid w:val="00BA0768"/>
    <w:rsid w:val="00BA26B4"/>
    <w:rsid w:val="00BA32B5"/>
    <w:rsid w:val="00BA468D"/>
    <w:rsid w:val="00BA54B2"/>
    <w:rsid w:val="00BA760B"/>
    <w:rsid w:val="00BA773F"/>
    <w:rsid w:val="00BA781F"/>
    <w:rsid w:val="00BB3591"/>
    <w:rsid w:val="00BB5447"/>
    <w:rsid w:val="00BB689B"/>
    <w:rsid w:val="00BC18B5"/>
    <w:rsid w:val="00BC2ABC"/>
    <w:rsid w:val="00BC2CA4"/>
    <w:rsid w:val="00BC3038"/>
    <w:rsid w:val="00BC3F1C"/>
    <w:rsid w:val="00BC4098"/>
    <w:rsid w:val="00BD02C7"/>
    <w:rsid w:val="00BD06B2"/>
    <w:rsid w:val="00BD1896"/>
    <w:rsid w:val="00BD1D91"/>
    <w:rsid w:val="00BD3819"/>
    <w:rsid w:val="00BD5457"/>
    <w:rsid w:val="00BD54D9"/>
    <w:rsid w:val="00BE3133"/>
    <w:rsid w:val="00BE3651"/>
    <w:rsid w:val="00BE379A"/>
    <w:rsid w:val="00BE42C5"/>
    <w:rsid w:val="00BE5088"/>
    <w:rsid w:val="00BE6E2B"/>
    <w:rsid w:val="00BE7300"/>
    <w:rsid w:val="00BF065B"/>
    <w:rsid w:val="00BF1B57"/>
    <w:rsid w:val="00BF4928"/>
    <w:rsid w:val="00BF53A0"/>
    <w:rsid w:val="00BF5C33"/>
    <w:rsid w:val="00BF6390"/>
    <w:rsid w:val="00C008A2"/>
    <w:rsid w:val="00C00EA1"/>
    <w:rsid w:val="00C0453E"/>
    <w:rsid w:val="00C04628"/>
    <w:rsid w:val="00C04E34"/>
    <w:rsid w:val="00C05E52"/>
    <w:rsid w:val="00C11735"/>
    <w:rsid w:val="00C11A97"/>
    <w:rsid w:val="00C127FC"/>
    <w:rsid w:val="00C139AB"/>
    <w:rsid w:val="00C149C4"/>
    <w:rsid w:val="00C14EFF"/>
    <w:rsid w:val="00C152BE"/>
    <w:rsid w:val="00C169D0"/>
    <w:rsid w:val="00C17EB7"/>
    <w:rsid w:val="00C17FF4"/>
    <w:rsid w:val="00C2050E"/>
    <w:rsid w:val="00C20E46"/>
    <w:rsid w:val="00C218FE"/>
    <w:rsid w:val="00C2369D"/>
    <w:rsid w:val="00C2491E"/>
    <w:rsid w:val="00C27B65"/>
    <w:rsid w:val="00C34D73"/>
    <w:rsid w:val="00C35396"/>
    <w:rsid w:val="00C36B04"/>
    <w:rsid w:val="00C40428"/>
    <w:rsid w:val="00C415BC"/>
    <w:rsid w:val="00C425C6"/>
    <w:rsid w:val="00C42CDE"/>
    <w:rsid w:val="00C43494"/>
    <w:rsid w:val="00C43D0F"/>
    <w:rsid w:val="00C4408B"/>
    <w:rsid w:val="00C4504F"/>
    <w:rsid w:val="00C45182"/>
    <w:rsid w:val="00C47506"/>
    <w:rsid w:val="00C4766A"/>
    <w:rsid w:val="00C479DA"/>
    <w:rsid w:val="00C509CC"/>
    <w:rsid w:val="00C50B33"/>
    <w:rsid w:val="00C519F2"/>
    <w:rsid w:val="00C53AB6"/>
    <w:rsid w:val="00C55F88"/>
    <w:rsid w:val="00C56B2F"/>
    <w:rsid w:val="00C6127B"/>
    <w:rsid w:val="00C64BE3"/>
    <w:rsid w:val="00C650C9"/>
    <w:rsid w:val="00C6536E"/>
    <w:rsid w:val="00C65747"/>
    <w:rsid w:val="00C66C19"/>
    <w:rsid w:val="00C71CCA"/>
    <w:rsid w:val="00C7451C"/>
    <w:rsid w:val="00C74F3F"/>
    <w:rsid w:val="00C75616"/>
    <w:rsid w:val="00C81503"/>
    <w:rsid w:val="00C81743"/>
    <w:rsid w:val="00C82EEA"/>
    <w:rsid w:val="00C82FB2"/>
    <w:rsid w:val="00C83379"/>
    <w:rsid w:val="00C84460"/>
    <w:rsid w:val="00C87073"/>
    <w:rsid w:val="00C90715"/>
    <w:rsid w:val="00C91CC0"/>
    <w:rsid w:val="00C929AD"/>
    <w:rsid w:val="00C939EC"/>
    <w:rsid w:val="00C96D52"/>
    <w:rsid w:val="00CA0E7B"/>
    <w:rsid w:val="00CA25DC"/>
    <w:rsid w:val="00CA2850"/>
    <w:rsid w:val="00CA566D"/>
    <w:rsid w:val="00CA5D8A"/>
    <w:rsid w:val="00CA5E05"/>
    <w:rsid w:val="00CA6D63"/>
    <w:rsid w:val="00CA7A49"/>
    <w:rsid w:val="00CC073B"/>
    <w:rsid w:val="00CC0F10"/>
    <w:rsid w:val="00CC1418"/>
    <w:rsid w:val="00CC263D"/>
    <w:rsid w:val="00CC2700"/>
    <w:rsid w:val="00CC3F0A"/>
    <w:rsid w:val="00CC4A55"/>
    <w:rsid w:val="00CC4B80"/>
    <w:rsid w:val="00CC7764"/>
    <w:rsid w:val="00CC7C3E"/>
    <w:rsid w:val="00CD2451"/>
    <w:rsid w:val="00CD2CD5"/>
    <w:rsid w:val="00CD3165"/>
    <w:rsid w:val="00CD4660"/>
    <w:rsid w:val="00CD5F79"/>
    <w:rsid w:val="00CD6E84"/>
    <w:rsid w:val="00CD71B4"/>
    <w:rsid w:val="00CE0CA8"/>
    <w:rsid w:val="00CE1578"/>
    <w:rsid w:val="00CE169A"/>
    <w:rsid w:val="00CE22B4"/>
    <w:rsid w:val="00CE23C9"/>
    <w:rsid w:val="00CE5299"/>
    <w:rsid w:val="00CE629B"/>
    <w:rsid w:val="00CE78E1"/>
    <w:rsid w:val="00CF0044"/>
    <w:rsid w:val="00CF1EBF"/>
    <w:rsid w:val="00CF2E13"/>
    <w:rsid w:val="00CF68D1"/>
    <w:rsid w:val="00D0105C"/>
    <w:rsid w:val="00D061FA"/>
    <w:rsid w:val="00D077CE"/>
    <w:rsid w:val="00D07BE9"/>
    <w:rsid w:val="00D115D6"/>
    <w:rsid w:val="00D120E2"/>
    <w:rsid w:val="00D1471B"/>
    <w:rsid w:val="00D25056"/>
    <w:rsid w:val="00D254A6"/>
    <w:rsid w:val="00D26DDD"/>
    <w:rsid w:val="00D32EF4"/>
    <w:rsid w:val="00D34731"/>
    <w:rsid w:val="00D35FD3"/>
    <w:rsid w:val="00D36769"/>
    <w:rsid w:val="00D4005D"/>
    <w:rsid w:val="00D4071E"/>
    <w:rsid w:val="00D4628E"/>
    <w:rsid w:val="00D515EA"/>
    <w:rsid w:val="00D519E4"/>
    <w:rsid w:val="00D51D31"/>
    <w:rsid w:val="00D51DB6"/>
    <w:rsid w:val="00D53851"/>
    <w:rsid w:val="00D5446C"/>
    <w:rsid w:val="00D54C93"/>
    <w:rsid w:val="00D55AED"/>
    <w:rsid w:val="00D55DF2"/>
    <w:rsid w:val="00D6137D"/>
    <w:rsid w:val="00D613F9"/>
    <w:rsid w:val="00D65B22"/>
    <w:rsid w:val="00D66D1F"/>
    <w:rsid w:val="00D7050F"/>
    <w:rsid w:val="00D73965"/>
    <w:rsid w:val="00D76D6F"/>
    <w:rsid w:val="00D77E44"/>
    <w:rsid w:val="00D801BA"/>
    <w:rsid w:val="00D804E3"/>
    <w:rsid w:val="00D80740"/>
    <w:rsid w:val="00D81090"/>
    <w:rsid w:val="00D822CA"/>
    <w:rsid w:val="00D90175"/>
    <w:rsid w:val="00D9115B"/>
    <w:rsid w:val="00D918AF"/>
    <w:rsid w:val="00D92B37"/>
    <w:rsid w:val="00D937B1"/>
    <w:rsid w:val="00D94959"/>
    <w:rsid w:val="00D964A2"/>
    <w:rsid w:val="00D971BA"/>
    <w:rsid w:val="00DA4016"/>
    <w:rsid w:val="00DA5D6A"/>
    <w:rsid w:val="00DA629F"/>
    <w:rsid w:val="00DA6C8A"/>
    <w:rsid w:val="00DA7862"/>
    <w:rsid w:val="00DB0D59"/>
    <w:rsid w:val="00DB1B5C"/>
    <w:rsid w:val="00DB4EB6"/>
    <w:rsid w:val="00DB5288"/>
    <w:rsid w:val="00DB57AE"/>
    <w:rsid w:val="00DC09D0"/>
    <w:rsid w:val="00DC146C"/>
    <w:rsid w:val="00DC3489"/>
    <w:rsid w:val="00DC4B34"/>
    <w:rsid w:val="00DC6FEF"/>
    <w:rsid w:val="00DD0F49"/>
    <w:rsid w:val="00DD1292"/>
    <w:rsid w:val="00DD285F"/>
    <w:rsid w:val="00DD649F"/>
    <w:rsid w:val="00DE1F96"/>
    <w:rsid w:val="00DE3205"/>
    <w:rsid w:val="00DE4F19"/>
    <w:rsid w:val="00DE5783"/>
    <w:rsid w:val="00DF0154"/>
    <w:rsid w:val="00DF169A"/>
    <w:rsid w:val="00DF2325"/>
    <w:rsid w:val="00DF3335"/>
    <w:rsid w:val="00DF3837"/>
    <w:rsid w:val="00DF6007"/>
    <w:rsid w:val="00DF639B"/>
    <w:rsid w:val="00DF7A22"/>
    <w:rsid w:val="00E05351"/>
    <w:rsid w:val="00E077B5"/>
    <w:rsid w:val="00E12506"/>
    <w:rsid w:val="00E135D1"/>
    <w:rsid w:val="00E13E7F"/>
    <w:rsid w:val="00E1480A"/>
    <w:rsid w:val="00E22087"/>
    <w:rsid w:val="00E22E89"/>
    <w:rsid w:val="00E23F71"/>
    <w:rsid w:val="00E246D2"/>
    <w:rsid w:val="00E322B1"/>
    <w:rsid w:val="00E322FA"/>
    <w:rsid w:val="00E331EF"/>
    <w:rsid w:val="00E34693"/>
    <w:rsid w:val="00E35D2C"/>
    <w:rsid w:val="00E35DE1"/>
    <w:rsid w:val="00E37965"/>
    <w:rsid w:val="00E4054B"/>
    <w:rsid w:val="00E40D57"/>
    <w:rsid w:val="00E40F4E"/>
    <w:rsid w:val="00E41D05"/>
    <w:rsid w:val="00E4525F"/>
    <w:rsid w:val="00E45B31"/>
    <w:rsid w:val="00E46E61"/>
    <w:rsid w:val="00E47344"/>
    <w:rsid w:val="00E50686"/>
    <w:rsid w:val="00E51C11"/>
    <w:rsid w:val="00E525C3"/>
    <w:rsid w:val="00E52BBC"/>
    <w:rsid w:val="00E5383A"/>
    <w:rsid w:val="00E552CD"/>
    <w:rsid w:val="00E55B80"/>
    <w:rsid w:val="00E56152"/>
    <w:rsid w:val="00E65A93"/>
    <w:rsid w:val="00E730EF"/>
    <w:rsid w:val="00E74C27"/>
    <w:rsid w:val="00E75825"/>
    <w:rsid w:val="00E84923"/>
    <w:rsid w:val="00E86C58"/>
    <w:rsid w:val="00E87C25"/>
    <w:rsid w:val="00E91489"/>
    <w:rsid w:val="00E915B5"/>
    <w:rsid w:val="00E91BD6"/>
    <w:rsid w:val="00E92309"/>
    <w:rsid w:val="00E92416"/>
    <w:rsid w:val="00E93290"/>
    <w:rsid w:val="00E941DE"/>
    <w:rsid w:val="00E96FFE"/>
    <w:rsid w:val="00E97287"/>
    <w:rsid w:val="00EA080F"/>
    <w:rsid w:val="00EA0AA7"/>
    <w:rsid w:val="00EA2997"/>
    <w:rsid w:val="00EA2F9C"/>
    <w:rsid w:val="00EB5D94"/>
    <w:rsid w:val="00EC28BA"/>
    <w:rsid w:val="00EC377A"/>
    <w:rsid w:val="00EC4311"/>
    <w:rsid w:val="00EC6C5E"/>
    <w:rsid w:val="00EC7FB6"/>
    <w:rsid w:val="00ED05B5"/>
    <w:rsid w:val="00ED4916"/>
    <w:rsid w:val="00ED6F30"/>
    <w:rsid w:val="00EE0E54"/>
    <w:rsid w:val="00EE2E27"/>
    <w:rsid w:val="00EE320D"/>
    <w:rsid w:val="00EE6620"/>
    <w:rsid w:val="00EE6A2F"/>
    <w:rsid w:val="00EF0DC8"/>
    <w:rsid w:val="00EF0DE8"/>
    <w:rsid w:val="00EF14F7"/>
    <w:rsid w:val="00EF3C15"/>
    <w:rsid w:val="00EF75A8"/>
    <w:rsid w:val="00EF7758"/>
    <w:rsid w:val="00F00717"/>
    <w:rsid w:val="00F00A30"/>
    <w:rsid w:val="00F00D08"/>
    <w:rsid w:val="00F04B58"/>
    <w:rsid w:val="00F05A75"/>
    <w:rsid w:val="00F071DF"/>
    <w:rsid w:val="00F1011B"/>
    <w:rsid w:val="00F10B37"/>
    <w:rsid w:val="00F11003"/>
    <w:rsid w:val="00F11FB7"/>
    <w:rsid w:val="00F14A70"/>
    <w:rsid w:val="00F23238"/>
    <w:rsid w:val="00F23F17"/>
    <w:rsid w:val="00F23FFD"/>
    <w:rsid w:val="00F24FD5"/>
    <w:rsid w:val="00F27938"/>
    <w:rsid w:val="00F27F7E"/>
    <w:rsid w:val="00F337D7"/>
    <w:rsid w:val="00F33ED0"/>
    <w:rsid w:val="00F34689"/>
    <w:rsid w:val="00F3472A"/>
    <w:rsid w:val="00F34C18"/>
    <w:rsid w:val="00F350FF"/>
    <w:rsid w:val="00F35558"/>
    <w:rsid w:val="00F36246"/>
    <w:rsid w:val="00F3633C"/>
    <w:rsid w:val="00F40D17"/>
    <w:rsid w:val="00F41F96"/>
    <w:rsid w:val="00F44136"/>
    <w:rsid w:val="00F45696"/>
    <w:rsid w:val="00F45757"/>
    <w:rsid w:val="00F47A48"/>
    <w:rsid w:val="00F47AD8"/>
    <w:rsid w:val="00F5011E"/>
    <w:rsid w:val="00F503F0"/>
    <w:rsid w:val="00F509B7"/>
    <w:rsid w:val="00F513F1"/>
    <w:rsid w:val="00F53026"/>
    <w:rsid w:val="00F550FA"/>
    <w:rsid w:val="00F57156"/>
    <w:rsid w:val="00F57451"/>
    <w:rsid w:val="00F57F9A"/>
    <w:rsid w:val="00F6697A"/>
    <w:rsid w:val="00F70351"/>
    <w:rsid w:val="00F703AA"/>
    <w:rsid w:val="00F70E5F"/>
    <w:rsid w:val="00F7331F"/>
    <w:rsid w:val="00F73578"/>
    <w:rsid w:val="00F73B95"/>
    <w:rsid w:val="00F743D9"/>
    <w:rsid w:val="00F769FC"/>
    <w:rsid w:val="00F76DA8"/>
    <w:rsid w:val="00F77C59"/>
    <w:rsid w:val="00F829CF"/>
    <w:rsid w:val="00F83694"/>
    <w:rsid w:val="00F838DE"/>
    <w:rsid w:val="00F843D7"/>
    <w:rsid w:val="00F8473F"/>
    <w:rsid w:val="00F851B5"/>
    <w:rsid w:val="00F861B2"/>
    <w:rsid w:val="00F86853"/>
    <w:rsid w:val="00F8796A"/>
    <w:rsid w:val="00F91903"/>
    <w:rsid w:val="00F92187"/>
    <w:rsid w:val="00F929A6"/>
    <w:rsid w:val="00F929EB"/>
    <w:rsid w:val="00F93514"/>
    <w:rsid w:val="00F937C2"/>
    <w:rsid w:val="00F96CC0"/>
    <w:rsid w:val="00F96CEC"/>
    <w:rsid w:val="00F96D20"/>
    <w:rsid w:val="00FA012A"/>
    <w:rsid w:val="00FA2519"/>
    <w:rsid w:val="00FB196B"/>
    <w:rsid w:val="00FB286E"/>
    <w:rsid w:val="00FB3CBD"/>
    <w:rsid w:val="00FC0144"/>
    <w:rsid w:val="00FC1D6F"/>
    <w:rsid w:val="00FC299A"/>
    <w:rsid w:val="00FC3EEA"/>
    <w:rsid w:val="00FC449A"/>
    <w:rsid w:val="00FC5341"/>
    <w:rsid w:val="00FC66FB"/>
    <w:rsid w:val="00FD0003"/>
    <w:rsid w:val="00FD019F"/>
    <w:rsid w:val="00FD1DF9"/>
    <w:rsid w:val="00FD4850"/>
    <w:rsid w:val="00FD4D23"/>
    <w:rsid w:val="00FD6830"/>
    <w:rsid w:val="00FE0A6F"/>
    <w:rsid w:val="00FE0C3C"/>
    <w:rsid w:val="00FE16BF"/>
    <w:rsid w:val="00FE3921"/>
    <w:rsid w:val="00FE3AC4"/>
    <w:rsid w:val="00FF1BFA"/>
    <w:rsid w:val="00FF2FA4"/>
    <w:rsid w:val="00FF4443"/>
    <w:rsid w:val="00FF5643"/>
    <w:rsid w:val="00FF5D87"/>
    <w:rsid w:val="00FF6D5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1"/>
    <o:shapelayout v:ext="edit">
      <o:idmap v:ext="edit" data="1"/>
    </o:shapelayout>
  </w:shapeDefaults>
  <w:decimalSymbol w:val=","/>
  <w:listSeparator w:val=";"/>
  <w14:docId w14:val="72CA151E"/>
  <w15:docId w15:val="{6B173FBF-C920-410E-B2CF-AE7BFEBA7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36906"/>
    <w:pPr>
      <w:suppressAutoHyphens/>
    </w:pPr>
    <w:rPr>
      <w:lang w:eastAsia="ar-SA"/>
    </w:rPr>
  </w:style>
  <w:style w:type="paragraph" w:styleId="Nagwek1">
    <w:name w:val="heading 1"/>
    <w:basedOn w:val="Normalny"/>
    <w:next w:val="Normalny"/>
    <w:link w:val="Nagwek1Znak"/>
    <w:uiPriority w:val="9"/>
    <w:qFormat/>
    <w:rsid w:val="00EF0DE8"/>
    <w:pPr>
      <w:keepNext/>
      <w:numPr>
        <w:numId w:val="1"/>
      </w:numPr>
      <w:outlineLvl w:val="0"/>
    </w:pPr>
    <w:rPr>
      <w:rFonts w:ascii="Arial" w:hAnsi="Arial"/>
      <w:b/>
      <w:kern w:val="18"/>
      <w:sz w:val="18"/>
    </w:rPr>
  </w:style>
  <w:style w:type="paragraph" w:styleId="Nagwek2">
    <w:name w:val="heading 2"/>
    <w:basedOn w:val="Normalny"/>
    <w:next w:val="Normalny"/>
    <w:link w:val="Nagwek2Znak"/>
    <w:qFormat/>
    <w:rsid w:val="00670570"/>
    <w:pPr>
      <w:keepNext/>
      <w:numPr>
        <w:ilvl w:val="1"/>
        <w:numId w:val="1"/>
      </w:numPr>
      <w:outlineLvl w:val="1"/>
    </w:pPr>
    <w:rPr>
      <w:rFonts w:ascii="Arial" w:hAnsi="Arial"/>
      <w:b/>
      <w:sz w:val="18"/>
    </w:rPr>
  </w:style>
  <w:style w:type="paragraph" w:styleId="Nagwek3">
    <w:name w:val="heading 3"/>
    <w:basedOn w:val="Normalny"/>
    <w:next w:val="Normalny"/>
    <w:link w:val="Nagwek3Znak"/>
    <w:qFormat/>
    <w:rsid w:val="006204CD"/>
    <w:pPr>
      <w:keepNext/>
      <w:numPr>
        <w:ilvl w:val="2"/>
        <w:numId w:val="1"/>
      </w:numPr>
      <w:tabs>
        <w:tab w:val="left" w:pos="1276"/>
      </w:tabs>
      <w:outlineLvl w:val="2"/>
    </w:pPr>
    <w:rPr>
      <w:rFonts w:ascii="Arial" w:hAnsi="Arial"/>
      <w:b/>
      <w:sz w:val="18"/>
    </w:rPr>
  </w:style>
  <w:style w:type="paragraph" w:styleId="Nagwek4">
    <w:name w:val="heading 4"/>
    <w:basedOn w:val="Normalny"/>
    <w:next w:val="Normalny"/>
    <w:uiPriority w:val="9"/>
    <w:qFormat/>
    <w:rsid w:val="003519BC"/>
    <w:pPr>
      <w:keepNext/>
      <w:numPr>
        <w:ilvl w:val="3"/>
        <w:numId w:val="1"/>
      </w:numPr>
      <w:tabs>
        <w:tab w:val="left" w:pos="1985"/>
        <w:tab w:val="left" w:pos="2694"/>
      </w:tabs>
      <w:outlineLvl w:val="3"/>
    </w:pPr>
    <w:rPr>
      <w:rFonts w:ascii="Arial" w:hAnsi="Arial"/>
      <w:b/>
      <w:sz w:val="18"/>
    </w:rPr>
  </w:style>
  <w:style w:type="paragraph" w:styleId="Nagwek5">
    <w:name w:val="heading 5"/>
    <w:basedOn w:val="Normalny"/>
    <w:next w:val="Normalny"/>
    <w:uiPriority w:val="9"/>
    <w:qFormat/>
    <w:rsid w:val="00F36246"/>
    <w:pPr>
      <w:keepNext/>
      <w:numPr>
        <w:ilvl w:val="4"/>
        <w:numId w:val="1"/>
      </w:numPr>
      <w:tabs>
        <w:tab w:val="left" w:pos="426"/>
        <w:tab w:val="left" w:pos="3686"/>
        <w:tab w:val="left" w:pos="7938"/>
      </w:tabs>
      <w:outlineLvl w:val="4"/>
    </w:pPr>
    <w:rPr>
      <w:rFonts w:ascii="Arial" w:hAnsi="Arial"/>
      <w:i/>
      <w:sz w:val="12"/>
      <w:lang w:val="fr-FR"/>
    </w:rPr>
  </w:style>
  <w:style w:type="paragraph" w:styleId="Nagwek6">
    <w:name w:val="heading 6"/>
    <w:basedOn w:val="Normalny"/>
    <w:next w:val="Normalny"/>
    <w:uiPriority w:val="9"/>
    <w:qFormat/>
    <w:rsid w:val="00F36246"/>
    <w:pPr>
      <w:keepNext/>
      <w:numPr>
        <w:ilvl w:val="5"/>
        <w:numId w:val="1"/>
      </w:numPr>
      <w:tabs>
        <w:tab w:val="left" w:pos="426"/>
        <w:tab w:val="left" w:pos="3686"/>
        <w:tab w:val="left" w:pos="7938"/>
      </w:tabs>
      <w:jc w:val="center"/>
      <w:outlineLvl w:val="5"/>
    </w:pPr>
    <w:rPr>
      <w:rFonts w:ascii="Arial" w:hAnsi="Arial"/>
      <w:b/>
      <w:sz w:val="32"/>
      <w:lang w:val="fr-FR"/>
    </w:rPr>
  </w:style>
  <w:style w:type="paragraph" w:styleId="Nagwek7">
    <w:name w:val="heading 7"/>
    <w:basedOn w:val="Normalny"/>
    <w:next w:val="Normalny"/>
    <w:qFormat/>
    <w:rsid w:val="00F36246"/>
    <w:pPr>
      <w:keepNext/>
      <w:numPr>
        <w:ilvl w:val="6"/>
        <w:numId w:val="1"/>
      </w:numPr>
      <w:outlineLvl w:val="6"/>
    </w:pPr>
    <w:rPr>
      <w:rFonts w:ascii="Arial" w:hAnsi="Arial"/>
      <w:b/>
      <w:i/>
      <w:color w:val="000080"/>
    </w:rPr>
  </w:style>
  <w:style w:type="paragraph" w:styleId="Nagwek8">
    <w:name w:val="heading 8"/>
    <w:basedOn w:val="Normalny"/>
    <w:next w:val="Normalny"/>
    <w:qFormat/>
    <w:rsid w:val="00F36246"/>
    <w:pPr>
      <w:keepNext/>
      <w:numPr>
        <w:ilvl w:val="7"/>
        <w:numId w:val="1"/>
      </w:numPr>
      <w:outlineLvl w:val="7"/>
    </w:pPr>
    <w:rPr>
      <w:rFonts w:ascii="Arial" w:hAnsi="Arial"/>
      <w:b/>
      <w:i/>
    </w:rPr>
  </w:style>
  <w:style w:type="paragraph" w:styleId="Nagwek9">
    <w:name w:val="heading 9"/>
    <w:basedOn w:val="Normalny"/>
    <w:next w:val="Normalny"/>
    <w:qFormat/>
    <w:rsid w:val="00F36246"/>
    <w:pPr>
      <w:keepNext/>
      <w:numPr>
        <w:ilvl w:val="8"/>
        <w:numId w:val="1"/>
      </w:numP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7451C"/>
    <w:pPr>
      <w:tabs>
        <w:tab w:val="center" w:pos="4536"/>
        <w:tab w:val="right" w:pos="9072"/>
      </w:tabs>
    </w:pPr>
  </w:style>
  <w:style w:type="paragraph" w:styleId="Stopka">
    <w:name w:val="footer"/>
    <w:basedOn w:val="Normalny"/>
    <w:link w:val="StopkaZnak"/>
    <w:uiPriority w:val="99"/>
    <w:rsid w:val="00C7451C"/>
    <w:pPr>
      <w:tabs>
        <w:tab w:val="center" w:pos="4536"/>
        <w:tab w:val="right" w:pos="9072"/>
      </w:tabs>
    </w:pPr>
  </w:style>
  <w:style w:type="table" w:styleId="Tabela-Siatka">
    <w:name w:val="Table Grid"/>
    <w:basedOn w:val="Standardowy"/>
    <w:rsid w:val="00C7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C7451C"/>
  </w:style>
  <w:style w:type="character" w:customStyle="1" w:styleId="WW8Num1z0">
    <w:name w:val="WW8Num1z0"/>
    <w:rsid w:val="00F36246"/>
    <w:rPr>
      <w:i w:val="0"/>
    </w:rPr>
  </w:style>
  <w:style w:type="character" w:customStyle="1" w:styleId="WW8Num2z0">
    <w:name w:val="WW8Num2z0"/>
    <w:rsid w:val="00F36246"/>
    <w:rPr>
      <w:rFonts w:ascii="Wingdings" w:hAnsi="Wingdings"/>
    </w:rPr>
  </w:style>
  <w:style w:type="character" w:customStyle="1" w:styleId="WW8Num3z0">
    <w:name w:val="WW8Num3z0"/>
    <w:rsid w:val="00F36246"/>
    <w:rPr>
      <w:rFonts w:ascii="Wingdings" w:hAnsi="Wingdings"/>
      <w:i w:val="0"/>
    </w:rPr>
  </w:style>
  <w:style w:type="character" w:customStyle="1" w:styleId="WW8Num4z1">
    <w:name w:val="WW8Num4z1"/>
    <w:rsid w:val="00F36246"/>
    <w:rPr>
      <w:rFonts w:ascii="Symbol" w:hAnsi="Symbol"/>
      <w:color w:val="000000"/>
    </w:rPr>
  </w:style>
  <w:style w:type="character" w:customStyle="1" w:styleId="WW8Num5z0">
    <w:name w:val="WW8Num5z0"/>
    <w:rsid w:val="00F36246"/>
    <w:rPr>
      <w:rFonts w:ascii="Courier New" w:hAnsi="Courier New"/>
    </w:rPr>
  </w:style>
  <w:style w:type="character" w:customStyle="1" w:styleId="WW8Num6z0">
    <w:name w:val="WW8Num6z0"/>
    <w:rsid w:val="00F36246"/>
    <w:rPr>
      <w:rFonts w:ascii="Wingdings" w:hAnsi="Wingdings"/>
    </w:rPr>
  </w:style>
  <w:style w:type="character" w:customStyle="1" w:styleId="WW8Num6z1">
    <w:name w:val="WW8Num6z1"/>
    <w:rsid w:val="00F36246"/>
    <w:rPr>
      <w:rFonts w:ascii="Wingdings" w:hAnsi="Wingdings"/>
    </w:rPr>
  </w:style>
  <w:style w:type="character" w:customStyle="1" w:styleId="WW8Num6z3">
    <w:name w:val="WW8Num6z3"/>
    <w:rsid w:val="00F36246"/>
    <w:rPr>
      <w:rFonts w:ascii="Symbol" w:hAnsi="Symbol"/>
    </w:rPr>
  </w:style>
  <w:style w:type="character" w:customStyle="1" w:styleId="WW8Num7z0">
    <w:name w:val="WW8Num7z0"/>
    <w:rsid w:val="00F36246"/>
    <w:rPr>
      <w:rFonts w:ascii="Courier New" w:hAnsi="Courier New"/>
    </w:rPr>
  </w:style>
  <w:style w:type="character" w:customStyle="1" w:styleId="WW8Num7z1">
    <w:name w:val="WW8Num7z1"/>
    <w:rsid w:val="00F36246"/>
    <w:rPr>
      <w:rFonts w:ascii="Wingdings" w:eastAsia="Times New Roman" w:hAnsi="Wingdings" w:cs="Times New Roman"/>
    </w:rPr>
  </w:style>
  <w:style w:type="character" w:customStyle="1" w:styleId="WW8Num7z3">
    <w:name w:val="WW8Num7z3"/>
    <w:rsid w:val="00F36246"/>
    <w:rPr>
      <w:rFonts w:ascii="Symbol" w:hAnsi="Symbol"/>
    </w:rPr>
  </w:style>
  <w:style w:type="character" w:customStyle="1" w:styleId="WW8Num8z0">
    <w:name w:val="WW8Num8z0"/>
    <w:rsid w:val="00F36246"/>
    <w:rPr>
      <w:rFonts w:ascii="Wingdings" w:hAnsi="Wingdings"/>
    </w:rPr>
  </w:style>
  <w:style w:type="character" w:customStyle="1" w:styleId="WW8Num8z1">
    <w:name w:val="WW8Num8z1"/>
    <w:rsid w:val="00F36246"/>
    <w:rPr>
      <w:rFonts w:ascii="Courier New" w:hAnsi="Courier New" w:cs="Times New Roman"/>
    </w:rPr>
  </w:style>
  <w:style w:type="character" w:customStyle="1" w:styleId="WW8Num8z3">
    <w:name w:val="WW8Num8z3"/>
    <w:rsid w:val="00F36246"/>
    <w:rPr>
      <w:rFonts w:ascii="Symbol" w:hAnsi="Symbol"/>
    </w:rPr>
  </w:style>
  <w:style w:type="character" w:customStyle="1" w:styleId="WW8Num9z0">
    <w:name w:val="WW8Num9z0"/>
    <w:rsid w:val="00F36246"/>
    <w:rPr>
      <w:rFonts w:ascii="Courier New" w:hAnsi="Courier New"/>
    </w:rPr>
  </w:style>
  <w:style w:type="character" w:customStyle="1" w:styleId="WW8Num9z1">
    <w:name w:val="WW8Num9z1"/>
    <w:rsid w:val="00F36246"/>
    <w:rPr>
      <w:rFonts w:ascii="Courier New" w:hAnsi="Courier New" w:cs="Times New Roman"/>
    </w:rPr>
  </w:style>
  <w:style w:type="character" w:customStyle="1" w:styleId="WW8Num9z3">
    <w:name w:val="WW8Num9z3"/>
    <w:rsid w:val="00F36246"/>
    <w:rPr>
      <w:rFonts w:ascii="Symbol" w:hAnsi="Symbol"/>
    </w:rPr>
  </w:style>
  <w:style w:type="character" w:customStyle="1" w:styleId="WW8Num10z0">
    <w:name w:val="WW8Num10z0"/>
    <w:rsid w:val="00F36246"/>
    <w:rPr>
      <w:rFonts w:ascii="Wingdings" w:hAnsi="Wingdings"/>
    </w:rPr>
  </w:style>
  <w:style w:type="character" w:customStyle="1" w:styleId="WW8Num10z1">
    <w:name w:val="WW8Num10z1"/>
    <w:rsid w:val="00F36246"/>
    <w:rPr>
      <w:rFonts w:ascii="Courier New" w:hAnsi="Courier New" w:cs="Courier New"/>
    </w:rPr>
  </w:style>
  <w:style w:type="character" w:customStyle="1" w:styleId="WW8Num10z3">
    <w:name w:val="WW8Num10z3"/>
    <w:rsid w:val="00F36246"/>
    <w:rPr>
      <w:rFonts w:ascii="Symbol" w:hAnsi="Symbol"/>
    </w:rPr>
  </w:style>
  <w:style w:type="character" w:customStyle="1" w:styleId="WW8Num11z0">
    <w:name w:val="WW8Num11z0"/>
    <w:rsid w:val="00F36246"/>
    <w:rPr>
      <w:rFonts w:ascii="Symbol" w:hAnsi="Symbol"/>
    </w:rPr>
  </w:style>
  <w:style w:type="character" w:customStyle="1" w:styleId="WW8Num11z1">
    <w:name w:val="WW8Num11z1"/>
    <w:rsid w:val="00F36246"/>
    <w:rPr>
      <w:rFonts w:ascii="Courier New" w:hAnsi="Courier New" w:cs="Courier New"/>
    </w:rPr>
  </w:style>
  <w:style w:type="character" w:customStyle="1" w:styleId="WW8Num11z3">
    <w:name w:val="WW8Num11z3"/>
    <w:rsid w:val="00F36246"/>
    <w:rPr>
      <w:rFonts w:ascii="Symbol" w:hAnsi="Symbol"/>
    </w:rPr>
  </w:style>
  <w:style w:type="character" w:customStyle="1" w:styleId="WW8Num12z0">
    <w:name w:val="WW8Num12z0"/>
    <w:rsid w:val="00F36246"/>
    <w:rPr>
      <w:rFonts w:ascii="Wingdings" w:hAnsi="Wingdings"/>
    </w:rPr>
  </w:style>
  <w:style w:type="character" w:customStyle="1" w:styleId="WW8Num12z1">
    <w:name w:val="WW8Num12z1"/>
    <w:rsid w:val="00F36246"/>
    <w:rPr>
      <w:rFonts w:ascii="Courier New" w:hAnsi="Courier New"/>
    </w:rPr>
  </w:style>
  <w:style w:type="character" w:customStyle="1" w:styleId="WW8Num12z3">
    <w:name w:val="WW8Num12z3"/>
    <w:rsid w:val="00F36246"/>
    <w:rPr>
      <w:rFonts w:ascii="Symbol" w:hAnsi="Symbol"/>
    </w:rPr>
  </w:style>
  <w:style w:type="character" w:customStyle="1" w:styleId="WW8Num14z0">
    <w:name w:val="WW8Num14z0"/>
    <w:rsid w:val="00F36246"/>
    <w:rPr>
      <w:rFonts w:ascii="Wingdings" w:hAnsi="Wingdings"/>
      <w:color w:val="auto"/>
    </w:rPr>
  </w:style>
  <w:style w:type="character" w:customStyle="1" w:styleId="WW8Num15z0">
    <w:name w:val="WW8Num15z0"/>
    <w:rsid w:val="00F36246"/>
    <w:rPr>
      <w:rFonts w:ascii="Courier New" w:hAnsi="Courier New"/>
    </w:rPr>
  </w:style>
  <w:style w:type="character" w:customStyle="1" w:styleId="WW8Num16z0">
    <w:name w:val="WW8Num16z0"/>
    <w:rsid w:val="00F36246"/>
    <w:rPr>
      <w:rFonts w:ascii="Courier New" w:hAnsi="Courier New"/>
    </w:rPr>
  </w:style>
  <w:style w:type="character" w:customStyle="1" w:styleId="WW8Num17z0">
    <w:name w:val="WW8Num17z0"/>
    <w:rsid w:val="00F36246"/>
    <w:rPr>
      <w:rFonts w:ascii="Wingdings" w:hAnsi="Wingdings"/>
    </w:rPr>
  </w:style>
  <w:style w:type="character" w:customStyle="1" w:styleId="WW8Num18z3">
    <w:name w:val="WW8Num18z3"/>
    <w:rsid w:val="00F36246"/>
    <w:rPr>
      <w:rFonts w:ascii="Wingdings" w:hAnsi="Wingdings"/>
    </w:rPr>
  </w:style>
  <w:style w:type="character" w:customStyle="1" w:styleId="WW8Num19z0">
    <w:name w:val="WW8Num19z0"/>
    <w:rsid w:val="00F36246"/>
    <w:rPr>
      <w:rFonts w:ascii="Wingdings" w:hAnsi="Wingdings"/>
      <w:b w:val="0"/>
    </w:rPr>
  </w:style>
  <w:style w:type="character" w:customStyle="1" w:styleId="WW8Num20z0">
    <w:name w:val="WW8Num20z0"/>
    <w:rsid w:val="00F36246"/>
    <w:rPr>
      <w:rFonts w:ascii="Wingdings" w:hAnsi="Wingdings"/>
    </w:rPr>
  </w:style>
  <w:style w:type="character" w:customStyle="1" w:styleId="WW8Num20z1">
    <w:name w:val="WW8Num20z1"/>
    <w:rsid w:val="00F36246"/>
    <w:rPr>
      <w:rFonts w:ascii="Courier New" w:hAnsi="Courier New" w:cs="Courier New"/>
    </w:rPr>
  </w:style>
  <w:style w:type="character" w:customStyle="1" w:styleId="WW8Num20z2">
    <w:name w:val="WW8Num20z2"/>
    <w:rsid w:val="00F36246"/>
    <w:rPr>
      <w:rFonts w:ascii="Wingdings" w:hAnsi="Wingdings"/>
      <w:sz w:val="10"/>
      <w:szCs w:val="10"/>
    </w:rPr>
  </w:style>
  <w:style w:type="character" w:customStyle="1" w:styleId="WW8Num20z3">
    <w:name w:val="WW8Num20z3"/>
    <w:rsid w:val="00F36246"/>
    <w:rPr>
      <w:rFonts w:ascii="Symbol" w:hAnsi="Symbol"/>
    </w:rPr>
  </w:style>
  <w:style w:type="character" w:customStyle="1" w:styleId="WW8Num21z0">
    <w:name w:val="WW8Num21z0"/>
    <w:rsid w:val="00F36246"/>
    <w:rPr>
      <w:rFonts w:ascii="Wingdings" w:hAnsi="Wingdings"/>
    </w:rPr>
  </w:style>
  <w:style w:type="character" w:customStyle="1" w:styleId="WW8Num21z1">
    <w:name w:val="WW8Num21z1"/>
    <w:rsid w:val="00F36246"/>
    <w:rPr>
      <w:rFonts w:ascii="Courier New" w:hAnsi="Courier New" w:cs="Courier New"/>
    </w:rPr>
  </w:style>
  <w:style w:type="character" w:customStyle="1" w:styleId="WW8Num21z3">
    <w:name w:val="WW8Num21z3"/>
    <w:rsid w:val="00F36246"/>
    <w:rPr>
      <w:rFonts w:ascii="Wingdings" w:hAnsi="Wingdings"/>
    </w:rPr>
  </w:style>
  <w:style w:type="character" w:customStyle="1" w:styleId="WW8Num22z0">
    <w:name w:val="WW8Num22z0"/>
    <w:rsid w:val="00F36246"/>
    <w:rPr>
      <w:rFonts w:ascii="Courier New" w:hAnsi="Courier New"/>
    </w:rPr>
  </w:style>
  <w:style w:type="character" w:customStyle="1" w:styleId="WW8Num22z1">
    <w:name w:val="WW8Num22z1"/>
    <w:rsid w:val="00F36246"/>
    <w:rPr>
      <w:rFonts w:ascii="Courier New" w:hAnsi="Courier New" w:cs="Courier New"/>
    </w:rPr>
  </w:style>
  <w:style w:type="character" w:customStyle="1" w:styleId="WW8Num22z3">
    <w:name w:val="WW8Num22z3"/>
    <w:rsid w:val="00F36246"/>
    <w:rPr>
      <w:rFonts w:ascii="Symbol" w:hAnsi="Symbol"/>
    </w:rPr>
  </w:style>
  <w:style w:type="character" w:customStyle="1" w:styleId="WW8Num23z0">
    <w:name w:val="WW8Num23z0"/>
    <w:rsid w:val="00F36246"/>
    <w:rPr>
      <w:rFonts w:ascii="Symbol" w:hAnsi="Symbol"/>
    </w:rPr>
  </w:style>
  <w:style w:type="character" w:customStyle="1" w:styleId="WW8Num23z1">
    <w:name w:val="WW8Num23z1"/>
    <w:rsid w:val="00F36246"/>
    <w:rPr>
      <w:i w:val="0"/>
      <w:sz w:val="18"/>
      <w:szCs w:val="18"/>
    </w:rPr>
  </w:style>
  <w:style w:type="character" w:customStyle="1" w:styleId="WW8Num23z3">
    <w:name w:val="WW8Num23z3"/>
    <w:rsid w:val="00F36246"/>
    <w:rPr>
      <w:rFonts w:ascii="Symbol" w:hAnsi="Symbol"/>
    </w:rPr>
  </w:style>
  <w:style w:type="character" w:customStyle="1" w:styleId="WW8Num24z0">
    <w:name w:val="WW8Num24z0"/>
    <w:rsid w:val="00F36246"/>
    <w:rPr>
      <w:rFonts w:ascii="Wingdings" w:hAnsi="Wingdings"/>
    </w:rPr>
  </w:style>
  <w:style w:type="character" w:customStyle="1" w:styleId="WW8Num25z0">
    <w:name w:val="WW8Num25z0"/>
    <w:rsid w:val="00F36246"/>
    <w:rPr>
      <w:rFonts w:ascii="Wingdings" w:hAnsi="Wingdings"/>
    </w:rPr>
  </w:style>
  <w:style w:type="character" w:customStyle="1" w:styleId="WW8Num26z0">
    <w:name w:val="WW8Num26z0"/>
    <w:rsid w:val="00F36246"/>
    <w:rPr>
      <w:rFonts w:ascii="Wingdings" w:hAnsi="Wingdings"/>
    </w:rPr>
  </w:style>
  <w:style w:type="character" w:customStyle="1" w:styleId="WW8Num26z1">
    <w:name w:val="WW8Num26z1"/>
    <w:rsid w:val="00F36246"/>
    <w:rPr>
      <w:i w:val="0"/>
      <w:sz w:val="18"/>
      <w:szCs w:val="18"/>
    </w:rPr>
  </w:style>
  <w:style w:type="character" w:customStyle="1" w:styleId="WW8Num26z3">
    <w:name w:val="WW8Num26z3"/>
    <w:rsid w:val="00F36246"/>
    <w:rPr>
      <w:rFonts w:ascii="Symbol" w:hAnsi="Symbol"/>
    </w:rPr>
  </w:style>
  <w:style w:type="character" w:customStyle="1" w:styleId="WW8Num28z3">
    <w:name w:val="WW8Num28z3"/>
    <w:rsid w:val="00F36246"/>
    <w:rPr>
      <w:rFonts w:ascii="Wingdings" w:hAnsi="Wingdings"/>
    </w:rPr>
  </w:style>
  <w:style w:type="character" w:customStyle="1" w:styleId="WW8Num29z3">
    <w:name w:val="WW8Num29z3"/>
    <w:rsid w:val="00F36246"/>
    <w:rPr>
      <w:rFonts w:ascii="Wingdings" w:hAnsi="Wingdings"/>
    </w:rPr>
  </w:style>
  <w:style w:type="character" w:customStyle="1" w:styleId="WW8Num30z3">
    <w:name w:val="WW8Num30z3"/>
    <w:rsid w:val="00F36246"/>
    <w:rPr>
      <w:rFonts w:ascii="Symbol" w:hAnsi="Symbol"/>
    </w:rPr>
  </w:style>
  <w:style w:type="character" w:customStyle="1" w:styleId="WW8Num31z3">
    <w:name w:val="WW8Num31z3"/>
    <w:rsid w:val="00F36246"/>
    <w:rPr>
      <w:rFonts w:ascii="Wingdings" w:hAnsi="Wingdings"/>
    </w:rPr>
  </w:style>
  <w:style w:type="character" w:customStyle="1" w:styleId="WW8Num32z3">
    <w:name w:val="WW8Num32z3"/>
    <w:rsid w:val="00F36246"/>
    <w:rPr>
      <w:rFonts w:ascii="Wingdings" w:hAnsi="Wingdings"/>
    </w:rPr>
  </w:style>
  <w:style w:type="character" w:customStyle="1" w:styleId="WW8Num33z1">
    <w:name w:val="WW8Num33z1"/>
    <w:rsid w:val="00F36246"/>
    <w:rPr>
      <w:rFonts w:ascii="Courier New" w:hAnsi="Courier New" w:cs="Courier New"/>
    </w:rPr>
  </w:style>
  <w:style w:type="character" w:customStyle="1" w:styleId="WW8Num34z0">
    <w:name w:val="WW8Num34z0"/>
    <w:rsid w:val="00F36246"/>
    <w:rPr>
      <w:rFonts w:ascii="Wingdings" w:hAnsi="Wingdings"/>
    </w:rPr>
  </w:style>
  <w:style w:type="character" w:customStyle="1" w:styleId="WW8Num34z1">
    <w:name w:val="WW8Num34z1"/>
    <w:rsid w:val="00F36246"/>
    <w:rPr>
      <w:rFonts w:ascii="Courier New" w:hAnsi="Courier New" w:cs="Courier New"/>
    </w:rPr>
  </w:style>
  <w:style w:type="character" w:customStyle="1" w:styleId="WW8Num34z2">
    <w:name w:val="WW8Num34z2"/>
    <w:rsid w:val="00F36246"/>
    <w:rPr>
      <w:rFonts w:ascii="StarSymbol" w:hAnsi="StarSymbol"/>
      <w:sz w:val="10"/>
      <w:szCs w:val="10"/>
    </w:rPr>
  </w:style>
  <w:style w:type="character" w:customStyle="1" w:styleId="WW8Num34z3">
    <w:name w:val="WW8Num34z3"/>
    <w:rsid w:val="00F36246"/>
    <w:rPr>
      <w:rFonts w:ascii="Wingdings" w:hAnsi="Wingdings"/>
    </w:rPr>
  </w:style>
  <w:style w:type="character" w:customStyle="1" w:styleId="WW8Num35z0">
    <w:name w:val="WW8Num35z0"/>
    <w:rsid w:val="00F36246"/>
    <w:rPr>
      <w:rFonts w:ascii="Wingdings" w:hAnsi="Wingdings"/>
    </w:rPr>
  </w:style>
  <w:style w:type="character" w:customStyle="1" w:styleId="WW8Num35z1">
    <w:name w:val="WW8Num35z1"/>
    <w:rsid w:val="00F36246"/>
    <w:rPr>
      <w:rFonts w:ascii="Courier New" w:hAnsi="Courier New" w:cs="Times New Roman"/>
    </w:rPr>
  </w:style>
  <w:style w:type="character" w:customStyle="1" w:styleId="WW8Num35z3">
    <w:name w:val="WW8Num35z3"/>
    <w:rsid w:val="00F36246"/>
    <w:rPr>
      <w:rFonts w:ascii="Wingdings" w:hAnsi="Wingdings"/>
    </w:rPr>
  </w:style>
  <w:style w:type="character" w:customStyle="1" w:styleId="WW8Num36z0">
    <w:name w:val="WW8Num36z0"/>
    <w:rsid w:val="00F36246"/>
    <w:rPr>
      <w:rFonts w:ascii="Wingdings" w:hAnsi="Wingdings"/>
    </w:rPr>
  </w:style>
  <w:style w:type="character" w:customStyle="1" w:styleId="WW8Num36z1">
    <w:name w:val="WW8Num36z1"/>
    <w:rsid w:val="00F36246"/>
    <w:rPr>
      <w:rFonts w:ascii="Courier New" w:hAnsi="Courier New"/>
    </w:rPr>
  </w:style>
  <w:style w:type="character" w:customStyle="1" w:styleId="WW8Num36z3">
    <w:name w:val="WW8Num36z3"/>
    <w:rsid w:val="00F36246"/>
    <w:rPr>
      <w:rFonts w:ascii="Symbol" w:hAnsi="Symbol"/>
    </w:rPr>
  </w:style>
  <w:style w:type="character" w:customStyle="1" w:styleId="WW8Num37z0">
    <w:name w:val="WW8Num37z0"/>
    <w:rsid w:val="00F36246"/>
    <w:rPr>
      <w:rFonts w:ascii="Wingdings" w:hAnsi="Wingdings"/>
    </w:rPr>
  </w:style>
  <w:style w:type="character" w:customStyle="1" w:styleId="WW8Num37z1">
    <w:name w:val="WW8Num37z1"/>
    <w:rsid w:val="00F36246"/>
    <w:rPr>
      <w:rFonts w:ascii="Courier New" w:hAnsi="Courier New" w:cs="Courier New"/>
    </w:rPr>
  </w:style>
  <w:style w:type="character" w:customStyle="1" w:styleId="WW8Num37z3">
    <w:name w:val="WW8Num37z3"/>
    <w:rsid w:val="00F36246"/>
    <w:rPr>
      <w:rFonts w:ascii="Symbol" w:hAnsi="Symbol"/>
    </w:rPr>
  </w:style>
  <w:style w:type="character" w:customStyle="1" w:styleId="WW8Num40z0">
    <w:name w:val="WW8Num40z0"/>
    <w:rsid w:val="00F36246"/>
    <w:rPr>
      <w:rFonts w:ascii="Wingdings" w:hAnsi="Wingdings"/>
    </w:rPr>
  </w:style>
  <w:style w:type="character" w:customStyle="1" w:styleId="WW8Num41z0">
    <w:name w:val="WW8Num41z0"/>
    <w:rsid w:val="00F36246"/>
    <w:rPr>
      <w:rFonts w:ascii="Wingdings" w:hAnsi="Wingdings"/>
      <w:i w:val="0"/>
    </w:rPr>
  </w:style>
  <w:style w:type="character" w:customStyle="1" w:styleId="WW8Num42z1">
    <w:name w:val="WW8Num42z1"/>
    <w:rsid w:val="00F36246"/>
    <w:rPr>
      <w:rFonts w:ascii="Symbol" w:hAnsi="Symbol"/>
      <w:color w:val="000000"/>
    </w:rPr>
  </w:style>
  <w:style w:type="character" w:customStyle="1" w:styleId="WW8Num43z0">
    <w:name w:val="WW8Num43z0"/>
    <w:rsid w:val="00F36246"/>
    <w:rPr>
      <w:rFonts w:ascii="Symbol" w:hAnsi="Symbol"/>
    </w:rPr>
  </w:style>
  <w:style w:type="character" w:customStyle="1" w:styleId="WW8Num43z1">
    <w:name w:val="WW8Num43z1"/>
    <w:rsid w:val="00F36246"/>
    <w:rPr>
      <w:rFonts w:ascii="Arial" w:hAnsi="Arial" w:cs="Courier New"/>
      <w:sz w:val="18"/>
      <w:szCs w:val="18"/>
    </w:rPr>
  </w:style>
  <w:style w:type="character" w:customStyle="1" w:styleId="WW8Num44z0">
    <w:name w:val="WW8Num44z0"/>
    <w:rsid w:val="00F36246"/>
    <w:rPr>
      <w:rFonts w:ascii="Wingdings" w:hAnsi="Wingdings"/>
    </w:rPr>
  </w:style>
  <w:style w:type="character" w:customStyle="1" w:styleId="WW8Num46z0">
    <w:name w:val="WW8Num46z0"/>
    <w:rsid w:val="00F36246"/>
    <w:rPr>
      <w:rFonts w:ascii="Wingdings" w:hAnsi="Wingdings"/>
    </w:rPr>
  </w:style>
  <w:style w:type="character" w:customStyle="1" w:styleId="WW8Num48z0">
    <w:name w:val="WW8Num48z0"/>
    <w:rsid w:val="00F36246"/>
    <w:rPr>
      <w:rFonts w:ascii="Wingdings" w:hAnsi="Wingdings"/>
    </w:rPr>
  </w:style>
  <w:style w:type="character" w:customStyle="1" w:styleId="WW8Num50z0">
    <w:name w:val="WW8Num50z0"/>
    <w:rsid w:val="00F36246"/>
    <w:rPr>
      <w:rFonts w:ascii="Wingdings" w:hAnsi="Wingdings"/>
    </w:rPr>
  </w:style>
  <w:style w:type="character" w:customStyle="1" w:styleId="WW8Num52z0">
    <w:name w:val="WW8Num52z0"/>
    <w:rsid w:val="00F36246"/>
    <w:rPr>
      <w:rFonts w:ascii="Wingdings" w:hAnsi="Wingdings"/>
    </w:rPr>
  </w:style>
  <w:style w:type="character" w:customStyle="1" w:styleId="WW8Num53z0">
    <w:name w:val="WW8Num53z0"/>
    <w:rsid w:val="00F36246"/>
    <w:rPr>
      <w:rFonts w:ascii="Courier New" w:hAnsi="Courier New"/>
    </w:rPr>
  </w:style>
  <w:style w:type="character" w:customStyle="1" w:styleId="WW8Num54z0">
    <w:name w:val="WW8Num54z0"/>
    <w:rsid w:val="00F36246"/>
    <w:rPr>
      <w:rFonts w:ascii="Wingdings" w:hAnsi="Wingdings"/>
    </w:rPr>
  </w:style>
  <w:style w:type="character" w:customStyle="1" w:styleId="WW8Num55z0">
    <w:name w:val="WW8Num55z0"/>
    <w:rsid w:val="00F36246"/>
    <w:rPr>
      <w:rFonts w:ascii="Wingdings" w:hAnsi="Wingdings"/>
    </w:rPr>
  </w:style>
  <w:style w:type="character" w:customStyle="1" w:styleId="WW8Num56z0">
    <w:name w:val="WW8Num56z0"/>
    <w:rsid w:val="00F36246"/>
    <w:rPr>
      <w:rFonts w:ascii="Wingdings" w:hAnsi="Wingdings"/>
    </w:rPr>
  </w:style>
  <w:style w:type="character" w:customStyle="1" w:styleId="WW8Num56z1">
    <w:name w:val="WW8Num56z1"/>
    <w:rsid w:val="00F36246"/>
    <w:rPr>
      <w:rFonts w:ascii="Courier New" w:hAnsi="Courier New" w:cs="Courier New"/>
    </w:rPr>
  </w:style>
  <w:style w:type="character" w:customStyle="1" w:styleId="WW8Num57z0">
    <w:name w:val="WW8Num57z0"/>
    <w:rsid w:val="00F36246"/>
    <w:rPr>
      <w:rFonts w:ascii="Wingdings" w:hAnsi="Wingdings"/>
    </w:rPr>
  </w:style>
  <w:style w:type="character" w:customStyle="1" w:styleId="WW8Num58z0">
    <w:name w:val="WW8Num58z0"/>
    <w:rsid w:val="00F36246"/>
    <w:rPr>
      <w:rFonts w:ascii="Wingdings" w:hAnsi="Wingdings"/>
    </w:rPr>
  </w:style>
  <w:style w:type="character" w:customStyle="1" w:styleId="WW8Num58z1">
    <w:name w:val="WW8Num58z1"/>
    <w:rsid w:val="00F36246"/>
    <w:rPr>
      <w:rFonts w:ascii="Courier New" w:hAnsi="Courier New" w:cs="Courier New"/>
    </w:rPr>
  </w:style>
  <w:style w:type="character" w:customStyle="1" w:styleId="WW8Num58z3">
    <w:name w:val="WW8Num58z3"/>
    <w:rsid w:val="00F36246"/>
    <w:rPr>
      <w:rFonts w:ascii="Symbol" w:hAnsi="Symbol"/>
    </w:rPr>
  </w:style>
  <w:style w:type="character" w:customStyle="1" w:styleId="WW8Num59z0">
    <w:name w:val="WW8Num59z0"/>
    <w:rsid w:val="00F36246"/>
    <w:rPr>
      <w:rFonts w:ascii="Wingdings" w:hAnsi="Wingdings"/>
    </w:rPr>
  </w:style>
  <w:style w:type="character" w:customStyle="1" w:styleId="WW8Num59z1">
    <w:name w:val="WW8Num59z1"/>
    <w:rsid w:val="00F36246"/>
    <w:rPr>
      <w:rFonts w:ascii="Courier New" w:hAnsi="Courier New" w:cs="Times New Roman"/>
    </w:rPr>
  </w:style>
  <w:style w:type="character" w:customStyle="1" w:styleId="WW8Num59z3">
    <w:name w:val="WW8Num59z3"/>
    <w:rsid w:val="00F36246"/>
    <w:rPr>
      <w:rFonts w:ascii="Symbol" w:hAnsi="Symbol"/>
    </w:rPr>
  </w:style>
  <w:style w:type="character" w:customStyle="1" w:styleId="WW8Num60z0">
    <w:name w:val="WW8Num60z0"/>
    <w:rsid w:val="00F36246"/>
    <w:rPr>
      <w:rFonts w:ascii="Wingdings" w:hAnsi="Wingdings"/>
    </w:rPr>
  </w:style>
  <w:style w:type="character" w:customStyle="1" w:styleId="WW8Num60z1">
    <w:name w:val="WW8Num60z1"/>
    <w:rsid w:val="00F36246"/>
    <w:rPr>
      <w:rFonts w:ascii="Courier New" w:hAnsi="Courier New"/>
    </w:rPr>
  </w:style>
  <w:style w:type="character" w:customStyle="1" w:styleId="WW8Num60z3">
    <w:name w:val="WW8Num60z3"/>
    <w:rsid w:val="00F36246"/>
    <w:rPr>
      <w:rFonts w:ascii="Symbol" w:hAnsi="Symbol"/>
    </w:rPr>
  </w:style>
  <w:style w:type="character" w:customStyle="1" w:styleId="WW8Num61z0">
    <w:name w:val="WW8Num61z0"/>
    <w:rsid w:val="00F36246"/>
    <w:rPr>
      <w:rFonts w:ascii="Wingdings" w:hAnsi="Wingdings"/>
    </w:rPr>
  </w:style>
  <w:style w:type="character" w:customStyle="1" w:styleId="WW8Num61z1">
    <w:name w:val="WW8Num61z1"/>
    <w:rsid w:val="00F36246"/>
    <w:rPr>
      <w:rFonts w:ascii="Symbol" w:hAnsi="Symbol" w:cs="Courier New"/>
    </w:rPr>
  </w:style>
  <w:style w:type="character" w:customStyle="1" w:styleId="WW8Num61z3">
    <w:name w:val="WW8Num61z3"/>
    <w:rsid w:val="00F36246"/>
    <w:rPr>
      <w:rFonts w:ascii="Symbol" w:hAnsi="Symbol"/>
    </w:rPr>
  </w:style>
  <w:style w:type="character" w:customStyle="1" w:styleId="WW8Num62z0">
    <w:name w:val="WW8Num62z0"/>
    <w:rsid w:val="00F36246"/>
    <w:rPr>
      <w:rFonts w:ascii="Wingdings" w:hAnsi="Wingdings"/>
    </w:rPr>
  </w:style>
  <w:style w:type="character" w:customStyle="1" w:styleId="WW8Num62z1">
    <w:name w:val="WW8Num62z1"/>
    <w:rsid w:val="00F36246"/>
    <w:rPr>
      <w:rFonts w:ascii="Courier New" w:hAnsi="Courier New" w:cs="Courier New"/>
    </w:rPr>
  </w:style>
  <w:style w:type="character" w:customStyle="1" w:styleId="WW8Num62z3">
    <w:name w:val="WW8Num62z3"/>
    <w:rsid w:val="00F36246"/>
    <w:rPr>
      <w:rFonts w:ascii="Symbol" w:hAnsi="Symbol"/>
    </w:rPr>
  </w:style>
  <w:style w:type="character" w:customStyle="1" w:styleId="WW8Num63z0">
    <w:name w:val="WW8Num63z0"/>
    <w:rsid w:val="00F36246"/>
    <w:rPr>
      <w:rFonts w:ascii="Symbol" w:hAnsi="Symbol"/>
    </w:rPr>
  </w:style>
  <w:style w:type="character" w:customStyle="1" w:styleId="WW8Num63z1">
    <w:name w:val="WW8Num63z1"/>
    <w:rsid w:val="00F36246"/>
    <w:rPr>
      <w:rFonts w:ascii="Courier New" w:hAnsi="Courier New" w:cs="Courier New"/>
    </w:rPr>
  </w:style>
  <w:style w:type="character" w:customStyle="1" w:styleId="WW8Num63z3">
    <w:name w:val="WW8Num63z3"/>
    <w:rsid w:val="00F36246"/>
    <w:rPr>
      <w:rFonts w:ascii="Wingdings" w:hAnsi="Wingdings"/>
    </w:rPr>
  </w:style>
  <w:style w:type="character" w:customStyle="1" w:styleId="WW8Num64z0">
    <w:name w:val="WW8Num64z0"/>
    <w:rsid w:val="00F36246"/>
    <w:rPr>
      <w:rFonts w:ascii="Symbol" w:hAnsi="Symbol"/>
    </w:rPr>
  </w:style>
  <w:style w:type="character" w:customStyle="1" w:styleId="WW8Num64z1">
    <w:name w:val="WW8Num64z1"/>
    <w:rsid w:val="00F36246"/>
    <w:rPr>
      <w:rFonts w:ascii="Courier New" w:hAnsi="Courier New" w:cs="Courier New"/>
    </w:rPr>
  </w:style>
  <w:style w:type="character" w:customStyle="1" w:styleId="WW8Num64z3">
    <w:name w:val="WW8Num64z3"/>
    <w:rsid w:val="00F36246"/>
    <w:rPr>
      <w:rFonts w:ascii="Symbol" w:hAnsi="Symbol"/>
    </w:rPr>
  </w:style>
  <w:style w:type="character" w:customStyle="1" w:styleId="WW8Num65z0">
    <w:name w:val="WW8Num65z0"/>
    <w:rsid w:val="00F36246"/>
    <w:rPr>
      <w:rFonts w:ascii="Wingdings" w:hAnsi="Wingdings"/>
    </w:rPr>
  </w:style>
  <w:style w:type="character" w:customStyle="1" w:styleId="WW8Num65z1">
    <w:name w:val="WW8Num65z1"/>
    <w:rsid w:val="00F36246"/>
    <w:rPr>
      <w:i w:val="0"/>
      <w:sz w:val="18"/>
      <w:szCs w:val="18"/>
    </w:rPr>
  </w:style>
  <w:style w:type="character" w:customStyle="1" w:styleId="WW8Num65z2">
    <w:name w:val="WW8Num65z2"/>
    <w:rsid w:val="00F36246"/>
    <w:rPr>
      <w:rFonts w:ascii="Wingdings" w:hAnsi="Wingdings"/>
      <w:sz w:val="10"/>
      <w:szCs w:val="10"/>
    </w:rPr>
  </w:style>
  <w:style w:type="character" w:customStyle="1" w:styleId="WW8Num65z3">
    <w:name w:val="WW8Num65z3"/>
    <w:rsid w:val="00F36246"/>
    <w:rPr>
      <w:rFonts w:ascii="Wingdings" w:hAnsi="Wingdings"/>
      <w:i w:val="0"/>
    </w:rPr>
  </w:style>
  <w:style w:type="character" w:customStyle="1" w:styleId="WW8Num66z3">
    <w:name w:val="WW8Num66z3"/>
    <w:rsid w:val="00F36246"/>
    <w:rPr>
      <w:rFonts w:ascii="Wingdings" w:hAnsi="Wingdings"/>
    </w:rPr>
  </w:style>
  <w:style w:type="character" w:customStyle="1" w:styleId="WW8Num67z3">
    <w:name w:val="WW8Num67z3"/>
    <w:rsid w:val="00F36246"/>
    <w:rPr>
      <w:rFonts w:ascii="Wingdings" w:hAnsi="Wingdings"/>
    </w:rPr>
  </w:style>
  <w:style w:type="character" w:customStyle="1" w:styleId="WW8Num68z3">
    <w:name w:val="WW8Num68z3"/>
    <w:rsid w:val="00F36246"/>
    <w:rPr>
      <w:rFonts w:ascii="Wingdings" w:hAnsi="Wingdings"/>
    </w:rPr>
  </w:style>
  <w:style w:type="character" w:customStyle="1" w:styleId="WW8Num69z0">
    <w:name w:val="WW8Num69z0"/>
    <w:rsid w:val="00F36246"/>
    <w:rPr>
      <w:rFonts w:ascii="Wingdings" w:hAnsi="Wingdings"/>
    </w:rPr>
  </w:style>
  <w:style w:type="character" w:customStyle="1" w:styleId="WW8Num69z1">
    <w:name w:val="WW8Num69z1"/>
    <w:rsid w:val="00F36246"/>
    <w:rPr>
      <w:rFonts w:ascii="Courier New" w:hAnsi="Courier New" w:cs="Courier New"/>
    </w:rPr>
  </w:style>
  <w:style w:type="character" w:customStyle="1" w:styleId="WW8Num69z2">
    <w:name w:val="WW8Num69z2"/>
    <w:rsid w:val="00F36246"/>
    <w:rPr>
      <w:rFonts w:ascii="Wingdings" w:hAnsi="Wingdings"/>
    </w:rPr>
  </w:style>
  <w:style w:type="character" w:customStyle="1" w:styleId="WW8Num69z3">
    <w:name w:val="WW8Num69z3"/>
    <w:rsid w:val="00F36246"/>
    <w:rPr>
      <w:rFonts w:ascii="Symbol" w:hAnsi="Symbol"/>
    </w:rPr>
  </w:style>
  <w:style w:type="character" w:customStyle="1" w:styleId="WW8Num70z0">
    <w:name w:val="WW8Num70z0"/>
    <w:rsid w:val="00F36246"/>
    <w:rPr>
      <w:rFonts w:ascii="Wingdings" w:hAnsi="Wingdings"/>
    </w:rPr>
  </w:style>
  <w:style w:type="character" w:customStyle="1" w:styleId="WW8Num70z1">
    <w:name w:val="WW8Num70z1"/>
    <w:rsid w:val="00F36246"/>
    <w:rPr>
      <w:rFonts w:ascii="Courier New" w:hAnsi="Courier New" w:cs="Courier New"/>
    </w:rPr>
  </w:style>
  <w:style w:type="character" w:customStyle="1" w:styleId="WW8Num70z3">
    <w:name w:val="WW8Num70z3"/>
    <w:rsid w:val="00F36246"/>
    <w:rPr>
      <w:rFonts w:ascii="Symbol" w:hAnsi="Symbol"/>
    </w:rPr>
  </w:style>
  <w:style w:type="character" w:customStyle="1" w:styleId="Absatz-Standardschriftart">
    <w:name w:val="Absatz-Standardschriftart"/>
    <w:rsid w:val="00F36246"/>
  </w:style>
  <w:style w:type="character" w:customStyle="1" w:styleId="Znakiprzypiswdolnych">
    <w:name w:val="Znaki przypisów dolnych"/>
    <w:rsid w:val="00F36246"/>
  </w:style>
  <w:style w:type="character" w:customStyle="1" w:styleId="WW-Domylnaczcionkaakapitu1">
    <w:name w:val="WW-Domyślna czcionka akapitu1"/>
    <w:rsid w:val="00F36246"/>
  </w:style>
  <w:style w:type="character" w:customStyle="1" w:styleId="Znakinumeracji">
    <w:name w:val="Znaki numeracji"/>
    <w:rsid w:val="00F36246"/>
  </w:style>
  <w:style w:type="character" w:customStyle="1" w:styleId="Symbolewypunktowania">
    <w:name w:val="Symbole wypunktowania"/>
    <w:rsid w:val="00F36246"/>
    <w:rPr>
      <w:rFonts w:ascii="StarSymbol" w:eastAsia="StarSymbol" w:hAnsi="StarSymbol" w:cs="StarSymbol"/>
      <w:sz w:val="18"/>
      <w:szCs w:val="18"/>
    </w:rPr>
  </w:style>
  <w:style w:type="character" w:styleId="Hipercze">
    <w:name w:val="Hyperlink"/>
    <w:basedOn w:val="WW-Domylnaczcionkaakapitu1"/>
    <w:uiPriority w:val="99"/>
    <w:rsid w:val="00BC4098"/>
    <w:rPr>
      <w:color w:val="0000FF"/>
      <w:u w:val="single"/>
    </w:rPr>
  </w:style>
  <w:style w:type="character" w:customStyle="1" w:styleId="Polewypenienia">
    <w:name w:val="Pole wypełnienia"/>
    <w:rsid w:val="00F36246"/>
    <w:rPr>
      <w:smallCaps/>
      <w:color w:val="008080"/>
      <w:u w:val="dotted"/>
    </w:rPr>
  </w:style>
  <w:style w:type="character" w:customStyle="1" w:styleId="Znakiprzypiswkocowych">
    <w:name w:val="Znaki przypisów końcowych"/>
    <w:rsid w:val="00F36246"/>
  </w:style>
  <w:style w:type="character" w:customStyle="1" w:styleId="Domylnaczcionkaakapitu1">
    <w:name w:val="Domyślna czcionka akapitu1"/>
    <w:rsid w:val="00F36246"/>
  </w:style>
  <w:style w:type="character" w:styleId="Pogrubienie">
    <w:name w:val="Strong"/>
    <w:basedOn w:val="Domylnaczcionkaakapitu1"/>
    <w:qFormat/>
    <w:rsid w:val="00F36246"/>
    <w:rPr>
      <w:b/>
      <w:bCs/>
    </w:rPr>
  </w:style>
  <w:style w:type="character" w:customStyle="1" w:styleId="WW8Num2z1">
    <w:name w:val="WW8Num2z1"/>
    <w:rsid w:val="00F36246"/>
    <w:rPr>
      <w:rFonts w:ascii="Arial" w:hAnsi="Arial" w:cs="Courier New"/>
      <w:sz w:val="18"/>
      <w:szCs w:val="18"/>
    </w:rPr>
  </w:style>
  <w:style w:type="character" w:customStyle="1" w:styleId="WW-Absatz-Standardschriftart">
    <w:name w:val="WW-Absatz-Standardschriftart"/>
    <w:rsid w:val="00F36246"/>
  </w:style>
  <w:style w:type="character" w:customStyle="1" w:styleId="WW-WW8Num2z0">
    <w:name w:val="WW-WW8Num2z0"/>
    <w:rsid w:val="00F36246"/>
    <w:rPr>
      <w:rFonts w:ascii="Wingdings" w:hAnsi="Wingdings"/>
    </w:rPr>
  </w:style>
  <w:style w:type="character" w:customStyle="1" w:styleId="WW-WW8Num2z1">
    <w:name w:val="WW-WW8Num2z1"/>
    <w:rsid w:val="00F36246"/>
    <w:rPr>
      <w:rFonts w:ascii="Courier New" w:hAnsi="Courier New" w:cs="Courier New"/>
    </w:rPr>
  </w:style>
  <w:style w:type="character" w:customStyle="1" w:styleId="WW-Absatz-Standardschriftart1">
    <w:name w:val="WW-Absatz-Standardschriftart1"/>
    <w:rsid w:val="00F36246"/>
  </w:style>
  <w:style w:type="character" w:customStyle="1" w:styleId="WW-WW8Num2z01">
    <w:name w:val="WW-WW8Num2z01"/>
    <w:rsid w:val="00F36246"/>
    <w:rPr>
      <w:rFonts w:ascii="StarSymbol" w:hAnsi="StarSymbol" w:cs="StarSymbol"/>
      <w:sz w:val="18"/>
      <w:szCs w:val="18"/>
    </w:rPr>
  </w:style>
  <w:style w:type="character" w:customStyle="1" w:styleId="WW-WW8Num2z11">
    <w:name w:val="WW-WW8Num2z11"/>
    <w:rsid w:val="00F36246"/>
    <w:rPr>
      <w:i w:val="0"/>
      <w:sz w:val="18"/>
      <w:szCs w:val="18"/>
    </w:rPr>
  </w:style>
  <w:style w:type="character" w:customStyle="1" w:styleId="WW8Num4z0">
    <w:name w:val="WW8Num4z0"/>
    <w:rsid w:val="00F36246"/>
    <w:rPr>
      <w:rFonts w:ascii="Wingdings" w:hAnsi="Wingdings"/>
    </w:rPr>
  </w:style>
  <w:style w:type="character" w:customStyle="1" w:styleId="WW8Num13z0">
    <w:name w:val="WW8Num13z0"/>
    <w:rsid w:val="00F36246"/>
    <w:rPr>
      <w:rFonts w:ascii="Courier New" w:hAnsi="Courier New"/>
      <w:i w:val="0"/>
    </w:rPr>
  </w:style>
  <w:style w:type="character" w:customStyle="1" w:styleId="WW8Num18z0">
    <w:name w:val="WW8Num18z0"/>
    <w:rsid w:val="00F36246"/>
    <w:rPr>
      <w:rFonts w:ascii="Courier New" w:hAnsi="Courier New"/>
    </w:rPr>
  </w:style>
  <w:style w:type="character" w:customStyle="1" w:styleId="WW8Num23z2">
    <w:name w:val="WW8Num23z2"/>
    <w:rsid w:val="00F36246"/>
    <w:rPr>
      <w:rFonts w:ascii="Wingdings" w:hAnsi="Wingdings"/>
      <w:i w:val="0"/>
    </w:rPr>
  </w:style>
  <w:style w:type="character" w:customStyle="1" w:styleId="WW8Num27z0">
    <w:name w:val="WW8Num27z0"/>
    <w:rsid w:val="00F36246"/>
    <w:rPr>
      <w:rFonts w:ascii="Wingdings" w:hAnsi="Wingdings"/>
    </w:rPr>
  </w:style>
  <w:style w:type="character" w:customStyle="1" w:styleId="WW8Num28z0">
    <w:name w:val="WW8Num28z0"/>
    <w:rsid w:val="00F36246"/>
    <w:rPr>
      <w:rFonts w:ascii="Wingdings" w:hAnsi="Wingdings"/>
      <w:b w:val="0"/>
    </w:rPr>
  </w:style>
  <w:style w:type="character" w:customStyle="1" w:styleId="WW8Num29z0">
    <w:name w:val="WW8Num29z0"/>
    <w:rsid w:val="00F36246"/>
    <w:rPr>
      <w:rFonts w:ascii="Wingdings" w:hAnsi="Wingdings"/>
    </w:rPr>
  </w:style>
  <w:style w:type="character" w:customStyle="1" w:styleId="WW8Num30z0">
    <w:name w:val="WW8Num30z0"/>
    <w:rsid w:val="00F36246"/>
    <w:rPr>
      <w:rFonts w:ascii="Courier New" w:hAnsi="Courier New"/>
    </w:rPr>
  </w:style>
  <w:style w:type="character" w:customStyle="1" w:styleId="WW8Num31z0">
    <w:name w:val="WW8Num31z0"/>
    <w:rsid w:val="00F36246"/>
    <w:rPr>
      <w:rFonts w:ascii="Wingdings" w:hAnsi="Wingdings"/>
    </w:rPr>
  </w:style>
  <w:style w:type="character" w:customStyle="1" w:styleId="WW8Num32z0">
    <w:name w:val="WW8Num32z0"/>
    <w:rsid w:val="00F36246"/>
    <w:rPr>
      <w:rFonts w:ascii="Wingdings" w:hAnsi="Wingdings"/>
    </w:rPr>
  </w:style>
  <w:style w:type="character" w:customStyle="1" w:styleId="WW8Num33z0">
    <w:name w:val="WW8Num33z0"/>
    <w:rsid w:val="00F36246"/>
    <w:rPr>
      <w:rFonts w:ascii="Wingdings" w:hAnsi="Wingdings"/>
      <w:sz w:val="10"/>
      <w:szCs w:val="10"/>
    </w:rPr>
  </w:style>
  <w:style w:type="character" w:customStyle="1" w:styleId="WW8Num38z0">
    <w:name w:val="WW8Num38z0"/>
    <w:rsid w:val="00F36246"/>
    <w:rPr>
      <w:rFonts w:ascii="Wingdings" w:hAnsi="Wingdings"/>
    </w:rPr>
  </w:style>
  <w:style w:type="character" w:customStyle="1" w:styleId="WW8Num38z1">
    <w:name w:val="WW8Num38z1"/>
    <w:rsid w:val="00F36246"/>
    <w:rPr>
      <w:rFonts w:ascii="Courier New" w:hAnsi="Courier New" w:cs="Times New Roman"/>
    </w:rPr>
  </w:style>
  <w:style w:type="character" w:customStyle="1" w:styleId="WW8Num38z3">
    <w:name w:val="WW8Num38z3"/>
    <w:rsid w:val="00F36246"/>
    <w:rPr>
      <w:rFonts w:ascii="Symbol" w:hAnsi="Symbol"/>
    </w:rPr>
  </w:style>
  <w:style w:type="character" w:customStyle="1" w:styleId="WW8Num39z0">
    <w:name w:val="WW8Num39z0"/>
    <w:rsid w:val="00F36246"/>
    <w:rPr>
      <w:rFonts w:ascii="Wingdings" w:hAnsi="Wingdings"/>
    </w:rPr>
  </w:style>
  <w:style w:type="character" w:customStyle="1" w:styleId="WW8Num40z1">
    <w:name w:val="WW8Num40z1"/>
    <w:rsid w:val="00F36246"/>
    <w:rPr>
      <w:rFonts w:ascii="Courier New" w:hAnsi="Courier New" w:cs="Courier New"/>
    </w:rPr>
  </w:style>
  <w:style w:type="character" w:customStyle="1" w:styleId="WW8Num42z0">
    <w:name w:val="WW8Num42z0"/>
    <w:rsid w:val="00F36246"/>
    <w:rPr>
      <w:rFonts w:ascii="Symbol" w:hAnsi="Symbol"/>
    </w:rPr>
  </w:style>
  <w:style w:type="character" w:customStyle="1" w:styleId="WW8Num45z1">
    <w:name w:val="WW8Num45z1"/>
    <w:rsid w:val="00F36246"/>
    <w:rPr>
      <w:rFonts w:ascii="Symbol" w:hAnsi="Symbol" w:cs="Courier New"/>
    </w:rPr>
  </w:style>
  <w:style w:type="character" w:customStyle="1" w:styleId="WW8Num47z0">
    <w:name w:val="WW8Num47z0"/>
    <w:rsid w:val="00F36246"/>
    <w:rPr>
      <w:rFonts w:ascii="Wingdings" w:hAnsi="Wingdings"/>
    </w:rPr>
  </w:style>
  <w:style w:type="character" w:customStyle="1" w:styleId="WW8Num47z1">
    <w:name w:val="WW8Num47z1"/>
    <w:rsid w:val="00F36246"/>
    <w:rPr>
      <w:rFonts w:ascii="Symbol" w:hAnsi="Symbol" w:cs="Courier New"/>
    </w:rPr>
  </w:style>
  <w:style w:type="character" w:customStyle="1" w:styleId="WW8Num47z4">
    <w:name w:val="WW8Num47z4"/>
    <w:rsid w:val="00F36246"/>
    <w:rPr>
      <w:rFonts w:ascii="Courier New" w:hAnsi="Courier New" w:cs="Courier New"/>
    </w:rPr>
  </w:style>
  <w:style w:type="character" w:customStyle="1" w:styleId="WW8Num48z1">
    <w:name w:val="WW8Num48z1"/>
    <w:rsid w:val="00F36246"/>
    <w:rPr>
      <w:rFonts w:ascii="Symbol" w:hAnsi="Symbol" w:cs="Courier New"/>
    </w:rPr>
  </w:style>
  <w:style w:type="character" w:customStyle="1" w:styleId="WW8Num50z1">
    <w:name w:val="WW8Num50z1"/>
    <w:rsid w:val="00F36246"/>
    <w:rPr>
      <w:rFonts w:ascii="Symbol" w:hAnsi="Symbol"/>
      <w:i w:val="0"/>
      <w:sz w:val="18"/>
      <w:szCs w:val="18"/>
    </w:rPr>
  </w:style>
  <w:style w:type="character" w:customStyle="1" w:styleId="WW8Num57z1">
    <w:name w:val="WW8Num57z1"/>
    <w:rsid w:val="00F36246"/>
    <w:rPr>
      <w:rFonts w:ascii="Courier New" w:hAnsi="Courier New" w:cs="Courier New"/>
    </w:rPr>
  </w:style>
  <w:style w:type="character" w:customStyle="1" w:styleId="WW8Num67z0">
    <w:name w:val="WW8Num67z0"/>
    <w:rsid w:val="00F36246"/>
    <w:rPr>
      <w:rFonts w:ascii="Wingdings" w:hAnsi="Wingdings"/>
    </w:rPr>
  </w:style>
  <w:style w:type="character" w:customStyle="1" w:styleId="WW8Num71z0">
    <w:name w:val="WW8Num71z0"/>
    <w:rsid w:val="00F36246"/>
    <w:rPr>
      <w:rFonts w:ascii="Wingdings" w:hAnsi="Wingdings"/>
    </w:rPr>
  </w:style>
  <w:style w:type="character" w:customStyle="1" w:styleId="WW8Num72z0">
    <w:name w:val="WW8Num72z0"/>
    <w:rsid w:val="00F36246"/>
    <w:rPr>
      <w:rFonts w:ascii="Wingdings" w:hAnsi="Wingdings"/>
    </w:rPr>
  </w:style>
  <w:style w:type="character" w:customStyle="1" w:styleId="WW8Num74z0">
    <w:name w:val="WW8Num74z0"/>
    <w:rsid w:val="00F36246"/>
    <w:rPr>
      <w:rFonts w:ascii="Wingdings" w:hAnsi="Wingdings"/>
    </w:rPr>
  </w:style>
  <w:style w:type="character" w:customStyle="1" w:styleId="WW8Num75z0">
    <w:name w:val="WW8Num75z0"/>
    <w:rsid w:val="00F36246"/>
    <w:rPr>
      <w:rFonts w:ascii="Wingdings" w:hAnsi="Wingdings"/>
    </w:rPr>
  </w:style>
  <w:style w:type="character" w:customStyle="1" w:styleId="WW8Num77z0">
    <w:name w:val="WW8Num77z0"/>
    <w:rsid w:val="00F36246"/>
    <w:rPr>
      <w:rFonts w:ascii="Wingdings" w:hAnsi="Wingdings"/>
    </w:rPr>
  </w:style>
  <w:style w:type="character" w:customStyle="1" w:styleId="WW8Num77z1">
    <w:name w:val="WW8Num77z1"/>
    <w:rsid w:val="00F36246"/>
    <w:rPr>
      <w:rFonts w:ascii="Courier New" w:hAnsi="Courier New" w:cs="Courier New"/>
    </w:rPr>
  </w:style>
  <w:style w:type="character" w:customStyle="1" w:styleId="WW8Num79z0">
    <w:name w:val="WW8Num79z0"/>
    <w:rsid w:val="00F36246"/>
    <w:rPr>
      <w:rFonts w:ascii="Wingdings" w:hAnsi="Wingdings"/>
    </w:rPr>
  </w:style>
  <w:style w:type="character" w:customStyle="1" w:styleId="WW8Num79z1">
    <w:name w:val="WW8Num79z1"/>
    <w:rsid w:val="00F36246"/>
    <w:rPr>
      <w:rFonts w:ascii="Courier New" w:hAnsi="Courier New" w:cs="Courier New"/>
    </w:rPr>
  </w:style>
  <w:style w:type="character" w:customStyle="1" w:styleId="WW-Domylnaczcionkaakapitu">
    <w:name w:val="WW-Domyślna czcionka akapitu"/>
    <w:rsid w:val="00F36246"/>
  </w:style>
  <w:style w:type="character" w:customStyle="1" w:styleId="WW-WW8Num2z011">
    <w:name w:val="WW-WW8Num2z011"/>
    <w:rsid w:val="00F36246"/>
    <w:rPr>
      <w:rFonts w:ascii="StarSymbol" w:hAnsi="StarSymbol" w:cs="StarSymbol"/>
      <w:sz w:val="18"/>
      <w:szCs w:val="18"/>
    </w:rPr>
  </w:style>
  <w:style w:type="character" w:customStyle="1" w:styleId="WW-WW8Num2z111">
    <w:name w:val="WW-WW8Num2z111"/>
    <w:rsid w:val="00F36246"/>
    <w:rPr>
      <w:i w:val="0"/>
      <w:sz w:val="18"/>
      <w:szCs w:val="18"/>
    </w:rPr>
  </w:style>
  <w:style w:type="character" w:customStyle="1" w:styleId="WW-WW8Num3z0">
    <w:name w:val="WW-WW8Num3z0"/>
    <w:rsid w:val="00F36246"/>
    <w:rPr>
      <w:i w:val="0"/>
    </w:rPr>
  </w:style>
  <w:style w:type="character" w:customStyle="1" w:styleId="WW-WW8Num4z0">
    <w:name w:val="WW-WW8Num4z0"/>
    <w:rsid w:val="00F36246"/>
    <w:rPr>
      <w:rFonts w:ascii="Wingdings" w:hAnsi="Wingdings"/>
    </w:rPr>
  </w:style>
  <w:style w:type="character" w:customStyle="1" w:styleId="WW-WW8Num5z0">
    <w:name w:val="WW-WW8Num5z0"/>
    <w:rsid w:val="00F36246"/>
    <w:rPr>
      <w:rFonts w:ascii="Wingdings" w:hAnsi="Wingdings"/>
    </w:rPr>
  </w:style>
  <w:style w:type="character" w:customStyle="1" w:styleId="WW-WW8Num6z0">
    <w:name w:val="WW-WW8Num6z0"/>
    <w:rsid w:val="00F36246"/>
    <w:rPr>
      <w:rFonts w:ascii="Wingdings" w:hAnsi="Wingdings"/>
    </w:rPr>
  </w:style>
  <w:style w:type="character" w:customStyle="1" w:styleId="WW-WW8Num7z0">
    <w:name w:val="WW-WW8Num7z0"/>
    <w:rsid w:val="00F36246"/>
    <w:rPr>
      <w:rFonts w:ascii="Wingdings" w:hAnsi="Wingdings"/>
    </w:rPr>
  </w:style>
  <w:style w:type="character" w:customStyle="1" w:styleId="WW-WW8Num8z0">
    <w:name w:val="WW-WW8Num8z0"/>
    <w:rsid w:val="00F36246"/>
    <w:rPr>
      <w:rFonts w:ascii="Wingdings" w:hAnsi="Wingdings"/>
    </w:rPr>
  </w:style>
  <w:style w:type="character" w:customStyle="1" w:styleId="WW-WW8Num9z0">
    <w:name w:val="WW-WW8Num9z0"/>
    <w:rsid w:val="00F36246"/>
    <w:rPr>
      <w:rFonts w:ascii="Courier New" w:hAnsi="Courier New"/>
    </w:rPr>
  </w:style>
  <w:style w:type="character" w:customStyle="1" w:styleId="WW-WW8Num10z0">
    <w:name w:val="WW-WW8Num10z0"/>
    <w:rsid w:val="00F36246"/>
    <w:rPr>
      <w:rFonts w:ascii="Wingdings" w:hAnsi="Wingdings"/>
    </w:rPr>
  </w:style>
  <w:style w:type="character" w:customStyle="1" w:styleId="WW-WW8Num11z0">
    <w:name w:val="WW-WW8Num11z0"/>
    <w:rsid w:val="00F36246"/>
    <w:rPr>
      <w:rFonts w:ascii="Wingdings" w:hAnsi="Wingdings"/>
    </w:rPr>
  </w:style>
  <w:style w:type="character" w:customStyle="1" w:styleId="WW-WW8Num12z0">
    <w:name w:val="WW-WW8Num12z0"/>
    <w:rsid w:val="00F36246"/>
    <w:rPr>
      <w:rFonts w:ascii="Wingdings" w:hAnsi="Wingdings"/>
    </w:rPr>
  </w:style>
  <w:style w:type="character" w:customStyle="1" w:styleId="WW-WW8Num13z0">
    <w:name w:val="WW-WW8Num13z0"/>
    <w:rsid w:val="00F36246"/>
    <w:rPr>
      <w:rFonts w:ascii="Symbol" w:hAnsi="Symbol"/>
      <w:i w:val="0"/>
    </w:rPr>
  </w:style>
  <w:style w:type="character" w:customStyle="1" w:styleId="WW-WW8Num14z0">
    <w:name w:val="WW-WW8Num14z0"/>
    <w:rsid w:val="00F36246"/>
    <w:rPr>
      <w:rFonts w:ascii="Symbol" w:hAnsi="Symbol"/>
      <w:color w:val="auto"/>
    </w:rPr>
  </w:style>
  <w:style w:type="character" w:customStyle="1" w:styleId="WW-WW8Num15z0">
    <w:name w:val="WW-WW8Num15z0"/>
    <w:rsid w:val="00F36246"/>
    <w:rPr>
      <w:rFonts w:ascii="Courier New" w:hAnsi="Courier New"/>
    </w:rPr>
  </w:style>
  <w:style w:type="character" w:customStyle="1" w:styleId="WW-WW8Num16z0">
    <w:name w:val="WW-WW8Num16z0"/>
    <w:rsid w:val="00F36246"/>
    <w:rPr>
      <w:rFonts w:ascii="Wingdings" w:hAnsi="Wingdings"/>
    </w:rPr>
  </w:style>
  <w:style w:type="character" w:customStyle="1" w:styleId="WW-WW8Num17z0">
    <w:name w:val="WW-WW8Num17z0"/>
    <w:rsid w:val="00F36246"/>
    <w:rPr>
      <w:rFonts w:ascii="Wingdings" w:hAnsi="Wingdings"/>
    </w:rPr>
  </w:style>
  <w:style w:type="character" w:customStyle="1" w:styleId="WW-WW8Num18z0">
    <w:name w:val="WW-WW8Num18z0"/>
    <w:rsid w:val="00F36246"/>
    <w:rPr>
      <w:rFonts w:ascii="Wingdings" w:hAnsi="Wingdings"/>
    </w:rPr>
  </w:style>
  <w:style w:type="character" w:customStyle="1" w:styleId="WW-WW8Num19z0">
    <w:name w:val="WW-WW8Num19z0"/>
    <w:rsid w:val="00F36246"/>
    <w:rPr>
      <w:b w:val="0"/>
    </w:rPr>
  </w:style>
  <w:style w:type="character" w:customStyle="1" w:styleId="WW-WW8Num20z0">
    <w:name w:val="WW-WW8Num20z0"/>
    <w:rsid w:val="00F36246"/>
    <w:rPr>
      <w:rFonts w:ascii="Courier New" w:hAnsi="Courier New"/>
    </w:rPr>
  </w:style>
  <w:style w:type="character" w:customStyle="1" w:styleId="WW-WW8Num21z0">
    <w:name w:val="WW-WW8Num21z0"/>
    <w:rsid w:val="00F36246"/>
    <w:rPr>
      <w:rFonts w:ascii="Wingdings" w:hAnsi="Wingdings"/>
    </w:rPr>
  </w:style>
  <w:style w:type="character" w:customStyle="1" w:styleId="WW-WW8Num22z0">
    <w:name w:val="WW-WW8Num22z0"/>
    <w:rsid w:val="00F36246"/>
    <w:rPr>
      <w:rFonts w:ascii="Wingdings" w:hAnsi="Wingdings"/>
    </w:rPr>
  </w:style>
  <w:style w:type="character" w:customStyle="1" w:styleId="WW-WW8Num23z0">
    <w:name w:val="WW-WW8Num23z0"/>
    <w:rsid w:val="00F36246"/>
    <w:rPr>
      <w:rFonts w:ascii="Symbol" w:hAnsi="Symbol"/>
    </w:rPr>
  </w:style>
  <w:style w:type="character" w:customStyle="1" w:styleId="WW-WW8Num23z1">
    <w:name w:val="WW-WW8Num23z1"/>
    <w:rsid w:val="00F36246"/>
    <w:rPr>
      <w:i w:val="0"/>
      <w:sz w:val="18"/>
      <w:szCs w:val="18"/>
    </w:rPr>
  </w:style>
  <w:style w:type="character" w:customStyle="1" w:styleId="WW-WW8Num23z2">
    <w:name w:val="WW-WW8Num23z2"/>
    <w:rsid w:val="00F36246"/>
    <w:rPr>
      <w:rFonts w:ascii="Wingdings" w:hAnsi="Wingdings"/>
      <w:i w:val="0"/>
    </w:rPr>
  </w:style>
  <w:style w:type="character" w:customStyle="1" w:styleId="WW-WW8Num24z0">
    <w:name w:val="WW-WW8Num24z0"/>
    <w:rsid w:val="00F36246"/>
    <w:rPr>
      <w:rFonts w:ascii="Wingdings" w:hAnsi="Wingdings"/>
    </w:rPr>
  </w:style>
  <w:style w:type="character" w:customStyle="1" w:styleId="WW-WW8Num25z0">
    <w:name w:val="WW-WW8Num25z0"/>
    <w:rsid w:val="00F36246"/>
    <w:rPr>
      <w:rFonts w:ascii="Courier New" w:hAnsi="Courier New"/>
    </w:rPr>
  </w:style>
  <w:style w:type="character" w:customStyle="1" w:styleId="WW-WW8Num26z0">
    <w:name w:val="WW-WW8Num26z0"/>
    <w:rsid w:val="00F36246"/>
    <w:rPr>
      <w:rFonts w:ascii="Wingdings" w:hAnsi="Wingdings"/>
    </w:rPr>
  </w:style>
  <w:style w:type="character" w:customStyle="1" w:styleId="WW-WW8Num27z0">
    <w:name w:val="WW-WW8Num27z0"/>
    <w:rsid w:val="00F36246"/>
    <w:rPr>
      <w:rFonts w:ascii="Wingdings" w:hAnsi="Wingdings"/>
    </w:rPr>
  </w:style>
  <w:style w:type="character" w:customStyle="1" w:styleId="WW-WW8Num28z0">
    <w:name w:val="WW-WW8Num28z0"/>
    <w:rsid w:val="00F36246"/>
    <w:rPr>
      <w:b w:val="0"/>
    </w:rPr>
  </w:style>
  <w:style w:type="character" w:customStyle="1" w:styleId="WW-WW8Num29z0">
    <w:name w:val="WW-WW8Num29z0"/>
    <w:rsid w:val="00F36246"/>
    <w:rPr>
      <w:rFonts w:ascii="Courier New" w:hAnsi="Courier New"/>
    </w:rPr>
  </w:style>
  <w:style w:type="character" w:customStyle="1" w:styleId="WW-WW8Num30z0">
    <w:name w:val="WW-WW8Num30z0"/>
    <w:rsid w:val="00F36246"/>
    <w:rPr>
      <w:rFonts w:ascii="Courier New" w:hAnsi="Courier New"/>
    </w:rPr>
  </w:style>
  <w:style w:type="character" w:customStyle="1" w:styleId="WW-WW8Num31z0">
    <w:name w:val="WW-WW8Num31z0"/>
    <w:rsid w:val="00F36246"/>
    <w:rPr>
      <w:rFonts w:ascii="Wingdings" w:hAnsi="Wingdings"/>
    </w:rPr>
  </w:style>
  <w:style w:type="character" w:customStyle="1" w:styleId="WW-WW8Num32z0">
    <w:name w:val="WW-WW8Num32z0"/>
    <w:rsid w:val="00F36246"/>
    <w:rPr>
      <w:rFonts w:ascii="Wingdings" w:hAnsi="Wingdings"/>
    </w:rPr>
  </w:style>
  <w:style w:type="character" w:customStyle="1" w:styleId="WW-WW8Num33z0">
    <w:name w:val="WW-WW8Num33z0"/>
    <w:rsid w:val="00F36246"/>
    <w:rPr>
      <w:rFonts w:ascii="Wingdings" w:hAnsi="Wingdings"/>
    </w:rPr>
  </w:style>
  <w:style w:type="character" w:customStyle="1" w:styleId="WW-WW8Num34z0">
    <w:name w:val="WW-WW8Num34z0"/>
    <w:rsid w:val="00F36246"/>
    <w:rPr>
      <w:rFonts w:ascii="Courier New" w:hAnsi="Courier New"/>
    </w:rPr>
  </w:style>
  <w:style w:type="character" w:customStyle="1" w:styleId="WW-WW8Num35z0">
    <w:name w:val="WW-WW8Num35z0"/>
    <w:rsid w:val="00F36246"/>
    <w:rPr>
      <w:rFonts w:ascii="Wingdings" w:hAnsi="Wingdings"/>
    </w:rPr>
  </w:style>
  <w:style w:type="character" w:customStyle="1" w:styleId="WW-WW8Num37z0">
    <w:name w:val="WW-WW8Num37z0"/>
    <w:rsid w:val="00F36246"/>
    <w:rPr>
      <w:rFonts w:ascii="Wingdings" w:hAnsi="Wingdings"/>
    </w:rPr>
  </w:style>
  <w:style w:type="character" w:customStyle="1" w:styleId="WW-WW8Num38z0">
    <w:name w:val="WW-WW8Num38z0"/>
    <w:rsid w:val="00F36246"/>
    <w:rPr>
      <w:rFonts w:ascii="Courier New" w:hAnsi="Courier New"/>
    </w:rPr>
  </w:style>
  <w:style w:type="character" w:customStyle="1" w:styleId="WW-WW8Num38z1">
    <w:name w:val="WW-WW8Num38z1"/>
    <w:rsid w:val="00F36246"/>
    <w:rPr>
      <w:rFonts w:ascii="Courier New" w:hAnsi="Courier New" w:cs="Times New Roman"/>
    </w:rPr>
  </w:style>
  <w:style w:type="character" w:customStyle="1" w:styleId="WW-WW8Num38z3">
    <w:name w:val="WW-WW8Num38z3"/>
    <w:rsid w:val="00F36246"/>
    <w:rPr>
      <w:rFonts w:ascii="Symbol" w:hAnsi="Symbol"/>
    </w:rPr>
  </w:style>
  <w:style w:type="character" w:customStyle="1" w:styleId="WW-WW8Num39z0">
    <w:name w:val="WW-WW8Num39z0"/>
    <w:rsid w:val="00F36246"/>
    <w:rPr>
      <w:rFonts w:ascii="Symbol" w:hAnsi="Symbol"/>
    </w:rPr>
  </w:style>
  <w:style w:type="character" w:customStyle="1" w:styleId="WW-WW8Num40z0">
    <w:name w:val="WW-WW8Num40z0"/>
    <w:rsid w:val="00F36246"/>
    <w:rPr>
      <w:rFonts w:ascii="Wingdings" w:hAnsi="Wingdings"/>
    </w:rPr>
  </w:style>
  <w:style w:type="character" w:customStyle="1" w:styleId="WW-WW8Num40z1">
    <w:name w:val="WW-WW8Num40z1"/>
    <w:rsid w:val="00F36246"/>
    <w:rPr>
      <w:rFonts w:ascii="Courier New" w:hAnsi="Courier New" w:cs="Courier New"/>
    </w:rPr>
  </w:style>
  <w:style w:type="character" w:customStyle="1" w:styleId="WW8Num40z3">
    <w:name w:val="WW8Num40z3"/>
    <w:rsid w:val="00F36246"/>
    <w:rPr>
      <w:rFonts w:ascii="Symbol" w:hAnsi="Symbol"/>
    </w:rPr>
  </w:style>
  <w:style w:type="character" w:customStyle="1" w:styleId="WW-WW8Num41z0">
    <w:name w:val="WW-WW8Num41z0"/>
    <w:rsid w:val="00F36246"/>
    <w:rPr>
      <w:i w:val="0"/>
    </w:rPr>
  </w:style>
  <w:style w:type="character" w:customStyle="1" w:styleId="WW-WW8Num42z0">
    <w:name w:val="WW-WW8Num42z0"/>
    <w:rsid w:val="00F36246"/>
    <w:rPr>
      <w:rFonts w:ascii="UniversalMath1 BT" w:hAnsi="UniversalMath1 BT"/>
    </w:rPr>
  </w:style>
  <w:style w:type="character" w:customStyle="1" w:styleId="WW-WW8Num43z0">
    <w:name w:val="WW-WW8Num43z0"/>
    <w:rsid w:val="00F36246"/>
    <w:rPr>
      <w:rFonts w:ascii="Wingdings" w:hAnsi="Wingdings"/>
    </w:rPr>
  </w:style>
  <w:style w:type="character" w:customStyle="1" w:styleId="WW-WW8Num44z0">
    <w:name w:val="WW-WW8Num44z0"/>
    <w:rsid w:val="00F36246"/>
    <w:rPr>
      <w:rFonts w:ascii="Wingdings" w:hAnsi="Wingdings"/>
    </w:rPr>
  </w:style>
  <w:style w:type="character" w:customStyle="1" w:styleId="WW-WW8Num45z1">
    <w:name w:val="WW-WW8Num45z1"/>
    <w:rsid w:val="00F36246"/>
    <w:rPr>
      <w:rFonts w:ascii="Courier New" w:hAnsi="Courier New" w:cs="Courier New"/>
    </w:rPr>
  </w:style>
  <w:style w:type="character" w:customStyle="1" w:styleId="WW-WW8Num48z1">
    <w:name w:val="WW-WW8Num48z1"/>
    <w:rsid w:val="00F36246"/>
    <w:rPr>
      <w:rFonts w:ascii="Courier New" w:hAnsi="Courier New" w:cs="Courier New"/>
    </w:rPr>
  </w:style>
  <w:style w:type="character" w:customStyle="1" w:styleId="WW8Num48z4">
    <w:name w:val="WW8Num48z4"/>
    <w:rsid w:val="00F36246"/>
    <w:rPr>
      <w:rFonts w:ascii="Courier New" w:hAnsi="Courier New" w:cs="Courier New"/>
    </w:rPr>
  </w:style>
  <w:style w:type="character" w:customStyle="1" w:styleId="WW8Num49z1">
    <w:name w:val="WW8Num49z1"/>
    <w:rsid w:val="00F36246"/>
    <w:rPr>
      <w:rFonts w:ascii="Courier New" w:hAnsi="Courier New" w:cs="Courier New"/>
    </w:rPr>
  </w:style>
  <w:style w:type="character" w:customStyle="1" w:styleId="WW8Num51z1">
    <w:name w:val="WW8Num51z1"/>
    <w:rsid w:val="00F36246"/>
    <w:rPr>
      <w:i w:val="0"/>
      <w:sz w:val="18"/>
      <w:szCs w:val="18"/>
    </w:rPr>
  </w:style>
  <w:style w:type="character" w:customStyle="1" w:styleId="WW8Num66z0">
    <w:name w:val="WW8Num66z0"/>
    <w:rsid w:val="00F36246"/>
    <w:rPr>
      <w:rFonts w:ascii="Wingdings" w:hAnsi="Wingdings"/>
    </w:rPr>
  </w:style>
  <w:style w:type="character" w:customStyle="1" w:styleId="WW8Num68z0">
    <w:name w:val="WW8Num68z0"/>
    <w:rsid w:val="00F36246"/>
    <w:rPr>
      <w:rFonts w:ascii="Wingdings" w:hAnsi="Wingdings"/>
    </w:rPr>
  </w:style>
  <w:style w:type="character" w:customStyle="1" w:styleId="WW-WW8Num72z0">
    <w:name w:val="WW-WW8Num72z0"/>
    <w:rsid w:val="00F36246"/>
    <w:rPr>
      <w:rFonts w:ascii="Wingdings" w:hAnsi="Wingdings"/>
    </w:rPr>
  </w:style>
  <w:style w:type="character" w:customStyle="1" w:styleId="WW8Num73z0">
    <w:name w:val="WW8Num73z0"/>
    <w:rsid w:val="00F36246"/>
    <w:rPr>
      <w:rFonts w:ascii="Wingdings" w:hAnsi="Wingdings"/>
    </w:rPr>
  </w:style>
  <w:style w:type="character" w:customStyle="1" w:styleId="WW-WW8Num75z0">
    <w:name w:val="WW-WW8Num75z0"/>
    <w:rsid w:val="00F36246"/>
    <w:rPr>
      <w:rFonts w:ascii="Wingdings" w:hAnsi="Wingdings"/>
    </w:rPr>
  </w:style>
  <w:style w:type="character" w:customStyle="1" w:styleId="WW8Num76z0">
    <w:name w:val="WW8Num76z0"/>
    <w:rsid w:val="00F36246"/>
    <w:rPr>
      <w:rFonts w:ascii="Symbol" w:hAnsi="Symbol"/>
    </w:rPr>
  </w:style>
  <w:style w:type="character" w:customStyle="1" w:styleId="WW8Num78z0">
    <w:name w:val="WW8Num78z0"/>
    <w:rsid w:val="00F36246"/>
    <w:rPr>
      <w:rFonts w:ascii="Wingdings" w:hAnsi="Wingdings"/>
    </w:rPr>
  </w:style>
  <w:style w:type="character" w:customStyle="1" w:styleId="WW8Num78z1">
    <w:name w:val="WW8Num78z1"/>
    <w:rsid w:val="00F36246"/>
    <w:rPr>
      <w:rFonts w:ascii="Courier New" w:hAnsi="Courier New" w:cs="Courier New"/>
    </w:rPr>
  </w:style>
  <w:style w:type="character" w:customStyle="1" w:styleId="Domylnaczcionkaakapitu2">
    <w:name w:val="Domyślna czcionka akapitu2"/>
    <w:rsid w:val="00F36246"/>
  </w:style>
  <w:style w:type="character" w:customStyle="1" w:styleId="WW8Num3z1">
    <w:name w:val="WW8Num3z1"/>
    <w:rsid w:val="00F36246"/>
    <w:rPr>
      <w:i w:val="0"/>
      <w:sz w:val="18"/>
      <w:szCs w:val="18"/>
    </w:rPr>
  </w:style>
  <w:style w:type="character" w:customStyle="1" w:styleId="WW8Num26z2">
    <w:name w:val="WW8Num26z2"/>
    <w:rsid w:val="00F36246"/>
    <w:rPr>
      <w:rFonts w:ascii="Wingdings" w:hAnsi="Wingdings"/>
      <w:i w:val="0"/>
    </w:rPr>
  </w:style>
  <w:style w:type="character" w:customStyle="1" w:styleId="WW8Num41z1">
    <w:name w:val="WW8Num41z1"/>
    <w:rsid w:val="00F36246"/>
    <w:rPr>
      <w:i w:val="0"/>
      <w:sz w:val="18"/>
      <w:szCs w:val="18"/>
    </w:rPr>
  </w:style>
  <w:style w:type="character" w:customStyle="1" w:styleId="WW8Num41z3">
    <w:name w:val="WW8Num41z3"/>
    <w:rsid w:val="00F36246"/>
    <w:rPr>
      <w:rFonts w:ascii="Symbol" w:hAnsi="Symbol"/>
    </w:rPr>
  </w:style>
  <w:style w:type="character" w:customStyle="1" w:styleId="WW8Num44z1">
    <w:name w:val="WW8Num44z1"/>
    <w:rsid w:val="00F36246"/>
    <w:rPr>
      <w:i w:val="0"/>
      <w:sz w:val="18"/>
      <w:szCs w:val="18"/>
    </w:rPr>
  </w:style>
  <w:style w:type="character" w:customStyle="1" w:styleId="WW8Num44z3">
    <w:name w:val="WW8Num44z3"/>
    <w:rsid w:val="00F36246"/>
    <w:rPr>
      <w:rFonts w:ascii="Wingdings" w:hAnsi="Wingdings"/>
      <w:i w:val="0"/>
    </w:rPr>
  </w:style>
  <w:style w:type="character" w:customStyle="1" w:styleId="WW8Num45z0">
    <w:name w:val="WW8Num45z0"/>
    <w:rsid w:val="00F36246"/>
    <w:rPr>
      <w:rFonts w:ascii="Wingdings" w:hAnsi="Wingdings"/>
    </w:rPr>
  </w:style>
  <w:style w:type="character" w:customStyle="1" w:styleId="WW8Num45z3">
    <w:name w:val="WW8Num45z3"/>
    <w:rsid w:val="00F36246"/>
    <w:rPr>
      <w:rFonts w:ascii="Symbol" w:hAnsi="Symbol"/>
    </w:rPr>
  </w:style>
  <w:style w:type="character" w:customStyle="1" w:styleId="WW8Num48z2">
    <w:name w:val="WW8Num48z2"/>
    <w:rsid w:val="00F36246"/>
    <w:rPr>
      <w:rFonts w:ascii="Wingdings" w:hAnsi="Wingdings"/>
    </w:rPr>
  </w:style>
  <w:style w:type="character" w:customStyle="1" w:styleId="WW8Num48z3">
    <w:name w:val="WW8Num48z3"/>
    <w:rsid w:val="00F36246"/>
    <w:rPr>
      <w:rFonts w:ascii="Wingdings" w:hAnsi="Wingdings"/>
    </w:rPr>
  </w:style>
  <w:style w:type="character" w:customStyle="1" w:styleId="WW8Num49z0">
    <w:name w:val="WW8Num49z0"/>
    <w:rsid w:val="00F36246"/>
    <w:rPr>
      <w:rFonts w:ascii="Wingdings" w:hAnsi="Wingdings"/>
    </w:rPr>
  </w:style>
  <w:style w:type="character" w:customStyle="1" w:styleId="WW8Num49z2">
    <w:name w:val="WW8Num49z2"/>
    <w:rsid w:val="00F36246"/>
    <w:rPr>
      <w:rFonts w:ascii="Wingdings" w:hAnsi="Wingdings"/>
    </w:rPr>
  </w:style>
  <w:style w:type="character" w:customStyle="1" w:styleId="WW-WW8Num50z1">
    <w:name w:val="WW-WW8Num50z1"/>
    <w:rsid w:val="00F36246"/>
    <w:rPr>
      <w:rFonts w:ascii="Courier New" w:hAnsi="Courier New" w:cs="Courier New"/>
    </w:rPr>
  </w:style>
  <w:style w:type="character" w:customStyle="1" w:styleId="WW8Num50z3">
    <w:name w:val="WW8Num50z3"/>
    <w:rsid w:val="00F36246"/>
    <w:rPr>
      <w:rFonts w:ascii="Symbol" w:hAnsi="Symbol"/>
    </w:rPr>
  </w:style>
  <w:style w:type="character" w:customStyle="1" w:styleId="WW8Num55z1">
    <w:name w:val="WW8Num55z1"/>
    <w:rsid w:val="00F36246"/>
    <w:rPr>
      <w:rFonts w:ascii="Courier New" w:hAnsi="Courier New" w:cs="Times New Roman"/>
    </w:rPr>
  </w:style>
  <w:style w:type="character" w:customStyle="1" w:styleId="WW8Num55z4">
    <w:name w:val="WW8Num55z4"/>
    <w:rsid w:val="00F36246"/>
    <w:rPr>
      <w:rFonts w:ascii="Courier New" w:hAnsi="Courier New" w:cs="Courier New"/>
    </w:rPr>
  </w:style>
  <w:style w:type="character" w:customStyle="1" w:styleId="WW-WW8Num65z0">
    <w:name w:val="WW-WW8Num65z0"/>
    <w:rsid w:val="00F36246"/>
    <w:rPr>
      <w:i w:val="0"/>
    </w:rPr>
  </w:style>
  <w:style w:type="character" w:customStyle="1" w:styleId="WW8Num72z1">
    <w:name w:val="WW8Num72z1"/>
    <w:rsid w:val="00F36246"/>
    <w:rPr>
      <w:rFonts w:ascii="Symbol" w:hAnsi="Symbol"/>
    </w:rPr>
  </w:style>
  <w:style w:type="character" w:customStyle="1" w:styleId="WW8Num76z1">
    <w:name w:val="WW8Num76z1"/>
    <w:rsid w:val="00F36246"/>
    <w:rPr>
      <w:rFonts w:ascii="Courier New" w:hAnsi="Courier New" w:cs="Times New Roman"/>
    </w:rPr>
  </w:style>
  <w:style w:type="character" w:customStyle="1" w:styleId="WW8Num76z3">
    <w:name w:val="WW8Num76z3"/>
    <w:rsid w:val="00F36246"/>
    <w:rPr>
      <w:rFonts w:ascii="Wingdings" w:hAnsi="Wingdings"/>
      <w:i w:val="0"/>
    </w:rPr>
  </w:style>
  <w:style w:type="character" w:customStyle="1" w:styleId="WW-WW8Num79z0">
    <w:name w:val="WW-WW8Num79z0"/>
    <w:rsid w:val="00F36246"/>
    <w:rPr>
      <w:rFonts w:ascii="Wingdings" w:hAnsi="Wingdings"/>
    </w:rPr>
  </w:style>
  <w:style w:type="character" w:customStyle="1" w:styleId="WW-WW8Num79z1">
    <w:name w:val="WW-WW8Num79z1"/>
    <w:rsid w:val="00F36246"/>
    <w:rPr>
      <w:rFonts w:ascii="Courier New" w:hAnsi="Courier New" w:cs="Courier New"/>
    </w:rPr>
  </w:style>
  <w:style w:type="character" w:customStyle="1" w:styleId="WW8Num79z3">
    <w:name w:val="WW8Num79z3"/>
    <w:rsid w:val="00F36246"/>
    <w:rPr>
      <w:rFonts w:ascii="Symbol" w:hAnsi="Symbol"/>
    </w:rPr>
  </w:style>
  <w:style w:type="character" w:customStyle="1" w:styleId="WW8Num82z0">
    <w:name w:val="WW8Num82z0"/>
    <w:rsid w:val="00F36246"/>
    <w:rPr>
      <w:rFonts w:ascii="Wingdings" w:hAnsi="Wingdings"/>
    </w:rPr>
  </w:style>
  <w:style w:type="character" w:customStyle="1" w:styleId="WW8Num82z1">
    <w:name w:val="WW8Num82z1"/>
    <w:rsid w:val="00F36246"/>
    <w:rPr>
      <w:rFonts w:ascii="Courier New" w:hAnsi="Courier New" w:cs="Courier New"/>
    </w:rPr>
  </w:style>
  <w:style w:type="character" w:customStyle="1" w:styleId="WW8Num82z3">
    <w:name w:val="WW8Num82z3"/>
    <w:rsid w:val="00F36246"/>
    <w:rPr>
      <w:rFonts w:ascii="Symbol" w:hAnsi="Symbol"/>
    </w:rPr>
  </w:style>
  <w:style w:type="character" w:customStyle="1" w:styleId="WW8Num84z0">
    <w:name w:val="WW8Num84z0"/>
    <w:rsid w:val="00F36246"/>
    <w:rPr>
      <w:rFonts w:ascii="Symbol" w:hAnsi="Symbol"/>
    </w:rPr>
  </w:style>
  <w:style w:type="character" w:customStyle="1" w:styleId="WW8Num84z1">
    <w:name w:val="WW8Num84z1"/>
    <w:rsid w:val="00F36246"/>
    <w:rPr>
      <w:rFonts w:ascii="Courier New" w:hAnsi="Courier New" w:cs="Times New Roman"/>
    </w:rPr>
  </w:style>
  <w:style w:type="character" w:customStyle="1" w:styleId="WW8Num84z3">
    <w:name w:val="WW8Num84z3"/>
    <w:rsid w:val="00F36246"/>
    <w:rPr>
      <w:rFonts w:ascii="Wingdings" w:hAnsi="Wingdings"/>
      <w:i w:val="0"/>
    </w:rPr>
  </w:style>
  <w:style w:type="character" w:customStyle="1" w:styleId="WW8Num86z0">
    <w:name w:val="WW8Num86z0"/>
    <w:rsid w:val="00F36246"/>
    <w:rPr>
      <w:rFonts w:ascii="Wingdings" w:hAnsi="Wingdings"/>
    </w:rPr>
  </w:style>
  <w:style w:type="character" w:customStyle="1" w:styleId="WW8Num86z1">
    <w:name w:val="WW8Num86z1"/>
    <w:rsid w:val="00F36246"/>
    <w:rPr>
      <w:rFonts w:ascii="Courier New" w:hAnsi="Courier New" w:cs="Courier New"/>
    </w:rPr>
  </w:style>
  <w:style w:type="character" w:customStyle="1" w:styleId="WW8Num86z3">
    <w:name w:val="WW8Num86z3"/>
    <w:rsid w:val="00F36246"/>
    <w:rPr>
      <w:rFonts w:ascii="Symbol" w:hAnsi="Symbol"/>
    </w:rPr>
  </w:style>
  <w:style w:type="character" w:customStyle="1" w:styleId="WW8Num87z0">
    <w:name w:val="WW8Num87z0"/>
    <w:rsid w:val="00F36246"/>
    <w:rPr>
      <w:rFonts w:ascii="Wingdings" w:hAnsi="Wingdings"/>
    </w:rPr>
  </w:style>
  <w:style w:type="character" w:customStyle="1" w:styleId="WW8Num87z1">
    <w:name w:val="WW8Num87z1"/>
    <w:rsid w:val="00F36246"/>
    <w:rPr>
      <w:rFonts w:ascii="Courier New" w:hAnsi="Courier New" w:cs="Courier New"/>
    </w:rPr>
  </w:style>
  <w:style w:type="character" w:customStyle="1" w:styleId="WW8Num87z3">
    <w:name w:val="WW8Num87z3"/>
    <w:rsid w:val="00F36246"/>
    <w:rPr>
      <w:rFonts w:ascii="Wingdings" w:hAnsi="Wingdings"/>
    </w:rPr>
  </w:style>
  <w:style w:type="character" w:customStyle="1" w:styleId="WW8Num91z0">
    <w:name w:val="WW8Num91z0"/>
    <w:rsid w:val="00F36246"/>
    <w:rPr>
      <w:rFonts w:ascii="Courier New" w:hAnsi="Courier New"/>
    </w:rPr>
  </w:style>
  <w:style w:type="character" w:customStyle="1" w:styleId="WW8Num91z1">
    <w:name w:val="WW8Num91z1"/>
    <w:rsid w:val="00F36246"/>
    <w:rPr>
      <w:rFonts w:ascii="Courier New" w:hAnsi="Courier New" w:cs="Courier New"/>
    </w:rPr>
  </w:style>
  <w:style w:type="character" w:customStyle="1" w:styleId="WW8Num91z3">
    <w:name w:val="WW8Num91z3"/>
    <w:rsid w:val="00F36246"/>
    <w:rPr>
      <w:rFonts w:ascii="Symbol" w:hAnsi="Symbol"/>
    </w:rPr>
  </w:style>
  <w:style w:type="character" w:customStyle="1" w:styleId="WW8Num92z0">
    <w:name w:val="WW8Num92z0"/>
    <w:rsid w:val="00F36246"/>
    <w:rPr>
      <w:rFonts w:ascii="Wingdings" w:hAnsi="Wingdings"/>
    </w:rPr>
  </w:style>
  <w:style w:type="character" w:customStyle="1" w:styleId="WW8Num92z1">
    <w:name w:val="WW8Num92z1"/>
    <w:rsid w:val="00F36246"/>
    <w:rPr>
      <w:rFonts w:ascii="Courier New" w:hAnsi="Courier New" w:cs="Courier New"/>
    </w:rPr>
  </w:style>
  <w:style w:type="character" w:customStyle="1" w:styleId="WW8Num92z3">
    <w:name w:val="WW8Num92z3"/>
    <w:rsid w:val="00F36246"/>
    <w:rPr>
      <w:rFonts w:ascii="Symbol" w:hAnsi="Symbol"/>
    </w:rPr>
  </w:style>
  <w:style w:type="character" w:customStyle="1" w:styleId="WW-Absatz-Standardschriftart12">
    <w:name w:val="WW-Absatz-Standardschriftart12"/>
    <w:rsid w:val="00F36246"/>
  </w:style>
  <w:style w:type="character" w:customStyle="1" w:styleId="WW-Absatz-Standardschriftart11">
    <w:name w:val="WW-Absatz-Standardschriftart11"/>
    <w:rsid w:val="00F36246"/>
  </w:style>
  <w:style w:type="character" w:customStyle="1" w:styleId="WW8Num1z1">
    <w:name w:val="WW8Num1z1"/>
    <w:rsid w:val="00F36246"/>
    <w:rPr>
      <w:i w:val="0"/>
      <w:sz w:val="18"/>
      <w:szCs w:val="18"/>
    </w:rPr>
  </w:style>
  <w:style w:type="character" w:customStyle="1" w:styleId="WW-WW8Num2z0111">
    <w:name w:val="WW-WW8Num2z0111"/>
    <w:rsid w:val="00F36246"/>
    <w:rPr>
      <w:rFonts w:ascii="Symbol" w:hAnsi="Symbol"/>
      <w:color w:val="auto"/>
    </w:rPr>
  </w:style>
  <w:style w:type="character" w:customStyle="1" w:styleId="WW-WW8Num3z01">
    <w:name w:val="WW-WW8Num3z01"/>
    <w:rsid w:val="00F36246"/>
    <w:rPr>
      <w:rFonts w:ascii="Wingdings" w:hAnsi="Wingdings"/>
    </w:rPr>
  </w:style>
  <w:style w:type="character" w:customStyle="1" w:styleId="WW8Num4z3">
    <w:name w:val="WW8Num4z3"/>
    <w:rsid w:val="00F36246"/>
    <w:rPr>
      <w:rFonts w:ascii="Symbol" w:hAnsi="Symbol"/>
    </w:rPr>
  </w:style>
  <w:style w:type="character" w:customStyle="1" w:styleId="WW8Num4z4">
    <w:name w:val="WW8Num4z4"/>
    <w:rsid w:val="00F36246"/>
    <w:rPr>
      <w:rFonts w:ascii="Courier New" w:hAnsi="Courier New"/>
    </w:rPr>
  </w:style>
  <w:style w:type="character" w:customStyle="1" w:styleId="WW8Num39z1">
    <w:name w:val="WW8Num39z1"/>
    <w:rsid w:val="00F36246"/>
    <w:rPr>
      <w:rFonts w:ascii="Times New Roman" w:hAnsi="Times New Roman" w:cs="Times New Roman"/>
    </w:rPr>
  </w:style>
  <w:style w:type="character" w:customStyle="1" w:styleId="WW8Num39z2">
    <w:name w:val="WW8Num39z2"/>
    <w:rsid w:val="00F36246"/>
    <w:rPr>
      <w:rFonts w:ascii="Symbol" w:hAnsi="Symbol"/>
      <w:color w:val="000000"/>
    </w:rPr>
  </w:style>
  <w:style w:type="character" w:customStyle="1" w:styleId="WW8Num39z3">
    <w:name w:val="WW8Num39z3"/>
    <w:rsid w:val="00F36246"/>
    <w:rPr>
      <w:rFonts w:ascii="Wingdings" w:hAnsi="Wingdings"/>
    </w:rPr>
  </w:style>
  <w:style w:type="character" w:customStyle="1" w:styleId="WW8Num41z2">
    <w:name w:val="WW8Num41z2"/>
    <w:rsid w:val="00F36246"/>
    <w:rPr>
      <w:rFonts w:ascii="Wingdings" w:hAnsi="Wingdings"/>
      <w:i w:val="0"/>
    </w:rPr>
  </w:style>
  <w:style w:type="character" w:customStyle="1" w:styleId="WW-WW8Num47z0">
    <w:name w:val="WW-WW8Num47z0"/>
    <w:rsid w:val="00F36246"/>
    <w:rPr>
      <w:rFonts w:ascii="Wingdings" w:hAnsi="Wingdings"/>
    </w:rPr>
  </w:style>
  <w:style w:type="character" w:customStyle="1" w:styleId="WW-WW8Num57z0">
    <w:name w:val="WW-WW8Num57z0"/>
    <w:rsid w:val="00F36246"/>
    <w:rPr>
      <w:rFonts w:ascii="Wingdings" w:hAnsi="Wingdings"/>
    </w:rPr>
  </w:style>
  <w:style w:type="character" w:customStyle="1" w:styleId="WW-WW8Num61z1">
    <w:name w:val="WW-WW8Num61z1"/>
    <w:rsid w:val="00F36246"/>
    <w:rPr>
      <w:rFonts w:ascii="Courier New" w:hAnsi="Courier New" w:cs="Courier New"/>
    </w:rPr>
  </w:style>
  <w:style w:type="character" w:customStyle="1" w:styleId="WW-WW8Num63z0">
    <w:name w:val="WW-WW8Num63z0"/>
    <w:rsid w:val="00F36246"/>
    <w:rPr>
      <w:rFonts w:ascii="Wingdings" w:hAnsi="Wingdings"/>
    </w:rPr>
  </w:style>
  <w:style w:type="character" w:customStyle="1" w:styleId="WW-Absatz-Standardschriftart111">
    <w:name w:val="WW-Absatz-Standardschriftart111"/>
    <w:rsid w:val="00F36246"/>
  </w:style>
  <w:style w:type="character" w:customStyle="1" w:styleId="WW-WW8Num1z0">
    <w:name w:val="WW-WW8Num1z0"/>
    <w:rsid w:val="00F36246"/>
    <w:rPr>
      <w:i w:val="0"/>
    </w:rPr>
  </w:style>
  <w:style w:type="character" w:customStyle="1" w:styleId="WW-WW8Num1z1">
    <w:name w:val="WW-WW8Num1z1"/>
    <w:rsid w:val="00F36246"/>
    <w:rPr>
      <w:i w:val="0"/>
      <w:sz w:val="18"/>
      <w:szCs w:val="18"/>
    </w:rPr>
  </w:style>
  <w:style w:type="character" w:customStyle="1" w:styleId="WW-WW8Num2z01111">
    <w:name w:val="WW-WW8Num2z01111"/>
    <w:rsid w:val="00F36246"/>
    <w:rPr>
      <w:rFonts w:ascii="Symbol" w:hAnsi="Symbol"/>
      <w:color w:val="auto"/>
    </w:rPr>
  </w:style>
  <w:style w:type="character" w:customStyle="1" w:styleId="WW-WW8Num3z011">
    <w:name w:val="WW-WW8Num3z011"/>
    <w:rsid w:val="00F36246"/>
    <w:rPr>
      <w:rFonts w:ascii="Wingdings" w:hAnsi="Wingdings"/>
    </w:rPr>
  </w:style>
  <w:style w:type="character" w:customStyle="1" w:styleId="WW-WW8Num4z01">
    <w:name w:val="WW-WW8Num4z01"/>
    <w:rsid w:val="00F36246"/>
    <w:rPr>
      <w:rFonts w:ascii="Wingdings" w:hAnsi="Wingdings"/>
    </w:rPr>
  </w:style>
  <w:style w:type="character" w:customStyle="1" w:styleId="WW-WW8Num4z1">
    <w:name w:val="WW-WW8Num4z1"/>
    <w:rsid w:val="00F36246"/>
    <w:rPr>
      <w:rFonts w:ascii="Symbol" w:hAnsi="Symbol"/>
      <w:color w:val="000000"/>
    </w:rPr>
  </w:style>
  <w:style w:type="character" w:customStyle="1" w:styleId="WW-WW8Num4z3">
    <w:name w:val="WW-WW8Num4z3"/>
    <w:rsid w:val="00F36246"/>
    <w:rPr>
      <w:rFonts w:ascii="Symbol" w:hAnsi="Symbol"/>
    </w:rPr>
  </w:style>
  <w:style w:type="character" w:customStyle="1" w:styleId="WW-WW8Num4z4">
    <w:name w:val="WW-WW8Num4z4"/>
    <w:rsid w:val="00F36246"/>
    <w:rPr>
      <w:rFonts w:ascii="Courier New" w:hAnsi="Courier New"/>
    </w:rPr>
  </w:style>
  <w:style w:type="character" w:customStyle="1" w:styleId="WW-WW8Num5z01">
    <w:name w:val="WW-WW8Num5z01"/>
    <w:rsid w:val="00F36246"/>
    <w:rPr>
      <w:rFonts w:ascii="Wingdings" w:hAnsi="Wingdings"/>
    </w:rPr>
  </w:style>
  <w:style w:type="character" w:customStyle="1" w:styleId="WW-WW8Num6z01">
    <w:name w:val="WW-WW8Num6z01"/>
    <w:rsid w:val="00F36246"/>
    <w:rPr>
      <w:rFonts w:ascii="Wingdings" w:hAnsi="Wingdings"/>
    </w:rPr>
  </w:style>
  <w:style w:type="character" w:customStyle="1" w:styleId="WW-WW8Num7z01">
    <w:name w:val="WW-WW8Num7z01"/>
    <w:rsid w:val="00F36246"/>
    <w:rPr>
      <w:rFonts w:ascii="Wingdings" w:hAnsi="Wingdings"/>
    </w:rPr>
  </w:style>
  <w:style w:type="character" w:customStyle="1" w:styleId="WW-WW8Num8z01">
    <w:name w:val="WW-WW8Num8z01"/>
    <w:rsid w:val="00F36246"/>
    <w:rPr>
      <w:rFonts w:ascii="Wingdings" w:hAnsi="Wingdings"/>
    </w:rPr>
  </w:style>
  <w:style w:type="character" w:customStyle="1" w:styleId="WW-WW8Num9z01">
    <w:name w:val="WW-WW8Num9z01"/>
    <w:rsid w:val="00F36246"/>
    <w:rPr>
      <w:rFonts w:ascii="Courier New" w:hAnsi="Courier New"/>
    </w:rPr>
  </w:style>
  <w:style w:type="character" w:customStyle="1" w:styleId="WW-WW8Num10z01">
    <w:name w:val="WW-WW8Num10z01"/>
    <w:rsid w:val="00F36246"/>
    <w:rPr>
      <w:rFonts w:ascii="Wingdings" w:hAnsi="Wingdings"/>
    </w:rPr>
  </w:style>
  <w:style w:type="character" w:customStyle="1" w:styleId="WW-WW8Num11z01">
    <w:name w:val="WW-WW8Num11z01"/>
    <w:rsid w:val="00F36246"/>
    <w:rPr>
      <w:rFonts w:ascii="Wingdings" w:hAnsi="Wingdings"/>
    </w:rPr>
  </w:style>
  <w:style w:type="character" w:customStyle="1" w:styleId="WW-WW8Num12z01">
    <w:name w:val="WW-WW8Num12z01"/>
    <w:rsid w:val="00F36246"/>
    <w:rPr>
      <w:rFonts w:ascii="Wingdings" w:hAnsi="Wingdings"/>
    </w:rPr>
  </w:style>
  <w:style w:type="character" w:customStyle="1" w:styleId="WW-WW8Num14z01">
    <w:name w:val="WW-WW8Num14z01"/>
    <w:rsid w:val="00F36246"/>
    <w:rPr>
      <w:rFonts w:ascii="Symbol" w:hAnsi="Symbol"/>
      <w:color w:val="auto"/>
    </w:rPr>
  </w:style>
  <w:style w:type="character" w:customStyle="1" w:styleId="WW-WW8Num15z01">
    <w:name w:val="WW-WW8Num15z01"/>
    <w:rsid w:val="00F36246"/>
    <w:rPr>
      <w:rFonts w:ascii="Courier New" w:hAnsi="Courier New"/>
    </w:rPr>
  </w:style>
  <w:style w:type="character" w:customStyle="1" w:styleId="WW-WW8Num16z01">
    <w:name w:val="WW-WW8Num16z01"/>
    <w:rsid w:val="00F36246"/>
    <w:rPr>
      <w:rFonts w:ascii="Wingdings" w:hAnsi="Wingdings"/>
    </w:rPr>
  </w:style>
  <w:style w:type="character" w:customStyle="1" w:styleId="WW-WW8Num17z01">
    <w:name w:val="WW-WW8Num17z01"/>
    <w:rsid w:val="00F36246"/>
    <w:rPr>
      <w:rFonts w:ascii="Wingdings" w:hAnsi="Wingdings"/>
    </w:rPr>
  </w:style>
  <w:style w:type="character" w:customStyle="1" w:styleId="WW-WW8Num18z01">
    <w:name w:val="WW-WW8Num18z01"/>
    <w:rsid w:val="00F36246"/>
    <w:rPr>
      <w:rFonts w:ascii="Wingdings" w:hAnsi="Wingdings"/>
    </w:rPr>
  </w:style>
  <w:style w:type="character" w:customStyle="1" w:styleId="WW-WW8Num19z01">
    <w:name w:val="WW-WW8Num19z01"/>
    <w:rsid w:val="00F36246"/>
    <w:rPr>
      <w:b w:val="0"/>
    </w:rPr>
  </w:style>
  <w:style w:type="character" w:customStyle="1" w:styleId="WW-WW8Num20z01">
    <w:name w:val="WW-WW8Num20z01"/>
    <w:rsid w:val="00F36246"/>
    <w:rPr>
      <w:rFonts w:ascii="Courier New" w:hAnsi="Courier New"/>
    </w:rPr>
  </w:style>
  <w:style w:type="character" w:customStyle="1" w:styleId="WW-WW8Num21z01">
    <w:name w:val="WW-WW8Num21z01"/>
    <w:rsid w:val="00F36246"/>
    <w:rPr>
      <w:rFonts w:ascii="Wingdings" w:hAnsi="Wingdings"/>
    </w:rPr>
  </w:style>
  <w:style w:type="character" w:customStyle="1" w:styleId="WW-WW8Num22z01">
    <w:name w:val="WW-WW8Num22z01"/>
    <w:rsid w:val="00F36246"/>
    <w:rPr>
      <w:rFonts w:ascii="Wingdings" w:hAnsi="Wingdings"/>
    </w:rPr>
  </w:style>
  <w:style w:type="character" w:customStyle="1" w:styleId="WW-WW8Num23z01">
    <w:name w:val="WW-WW8Num23z01"/>
    <w:rsid w:val="00F36246"/>
    <w:rPr>
      <w:rFonts w:ascii="Symbol" w:hAnsi="Symbol"/>
    </w:rPr>
  </w:style>
  <w:style w:type="character" w:customStyle="1" w:styleId="WW-WW8Num24z01">
    <w:name w:val="WW-WW8Num24z01"/>
    <w:rsid w:val="00F36246"/>
    <w:rPr>
      <w:rFonts w:ascii="Wingdings" w:hAnsi="Wingdings"/>
    </w:rPr>
  </w:style>
  <w:style w:type="character" w:customStyle="1" w:styleId="WW-WW8Num25z01">
    <w:name w:val="WW-WW8Num25z01"/>
    <w:rsid w:val="00F36246"/>
    <w:rPr>
      <w:rFonts w:ascii="Courier New" w:hAnsi="Courier New"/>
    </w:rPr>
  </w:style>
  <w:style w:type="character" w:customStyle="1" w:styleId="WW-WW8Num26z01">
    <w:name w:val="WW-WW8Num26z01"/>
    <w:rsid w:val="00F36246"/>
    <w:rPr>
      <w:rFonts w:ascii="Wingdings" w:hAnsi="Wingdings"/>
    </w:rPr>
  </w:style>
  <w:style w:type="character" w:customStyle="1" w:styleId="WW-WW8Num28z01">
    <w:name w:val="WW-WW8Num28z01"/>
    <w:rsid w:val="00F36246"/>
    <w:rPr>
      <w:b w:val="0"/>
    </w:rPr>
  </w:style>
  <w:style w:type="character" w:customStyle="1" w:styleId="WW-WW8Num29z01">
    <w:name w:val="WW-WW8Num29z01"/>
    <w:rsid w:val="00F36246"/>
    <w:rPr>
      <w:rFonts w:ascii="Courier New" w:hAnsi="Courier New"/>
    </w:rPr>
  </w:style>
  <w:style w:type="character" w:customStyle="1" w:styleId="WW-WW8Num30z01">
    <w:name w:val="WW-WW8Num30z01"/>
    <w:rsid w:val="00F36246"/>
    <w:rPr>
      <w:rFonts w:ascii="Courier New" w:hAnsi="Courier New"/>
    </w:rPr>
  </w:style>
  <w:style w:type="character" w:customStyle="1" w:styleId="WW-WW8Num32z01">
    <w:name w:val="WW-WW8Num32z01"/>
    <w:rsid w:val="00F36246"/>
    <w:rPr>
      <w:rFonts w:ascii="Wingdings" w:hAnsi="Wingdings"/>
    </w:rPr>
  </w:style>
  <w:style w:type="character" w:customStyle="1" w:styleId="WW-WW8Num33z01">
    <w:name w:val="WW-WW8Num33z01"/>
    <w:rsid w:val="00F36246"/>
    <w:rPr>
      <w:rFonts w:ascii="Wingdings" w:hAnsi="Wingdings"/>
    </w:rPr>
  </w:style>
  <w:style w:type="character" w:customStyle="1" w:styleId="WW-WW8Num34z01">
    <w:name w:val="WW-WW8Num34z01"/>
    <w:rsid w:val="00F36246"/>
    <w:rPr>
      <w:rFonts w:ascii="Courier New" w:hAnsi="Courier New"/>
    </w:rPr>
  </w:style>
  <w:style w:type="character" w:customStyle="1" w:styleId="WW-WW8Num35z01">
    <w:name w:val="WW-WW8Num35z01"/>
    <w:rsid w:val="00F36246"/>
    <w:rPr>
      <w:rFonts w:ascii="Wingdings" w:hAnsi="Wingdings"/>
    </w:rPr>
  </w:style>
  <w:style w:type="character" w:customStyle="1" w:styleId="WW-WW8Num36z0">
    <w:name w:val="WW-WW8Num36z0"/>
    <w:rsid w:val="00F36246"/>
    <w:rPr>
      <w:rFonts w:ascii="Wingdings" w:hAnsi="Wingdings"/>
    </w:rPr>
  </w:style>
  <w:style w:type="character" w:customStyle="1" w:styleId="WW-WW8Num37z01">
    <w:name w:val="WW-WW8Num37z01"/>
    <w:rsid w:val="00F36246"/>
    <w:rPr>
      <w:rFonts w:ascii="Wingdings" w:hAnsi="Wingdings"/>
    </w:rPr>
  </w:style>
  <w:style w:type="character" w:customStyle="1" w:styleId="WW-WW8Num38z01">
    <w:name w:val="WW-WW8Num38z01"/>
    <w:rsid w:val="00F36246"/>
    <w:rPr>
      <w:rFonts w:ascii="Courier New" w:hAnsi="Courier New"/>
    </w:rPr>
  </w:style>
  <w:style w:type="character" w:customStyle="1" w:styleId="WW-WW8Num39z1">
    <w:name w:val="WW-WW8Num39z1"/>
    <w:rsid w:val="00F36246"/>
    <w:rPr>
      <w:rFonts w:ascii="Times New Roman" w:hAnsi="Times New Roman" w:cs="Times New Roman"/>
    </w:rPr>
  </w:style>
  <w:style w:type="character" w:customStyle="1" w:styleId="WW-WW8Num39z2">
    <w:name w:val="WW-WW8Num39z2"/>
    <w:rsid w:val="00F36246"/>
    <w:rPr>
      <w:rFonts w:ascii="Symbol" w:hAnsi="Symbol"/>
      <w:color w:val="000000"/>
    </w:rPr>
  </w:style>
  <w:style w:type="character" w:customStyle="1" w:styleId="WW-WW8Num39z3">
    <w:name w:val="WW-WW8Num39z3"/>
    <w:rsid w:val="00F36246"/>
    <w:rPr>
      <w:rFonts w:ascii="Wingdings" w:hAnsi="Wingdings"/>
    </w:rPr>
  </w:style>
  <w:style w:type="character" w:customStyle="1" w:styleId="WW-WW8Num41z01">
    <w:name w:val="WW-WW8Num41z01"/>
    <w:rsid w:val="00F36246"/>
    <w:rPr>
      <w:i w:val="0"/>
    </w:rPr>
  </w:style>
  <w:style w:type="character" w:customStyle="1" w:styleId="WW-WW8Num41z1">
    <w:name w:val="WW-WW8Num41z1"/>
    <w:rsid w:val="00F36246"/>
    <w:rPr>
      <w:i w:val="0"/>
      <w:sz w:val="18"/>
      <w:szCs w:val="18"/>
    </w:rPr>
  </w:style>
  <w:style w:type="character" w:customStyle="1" w:styleId="WW-WW8Num41z2">
    <w:name w:val="WW-WW8Num41z2"/>
    <w:rsid w:val="00F36246"/>
    <w:rPr>
      <w:rFonts w:ascii="Wingdings" w:hAnsi="Wingdings"/>
      <w:i w:val="0"/>
    </w:rPr>
  </w:style>
  <w:style w:type="character" w:customStyle="1" w:styleId="WW-WW8Num42z01">
    <w:name w:val="WW-WW8Num42z01"/>
    <w:rsid w:val="00F36246"/>
    <w:rPr>
      <w:rFonts w:ascii="UniversalMath1 BT" w:hAnsi="UniversalMath1 BT"/>
    </w:rPr>
  </w:style>
  <w:style w:type="character" w:customStyle="1" w:styleId="WW-WW8Num43z01">
    <w:name w:val="WW-WW8Num43z01"/>
    <w:rsid w:val="00F36246"/>
    <w:rPr>
      <w:rFonts w:ascii="Wingdings" w:hAnsi="Wingdings"/>
    </w:rPr>
  </w:style>
  <w:style w:type="character" w:customStyle="1" w:styleId="WW-WW8Num44z01">
    <w:name w:val="WW-WW8Num44z01"/>
    <w:rsid w:val="00F36246"/>
    <w:rPr>
      <w:rFonts w:ascii="Wingdings" w:hAnsi="Wingdings"/>
    </w:rPr>
  </w:style>
  <w:style w:type="character" w:customStyle="1" w:styleId="WW-WW8Num45z0">
    <w:name w:val="WW-WW8Num45z0"/>
    <w:rsid w:val="00F36246"/>
    <w:rPr>
      <w:rFonts w:ascii="Wingdings" w:hAnsi="Wingdings"/>
    </w:rPr>
  </w:style>
  <w:style w:type="character" w:customStyle="1" w:styleId="WW-WW8Num46z0">
    <w:name w:val="WW-WW8Num46z0"/>
    <w:rsid w:val="00F36246"/>
    <w:rPr>
      <w:rFonts w:ascii="Wingdings" w:hAnsi="Wingdings"/>
    </w:rPr>
  </w:style>
  <w:style w:type="character" w:customStyle="1" w:styleId="WW-WW8Num47z01">
    <w:name w:val="WW-WW8Num47z01"/>
    <w:rsid w:val="00F36246"/>
    <w:rPr>
      <w:rFonts w:ascii="Wingdings" w:hAnsi="Wingdings"/>
    </w:rPr>
  </w:style>
  <w:style w:type="character" w:customStyle="1" w:styleId="WW-WW8Num48z0">
    <w:name w:val="WW-WW8Num48z0"/>
    <w:rsid w:val="00F36246"/>
    <w:rPr>
      <w:rFonts w:ascii="Wingdings" w:hAnsi="Wingdings"/>
    </w:rPr>
  </w:style>
  <w:style w:type="character" w:customStyle="1" w:styleId="WW-WW8Num49z0">
    <w:name w:val="WW-WW8Num49z0"/>
    <w:rsid w:val="00F36246"/>
    <w:rPr>
      <w:rFonts w:ascii="Wingdings" w:hAnsi="Wingdings"/>
    </w:rPr>
  </w:style>
  <w:style w:type="character" w:customStyle="1" w:styleId="WW-WW8Num50z0">
    <w:name w:val="WW-WW8Num50z0"/>
    <w:rsid w:val="00F36246"/>
    <w:rPr>
      <w:rFonts w:ascii="Wingdings" w:hAnsi="Wingdings"/>
    </w:rPr>
  </w:style>
  <w:style w:type="character" w:customStyle="1" w:styleId="WW-WW8Num52z0">
    <w:name w:val="WW-WW8Num52z0"/>
    <w:rsid w:val="00F36246"/>
    <w:rPr>
      <w:rFonts w:ascii="Wingdings" w:hAnsi="Wingdings"/>
    </w:rPr>
  </w:style>
  <w:style w:type="character" w:customStyle="1" w:styleId="WW-WW8Num53z0">
    <w:name w:val="WW-WW8Num53z0"/>
    <w:rsid w:val="00F36246"/>
    <w:rPr>
      <w:rFonts w:ascii="Courier New" w:hAnsi="Courier New"/>
    </w:rPr>
  </w:style>
  <w:style w:type="character" w:customStyle="1" w:styleId="WW-WW8Num54z0">
    <w:name w:val="WW-WW8Num54z0"/>
    <w:rsid w:val="00F36246"/>
    <w:rPr>
      <w:rFonts w:ascii="Wingdings" w:hAnsi="Wingdings"/>
    </w:rPr>
  </w:style>
  <w:style w:type="character" w:customStyle="1" w:styleId="WW-WW8Num55z0">
    <w:name w:val="WW-WW8Num55z0"/>
    <w:rsid w:val="00F36246"/>
    <w:rPr>
      <w:rFonts w:ascii="Wingdings" w:hAnsi="Wingdings"/>
    </w:rPr>
  </w:style>
  <w:style w:type="character" w:customStyle="1" w:styleId="WW-WW8Num56z0">
    <w:name w:val="WW-WW8Num56z0"/>
    <w:rsid w:val="00F36246"/>
    <w:rPr>
      <w:rFonts w:ascii="Wingdings" w:hAnsi="Wingdings"/>
    </w:rPr>
  </w:style>
  <w:style w:type="character" w:customStyle="1" w:styleId="WW-WW8Num57z01">
    <w:name w:val="WW-WW8Num57z01"/>
    <w:rsid w:val="00F36246"/>
    <w:rPr>
      <w:rFonts w:ascii="Wingdings" w:hAnsi="Wingdings"/>
    </w:rPr>
  </w:style>
  <w:style w:type="character" w:customStyle="1" w:styleId="WW-WW8Num58z0">
    <w:name w:val="WW-WW8Num58z0"/>
    <w:rsid w:val="00F36246"/>
    <w:rPr>
      <w:rFonts w:ascii="Wingdings" w:hAnsi="Wingdings"/>
    </w:rPr>
  </w:style>
  <w:style w:type="character" w:customStyle="1" w:styleId="WW-WW8Num60z0">
    <w:name w:val="WW-WW8Num60z0"/>
    <w:rsid w:val="00F36246"/>
    <w:rPr>
      <w:rFonts w:ascii="Wingdings" w:hAnsi="Wingdings"/>
    </w:rPr>
  </w:style>
  <w:style w:type="character" w:customStyle="1" w:styleId="WW-WW8Num61z0">
    <w:name w:val="WW-WW8Num61z0"/>
    <w:rsid w:val="00F36246"/>
    <w:rPr>
      <w:rFonts w:ascii="Wingdings" w:hAnsi="Wingdings"/>
    </w:rPr>
  </w:style>
  <w:style w:type="character" w:customStyle="1" w:styleId="WW-WW8Num61z11">
    <w:name w:val="WW-WW8Num61z11"/>
    <w:rsid w:val="00F36246"/>
    <w:rPr>
      <w:rFonts w:ascii="Courier New" w:hAnsi="Courier New" w:cs="Courier New"/>
    </w:rPr>
  </w:style>
  <w:style w:type="character" w:customStyle="1" w:styleId="WW-WW8Num61z3">
    <w:name w:val="WW-WW8Num61z3"/>
    <w:rsid w:val="00F36246"/>
    <w:rPr>
      <w:rFonts w:ascii="Symbol" w:hAnsi="Symbol"/>
    </w:rPr>
  </w:style>
  <w:style w:type="character" w:customStyle="1" w:styleId="WW-WW8Num62z0">
    <w:name w:val="WW-WW8Num62z0"/>
    <w:rsid w:val="00F36246"/>
    <w:rPr>
      <w:rFonts w:ascii="Wingdings" w:hAnsi="Wingdings"/>
    </w:rPr>
  </w:style>
  <w:style w:type="character" w:customStyle="1" w:styleId="WW-WW8Num63z01">
    <w:name w:val="WW-WW8Num63z01"/>
    <w:rsid w:val="00F36246"/>
    <w:rPr>
      <w:rFonts w:ascii="Wingdings" w:hAnsi="Wingdings"/>
    </w:rPr>
  </w:style>
  <w:style w:type="character" w:customStyle="1" w:styleId="WW-WW8Num64z0">
    <w:name w:val="WW-WW8Num64z0"/>
    <w:rsid w:val="00F36246"/>
    <w:rPr>
      <w:rFonts w:ascii="Symbol" w:hAnsi="Symbol"/>
    </w:rPr>
  </w:style>
  <w:style w:type="character" w:customStyle="1" w:styleId="WW-WW8Num65z01">
    <w:name w:val="WW-WW8Num65z01"/>
    <w:rsid w:val="00F36246"/>
    <w:rPr>
      <w:i w:val="0"/>
    </w:rPr>
  </w:style>
  <w:style w:type="character" w:customStyle="1" w:styleId="WW-WW8Num65z1">
    <w:name w:val="WW-WW8Num65z1"/>
    <w:rsid w:val="00F36246"/>
    <w:rPr>
      <w:i w:val="0"/>
      <w:sz w:val="18"/>
      <w:szCs w:val="18"/>
    </w:rPr>
  </w:style>
  <w:style w:type="character" w:customStyle="1" w:styleId="WW-Absatz-Standardschriftart1111">
    <w:name w:val="WW-Absatz-Standardschriftart1111"/>
    <w:rsid w:val="00F36246"/>
  </w:style>
  <w:style w:type="character" w:customStyle="1" w:styleId="WW-WW8Num1z01">
    <w:name w:val="WW-WW8Num1z01"/>
    <w:rsid w:val="00F36246"/>
    <w:rPr>
      <w:i w:val="0"/>
    </w:rPr>
  </w:style>
  <w:style w:type="character" w:customStyle="1" w:styleId="WW-WW8Num1z11">
    <w:name w:val="WW-WW8Num1z11"/>
    <w:rsid w:val="00F36246"/>
    <w:rPr>
      <w:i w:val="0"/>
      <w:sz w:val="18"/>
      <w:szCs w:val="18"/>
    </w:rPr>
  </w:style>
  <w:style w:type="character" w:customStyle="1" w:styleId="WW-WW8Num2z011111">
    <w:name w:val="WW-WW8Num2z011111"/>
    <w:rsid w:val="00F36246"/>
    <w:rPr>
      <w:rFonts w:ascii="Symbol" w:hAnsi="Symbol"/>
      <w:color w:val="auto"/>
    </w:rPr>
  </w:style>
  <w:style w:type="character" w:customStyle="1" w:styleId="WW-WW8Num3z0111">
    <w:name w:val="WW-WW8Num3z0111"/>
    <w:rsid w:val="00F36246"/>
    <w:rPr>
      <w:rFonts w:ascii="Wingdings" w:hAnsi="Wingdings"/>
    </w:rPr>
  </w:style>
  <w:style w:type="character" w:customStyle="1" w:styleId="WW-WW8Num4z011">
    <w:name w:val="WW-WW8Num4z011"/>
    <w:rsid w:val="00F36246"/>
    <w:rPr>
      <w:rFonts w:ascii="Wingdings" w:hAnsi="Wingdings"/>
    </w:rPr>
  </w:style>
  <w:style w:type="character" w:customStyle="1" w:styleId="WW-WW8Num4z11">
    <w:name w:val="WW-WW8Num4z11"/>
    <w:rsid w:val="00F36246"/>
    <w:rPr>
      <w:rFonts w:ascii="Symbol" w:hAnsi="Symbol"/>
      <w:color w:val="000000"/>
    </w:rPr>
  </w:style>
  <w:style w:type="character" w:customStyle="1" w:styleId="WW-WW8Num4z31">
    <w:name w:val="WW-WW8Num4z31"/>
    <w:rsid w:val="00F36246"/>
    <w:rPr>
      <w:rFonts w:ascii="Symbol" w:hAnsi="Symbol"/>
    </w:rPr>
  </w:style>
  <w:style w:type="character" w:customStyle="1" w:styleId="WW-WW8Num4z41">
    <w:name w:val="WW-WW8Num4z41"/>
    <w:rsid w:val="00F36246"/>
    <w:rPr>
      <w:rFonts w:ascii="Courier New" w:hAnsi="Courier New"/>
    </w:rPr>
  </w:style>
  <w:style w:type="character" w:customStyle="1" w:styleId="WW-WW8Num5z011">
    <w:name w:val="WW-WW8Num5z011"/>
    <w:rsid w:val="00F36246"/>
    <w:rPr>
      <w:rFonts w:ascii="Wingdings" w:hAnsi="Wingdings"/>
    </w:rPr>
  </w:style>
  <w:style w:type="character" w:customStyle="1" w:styleId="WW-WW8Num6z011">
    <w:name w:val="WW-WW8Num6z011"/>
    <w:rsid w:val="00F36246"/>
    <w:rPr>
      <w:rFonts w:ascii="Wingdings" w:hAnsi="Wingdings"/>
    </w:rPr>
  </w:style>
  <w:style w:type="character" w:customStyle="1" w:styleId="WW-WW8Num7z011">
    <w:name w:val="WW-WW8Num7z011"/>
    <w:rsid w:val="00F36246"/>
    <w:rPr>
      <w:rFonts w:ascii="Wingdings" w:hAnsi="Wingdings"/>
    </w:rPr>
  </w:style>
  <w:style w:type="character" w:customStyle="1" w:styleId="WW-WW8Num8z011">
    <w:name w:val="WW-WW8Num8z011"/>
    <w:rsid w:val="00F36246"/>
    <w:rPr>
      <w:rFonts w:ascii="Wingdings" w:hAnsi="Wingdings"/>
    </w:rPr>
  </w:style>
  <w:style w:type="character" w:customStyle="1" w:styleId="WW-WW8Num9z011">
    <w:name w:val="WW-WW8Num9z011"/>
    <w:rsid w:val="00F36246"/>
    <w:rPr>
      <w:rFonts w:ascii="Courier New" w:hAnsi="Courier New"/>
    </w:rPr>
  </w:style>
  <w:style w:type="character" w:customStyle="1" w:styleId="WW-WW8Num10z011">
    <w:name w:val="WW-WW8Num10z011"/>
    <w:rsid w:val="00F36246"/>
    <w:rPr>
      <w:rFonts w:ascii="Wingdings" w:hAnsi="Wingdings"/>
    </w:rPr>
  </w:style>
  <w:style w:type="character" w:customStyle="1" w:styleId="WW-WW8Num11z011">
    <w:name w:val="WW-WW8Num11z011"/>
    <w:rsid w:val="00F36246"/>
    <w:rPr>
      <w:rFonts w:ascii="Wingdings" w:hAnsi="Wingdings"/>
    </w:rPr>
  </w:style>
  <w:style w:type="character" w:customStyle="1" w:styleId="WW-WW8Num12z011">
    <w:name w:val="WW-WW8Num12z011"/>
    <w:rsid w:val="00F36246"/>
    <w:rPr>
      <w:rFonts w:ascii="Wingdings" w:hAnsi="Wingdings"/>
    </w:rPr>
  </w:style>
  <w:style w:type="character" w:customStyle="1" w:styleId="WW-WW8Num14z011">
    <w:name w:val="WW-WW8Num14z011"/>
    <w:rsid w:val="00F36246"/>
    <w:rPr>
      <w:rFonts w:ascii="Symbol" w:hAnsi="Symbol"/>
      <w:color w:val="auto"/>
    </w:rPr>
  </w:style>
  <w:style w:type="character" w:customStyle="1" w:styleId="WW-WW8Num15z011">
    <w:name w:val="WW-WW8Num15z011"/>
    <w:rsid w:val="00F36246"/>
    <w:rPr>
      <w:rFonts w:ascii="Courier New" w:hAnsi="Courier New"/>
    </w:rPr>
  </w:style>
  <w:style w:type="character" w:customStyle="1" w:styleId="WW-WW8Num16z011">
    <w:name w:val="WW-WW8Num16z011"/>
    <w:rsid w:val="00F36246"/>
    <w:rPr>
      <w:rFonts w:ascii="Wingdings" w:hAnsi="Wingdings"/>
    </w:rPr>
  </w:style>
  <w:style w:type="character" w:customStyle="1" w:styleId="WW-WW8Num17z011">
    <w:name w:val="WW-WW8Num17z011"/>
    <w:rsid w:val="00F36246"/>
    <w:rPr>
      <w:rFonts w:ascii="Wingdings" w:hAnsi="Wingdings"/>
    </w:rPr>
  </w:style>
  <w:style w:type="character" w:customStyle="1" w:styleId="WW-WW8Num18z011">
    <w:name w:val="WW-WW8Num18z011"/>
    <w:rsid w:val="00F36246"/>
    <w:rPr>
      <w:rFonts w:ascii="Wingdings" w:hAnsi="Wingdings"/>
    </w:rPr>
  </w:style>
  <w:style w:type="character" w:customStyle="1" w:styleId="WW-WW8Num19z011">
    <w:name w:val="WW-WW8Num19z011"/>
    <w:rsid w:val="00F36246"/>
    <w:rPr>
      <w:b w:val="0"/>
    </w:rPr>
  </w:style>
  <w:style w:type="character" w:customStyle="1" w:styleId="WW-WW8Num20z011">
    <w:name w:val="WW-WW8Num20z011"/>
    <w:rsid w:val="00F36246"/>
    <w:rPr>
      <w:rFonts w:ascii="Courier New" w:hAnsi="Courier New"/>
    </w:rPr>
  </w:style>
  <w:style w:type="character" w:customStyle="1" w:styleId="WW-WW8Num21z011">
    <w:name w:val="WW-WW8Num21z011"/>
    <w:rsid w:val="00F36246"/>
    <w:rPr>
      <w:rFonts w:ascii="Wingdings" w:hAnsi="Wingdings"/>
    </w:rPr>
  </w:style>
  <w:style w:type="character" w:customStyle="1" w:styleId="WW-WW8Num22z011">
    <w:name w:val="WW-WW8Num22z011"/>
    <w:rsid w:val="00F36246"/>
    <w:rPr>
      <w:rFonts w:ascii="Wingdings" w:hAnsi="Wingdings"/>
    </w:rPr>
  </w:style>
  <w:style w:type="character" w:customStyle="1" w:styleId="WW-WW8Num23z011">
    <w:name w:val="WW-WW8Num23z011"/>
    <w:rsid w:val="00F36246"/>
    <w:rPr>
      <w:rFonts w:ascii="Symbol" w:hAnsi="Symbol"/>
    </w:rPr>
  </w:style>
  <w:style w:type="character" w:customStyle="1" w:styleId="WW-WW8Num24z011">
    <w:name w:val="WW-WW8Num24z011"/>
    <w:rsid w:val="00F36246"/>
    <w:rPr>
      <w:rFonts w:ascii="Wingdings" w:hAnsi="Wingdings"/>
    </w:rPr>
  </w:style>
  <w:style w:type="character" w:customStyle="1" w:styleId="WW-WW8Num25z011">
    <w:name w:val="WW-WW8Num25z011"/>
    <w:rsid w:val="00F36246"/>
    <w:rPr>
      <w:rFonts w:ascii="Courier New" w:hAnsi="Courier New"/>
    </w:rPr>
  </w:style>
  <w:style w:type="character" w:customStyle="1" w:styleId="WW-WW8Num26z011">
    <w:name w:val="WW-WW8Num26z011"/>
    <w:rsid w:val="00F36246"/>
    <w:rPr>
      <w:rFonts w:ascii="Wingdings" w:hAnsi="Wingdings"/>
    </w:rPr>
  </w:style>
  <w:style w:type="character" w:customStyle="1" w:styleId="WW-WW8Num28z011">
    <w:name w:val="WW-WW8Num28z011"/>
    <w:rsid w:val="00F36246"/>
    <w:rPr>
      <w:b w:val="0"/>
    </w:rPr>
  </w:style>
  <w:style w:type="character" w:customStyle="1" w:styleId="WW-WW8Num29z011">
    <w:name w:val="WW-WW8Num29z011"/>
    <w:rsid w:val="00F36246"/>
    <w:rPr>
      <w:rFonts w:ascii="Courier New" w:hAnsi="Courier New"/>
    </w:rPr>
  </w:style>
  <w:style w:type="character" w:customStyle="1" w:styleId="WW-WW8Num30z011">
    <w:name w:val="WW-WW8Num30z011"/>
    <w:rsid w:val="00F36246"/>
    <w:rPr>
      <w:rFonts w:ascii="Courier New" w:hAnsi="Courier New"/>
    </w:rPr>
  </w:style>
  <w:style w:type="character" w:customStyle="1" w:styleId="WW-WW8Num32z011">
    <w:name w:val="WW-WW8Num32z011"/>
    <w:rsid w:val="00F36246"/>
    <w:rPr>
      <w:rFonts w:ascii="Wingdings" w:hAnsi="Wingdings"/>
    </w:rPr>
  </w:style>
  <w:style w:type="character" w:customStyle="1" w:styleId="WW-WW8Num33z011">
    <w:name w:val="WW-WW8Num33z011"/>
    <w:rsid w:val="00F36246"/>
    <w:rPr>
      <w:rFonts w:ascii="Wingdings" w:hAnsi="Wingdings"/>
    </w:rPr>
  </w:style>
  <w:style w:type="character" w:customStyle="1" w:styleId="WW-WW8Num34z011">
    <w:name w:val="WW-WW8Num34z011"/>
    <w:rsid w:val="00F36246"/>
    <w:rPr>
      <w:rFonts w:ascii="Courier New" w:hAnsi="Courier New"/>
    </w:rPr>
  </w:style>
  <w:style w:type="character" w:customStyle="1" w:styleId="WW-WW8Num35z011">
    <w:name w:val="WW-WW8Num35z011"/>
    <w:rsid w:val="00F36246"/>
    <w:rPr>
      <w:rFonts w:ascii="Wingdings" w:hAnsi="Wingdings"/>
    </w:rPr>
  </w:style>
  <w:style w:type="character" w:customStyle="1" w:styleId="WW-WW8Num36z01">
    <w:name w:val="WW-WW8Num36z01"/>
    <w:rsid w:val="00F36246"/>
    <w:rPr>
      <w:rFonts w:ascii="Wingdings" w:hAnsi="Wingdings"/>
    </w:rPr>
  </w:style>
  <w:style w:type="character" w:customStyle="1" w:styleId="WW-WW8Num37z011">
    <w:name w:val="WW-WW8Num37z011"/>
    <w:rsid w:val="00F36246"/>
    <w:rPr>
      <w:rFonts w:ascii="Wingdings" w:hAnsi="Wingdings"/>
    </w:rPr>
  </w:style>
  <w:style w:type="character" w:customStyle="1" w:styleId="WW-WW8Num38z011">
    <w:name w:val="WW-WW8Num38z011"/>
    <w:rsid w:val="00F36246"/>
    <w:rPr>
      <w:rFonts w:ascii="Courier New" w:hAnsi="Courier New"/>
    </w:rPr>
  </w:style>
  <w:style w:type="character" w:customStyle="1" w:styleId="WW-WW8Num39z11">
    <w:name w:val="WW-WW8Num39z11"/>
    <w:rsid w:val="00F36246"/>
    <w:rPr>
      <w:rFonts w:ascii="Times New Roman" w:hAnsi="Times New Roman" w:cs="Times New Roman"/>
    </w:rPr>
  </w:style>
  <w:style w:type="character" w:customStyle="1" w:styleId="WW-WW8Num39z21">
    <w:name w:val="WW-WW8Num39z21"/>
    <w:rsid w:val="00F36246"/>
    <w:rPr>
      <w:rFonts w:ascii="Symbol" w:hAnsi="Symbol"/>
      <w:color w:val="000000"/>
    </w:rPr>
  </w:style>
  <w:style w:type="character" w:customStyle="1" w:styleId="WW-WW8Num39z31">
    <w:name w:val="WW-WW8Num39z31"/>
    <w:rsid w:val="00F36246"/>
    <w:rPr>
      <w:rFonts w:ascii="Wingdings" w:hAnsi="Wingdings"/>
    </w:rPr>
  </w:style>
  <w:style w:type="character" w:customStyle="1" w:styleId="WW-WW8Num41z011">
    <w:name w:val="WW-WW8Num41z011"/>
    <w:rsid w:val="00F36246"/>
    <w:rPr>
      <w:i w:val="0"/>
    </w:rPr>
  </w:style>
  <w:style w:type="character" w:customStyle="1" w:styleId="WW-WW8Num41z11">
    <w:name w:val="WW-WW8Num41z11"/>
    <w:rsid w:val="00F36246"/>
    <w:rPr>
      <w:i w:val="0"/>
      <w:sz w:val="18"/>
      <w:szCs w:val="18"/>
    </w:rPr>
  </w:style>
  <w:style w:type="character" w:customStyle="1" w:styleId="WW-WW8Num41z21">
    <w:name w:val="WW-WW8Num41z21"/>
    <w:rsid w:val="00F36246"/>
    <w:rPr>
      <w:rFonts w:ascii="Wingdings" w:hAnsi="Wingdings"/>
      <w:i w:val="0"/>
    </w:rPr>
  </w:style>
  <w:style w:type="character" w:customStyle="1" w:styleId="WW-WW8Num42z011">
    <w:name w:val="WW-WW8Num42z011"/>
    <w:rsid w:val="00F36246"/>
    <w:rPr>
      <w:rFonts w:ascii="UniversalMath1 BT" w:hAnsi="UniversalMath1 BT"/>
    </w:rPr>
  </w:style>
  <w:style w:type="character" w:customStyle="1" w:styleId="WW-WW8Num43z011">
    <w:name w:val="WW-WW8Num43z011"/>
    <w:rsid w:val="00F36246"/>
    <w:rPr>
      <w:rFonts w:ascii="Wingdings" w:hAnsi="Wingdings"/>
    </w:rPr>
  </w:style>
  <w:style w:type="character" w:customStyle="1" w:styleId="WW-WW8Num44z011">
    <w:name w:val="WW-WW8Num44z011"/>
    <w:rsid w:val="00F36246"/>
    <w:rPr>
      <w:rFonts w:ascii="Wingdings" w:hAnsi="Wingdings"/>
    </w:rPr>
  </w:style>
  <w:style w:type="character" w:customStyle="1" w:styleId="WW-WW8Num45z01">
    <w:name w:val="WW-WW8Num45z01"/>
    <w:rsid w:val="00F36246"/>
    <w:rPr>
      <w:rFonts w:ascii="Wingdings" w:hAnsi="Wingdings"/>
    </w:rPr>
  </w:style>
  <w:style w:type="character" w:customStyle="1" w:styleId="WW-WW8Num46z01">
    <w:name w:val="WW-WW8Num46z01"/>
    <w:rsid w:val="00F36246"/>
    <w:rPr>
      <w:rFonts w:ascii="Wingdings" w:hAnsi="Wingdings"/>
    </w:rPr>
  </w:style>
  <w:style w:type="character" w:customStyle="1" w:styleId="WW-WW8Num47z011">
    <w:name w:val="WW-WW8Num47z011"/>
    <w:rsid w:val="00F36246"/>
    <w:rPr>
      <w:rFonts w:ascii="Wingdings" w:hAnsi="Wingdings"/>
    </w:rPr>
  </w:style>
  <w:style w:type="character" w:customStyle="1" w:styleId="WW-WW8Num48z01">
    <w:name w:val="WW-WW8Num48z01"/>
    <w:rsid w:val="00F36246"/>
    <w:rPr>
      <w:rFonts w:ascii="Wingdings" w:hAnsi="Wingdings"/>
    </w:rPr>
  </w:style>
  <w:style w:type="character" w:customStyle="1" w:styleId="WW-WW8Num49z01">
    <w:name w:val="WW-WW8Num49z01"/>
    <w:rsid w:val="00F36246"/>
    <w:rPr>
      <w:rFonts w:ascii="Wingdings" w:hAnsi="Wingdings"/>
    </w:rPr>
  </w:style>
  <w:style w:type="character" w:customStyle="1" w:styleId="WW-WW8Num50z01">
    <w:name w:val="WW-WW8Num50z01"/>
    <w:rsid w:val="00F36246"/>
    <w:rPr>
      <w:rFonts w:ascii="Wingdings" w:hAnsi="Wingdings"/>
    </w:rPr>
  </w:style>
  <w:style w:type="character" w:customStyle="1" w:styleId="WW-WW8Num52z01">
    <w:name w:val="WW-WW8Num52z01"/>
    <w:rsid w:val="00F36246"/>
    <w:rPr>
      <w:rFonts w:ascii="Wingdings" w:hAnsi="Wingdings"/>
    </w:rPr>
  </w:style>
  <w:style w:type="character" w:customStyle="1" w:styleId="WW-WW8Num53z01">
    <w:name w:val="WW-WW8Num53z01"/>
    <w:rsid w:val="00F36246"/>
    <w:rPr>
      <w:rFonts w:ascii="Courier New" w:hAnsi="Courier New"/>
    </w:rPr>
  </w:style>
  <w:style w:type="character" w:customStyle="1" w:styleId="WW-WW8Num54z01">
    <w:name w:val="WW-WW8Num54z01"/>
    <w:rsid w:val="00F36246"/>
    <w:rPr>
      <w:rFonts w:ascii="Wingdings" w:hAnsi="Wingdings"/>
    </w:rPr>
  </w:style>
  <w:style w:type="character" w:customStyle="1" w:styleId="WW-WW8Num55z01">
    <w:name w:val="WW-WW8Num55z01"/>
    <w:rsid w:val="00F36246"/>
    <w:rPr>
      <w:rFonts w:ascii="Wingdings" w:hAnsi="Wingdings"/>
    </w:rPr>
  </w:style>
  <w:style w:type="character" w:customStyle="1" w:styleId="WW-WW8Num56z01">
    <w:name w:val="WW-WW8Num56z01"/>
    <w:rsid w:val="00F36246"/>
    <w:rPr>
      <w:rFonts w:ascii="Wingdings" w:hAnsi="Wingdings"/>
    </w:rPr>
  </w:style>
  <w:style w:type="character" w:customStyle="1" w:styleId="WW-WW8Num57z011">
    <w:name w:val="WW-WW8Num57z011"/>
    <w:rsid w:val="00F36246"/>
    <w:rPr>
      <w:rFonts w:ascii="Wingdings" w:hAnsi="Wingdings"/>
    </w:rPr>
  </w:style>
  <w:style w:type="character" w:customStyle="1" w:styleId="WW-WW8Num58z01">
    <w:name w:val="WW-WW8Num58z01"/>
    <w:rsid w:val="00F36246"/>
    <w:rPr>
      <w:rFonts w:ascii="Wingdings" w:hAnsi="Wingdings"/>
    </w:rPr>
  </w:style>
  <w:style w:type="character" w:customStyle="1" w:styleId="WW-WW8Num60z01">
    <w:name w:val="WW-WW8Num60z01"/>
    <w:rsid w:val="00F36246"/>
    <w:rPr>
      <w:rFonts w:ascii="Wingdings" w:hAnsi="Wingdings"/>
    </w:rPr>
  </w:style>
  <w:style w:type="character" w:customStyle="1" w:styleId="WW-WW8Num61z01">
    <w:name w:val="WW-WW8Num61z01"/>
    <w:rsid w:val="00F36246"/>
    <w:rPr>
      <w:rFonts w:ascii="Wingdings" w:hAnsi="Wingdings"/>
    </w:rPr>
  </w:style>
  <w:style w:type="character" w:customStyle="1" w:styleId="WW-WW8Num61z111">
    <w:name w:val="WW-WW8Num61z111"/>
    <w:rsid w:val="00F36246"/>
    <w:rPr>
      <w:rFonts w:ascii="Courier New" w:hAnsi="Courier New" w:cs="Courier New"/>
    </w:rPr>
  </w:style>
  <w:style w:type="character" w:customStyle="1" w:styleId="WW-WW8Num61z31">
    <w:name w:val="WW-WW8Num61z31"/>
    <w:rsid w:val="00F36246"/>
    <w:rPr>
      <w:rFonts w:ascii="Symbol" w:hAnsi="Symbol"/>
    </w:rPr>
  </w:style>
  <w:style w:type="character" w:customStyle="1" w:styleId="WW-WW8Num62z01">
    <w:name w:val="WW-WW8Num62z01"/>
    <w:rsid w:val="00F36246"/>
    <w:rPr>
      <w:rFonts w:ascii="Wingdings" w:hAnsi="Wingdings"/>
    </w:rPr>
  </w:style>
  <w:style w:type="character" w:customStyle="1" w:styleId="WW-WW8Num63z011">
    <w:name w:val="WW-WW8Num63z011"/>
    <w:rsid w:val="00F36246"/>
    <w:rPr>
      <w:rFonts w:ascii="Wingdings" w:hAnsi="Wingdings"/>
    </w:rPr>
  </w:style>
  <w:style w:type="character" w:customStyle="1" w:styleId="WW-WW8Num64z01">
    <w:name w:val="WW-WW8Num64z01"/>
    <w:rsid w:val="00F36246"/>
    <w:rPr>
      <w:rFonts w:ascii="Symbol" w:hAnsi="Symbol"/>
    </w:rPr>
  </w:style>
  <w:style w:type="character" w:customStyle="1" w:styleId="WW-WW8Num65z011">
    <w:name w:val="WW-WW8Num65z011"/>
    <w:rsid w:val="00F36246"/>
    <w:rPr>
      <w:i w:val="0"/>
    </w:rPr>
  </w:style>
  <w:style w:type="character" w:customStyle="1" w:styleId="WW-WW8Num65z11">
    <w:name w:val="WW-WW8Num65z11"/>
    <w:rsid w:val="00F36246"/>
    <w:rPr>
      <w:i w:val="0"/>
      <w:sz w:val="18"/>
      <w:szCs w:val="18"/>
    </w:rPr>
  </w:style>
  <w:style w:type="character" w:customStyle="1" w:styleId="WW-Absatz-Standardschriftart11111">
    <w:name w:val="WW-Absatz-Standardschriftart11111"/>
    <w:rsid w:val="00F36246"/>
  </w:style>
  <w:style w:type="character" w:customStyle="1" w:styleId="WW-WW8Num1z011">
    <w:name w:val="WW-WW8Num1z011"/>
    <w:rsid w:val="00F36246"/>
    <w:rPr>
      <w:i w:val="0"/>
    </w:rPr>
  </w:style>
  <w:style w:type="character" w:customStyle="1" w:styleId="WW-WW8Num1z111">
    <w:name w:val="WW-WW8Num1z111"/>
    <w:rsid w:val="00F36246"/>
    <w:rPr>
      <w:i w:val="0"/>
      <w:sz w:val="18"/>
      <w:szCs w:val="18"/>
    </w:rPr>
  </w:style>
  <w:style w:type="character" w:customStyle="1" w:styleId="WW-WW8Num2z0111111">
    <w:name w:val="WW-WW8Num2z0111111"/>
    <w:rsid w:val="00F36246"/>
    <w:rPr>
      <w:rFonts w:ascii="Symbol" w:hAnsi="Symbol"/>
      <w:color w:val="auto"/>
    </w:rPr>
  </w:style>
  <w:style w:type="character" w:customStyle="1" w:styleId="WW-WW8Num3z01111">
    <w:name w:val="WW-WW8Num3z01111"/>
    <w:rsid w:val="00F36246"/>
    <w:rPr>
      <w:rFonts w:ascii="Wingdings" w:hAnsi="Wingdings"/>
    </w:rPr>
  </w:style>
  <w:style w:type="character" w:customStyle="1" w:styleId="WW-WW8Num4z0111">
    <w:name w:val="WW-WW8Num4z0111"/>
    <w:rsid w:val="00F36246"/>
    <w:rPr>
      <w:rFonts w:ascii="Wingdings" w:hAnsi="Wingdings"/>
    </w:rPr>
  </w:style>
  <w:style w:type="character" w:customStyle="1" w:styleId="WW-WW8Num4z111">
    <w:name w:val="WW-WW8Num4z111"/>
    <w:rsid w:val="00F36246"/>
    <w:rPr>
      <w:rFonts w:ascii="Symbol" w:hAnsi="Symbol"/>
      <w:color w:val="000000"/>
    </w:rPr>
  </w:style>
  <w:style w:type="character" w:customStyle="1" w:styleId="WW-WW8Num4z311">
    <w:name w:val="WW-WW8Num4z311"/>
    <w:rsid w:val="00F36246"/>
    <w:rPr>
      <w:rFonts w:ascii="Symbol" w:hAnsi="Symbol"/>
    </w:rPr>
  </w:style>
  <w:style w:type="character" w:customStyle="1" w:styleId="WW-WW8Num4z411">
    <w:name w:val="WW-WW8Num4z411"/>
    <w:rsid w:val="00F36246"/>
    <w:rPr>
      <w:rFonts w:ascii="Courier New" w:hAnsi="Courier New"/>
    </w:rPr>
  </w:style>
  <w:style w:type="character" w:customStyle="1" w:styleId="WW-WW8Num5z0111">
    <w:name w:val="WW-WW8Num5z0111"/>
    <w:rsid w:val="00F36246"/>
    <w:rPr>
      <w:rFonts w:ascii="Wingdings" w:hAnsi="Wingdings"/>
    </w:rPr>
  </w:style>
  <w:style w:type="character" w:customStyle="1" w:styleId="WW-WW8Num6z0111">
    <w:name w:val="WW-WW8Num6z0111"/>
    <w:rsid w:val="00F36246"/>
    <w:rPr>
      <w:rFonts w:ascii="Wingdings" w:hAnsi="Wingdings"/>
    </w:rPr>
  </w:style>
  <w:style w:type="character" w:customStyle="1" w:styleId="WW-WW8Num7z0111">
    <w:name w:val="WW-WW8Num7z0111"/>
    <w:rsid w:val="00F36246"/>
    <w:rPr>
      <w:rFonts w:ascii="Wingdings" w:hAnsi="Wingdings"/>
    </w:rPr>
  </w:style>
  <w:style w:type="character" w:customStyle="1" w:styleId="WW-WW8Num8z0111">
    <w:name w:val="WW-WW8Num8z0111"/>
    <w:rsid w:val="00F36246"/>
    <w:rPr>
      <w:rFonts w:ascii="Wingdings" w:hAnsi="Wingdings"/>
    </w:rPr>
  </w:style>
  <w:style w:type="character" w:customStyle="1" w:styleId="WW-WW8Num9z0111">
    <w:name w:val="WW-WW8Num9z0111"/>
    <w:rsid w:val="00F36246"/>
    <w:rPr>
      <w:rFonts w:ascii="Courier New" w:hAnsi="Courier New"/>
    </w:rPr>
  </w:style>
  <w:style w:type="character" w:customStyle="1" w:styleId="WW-WW8Num10z0111">
    <w:name w:val="WW-WW8Num10z0111"/>
    <w:rsid w:val="00F36246"/>
    <w:rPr>
      <w:rFonts w:ascii="Wingdings" w:hAnsi="Wingdings"/>
    </w:rPr>
  </w:style>
  <w:style w:type="character" w:customStyle="1" w:styleId="WW-WW8Num11z0111">
    <w:name w:val="WW-WW8Num11z0111"/>
    <w:rsid w:val="00F36246"/>
    <w:rPr>
      <w:rFonts w:ascii="Wingdings" w:hAnsi="Wingdings"/>
    </w:rPr>
  </w:style>
  <w:style w:type="character" w:customStyle="1" w:styleId="WW-WW8Num12z0111">
    <w:name w:val="WW-WW8Num12z0111"/>
    <w:rsid w:val="00F36246"/>
    <w:rPr>
      <w:rFonts w:ascii="Wingdings" w:hAnsi="Wingdings"/>
    </w:rPr>
  </w:style>
  <w:style w:type="character" w:customStyle="1" w:styleId="WW-WW8Num14z0111">
    <w:name w:val="WW-WW8Num14z0111"/>
    <w:rsid w:val="00F36246"/>
    <w:rPr>
      <w:rFonts w:ascii="Symbol" w:hAnsi="Symbol"/>
      <w:color w:val="auto"/>
    </w:rPr>
  </w:style>
  <w:style w:type="character" w:customStyle="1" w:styleId="WW-WW8Num15z0111">
    <w:name w:val="WW-WW8Num15z0111"/>
    <w:rsid w:val="00F36246"/>
    <w:rPr>
      <w:rFonts w:ascii="Courier New" w:hAnsi="Courier New"/>
    </w:rPr>
  </w:style>
  <w:style w:type="character" w:customStyle="1" w:styleId="WW-WW8Num16z0111">
    <w:name w:val="WW-WW8Num16z0111"/>
    <w:rsid w:val="00F36246"/>
    <w:rPr>
      <w:rFonts w:ascii="Wingdings" w:hAnsi="Wingdings"/>
    </w:rPr>
  </w:style>
  <w:style w:type="character" w:customStyle="1" w:styleId="WW-WW8Num17z0111">
    <w:name w:val="WW-WW8Num17z0111"/>
    <w:rsid w:val="00F36246"/>
    <w:rPr>
      <w:rFonts w:ascii="Wingdings" w:hAnsi="Wingdings"/>
    </w:rPr>
  </w:style>
  <w:style w:type="character" w:customStyle="1" w:styleId="WW-WW8Num18z0111">
    <w:name w:val="WW-WW8Num18z0111"/>
    <w:rsid w:val="00F36246"/>
    <w:rPr>
      <w:rFonts w:ascii="Wingdings" w:hAnsi="Wingdings"/>
    </w:rPr>
  </w:style>
  <w:style w:type="character" w:customStyle="1" w:styleId="WW-WW8Num19z0111">
    <w:name w:val="WW-WW8Num19z0111"/>
    <w:rsid w:val="00F36246"/>
    <w:rPr>
      <w:b w:val="0"/>
    </w:rPr>
  </w:style>
  <w:style w:type="character" w:customStyle="1" w:styleId="WW-WW8Num20z0111">
    <w:name w:val="WW-WW8Num20z0111"/>
    <w:rsid w:val="00F36246"/>
    <w:rPr>
      <w:rFonts w:ascii="Courier New" w:hAnsi="Courier New"/>
    </w:rPr>
  </w:style>
  <w:style w:type="character" w:customStyle="1" w:styleId="WW-WW8Num21z0111">
    <w:name w:val="WW-WW8Num21z0111"/>
    <w:rsid w:val="00F36246"/>
    <w:rPr>
      <w:rFonts w:ascii="Wingdings" w:hAnsi="Wingdings"/>
    </w:rPr>
  </w:style>
  <w:style w:type="character" w:customStyle="1" w:styleId="WW-WW8Num22z0111">
    <w:name w:val="WW-WW8Num22z0111"/>
    <w:rsid w:val="00F36246"/>
    <w:rPr>
      <w:rFonts w:ascii="Wingdings" w:hAnsi="Wingdings"/>
    </w:rPr>
  </w:style>
  <w:style w:type="character" w:customStyle="1" w:styleId="WW-WW8Num23z0111">
    <w:name w:val="WW-WW8Num23z0111"/>
    <w:rsid w:val="00F36246"/>
    <w:rPr>
      <w:rFonts w:ascii="Symbol" w:hAnsi="Symbol"/>
    </w:rPr>
  </w:style>
  <w:style w:type="character" w:customStyle="1" w:styleId="WW-WW8Num24z0111">
    <w:name w:val="WW-WW8Num24z0111"/>
    <w:rsid w:val="00F36246"/>
    <w:rPr>
      <w:rFonts w:ascii="Wingdings" w:hAnsi="Wingdings"/>
    </w:rPr>
  </w:style>
  <w:style w:type="character" w:customStyle="1" w:styleId="WW-WW8Num25z0111">
    <w:name w:val="WW-WW8Num25z0111"/>
    <w:rsid w:val="00F36246"/>
    <w:rPr>
      <w:rFonts w:ascii="Courier New" w:hAnsi="Courier New"/>
    </w:rPr>
  </w:style>
  <w:style w:type="character" w:customStyle="1" w:styleId="WW-WW8Num26z0111">
    <w:name w:val="WW-WW8Num26z0111"/>
    <w:rsid w:val="00F36246"/>
    <w:rPr>
      <w:rFonts w:ascii="Wingdings" w:hAnsi="Wingdings"/>
    </w:rPr>
  </w:style>
  <w:style w:type="character" w:customStyle="1" w:styleId="WW-WW8Num28z0111">
    <w:name w:val="WW-WW8Num28z0111"/>
    <w:rsid w:val="00F36246"/>
    <w:rPr>
      <w:b w:val="0"/>
    </w:rPr>
  </w:style>
  <w:style w:type="character" w:customStyle="1" w:styleId="WW-WW8Num29z0111">
    <w:name w:val="WW-WW8Num29z0111"/>
    <w:rsid w:val="00F36246"/>
    <w:rPr>
      <w:rFonts w:ascii="Courier New" w:hAnsi="Courier New"/>
    </w:rPr>
  </w:style>
  <w:style w:type="character" w:customStyle="1" w:styleId="WW-WW8Num30z0111">
    <w:name w:val="WW-WW8Num30z0111"/>
    <w:rsid w:val="00F36246"/>
    <w:rPr>
      <w:rFonts w:ascii="Courier New" w:hAnsi="Courier New"/>
    </w:rPr>
  </w:style>
  <w:style w:type="character" w:customStyle="1" w:styleId="WW-WW8Num32z0111">
    <w:name w:val="WW-WW8Num32z0111"/>
    <w:rsid w:val="00F36246"/>
    <w:rPr>
      <w:rFonts w:ascii="Wingdings" w:hAnsi="Wingdings"/>
    </w:rPr>
  </w:style>
  <w:style w:type="character" w:customStyle="1" w:styleId="WW-WW8Num33z0111">
    <w:name w:val="WW-WW8Num33z0111"/>
    <w:rsid w:val="00F36246"/>
    <w:rPr>
      <w:rFonts w:ascii="Wingdings" w:hAnsi="Wingdings"/>
    </w:rPr>
  </w:style>
  <w:style w:type="character" w:customStyle="1" w:styleId="WW-WW8Num34z0111">
    <w:name w:val="WW-WW8Num34z0111"/>
    <w:rsid w:val="00F36246"/>
    <w:rPr>
      <w:rFonts w:ascii="Courier New" w:hAnsi="Courier New"/>
    </w:rPr>
  </w:style>
  <w:style w:type="character" w:customStyle="1" w:styleId="WW-WW8Num35z0111">
    <w:name w:val="WW-WW8Num35z0111"/>
    <w:rsid w:val="00F36246"/>
    <w:rPr>
      <w:rFonts w:ascii="Wingdings" w:hAnsi="Wingdings"/>
    </w:rPr>
  </w:style>
  <w:style w:type="character" w:customStyle="1" w:styleId="WW-WW8Num36z011">
    <w:name w:val="WW-WW8Num36z011"/>
    <w:rsid w:val="00F36246"/>
    <w:rPr>
      <w:rFonts w:ascii="Wingdings" w:hAnsi="Wingdings"/>
    </w:rPr>
  </w:style>
  <w:style w:type="character" w:customStyle="1" w:styleId="WW-WW8Num37z0111">
    <w:name w:val="WW-WW8Num37z0111"/>
    <w:rsid w:val="00F36246"/>
    <w:rPr>
      <w:rFonts w:ascii="Wingdings" w:hAnsi="Wingdings"/>
    </w:rPr>
  </w:style>
  <w:style w:type="character" w:customStyle="1" w:styleId="WW-WW8Num38z0111">
    <w:name w:val="WW-WW8Num38z0111"/>
    <w:rsid w:val="00F36246"/>
    <w:rPr>
      <w:rFonts w:ascii="Courier New" w:hAnsi="Courier New"/>
    </w:rPr>
  </w:style>
  <w:style w:type="character" w:customStyle="1" w:styleId="WW-WW8Num39z111">
    <w:name w:val="WW-WW8Num39z111"/>
    <w:rsid w:val="00F36246"/>
    <w:rPr>
      <w:rFonts w:ascii="Times New Roman" w:hAnsi="Times New Roman" w:cs="Times New Roman"/>
    </w:rPr>
  </w:style>
  <w:style w:type="character" w:customStyle="1" w:styleId="WW-WW8Num39z211">
    <w:name w:val="WW-WW8Num39z211"/>
    <w:rsid w:val="00F36246"/>
    <w:rPr>
      <w:rFonts w:ascii="Symbol" w:hAnsi="Symbol"/>
      <w:color w:val="000000"/>
    </w:rPr>
  </w:style>
  <w:style w:type="character" w:customStyle="1" w:styleId="WW-WW8Num39z311">
    <w:name w:val="WW-WW8Num39z311"/>
    <w:rsid w:val="00F36246"/>
    <w:rPr>
      <w:rFonts w:ascii="Wingdings" w:hAnsi="Wingdings"/>
    </w:rPr>
  </w:style>
  <w:style w:type="character" w:customStyle="1" w:styleId="WW-WW8Num41z0111">
    <w:name w:val="WW-WW8Num41z0111"/>
    <w:rsid w:val="00F36246"/>
    <w:rPr>
      <w:i w:val="0"/>
    </w:rPr>
  </w:style>
  <w:style w:type="character" w:customStyle="1" w:styleId="WW-WW8Num41z111">
    <w:name w:val="WW-WW8Num41z111"/>
    <w:rsid w:val="00F36246"/>
    <w:rPr>
      <w:i w:val="0"/>
      <w:sz w:val="18"/>
      <w:szCs w:val="18"/>
    </w:rPr>
  </w:style>
  <w:style w:type="character" w:customStyle="1" w:styleId="WW-WW8Num41z211">
    <w:name w:val="WW-WW8Num41z211"/>
    <w:rsid w:val="00F36246"/>
    <w:rPr>
      <w:rFonts w:ascii="Wingdings" w:hAnsi="Wingdings"/>
      <w:i w:val="0"/>
    </w:rPr>
  </w:style>
  <w:style w:type="character" w:customStyle="1" w:styleId="WW-WW8Num42z0111">
    <w:name w:val="WW-WW8Num42z0111"/>
    <w:rsid w:val="00F36246"/>
    <w:rPr>
      <w:rFonts w:ascii="UniversalMath1 BT" w:hAnsi="UniversalMath1 BT"/>
    </w:rPr>
  </w:style>
  <w:style w:type="character" w:customStyle="1" w:styleId="WW-WW8Num43z0111">
    <w:name w:val="WW-WW8Num43z0111"/>
    <w:rsid w:val="00F36246"/>
    <w:rPr>
      <w:rFonts w:ascii="Wingdings" w:hAnsi="Wingdings"/>
    </w:rPr>
  </w:style>
  <w:style w:type="character" w:customStyle="1" w:styleId="WW-WW8Num44z0111">
    <w:name w:val="WW-WW8Num44z0111"/>
    <w:rsid w:val="00F36246"/>
    <w:rPr>
      <w:rFonts w:ascii="Wingdings" w:hAnsi="Wingdings"/>
    </w:rPr>
  </w:style>
  <w:style w:type="character" w:customStyle="1" w:styleId="WW-WW8Num45z011">
    <w:name w:val="WW-WW8Num45z011"/>
    <w:rsid w:val="00F36246"/>
    <w:rPr>
      <w:rFonts w:ascii="Wingdings" w:hAnsi="Wingdings"/>
    </w:rPr>
  </w:style>
  <w:style w:type="character" w:customStyle="1" w:styleId="WW-WW8Num46z011">
    <w:name w:val="WW-WW8Num46z011"/>
    <w:rsid w:val="00F36246"/>
    <w:rPr>
      <w:rFonts w:ascii="Wingdings" w:hAnsi="Wingdings"/>
    </w:rPr>
  </w:style>
  <w:style w:type="character" w:customStyle="1" w:styleId="WW-WW8Num47z0111">
    <w:name w:val="WW-WW8Num47z0111"/>
    <w:rsid w:val="00F36246"/>
    <w:rPr>
      <w:rFonts w:ascii="Wingdings" w:hAnsi="Wingdings"/>
    </w:rPr>
  </w:style>
  <w:style w:type="character" w:customStyle="1" w:styleId="WW-WW8Num48z011">
    <w:name w:val="WW-WW8Num48z011"/>
    <w:rsid w:val="00F36246"/>
    <w:rPr>
      <w:rFonts w:ascii="Wingdings" w:hAnsi="Wingdings"/>
    </w:rPr>
  </w:style>
  <w:style w:type="character" w:customStyle="1" w:styleId="WW-WW8Num49z011">
    <w:name w:val="WW-WW8Num49z011"/>
    <w:rsid w:val="00F36246"/>
    <w:rPr>
      <w:rFonts w:ascii="Wingdings" w:hAnsi="Wingdings"/>
    </w:rPr>
  </w:style>
  <w:style w:type="character" w:customStyle="1" w:styleId="WW-WW8Num50z011">
    <w:name w:val="WW-WW8Num50z011"/>
    <w:rsid w:val="00F36246"/>
    <w:rPr>
      <w:rFonts w:ascii="Wingdings" w:hAnsi="Wingdings"/>
    </w:rPr>
  </w:style>
  <w:style w:type="character" w:customStyle="1" w:styleId="WW-WW8Num52z011">
    <w:name w:val="WW-WW8Num52z011"/>
    <w:rsid w:val="00F36246"/>
    <w:rPr>
      <w:rFonts w:ascii="Wingdings" w:hAnsi="Wingdings"/>
    </w:rPr>
  </w:style>
  <w:style w:type="character" w:customStyle="1" w:styleId="WW-WW8Num53z011">
    <w:name w:val="WW-WW8Num53z011"/>
    <w:rsid w:val="00F36246"/>
    <w:rPr>
      <w:rFonts w:ascii="Courier New" w:hAnsi="Courier New"/>
    </w:rPr>
  </w:style>
  <w:style w:type="character" w:customStyle="1" w:styleId="WW-WW8Num54z011">
    <w:name w:val="WW-WW8Num54z011"/>
    <w:rsid w:val="00F36246"/>
    <w:rPr>
      <w:rFonts w:ascii="Wingdings" w:hAnsi="Wingdings"/>
    </w:rPr>
  </w:style>
  <w:style w:type="character" w:customStyle="1" w:styleId="WW-WW8Num55z011">
    <w:name w:val="WW-WW8Num55z011"/>
    <w:rsid w:val="00F36246"/>
    <w:rPr>
      <w:rFonts w:ascii="Wingdings" w:hAnsi="Wingdings"/>
    </w:rPr>
  </w:style>
  <w:style w:type="character" w:customStyle="1" w:styleId="WW-WW8Num56z011">
    <w:name w:val="WW-WW8Num56z011"/>
    <w:rsid w:val="00F36246"/>
    <w:rPr>
      <w:rFonts w:ascii="Wingdings" w:hAnsi="Wingdings"/>
    </w:rPr>
  </w:style>
  <w:style w:type="character" w:customStyle="1" w:styleId="WW-WW8Num57z0111">
    <w:name w:val="WW-WW8Num57z0111"/>
    <w:rsid w:val="00F36246"/>
    <w:rPr>
      <w:rFonts w:ascii="Wingdings" w:hAnsi="Wingdings"/>
    </w:rPr>
  </w:style>
  <w:style w:type="character" w:customStyle="1" w:styleId="WW-WW8Num58z011">
    <w:name w:val="WW-WW8Num58z011"/>
    <w:rsid w:val="00F36246"/>
    <w:rPr>
      <w:rFonts w:ascii="Wingdings" w:hAnsi="Wingdings"/>
    </w:rPr>
  </w:style>
  <w:style w:type="character" w:customStyle="1" w:styleId="WW-WW8Num60z011">
    <w:name w:val="WW-WW8Num60z011"/>
    <w:rsid w:val="00F36246"/>
    <w:rPr>
      <w:rFonts w:ascii="Wingdings" w:hAnsi="Wingdings"/>
    </w:rPr>
  </w:style>
  <w:style w:type="character" w:customStyle="1" w:styleId="WW-WW8Num61z011">
    <w:name w:val="WW-WW8Num61z011"/>
    <w:rsid w:val="00F36246"/>
    <w:rPr>
      <w:rFonts w:ascii="Wingdings" w:hAnsi="Wingdings"/>
    </w:rPr>
  </w:style>
  <w:style w:type="character" w:customStyle="1" w:styleId="WW-WW8Num61z1111">
    <w:name w:val="WW-WW8Num61z1111"/>
    <w:rsid w:val="00F36246"/>
    <w:rPr>
      <w:rFonts w:ascii="Courier New" w:hAnsi="Courier New" w:cs="Courier New"/>
    </w:rPr>
  </w:style>
  <w:style w:type="character" w:customStyle="1" w:styleId="WW-WW8Num61z311">
    <w:name w:val="WW-WW8Num61z311"/>
    <w:rsid w:val="00F36246"/>
    <w:rPr>
      <w:rFonts w:ascii="Symbol" w:hAnsi="Symbol"/>
    </w:rPr>
  </w:style>
  <w:style w:type="character" w:customStyle="1" w:styleId="WW-WW8Num62z011">
    <w:name w:val="WW-WW8Num62z011"/>
    <w:rsid w:val="00F36246"/>
    <w:rPr>
      <w:rFonts w:ascii="Wingdings" w:hAnsi="Wingdings"/>
    </w:rPr>
  </w:style>
  <w:style w:type="character" w:customStyle="1" w:styleId="WW-WW8Num63z0111">
    <w:name w:val="WW-WW8Num63z0111"/>
    <w:rsid w:val="00F36246"/>
    <w:rPr>
      <w:rFonts w:ascii="Wingdings" w:hAnsi="Wingdings"/>
    </w:rPr>
  </w:style>
  <w:style w:type="character" w:customStyle="1" w:styleId="WW-WW8Num64z011">
    <w:name w:val="WW-WW8Num64z011"/>
    <w:rsid w:val="00F36246"/>
    <w:rPr>
      <w:rFonts w:ascii="Symbol" w:hAnsi="Symbol"/>
    </w:rPr>
  </w:style>
  <w:style w:type="character" w:customStyle="1" w:styleId="WW-WW8Num65z0111">
    <w:name w:val="WW-WW8Num65z0111"/>
    <w:rsid w:val="00F36246"/>
    <w:rPr>
      <w:i w:val="0"/>
    </w:rPr>
  </w:style>
  <w:style w:type="character" w:customStyle="1" w:styleId="WW-WW8Num65z111">
    <w:name w:val="WW-WW8Num65z111"/>
    <w:rsid w:val="00F36246"/>
    <w:rPr>
      <w:i w:val="0"/>
      <w:sz w:val="18"/>
      <w:szCs w:val="18"/>
    </w:rPr>
  </w:style>
  <w:style w:type="character" w:customStyle="1" w:styleId="WW-Absatz-Standardschriftart111111">
    <w:name w:val="WW-Absatz-Standardschriftart111111"/>
    <w:rsid w:val="00F36246"/>
  </w:style>
  <w:style w:type="character" w:customStyle="1" w:styleId="WW-WW8Num1z0111">
    <w:name w:val="WW-WW8Num1z0111"/>
    <w:rsid w:val="00F36246"/>
    <w:rPr>
      <w:rFonts w:ascii="Symbol" w:hAnsi="Symbol"/>
    </w:rPr>
  </w:style>
  <w:style w:type="character" w:customStyle="1" w:styleId="WW-WW8Num3z011111">
    <w:name w:val="WW-WW8Num3z011111"/>
    <w:rsid w:val="00F36246"/>
    <w:rPr>
      <w:rFonts w:ascii="Courier New" w:hAnsi="Courier New" w:cs="Courier New"/>
    </w:rPr>
  </w:style>
  <w:style w:type="character" w:customStyle="1" w:styleId="WW8Num3z2">
    <w:name w:val="WW8Num3z2"/>
    <w:rsid w:val="00F36246"/>
    <w:rPr>
      <w:rFonts w:ascii="Wingdings" w:hAnsi="Wingdings"/>
    </w:rPr>
  </w:style>
  <w:style w:type="character" w:customStyle="1" w:styleId="WW8Num3z3">
    <w:name w:val="WW8Num3z3"/>
    <w:rsid w:val="00F36246"/>
    <w:rPr>
      <w:rFonts w:ascii="Symbol" w:hAnsi="Symbol"/>
    </w:rPr>
  </w:style>
  <w:style w:type="character" w:customStyle="1" w:styleId="WW-WW8Num4z01111">
    <w:name w:val="WW-WW8Num4z01111"/>
    <w:rsid w:val="00F36246"/>
    <w:rPr>
      <w:i w:val="0"/>
    </w:rPr>
  </w:style>
  <w:style w:type="character" w:customStyle="1" w:styleId="WW-WW8Num4z1111">
    <w:name w:val="WW-WW8Num4z1111"/>
    <w:rsid w:val="00F36246"/>
    <w:rPr>
      <w:i w:val="0"/>
      <w:sz w:val="18"/>
      <w:szCs w:val="18"/>
    </w:rPr>
  </w:style>
  <w:style w:type="character" w:customStyle="1" w:styleId="WW-WW8Num7z01111">
    <w:name w:val="WW-WW8Num7z01111"/>
    <w:rsid w:val="00F36246"/>
    <w:rPr>
      <w:rFonts w:ascii="Symbol" w:hAnsi="Symbol"/>
    </w:rPr>
  </w:style>
  <w:style w:type="character" w:customStyle="1" w:styleId="WW8Num7z2">
    <w:name w:val="WW8Num7z2"/>
    <w:rsid w:val="00F36246"/>
    <w:rPr>
      <w:rFonts w:ascii="Wingdings" w:hAnsi="Wingdings"/>
    </w:rPr>
  </w:style>
  <w:style w:type="character" w:customStyle="1" w:styleId="WW8Num7z4">
    <w:name w:val="WW8Num7z4"/>
    <w:rsid w:val="00F36246"/>
    <w:rPr>
      <w:rFonts w:ascii="Courier New" w:hAnsi="Courier New" w:cs="Times New Roman"/>
    </w:rPr>
  </w:style>
  <w:style w:type="character" w:customStyle="1" w:styleId="WW-WW8Num8z01111">
    <w:name w:val="WW-WW8Num8z01111"/>
    <w:rsid w:val="00F36246"/>
    <w:rPr>
      <w:rFonts w:ascii="Symbol" w:hAnsi="Symbol"/>
      <w:color w:val="auto"/>
    </w:rPr>
  </w:style>
  <w:style w:type="character" w:customStyle="1" w:styleId="WW-WW8Num9z01111">
    <w:name w:val="WW-WW8Num9z01111"/>
    <w:rsid w:val="00F36246"/>
    <w:rPr>
      <w:rFonts w:ascii="Wingdings" w:hAnsi="Wingdings"/>
    </w:rPr>
  </w:style>
  <w:style w:type="character" w:customStyle="1" w:styleId="WW-WW8Num10z01111">
    <w:name w:val="WW-WW8Num10z01111"/>
    <w:rsid w:val="00F36246"/>
    <w:rPr>
      <w:rFonts w:ascii="Wingdings" w:hAnsi="Wingdings"/>
    </w:rPr>
  </w:style>
  <w:style w:type="character" w:customStyle="1" w:styleId="WW-WW8Num11z01111">
    <w:name w:val="WW-WW8Num11z01111"/>
    <w:rsid w:val="00F36246"/>
    <w:rPr>
      <w:rFonts w:ascii="Wingdings" w:hAnsi="Wingdings"/>
    </w:rPr>
  </w:style>
  <w:style w:type="character" w:customStyle="1" w:styleId="WW-WW8Num12z01111">
    <w:name w:val="WW-WW8Num12z01111"/>
    <w:rsid w:val="00F36246"/>
    <w:rPr>
      <w:rFonts w:ascii="Wingdings" w:hAnsi="Wingdings"/>
    </w:rPr>
  </w:style>
  <w:style w:type="character" w:customStyle="1" w:styleId="WW8Num13z1">
    <w:name w:val="WW8Num13z1"/>
    <w:rsid w:val="00F36246"/>
    <w:rPr>
      <w:i w:val="0"/>
      <w:sz w:val="18"/>
      <w:szCs w:val="18"/>
    </w:rPr>
  </w:style>
  <w:style w:type="character" w:customStyle="1" w:styleId="WW-WW8Num14z01111">
    <w:name w:val="WW-WW8Num14z01111"/>
    <w:rsid w:val="00F36246"/>
    <w:rPr>
      <w:rFonts w:ascii="Wingdings" w:hAnsi="Wingdings"/>
    </w:rPr>
  </w:style>
  <w:style w:type="character" w:customStyle="1" w:styleId="WW-WW8Num15z01111">
    <w:name w:val="WW-WW8Num15z01111"/>
    <w:rsid w:val="00F36246"/>
    <w:rPr>
      <w:rFonts w:ascii="Wingdings" w:hAnsi="Wingdings"/>
    </w:rPr>
  </w:style>
  <w:style w:type="character" w:customStyle="1" w:styleId="WW-WW8Num16z01111">
    <w:name w:val="WW-WW8Num16z01111"/>
    <w:rsid w:val="00F36246"/>
    <w:rPr>
      <w:rFonts w:ascii="Symbol" w:hAnsi="Symbol"/>
    </w:rPr>
  </w:style>
  <w:style w:type="character" w:customStyle="1" w:styleId="WW-WW8Num17z01111">
    <w:name w:val="WW-WW8Num17z01111"/>
    <w:rsid w:val="00F36246"/>
    <w:rPr>
      <w:rFonts w:ascii="Courier New" w:hAnsi="Courier New"/>
    </w:rPr>
  </w:style>
  <w:style w:type="character" w:customStyle="1" w:styleId="WW-WW8Num18z01111">
    <w:name w:val="WW-WW8Num18z01111"/>
    <w:rsid w:val="00F36246"/>
    <w:rPr>
      <w:rFonts w:ascii="Symbol" w:hAnsi="Symbol"/>
    </w:rPr>
  </w:style>
  <w:style w:type="character" w:customStyle="1" w:styleId="WW-WW8Num19z01111">
    <w:name w:val="WW-WW8Num19z01111"/>
    <w:rsid w:val="00F36246"/>
    <w:rPr>
      <w:rFonts w:ascii="Wingdings" w:hAnsi="Wingdings"/>
    </w:rPr>
  </w:style>
  <w:style w:type="character" w:customStyle="1" w:styleId="WW-WW8Num20z01111">
    <w:name w:val="WW-WW8Num20z01111"/>
    <w:rsid w:val="00F36246"/>
    <w:rPr>
      <w:rFonts w:ascii="Courier New" w:hAnsi="Courier New"/>
    </w:rPr>
  </w:style>
  <w:style w:type="character" w:customStyle="1" w:styleId="WW-WW8Num21z01111">
    <w:name w:val="WW-WW8Num21z01111"/>
    <w:rsid w:val="00F36246"/>
    <w:rPr>
      <w:rFonts w:ascii="Symbol" w:hAnsi="Symbol"/>
    </w:rPr>
  </w:style>
  <w:style w:type="character" w:customStyle="1" w:styleId="WW-WW8Num23z01111">
    <w:name w:val="WW-WW8Num23z01111"/>
    <w:rsid w:val="00F36246"/>
    <w:rPr>
      <w:rFonts w:ascii="Wingdings" w:hAnsi="Wingdings"/>
    </w:rPr>
  </w:style>
  <w:style w:type="character" w:customStyle="1" w:styleId="WW-WW8Num24z01111">
    <w:name w:val="WW-WW8Num24z01111"/>
    <w:rsid w:val="00F36246"/>
    <w:rPr>
      <w:rFonts w:ascii="Symbol" w:hAnsi="Symbol"/>
      <w:sz w:val="20"/>
    </w:rPr>
  </w:style>
  <w:style w:type="character" w:customStyle="1" w:styleId="WW8Num24z1">
    <w:name w:val="WW8Num24z1"/>
    <w:rsid w:val="00F36246"/>
    <w:rPr>
      <w:rFonts w:ascii="Courier New" w:hAnsi="Courier New"/>
      <w:sz w:val="20"/>
    </w:rPr>
  </w:style>
  <w:style w:type="character" w:customStyle="1" w:styleId="WW8Num24z2">
    <w:name w:val="WW8Num24z2"/>
    <w:rsid w:val="00F36246"/>
    <w:rPr>
      <w:rFonts w:ascii="Wingdings" w:hAnsi="Wingdings"/>
      <w:sz w:val="20"/>
    </w:rPr>
  </w:style>
  <w:style w:type="character" w:customStyle="1" w:styleId="WW-WW8Num25z01111">
    <w:name w:val="WW-WW8Num25z01111"/>
    <w:rsid w:val="00F36246"/>
    <w:rPr>
      <w:rFonts w:ascii="Wingdings" w:hAnsi="Wingdings"/>
    </w:rPr>
  </w:style>
  <w:style w:type="character" w:customStyle="1" w:styleId="WW8Num25z1">
    <w:name w:val="WW8Num25z1"/>
    <w:rsid w:val="00F36246"/>
    <w:rPr>
      <w:rFonts w:ascii="Symbol" w:hAnsi="Symbol"/>
      <w:color w:val="000000"/>
    </w:rPr>
  </w:style>
  <w:style w:type="character" w:customStyle="1" w:styleId="WW8Num25z3">
    <w:name w:val="WW8Num25z3"/>
    <w:rsid w:val="00F36246"/>
    <w:rPr>
      <w:rFonts w:ascii="Symbol" w:hAnsi="Symbol"/>
    </w:rPr>
  </w:style>
  <w:style w:type="character" w:customStyle="1" w:styleId="WW8Num25z4">
    <w:name w:val="WW8Num25z4"/>
    <w:rsid w:val="00F36246"/>
    <w:rPr>
      <w:rFonts w:ascii="Courier New" w:hAnsi="Courier New"/>
    </w:rPr>
  </w:style>
  <w:style w:type="character" w:customStyle="1" w:styleId="WW-WW8Num26z01111">
    <w:name w:val="WW-WW8Num26z01111"/>
    <w:rsid w:val="00F36246"/>
    <w:rPr>
      <w:rFonts w:ascii="Wingdings" w:hAnsi="Wingdings"/>
    </w:rPr>
  </w:style>
  <w:style w:type="character" w:customStyle="1" w:styleId="WW-WW8Num28z01111">
    <w:name w:val="WW-WW8Num28z01111"/>
    <w:rsid w:val="00F36246"/>
    <w:rPr>
      <w:rFonts w:ascii="Courier New" w:hAnsi="Courier New"/>
    </w:rPr>
  </w:style>
  <w:style w:type="character" w:customStyle="1" w:styleId="WW-WW8Num29z01111">
    <w:name w:val="WW-WW8Num29z01111"/>
    <w:rsid w:val="00F36246"/>
    <w:rPr>
      <w:rFonts w:ascii="Symbol" w:hAnsi="Symbol"/>
    </w:rPr>
  </w:style>
  <w:style w:type="character" w:customStyle="1" w:styleId="WW-WW8Num30z01111">
    <w:name w:val="WW-WW8Num30z01111"/>
    <w:rsid w:val="00F36246"/>
    <w:rPr>
      <w:rFonts w:ascii="Arial" w:hAnsi="Arial"/>
    </w:rPr>
  </w:style>
  <w:style w:type="character" w:customStyle="1" w:styleId="WW8Num30z1">
    <w:name w:val="WW8Num30z1"/>
    <w:rsid w:val="00F36246"/>
    <w:rPr>
      <w:rFonts w:ascii="Courier New" w:hAnsi="Courier New" w:cs="Times New Roman"/>
    </w:rPr>
  </w:style>
  <w:style w:type="character" w:customStyle="1" w:styleId="WW8Num30z2">
    <w:name w:val="WW8Num30z2"/>
    <w:rsid w:val="00F36246"/>
    <w:rPr>
      <w:rFonts w:ascii="Wingdings" w:hAnsi="Wingdings"/>
    </w:rPr>
  </w:style>
  <w:style w:type="character" w:customStyle="1" w:styleId="WW8Num31z2">
    <w:name w:val="WW8Num31z2"/>
    <w:rsid w:val="00F36246"/>
    <w:rPr>
      <w:rFonts w:ascii="Wingdings" w:hAnsi="Wingdings"/>
    </w:rPr>
  </w:style>
  <w:style w:type="character" w:customStyle="1" w:styleId="WW-WW8Num32z01111">
    <w:name w:val="WW-WW8Num32z01111"/>
    <w:rsid w:val="00F36246"/>
    <w:rPr>
      <w:rFonts w:ascii="Wingdings" w:hAnsi="Wingdings"/>
    </w:rPr>
  </w:style>
  <w:style w:type="character" w:customStyle="1" w:styleId="WW8Num33z3">
    <w:name w:val="WW8Num33z3"/>
    <w:rsid w:val="00F36246"/>
    <w:rPr>
      <w:rFonts w:ascii="Wingdings" w:hAnsi="Wingdings"/>
    </w:rPr>
  </w:style>
  <w:style w:type="character" w:customStyle="1" w:styleId="WW-WW8Num36z0111">
    <w:name w:val="WW-WW8Num36z0111"/>
    <w:rsid w:val="00F36246"/>
    <w:rPr>
      <w:rFonts w:ascii="Symbol" w:hAnsi="Symbol"/>
    </w:rPr>
  </w:style>
  <w:style w:type="character" w:customStyle="1" w:styleId="WW8Num36z2">
    <w:name w:val="WW8Num36z2"/>
    <w:rsid w:val="00F36246"/>
    <w:rPr>
      <w:rFonts w:ascii="Wingdings" w:hAnsi="Wingdings"/>
    </w:rPr>
  </w:style>
  <w:style w:type="character" w:customStyle="1" w:styleId="WW-WW8Num37z01111">
    <w:name w:val="WW-WW8Num37z01111"/>
    <w:rsid w:val="00F36246"/>
    <w:rPr>
      <w:rFonts w:ascii="Wingdings" w:hAnsi="Wingdings"/>
    </w:rPr>
  </w:style>
  <w:style w:type="character" w:customStyle="1" w:styleId="WW-WW8Num38z01111">
    <w:name w:val="WW-WW8Num38z01111"/>
    <w:rsid w:val="00F36246"/>
    <w:rPr>
      <w:rFonts w:ascii="Symbol" w:hAnsi="Symbol"/>
    </w:rPr>
  </w:style>
  <w:style w:type="character" w:customStyle="1" w:styleId="WW8Num38z2">
    <w:name w:val="WW8Num38z2"/>
    <w:rsid w:val="00F36246"/>
    <w:rPr>
      <w:rFonts w:ascii="Wingdings" w:hAnsi="Wingdings"/>
    </w:rPr>
  </w:style>
  <w:style w:type="character" w:customStyle="1" w:styleId="WW-WW8Num42z01111">
    <w:name w:val="WW-WW8Num42z01111"/>
    <w:rsid w:val="00F36246"/>
    <w:rPr>
      <w:rFonts w:ascii="Wingdings" w:hAnsi="Wingdings"/>
    </w:rPr>
  </w:style>
  <w:style w:type="character" w:customStyle="1" w:styleId="WW-WW8Num45z0111">
    <w:name w:val="WW-WW8Num45z0111"/>
    <w:rsid w:val="00F36246"/>
    <w:rPr>
      <w:rFonts w:ascii="Wingdings" w:hAnsi="Wingdings"/>
    </w:rPr>
  </w:style>
  <w:style w:type="character" w:customStyle="1" w:styleId="WW-WW8Num46z0111">
    <w:name w:val="WW-WW8Num46z0111"/>
    <w:rsid w:val="00F36246"/>
    <w:rPr>
      <w:rFonts w:ascii="Symbol" w:hAnsi="Symbol"/>
    </w:rPr>
  </w:style>
  <w:style w:type="character" w:customStyle="1" w:styleId="WW-WW8Num47z01111">
    <w:name w:val="WW-WW8Num47z01111"/>
    <w:rsid w:val="00F36246"/>
    <w:rPr>
      <w:rFonts w:ascii="Symbol" w:hAnsi="Symbol"/>
      <w:i w:val="0"/>
    </w:rPr>
  </w:style>
  <w:style w:type="character" w:customStyle="1" w:styleId="WW-WW8Num47z1">
    <w:name w:val="WW-WW8Num47z1"/>
    <w:rsid w:val="00F36246"/>
    <w:rPr>
      <w:i w:val="0"/>
      <w:sz w:val="18"/>
      <w:szCs w:val="18"/>
    </w:rPr>
  </w:style>
  <w:style w:type="character" w:customStyle="1" w:styleId="WW8Num49z3">
    <w:name w:val="WW8Num49z3"/>
    <w:rsid w:val="00F36246"/>
    <w:rPr>
      <w:rFonts w:ascii="Wingdings" w:hAnsi="Wingdings"/>
    </w:rPr>
  </w:style>
  <w:style w:type="character" w:customStyle="1" w:styleId="WW-WW8Num50z0111">
    <w:name w:val="WW-WW8Num50z0111"/>
    <w:rsid w:val="00F36246"/>
    <w:rPr>
      <w:rFonts w:ascii="Symbol" w:hAnsi="Symbol"/>
    </w:rPr>
  </w:style>
  <w:style w:type="character" w:customStyle="1" w:styleId="WW8Num51z0">
    <w:name w:val="WW8Num51z0"/>
    <w:rsid w:val="00F36246"/>
    <w:rPr>
      <w:i w:val="0"/>
    </w:rPr>
  </w:style>
  <w:style w:type="character" w:customStyle="1" w:styleId="WW-WW8Num52z0111">
    <w:name w:val="WW-WW8Num52z0111"/>
    <w:rsid w:val="00F36246"/>
    <w:rPr>
      <w:rFonts w:ascii="Wingdings" w:hAnsi="Wingdings"/>
      <w:color w:val="000000"/>
    </w:rPr>
  </w:style>
  <w:style w:type="character" w:customStyle="1" w:styleId="WW8Num52z1">
    <w:name w:val="WW8Num52z1"/>
    <w:rsid w:val="00F36246"/>
    <w:rPr>
      <w:color w:val="000000"/>
    </w:rPr>
  </w:style>
  <w:style w:type="character" w:customStyle="1" w:styleId="WW-WW8Num53z0111">
    <w:name w:val="WW-WW8Num53z0111"/>
    <w:rsid w:val="00F36246"/>
    <w:rPr>
      <w:rFonts w:ascii="Symbol" w:hAnsi="Symbol"/>
    </w:rPr>
  </w:style>
  <w:style w:type="character" w:customStyle="1" w:styleId="WW-WW8Num54z0111">
    <w:name w:val="WW-WW8Num54z0111"/>
    <w:rsid w:val="00F36246"/>
    <w:rPr>
      <w:rFonts w:ascii="Courier New" w:hAnsi="Courier New" w:cs="Courier New"/>
    </w:rPr>
  </w:style>
  <w:style w:type="character" w:customStyle="1" w:styleId="WW8Num54z2">
    <w:name w:val="WW8Num54z2"/>
    <w:rsid w:val="00F36246"/>
    <w:rPr>
      <w:rFonts w:ascii="Wingdings" w:hAnsi="Wingdings"/>
    </w:rPr>
  </w:style>
  <w:style w:type="character" w:customStyle="1" w:styleId="WW8Num54z3">
    <w:name w:val="WW8Num54z3"/>
    <w:rsid w:val="00F36246"/>
    <w:rPr>
      <w:rFonts w:ascii="Symbol" w:hAnsi="Symbol"/>
    </w:rPr>
  </w:style>
  <w:style w:type="character" w:customStyle="1" w:styleId="WW8Num55z2">
    <w:name w:val="WW8Num55z2"/>
    <w:rsid w:val="00F36246"/>
    <w:rPr>
      <w:rFonts w:ascii="Wingdings" w:hAnsi="Wingdings"/>
    </w:rPr>
  </w:style>
  <w:style w:type="character" w:customStyle="1" w:styleId="WW8Num55z3">
    <w:name w:val="WW8Num55z3"/>
    <w:rsid w:val="00F36246"/>
    <w:rPr>
      <w:rFonts w:ascii="Symbol" w:hAnsi="Symbol"/>
    </w:rPr>
  </w:style>
  <w:style w:type="character" w:customStyle="1" w:styleId="WW-WW8Num56z0111">
    <w:name w:val="WW-WW8Num56z0111"/>
    <w:rsid w:val="00F36246"/>
    <w:rPr>
      <w:rFonts w:ascii="Wingdings" w:hAnsi="Wingdings"/>
    </w:rPr>
  </w:style>
  <w:style w:type="character" w:customStyle="1" w:styleId="WW8Num56z3">
    <w:name w:val="WW8Num56z3"/>
    <w:rsid w:val="00F36246"/>
    <w:rPr>
      <w:rFonts w:ascii="Symbol" w:hAnsi="Symbol"/>
    </w:rPr>
  </w:style>
  <w:style w:type="character" w:customStyle="1" w:styleId="WW-WW8Num57z1">
    <w:name w:val="WW-WW8Num57z1"/>
    <w:rsid w:val="00F36246"/>
    <w:rPr>
      <w:rFonts w:ascii="Courier New" w:hAnsi="Courier New" w:cs="Times New Roman"/>
    </w:rPr>
  </w:style>
  <w:style w:type="character" w:customStyle="1" w:styleId="WW8Num57z2">
    <w:name w:val="WW8Num57z2"/>
    <w:rsid w:val="00F36246"/>
    <w:rPr>
      <w:rFonts w:ascii="Wingdings" w:hAnsi="Wingdings"/>
    </w:rPr>
  </w:style>
  <w:style w:type="character" w:customStyle="1" w:styleId="WW8Num57z3">
    <w:name w:val="WW8Num57z3"/>
    <w:rsid w:val="00F36246"/>
    <w:rPr>
      <w:rFonts w:ascii="Symbol" w:hAnsi="Symbol"/>
    </w:rPr>
  </w:style>
  <w:style w:type="character" w:customStyle="1" w:styleId="WW-WW8Num58z0111">
    <w:name w:val="WW-WW8Num58z0111"/>
    <w:rsid w:val="00F36246"/>
    <w:rPr>
      <w:rFonts w:ascii="Wingdings" w:hAnsi="Wingdings"/>
    </w:rPr>
  </w:style>
  <w:style w:type="character" w:customStyle="1" w:styleId="WW-WW8Num61z3111">
    <w:name w:val="WW-WW8Num61z3111"/>
    <w:rsid w:val="00F36246"/>
    <w:rPr>
      <w:rFonts w:ascii="Wingdings" w:hAnsi="Wingdings"/>
    </w:rPr>
  </w:style>
  <w:style w:type="character" w:customStyle="1" w:styleId="WW-WW8Num62z0111">
    <w:name w:val="WW-WW8Num62z0111"/>
    <w:rsid w:val="00F36246"/>
    <w:rPr>
      <w:rFonts w:ascii="Wingdings" w:hAnsi="Wingdings"/>
    </w:rPr>
  </w:style>
  <w:style w:type="character" w:customStyle="1" w:styleId="WW-WW8Num63z01111">
    <w:name w:val="WW-WW8Num63z01111"/>
    <w:rsid w:val="00F36246"/>
    <w:rPr>
      <w:i/>
    </w:rPr>
  </w:style>
  <w:style w:type="character" w:customStyle="1" w:styleId="WW-WW8Num64z0111">
    <w:name w:val="WW-WW8Num64z0111"/>
    <w:rsid w:val="00F36246"/>
    <w:rPr>
      <w:rFonts w:ascii="Wingdings" w:hAnsi="Wingdings"/>
    </w:rPr>
  </w:style>
  <w:style w:type="character" w:customStyle="1" w:styleId="WW-WW8Num65z01111">
    <w:name w:val="WW-WW8Num65z01111"/>
    <w:rsid w:val="00F36246"/>
    <w:rPr>
      <w:rFonts w:ascii="Wingdings" w:hAnsi="Wingdings"/>
    </w:rPr>
  </w:style>
  <w:style w:type="character" w:customStyle="1" w:styleId="WW-WW8Num67z0">
    <w:name w:val="WW-WW8Num67z0"/>
    <w:rsid w:val="00F36246"/>
    <w:rPr>
      <w:rFonts w:ascii="Courier New" w:hAnsi="Courier New"/>
    </w:rPr>
  </w:style>
  <w:style w:type="character" w:customStyle="1" w:styleId="WW-WW8Num69z0">
    <w:name w:val="WW-WW8Num69z0"/>
    <w:rsid w:val="00F36246"/>
    <w:rPr>
      <w:rFonts w:ascii="Courier New" w:hAnsi="Courier New"/>
    </w:rPr>
  </w:style>
  <w:style w:type="character" w:customStyle="1" w:styleId="WW-WW8Num71z0">
    <w:name w:val="WW-WW8Num71z0"/>
    <w:rsid w:val="00F36246"/>
    <w:rPr>
      <w:rFonts w:ascii="Times New Roman" w:eastAsia="Times New Roman" w:hAnsi="Times New Roman" w:cs="Times New Roman"/>
    </w:rPr>
  </w:style>
  <w:style w:type="character" w:customStyle="1" w:styleId="WW8Num71z1">
    <w:name w:val="WW8Num71z1"/>
    <w:rsid w:val="00F36246"/>
    <w:rPr>
      <w:rFonts w:ascii="Arial" w:hAnsi="Arial"/>
    </w:rPr>
  </w:style>
  <w:style w:type="character" w:customStyle="1" w:styleId="WW8Num71z2">
    <w:name w:val="WW8Num71z2"/>
    <w:rsid w:val="00F36246"/>
    <w:rPr>
      <w:rFonts w:ascii="Wingdings" w:hAnsi="Wingdings"/>
    </w:rPr>
  </w:style>
  <w:style w:type="character" w:customStyle="1" w:styleId="WW8Num71z3">
    <w:name w:val="WW8Num71z3"/>
    <w:rsid w:val="00F36246"/>
    <w:rPr>
      <w:rFonts w:ascii="Symbol" w:hAnsi="Symbol"/>
    </w:rPr>
  </w:style>
  <w:style w:type="character" w:customStyle="1" w:styleId="WW8Num71z4">
    <w:name w:val="WW8Num71z4"/>
    <w:rsid w:val="00F36246"/>
    <w:rPr>
      <w:rFonts w:ascii="Courier New" w:hAnsi="Courier New" w:cs="Times New Roman"/>
    </w:rPr>
  </w:style>
  <w:style w:type="character" w:customStyle="1" w:styleId="WW8Num72z3">
    <w:name w:val="WW8Num72z3"/>
    <w:rsid w:val="00F36246"/>
    <w:rPr>
      <w:rFonts w:ascii="Wingdings" w:hAnsi="Wingdings"/>
    </w:rPr>
  </w:style>
  <w:style w:type="character" w:customStyle="1" w:styleId="WW8Num76z2">
    <w:name w:val="WW8Num76z2"/>
    <w:rsid w:val="00F36246"/>
    <w:rPr>
      <w:rFonts w:ascii="Wingdings" w:hAnsi="Wingdings"/>
    </w:rPr>
  </w:style>
  <w:style w:type="character" w:customStyle="1" w:styleId="WW8Num77z3">
    <w:name w:val="WW8Num77z3"/>
    <w:rsid w:val="00F36246"/>
    <w:rPr>
      <w:rFonts w:ascii="Wingdings" w:hAnsi="Wingdings"/>
    </w:rPr>
  </w:style>
  <w:style w:type="character" w:customStyle="1" w:styleId="WW8Num78z3">
    <w:name w:val="WW8Num78z3"/>
    <w:rsid w:val="00F36246"/>
    <w:rPr>
      <w:rFonts w:ascii="Symbol" w:hAnsi="Symbol"/>
    </w:rPr>
  </w:style>
  <w:style w:type="character" w:customStyle="1" w:styleId="WW8Num80z0">
    <w:name w:val="WW8Num80z0"/>
    <w:rsid w:val="00F36246"/>
    <w:rPr>
      <w:i w:val="0"/>
    </w:rPr>
  </w:style>
  <w:style w:type="character" w:customStyle="1" w:styleId="WW8Num80z1">
    <w:name w:val="WW8Num80z1"/>
    <w:rsid w:val="00F36246"/>
    <w:rPr>
      <w:i w:val="0"/>
      <w:sz w:val="18"/>
      <w:szCs w:val="18"/>
    </w:rPr>
  </w:style>
  <w:style w:type="character" w:customStyle="1" w:styleId="WW8Num81z0">
    <w:name w:val="WW8Num81z0"/>
    <w:rsid w:val="00F36246"/>
    <w:rPr>
      <w:rFonts w:ascii="Wingdings" w:hAnsi="Wingdings"/>
    </w:rPr>
  </w:style>
  <w:style w:type="character" w:customStyle="1" w:styleId="WW8Num83z0">
    <w:name w:val="WW8Num83z0"/>
    <w:rsid w:val="00F36246"/>
    <w:rPr>
      <w:rFonts w:ascii="Symbol" w:hAnsi="Symbol"/>
    </w:rPr>
  </w:style>
  <w:style w:type="character" w:customStyle="1" w:styleId="WW8Num84z2">
    <w:name w:val="WW8Num84z2"/>
    <w:rsid w:val="00F36246"/>
    <w:rPr>
      <w:rFonts w:ascii="Wingdings" w:hAnsi="Wingdings"/>
    </w:rPr>
  </w:style>
  <w:style w:type="character" w:customStyle="1" w:styleId="WW8Num88z0">
    <w:name w:val="WW8Num88z0"/>
    <w:rsid w:val="00F36246"/>
    <w:rPr>
      <w:rFonts w:ascii="Symbol" w:hAnsi="Symbol"/>
    </w:rPr>
  </w:style>
  <w:style w:type="character" w:customStyle="1" w:styleId="WW8Num89z0">
    <w:name w:val="WW8Num89z0"/>
    <w:rsid w:val="00F36246"/>
    <w:rPr>
      <w:rFonts w:ascii="Wingdings" w:hAnsi="Wingdings"/>
    </w:rPr>
  </w:style>
  <w:style w:type="character" w:customStyle="1" w:styleId="WW8Num89z1">
    <w:name w:val="WW8Num89z1"/>
    <w:rsid w:val="00F36246"/>
    <w:rPr>
      <w:rFonts w:ascii="Courier New" w:hAnsi="Courier New" w:cs="Courier New"/>
    </w:rPr>
  </w:style>
  <w:style w:type="character" w:customStyle="1" w:styleId="WW8Num89z3">
    <w:name w:val="WW8Num89z3"/>
    <w:rsid w:val="00F36246"/>
    <w:rPr>
      <w:rFonts w:ascii="Symbol" w:hAnsi="Symbol"/>
    </w:rPr>
  </w:style>
  <w:style w:type="character" w:customStyle="1" w:styleId="WW8Num90z0">
    <w:name w:val="WW8Num90z0"/>
    <w:rsid w:val="00F36246"/>
    <w:rPr>
      <w:rFonts w:ascii="Symbol" w:hAnsi="Symbol"/>
      <w:color w:val="auto"/>
    </w:rPr>
  </w:style>
  <w:style w:type="character" w:customStyle="1" w:styleId="WW8Num93z0">
    <w:name w:val="WW8Num93z0"/>
    <w:rsid w:val="00F36246"/>
    <w:rPr>
      <w:rFonts w:ascii="Wingdings" w:hAnsi="Wingdings"/>
    </w:rPr>
  </w:style>
  <w:style w:type="character" w:customStyle="1" w:styleId="WW8Num93z1">
    <w:name w:val="WW8Num93z1"/>
    <w:rsid w:val="00F36246"/>
    <w:rPr>
      <w:rFonts w:ascii="Courier New" w:hAnsi="Courier New"/>
    </w:rPr>
  </w:style>
  <w:style w:type="character" w:customStyle="1" w:styleId="WW8Num93z3">
    <w:name w:val="WW8Num93z3"/>
    <w:rsid w:val="00F36246"/>
    <w:rPr>
      <w:rFonts w:ascii="Symbol" w:hAnsi="Symbol"/>
    </w:rPr>
  </w:style>
  <w:style w:type="character" w:customStyle="1" w:styleId="WW8Num94z0">
    <w:name w:val="WW8Num94z0"/>
    <w:rsid w:val="00F36246"/>
    <w:rPr>
      <w:rFonts w:ascii="Wingdings" w:hAnsi="Wingdings"/>
    </w:rPr>
  </w:style>
  <w:style w:type="character" w:customStyle="1" w:styleId="WW8Num94z1">
    <w:name w:val="WW8Num94z1"/>
    <w:rsid w:val="00F36246"/>
    <w:rPr>
      <w:rFonts w:ascii="Courier New" w:hAnsi="Courier New" w:cs="Courier New"/>
    </w:rPr>
  </w:style>
  <w:style w:type="character" w:customStyle="1" w:styleId="WW8Num94z3">
    <w:name w:val="WW8Num94z3"/>
    <w:rsid w:val="00F36246"/>
    <w:rPr>
      <w:rFonts w:ascii="Symbol" w:hAnsi="Symbol"/>
    </w:rPr>
  </w:style>
  <w:style w:type="character" w:customStyle="1" w:styleId="WW8Num95z0">
    <w:name w:val="WW8Num95z0"/>
    <w:rsid w:val="00F36246"/>
    <w:rPr>
      <w:rFonts w:ascii="Wingdings" w:hAnsi="Wingdings"/>
      <w:sz w:val="10"/>
      <w:szCs w:val="10"/>
    </w:rPr>
  </w:style>
  <w:style w:type="character" w:customStyle="1" w:styleId="WW8Num95z1">
    <w:name w:val="WW8Num95z1"/>
    <w:rsid w:val="00F36246"/>
    <w:rPr>
      <w:rFonts w:ascii="Courier New" w:hAnsi="Courier New" w:cs="Courier New"/>
    </w:rPr>
  </w:style>
  <w:style w:type="character" w:customStyle="1" w:styleId="WW8Num95z3">
    <w:name w:val="WW8Num95z3"/>
    <w:rsid w:val="00F36246"/>
    <w:rPr>
      <w:rFonts w:ascii="Symbol" w:hAnsi="Symbol"/>
    </w:rPr>
  </w:style>
  <w:style w:type="character" w:customStyle="1" w:styleId="WW8Num96z3">
    <w:name w:val="WW8Num96z3"/>
    <w:rsid w:val="00F36246"/>
    <w:rPr>
      <w:rFonts w:ascii="Wingdings" w:hAnsi="Wingdings"/>
    </w:rPr>
  </w:style>
  <w:style w:type="character" w:customStyle="1" w:styleId="WW8Num97z0">
    <w:name w:val="WW8Num97z0"/>
    <w:rsid w:val="00F36246"/>
    <w:rPr>
      <w:rFonts w:ascii="Wingdings" w:hAnsi="Wingdings"/>
    </w:rPr>
  </w:style>
  <w:style w:type="character" w:customStyle="1" w:styleId="WW8Num98z2">
    <w:name w:val="WW8Num98z2"/>
    <w:rsid w:val="00F36246"/>
    <w:rPr>
      <w:rFonts w:ascii="Wingdings" w:hAnsi="Wingdings"/>
    </w:rPr>
  </w:style>
  <w:style w:type="character" w:customStyle="1" w:styleId="WW8Num99z0">
    <w:name w:val="WW8Num99z0"/>
    <w:rsid w:val="00F36246"/>
    <w:rPr>
      <w:rFonts w:ascii="Symbol" w:hAnsi="Symbol"/>
    </w:rPr>
  </w:style>
  <w:style w:type="character" w:customStyle="1" w:styleId="WW8Num100z3">
    <w:name w:val="WW8Num100z3"/>
    <w:rsid w:val="00F36246"/>
    <w:rPr>
      <w:rFonts w:ascii="Wingdings" w:hAnsi="Wingdings"/>
    </w:rPr>
  </w:style>
  <w:style w:type="character" w:customStyle="1" w:styleId="WW8Num101z0">
    <w:name w:val="WW8Num101z0"/>
    <w:rsid w:val="00F36246"/>
    <w:rPr>
      <w:rFonts w:ascii="Wingdings" w:hAnsi="Wingdings"/>
    </w:rPr>
  </w:style>
  <w:style w:type="character" w:customStyle="1" w:styleId="WW8Num101z1">
    <w:name w:val="WW8Num101z1"/>
    <w:rsid w:val="00F36246"/>
    <w:rPr>
      <w:rFonts w:ascii="Courier New" w:hAnsi="Courier New" w:cs="Courier New"/>
    </w:rPr>
  </w:style>
  <w:style w:type="character" w:customStyle="1" w:styleId="WW8Num101z3">
    <w:name w:val="WW8Num101z3"/>
    <w:rsid w:val="00F36246"/>
    <w:rPr>
      <w:rFonts w:ascii="Symbol" w:hAnsi="Symbol"/>
    </w:rPr>
  </w:style>
  <w:style w:type="character" w:customStyle="1" w:styleId="WW8Num102z0">
    <w:name w:val="WW8Num102z0"/>
    <w:rsid w:val="00F36246"/>
    <w:rPr>
      <w:rFonts w:ascii="Symbol" w:hAnsi="Symbol"/>
    </w:rPr>
  </w:style>
  <w:style w:type="character" w:customStyle="1" w:styleId="WW8Num102z2">
    <w:name w:val="WW8Num102z2"/>
    <w:rsid w:val="00F36246"/>
    <w:rPr>
      <w:rFonts w:ascii="Wingdings" w:hAnsi="Wingdings"/>
    </w:rPr>
  </w:style>
  <w:style w:type="character" w:customStyle="1" w:styleId="WW8Num102z4">
    <w:name w:val="WW8Num102z4"/>
    <w:rsid w:val="00F36246"/>
    <w:rPr>
      <w:rFonts w:ascii="Courier New" w:hAnsi="Courier New" w:cs="Times New Roman"/>
    </w:rPr>
  </w:style>
  <w:style w:type="character" w:customStyle="1" w:styleId="WW8Num103z0">
    <w:name w:val="WW8Num103z0"/>
    <w:rsid w:val="00F36246"/>
    <w:rPr>
      <w:rFonts w:ascii="Wingdings" w:hAnsi="Wingdings"/>
    </w:rPr>
  </w:style>
  <w:style w:type="character" w:customStyle="1" w:styleId="WW8Num103z1">
    <w:name w:val="WW8Num103z1"/>
    <w:rsid w:val="00F36246"/>
    <w:rPr>
      <w:rFonts w:ascii="Courier New" w:hAnsi="Courier New" w:cs="Courier New"/>
    </w:rPr>
  </w:style>
  <w:style w:type="character" w:customStyle="1" w:styleId="WW8Num103z3">
    <w:name w:val="WW8Num103z3"/>
    <w:rsid w:val="00F36246"/>
    <w:rPr>
      <w:rFonts w:ascii="Symbol" w:hAnsi="Symbol"/>
    </w:rPr>
  </w:style>
  <w:style w:type="character" w:customStyle="1" w:styleId="WW8Num104z0">
    <w:name w:val="WW8Num104z0"/>
    <w:rsid w:val="00F36246"/>
    <w:rPr>
      <w:rFonts w:ascii="Symbol" w:hAnsi="Symbol"/>
    </w:rPr>
  </w:style>
  <w:style w:type="character" w:customStyle="1" w:styleId="WW8Num105z0">
    <w:name w:val="WW8Num105z0"/>
    <w:rsid w:val="00F36246"/>
    <w:rPr>
      <w:b w:val="0"/>
    </w:rPr>
  </w:style>
  <w:style w:type="character" w:customStyle="1" w:styleId="WW8Num107z0">
    <w:name w:val="WW8Num107z0"/>
    <w:rsid w:val="00F36246"/>
    <w:rPr>
      <w:rFonts w:ascii="Wingdings" w:hAnsi="Wingdings"/>
    </w:rPr>
  </w:style>
  <w:style w:type="character" w:customStyle="1" w:styleId="WW8Num107z1">
    <w:name w:val="WW8Num107z1"/>
    <w:rsid w:val="00F36246"/>
    <w:rPr>
      <w:rFonts w:ascii="Courier New" w:hAnsi="Courier New" w:cs="Courier New"/>
    </w:rPr>
  </w:style>
  <w:style w:type="character" w:customStyle="1" w:styleId="WW8Num107z3">
    <w:name w:val="WW8Num107z3"/>
    <w:rsid w:val="00F36246"/>
    <w:rPr>
      <w:rFonts w:ascii="Symbol" w:hAnsi="Symbol"/>
    </w:rPr>
  </w:style>
  <w:style w:type="character" w:customStyle="1" w:styleId="WW8Num108z0">
    <w:name w:val="WW8Num108z0"/>
    <w:rsid w:val="00F36246"/>
    <w:rPr>
      <w:rFonts w:ascii="Courier New" w:hAnsi="Courier New"/>
    </w:rPr>
  </w:style>
  <w:style w:type="character" w:customStyle="1" w:styleId="WW8Num109z3">
    <w:name w:val="WW8Num109z3"/>
    <w:rsid w:val="00F36246"/>
    <w:rPr>
      <w:rFonts w:ascii="Wingdings" w:hAnsi="Wingdings"/>
    </w:rPr>
  </w:style>
  <w:style w:type="character" w:customStyle="1" w:styleId="WW8Num111z0">
    <w:name w:val="WW8Num111z0"/>
    <w:rsid w:val="00F36246"/>
    <w:rPr>
      <w:rFonts w:ascii="Courier New" w:hAnsi="Courier New"/>
    </w:rPr>
  </w:style>
  <w:style w:type="character" w:customStyle="1" w:styleId="WW8Num112z0">
    <w:name w:val="WW8Num112z0"/>
    <w:rsid w:val="00F36246"/>
    <w:rPr>
      <w:rFonts w:ascii="Wingdings" w:hAnsi="Wingdings"/>
    </w:rPr>
  </w:style>
  <w:style w:type="character" w:customStyle="1" w:styleId="WW8Num112z1">
    <w:name w:val="WW8Num112z1"/>
    <w:rsid w:val="00F36246"/>
    <w:rPr>
      <w:rFonts w:ascii="Courier New" w:hAnsi="Courier New" w:cs="Courier New"/>
    </w:rPr>
  </w:style>
  <w:style w:type="character" w:customStyle="1" w:styleId="WW8Num112z3">
    <w:name w:val="WW8Num112z3"/>
    <w:rsid w:val="00F36246"/>
    <w:rPr>
      <w:rFonts w:ascii="Symbol" w:hAnsi="Symbol"/>
    </w:rPr>
  </w:style>
  <w:style w:type="character" w:customStyle="1" w:styleId="WW8Num113z0">
    <w:name w:val="WW8Num113z0"/>
    <w:rsid w:val="00F36246"/>
    <w:rPr>
      <w:rFonts w:ascii="Wingdings" w:hAnsi="Wingdings"/>
    </w:rPr>
  </w:style>
  <w:style w:type="character" w:customStyle="1" w:styleId="WW8Num114z0">
    <w:name w:val="WW8Num114z0"/>
    <w:rsid w:val="00F36246"/>
    <w:rPr>
      <w:rFonts w:ascii="Symbol" w:hAnsi="Symbol"/>
    </w:rPr>
  </w:style>
  <w:style w:type="character" w:customStyle="1" w:styleId="WW8Num114z1">
    <w:name w:val="WW8Num114z1"/>
    <w:rsid w:val="00F36246"/>
    <w:rPr>
      <w:rFonts w:ascii="Wingdings" w:hAnsi="Wingdings"/>
    </w:rPr>
  </w:style>
  <w:style w:type="character" w:customStyle="1" w:styleId="WW8Num114z4">
    <w:name w:val="WW8Num114z4"/>
    <w:rsid w:val="00F36246"/>
    <w:rPr>
      <w:rFonts w:ascii="Courier New" w:hAnsi="Courier New" w:cs="Courier New"/>
    </w:rPr>
  </w:style>
  <w:style w:type="character" w:customStyle="1" w:styleId="WW8Num115z0">
    <w:name w:val="WW8Num115z0"/>
    <w:rsid w:val="00F36246"/>
    <w:rPr>
      <w:rFonts w:ascii="Symbol" w:hAnsi="Symbol"/>
    </w:rPr>
  </w:style>
  <w:style w:type="character" w:customStyle="1" w:styleId="WW8Num116z0">
    <w:name w:val="WW8Num116z0"/>
    <w:rsid w:val="00F36246"/>
    <w:rPr>
      <w:rFonts w:ascii="Courier New" w:hAnsi="Courier New"/>
    </w:rPr>
  </w:style>
  <w:style w:type="character" w:customStyle="1" w:styleId="WW8Num117z0">
    <w:name w:val="WW8Num117z0"/>
    <w:rsid w:val="00F36246"/>
    <w:rPr>
      <w:rFonts w:ascii="Wingdings" w:hAnsi="Wingdings"/>
    </w:rPr>
  </w:style>
  <w:style w:type="character" w:customStyle="1" w:styleId="WW8Num117z1">
    <w:name w:val="WW8Num117z1"/>
    <w:rsid w:val="00F36246"/>
    <w:rPr>
      <w:rFonts w:ascii="Symbol" w:hAnsi="Symbol"/>
    </w:rPr>
  </w:style>
  <w:style w:type="character" w:customStyle="1" w:styleId="WW8Num117z4">
    <w:name w:val="WW8Num117z4"/>
    <w:rsid w:val="00F36246"/>
    <w:rPr>
      <w:rFonts w:ascii="Courier New" w:hAnsi="Courier New" w:cs="Courier New"/>
    </w:rPr>
  </w:style>
  <w:style w:type="character" w:customStyle="1" w:styleId="WW8Num118z0">
    <w:name w:val="WW8Num118z0"/>
    <w:rsid w:val="00F36246"/>
    <w:rPr>
      <w:rFonts w:ascii="Symbol" w:hAnsi="Symbol"/>
    </w:rPr>
  </w:style>
  <w:style w:type="character" w:customStyle="1" w:styleId="WW8Num119z0">
    <w:name w:val="WW8Num119z0"/>
    <w:rsid w:val="00F36246"/>
    <w:rPr>
      <w:rFonts w:ascii="Wingdings" w:hAnsi="Wingdings"/>
    </w:rPr>
  </w:style>
  <w:style w:type="character" w:customStyle="1" w:styleId="WW8Num120z0">
    <w:name w:val="WW8Num120z0"/>
    <w:rsid w:val="00F36246"/>
    <w:rPr>
      <w:rFonts w:ascii="Wingdings" w:hAnsi="Wingdings"/>
    </w:rPr>
  </w:style>
  <w:style w:type="character" w:customStyle="1" w:styleId="WW8Num120z1">
    <w:name w:val="WW8Num120z1"/>
    <w:rsid w:val="00F36246"/>
    <w:rPr>
      <w:rFonts w:ascii="Courier New" w:hAnsi="Courier New" w:cs="Courier New"/>
    </w:rPr>
  </w:style>
  <w:style w:type="character" w:customStyle="1" w:styleId="WW8Num120z3">
    <w:name w:val="WW8Num120z3"/>
    <w:rsid w:val="00F36246"/>
    <w:rPr>
      <w:rFonts w:ascii="Symbol" w:hAnsi="Symbol"/>
    </w:rPr>
  </w:style>
  <w:style w:type="character" w:customStyle="1" w:styleId="WW8Num121z0">
    <w:name w:val="WW8Num121z0"/>
    <w:rsid w:val="00F36246"/>
    <w:rPr>
      <w:rFonts w:ascii="Courier New" w:hAnsi="Courier New" w:cs="Courier New"/>
    </w:rPr>
  </w:style>
  <w:style w:type="character" w:customStyle="1" w:styleId="WW8Num121z2">
    <w:name w:val="WW8Num121z2"/>
    <w:rsid w:val="00F36246"/>
    <w:rPr>
      <w:rFonts w:ascii="Wingdings" w:hAnsi="Wingdings"/>
    </w:rPr>
  </w:style>
  <w:style w:type="character" w:customStyle="1" w:styleId="WW8Num121z3">
    <w:name w:val="WW8Num121z3"/>
    <w:rsid w:val="00F36246"/>
    <w:rPr>
      <w:rFonts w:ascii="Symbol" w:hAnsi="Symbol"/>
    </w:rPr>
  </w:style>
  <w:style w:type="character" w:customStyle="1" w:styleId="WW8Num122z0">
    <w:name w:val="WW8Num122z0"/>
    <w:rsid w:val="00F36246"/>
    <w:rPr>
      <w:rFonts w:ascii="Symbol" w:hAnsi="Symbol"/>
    </w:rPr>
  </w:style>
  <w:style w:type="character" w:customStyle="1" w:styleId="WW8Num123z0">
    <w:name w:val="WW8Num123z0"/>
    <w:rsid w:val="00F36246"/>
    <w:rPr>
      <w:rFonts w:ascii="Wingdings" w:hAnsi="Wingdings"/>
    </w:rPr>
  </w:style>
  <w:style w:type="character" w:customStyle="1" w:styleId="WW8Num124z0">
    <w:name w:val="WW8Num124z0"/>
    <w:rsid w:val="00F36246"/>
    <w:rPr>
      <w:rFonts w:ascii="Wingdings" w:hAnsi="Wingdings"/>
    </w:rPr>
  </w:style>
  <w:style w:type="character" w:customStyle="1" w:styleId="WW8Num126z3">
    <w:name w:val="WW8Num126z3"/>
    <w:rsid w:val="00F36246"/>
    <w:rPr>
      <w:rFonts w:ascii="Wingdings" w:hAnsi="Wingdings"/>
    </w:rPr>
  </w:style>
  <w:style w:type="character" w:customStyle="1" w:styleId="WW8Num127z0">
    <w:name w:val="WW8Num127z0"/>
    <w:rsid w:val="00F36246"/>
    <w:rPr>
      <w:rFonts w:ascii="Wingdings" w:hAnsi="Wingdings"/>
    </w:rPr>
  </w:style>
  <w:style w:type="character" w:customStyle="1" w:styleId="WW8Num127z1">
    <w:name w:val="WW8Num127z1"/>
    <w:rsid w:val="00F36246"/>
    <w:rPr>
      <w:rFonts w:ascii="Courier New" w:hAnsi="Courier New" w:cs="Courier New"/>
    </w:rPr>
  </w:style>
  <w:style w:type="character" w:customStyle="1" w:styleId="WW8Num127z3">
    <w:name w:val="WW8Num127z3"/>
    <w:rsid w:val="00F36246"/>
    <w:rPr>
      <w:rFonts w:ascii="Symbol" w:hAnsi="Symbol"/>
    </w:rPr>
  </w:style>
  <w:style w:type="character" w:customStyle="1" w:styleId="WW8Num128z1">
    <w:name w:val="WW8Num128z1"/>
    <w:rsid w:val="00F36246"/>
    <w:rPr>
      <w:rFonts w:ascii="Wingdings" w:hAnsi="Wingdings"/>
    </w:rPr>
  </w:style>
  <w:style w:type="character" w:customStyle="1" w:styleId="WW8Num129z0">
    <w:name w:val="WW8Num129z0"/>
    <w:rsid w:val="00F36246"/>
    <w:rPr>
      <w:b/>
    </w:rPr>
  </w:style>
  <w:style w:type="character" w:customStyle="1" w:styleId="WW8Num130z3">
    <w:name w:val="WW8Num130z3"/>
    <w:rsid w:val="00F36246"/>
    <w:rPr>
      <w:rFonts w:ascii="Wingdings" w:hAnsi="Wingdings"/>
    </w:rPr>
  </w:style>
  <w:style w:type="character" w:customStyle="1" w:styleId="WW8Num131z0">
    <w:name w:val="WW8Num131z0"/>
    <w:rsid w:val="00F36246"/>
    <w:rPr>
      <w:rFonts w:ascii="Wingdings" w:hAnsi="Wingdings"/>
    </w:rPr>
  </w:style>
  <w:style w:type="character" w:customStyle="1" w:styleId="WW8Num131z1">
    <w:name w:val="WW8Num131z1"/>
    <w:rsid w:val="00F36246"/>
    <w:rPr>
      <w:rFonts w:ascii="Courier New" w:hAnsi="Courier New" w:cs="Courier New"/>
    </w:rPr>
  </w:style>
  <w:style w:type="character" w:customStyle="1" w:styleId="WW8Num131z3">
    <w:name w:val="WW8Num131z3"/>
    <w:rsid w:val="00F36246"/>
    <w:rPr>
      <w:rFonts w:ascii="Symbol" w:hAnsi="Symbol"/>
    </w:rPr>
  </w:style>
  <w:style w:type="character" w:customStyle="1" w:styleId="WW8Num132z0">
    <w:name w:val="WW8Num132z0"/>
    <w:rsid w:val="00F36246"/>
    <w:rPr>
      <w:rFonts w:ascii="Symbol" w:hAnsi="Symbol"/>
      <w:color w:val="auto"/>
    </w:rPr>
  </w:style>
  <w:style w:type="character" w:customStyle="1" w:styleId="WW8Num133z0">
    <w:name w:val="WW8Num133z0"/>
    <w:rsid w:val="00F36246"/>
    <w:rPr>
      <w:rFonts w:ascii="Symbol" w:hAnsi="Symbol"/>
    </w:rPr>
  </w:style>
  <w:style w:type="character" w:customStyle="1" w:styleId="WW8Num133z1">
    <w:name w:val="WW8Num133z1"/>
    <w:rsid w:val="00F36246"/>
    <w:rPr>
      <w:rFonts w:ascii="Courier New" w:hAnsi="Courier New" w:cs="Times New Roman"/>
    </w:rPr>
  </w:style>
  <w:style w:type="character" w:customStyle="1" w:styleId="WW8Num133z2">
    <w:name w:val="WW8Num133z2"/>
    <w:rsid w:val="00F36246"/>
    <w:rPr>
      <w:rFonts w:ascii="Wingdings" w:hAnsi="Wingdings"/>
    </w:rPr>
  </w:style>
  <w:style w:type="character" w:customStyle="1" w:styleId="WW8Num135z0">
    <w:name w:val="WW8Num135z0"/>
    <w:rsid w:val="00F36246"/>
    <w:rPr>
      <w:rFonts w:ascii="Wingdings" w:hAnsi="Wingdings"/>
    </w:rPr>
  </w:style>
  <w:style w:type="character" w:customStyle="1" w:styleId="WW8Num135z1">
    <w:name w:val="WW8Num135z1"/>
    <w:rsid w:val="00F36246"/>
    <w:rPr>
      <w:rFonts w:ascii="Courier New" w:hAnsi="Courier New" w:cs="Courier New"/>
    </w:rPr>
  </w:style>
  <w:style w:type="character" w:customStyle="1" w:styleId="WW8Num135z6">
    <w:name w:val="WW8Num135z6"/>
    <w:rsid w:val="00F36246"/>
    <w:rPr>
      <w:rFonts w:ascii="Symbol" w:hAnsi="Symbol"/>
    </w:rPr>
  </w:style>
  <w:style w:type="character" w:customStyle="1" w:styleId="WW8Num136z0">
    <w:name w:val="WW8Num136z0"/>
    <w:rsid w:val="00F36246"/>
    <w:rPr>
      <w:rFonts w:ascii="Wingdings" w:hAnsi="Wingdings"/>
    </w:rPr>
  </w:style>
  <w:style w:type="character" w:customStyle="1" w:styleId="WW8Num137z0">
    <w:name w:val="WW8Num137z0"/>
    <w:rsid w:val="00F36246"/>
    <w:rPr>
      <w:rFonts w:ascii="Courier New" w:hAnsi="Courier New"/>
    </w:rPr>
  </w:style>
  <w:style w:type="character" w:customStyle="1" w:styleId="WW8Num138z0">
    <w:name w:val="WW8Num138z0"/>
    <w:rsid w:val="00F36246"/>
    <w:rPr>
      <w:rFonts w:ascii="Wingdings" w:hAnsi="Wingdings"/>
    </w:rPr>
  </w:style>
  <w:style w:type="character" w:customStyle="1" w:styleId="WW8Num138z1">
    <w:name w:val="WW8Num138z1"/>
    <w:rsid w:val="00F36246"/>
    <w:rPr>
      <w:rFonts w:ascii="Courier New" w:hAnsi="Courier New" w:cs="Courier New"/>
    </w:rPr>
  </w:style>
  <w:style w:type="character" w:customStyle="1" w:styleId="WW8Num138z3">
    <w:name w:val="WW8Num138z3"/>
    <w:rsid w:val="00F36246"/>
    <w:rPr>
      <w:rFonts w:ascii="Symbol" w:hAnsi="Symbol"/>
    </w:rPr>
  </w:style>
  <w:style w:type="character" w:customStyle="1" w:styleId="WW8Num139z4">
    <w:name w:val="WW8Num139z4"/>
    <w:rsid w:val="00F36246"/>
    <w:rPr>
      <w:rFonts w:ascii="Wingdings" w:hAnsi="Wingdings"/>
    </w:rPr>
  </w:style>
  <w:style w:type="character" w:customStyle="1" w:styleId="WW8Num140z0">
    <w:name w:val="WW8Num140z0"/>
    <w:rsid w:val="00F36246"/>
    <w:rPr>
      <w:rFonts w:ascii="Wingdings" w:hAnsi="Wingdings"/>
    </w:rPr>
  </w:style>
  <w:style w:type="character" w:customStyle="1" w:styleId="WW8Num141z0">
    <w:name w:val="WW8Num141z0"/>
    <w:rsid w:val="00F36246"/>
    <w:rPr>
      <w:rFonts w:ascii="Wingdings" w:hAnsi="Wingdings"/>
    </w:rPr>
  </w:style>
  <w:style w:type="character" w:customStyle="1" w:styleId="WW8Num143z0">
    <w:name w:val="WW8Num143z0"/>
    <w:rsid w:val="00F36246"/>
    <w:rPr>
      <w:rFonts w:ascii="Courier New" w:hAnsi="Courier New"/>
    </w:rPr>
  </w:style>
  <w:style w:type="character" w:customStyle="1" w:styleId="WW8Num144z0">
    <w:name w:val="WW8Num144z0"/>
    <w:rsid w:val="00F36246"/>
    <w:rPr>
      <w:rFonts w:ascii="Wingdings" w:hAnsi="Wingdings"/>
    </w:rPr>
  </w:style>
  <w:style w:type="character" w:customStyle="1" w:styleId="WW8Num145z0">
    <w:name w:val="WW8Num145z0"/>
    <w:rsid w:val="00F36246"/>
    <w:rPr>
      <w:rFonts w:ascii="Wingdings" w:hAnsi="Wingdings"/>
    </w:rPr>
  </w:style>
  <w:style w:type="character" w:customStyle="1" w:styleId="WW8Num147z3">
    <w:name w:val="WW8Num147z3"/>
    <w:rsid w:val="00F36246"/>
    <w:rPr>
      <w:rFonts w:ascii="Wingdings" w:hAnsi="Wingdings"/>
    </w:rPr>
  </w:style>
  <w:style w:type="character" w:customStyle="1" w:styleId="WW8Num148z3">
    <w:name w:val="WW8Num148z3"/>
    <w:rsid w:val="00F36246"/>
    <w:rPr>
      <w:rFonts w:ascii="Wingdings" w:hAnsi="Wingdings"/>
    </w:rPr>
  </w:style>
  <w:style w:type="character" w:customStyle="1" w:styleId="WW8Num149z0">
    <w:name w:val="WW8Num149z0"/>
    <w:rsid w:val="00F36246"/>
    <w:rPr>
      <w:i w:val="0"/>
    </w:rPr>
  </w:style>
  <w:style w:type="character" w:customStyle="1" w:styleId="WW8Num149z1">
    <w:name w:val="WW8Num149z1"/>
    <w:rsid w:val="00F36246"/>
    <w:rPr>
      <w:i w:val="0"/>
      <w:sz w:val="18"/>
      <w:szCs w:val="18"/>
    </w:rPr>
  </w:style>
  <w:style w:type="character" w:customStyle="1" w:styleId="WW8Num150z0">
    <w:name w:val="WW8Num150z0"/>
    <w:rsid w:val="00F36246"/>
    <w:rPr>
      <w:rFonts w:ascii="Wingdings" w:hAnsi="Wingdings"/>
    </w:rPr>
  </w:style>
  <w:style w:type="character" w:customStyle="1" w:styleId="WW8Num150z1">
    <w:name w:val="WW8Num150z1"/>
    <w:rsid w:val="00F36246"/>
    <w:rPr>
      <w:rFonts w:ascii="Courier New" w:hAnsi="Courier New" w:cs="Courier New"/>
    </w:rPr>
  </w:style>
  <w:style w:type="character" w:customStyle="1" w:styleId="WW8Num150z3">
    <w:name w:val="WW8Num150z3"/>
    <w:rsid w:val="00F36246"/>
    <w:rPr>
      <w:rFonts w:ascii="Symbol" w:hAnsi="Symbol"/>
    </w:rPr>
  </w:style>
  <w:style w:type="character" w:customStyle="1" w:styleId="WW8Num151z0">
    <w:name w:val="WW8Num151z0"/>
    <w:rsid w:val="00F36246"/>
    <w:rPr>
      <w:rFonts w:ascii="Wingdings" w:hAnsi="Wingdings"/>
    </w:rPr>
  </w:style>
  <w:style w:type="character" w:customStyle="1" w:styleId="WW8Num151z1">
    <w:name w:val="WW8Num151z1"/>
    <w:rsid w:val="00F36246"/>
    <w:rPr>
      <w:rFonts w:ascii="Courier New" w:hAnsi="Courier New" w:cs="Courier New"/>
    </w:rPr>
  </w:style>
  <w:style w:type="character" w:customStyle="1" w:styleId="WW8Num151z3">
    <w:name w:val="WW8Num151z3"/>
    <w:rsid w:val="00F36246"/>
    <w:rPr>
      <w:rFonts w:ascii="Symbol" w:hAnsi="Symbol"/>
    </w:rPr>
  </w:style>
  <w:style w:type="character" w:customStyle="1" w:styleId="WW8Num152z0">
    <w:name w:val="WW8Num152z0"/>
    <w:rsid w:val="00F36246"/>
    <w:rPr>
      <w:rFonts w:ascii="Arial" w:hAnsi="Arial"/>
      <w:b/>
      <w:i w:val="0"/>
      <w:spacing w:val="0"/>
      <w:position w:val="0"/>
      <w:sz w:val="18"/>
      <w:szCs w:val="18"/>
      <w:vertAlign w:val="baseline"/>
    </w:rPr>
  </w:style>
  <w:style w:type="character" w:customStyle="1" w:styleId="WW8Num152z1">
    <w:name w:val="WW8Num152z1"/>
    <w:rsid w:val="00F36246"/>
    <w:rPr>
      <w:rFonts w:ascii="Symbol" w:hAnsi="Symbol"/>
      <w:b/>
      <w:i w:val="0"/>
      <w:spacing w:val="0"/>
      <w:position w:val="0"/>
      <w:sz w:val="18"/>
      <w:szCs w:val="18"/>
      <w:vertAlign w:val="baseline"/>
    </w:rPr>
  </w:style>
  <w:style w:type="character" w:customStyle="1" w:styleId="WW8Num152z2">
    <w:name w:val="WW8Num152z2"/>
    <w:rsid w:val="00F36246"/>
    <w:rPr>
      <w:rFonts w:ascii="Times New Roman" w:hAnsi="Times New Roman" w:cs="Times New Roman"/>
      <w:b/>
      <w:i w:val="0"/>
      <w:spacing w:val="0"/>
      <w:position w:val="0"/>
      <w:sz w:val="18"/>
      <w:szCs w:val="18"/>
      <w:vertAlign w:val="baseline"/>
    </w:rPr>
  </w:style>
  <w:style w:type="character" w:customStyle="1" w:styleId="WW8Num153z0">
    <w:name w:val="WW8Num153z0"/>
    <w:rsid w:val="00F36246"/>
    <w:rPr>
      <w:rFonts w:ascii="Symbol" w:hAnsi="Symbol"/>
    </w:rPr>
  </w:style>
  <w:style w:type="character" w:customStyle="1" w:styleId="WW8Num154z0">
    <w:name w:val="WW8Num154z0"/>
    <w:rsid w:val="00F36246"/>
    <w:rPr>
      <w:rFonts w:ascii="Symbol" w:hAnsi="Symbol"/>
      <w:color w:val="auto"/>
    </w:rPr>
  </w:style>
  <w:style w:type="character" w:customStyle="1" w:styleId="WW8Num155z0">
    <w:name w:val="WW8Num155z0"/>
    <w:rsid w:val="00F36246"/>
    <w:rPr>
      <w:rFonts w:ascii="Wingdings" w:hAnsi="Wingdings"/>
    </w:rPr>
  </w:style>
  <w:style w:type="character" w:customStyle="1" w:styleId="WW8Num156z0">
    <w:name w:val="WW8Num156z0"/>
    <w:rsid w:val="00F36246"/>
    <w:rPr>
      <w:rFonts w:ascii="Wingdings" w:hAnsi="Wingdings"/>
    </w:rPr>
  </w:style>
  <w:style w:type="character" w:customStyle="1" w:styleId="WW8Num156z1">
    <w:name w:val="WW8Num156z1"/>
    <w:rsid w:val="00F36246"/>
    <w:rPr>
      <w:rFonts w:ascii="Courier New" w:hAnsi="Courier New" w:cs="Courier New"/>
    </w:rPr>
  </w:style>
  <w:style w:type="character" w:customStyle="1" w:styleId="WW8Num156z3">
    <w:name w:val="WW8Num156z3"/>
    <w:rsid w:val="00F36246"/>
    <w:rPr>
      <w:rFonts w:ascii="Symbol" w:hAnsi="Symbol"/>
    </w:rPr>
  </w:style>
  <w:style w:type="character" w:customStyle="1" w:styleId="WW8Num157z0">
    <w:name w:val="WW8Num157z0"/>
    <w:rsid w:val="00F36246"/>
    <w:rPr>
      <w:b w:val="0"/>
    </w:rPr>
  </w:style>
  <w:style w:type="character" w:customStyle="1" w:styleId="WW8Num159z0">
    <w:name w:val="WW8Num159z0"/>
    <w:rsid w:val="00F36246"/>
    <w:rPr>
      <w:rFonts w:ascii="Symbol" w:hAnsi="Symbol"/>
    </w:rPr>
  </w:style>
  <w:style w:type="character" w:customStyle="1" w:styleId="WW8Num160z0">
    <w:name w:val="WW8Num160z0"/>
    <w:rsid w:val="00F36246"/>
    <w:rPr>
      <w:rFonts w:ascii="Courier New" w:hAnsi="Courier New"/>
    </w:rPr>
  </w:style>
  <w:style w:type="character" w:customStyle="1" w:styleId="WW8Num161z0">
    <w:name w:val="WW8Num161z0"/>
    <w:rsid w:val="00F36246"/>
    <w:rPr>
      <w:rFonts w:ascii="Wingdings" w:hAnsi="Wingdings"/>
    </w:rPr>
  </w:style>
  <w:style w:type="character" w:customStyle="1" w:styleId="WW8Num162z0">
    <w:name w:val="WW8Num162z0"/>
    <w:rsid w:val="00F36246"/>
    <w:rPr>
      <w:rFonts w:ascii="Courier New" w:hAnsi="Courier New" w:cs="Courier New"/>
    </w:rPr>
  </w:style>
  <w:style w:type="character" w:customStyle="1" w:styleId="WW8Num162z2">
    <w:name w:val="WW8Num162z2"/>
    <w:rsid w:val="00F36246"/>
    <w:rPr>
      <w:rFonts w:ascii="Wingdings" w:hAnsi="Wingdings"/>
    </w:rPr>
  </w:style>
  <w:style w:type="character" w:customStyle="1" w:styleId="WW8Num162z3">
    <w:name w:val="WW8Num162z3"/>
    <w:rsid w:val="00F36246"/>
    <w:rPr>
      <w:rFonts w:ascii="Symbol" w:hAnsi="Symbol"/>
    </w:rPr>
  </w:style>
  <w:style w:type="character" w:customStyle="1" w:styleId="WW8Num164z0">
    <w:name w:val="WW8Num164z0"/>
    <w:rsid w:val="00F36246"/>
    <w:rPr>
      <w:rFonts w:ascii="Courier New" w:hAnsi="Courier New"/>
    </w:rPr>
  </w:style>
  <w:style w:type="character" w:customStyle="1" w:styleId="WW8Num166z0">
    <w:name w:val="WW8Num166z0"/>
    <w:rsid w:val="00F36246"/>
    <w:rPr>
      <w:rFonts w:ascii="Wingdings" w:hAnsi="Wingdings"/>
    </w:rPr>
  </w:style>
  <w:style w:type="character" w:customStyle="1" w:styleId="WW8Num166z1">
    <w:name w:val="WW8Num166z1"/>
    <w:rsid w:val="00F36246"/>
    <w:rPr>
      <w:rFonts w:ascii="Courier New" w:hAnsi="Courier New" w:cs="Courier New"/>
    </w:rPr>
  </w:style>
  <w:style w:type="character" w:customStyle="1" w:styleId="WW8Num166z3">
    <w:name w:val="WW8Num166z3"/>
    <w:rsid w:val="00F36246"/>
    <w:rPr>
      <w:rFonts w:ascii="Symbol" w:hAnsi="Symbol"/>
    </w:rPr>
  </w:style>
  <w:style w:type="character" w:customStyle="1" w:styleId="WW8Num168z2">
    <w:name w:val="WW8Num168z2"/>
    <w:rsid w:val="00F36246"/>
    <w:rPr>
      <w:rFonts w:ascii="Wingdings" w:hAnsi="Wingdings"/>
    </w:rPr>
  </w:style>
  <w:style w:type="character" w:customStyle="1" w:styleId="WW8Num170z2">
    <w:name w:val="WW8Num170z2"/>
    <w:rsid w:val="00F36246"/>
    <w:rPr>
      <w:rFonts w:ascii="Wingdings" w:hAnsi="Wingdings"/>
    </w:rPr>
  </w:style>
  <w:style w:type="character" w:customStyle="1" w:styleId="WW8Num173z0">
    <w:name w:val="WW8Num173z0"/>
    <w:rsid w:val="00F36246"/>
    <w:rPr>
      <w:rFonts w:ascii="Wingdings" w:hAnsi="Wingdings"/>
    </w:rPr>
  </w:style>
  <w:style w:type="character" w:customStyle="1" w:styleId="WW8Num174z0">
    <w:name w:val="WW8Num174z0"/>
    <w:rsid w:val="00F36246"/>
    <w:rPr>
      <w:rFonts w:ascii="Symbol" w:hAnsi="Symbol"/>
      <w:color w:val="auto"/>
    </w:rPr>
  </w:style>
  <w:style w:type="character" w:customStyle="1" w:styleId="WW8Num175z0">
    <w:name w:val="WW8Num175z0"/>
    <w:rsid w:val="00F36246"/>
    <w:rPr>
      <w:rFonts w:ascii="Wingdings" w:hAnsi="Wingdings"/>
    </w:rPr>
  </w:style>
  <w:style w:type="character" w:customStyle="1" w:styleId="WW8Num175z1">
    <w:name w:val="WW8Num175z1"/>
    <w:rsid w:val="00F36246"/>
    <w:rPr>
      <w:rFonts w:ascii="Courier New" w:hAnsi="Courier New" w:cs="Courier New"/>
    </w:rPr>
  </w:style>
  <w:style w:type="character" w:customStyle="1" w:styleId="WW8Num175z3">
    <w:name w:val="WW8Num175z3"/>
    <w:rsid w:val="00F36246"/>
    <w:rPr>
      <w:rFonts w:ascii="Symbol" w:hAnsi="Symbol"/>
    </w:rPr>
  </w:style>
  <w:style w:type="character" w:customStyle="1" w:styleId="WW8Num176z0">
    <w:name w:val="WW8Num176z0"/>
    <w:rsid w:val="00F36246"/>
    <w:rPr>
      <w:rFonts w:ascii="Arial" w:hAnsi="Arial"/>
    </w:rPr>
  </w:style>
  <w:style w:type="character" w:customStyle="1" w:styleId="WW8Num176z1">
    <w:name w:val="WW8Num176z1"/>
    <w:rsid w:val="00F36246"/>
    <w:rPr>
      <w:rFonts w:ascii="Courier New" w:hAnsi="Courier New" w:cs="Times New Roman"/>
    </w:rPr>
  </w:style>
  <w:style w:type="character" w:customStyle="1" w:styleId="WW8Num176z2">
    <w:name w:val="WW8Num176z2"/>
    <w:rsid w:val="00F36246"/>
    <w:rPr>
      <w:rFonts w:ascii="Wingdings" w:hAnsi="Wingdings"/>
    </w:rPr>
  </w:style>
  <w:style w:type="character" w:customStyle="1" w:styleId="WW8Num176z3">
    <w:name w:val="WW8Num176z3"/>
    <w:rsid w:val="00F36246"/>
    <w:rPr>
      <w:rFonts w:ascii="Symbol" w:hAnsi="Symbol"/>
    </w:rPr>
  </w:style>
  <w:style w:type="character" w:customStyle="1" w:styleId="WW8Num178z0">
    <w:name w:val="WW8Num178z0"/>
    <w:rsid w:val="00F36246"/>
    <w:rPr>
      <w:rFonts w:ascii="Courier New" w:hAnsi="Courier New"/>
    </w:rPr>
  </w:style>
  <w:style w:type="character" w:customStyle="1" w:styleId="WW8Num179z0">
    <w:name w:val="WW8Num179z0"/>
    <w:rsid w:val="00F36246"/>
    <w:rPr>
      <w:rFonts w:ascii="Symbol" w:hAnsi="Symbol"/>
    </w:rPr>
  </w:style>
  <w:style w:type="character" w:customStyle="1" w:styleId="WW8Num180z0">
    <w:name w:val="WW8Num180z0"/>
    <w:rsid w:val="00F36246"/>
    <w:rPr>
      <w:rFonts w:ascii="Arial" w:hAnsi="Arial"/>
    </w:rPr>
  </w:style>
  <w:style w:type="character" w:customStyle="1" w:styleId="WW8Num180z1">
    <w:name w:val="WW8Num180z1"/>
    <w:rsid w:val="00F36246"/>
    <w:rPr>
      <w:rFonts w:ascii="Courier New" w:hAnsi="Courier New" w:cs="Times New Roman"/>
    </w:rPr>
  </w:style>
  <w:style w:type="character" w:customStyle="1" w:styleId="WW8Num180z2">
    <w:name w:val="WW8Num180z2"/>
    <w:rsid w:val="00F36246"/>
    <w:rPr>
      <w:rFonts w:ascii="Wingdings" w:hAnsi="Wingdings"/>
    </w:rPr>
  </w:style>
  <w:style w:type="character" w:customStyle="1" w:styleId="WW8Num180z3">
    <w:name w:val="WW8Num180z3"/>
    <w:rsid w:val="00F36246"/>
    <w:rPr>
      <w:rFonts w:ascii="Symbol" w:hAnsi="Symbol"/>
    </w:rPr>
  </w:style>
  <w:style w:type="character" w:customStyle="1" w:styleId="WW8Num182z0">
    <w:name w:val="WW8Num182z0"/>
    <w:rsid w:val="00F36246"/>
    <w:rPr>
      <w:rFonts w:ascii="Wingdings" w:hAnsi="Wingdings"/>
    </w:rPr>
  </w:style>
  <w:style w:type="character" w:customStyle="1" w:styleId="WW8Num182z1">
    <w:name w:val="WW8Num182z1"/>
    <w:rsid w:val="00F36246"/>
    <w:rPr>
      <w:rFonts w:ascii="Courier New" w:hAnsi="Courier New" w:cs="Courier New"/>
    </w:rPr>
  </w:style>
  <w:style w:type="character" w:customStyle="1" w:styleId="WW8Num182z3">
    <w:name w:val="WW8Num182z3"/>
    <w:rsid w:val="00F36246"/>
    <w:rPr>
      <w:rFonts w:ascii="Symbol" w:hAnsi="Symbol"/>
    </w:rPr>
  </w:style>
  <w:style w:type="character" w:customStyle="1" w:styleId="WW8Num183z0">
    <w:name w:val="WW8Num183z0"/>
    <w:rsid w:val="00F36246"/>
    <w:rPr>
      <w:rFonts w:ascii="Wingdings" w:hAnsi="Wingdings"/>
    </w:rPr>
  </w:style>
  <w:style w:type="character" w:customStyle="1" w:styleId="WW8Num184z0">
    <w:name w:val="WW8Num184z0"/>
    <w:rsid w:val="00F36246"/>
    <w:rPr>
      <w:rFonts w:ascii="Wingdings" w:hAnsi="Wingdings"/>
    </w:rPr>
  </w:style>
  <w:style w:type="character" w:customStyle="1" w:styleId="WW8Num185z0">
    <w:name w:val="WW8Num185z0"/>
    <w:rsid w:val="00F36246"/>
    <w:rPr>
      <w:rFonts w:ascii="Wingdings" w:hAnsi="Wingdings"/>
    </w:rPr>
  </w:style>
  <w:style w:type="character" w:customStyle="1" w:styleId="WW8Num186z0">
    <w:name w:val="WW8Num186z0"/>
    <w:rsid w:val="00F36246"/>
    <w:rPr>
      <w:color w:val="000000"/>
    </w:rPr>
  </w:style>
  <w:style w:type="character" w:customStyle="1" w:styleId="WW8Num187z0">
    <w:name w:val="WW8Num187z0"/>
    <w:rsid w:val="00F36246"/>
    <w:rPr>
      <w:rFonts w:ascii="Courier New" w:hAnsi="Courier New"/>
    </w:rPr>
  </w:style>
  <w:style w:type="character" w:customStyle="1" w:styleId="WW8Num188z0">
    <w:name w:val="WW8Num188z0"/>
    <w:rsid w:val="00F36246"/>
    <w:rPr>
      <w:rFonts w:ascii="Wingdings" w:hAnsi="Wingdings"/>
    </w:rPr>
  </w:style>
  <w:style w:type="character" w:customStyle="1" w:styleId="WW8Num190z0">
    <w:name w:val="WW8Num190z0"/>
    <w:rsid w:val="00F36246"/>
    <w:rPr>
      <w:rFonts w:ascii="Wingdings" w:hAnsi="Wingdings"/>
    </w:rPr>
  </w:style>
  <w:style w:type="character" w:customStyle="1" w:styleId="WW8Num190z1">
    <w:name w:val="WW8Num190z1"/>
    <w:rsid w:val="00F36246"/>
    <w:rPr>
      <w:rFonts w:ascii="Courier New" w:hAnsi="Courier New" w:cs="Courier New"/>
    </w:rPr>
  </w:style>
  <w:style w:type="character" w:customStyle="1" w:styleId="WW8Num190z3">
    <w:name w:val="WW8Num190z3"/>
    <w:rsid w:val="00F36246"/>
    <w:rPr>
      <w:rFonts w:ascii="Symbol" w:hAnsi="Symbol"/>
    </w:rPr>
  </w:style>
  <w:style w:type="character" w:customStyle="1" w:styleId="WW8Num191z0">
    <w:name w:val="WW8Num191z0"/>
    <w:rsid w:val="00F36246"/>
    <w:rPr>
      <w:rFonts w:ascii="Wingdings" w:hAnsi="Wingdings"/>
    </w:rPr>
  </w:style>
  <w:style w:type="character" w:customStyle="1" w:styleId="WW8Num192z0">
    <w:name w:val="WW8Num192z0"/>
    <w:rsid w:val="00F36246"/>
    <w:rPr>
      <w:rFonts w:ascii="Wingdings" w:hAnsi="Wingdings"/>
    </w:rPr>
  </w:style>
  <w:style w:type="character" w:customStyle="1" w:styleId="WW8Num193z0">
    <w:name w:val="WW8Num193z0"/>
    <w:rsid w:val="00F36246"/>
    <w:rPr>
      <w:rFonts w:ascii="Wingdings" w:hAnsi="Wingdings"/>
    </w:rPr>
  </w:style>
  <w:style w:type="character" w:customStyle="1" w:styleId="WW8Num193z1">
    <w:name w:val="WW8Num193z1"/>
    <w:rsid w:val="00F36246"/>
    <w:rPr>
      <w:rFonts w:ascii="Courier New" w:hAnsi="Courier New" w:cs="Courier New"/>
    </w:rPr>
  </w:style>
  <w:style w:type="character" w:customStyle="1" w:styleId="WW8Num193z3">
    <w:name w:val="WW8Num193z3"/>
    <w:rsid w:val="00F36246"/>
    <w:rPr>
      <w:rFonts w:ascii="Symbol" w:hAnsi="Symbol"/>
    </w:rPr>
  </w:style>
  <w:style w:type="character" w:customStyle="1" w:styleId="WW8Num195z1">
    <w:name w:val="WW8Num195z1"/>
    <w:rsid w:val="00F36246"/>
    <w:rPr>
      <w:rFonts w:ascii="Wingdings" w:hAnsi="Wingdings"/>
    </w:rPr>
  </w:style>
  <w:style w:type="character" w:customStyle="1" w:styleId="WW8Num197z0">
    <w:name w:val="WW8Num197z0"/>
    <w:rsid w:val="00F36246"/>
    <w:rPr>
      <w:rFonts w:ascii="Symbol" w:hAnsi="Symbol"/>
    </w:rPr>
  </w:style>
  <w:style w:type="character" w:customStyle="1" w:styleId="WW8Num198z2">
    <w:name w:val="WW8Num198z2"/>
    <w:rsid w:val="00F36246"/>
    <w:rPr>
      <w:rFonts w:ascii="Wingdings" w:hAnsi="Wingdings"/>
    </w:rPr>
  </w:style>
  <w:style w:type="character" w:customStyle="1" w:styleId="WW8Num199z3">
    <w:name w:val="WW8Num199z3"/>
    <w:rsid w:val="00F36246"/>
    <w:rPr>
      <w:rFonts w:ascii="Wingdings" w:hAnsi="Wingdings"/>
    </w:rPr>
  </w:style>
  <w:style w:type="character" w:customStyle="1" w:styleId="WW8Num200z0">
    <w:name w:val="WW8Num200z0"/>
    <w:rsid w:val="00F36246"/>
    <w:rPr>
      <w:i w:val="0"/>
    </w:rPr>
  </w:style>
  <w:style w:type="character" w:customStyle="1" w:styleId="WW8Num200z1">
    <w:name w:val="WW8Num200z1"/>
    <w:rsid w:val="00F36246"/>
    <w:rPr>
      <w:i w:val="0"/>
      <w:sz w:val="18"/>
      <w:szCs w:val="18"/>
    </w:rPr>
  </w:style>
  <w:style w:type="character" w:customStyle="1" w:styleId="WW8Num202z0">
    <w:name w:val="WW8Num202z0"/>
    <w:rsid w:val="00F36246"/>
    <w:rPr>
      <w:rFonts w:ascii="Wingdings" w:hAnsi="Wingdings"/>
    </w:rPr>
  </w:style>
  <w:style w:type="character" w:customStyle="1" w:styleId="WW8Num202z3">
    <w:name w:val="WW8Num202z3"/>
    <w:rsid w:val="00F36246"/>
    <w:rPr>
      <w:rFonts w:ascii="Symbol" w:hAnsi="Symbol"/>
    </w:rPr>
  </w:style>
  <w:style w:type="character" w:customStyle="1" w:styleId="WW8Num203z0">
    <w:name w:val="WW8Num203z0"/>
    <w:rsid w:val="00F36246"/>
    <w:rPr>
      <w:rFonts w:ascii="Wingdings" w:hAnsi="Wingdings"/>
    </w:rPr>
  </w:style>
  <w:style w:type="character" w:customStyle="1" w:styleId="WW8Num204z0">
    <w:name w:val="WW8Num204z0"/>
    <w:rsid w:val="00F36246"/>
    <w:rPr>
      <w:rFonts w:ascii="Wingdings" w:hAnsi="Wingdings"/>
    </w:rPr>
  </w:style>
  <w:style w:type="character" w:customStyle="1" w:styleId="WW8Num204z1">
    <w:name w:val="WW8Num204z1"/>
    <w:rsid w:val="00F36246"/>
    <w:rPr>
      <w:rFonts w:ascii="Courier New" w:hAnsi="Courier New" w:cs="Courier New"/>
    </w:rPr>
  </w:style>
  <w:style w:type="character" w:customStyle="1" w:styleId="WW8Num204z3">
    <w:name w:val="WW8Num204z3"/>
    <w:rsid w:val="00F36246"/>
    <w:rPr>
      <w:rFonts w:ascii="Symbol" w:hAnsi="Symbol"/>
    </w:rPr>
  </w:style>
  <w:style w:type="character" w:customStyle="1" w:styleId="WW8Num205z0">
    <w:name w:val="WW8Num205z0"/>
    <w:rsid w:val="00F36246"/>
    <w:rPr>
      <w:rFonts w:ascii="Symbol" w:hAnsi="Symbol"/>
    </w:rPr>
  </w:style>
  <w:style w:type="character" w:customStyle="1" w:styleId="WW8Num205z1">
    <w:name w:val="WW8Num205z1"/>
    <w:rsid w:val="00F36246"/>
    <w:rPr>
      <w:rFonts w:ascii="Courier New" w:hAnsi="Courier New" w:cs="Courier New"/>
    </w:rPr>
  </w:style>
  <w:style w:type="character" w:customStyle="1" w:styleId="WW8Num205z2">
    <w:name w:val="WW8Num205z2"/>
    <w:rsid w:val="00F36246"/>
    <w:rPr>
      <w:rFonts w:ascii="Wingdings" w:hAnsi="Wingdings"/>
    </w:rPr>
  </w:style>
  <w:style w:type="character" w:customStyle="1" w:styleId="WW8Num206z0">
    <w:name w:val="WW8Num206z0"/>
    <w:rsid w:val="00F36246"/>
    <w:rPr>
      <w:rFonts w:ascii="Courier New" w:hAnsi="Courier New"/>
    </w:rPr>
  </w:style>
  <w:style w:type="character" w:customStyle="1" w:styleId="WW8Num207z0">
    <w:name w:val="WW8Num207z0"/>
    <w:rsid w:val="00F36246"/>
    <w:rPr>
      <w:rFonts w:ascii="Wingdings" w:hAnsi="Wingdings"/>
    </w:rPr>
  </w:style>
  <w:style w:type="character" w:customStyle="1" w:styleId="WW8Num208z1">
    <w:name w:val="WW8Num208z1"/>
    <w:rsid w:val="00F36246"/>
    <w:rPr>
      <w:rFonts w:ascii="Times New Roman" w:eastAsia="Times New Roman" w:hAnsi="Times New Roman" w:cs="Times New Roman"/>
    </w:rPr>
  </w:style>
  <w:style w:type="character" w:customStyle="1" w:styleId="WW8Num208z2">
    <w:name w:val="WW8Num208z2"/>
    <w:rsid w:val="00F36246"/>
    <w:rPr>
      <w:rFonts w:ascii="Symbol" w:hAnsi="Symbol"/>
      <w:color w:val="000000"/>
    </w:rPr>
  </w:style>
  <w:style w:type="character" w:customStyle="1" w:styleId="WW8Num208z3">
    <w:name w:val="WW8Num208z3"/>
    <w:rsid w:val="00F36246"/>
    <w:rPr>
      <w:rFonts w:ascii="Wingdings" w:hAnsi="Wingdings"/>
    </w:rPr>
  </w:style>
  <w:style w:type="character" w:customStyle="1" w:styleId="WW8Num209z0">
    <w:name w:val="WW8Num209z0"/>
    <w:rsid w:val="00F36246"/>
    <w:rPr>
      <w:rFonts w:ascii="Wingdings" w:hAnsi="Wingdings"/>
    </w:rPr>
  </w:style>
  <w:style w:type="character" w:customStyle="1" w:styleId="WW8Num209z1">
    <w:name w:val="WW8Num209z1"/>
    <w:rsid w:val="00F36246"/>
    <w:rPr>
      <w:rFonts w:ascii="Courier New" w:hAnsi="Courier New" w:cs="Courier New"/>
    </w:rPr>
  </w:style>
  <w:style w:type="character" w:customStyle="1" w:styleId="WW8Num209z3">
    <w:name w:val="WW8Num209z3"/>
    <w:rsid w:val="00F36246"/>
    <w:rPr>
      <w:rFonts w:ascii="Symbol" w:hAnsi="Symbol"/>
    </w:rPr>
  </w:style>
  <w:style w:type="character" w:customStyle="1" w:styleId="WW8Num211z0">
    <w:name w:val="WW8Num211z0"/>
    <w:rsid w:val="00F36246"/>
    <w:rPr>
      <w:rFonts w:ascii="Courier New" w:hAnsi="Courier New"/>
    </w:rPr>
  </w:style>
  <w:style w:type="character" w:customStyle="1" w:styleId="WW8Num212z0">
    <w:name w:val="WW8Num212z0"/>
    <w:rsid w:val="00F36246"/>
    <w:rPr>
      <w:i w:val="0"/>
    </w:rPr>
  </w:style>
  <w:style w:type="character" w:customStyle="1" w:styleId="WW8Num212z1">
    <w:name w:val="WW8Num212z1"/>
    <w:rsid w:val="00F36246"/>
    <w:rPr>
      <w:i w:val="0"/>
      <w:sz w:val="18"/>
      <w:szCs w:val="18"/>
    </w:rPr>
  </w:style>
  <w:style w:type="character" w:customStyle="1" w:styleId="WW8Num212z2">
    <w:name w:val="WW8Num212z2"/>
    <w:rsid w:val="00F36246"/>
    <w:rPr>
      <w:rFonts w:ascii="Wingdings" w:hAnsi="Wingdings"/>
      <w:i w:val="0"/>
    </w:rPr>
  </w:style>
  <w:style w:type="character" w:customStyle="1" w:styleId="WW8Num213z0">
    <w:name w:val="WW8Num213z0"/>
    <w:rsid w:val="00F36246"/>
    <w:rPr>
      <w:rFonts w:ascii="Wingdings" w:hAnsi="Wingdings"/>
    </w:rPr>
  </w:style>
  <w:style w:type="character" w:customStyle="1" w:styleId="WW8Num213z1">
    <w:name w:val="WW8Num213z1"/>
    <w:rsid w:val="00F36246"/>
    <w:rPr>
      <w:rFonts w:ascii="Symbol" w:hAnsi="Symbol"/>
    </w:rPr>
  </w:style>
  <w:style w:type="character" w:customStyle="1" w:styleId="WW8Num213z4">
    <w:name w:val="WW8Num213z4"/>
    <w:rsid w:val="00F36246"/>
    <w:rPr>
      <w:rFonts w:ascii="Courier New" w:hAnsi="Courier New" w:cs="Courier New"/>
    </w:rPr>
  </w:style>
  <w:style w:type="character" w:customStyle="1" w:styleId="WW8Num214z0">
    <w:name w:val="WW8Num214z0"/>
    <w:rsid w:val="00F36246"/>
    <w:rPr>
      <w:rFonts w:ascii="Wingdings" w:hAnsi="Wingdings"/>
    </w:rPr>
  </w:style>
  <w:style w:type="character" w:customStyle="1" w:styleId="WW8Num214z1">
    <w:name w:val="WW8Num214z1"/>
    <w:rsid w:val="00F36246"/>
    <w:rPr>
      <w:rFonts w:ascii="Courier New" w:hAnsi="Courier New" w:cs="Courier New"/>
    </w:rPr>
  </w:style>
  <w:style w:type="character" w:customStyle="1" w:styleId="WW8Num214z3">
    <w:name w:val="WW8Num214z3"/>
    <w:rsid w:val="00F36246"/>
    <w:rPr>
      <w:rFonts w:ascii="Symbol" w:hAnsi="Symbol"/>
    </w:rPr>
  </w:style>
  <w:style w:type="character" w:customStyle="1" w:styleId="WW8Num216z0">
    <w:name w:val="WW8Num216z0"/>
    <w:rsid w:val="00F36246"/>
    <w:rPr>
      <w:rFonts w:ascii="Wingdings" w:hAnsi="Wingdings"/>
    </w:rPr>
  </w:style>
  <w:style w:type="character" w:customStyle="1" w:styleId="WW8Num217z0">
    <w:name w:val="WW8Num217z0"/>
    <w:rsid w:val="00F36246"/>
    <w:rPr>
      <w:rFonts w:ascii="Wingdings" w:hAnsi="Wingdings"/>
    </w:rPr>
  </w:style>
  <w:style w:type="character" w:customStyle="1" w:styleId="WW8Num217z1">
    <w:name w:val="WW8Num217z1"/>
    <w:rsid w:val="00F36246"/>
    <w:rPr>
      <w:rFonts w:ascii="Courier New" w:hAnsi="Courier New" w:cs="Courier New"/>
    </w:rPr>
  </w:style>
  <w:style w:type="character" w:customStyle="1" w:styleId="WW8Num217z3">
    <w:name w:val="WW8Num217z3"/>
    <w:rsid w:val="00F36246"/>
    <w:rPr>
      <w:rFonts w:ascii="Symbol" w:hAnsi="Symbol"/>
    </w:rPr>
  </w:style>
  <w:style w:type="character" w:customStyle="1" w:styleId="WW8Num218z3">
    <w:name w:val="WW8Num218z3"/>
    <w:rsid w:val="00F36246"/>
    <w:rPr>
      <w:rFonts w:ascii="Wingdings" w:hAnsi="Wingdings"/>
    </w:rPr>
  </w:style>
  <w:style w:type="character" w:customStyle="1" w:styleId="WW8Num219z0">
    <w:name w:val="WW8Num219z0"/>
    <w:rsid w:val="00F36246"/>
    <w:rPr>
      <w:rFonts w:ascii="Symbol" w:hAnsi="Symbol"/>
    </w:rPr>
  </w:style>
  <w:style w:type="character" w:customStyle="1" w:styleId="WW8Num220z0">
    <w:name w:val="WW8Num220z0"/>
    <w:rsid w:val="00F36246"/>
    <w:rPr>
      <w:rFonts w:ascii="UniversalMath1 BT" w:hAnsi="UniversalMath1 BT"/>
    </w:rPr>
  </w:style>
  <w:style w:type="character" w:customStyle="1" w:styleId="WW8Num220z1">
    <w:name w:val="WW8Num220z1"/>
    <w:rsid w:val="00F36246"/>
    <w:rPr>
      <w:rFonts w:ascii="Wingdings" w:hAnsi="Wingdings"/>
    </w:rPr>
  </w:style>
  <w:style w:type="character" w:customStyle="1" w:styleId="WW8Num220z3">
    <w:name w:val="WW8Num220z3"/>
    <w:rsid w:val="00F36246"/>
    <w:rPr>
      <w:rFonts w:ascii="Symbol" w:hAnsi="Symbol"/>
    </w:rPr>
  </w:style>
  <w:style w:type="character" w:customStyle="1" w:styleId="WW8Num220z4">
    <w:name w:val="WW8Num220z4"/>
    <w:rsid w:val="00F36246"/>
    <w:rPr>
      <w:rFonts w:ascii="Courier New" w:hAnsi="Courier New" w:cs="Courier New"/>
    </w:rPr>
  </w:style>
  <w:style w:type="character" w:customStyle="1" w:styleId="WW8Num222z0">
    <w:name w:val="WW8Num222z0"/>
    <w:rsid w:val="00F36246"/>
    <w:rPr>
      <w:rFonts w:ascii="Wingdings" w:hAnsi="Wingdings"/>
    </w:rPr>
  </w:style>
  <w:style w:type="character" w:customStyle="1" w:styleId="WW8Num222z1">
    <w:name w:val="WW8Num222z1"/>
    <w:rsid w:val="00F36246"/>
    <w:rPr>
      <w:rFonts w:ascii="Courier New" w:hAnsi="Courier New" w:cs="Courier New"/>
    </w:rPr>
  </w:style>
  <w:style w:type="character" w:customStyle="1" w:styleId="WW8Num222z3">
    <w:name w:val="WW8Num222z3"/>
    <w:rsid w:val="00F36246"/>
    <w:rPr>
      <w:rFonts w:ascii="Symbol" w:hAnsi="Symbol"/>
    </w:rPr>
  </w:style>
  <w:style w:type="character" w:customStyle="1" w:styleId="WW8Num223z0">
    <w:name w:val="WW8Num223z0"/>
    <w:rsid w:val="00F36246"/>
    <w:rPr>
      <w:rFonts w:ascii="Arial" w:hAnsi="Arial"/>
    </w:rPr>
  </w:style>
  <w:style w:type="character" w:customStyle="1" w:styleId="WW8Num223z1">
    <w:name w:val="WW8Num223z1"/>
    <w:rsid w:val="00F36246"/>
    <w:rPr>
      <w:rFonts w:ascii="Courier New" w:hAnsi="Courier New" w:cs="Times New Roman"/>
    </w:rPr>
  </w:style>
  <w:style w:type="character" w:customStyle="1" w:styleId="WW8Num223z2">
    <w:name w:val="WW8Num223z2"/>
    <w:rsid w:val="00F36246"/>
    <w:rPr>
      <w:rFonts w:ascii="Wingdings" w:hAnsi="Wingdings"/>
    </w:rPr>
  </w:style>
  <w:style w:type="character" w:customStyle="1" w:styleId="WW8Num223z3">
    <w:name w:val="WW8Num223z3"/>
    <w:rsid w:val="00F36246"/>
    <w:rPr>
      <w:rFonts w:ascii="Symbol" w:hAnsi="Symbol"/>
    </w:rPr>
  </w:style>
  <w:style w:type="character" w:customStyle="1" w:styleId="WW8Num224z0">
    <w:name w:val="WW8Num224z0"/>
    <w:rsid w:val="00F36246"/>
    <w:rPr>
      <w:rFonts w:ascii="Symbol" w:hAnsi="Symbol"/>
      <w:i w:val="0"/>
    </w:rPr>
  </w:style>
  <w:style w:type="character" w:customStyle="1" w:styleId="WW8Num224z1">
    <w:name w:val="WW8Num224z1"/>
    <w:rsid w:val="00F36246"/>
    <w:rPr>
      <w:i w:val="0"/>
      <w:sz w:val="18"/>
      <w:szCs w:val="18"/>
    </w:rPr>
  </w:style>
  <w:style w:type="character" w:customStyle="1" w:styleId="WW8Num225z0">
    <w:name w:val="WW8Num225z0"/>
    <w:rsid w:val="00F36246"/>
    <w:rPr>
      <w:rFonts w:ascii="Wingdings" w:hAnsi="Wingdings"/>
    </w:rPr>
  </w:style>
  <w:style w:type="character" w:customStyle="1" w:styleId="WW8Num225z1">
    <w:name w:val="WW8Num225z1"/>
    <w:rsid w:val="00F36246"/>
    <w:rPr>
      <w:rFonts w:ascii="Courier New" w:hAnsi="Courier New" w:cs="Courier New"/>
    </w:rPr>
  </w:style>
  <w:style w:type="character" w:customStyle="1" w:styleId="WW8Num225z3">
    <w:name w:val="WW8Num225z3"/>
    <w:rsid w:val="00F36246"/>
    <w:rPr>
      <w:rFonts w:ascii="Symbol" w:hAnsi="Symbol"/>
    </w:rPr>
  </w:style>
  <w:style w:type="character" w:customStyle="1" w:styleId="WW8Num226z0">
    <w:name w:val="WW8Num226z0"/>
    <w:rsid w:val="00F36246"/>
    <w:rPr>
      <w:rFonts w:ascii="Wingdings" w:hAnsi="Wingdings"/>
    </w:rPr>
  </w:style>
  <w:style w:type="character" w:customStyle="1" w:styleId="WW8Num226z1">
    <w:name w:val="WW8Num226z1"/>
    <w:rsid w:val="00F36246"/>
    <w:rPr>
      <w:rFonts w:ascii="Courier New" w:hAnsi="Courier New" w:cs="Courier New"/>
    </w:rPr>
  </w:style>
  <w:style w:type="character" w:customStyle="1" w:styleId="WW8Num226z3">
    <w:name w:val="WW8Num226z3"/>
    <w:rsid w:val="00F36246"/>
    <w:rPr>
      <w:rFonts w:ascii="Symbol" w:hAnsi="Symbol"/>
    </w:rPr>
  </w:style>
  <w:style w:type="character" w:customStyle="1" w:styleId="WW8Num228z0">
    <w:name w:val="WW8Num228z0"/>
    <w:rsid w:val="00F36246"/>
    <w:rPr>
      <w:b/>
    </w:rPr>
  </w:style>
  <w:style w:type="character" w:customStyle="1" w:styleId="WW8Num229z0">
    <w:name w:val="WW8Num229z0"/>
    <w:rsid w:val="00F36246"/>
    <w:rPr>
      <w:rFonts w:ascii="Wingdings" w:hAnsi="Wingdings"/>
    </w:rPr>
  </w:style>
  <w:style w:type="character" w:customStyle="1" w:styleId="WW8Num229z1">
    <w:name w:val="WW8Num229z1"/>
    <w:rsid w:val="00F36246"/>
    <w:rPr>
      <w:rFonts w:ascii="Courier New" w:hAnsi="Courier New" w:cs="Courier New"/>
    </w:rPr>
  </w:style>
  <w:style w:type="character" w:customStyle="1" w:styleId="WW8Num229z3">
    <w:name w:val="WW8Num229z3"/>
    <w:rsid w:val="00F36246"/>
    <w:rPr>
      <w:rFonts w:ascii="Symbol" w:hAnsi="Symbol"/>
    </w:rPr>
  </w:style>
  <w:style w:type="character" w:customStyle="1" w:styleId="WW8Num230z3">
    <w:name w:val="WW8Num230z3"/>
    <w:rsid w:val="00F36246"/>
    <w:rPr>
      <w:rFonts w:ascii="Wingdings" w:hAnsi="Wingdings"/>
    </w:rPr>
  </w:style>
  <w:style w:type="character" w:customStyle="1" w:styleId="WW8Num231z0">
    <w:name w:val="WW8Num231z0"/>
    <w:rsid w:val="00F36246"/>
    <w:rPr>
      <w:rFonts w:ascii="Symbol" w:hAnsi="Symbol"/>
    </w:rPr>
  </w:style>
  <w:style w:type="character" w:customStyle="1" w:styleId="WW8Num231z1">
    <w:name w:val="WW8Num231z1"/>
    <w:rsid w:val="00F36246"/>
    <w:rPr>
      <w:rFonts w:ascii="Courier New" w:hAnsi="Courier New" w:cs="Times New Roman"/>
    </w:rPr>
  </w:style>
  <w:style w:type="character" w:customStyle="1" w:styleId="WW8Num231z2">
    <w:name w:val="WW8Num231z2"/>
    <w:rsid w:val="00F36246"/>
    <w:rPr>
      <w:rFonts w:ascii="Wingdings" w:hAnsi="Wingdings"/>
    </w:rPr>
  </w:style>
  <w:style w:type="character" w:customStyle="1" w:styleId="WW8Num232z3">
    <w:name w:val="WW8Num232z3"/>
    <w:rsid w:val="00F36246"/>
    <w:rPr>
      <w:rFonts w:ascii="Wingdings" w:hAnsi="Wingdings"/>
    </w:rPr>
  </w:style>
  <w:style w:type="character" w:customStyle="1" w:styleId="WW8Num233z0">
    <w:name w:val="WW8Num233z0"/>
    <w:rsid w:val="00F36246"/>
    <w:rPr>
      <w:rFonts w:ascii="Wingdings" w:hAnsi="Wingdings"/>
    </w:rPr>
  </w:style>
  <w:style w:type="character" w:customStyle="1" w:styleId="WW8Num233z1">
    <w:name w:val="WW8Num233z1"/>
    <w:rsid w:val="00F36246"/>
    <w:rPr>
      <w:rFonts w:ascii="Courier New" w:hAnsi="Courier New" w:cs="Courier New"/>
    </w:rPr>
  </w:style>
  <w:style w:type="character" w:customStyle="1" w:styleId="WW8Num233z3">
    <w:name w:val="WW8Num233z3"/>
    <w:rsid w:val="00F36246"/>
    <w:rPr>
      <w:rFonts w:ascii="Symbol" w:hAnsi="Symbol"/>
    </w:rPr>
  </w:style>
  <w:style w:type="character" w:customStyle="1" w:styleId="WW8Num234z0">
    <w:name w:val="WW8Num234z0"/>
    <w:rsid w:val="00F36246"/>
    <w:rPr>
      <w:rFonts w:ascii="Wingdings" w:hAnsi="Wingdings"/>
    </w:rPr>
  </w:style>
  <w:style w:type="character" w:customStyle="1" w:styleId="WW8Num234z1">
    <w:name w:val="WW8Num234z1"/>
    <w:rsid w:val="00F36246"/>
    <w:rPr>
      <w:rFonts w:ascii="Courier New" w:hAnsi="Courier New" w:cs="Courier New"/>
    </w:rPr>
  </w:style>
  <w:style w:type="character" w:customStyle="1" w:styleId="WW8Num234z3">
    <w:name w:val="WW8Num234z3"/>
    <w:rsid w:val="00F36246"/>
    <w:rPr>
      <w:rFonts w:ascii="Symbol" w:hAnsi="Symbol"/>
    </w:rPr>
  </w:style>
  <w:style w:type="character" w:customStyle="1" w:styleId="WW8Num235z0">
    <w:name w:val="WW8Num235z0"/>
    <w:rsid w:val="00F36246"/>
    <w:rPr>
      <w:rFonts w:ascii="Wingdings" w:hAnsi="Wingdings"/>
    </w:rPr>
  </w:style>
  <w:style w:type="character" w:customStyle="1" w:styleId="WW8Num236z0">
    <w:name w:val="WW8Num236z0"/>
    <w:rsid w:val="00F36246"/>
    <w:rPr>
      <w:rFonts w:ascii="Wingdings" w:hAnsi="Wingdings"/>
    </w:rPr>
  </w:style>
  <w:style w:type="character" w:customStyle="1" w:styleId="WW8Num236z1">
    <w:name w:val="WW8Num236z1"/>
    <w:rsid w:val="00F36246"/>
    <w:rPr>
      <w:rFonts w:ascii="Courier New" w:hAnsi="Courier New" w:cs="Courier New"/>
    </w:rPr>
  </w:style>
  <w:style w:type="character" w:customStyle="1" w:styleId="WW8Num236z3">
    <w:name w:val="WW8Num236z3"/>
    <w:rsid w:val="00F36246"/>
    <w:rPr>
      <w:rFonts w:ascii="Symbol" w:hAnsi="Symbol"/>
    </w:rPr>
  </w:style>
  <w:style w:type="character" w:customStyle="1" w:styleId="WW8Num238z0">
    <w:name w:val="WW8Num238z0"/>
    <w:rsid w:val="00F36246"/>
    <w:rPr>
      <w:rFonts w:ascii="Wingdings" w:hAnsi="Wingdings"/>
    </w:rPr>
  </w:style>
  <w:style w:type="character" w:customStyle="1" w:styleId="WW8Num239z0">
    <w:name w:val="WW8Num239z0"/>
    <w:rsid w:val="00F36246"/>
    <w:rPr>
      <w:rFonts w:ascii="Wingdings" w:hAnsi="Wingdings"/>
    </w:rPr>
  </w:style>
  <w:style w:type="character" w:customStyle="1" w:styleId="WW8Num239z1">
    <w:name w:val="WW8Num239z1"/>
    <w:rsid w:val="00F36246"/>
    <w:rPr>
      <w:rFonts w:ascii="Courier New" w:hAnsi="Courier New" w:cs="Courier New"/>
    </w:rPr>
  </w:style>
  <w:style w:type="character" w:customStyle="1" w:styleId="WW8Num239z3">
    <w:name w:val="WW8Num239z3"/>
    <w:rsid w:val="00F36246"/>
    <w:rPr>
      <w:rFonts w:ascii="Symbol" w:hAnsi="Symbol"/>
    </w:rPr>
  </w:style>
  <w:style w:type="character" w:customStyle="1" w:styleId="WW8Num241z0">
    <w:name w:val="WW8Num241z0"/>
    <w:rsid w:val="00F36246"/>
    <w:rPr>
      <w:rFonts w:ascii="Symbol" w:hAnsi="Symbol"/>
    </w:rPr>
  </w:style>
  <w:style w:type="character" w:customStyle="1" w:styleId="WW8Num243z0">
    <w:name w:val="WW8Num243z0"/>
    <w:rsid w:val="00F36246"/>
    <w:rPr>
      <w:rFonts w:ascii="Wingdings" w:hAnsi="Wingdings"/>
    </w:rPr>
  </w:style>
  <w:style w:type="character" w:customStyle="1" w:styleId="WW8Num244z0">
    <w:name w:val="WW8Num244z0"/>
    <w:rsid w:val="00F36246"/>
    <w:rPr>
      <w:rFonts w:ascii="Wingdings" w:hAnsi="Wingdings"/>
    </w:rPr>
  </w:style>
  <w:style w:type="character" w:customStyle="1" w:styleId="WW8Num246z3">
    <w:name w:val="WW8Num246z3"/>
    <w:rsid w:val="00F36246"/>
    <w:rPr>
      <w:rFonts w:ascii="Wingdings" w:hAnsi="Wingdings"/>
    </w:rPr>
  </w:style>
  <w:style w:type="character" w:customStyle="1" w:styleId="WW8Num247z1">
    <w:name w:val="WW8Num247z1"/>
    <w:rsid w:val="00F36246"/>
    <w:rPr>
      <w:rFonts w:ascii="Wingdings" w:hAnsi="Wingdings"/>
    </w:rPr>
  </w:style>
  <w:style w:type="character" w:customStyle="1" w:styleId="WW8Num248z0">
    <w:name w:val="WW8Num248z0"/>
    <w:rsid w:val="00F36246"/>
    <w:rPr>
      <w:b/>
    </w:rPr>
  </w:style>
  <w:style w:type="character" w:customStyle="1" w:styleId="WW8Num249z0">
    <w:name w:val="WW8Num249z0"/>
    <w:rsid w:val="00F36246"/>
    <w:rPr>
      <w:rFonts w:ascii="Symbol" w:hAnsi="Symbol"/>
      <w:color w:val="auto"/>
    </w:rPr>
  </w:style>
  <w:style w:type="character" w:customStyle="1" w:styleId="WW8Num250z0">
    <w:name w:val="WW8Num250z0"/>
    <w:rsid w:val="00F36246"/>
    <w:rPr>
      <w:rFonts w:ascii="Wingdings" w:hAnsi="Wingdings"/>
    </w:rPr>
  </w:style>
  <w:style w:type="character" w:customStyle="1" w:styleId="WW8Num250z1">
    <w:name w:val="WW8Num250z1"/>
    <w:rsid w:val="00F36246"/>
    <w:rPr>
      <w:rFonts w:ascii="Courier New" w:hAnsi="Courier New" w:cs="Courier New"/>
    </w:rPr>
  </w:style>
  <w:style w:type="character" w:customStyle="1" w:styleId="WW8Num250z3">
    <w:name w:val="WW8Num250z3"/>
    <w:rsid w:val="00F36246"/>
    <w:rPr>
      <w:rFonts w:ascii="Symbol" w:hAnsi="Symbol"/>
    </w:rPr>
  </w:style>
  <w:style w:type="character" w:customStyle="1" w:styleId="WW8Num251z0">
    <w:name w:val="WW8Num251z0"/>
    <w:rsid w:val="00F36246"/>
    <w:rPr>
      <w:rFonts w:ascii="Symbol" w:hAnsi="Symbol"/>
      <w:i w:val="0"/>
    </w:rPr>
  </w:style>
  <w:style w:type="character" w:customStyle="1" w:styleId="WW8Num251z1">
    <w:name w:val="WW8Num251z1"/>
    <w:rsid w:val="00F36246"/>
    <w:rPr>
      <w:i w:val="0"/>
      <w:sz w:val="18"/>
      <w:szCs w:val="18"/>
    </w:rPr>
  </w:style>
  <w:style w:type="character" w:customStyle="1" w:styleId="WW8Num252z0">
    <w:name w:val="WW8Num252z0"/>
    <w:rsid w:val="00F36246"/>
    <w:rPr>
      <w:rFonts w:ascii="Times New Roman" w:eastAsia="Times New Roman" w:hAnsi="Times New Roman" w:cs="Times New Roman"/>
    </w:rPr>
  </w:style>
  <w:style w:type="character" w:customStyle="1" w:styleId="WW8Num252z1">
    <w:name w:val="WW8Num252z1"/>
    <w:rsid w:val="00F36246"/>
    <w:rPr>
      <w:rFonts w:ascii="Courier New" w:hAnsi="Courier New"/>
    </w:rPr>
  </w:style>
  <w:style w:type="character" w:customStyle="1" w:styleId="WW8Num252z2">
    <w:name w:val="WW8Num252z2"/>
    <w:rsid w:val="00F36246"/>
    <w:rPr>
      <w:rFonts w:ascii="Wingdings" w:hAnsi="Wingdings"/>
    </w:rPr>
  </w:style>
  <w:style w:type="character" w:customStyle="1" w:styleId="WW8Num252z3">
    <w:name w:val="WW8Num252z3"/>
    <w:rsid w:val="00F36246"/>
    <w:rPr>
      <w:rFonts w:ascii="Symbol" w:hAnsi="Symbol"/>
    </w:rPr>
  </w:style>
  <w:style w:type="character" w:customStyle="1" w:styleId="WW8Num253z1">
    <w:name w:val="WW8Num253z1"/>
    <w:rsid w:val="00F36246"/>
    <w:rPr>
      <w:rFonts w:ascii="Wingdings" w:hAnsi="Wingdings"/>
    </w:rPr>
  </w:style>
  <w:style w:type="character" w:customStyle="1" w:styleId="WW8Num255z0">
    <w:name w:val="WW8Num255z0"/>
    <w:rsid w:val="00F36246"/>
    <w:rPr>
      <w:rFonts w:ascii="Wingdings" w:hAnsi="Wingdings"/>
    </w:rPr>
  </w:style>
  <w:style w:type="character" w:customStyle="1" w:styleId="WW8Num255z1">
    <w:name w:val="WW8Num255z1"/>
    <w:rsid w:val="00F36246"/>
    <w:rPr>
      <w:rFonts w:ascii="Courier New" w:hAnsi="Courier New" w:cs="Courier New"/>
    </w:rPr>
  </w:style>
  <w:style w:type="character" w:customStyle="1" w:styleId="WW8Num255z3">
    <w:name w:val="WW8Num255z3"/>
    <w:rsid w:val="00F36246"/>
    <w:rPr>
      <w:rFonts w:ascii="Symbol" w:hAnsi="Symbol"/>
    </w:rPr>
  </w:style>
  <w:style w:type="character" w:customStyle="1" w:styleId="WW8Num256z0">
    <w:name w:val="WW8Num256z0"/>
    <w:rsid w:val="00F36246"/>
    <w:rPr>
      <w:b/>
    </w:rPr>
  </w:style>
  <w:style w:type="character" w:customStyle="1" w:styleId="WW8Num257z0">
    <w:name w:val="WW8Num257z0"/>
    <w:rsid w:val="00F36246"/>
    <w:rPr>
      <w:rFonts w:ascii="Wingdings" w:hAnsi="Wingdings"/>
    </w:rPr>
  </w:style>
  <w:style w:type="character" w:customStyle="1" w:styleId="WW8Num258z0">
    <w:name w:val="WW8Num258z0"/>
    <w:rsid w:val="00F36246"/>
    <w:rPr>
      <w:rFonts w:ascii="Wingdings" w:hAnsi="Wingdings"/>
    </w:rPr>
  </w:style>
  <w:style w:type="character" w:customStyle="1" w:styleId="WW8Num260z0">
    <w:name w:val="WW8Num260z0"/>
    <w:rsid w:val="00F36246"/>
    <w:rPr>
      <w:rFonts w:ascii="Wingdings" w:hAnsi="Wingdings"/>
    </w:rPr>
  </w:style>
  <w:style w:type="character" w:customStyle="1" w:styleId="WW8Num261z0">
    <w:name w:val="WW8Num261z0"/>
    <w:rsid w:val="00F36246"/>
    <w:rPr>
      <w:rFonts w:ascii="Wingdings" w:hAnsi="Wingdings"/>
    </w:rPr>
  </w:style>
  <w:style w:type="character" w:customStyle="1" w:styleId="WW8Num261z1">
    <w:name w:val="WW8Num261z1"/>
    <w:rsid w:val="00F36246"/>
    <w:rPr>
      <w:rFonts w:ascii="Courier New" w:hAnsi="Courier New" w:cs="Courier New"/>
    </w:rPr>
  </w:style>
  <w:style w:type="character" w:customStyle="1" w:styleId="WW8Num261z3">
    <w:name w:val="WW8Num261z3"/>
    <w:rsid w:val="00F36246"/>
    <w:rPr>
      <w:rFonts w:ascii="Symbol" w:hAnsi="Symbol"/>
    </w:rPr>
  </w:style>
  <w:style w:type="character" w:customStyle="1" w:styleId="WW8Num262z0">
    <w:name w:val="WW8Num262z0"/>
    <w:rsid w:val="00F36246"/>
    <w:rPr>
      <w:rFonts w:ascii="Wingdings" w:hAnsi="Wingdings"/>
    </w:rPr>
  </w:style>
  <w:style w:type="character" w:customStyle="1" w:styleId="WW8Num262z1">
    <w:name w:val="WW8Num262z1"/>
    <w:rsid w:val="00F36246"/>
    <w:rPr>
      <w:rFonts w:ascii="Courier New" w:hAnsi="Courier New" w:cs="Courier New"/>
    </w:rPr>
  </w:style>
  <w:style w:type="character" w:customStyle="1" w:styleId="WW8Num262z3">
    <w:name w:val="WW8Num262z3"/>
    <w:rsid w:val="00F36246"/>
    <w:rPr>
      <w:rFonts w:ascii="Symbol" w:hAnsi="Symbol"/>
    </w:rPr>
  </w:style>
  <w:style w:type="character" w:customStyle="1" w:styleId="WW8Num263z3">
    <w:name w:val="WW8Num263z3"/>
    <w:rsid w:val="00F36246"/>
    <w:rPr>
      <w:rFonts w:ascii="Wingdings" w:hAnsi="Wingdings"/>
    </w:rPr>
  </w:style>
  <w:style w:type="character" w:customStyle="1" w:styleId="WW8Num264z0">
    <w:name w:val="WW8Num264z0"/>
    <w:rsid w:val="00F36246"/>
    <w:rPr>
      <w:rFonts w:ascii="Wingdings" w:hAnsi="Wingdings"/>
    </w:rPr>
  </w:style>
  <w:style w:type="character" w:customStyle="1" w:styleId="WW8Num266z0">
    <w:name w:val="WW8Num266z0"/>
    <w:rsid w:val="00F36246"/>
    <w:rPr>
      <w:rFonts w:ascii="Symbol" w:hAnsi="Symbol"/>
    </w:rPr>
  </w:style>
  <w:style w:type="character" w:customStyle="1" w:styleId="WW8Num267z0">
    <w:name w:val="WW8Num267z0"/>
    <w:rsid w:val="00F36246"/>
    <w:rPr>
      <w:rFonts w:ascii="Symbol" w:hAnsi="Symbol"/>
    </w:rPr>
  </w:style>
  <w:style w:type="character" w:customStyle="1" w:styleId="WW8Num268z0">
    <w:name w:val="WW8Num268z0"/>
    <w:rsid w:val="00F36246"/>
    <w:rPr>
      <w:b w:val="0"/>
    </w:rPr>
  </w:style>
  <w:style w:type="character" w:customStyle="1" w:styleId="WW8Num269z0">
    <w:name w:val="WW8Num269z0"/>
    <w:rsid w:val="00F36246"/>
    <w:rPr>
      <w:i w:val="0"/>
    </w:rPr>
  </w:style>
  <w:style w:type="character" w:customStyle="1" w:styleId="WW8Num269z1">
    <w:name w:val="WW8Num269z1"/>
    <w:rsid w:val="00F36246"/>
    <w:rPr>
      <w:i w:val="0"/>
      <w:sz w:val="18"/>
      <w:szCs w:val="18"/>
    </w:rPr>
  </w:style>
  <w:style w:type="character" w:customStyle="1" w:styleId="WW8Num270z0">
    <w:name w:val="WW8Num270z0"/>
    <w:rsid w:val="00F36246"/>
    <w:rPr>
      <w:rFonts w:ascii="Wingdings" w:hAnsi="Wingdings"/>
    </w:rPr>
  </w:style>
  <w:style w:type="character" w:customStyle="1" w:styleId="WW8Num270z1">
    <w:name w:val="WW8Num270z1"/>
    <w:rsid w:val="00F36246"/>
    <w:rPr>
      <w:rFonts w:ascii="Courier New" w:hAnsi="Courier New" w:cs="Courier New"/>
    </w:rPr>
  </w:style>
  <w:style w:type="character" w:customStyle="1" w:styleId="WW8Num270z3">
    <w:name w:val="WW8Num270z3"/>
    <w:rsid w:val="00F36246"/>
    <w:rPr>
      <w:rFonts w:ascii="Symbol" w:hAnsi="Symbol"/>
    </w:rPr>
  </w:style>
  <w:style w:type="character" w:customStyle="1" w:styleId="WW8Num271z0">
    <w:name w:val="WW8Num271z0"/>
    <w:rsid w:val="00F36246"/>
    <w:rPr>
      <w:rFonts w:ascii="Wingdings" w:hAnsi="Wingdings"/>
    </w:rPr>
  </w:style>
  <w:style w:type="character" w:customStyle="1" w:styleId="WW8Num271z1">
    <w:name w:val="WW8Num271z1"/>
    <w:rsid w:val="00F36246"/>
    <w:rPr>
      <w:rFonts w:ascii="Courier New" w:hAnsi="Courier New" w:cs="Courier New"/>
    </w:rPr>
  </w:style>
  <w:style w:type="character" w:customStyle="1" w:styleId="WW8Num271z3">
    <w:name w:val="WW8Num271z3"/>
    <w:rsid w:val="00F36246"/>
    <w:rPr>
      <w:rFonts w:ascii="Symbol" w:hAnsi="Symbol"/>
    </w:rPr>
  </w:style>
  <w:style w:type="character" w:customStyle="1" w:styleId="WW8Num272z0">
    <w:name w:val="WW8Num272z0"/>
    <w:rsid w:val="00F36246"/>
    <w:rPr>
      <w:rFonts w:ascii="Wingdings" w:hAnsi="Wingdings"/>
    </w:rPr>
  </w:style>
  <w:style w:type="character" w:customStyle="1" w:styleId="WW8Num272z1">
    <w:name w:val="WW8Num272z1"/>
    <w:rsid w:val="00F36246"/>
    <w:rPr>
      <w:rFonts w:ascii="Courier New" w:hAnsi="Courier New" w:cs="Courier New"/>
    </w:rPr>
  </w:style>
  <w:style w:type="character" w:customStyle="1" w:styleId="WW8Num272z3">
    <w:name w:val="WW8Num272z3"/>
    <w:rsid w:val="00F36246"/>
    <w:rPr>
      <w:rFonts w:ascii="Symbol" w:hAnsi="Symbol"/>
    </w:rPr>
  </w:style>
  <w:style w:type="character" w:customStyle="1" w:styleId="WW8Num273z0">
    <w:name w:val="WW8Num273z0"/>
    <w:rsid w:val="00F36246"/>
    <w:rPr>
      <w:rFonts w:ascii="Wingdings" w:hAnsi="Wingdings"/>
    </w:rPr>
  </w:style>
  <w:style w:type="character" w:customStyle="1" w:styleId="WW8Num274z0">
    <w:name w:val="WW8Num274z0"/>
    <w:rsid w:val="00F36246"/>
    <w:rPr>
      <w:rFonts w:ascii="Wingdings" w:hAnsi="Wingdings"/>
    </w:rPr>
  </w:style>
  <w:style w:type="character" w:customStyle="1" w:styleId="WW8Num275z0">
    <w:name w:val="WW8Num275z0"/>
    <w:rsid w:val="00F36246"/>
    <w:rPr>
      <w:rFonts w:ascii="Symbol" w:hAnsi="Symbol"/>
    </w:rPr>
  </w:style>
  <w:style w:type="character" w:customStyle="1" w:styleId="WW8Num277z0">
    <w:name w:val="WW8Num277z0"/>
    <w:rsid w:val="00F36246"/>
    <w:rPr>
      <w:rFonts w:ascii="Wingdings" w:hAnsi="Wingdings"/>
    </w:rPr>
  </w:style>
  <w:style w:type="character" w:customStyle="1" w:styleId="WW8Num278z0">
    <w:name w:val="WW8Num278z0"/>
    <w:rsid w:val="00F36246"/>
    <w:rPr>
      <w:rFonts w:ascii="Wingdings" w:hAnsi="Wingdings"/>
    </w:rPr>
  </w:style>
  <w:style w:type="character" w:customStyle="1" w:styleId="WW8Num279z0">
    <w:name w:val="WW8Num279z0"/>
    <w:rsid w:val="00F36246"/>
    <w:rPr>
      <w:rFonts w:ascii="Arial" w:hAnsi="Arial"/>
    </w:rPr>
  </w:style>
  <w:style w:type="character" w:customStyle="1" w:styleId="WW8Num279z1">
    <w:name w:val="WW8Num279z1"/>
    <w:rsid w:val="00F36246"/>
    <w:rPr>
      <w:rFonts w:ascii="Courier New" w:hAnsi="Courier New" w:cs="Times New Roman"/>
    </w:rPr>
  </w:style>
  <w:style w:type="character" w:customStyle="1" w:styleId="WW8Num279z2">
    <w:name w:val="WW8Num279z2"/>
    <w:rsid w:val="00F36246"/>
    <w:rPr>
      <w:rFonts w:ascii="Wingdings" w:hAnsi="Wingdings"/>
    </w:rPr>
  </w:style>
  <w:style w:type="character" w:customStyle="1" w:styleId="WW8Num279z3">
    <w:name w:val="WW8Num279z3"/>
    <w:rsid w:val="00F36246"/>
    <w:rPr>
      <w:rFonts w:ascii="Symbol" w:hAnsi="Symbol"/>
    </w:rPr>
  </w:style>
  <w:style w:type="character" w:customStyle="1" w:styleId="WW8Num280z3">
    <w:name w:val="WW8Num280z3"/>
    <w:rsid w:val="00F36246"/>
    <w:rPr>
      <w:rFonts w:ascii="Wingdings" w:hAnsi="Wingdings"/>
    </w:rPr>
  </w:style>
  <w:style w:type="character" w:customStyle="1" w:styleId="WW8Num281z0">
    <w:name w:val="WW8Num281z0"/>
    <w:rsid w:val="00F36246"/>
    <w:rPr>
      <w:rFonts w:ascii="Wingdings" w:hAnsi="Wingdings"/>
    </w:rPr>
  </w:style>
  <w:style w:type="character" w:customStyle="1" w:styleId="WW8Num283z0">
    <w:name w:val="WW8Num283z0"/>
    <w:rsid w:val="00F36246"/>
    <w:rPr>
      <w:rFonts w:ascii="Wingdings" w:hAnsi="Wingdings"/>
    </w:rPr>
  </w:style>
  <w:style w:type="character" w:customStyle="1" w:styleId="WW8Num283z1">
    <w:name w:val="WW8Num283z1"/>
    <w:rsid w:val="00F36246"/>
    <w:rPr>
      <w:rFonts w:ascii="Courier New" w:hAnsi="Courier New" w:cs="Courier New"/>
    </w:rPr>
  </w:style>
  <w:style w:type="character" w:customStyle="1" w:styleId="WW8Num283z3">
    <w:name w:val="WW8Num283z3"/>
    <w:rsid w:val="00F36246"/>
    <w:rPr>
      <w:rFonts w:ascii="Symbol" w:hAnsi="Symbol"/>
    </w:rPr>
  </w:style>
  <w:style w:type="character" w:customStyle="1" w:styleId="WW8Num286z0">
    <w:name w:val="WW8Num286z0"/>
    <w:rsid w:val="00F36246"/>
    <w:rPr>
      <w:rFonts w:ascii="Symbol" w:hAnsi="Symbol"/>
      <w:color w:val="auto"/>
    </w:rPr>
  </w:style>
  <w:style w:type="character" w:customStyle="1" w:styleId="WW8Num287z0">
    <w:name w:val="WW8Num287z0"/>
    <w:rsid w:val="00F36246"/>
    <w:rPr>
      <w:rFonts w:ascii="Wingdings" w:hAnsi="Wingdings"/>
    </w:rPr>
  </w:style>
  <w:style w:type="character" w:customStyle="1" w:styleId="WW8Num287z1">
    <w:name w:val="WW8Num287z1"/>
    <w:rsid w:val="00F36246"/>
    <w:rPr>
      <w:rFonts w:ascii="Courier New" w:hAnsi="Courier New" w:cs="Courier New"/>
    </w:rPr>
  </w:style>
  <w:style w:type="character" w:customStyle="1" w:styleId="WW8Num287z3">
    <w:name w:val="WW8Num287z3"/>
    <w:rsid w:val="00F36246"/>
    <w:rPr>
      <w:rFonts w:ascii="Symbol" w:hAnsi="Symbol"/>
    </w:rPr>
  </w:style>
  <w:style w:type="character" w:customStyle="1" w:styleId="WW8Num289z3">
    <w:name w:val="WW8Num289z3"/>
    <w:rsid w:val="00F36246"/>
    <w:rPr>
      <w:rFonts w:ascii="Wingdings" w:hAnsi="Wingdings"/>
    </w:rPr>
  </w:style>
  <w:style w:type="character" w:customStyle="1" w:styleId="WW8Num291z0">
    <w:name w:val="WW8Num291z0"/>
    <w:rsid w:val="00F36246"/>
    <w:rPr>
      <w:rFonts w:ascii="Wingdings" w:hAnsi="Wingdings"/>
    </w:rPr>
  </w:style>
  <w:style w:type="character" w:customStyle="1" w:styleId="WW8Num292z0">
    <w:name w:val="WW8Num292z0"/>
    <w:rsid w:val="00F36246"/>
    <w:rPr>
      <w:rFonts w:ascii="Wingdings" w:hAnsi="Wingdings"/>
    </w:rPr>
  </w:style>
  <w:style w:type="character" w:customStyle="1" w:styleId="WW8Num293z0">
    <w:name w:val="WW8Num293z0"/>
    <w:rsid w:val="00F36246"/>
    <w:rPr>
      <w:rFonts w:ascii="Wingdings" w:hAnsi="Wingdings"/>
    </w:rPr>
  </w:style>
  <w:style w:type="character" w:customStyle="1" w:styleId="WW8Num293z3">
    <w:name w:val="WW8Num293z3"/>
    <w:rsid w:val="00F36246"/>
    <w:rPr>
      <w:rFonts w:ascii="Symbol" w:hAnsi="Symbol"/>
    </w:rPr>
  </w:style>
  <w:style w:type="character" w:customStyle="1" w:styleId="WW8Num294z0">
    <w:name w:val="WW8Num294z0"/>
    <w:rsid w:val="00F36246"/>
    <w:rPr>
      <w:rFonts w:ascii="Symbol" w:hAnsi="Symbol"/>
      <w:i w:val="0"/>
    </w:rPr>
  </w:style>
  <w:style w:type="character" w:customStyle="1" w:styleId="WW8Num294z1">
    <w:name w:val="WW8Num294z1"/>
    <w:rsid w:val="00F36246"/>
    <w:rPr>
      <w:i w:val="0"/>
      <w:sz w:val="18"/>
      <w:szCs w:val="18"/>
    </w:rPr>
  </w:style>
  <w:style w:type="character" w:customStyle="1" w:styleId="WW8Num295z0">
    <w:name w:val="WW8Num295z0"/>
    <w:rsid w:val="00F36246"/>
    <w:rPr>
      <w:rFonts w:ascii="Courier New" w:hAnsi="Courier New"/>
    </w:rPr>
  </w:style>
  <w:style w:type="character" w:customStyle="1" w:styleId="WW8Num296z2">
    <w:name w:val="WW8Num296z2"/>
    <w:rsid w:val="00F36246"/>
    <w:rPr>
      <w:rFonts w:ascii="Wingdings" w:hAnsi="Wingdings"/>
    </w:rPr>
  </w:style>
  <w:style w:type="character" w:customStyle="1" w:styleId="WW8Num297z0">
    <w:name w:val="WW8Num297z0"/>
    <w:rsid w:val="00F36246"/>
    <w:rPr>
      <w:rFonts w:ascii="Symbol" w:hAnsi="Symbol"/>
      <w:color w:val="auto"/>
    </w:rPr>
  </w:style>
  <w:style w:type="character" w:customStyle="1" w:styleId="WW8Num298z0">
    <w:name w:val="WW8Num298z0"/>
    <w:rsid w:val="00F36246"/>
    <w:rPr>
      <w:rFonts w:ascii="Wingdings" w:hAnsi="Wingdings"/>
    </w:rPr>
  </w:style>
  <w:style w:type="character" w:customStyle="1" w:styleId="WW8Num298z1">
    <w:name w:val="WW8Num298z1"/>
    <w:rsid w:val="00F36246"/>
    <w:rPr>
      <w:rFonts w:ascii="Courier New" w:hAnsi="Courier New" w:cs="Courier New"/>
    </w:rPr>
  </w:style>
  <w:style w:type="character" w:customStyle="1" w:styleId="WW8Num298z3">
    <w:name w:val="WW8Num298z3"/>
    <w:rsid w:val="00F36246"/>
    <w:rPr>
      <w:rFonts w:ascii="Symbol" w:hAnsi="Symbol"/>
    </w:rPr>
  </w:style>
  <w:style w:type="character" w:customStyle="1" w:styleId="WW8Num299z0">
    <w:name w:val="WW8Num299z0"/>
    <w:rsid w:val="00F36246"/>
    <w:rPr>
      <w:rFonts w:ascii="Wingdings" w:hAnsi="Wingdings"/>
    </w:rPr>
  </w:style>
  <w:style w:type="character" w:customStyle="1" w:styleId="WW8Num301z3">
    <w:name w:val="WW8Num301z3"/>
    <w:rsid w:val="00F36246"/>
    <w:rPr>
      <w:rFonts w:ascii="Wingdings" w:hAnsi="Wingdings"/>
    </w:rPr>
  </w:style>
  <w:style w:type="character" w:customStyle="1" w:styleId="WW8Num302z0">
    <w:name w:val="WW8Num302z0"/>
    <w:rsid w:val="00F36246"/>
    <w:rPr>
      <w:i w:val="0"/>
    </w:rPr>
  </w:style>
  <w:style w:type="character" w:customStyle="1" w:styleId="WW8Num302z1">
    <w:name w:val="WW8Num302z1"/>
    <w:rsid w:val="00F36246"/>
    <w:rPr>
      <w:i w:val="0"/>
      <w:sz w:val="18"/>
      <w:szCs w:val="18"/>
    </w:rPr>
  </w:style>
  <w:style w:type="character" w:customStyle="1" w:styleId="WW8Num303z0">
    <w:name w:val="WW8Num303z0"/>
    <w:rsid w:val="00F36246"/>
    <w:rPr>
      <w:rFonts w:ascii="Symbol" w:hAnsi="Symbol"/>
    </w:rPr>
  </w:style>
  <w:style w:type="character" w:customStyle="1" w:styleId="WW8Num304z0">
    <w:name w:val="WW8Num304z0"/>
    <w:rsid w:val="00F36246"/>
    <w:rPr>
      <w:rFonts w:ascii="Symbol" w:hAnsi="Symbol"/>
    </w:rPr>
  </w:style>
  <w:style w:type="character" w:customStyle="1" w:styleId="WW8Num305z0">
    <w:name w:val="WW8Num305z0"/>
    <w:rsid w:val="00F36246"/>
    <w:rPr>
      <w:rFonts w:ascii="Wingdings" w:hAnsi="Wingdings"/>
    </w:rPr>
  </w:style>
  <w:style w:type="character" w:customStyle="1" w:styleId="WW8Num306z0">
    <w:name w:val="WW8Num306z0"/>
    <w:rsid w:val="00F36246"/>
    <w:rPr>
      <w:rFonts w:ascii="Wingdings" w:hAnsi="Wingdings"/>
    </w:rPr>
  </w:style>
  <w:style w:type="character" w:customStyle="1" w:styleId="WW8Num307z0">
    <w:name w:val="WW8Num307z0"/>
    <w:rsid w:val="00F36246"/>
    <w:rPr>
      <w:rFonts w:ascii="Wingdings" w:hAnsi="Wingdings"/>
    </w:rPr>
  </w:style>
  <w:style w:type="character" w:customStyle="1" w:styleId="WW8Num307z1">
    <w:name w:val="WW8Num307z1"/>
    <w:rsid w:val="00F36246"/>
    <w:rPr>
      <w:rFonts w:ascii="Courier New" w:hAnsi="Courier New" w:cs="Times New Roman"/>
    </w:rPr>
  </w:style>
  <w:style w:type="character" w:customStyle="1" w:styleId="WW8Num307z3">
    <w:name w:val="WW8Num307z3"/>
    <w:rsid w:val="00F36246"/>
    <w:rPr>
      <w:rFonts w:ascii="Symbol" w:hAnsi="Symbol"/>
    </w:rPr>
  </w:style>
  <w:style w:type="character" w:customStyle="1" w:styleId="WW8Num308z0">
    <w:name w:val="WW8Num308z0"/>
    <w:rsid w:val="00F36246"/>
    <w:rPr>
      <w:rFonts w:ascii="Symbol" w:hAnsi="Symbol"/>
    </w:rPr>
  </w:style>
  <w:style w:type="character" w:customStyle="1" w:styleId="WW8Num308z1">
    <w:name w:val="WW8Num308z1"/>
    <w:rsid w:val="00F36246"/>
    <w:rPr>
      <w:rFonts w:ascii="Courier New" w:hAnsi="Courier New"/>
    </w:rPr>
  </w:style>
  <w:style w:type="character" w:customStyle="1" w:styleId="WW8Num308z2">
    <w:name w:val="WW8Num308z2"/>
    <w:rsid w:val="00F36246"/>
    <w:rPr>
      <w:rFonts w:ascii="Wingdings" w:hAnsi="Wingdings"/>
    </w:rPr>
  </w:style>
  <w:style w:type="character" w:customStyle="1" w:styleId="WW8Num309z0">
    <w:name w:val="WW8Num309z0"/>
    <w:rsid w:val="00F36246"/>
    <w:rPr>
      <w:rFonts w:ascii="Symbol" w:hAnsi="Symbol"/>
    </w:rPr>
  </w:style>
  <w:style w:type="character" w:customStyle="1" w:styleId="WW8Num310z0">
    <w:name w:val="WW8Num310z0"/>
    <w:rsid w:val="00F36246"/>
    <w:rPr>
      <w:rFonts w:ascii="Wingdings" w:hAnsi="Wingdings"/>
    </w:rPr>
  </w:style>
  <w:style w:type="character" w:customStyle="1" w:styleId="WW8Num310z1">
    <w:name w:val="WW8Num310z1"/>
    <w:rsid w:val="00F36246"/>
    <w:rPr>
      <w:rFonts w:ascii="Courier New" w:hAnsi="Courier New" w:cs="Courier New"/>
    </w:rPr>
  </w:style>
  <w:style w:type="character" w:customStyle="1" w:styleId="WW8Num310z3">
    <w:name w:val="WW8Num310z3"/>
    <w:rsid w:val="00F36246"/>
    <w:rPr>
      <w:rFonts w:ascii="Symbol" w:hAnsi="Symbol"/>
    </w:rPr>
  </w:style>
  <w:style w:type="character" w:customStyle="1" w:styleId="WW8Num311z0">
    <w:name w:val="WW8Num311z0"/>
    <w:rsid w:val="00F36246"/>
    <w:rPr>
      <w:rFonts w:ascii="Wingdings" w:hAnsi="Wingdings"/>
    </w:rPr>
  </w:style>
  <w:style w:type="character" w:customStyle="1" w:styleId="WW8Num311z3">
    <w:name w:val="WW8Num311z3"/>
    <w:rsid w:val="00F36246"/>
    <w:rPr>
      <w:rFonts w:ascii="Symbol" w:hAnsi="Symbol"/>
    </w:rPr>
  </w:style>
  <w:style w:type="character" w:customStyle="1" w:styleId="WW8Num311z4">
    <w:name w:val="WW8Num311z4"/>
    <w:rsid w:val="00F36246"/>
    <w:rPr>
      <w:rFonts w:ascii="Symbol" w:hAnsi="Symbol"/>
      <w:color w:val="000000"/>
    </w:rPr>
  </w:style>
  <w:style w:type="character" w:customStyle="1" w:styleId="WW8Num312z0">
    <w:name w:val="WW8Num312z0"/>
    <w:rsid w:val="00F36246"/>
    <w:rPr>
      <w:rFonts w:ascii="Wingdings" w:hAnsi="Wingdings"/>
    </w:rPr>
  </w:style>
  <w:style w:type="character" w:customStyle="1" w:styleId="WW8Num313z1">
    <w:name w:val="WW8Num313z1"/>
    <w:rsid w:val="00F36246"/>
    <w:rPr>
      <w:rFonts w:ascii="Courier New" w:hAnsi="Courier New" w:cs="Courier New"/>
    </w:rPr>
  </w:style>
  <w:style w:type="character" w:customStyle="1" w:styleId="WW8Num314z2">
    <w:name w:val="WW8Num314z2"/>
    <w:rsid w:val="00F36246"/>
    <w:rPr>
      <w:rFonts w:ascii="Wingdings" w:hAnsi="Wingdings"/>
    </w:rPr>
  </w:style>
  <w:style w:type="character" w:customStyle="1" w:styleId="WW8Num315z0">
    <w:name w:val="WW8Num315z0"/>
    <w:rsid w:val="00F36246"/>
    <w:rPr>
      <w:rFonts w:ascii="Wingdings" w:hAnsi="Wingdings"/>
    </w:rPr>
  </w:style>
  <w:style w:type="character" w:customStyle="1" w:styleId="WW8Num315z1">
    <w:name w:val="WW8Num315z1"/>
    <w:rsid w:val="00F36246"/>
    <w:rPr>
      <w:rFonts w:ascii="Courier New" w:hAnsi="Courier New" w:cs="Courier New"/>
    </w:rPr>
  </w:style>
  <w:style w:type="character" w:customStyle="1" w:styleId="WW8Num315z3">
    <w:name w:val="WW8Num315z3"/>
    <w:rsid w:val="00F36246"/>
    <w:rPr>
      <w:rFonts w:ascii="Symbol" w:hAnsi="Symbol"/>
    </w:rPr>
  </w:style>
  <w:style w:type="character" w:customStyle="1" w:styleId="WW8Num316z0">
    <w:name w:val="WW8Num316z0"/>
    <w:rsid w:val="00F36246"/>
    <w:rPr>
      <w:rFonts w:ascii="Courier New" w:hAnsi="Courier New"/>
    </w:rPr>
  </w:style>
  <w:style w:type="character" w:customStyle="1" w:styleId="WW8Num317z0">
    <w:name w:val="WW8Num317z0"/>
    <w:rsid w:val="00F36246"/>
    <w:rPr>
      <w:rFonts w:ascii="Courier New" w:hAnsi="Courier New"/>
    </w:rPr>
  </w:style>
  <w:style w:type="character" w:customStyle="1" w:styleId="WW8Num318z3">
    <w:name w:val="WW8Num318z3"/>
    <w:rsid w:val="00F36246"/>
    <w:rPr>
      <w:rFonts w:ascii="Wingdings" w:hAnsi="Wingdings"/>
    </w:rPr>
  </w:style>
  <w:style w:type="character" w:customStyle="1" w:styleId="WW8Num319z3">
    <w:name w:val="WW8Num319z3"/>
    <w:rsid w:val="00F36246"/>
    <w:rPr>
      <w:rFonts w:ascii="Wingdings" w:hAnsi="Wingdings"/>
    </w:rPr>
  </w:style>
  <w:style w:type="character" w:customStyle="1" w:styleId="WW8Num320z0">
    <w:name w:val="WW8Num320z0"/>
    <w:rsid w:val="00F36246"/>
    <w:rPr>
      <w:rFonts w:ascii="Wingdings" w:hAnsi="Wingdings"/>
    </w:rPr>
  </w:style>
  <w:style w:type="character" w:customStyle="1" w:styleId="WW8Num321z3">
    <w:name w:val="WW8Num321z3"/>
    <w:rsid w:val="00F36246"/>
    <w:rPr>
      <w:rFonts w:ascii="Wingdings" w:hAnsi="Wingdings"/>
    </w:rPr>
  </w:style>
  <w:style w:type="character" w:customStyle="1" w:styleId="WW8Num322z0">
    <w:name w:val="WW8Num322z0"/>
    <w:rsid w:val="00F36246"/>
    <w:rPr>
      <w:rFonts w:ascii="Wingdings" w:hAnsi="Wingdings"/>
    </w:rPr>
  </w:style>
  <w:style w:type="character" w:customStyle="1" w:styleId="WW8Num322z1">
    <w:name w:val="WW8Num322z1"/>
    <w:rsid w:val="00F36246"/>
    <w:rPr>
      <w:rFonts w:ascii="Courier New" w:hAnsi="Courier New"/>
    </w:rPr>
  </w:style>
  <w:style w:type="character" w:customStyle="1" w:styleId="WW8Num322z3">
    <w:name w:val="WW8Num322z3"/>
    <w:rsid w:val="00F36246"/>
    <w:rPr>
      <w:rFonts w:ascii="Symbol" w:hAnsi="Symbol"/>
    </w:rPr>
  </w:style>
  <w:style w:type="character" w:customStyle="1" w:styleId="WW8Num323z1">
    <w:name w:val="WW8Num323z1"/>
    <w:rsid w:val="00F36246"/>
    <w:rPr>
      <w:rFonts w:ascii="Courier New" w:hAnsi="Courier New" w:cs="Times New Roman"/>
    </w:rPr>
  </w:style>
  <w:style w:type="character" w:customStyle="1" w:styleId="WW8Num323z2">
    <w:name w:val="WW8Num323z2"/>
    <w:rsid w:val="00F36246"/>
    <w:rPr>
      <w:rFonts w:ascii="Wingdings" w:hAnsi="Wingdings"/>
    </w:rPr>
  </w:style>
  <w:style w:type="character" w:customStyle="1" w:styleId="WW8Num323z3">
    <w:name w:val="WW8Num323z3"/>
    <w:rsid w:val="00F36246"/>
    <w:rPr>
      <w:rFonts w:ascii="Symbol" w:hAnsi="Symbol"/>
    </w:rPr>
  </w:style>
  <w:style w:type="character" w:customStyle="1" w:styleId="WW8Num324z0">
    <w:name w:val="WW8Num324z0"/>
    <w:rsid w:val="00F36246"/>
    <w:rPr>
      <w:rFonts w:ascii="Wingdings" w:hAnsi="Wingdings"/>
    </w:rPr>
  </w:style>
  <w:style w:type="character" w:customStyle="1" w:styleId="WW8Num325z0">
    <w:name w:val="WW8Num325z0"/>
    <w:rsid w:val="00F36246"/>
    <w:rPr>
      <w:rFonts w:ascii="Wingdings" w:hAnsi="Wingdings"/>
    </w:rPr>
  </w:style>
  <w:style w:type="character" w:customStyle="1" w:styleId="WW8Num327z0">
    <w:name w:val="WW8Num327z0"/>
    <w:rsid w:val="00F36246"/>
    <w:rPr>
      <w:rFonts w:ascii="Wingdings" w:hAnsi="Wingdings"/>
    </w:rPr>
  </w:style>
  <w:style w:type="character" w:customStyle="1" w:styleId="WW8Num327z1">
    <w:name w:val="WW8Num327z1"/>
    <w:rsid w:val="00F36246"/>
    <w:rPr>
      <w:rFonts w:ascii="Courier New" w:hAnsi="Courier New" w:cs="Courier New"/>
    </w:rPr>
  </w:style>
  <w:style w:type="character" w:customStyle="1" w:styleId="WW8Num327z3">
    <w:name w:val="WW8Num327z3"/>
    <w:rsid w:val="00F36246"/>
    <w:rPr>
      <w:rFonts w:ascii="Symbol" w:hAnsi="Symbol"/>
    </w:rPr>
  </w:style>
  <w:style w:type="character" w:customStyle="1" w:styleId="WW8Num328z0">
    <w:name w:val="WW8Num328z0"/>
    <w:rsid w:val="00F36246"/>
    <w:rPr>
      <w:rFonts w:ascii="Wingdings" w:hAnsi="Wingdings"/>
    </w:rPr>
  </w:style>
  <w:style w:type="character" w:customStyle="1" w:styleId="WW8Num330z3">
    <w:name w:val="WW8Num330z3"/>
    <w:rsid w:val="00F36246"/>
    <w:rPr>
      <w:rFonts w:ascii="Wingdings" w:hAnsi="Wingdings"/>
    </w:rPr>
  </w:style>
  <w:style w:type="character" w:customStyle="1" w:styleId="WW8Num331z0">
    <w:name w:val="WW8Num331z0"/>
    <w:rsid w:val="00F36246"/>
    <w:rPr>
      <w:rFonts w:ascii="Symbol" w:hAnsi="Symbol"/>
      <w:color w:val="auto"/>
    </w:rPr>
  </w:style>
  <w:style w:type="character" w:customStyle="1" w:styleId="WW8Num332z0">
    <w:name w:val="WW8Num332z0"/>
    <w:rsid w:val="00F36246"/>
    <w:rPr>
      <w:rFonts w:ascii="Symbol" w:hAnsi="Symbol"/>
    </w:rPr>
  </w:style>
  <w:style w:type="character" w:customStyle="1" w:styleId="WW8Num332z1">
    <w:name w:val="WW8Num332z1"/>
    <w:rsid w:val="00F36246"/>
    <w:rPr>
      <w:rFonts w:ascii="Courier New" w:hAnsi="Courier New" w:cs="Times New Roman"/>
    </w:rPr>
  </w:style>
  <w:style w:type="character" w:customStyle="1" w:styleId="WW8Num332z2">
    <w:name w:val="WW8Num332z2"/>
    <w:rsid w:val="00F36246"/>
    <w:rPr>
      <w:rFonts w:ascii="Wingdings" w:hAnsi="Wingdings"/>
    </w:rPr>
  </w:style>
  <w:style w:type="character" w:customStyle="1" w:styleId="WW8Num333z3">
    <w:name w:val="WW8Num333z3"/>
    <w:rsid w:val="00F36246"/>
    <w:rPr>
      <w:rFonts w:ascii="Wingdings" w:hAnsi="Wingdings"/>
    </w:rPr>
  </w:style>
  <w:style w:type="character" w:customStyle="1" w:styleId="WW8Num335z1">
    <w:name w:val="WW8Num335z1"/>
    <w:rsid w:val="00F36246"/>
    <w:rPr>
      <w:rFonts w:ascii="Wingdings" w:hAnsi="Wingdings"/>
    </w:rPr>
  </w:style>
  <w:style w:type="character" w:customStyle="1" w:styleId="WW8Num337z0">
    <w:name w:val="WW8Num337z0"/>
    <w:rsid w:val="00F36246"/>
    <w:rPr>
      <w:rFonts w:ascii="Wingdings" w:hAnsi="Wingdings"/>
    </w:rPr>
  </w:style>
  <w:style w:type="character" w:customStyle="1" w:styleId="WW8Num337z1">
    <w:name w:val="WW8Num337z1"/>
    <w:rsid w:val="00F36246"/>
    <w:rPr>
      <w:rFonts w:ascii="Courier New" w:hAnsi="Courier New" w:cs="Courier New"/>
    </w:rPr>
  </w:style>
  <w:style w:type="character" w:customStyle="1" w:styleId="WW8Num337z3">
    <w:name w:val="WW8Num337z3"/>
    <w:rsid w:val="00F36246"/>
    <w:rPr>
      <w:rFonts w:ascii="Symbol" w:hAnsi="Symbol"/>
    </w:rPr>
  </w:style>
  <w:style w:type="character" w:customStyle="1" w:styleId="WW8Num338z0">
    <w:name w:val="WW8Num338z0"/>
    <w:rsid w:val="00F36246"/>
    <w:rPr>
      <w:rFonts w:ascii="Wingdings" w:hAnsi="Wingdings"/>
    </w:rPr>
  </w:style>
  <w:style w:type="character" w:customStyle="1" w:styleId="WW8Num339z0">
    <w:name w:val="WW8Num339z0"/>
    <w:rsid w:val="00F36246"/>
    <w:rPr>
      <w:rFonts w:ascii="Arial" w:hAnsi="Arial"/>
    </w:rPr>
  </w:style>
  <w:style w:type="character" w:customStyle="1" w:styleId="WW8Num339z1">
    <w:name w:val="WW8Num339z1"/>
    <w:rsid w:val="00F36246"/>
    <w:rPr>
      <w:rFonts w:ascii="Courier New" w:hAnsi="Courier New" w:cs="Times New Roman"/>
    </w:rPr>
  </w:style>
  <w:style w:type="character" w:customStyle="1" w:styleId="WW8Num339z2">
    <w:name w:val="WW8Num339z2"/>
    <w:rsid w:val="00F36246"/>
    <w:rPr>
      <w:rFonts w:ascii="Wingdings" w:hAnsi="Wingdings"/>
    </w:rPr>
  </w:style>
  <w:style w:type="character" w:customStyle="1" w:styleId="WW8Num339z3">
    <w:name w:val="WW8Num339z3"/>
    <w:rsid w:val="00F36246"/>
    <w:rPr>
      <w:rFonts w:ascii="Symbol" w:hAnsi="Symbol"/>
    </w:rPr>
  </w:style>
  <w:style w:type="character" w:customStyle="1" w:styleId="WW8Num340z0">
    <w:name w:val="WW8Num340z0"/>
    <w:rsid w:val="00F36246"/>
    <w:rPr>
      <w:rFonts w:ascii="Symbol" w:hAnsi="Symbol"/>
    </w:rPr>
  </w:style>
  <w:style w:type="character" w:customStyle="1" w:styleId="WW8Num344z0">
    <w:name w:val="WW8Num344z0"/>
    <w:rsid w:val="00F36246"/>
    <w:rPr>
      <w:rFonts w:ascii="Wingdings" w:hAnsi="Wingdings"/>
    </w:rPr>
  </w:style>
  <w:style w:type="character" w:customStyle="1" w:styleId="WW8Num345z2">
    <w:name w:val="WW8Num345z2"/>
    <w:rsid w:val="00F36246"/>
    <w:rPr>
      <w:rFonts w:ascii="Wingdings" w:hAnsi="Wingdings"/>
    </w:rPr>
  </w:style>
  <w:style w:type="character" w:customStyle="1" w:styleId="WW8Num346z3">
    <w:name w:val="WW8Num346z3"/>
    <w:rsid w:val="00F36246"/>
    <w:rPr>
      <w:rFonts w:ascii="Wingdings" w:hAnsi="Wingdings"/>
    </w:rPr>
  </w:style>
  <w:style w:type="character" w:customStyle="1" w:styleId="WW8Num347z2">
    <w:name w:val="WW8Num347z2"/>
    <w:rsid w:val="00F36246"/>
    <w:rPr>
      <w:rFonts w:ascii="Wingdings" w:hAnsi="Wingdings"/>
    </w:rPr>
  </w:style>
  <w:style w:type="character" w:customStyle="1" w:styleId="WW8Num348z0">
    <w:name w:val="WW8Num348z0"/>
    <w:rsid w:val="00F36246"/>
    <w:rPr>
      <w:rFonts w:ascii="Wingdings" w:hAnsi="Wingdings"/>
    </w:rPr>
  </w:style>
  <w:style w:type="character" w:customStyle="1" w:styleId="WW8Num348z1">
    <w:name w:val="WW8Num348z1"/>
    <w:rsid w:val="00F36246"/>
    <w:rPr>
      <w:rFonts w:ascii="Courier New" w:hAnsi="Courier New" w:cs="Courier New"/>
    </w:rPr>
  </w:style>
  <w:style w:type="character" w:customStyle="1" w:styleId="WW8Num348z3">
    <w:name w:val="WW8Num348z3"/>
    <w:rsid w:val="00F36246"/>
    <w:rPr>
      <w:rFonts w:ascii="Symbol" w:hAnsi="Symbol"/>
    </w:rPr>
  </w:style>
  <w:style w:type="character" w:customStyle="1" w:styleId="WW8Num349z0">
    <w:name w:val="WW8Num349z0"/>
    <w:rsid w:val="00F36246"/>
    <w:rPr>
      <w:rFonts w:ascii="Wingdings" w:hAnsi="Wingdings"/>
    </w:rPr>
  </w:style>
  <w:style w:type="character" w:customStyle="1" w:styleId="WW8Num349z1">
    <w:name w:val="WW8Num349z1"/>
    <w:rsid w:val="00F36246"/>
    <w:rPr>
      <w:rFonts w:ascii="Courier New" w:hAnsi="Courier New" w:cs="Courier New"/>
    </w:rPr>
  </w:style>
  <w:style w:type="character" w:customStyle="1" w:styleId="WW8Num349z3">
    <w:name w:val="WW8Num349z3"/>
    <w:rsid w:val="00F36246"/>
    <w:rPr>
      <w:rFonts w:ascii="Symbol" w:hAnsi="Symbol"/>
    </w:rPr>
  </w:style>
  <w:style w:type="character" w:customStyle="1" w:styleId="WW8Num350z0">
    <w:name w:val="WW8Num350z0"/>
    <w:rsid w:val="00F36246"/>
    <w:rPr>
      <w:b/>
    </w:rPr>
  </w:style>
  <w:style w:type="character" w:customStyle="1" w:styleId="WW8Num352z3">
    <w:name w:val="WW8Num352z3"/>
    <w:rsid w:val="00F36246"/>
    <w:rPr>
      <w:rFonts w:ascii="Wingdings" w:hAnsi="Wingdings"/>
    </w:rPr>
  </w:style>
  <w:style w:type="character" w:customStyle="1" w:styleId="WW8Num353z0">
    <w:name w:val="WW8Num353z0"/>
    <w:rsid w:val="00F36246"/>
    <w:rPr>
      <w:rFonts w:ascii="Wingdings" w:hAnsi="Wingdings"/>
      <w:i w:val="0"/>
    </w:rPr>
  </w:style>
  <w:style w:type="character" w:customStyle="1" w:styleId="WW8Num353z1">
    <w:name w:val="WW8Num353z1"/>
    <w:rsid w:val="00F36246"/>
    <w:rPr>
      <w:i w:val="0"/>
      <w:sz w:val="18"/>
      <w:szCs w:val="18"/>
    </w:rPr>
  </w:style>
  <w:style w:type="character" w:customStyle="1" w:styleId="WW8Num354z0">
    <w:name w:val="WW8Num354z0"/>
    <w:rsid w:val="00F36246"/>
    <w:rPr>
      <w:rFonts w:ascii="Wingdings" w:hAnsi="Wingdings"/>
    </w:rPr>
  </w:style>
  <w:style w:type="character" w:customStyle="1" w:styleId="WW8Num355z0">
    <w:name w:val="WW8Num355z0"/>
    <w:rsid w:val="00F36246"/>
    <w:rPr>
      <w:rFonts w:ascii="Wingdings" w:hAnsi="Wingdings"/>
    </w:rPr>
  </w:style>
  <w:style w:type="character" w:customStyle="1" w:styleId="WW8Num356z1">
    <w:name w:val="WW8Num356z1"/>
    <w:rsid w:val="00F36246"/>
    <w:rPr>
      <w:rFonts w:ascii="Courier New" w:hAnsi="Courier New" w:cs="Times New Roman"/>
    </w:rPr>
  </w:style>
  <w:style w:type="character" w:customStyle="1" w:styleId="WW8Num356z2">
    <w:name w:val="WW8Num356z2"/>
    <w:rsid w:val="00F36246"/>
    <w:rPr>
      <w:rFonts w:ascii="Wingdings" w:hAnsi="Wingdings"/>
    </w:rPr>
  </w:style>
  <w:style w:type="character" w:customStyle="1" w:styleId="WW8Num356z3">
    <w:name w:val="WW8Num356z3"/>
    <w:rsid w:val="00F36246"/>
    <w:rPr>
      <w:rFonts w:ascii="Symbol" w:hAnsi="Symbol"/>
    </w:rPr>
  </w:style>
  <w:style w:type="character" w:customStyle="1" w:styleId="WW8Num357z1">
    <w:name w:val="WW8Num357z1"/>
    <w:rsid w:val="00F36246"/>
    <w:rPr>
      <w:rFonts w:ascii="Courier New" w:hAnsi="Courier New" w:cs="Times New Roman"/>
    </w:rPr>
  </w:style>
  <w:style w:type="character" w:customStyle="1" w:styleId="WW8Num357z2">
    <w:name w:val="WW8Num357z2"/>
    <w:rsid w:val="00F36246"/>
    <w:rPr>
      <w:rFonts w:ascii="Wingdings" w:hAnsi="Wingdings"/>
    </w:rPr>
  </w:style>
  <w:style w:type="character" w:customStyle="1" w:styleId="WW8Num357z3">
    <w:name w:val="WW8Num357z3"/>
    <w:rsid w:val="00F36246"/>
    <w:rPr>
      <w:rFonts w:ascii="Symbol" w:hAnsi="Symbol"/>
    </w:rPr>
  </w:style>
  <w:style w:type="character" w:customStyle="1" w:styleId="WW8Num359z0">
    <w:name w:val="WW8Num359z0"/>
    <w:rsid w:val="00F36246"/>
    <w:rPr>
      <w:rFonts w:ascii="Wingdings" w:hAnsi="Wingdings"/>
    </w:rPr>
  </w:style>
  <w:style w:type="character" w:customStyle="1" w:styleId="WW8Num360z0">
    <w:name w:val="WW8Num360z0"/>
    <w:rsid w:val="00F36246"/>
    <w:rPr>
      <w:rFonts w:ascii="Wingdings" w:hAnsi="Wingdings"/>
    </w:rPr>
  </w:style>
  <w:style w:type="character" w:customStyle="1" w:styleId="WW8Num361z0">
    <w:name w:val="WW8Num361z0"/>
    <w:rsid w:val="00F36246"/>
    <w:rPr>
      <w:rFonts w:ascii="Symbol" w:hAnsi="Symbol"/>
    </w:rPr>
  </w:style>
  <w:style w:type="character" w:customStyle="1" w:styleId="WW8Num362z0">
    <w:name w:val="WW8Num362z0"/>
    <w:rsid w:val="00F36246"/>
    <w:rPr>
      <w:rFonts w:ascii="Arial" w:hAnsi="Arial"/>
    </w:rPr>
  </w:style>
  <w:style w:type="character" w:customStyle="1" w:styleId="WW8Num362z1">
    <w:name w:val="WW8Num362z1"/>
    <w:rsid w:val="00F36246"/>
    <w:rPr>
      <w:rFonts w:ascii="Courier New" w:hAnsi="Courier New" w:cs="Times New Roman"/>
    </w:rPr>
  </w:style>
  <w:style w:type="character" w:customStyle="1" w:styleId="WW8Num362z2">
    <w:name w:val="WW8Num362z2"/>
    <w:rsid w:val="00F36246"/>
    <w:rPr>
      <w:rFonts w:ascii="Wingdings" w:hAnsi="Wingdings"/>
    </w:rPr>
  </w:style>
  <w:style w:type="character" w:customStyle="1" w:styleId="WW8Num362z3">
    <w:name w:val="WW8Num362z3"/>
    <w:rsid w:val="00F36246"/>
    <w:rPr>
      <w:rFonts w:ascii="Symbol" w:hAnsi="Symbol"/>
    </w:rPr>
  </w:style>
  <w:style w:type="character" w:customStyle="1" w:styleId="WW8Num363z3">
    <w:name w:val="WW8Num363z3"/>
    <w:rsid w:val="00F36246"/>
    <w:rPr>
      <w:rFonts w:ascii="Wingdings" w:hAnsi="Wingdings"/>
    </w:rPr>
  </w:style>
  <w:style w:type="character" w:customStyle="1" w:styleId="WW8Num365z0">
    <w:name w:val="WW8Num365z0"/>
    <w:rsid w:val="00F36246"/>
    <w:rPr>
      <w:rFonts w:ascii="Wingdings" w:hAnsi="Wingdings"/>
    </w:rPr>
  </w:style>
  <w:style w:type="character" w:customStyle="1" w:styleId="WW8Num365z1">
    <w:name w:val="WW8Num365z1"/>
    <w:rsid w:val="00F36246"/>
    <w:rPr>
      <w:rFonts w:ascii="Courier New" w:hAnsi="Courier New" w:cs="Courier New"/>
    </w:rPr>
  </w:style>
  <w:style w:type="character" w:customStyle="1" w:styleId="WW8Num365z3">
    <w:name w:val="WW8Num365z3"/>
    <w:rsid w:val="00F36246"/>
    <w:rPr>
      <w:rFonts w:ascii="Symbol" w:hAnsi="Symbol"/>
    </w:rPr>
  </w:style>
  <w:style w:type="character" w:customStyle="1" w:styleId="WW8Num366z0">
    <w:name w:val="WW8Num366z0"/>
    <w:rsid w:val="00F36246"/>
    <w:rPr>
      <w:rFonts w:ascii="Wingdings" w:hAnsi="Wingdings"/>
    </w:rPr>
  </w:style>
  <w:style w:type="character" w:customStyle="1" w:styleId="WW8Num368z0">
    <w:name w:val="WW8Num368z0"/>
    <w:rsid w:val="00F36246"/>
    <w:rPr>
      <w:b/>
    </w:rPr>
  </w:style>
  <w:style w:type="character" w:customStyle="1" w:styleId="WW8NumSt1z0">
    <w:name w:val="WW8NumSt1z0"/>
    <w:rsid w:val="00F36246"/>
    <w:rPr>
      <w:rFonts w:ascii="Symbol" w:hAnsi="Symbol"/>
    </w:rPr>
  </w:style>
  <w:style w:type="character" w:customStyle="1" w:styleId="WW8NumSt2z0">
    <w:name w:val="WW8NumSt2z0"/>
    <w:rsid w:val="00F36246"/>
    <w:rPr>
      <w:rFonts w:ascii="Symbol" w:hAnsi="Symbol"/>
    </w:rPr>
  </w:style>
  <w:style w:type="character" w:customStyle="1" w:styleId="WW8NumSt4z0">
    <w:name w:val="WW8NumSt4z0"/>
    <w:rsid w:val="00F36246"/>
    <w:rPr>
      <w:rFonts w:ascii="Symbol" w:hAnsi="Symbol"/>
    </w:rPr>
  </w:style>
  <w:style w:type="character" w:customStyle="1" w:styleId="WW8NumSt40z0">
    <w:name w:val="WW8NumSt40z0"/>
    <w:rsid w:val="00F36246"/>
    <w:rPr>
      <w:rFonts w:ascii="Symbol" w:hAnsi="Symbol"/>
    </w:rPr>
  </w:style>
  <w:style w:type="character" w:customStyle="1" w:styleId="WW8NumSt255z0">
    <w:name w:val="WW8NumSt255z0"/>
    <w:rsid w:val="00F36246"/>
    <w:rPr>
      <w:rFonts w:ascii="Courier New" w:hAnsi="Courier New"/>
    </w:rPr>
  </w:style>
  <w:style w:type="character" w:customStyle="1" w:styleId="WW-Znakiprzypiswdolnych">
    <w:name w:val="WW-Znaki przypisów dolnych"/>
    <w:rsid w:val="00F36246"/>
  </w:style>
  <w:style w:type="character" w:customStyle="1" w:styleId="WW-Znakiprzypiswdolnych1">
    <w:name w:val="WW-Znaki przypisów dolnych1"/>
    <w:rsid w:val="00F36246"/>
  </w:style>
  <w:style w:type="character" w:customStyle="1" w:styleId="WW-Znakiprzypiswdolnych11">
    <w:name w:val="WW-Znaki przypisów dolnych11"/>
    <w:rsid w:val="00F36246"/>
  </w:style>
  <w:style w:type="character" w:customStyle="1" w:styleId="WW-Znakiprzypiswdolnych111">
    <w:name w:val="WW-Znaki przypisów dolnych111"/>
    <w:rsid w:val="00F36246"/>
  </w:style>
  <w:style w:type="character" w:customStyle="1" w:styleId="WW-Znakiprzypiswdolnych1111">
    <w:name w:val="WW-Znaki przypisów dolnych1111"/>
    <w:rsid w:val="00F36246"/>
  </w:style>
  <w:style w:type="character" w:customStyle="1" w:styleId="WW-Znakiprzypiswdolnych11111">
    <w:name w:val="WW-Znaki przypisów dolnych11111"/>
    <w:rsid w:val="00F36246"/>
  </w:style>
  <w:style w:type="character" w:customStyle="1" w:styleId="WW-Znakiprzypiswdolnych111111">
    <w:name w:val="WW-Znaki przypisów dolnych111111"/>
    <w:rsid w:val="00F36246"/>
  </w:style>
  <w:style w:type="character" w:customStyle="1" w:styleId="WW-Znakiprzypiswdolnych1111111">
    <w:name w:val="WW-Znaki przypisów dolnych1111111"/>
    <w:basedOn w:val="WW-Domylnaczcionkaakapitu1"/>
    <w:rsid w:val="00F36246"/>
    <w:rPr>
      <w:vertAlign w:val="superscript"/>
    </w:rPr>
  </w:style>
  <w:style w:type="character" w:customStyle="1" w:styleId="tw4winTerm">
    <w:name w:val="tw4winTerm"/>
    <w:rsid w:val="00F36246"/>
    <w:rPr>
      <w:color w:val="0000FF"/>
    </w:rPr>
  </w:style>
  <w:style w:type="character" w:customStyle="1" w:styleId="WW-Symbolewypunktowania">
    <w:name w:val="WW-Symbole wypunktowania"/>
    <w:rsid w:val="00F36246"/>
    <w:rPr>
      <w:rFonts w:ascii="StarSymbol" w:eastAsia="StarSymbol" w:hAnsi="StarSymbol" w:cs="StarSymbol"/>
      <w:sz w:val="18"/>
      <w:szCs w:val="18"/>
    </w:rPr>
  </w:style>
  <w:style w:type="character" w:customStyle="1" w:styleId="WW-Symbolewypunktowania1">
    <w:name w:val="WW-Symbole wypunktowania1"/>
    <w:rsid w:val="00F36246"/>
    <w:rPr>
      <w:rFonts w:ascii="StarSymbol" w:eastAsia="StarSymbol" w:hAnsi="StarSymbol" w:cs="StarSymbol"/>
      <w:sz w:val="18"/>
      <w:szCs w:val="18"/>
    </w:rPr>
  </w:style>
  <w:style w:type="character" w:customStyle="1" w:styleId="WW-Symbolewypunktowania11">
    <w:name w:val="WW-Symbole wypunktowania11"/>
    <w:rsid w:val="00F36246"/>
    <w:rPr>
      <w:rFonts w:ascii="StarSymbol" w:eastAsia="StarSymbol" w:hAnsi="StarSymbol" w:cs="StarSymbol"/>
      <w:sz w:val="18"/>
      <w:szCs w:val="18"/>
    </w:rPr>
  </w:style>
  <w:style w:type="character" w:customStyle="1" w:styleId="WW-Symbolewypunktowania111">
    <w:name w:val="WW-Symbole wypunktowania111"/>
    <w:rsid w:val="00F36246"/>
    <w:rPr>
      <w:rFonts w:ascii="StarSymbol" w:eastAsia="StarSymbol" w:hAnsi="StarSymbol" w:cs="StarSymbol"/>
      <w:sz w:val="18"/>
      <w:szCs w:val="18"/>
    </w:rPr>
  </w:style>
  <w:style w:type="character" w:customStyle="1" w:styleId="WW8Num385z0">
    <w:name w:val="WW8Num385z0"/>
    <w:rsid w:val="00F36246"/>
    <w:rPr>
      <w:rFonts w:ascii="UniversalMath1 BT" w:hAnsi="UniversalMath1 BT"/>
    </w:rPr>
  </w:style>
  <w:style w:type="character" w:customStyle="1" w:styleId="WW8Num385z1">
    <w:name w:val="WW8Num385z1"/>
    <w:rsid w:val="00F36246"/>
    <w:rPr>
      <w:rFonts w:ascii="Courier New" w:hAnsi="Courier New" w:cs="Courier New"/>
    </w:rPr>
  </w:style>
  <w:style w:type="character" w:customStyle="1" w:styleId="WW8Num385z2">
    <w:name w:val="WW8Num385z2"/>
    <w:rsid w:val="00F36246"/>
    <w:rPr>
      <w:rFonts w:ascii="Wingdings" w:hAnsi="Wingdings"/>
    </w:rPr>
  </w:style>
  <w:style w:type="character" w:customStyle="1" w:styleId="WW8Num385z3">
    <w:name w:val="WW8Num385z3"/>
    <w:rsid w:val="00F36246"/>
    <w:rPr>
      <w:rFonts w:ascii="Symbol" w:hAnsi="Symbol"/>
    </w:rPr>
  </w:style>
  <w:style w:type="character" w:customStyle="1" w:styleId="WW8Num125z0">
    <w:name w:val="WW8Num125z0"/>
    <w:rsid w:val="00F36246"/>
    <w:rPr>
      <w:rFonts w:ascii="Wingdings" w:hAnsi="Wingdings"/>
    </w:rPr>
  </w:style>
  <w:style w:type="character" w:customStyle="1" w:styleId="WW8Num288z0">
    <w:name w:val="WW8Num288z0"/>
    <w:rsid w:val="00F36246"/>
    <w:rPr>
      <w:rFonts w:ascii="Wingdings" w:hAnsi="Wingdings"/>
    </w:rPr>
  </w:style>
  <w:style w:type="character" w:customStyle="1" w:styleId="WW8Num288z1">
    <w:name w:val="WW8Num288z1"/>
    <w:rsid w:val="00F36246"/>
    <w:rPr>
      <w:rFonts w:ascii="Courier New" w:hAnsi="Courier New" w:cs="Courier New"/>
    </w:rPr>
  </w:style>
  <w:style w:type="character" w:customStyle="1" w:styleId="WW8Num288z3">
    <w:name w:val="WW8Num288z3"/>
    <w:rsid w:val="00F36246"/>
    <w:rPr>
      <w:rFonts w:ascii="UniversalMath1 BT" w:hAnsi="UniversalMath1 BT"/>
    </w:rPr>
  </w:style>
  <w:style w:type="character" w:customStyle="1" w:styleId="WW8Num288z6">
    <w:name w:val="WW8Num288z6"/>
    <w:rsid w:val="00F36246"/>
    <w:rPr>
      <w:rFonts w:ascii="Symbol" w:hAnsi="Symbol"/>
    </w:rPr>
  </w:style>
  <w:style w:type="character" w:customStyle="1" w:styleId="WW8Num118z1">
    <w:name w:val="WW8Num118z1"/>
    <w:rsid w:val="00F36246"/>
    <w:rPr>
      <w:i w:val="0"/>
      <w:sz w:val="18"/>
      <w:szCs w:val="18"/>
    </w:rPr>
  </w:style>
  <w:style w:type="character" w:customStyle="1" w:styleId="WW8Num334z0">
    <w:name w:val="WW8Num334z0"/>
    <w:rsid w:val="00F36246"/>
    <w:rPr>
      <w:rFonts w:ascii="Wingdings" w:hAnsi="Wingdings"/>
    </w:rPr>
  </w:style>
  <w:style w:type="character" w:customStyle="1" w:styleId="WW8Num334z1">
    <w:name w:val="WW8Num334z1"/>
    <w:rsid w:val="00F36246"/>
    <w:rPr>
      <w:rFonts w:ascii="Courier New" w:hAnsi="Courier New" w:cs="Courier New"/>
    </w:rPr>
  </w:style>
  <w:style w:type="character" w:customStyle="1" w:styleId="WW8Num334z3">
    <w:name w:val="WW8Num334z3"/>
    <w:rsid w:val="00F36246"/>
    <w:rPr>
      <w:rFonts w:ascii="Symbol" w:hAnsi="Symbol"/>
    </w:rPr>
  </w:style>
  <w:style w:type="character" w:customStyle="1" w:styleId="WW8Num228z1">
    <w:name w:val="WW8Num228z1"/>
    <w:rsid w:val="00F36246"/>
    <w:rPr>
      <w:i w:val="0"/>
      <w:sz w:val="18"/>
      <w:szCs w:val="18"/>
    </w:rPr>
  </w:style>
  <w:style w:type="character" w:customStyle="1" w:styleId="WW8Num228z2">
    <w:name w:val="WW8Num228z2"/>
    <w:rsid w:val="00F36246"/>
    <w:rPr>
      <w:rFonts w:ascii="Wingdings" w:hAnsi="Wingdings"/>
      <w:i w:val="0"/>
    </w:rPr>
  </w:style>
  <w:style w:type="character" w:customStyle="1" w:styleId="WW8Num386z0">
    <w:name w:val="WW8Num386z0"/>
    <w:rsid w:val="00F36246"/>
    <w:rPr>
      <w:rFonts w:ascii="Wingdings" w:hAnsi="Wingdings"/>
    </w:rPr>
  </w:style>
  <w:style w:type="character" w:customStyle="1" w:styleId="WW8Num386z1">
    <w:name w:val="WW8Num386z1"/>
    <w:rsid w:val="00F36246"/>
    <w:rPr>
      <w:rFonts w:ascii="Courier New" w:hAnsi="Courier New" w:cs="Courier New"/>
    </w:rPr>
  </w:style>
  <w:style w:type="character" w:customStyle="1" w:styleId="WW8Num386z3">
    <w:name w:val="WW8Num386z3"/>
    <w:rsid w:val="00F36246"/>
    <w:rPr>
      <w:rFonts w:ascii="Symbol" w:hAnsi="Symbol"/>
    </w:rPr>
  </w:style>
  <w:style w:type="character" w:customStyle="1" w:styleId="WW8Num44z2">
    <w:name w:val="WW8Num44z2"/>
    <w:rsid w:val="00F36246"/>
    <w:rPr>
      <w:rFonts w:ascii="Wingdings" w:hAnsi="Wingdings"/>
    </w:rPr>
  </w:style>
  <w:style w:type="character" w:customStyle="1" w:styleId="WW8Num304z1">
    <w:name w:val="WW8Num304z1"/>
    <w:rsid w:val="00F36246"/>
    <w:rPr>
      <w:rFonts w:ascii="Courier New" w:hAnsi="Courier New" w:cs="Courier New"/>
    </w:rPr>
  </w:style>
  <w:style w:type="character" w:customStyle="1" w:styleId="WW8Num304z3">
    <w:name w:val="WW8Num304z3"/>
    <w:rsid w:val="00F36246"/>
    <w:rPr>
      <w:rFonts w:ascii="Symbol" w:hAnsi="Symbol"/>
    </w:rPr>
  </w:style>
  <w:style w:type="character" w:customStyle="1" w:styleId="WW8Num198z0">
    <w:name w:val="WW8Num198z0"/>
    <w:rsid w:val="00F36246"/>
    <w:rPr>
      <w:rFonts w:ascii="Wingdings" w:hAnsi="Wingdings"/>
    </w:rPr>
  </w:style>
  <w:style w:type="character" w:customStyle="1" w:styleId="WW8Num370z0">
    <w:name w:val="WW8Num370z0"/>
    <w:rsid w:val="00F36246"/>
    <w:rPr>
      <w:rFonts w:ascii="Wingdings" w:hAnsi="Wingdings"/>
    </w:rPr>
  </w:style>
  <w:style w:type="character" w:customStyle="1" w:styleId="WW8Num370z1">
    <w:name w:val="WW8Num370z1"/>
    <w:rsid w:val="00F36246"/>
    <w:rPr>
      <w:rFonts w:ascii="Courier New" w:hAnsi="Courier New" w:cs="Courier New"/>
    </w:rPr>
  </w:style>
  <w:style w:type="character" w:customStyle="1" w:styleId="WW8Num370z3">
    <w:name w:val="WW8Num370z3"/>
    <w:rsid w:val="00F36246"/>
    <w:rPr>
      <w:rFonts w:ascii="Symbol" w:hAnsi="Symbol"/>
    </w:rPr>
  </w:style>
  <w:style w:type="character" w:customStyle="1" w:styleId="WW8Num371z0">
    <w:name w:val="WW8Num371z0"/>
    <w:rsid w:val="00F36246"/>
    <w:rPr>
      <w:rFonts w:ascii="Wingdings" w:hAnsi="Wingdings"/>
    </w:rPr>
  </w:style>
  <w:style w:type="character" w:customStyle="1" w:styleId="WW8Num371z1">
    <w:name w:val="WW8Num371z1"/>
    <w:rsid w:val="00F36246"/>
    <w:rPr>
      <w:rFonts w:ascii="Courier New" w:hAnsi="Courier New" w:cs="Courier New"/>
    </w:rPr>
  </w:style>
  <w:style w:type="character" w:customStyle="1" w:styleId="WW8Num371z3">
    <w:name w:val="WW8Num371z3"/>
    <w:rsid w:val="00F36246"/>
    <w:rPr>
      <w:rFonts w:ascii="Symbol" w:hAnsi="Symbol"/>
    </w:rPr>
  </w:style>
  <w:style w:type="character" w:customStyle="1" w:styleId="WW8Num352z0">
    <w:name w:val="WW8Num352z0"/>
    <w:rsid w:val="00F36246"/>
    <w:rPr>
      <w:rFonts w:ascii="Wingdings" w:hAnsi="Wingdings"/>
    </w:rPr>
  </w:style>
  <w:style w:type="character" w:customStyle="1" w:styleId="WW8Num352z1">
    <w:name w:val="WW8Num352z1"/>
    <w:rsid w:val="00F36246"/>
    <w:rPr>
      <w:rFonts w:ascii="Courier New" w:hAnsi="Courier New" w:cs="Courier New"/>
    </w:rPr>
  </w:style>
  <w:style w:type="character" w:customStyle="1" w:styleId="WW8Num212z3">
    <w:name w:val="WW8Num212z3"/>
    <w:rsid w:val="00F36246"/>
    <w:rPr>
      <w:rFonts w:ascii="Symbol" w:hAnsi="Symbol"/>
    </w:rPr>
  </w:style>
  <w:style w:type="character" w:customStyle="1" w:styleId="WW8Num124z1">
    <w:name w:val="WW8Num124z1"/>
    <w:rsid w:val="00F36246"/>
    <w:rPr>
      <w:rFonts w:ascii="Courier New" w:hAnsi="Courier New" w:cs="Courier New"/>
    </w:rPr>
  </w:style>
  <w:style w:type="character" w:customStyle="1" w:styleId="WW8Num124z3">
    <w:name w:val="WW8Num124z3"/>
    <w:rsid w:val="00F36246"/>
    <w:rPr>
      <w:rFonts w:ascii="Symbol" w:hAnsi="Symbol"/>
    </w:rPr>
  </w:style>
  <w:style w:type="character" w:customStyle="1" w:styleId="WW8Num130z0">
    <w:name w:val="WW8Num130z0"/>
    <w:rsid w:val="00F36246"/>
    <w:rPr>
      <w:rFonts w:ascii="Symbol" w:hAnsi="Symbol"/>
    </w:rPr>
  </w:style>
  <w:style w:type="character" w:customStyle="1" w:styleId="WW8Num249z1">
    <w:name w:val="WW8Num249z1"/>
    <w:rsid w:val="00F36246"/>
    <w:rPr>
      <w:rFonts w:ascii="Courier New" w:hAnsi="Courier New" w:cs="Courier New"/>
    </w:rPr>
  </w:style>
  <w:style w:type="character" w:customStyle="1" w:styleId="WW8Num249z3">
    <w:name w:val="WW8Num249z3"/>
    <w:rsid w:val="00F36246"/>
    <w:rPr>
      <w:rFonts w:ascii="Symbol" w:hAnsi="Symbol"/>
    </w:rPr>
  </w:style>
  <w:style w:type="character" w:customStyle="1" w:styleId="WW8Num259z0">
    <w:name w:val="WW8Num259z0"/>
    <w:rsid w:val="00F36246"/>
    <w:rPr>
      <w:rFonts w:ascii="Wingdings" w:hAnsi="Wingdings"/>
    </w:rPr>
  </w:style>
  <w:style w:type="character" w:customStyle="1" w:styleId="WW8Num276z0">
    <w:name w:val="WW8Num276z0"/>
    <w:rsid w:val="00F36246"/>
    <w:rPr>
      <w:rFonts w:ascii="Wingdings" w:hAnsi="Wingdings"/>
    </w:rPr>
  </w:style>
  <w:style w:type="character" w:customStyle="1" w:styleId="WW8Num313z0">
    <w:name w:val="WW8Num313z0"/>
    <w:rsid w:val="00F36246"/>
    <w:rPr>
      <w:rFonts w:ascii="Courier New" w:hAnsi="Courier New"/>
    </w:rPr>
  </w:style>
  <w:style w:type="character" w:customStyle="1" w:styleId="WW8Num378z0">
    <w:name w:val="WW8Num378z0"/>
    <w:rsid w:val="00F36246"/>
    <w:rPr>
      <w:rFonts w:ascii="Wingdings" w:hAnsi="Wingdings"/>
    </w:rPr>
  </w:style>
  <w:style w:type="character" w:customStyle="1" w:styleId="WW8Num177z0">
    <w:name w:val="WW8Num177z0"/>
    <w:rsid w:val="00F36246"/>
    <w:rPr>
      <w:rFonts w:ascii="Courier New" w:hAnsi="Courier New"/>
    </w:rPr>
  </w:style>
  <w:style w:type="character" w:customStyle="1" w:styleId="WW8Num201z0">
    <w:name w:val="WW8Num201z0"/>
    <w:rsid w:val="00F36246"/>
    <w:rPr>
      <w:rFonts w:ascii="Courier New" w:hAnsi="Courier New"/>
    </w:rPr>
  </w:style>
  <w:style w:type="character" w:customStyle="1" w:styleId="WW8Num343z0">
    <w:name w:val="WW8Num343z0"/>
    <w:rsid w:val="00F36246"/>
    <w:rPr>
      <w:rFonts w:ascii="Wingdings" w:hAnsi="Wingdings"/>
    </w:rPr>
  </w:style>
  <w:style w:type="character" w:customStyle="1" w:styleId="WW8Num323z0">
    <w:name w:val="WW8Num323z0"/>
    <w:rsid w:val="00F36246"/>
    <w:rPr>
      <w:rFonts w:ascii="Wingdings" w:hAnsi="Wingdings"/>
    </w:rPr>
  </w:style>
  <w:style w:type="character" w:customStyle="1" w:styleId="WW8Num5z1">
    <w:name w:val="WW8Num5z1"/>
    <w:rsid w:val="00F36246"/>
    <w:rPr>
      <w:i w:val="0"/>
      <w:sz w:val="18"/>
      <w:szCs w:val="18"/>
    </w:rPr>
  </w:style>
  <w:style w:type="character" w:customStyle="1" w:styleId="WW8Num73z1">
    <w:name w:val="WW8Num73z1"/>
    <w:rsid w:val="00F36246"/>
    <w:rPr>
      <w:rFonts w:ascii="Courier New" w:hAnsi="Courier New" w:cs="Times New Roman"/>
    </w:rPr>
  </w:style>
  <w:style w:type="character" w:customStyle="1" w:styleId="WW8Num73z3">
    <w:name w:val="WW8Num73z3"/>
    <w:rsid w:val="00F36246"/>
    <w:rPr>
      <w:rFonts w:ascii="Symbol" w:hAnsi="Symbol"/>
    </w:rPr>
  </w:style>
  <w:style w:type="character" w:customStyle="1" w:styleId="WW8Num75z1">
    <w:name w:val="WW8Num75z1"/>
    <w:rsid w:val="00F36246"/>
    <w:rPr>
      <w:rFonts w:ascii="Courier New" w:hAnsi="Courier New" w:cs="Times New Roman"/>
    </w:rPr>
  </w:style>
  <w:style w:type="character" w:customStyle="1" w:styleId="WW8Num75z3">
    <w:name w:val="WW8Num75z3"/>
    <w:rsid w:val="00F36246"/>
    <w:rPr>
      <w:rFonts w:ascii="Symbol" w:hAnsi="Symbol"/>
    </w:rPr>
  </w:style>
  <w:style w:type="character" w:customStyle="1" w:styleId="WW8Num47z3">
    <w:name w:val="WW8Num47z3"/>
    <w:rsid w:val="00F36246"/>
    <w:rPr>
      <w:rFonts w:ascii="Symbol" w:hAnsi="Symbol"/>
    </w:rPr>
  </w:style>
  <w:style w:type="character" w:customStyle="1" w:styleId="WW8Num50z6">
    <w:name w:val="WW8Num50z6"/>
    <w:rsid w:val="00F36246"/>
    <w:rPr>
      <w:rFonts w:ascii="Symbol" w:hAnsi="Symbol"/>
    </w:rPr>
  </w:style>
  <w:style w:type="character" w:customStyle="1" w:styleId="WW8Num54z1">
    <w:name w:val="WW8Num54z1"/>
    <w:rsid w:val="00F36246"/>
    <w:rPr>
      <w:rFonts w:ascii="Courier New" w:hAnsi="Courier New" w:cs="Arial"/>
    </w:rPr>
  </w:style>
  <w:style w:type="character" w:customStyle="1" w:styleId="RTFNum81">
    <w:name w:val="RTF_Num 8 1"/>
    <w:rsid w:val="00F36246"/>
    <w:rPr>
      <w:rFonts w:ascii="Symbol" w:hAnsi="Symbol"/>
    </w:rPr>
  </w:style>
  <w:style w:type="character" w:customStyle="1" w:styleId="WW8Num58z2">
    <w:name w:val="WW8Num58z2"/>
    <w:rsid w:val="00F36246"/>
    <w:rPr>
      <w:rFonts w:ascii="Wingdings" w:hAnsi="Wingdings"/>
    </w:rPr>
  </w:style>
  <w:style w:type="character" w:customStyle="1" w:styleId="WW8Num100z0">
    <w:name w:val="WW8Num100z0"/>
    <w:rsid w:val="00F36246"/>
    <w:rPr>
      <w:rFonts w:ascii="Symbol" w:hAnsi="Symbol"/>
    </w:rPr>
  </w:style>
  <w:style w:type="character" w:customStyle="1" w:styleId="WW8Num103z4">
    <w:name w:val="WW8Num103z4"/>
    <w:rsid w:val="00F36246"/>
    <w:rPr>
      <w:rFonts w:ascii="Courier New" w:hAnsi="Courier New" w:cs="Arial"/>
    </w:rPr>
  </w:style>
  <w:style w:type="character" w:customStyle="1" w:styleId="WW8Num105z1">
    <w:name w:val="WW8Num105z1"/>
    <w:rsid w:val="00F36246"/>
    <w:rPr>
      <w:rFonts w:ascii="Wingdings" w:hAnsi="Wingdings"/>
    </w:rPr>
  </w:style>
  <w:style w:type="character" w:customStyle="1" w:styleId="WW8Num105z4">
    <w:name w:val="WW8Num105z4"/>
    <w:rsid w:val="00F36246"/>
    <w:rPr>
      <w:rFonts w:ascii="Courier New" w:hAnsi="Courier New" w:cs="Arial"/>
    </w:rPr>
  </w:style>
  <w:style w:type="character" w:customStyle="1" w:styleId="RTFNum131">
    <w:name w:val="RTF_Num 13 1"/>
    <w:rsid w:val="00F36246"/>
    <w:rPr>
      <w:rFonts w:ascii="Symbol" w:eastAsia="Symbol" w:hAnsi="Symbol" w:cs="Symbol"/>
      <w:sz w:val="18"/>
      <w:szCs w:val="18"/>
    </w:rPr>
  </w:style>
  <w:style w:type="character" w:customStyle="1" w:styleId="WW8Num85z0">
    <w:name w:val="WW8Num85z0"/>
    <w:rsid w:val="00F36246"/>
    <w:rPr>
      <w:rFonts w:ascii="Wingdings" w:hAnsi="Wingdings"/>
    </w:rPr>
  </w:style>
  <w:style w:type="character" w:customStyle="1" w:styleId="WW8Num85z1">
    <w:name w:val="WW8Num85z1"/>
    <w:rsid w:val="00F36246"/>
    <w:rPr>
      <w:rFonts w:ascii="Courier New" w:hAnsi="Courier New" w:cs="Courier New"/>
    </w:rPr>
  </w:style>
  <w:style w:type="character" w:customStyle="1" w:styleId="WW8Num85z3">
    <w:name w:val="WW8Num85z3"/>
    <w:rsid w:val="00F36246"/>
    <w:rPr>
      <w:rFonts w:ascii="Symbol" w:hAnsi="Symbol"/>
    </w:rPr>
  </w:style>
  <w:style w:type="character" w:customStyle="1" w:styleId="WW8Num88z1">
    <w:name w:val="WW8Num88z1"/>
    <w:rsid w:val="00F36246"/>
    <w:rPr>
      <w:rFonts w:ascii="Courier New" w:hAnsi="Courier New" w:cs="Courier New"/>
    </w:rPr>
  </w:style>
  <w:style w:type="character" w:customStyle="1" w:styleId="WW8Num88z3">
    <w:name w:val="WW8Num88z3"/>
    <w:rsid w:val="00F36246"/>
    <w:rPr>
      <w:rFonts w:ascii="Symbol" w:hAnsi="Symbol"/>
    </w:rPr>
  </w:style>
  <w:style w:type="character" w:customStyle="1" w:styleId="WW8Num19z3">
    <w:name w:val="WW8Num19z3"/>
    <w:rsid w:val="00F36246"/>
    <w:rPr>
      <w:rFonts w:ascii="Wingdings" w:hAnsi="Wingdings"/>
    </w:rPr>
  </w:style>
  <w:style w:type="character" w:customStyle="1" w:styleId="RTFNum21">
    <w:name w:val="RTF_Num 2 1"/>
    <w:rsid w:val="00F36246"/>
    <w:rPr>
      <w:rFonts w:ascii="Symbol" w:hAnsi="Symbol"/>
    </w:rPr>
  </w:style>
  <w:style w:type="character" w:customStyle="1" w:styleId="WW8Num246z0">
    <w:name w:val="WW8Num246z0"/>
    <w:rsid w:val="00F36246"/>
    <w:rPr>
      <w:rFonts w:ascii="Wingdings" w:hAnsi="Wingdings"/>
    </w:rPr>
  </w:style>
  <w:style w:type="character" w:customStyle="1" w:styleId="WW8Num281z1">
    <w:name w:val="WW8Num281z1"/>
    <w:rsid w:val="00F36246"/>
    <w:rPr>
      <w:rFonts w:ascii="Courier New" w:hAnsi="Courier New" w:cs="Courier New"/>
    </w:rPr>
  </w:style>
  <w:style w:type="character" w:customStyle="1" w:styleId="WW8Num281z3">
    <w:name w:val="WW8Num281z3"/>
    <w:rsid w:val="00F36246"/>
    <w:rPr>
      <w:rFonts w:ascii="Symbol" w:hAnsi="Symbol"/>
    </w:rPr>
  </w:style>
  <w:style w:type="character" w:customStyle="1" w:styleId="WW8Num111z1">
    <w:name w:val="WW8Num111z1"/>
    <w:rsid w:val="00F36246"/>
    <w:rPr>
      <w:rFonts w:ascii="Courier New" w:hAnsi="Courier New" w:cs="Courier New"/>
    </w:rPr>
  </w:style>
  <w:style w:type="character" w:customStyle="1" w:styleId="WW8Num111z3">
    <w:name w:val="WW8Num111z3"/>
    <w:rsid w:val="00F36246"/>
    <w:rPr>
      <w:rFonts w:ascii="Symbol" w:hAnsi="Symbol"/>
    </w:rPr>
  </w:style>
  <w:style w:type="character" w:customStyle="1" w:styleId="WW8Num81z1">
    <w:name w:val="WW8Num81z1"/>
    <w:rsid w:val="00F36246"/>
    <w:rPr>
      <w:rFonts w:ascii="Courier New" w:hAnsi="Courier New" w:cs="Times New Roman"/>
    </w:rPr>
  </w:style>
  <w:style w:type="character" w:customStyle="1" w:styleId="WW8Num81z3">
    <w:name w:val="WW8Num81z3"/>
    <w:rsid w:val="00F36246"/>
    <w:rPr>
      <w:rFonts w:ascii="Symbol" w:hAnsi="Symbol"/>
    </w:rPr>
  </w:style>
  <w:style w:type="character" w:customStyle="1" w:styleId="WW8Num83z1">
    <w:name w:val="WW8Num83z1"/>
    <w:rsid w:val="00F36246"/>
    <w:rPr>
      <w:rFonts w:ascii="Courier New" w:hAnsi="Courier New" w:cs="Times New Roman"/>
    </w:rPr>
  </w:style>
  <w:style w:type="character" w:customStyle="1" w:styleId="WW8Num83z3">
    <w:name w:val="WW8Num83z3"/>
    <w:rsid w:val="00F36246"/>
    <w:rPr>
      <w:rFonts w:ascii="Symbol" w:hAnsi="Symbol"/>
    </w:rPr>
  </w:style>
  <w:style w:type="character" w:customStyle="1" w:styleId="WW8Num90z1">
    <w:name w:val="WW8Num90z1"/>
    <w:rsid w:val="00F36246"/>
    <w:rPr>
      <w:rFonts w:ascii="Courier New" w:hAnsi="Courier New"/>
      <w:i w:val="0"/>
      <w:sz w:val="18"/>
      <w:szCs w:val="18"/>
    </w:rPr>
  </w:style>
  <w:style w:type="character" w:customStyle="1" w:styleId="WW8Num90z3">
    <w:name w:val="WW8Num90z3"/>
    <w:rsid w:val="00F36246"/>
    <w:rPr>
      <w:rFonts w:ascii="Symbol" w:hAnsi="Symbol"/>
    </w:rPr>
  </w:style>
  <w:style w:type="character" w:customStyle="1" w:styleId="WW8Num96z0">
    <w:name w:val="WW8Num96z0"/>
    <w:rsid w:val="00F36246"/>
    <w:rPr>
      <w:rFonts w:ascii="Wingdings" w:hAnsi="Wingdings"/>
    </w:rPr>
  </w:style>
  <w:style w:type="character" w:customStyle="1" w:styleId="WW8Num96z1">
    <w:name w:val="WW8Num96z1"/>
    <w:rsid w:val="00F36246"/>
    <w:rPr>
      <w:rFonts w:ascii="Courier New" w:hAnsi="Courier New" w:cs="Times New Roman"/>
    </w:rPr>
  </w:style>
  <w:style w:type="character" w:customStyle="1" w:styleId="WW8Num97z1">
    <w:name w:val="WW8Num97z1"/>
    <w:rsid w:val="00F36246"/>
    <w:rPr>
      <w:rFonts w:ascii="Courier New" w:hAnsi="Courier New" w:cs="Times New Roman"/>
    </w:rPr>
  </w:style>
  <w:style w:type="character" w:customStyle="1" w:styleId="WW8Num97z3">
    <w:name w:val="WW8Num97z3"/>
    <w:rsid w:val="00F36246"/>
    <w:rPr>
      <w:rFonts w:ascii="Symbol" w:hAnsi="Symbol"/>
    </w:rPr>
  </w:style>
  <w:style w:type="character" w:customStyle="1" w:styleId="WW8Num98z0">
    <w:name w:val="WW8Num98z0"/>
    <w:rsid w:val="00F36246"/>
    <w:rPr>
      <w:rFonts w:ascii="Wingdings" w:hAnsi="Wingdings"/>
    </w:rPr>
  </w:style>
  <w:style w:type="character" w:customStyle="1" w:styleId="WW8Num98z1">
    <w:name w:val="WW8Num98z1"/>
    <w:rsid w:val="00F36246"/>
    <w:rPr>
      <w:rFonts w:ascii="Courier New" w:hAnsi="Courier New" w:cs="Times New Roman"/>
    </w:rPr>
  </w:style>
  <w:style w:type="character" w:customStyle="1" w:styleId="WW8Num98z3">
    <w:name w:val="WW8Num98z3"/>
    <w:rsid w:val="00F36246"/>
    <w:rPr>
      <w:rFonts w:ascii="Symbol" w:hAnsi="Symbol"/>
    </w:rPr>
  </w:style>
  <w:style w:type="character" w:customStyle="1" w:styleId="RTFNum31">
    <w:name w:val="RTF_Num 3 1"/>
    <w:rsid w:val="00F36246"/>
    <w:rPr>
      <w:rFonts w:ascii="Symbol" w:hAnsi="Symbol"/>
    </w:rPr>
  </w:style>
  <w:style w:type="character" w:customStyle="1" w:styleId="RTFNum41">
    <w:name w:val="RTF_Num 4 1"/>
    <w:rsid w:val="00F36246"/>
    <w:rPr>
      <w:rFonts w:ascii="Symbol" w:hAnsi="Symbol"/>
    </w:rPr>
  </w:style>
  <w:style w:type="character" w:customStyle="1" w:styleId="RTFNum51">
    <w:name w:val="RTF_Num 5 1"/>
    <w:rsid w:val="00F36246"/>
    <w:rPr>
      <w:rFonts w:ascii="Symbol" w:hAnsi="Symbol"/>
    </w:rPr>
  </w:style>
  <w:style w:type="character" w:customStyle="1" w:styleId="RTFNum61">
    <w:name w:val="RTF_Num 6 1"/>
    <w:rsid w:val="00F36246"/>
    <w:rPr>
      <w:rFonts w:ascii="Symbol" w:hAnsi="Symbol"/>
    </w:rPr>
  </w:style>
  <w:style w:type="character" w:customStyle="1" w:styleId="RTFNum71">
    <w:name w:val="RTF_Num 7 1"/>
    <w:rsid w:val="00F36246"/>
    <w:rPr>
      <w:rFonts w:ascii="Symbol" w:hAnsi="Symbol"/>
    </w:rPr>
  </w:style>
  <w:style w:type="character" w:customStyle="1" w:styleId="RTFNum91">
    <w:name w:val="RTF_Num 9 1"/>
    <w:rsid w:val="00F36246"/>
    <w:rPr>
      <w:rFonts w:ascii="Symbol" w:hAnsi="Symbol"/>
    </w:rPr>
  </w:style>
  <w:style w:type="character" w:customStyle="1" w:styleId="RTFNum101">
    <w:name w:val="RTF_Num 10 1"/>
    <w:rsid w:val="00F36246"/>
    <w:rPr>
      <w:rFonts w:ascii="Symbol" w:hAnsi="Symbol"/>
    </w:rPr>
  </w:style>
  <w:style w:type="character" w:customStyle="1" w:styleId="RTFNum111">
    <w:name w:val="RTF_Num 11 1"/>
    <w:rsid w:val="00F36246"/>
    <w:rPr>
      <w:rFonts w:ascii="Symbol" w:hAnsi="Symbol"/>
    </w:rPr>
  </w:style>
  <w:style w:type="character" w:customStyle="1" w:styleId="RTFNum121">
    <w:name w:val="RTF_Num 12 1"/>
    <w:rsid w:val="00F36246"/>
    <w:rPr>
      <w:rFonts w:ascii="Symbol" w:hAnsi="Symbol"/>
    </w:rPr>
  </w:style>
  <w:style w:type="character" w:customStyle="1" w:styleId="RTFNum141">
    <w:name w:val="RTF_Num 14 1"/>
    <w:rsid w:val="00F36246"/>
    <w:rPr>
      <w:rFonts w:ascii="Symbol" w:hAnsi="Symbol"/>
    </w:rPr>
  </w:style>
  <w:style w:type="character" w:customStyle="1" w:styleId="RTFNum151">
    <w:name w:val="RTF_Num 15 1"/>
    <w:rsid w:val="00F36246"/>
    <w:rPr>
      <w:rFonts w:ascii="Symbol" w:hAnsi="Symbol"/>
    </w:rPr>
  </w:style>
  <w:style w:type="character" w:customStyle="1" w:styleId="RTFNum161">
    <w:name w:val="RTF_Num 16 1"/>
    <w:rsid w:val="00F36246"/>
    <w:rPr>
      <w:rFonts w:ascii="Symbol" w:hAnsi="Symbol"/>
    </w:rPr>
  </w:style>
  <w:style w:type="character" w:customStyle="1" w:styleId="RTFNum171">
    <w:name w:val="RTF_Num 17 1"/>
    <w:rsid w:val="00F36246"/>
    <w:rPr>
      <w:rFonts w:ascii="Symbol" w:hAnsi="Symbol"/>
    </w:rPr>
  </w:style>
  <w:style w:type="character" w:customStyle="1" w:styleId="RTFNum181">
    <w:name w:val="RTF_Num 18 1"/>
    <w:rsid w:val="00F36246"/>
    <w:rPr>
      <w:rFonts w:ascii="Symbol" w:hAnsi="Symbol"/>
    </w:rPr>
  </w:style>
  <w:style w:type="character" w:customStyle="1" w:styleId="WW8Num117z3">
    <w:name w:val="WW8Num117z3"/>
    <w:rsid w:val="00F36246"/>
    <w:rPr>
      <w:rFonts w:ascii="Symbol" w:hAnsi="Symbol"/>
    </w:rPr>
  </w:style>
  <w:style w:type="character" w:customStyle="1" w:styleId="Domylnaczcionkaakapitu3">
    <w:name w:val="Domyślna czcionka akapitu3"/>
    <w:rsid w:val="00F36246"/>
  </w:style>
  <w:style w:type="paragraph" w:styleId="Tekstpodstawowy">
    <w:name w:val="Body Text"/>
    <w:aliases w:val="Body Text Char1,Body Text Char Char,Body Text Char1 Char Char,Body Text Char Char Char Char,Body Text Char1 Char1 Char Char Char,Body Text Char Char Char Char Char Char,Body Text Char1 Char Char1 Char Char1 Char"/>
    <w:basedOn w:val="Normalny"/>
    <w:link w:val="TekstpodstawowyZnak"/>
    <w:rsid w:val="00F36246"/>
    <w:pPr>
      <w:spacing w:after="120"/>
    </w:pPr>
  </w:style>
  <w:style w:type="paragraph" w:styleId="Lista">
    <w:name w:val="List"/>
    <w:basedOn w:val="Normalny"/>
    <w:rsid w:val="00F36246"/>
    <w:pPr>
      <w:widowControl w:val="0"/>
      <w:ind w:left="283" w:hanging="283"/>
    </w:pPr>
    <w:rPr>
      <w:rFonts w:ascii="Arial" w:hAnsi="Arial"/>
      <w:sz w:val="22"/>
    </w:rPr>
  </w:style>
  <w:style w:type="paragraph" w:customStyle="1" w:styleId="Podpis4">
    <w:name w:val="Podpis4"/>
    <w:basedOn w:val="Normalny"/>
    <w:rsid w:val="00F36246"/>
    <w:pPr>
      <w:suppressLineNumbers/>
      <w:spacing w:before="120" w:after="120"/>
    </w:pPr>
    <w:rPr>
      <w:rFonts w:ascii="Arial" w:hAnsi="Arial" w:cs="Tahoma"/>
      <w:i/>
      <w:iCs/>
    </w:rPr>
  </w:style>
  <w:style w:type="paragraph" w:customStyle="1" w:styleId="Indeks">
    <w:name w:val="Indeks"/>
    <w:basedOn w:val="Normalny"/>
    <w:rsid w:val="00F36246"/>
    <w:pPr>
      <w:suppressLineNumbers/>
    </w:pPr>
    <w:rPr>
      <w:rFonts w:ascii="Arial" w:hAnsi="Arial" w:cs="Tahoma"/>
    </w:rPr>
  </w:style>
  <w:style w:type="paragraph" w:customStyle="1" w:styleId="Nagwek40">
    <w:name w:val="Nagłówek4"/>
    <w:basedOn w:val="Normalny"/>
    <w:next w:val="Tekstpodstawowy"/>
    <w:rsid w:val="00F36246"/>
    <w:pPr>
      <w:keepNext/>
      <w:spacing w:before="240" w:after="120"/>
    </w:pPr>
    <w:rPr>
      <w:rFonts w:ascii="Arial" w:eastAsia="Lucida Sans Unicode" w:hAnsi="Arial" w:cs="Tahoma"/>
      <w:sz w:val="28"/>
      <w:szCs w:val="28"/>
    </w:rPr>
  </w:style>
  <w:style w:type="paragraph" w:customStyle="1" w:styleId="Wysunicietekstu">
    <w:name w:val="Wysunięcie tekstu"/>
    <w:basedOn w:val="Tekstpodstawowy"/>
    <w:rsid w:val="00F36246"/>
    <w:pPr>
      <w:tabs>
        <w:tab w:val="left" w:pos="567"/>
      </w:tabs>
      <w:ind w:left="567" w:hanging="283"/>
    </w:pPr>
  </w:style>
  <w:style w:type="paragraph" w:styleId="Tekstpodstawowywcity">
    <w:name w:val="Body Text Indent"/>
    <w:basedOn w:val="Normalny"/>
    <w:rsid w:val="00F36246"/>
    <w:pPr>
      <w:spacing w:after="120"/>
      <w:ind w:left="283"/>
    </w:pPr>
  </w:style>
  <w:style w:type="paragraph" w:customStyle="1" w:styleId="Pozdrowienie">
    <w:name w:val="Pozdrowienie"/>
    <w:basedOn w:val="Normalny"/>
    <w:rsid w:val="00F36246"/>
    <w:pPr>
      <w:suppressLineNumbers/>
    </w:pPr>
  </w:style>
  <w:style w:type="paragraph" w:customStyle="1" w:styleId="Wcicielisty">
    <w:name w:val="Wcięcie listy"/>
    <w:basedOn w:val="Tekstpodstawowy"/>
    <w:rsid w:val="00F36246"/>
    <w:pPr>
      <w:tabs>
        <w:tab w:val="left" w:pos="2835"/>
      </w:tabs>
      <w:ind w:left="2835" w:hanging="2551"/>
    </w:pPr>
  </w:style>
  <w:style w:type="paragraph" w:customStyle="1" w:styleId="Marginalia">
    <w:name w:val="Marginalia"/>
    <w:basedOn w:val="Tekstpodstawowy"/>
    <w:rsid w:val="00F36246"/>
    <w:pPr>
      <w:ind w:left="2268"/>
    </w:pPr>
  </w:style>
  <w:style w:type="paragraph" w:customStyle="1" w:styleId="Zawartotabeli">
    <w:name w:val="Zawartość tabeli"/>
    <w:basedOn w:val="Tekstpodstawowy"/>
    <w:rsid w:val="00F36246"/>
    <w:pPr>
      <w:suppressLineNumbers/>
    </w:pPr>
  </w:style>
  <w:style w:type="paragraph" w:customStyle="1" w:styleId="Nagwektabeli">
    <w:name w:val="Nagłówek tabeli"/>
    <w:basedOn w:val="Zawartotabeli"/>
    <w:rsid w:val="00F36246"/>
    <w:pPr>
      <w:jc w:val="center"/>
    </w:pPr>
    <w:rPr>
      <w:b/>
      <w:bCs/>
      <w:i/>
      <w:iCs/>
    </w:rPr>
  </w:style>
  <w:style w:type="paragraph" w:customStyle="1" w:styleId="Zawartoramki">
    <w:name w:val="Zawartość ramki"/>
    <w:basedOn w:val="Tekstpodstawowy"/>
    <w:rsid w:val="00F36246"/>
  </w:style>
  <w:style w:type="paragraph" w:styleId="Tekstprzypisudolnego">
    <w:name w:val="footnote text"/>
    <w:basedOn w:val="Normalny"/>
    <w:semiHidden/>
    <w:rsid w:val="00F36246"/>
  </w:style>
  <w:style w:type="paragraph" w:styleId="Nagwekspisutreci">
    <w:name w:val="TOC Heading"/>
    <w:basedOn w:val="Nagwek"/>
    <w:uiPriority w:val="39"/>
    <w:qFormat/>
    <w:rsid w:val="00F36246"/>
    <w:pPr>
      <w:keepNext/>
      <w:suppressLineNumbers/>
      <w:tabs>
        <w:tab w:val="clear" w:pos="4536"/>
        <w:tab w:val="clear" w:pos="9072"/>
      </w:tabs>
      <w:spacing w:before="240" w:after="120"/>
      <w:ind w:left="170" w:right="170"/>
    </w:pPr>
    <w:rPr>
      <w:rFonts w:ascii="Arial" w:eastAsia="Lucida Sans Unicode" w:hAnsi="Arial" w:cs="Tahoma"/>
      <w:b/>
      <w:bCs/>
      <w:sz w:val="32"/>
      <w:szCs w:val="32"/>
    </w:rPr>
  </w:style>
  <w:style w:type="paragraph" w:styleId="Spistreci1">
    <w:name w:val="toc 1"/>
    <w:basedOn w:val="Nagwek1"/>
    <w:uiPriority w:val="39"/>
    <w:rsid w:val="00B630A4"/>
    <w:pPr>
      <w:numPr>
        <w:numId w:val="0"/>
      </w:numPr>
      <w:tabs>
        <w:tab w:val="left" w:pos="0"/>
        <w:tab w:val="left" w:pos="737"/>
        <w:tab w:val="left" w:pos="8789"/>
      </w:tabs>
    </w:pPr>
    <w:rPr>
      <w:noProof/>
    </w:rPr>
  </w:style>
  <w:style w:type="paragraph" w:styleId="Tytu">
    <w:name w:val="Title"/>
    <w:basedOn w:val="Normalny"/>
    <w:next w:val="Podtytu"/>
    <w:link w:val="TytuZnak"/>
    <w:qFormat/>
    <w:rsid w:val="00F36246"/>
    <w:pPr>
      <w:jc w:val="center"/>
    </w:pPr>
    <w:rPr>
      <w:b/>
      <w:sz w:val="36"/>
    </w:rPr>
  </w:style>
  <w:style w:type="paragraph" w:styleId="Podtytu">
    <w:name w:val="Subtitle"/>
    <w:basedOn w:val="WW-Nagwek111111"/>
    <w:next w:val="Tekstpodstawowy"/>
    <w:link w:val="PodtytuZnak"/>
    <w:qFormat/>
    <w:rsid w:val="00F36246"/>
    <w:pPr>
      <w:jc w:val="center"/>
    </w:pPr>
    <w:rPr>
      <w:i/>
      <w:iCs/>
    </w:rPr>
  </w:style>
  <w:style w:type="paragraph" w:customStyle="1" w:styleId="WW-Nagwek111111">
    <w:name w:val="WW-Nagłówek111111"/>
    <w:basedOn w:val="Normalny"/>
    <w:next w:val="Tekstpodstawowy"/>
    <w:rsid w:val="00F36246"/>
    <w:pPr>
      <w:keepNext/>
      <w:spacing w:before="240" w:after="120"/>
    </w:pPr>
    <w:rPr>
      <w:rFonts w:ascii="Arial" w:eastAsia="Lucida Sans Unicode" w:hAnsi="Arial" w:cs="Tahoma"/>
      <w:sz w:val="28"/>
      <w:szCs w:val="28"/>
    </w:rPr>
  </w:style>
  <w:style w:type="paragraph" w:customStyle="1" w:styleId="Tekstwstpniesformatowany">
    <w:name w:val="Tekst wstępnie sformatowany"/>
    <w:basedOn w:val="Normalny"/>
    <w:rsid w:val="00F36246"/>
    <w:rPr>
      <w:rFonts w:ascii="Courier New" w:eastAsia="Courier New" w:hAnsi="Courier New" w:cs="Courier New"/>
    </w:rPr>
  </w:style>
  <w:style w:type="paragraph" w:customStyle="1" w:styleId="WW-Podpis">
    <w:name w:val="WW-Podpis"/>
    <w:basedOn w:val="Normalny"/>
    <w:rsid w:val="00F36246"/>
    <w:pPr>
      <w:suppressLineNumbers/>
      <w:spacing w:before="120" w:after="120"/>
    </w:pPr>
    <w:rPr>
      <w:rFonts w:ascii="Arial" w:hAnsi="Arial" w:cs="Tahoma"/>
      <w:i/>
      <w:iCs/>
    </w:rPr>
  </w:style>
  <w:style w:type="paragraph" w:customStyle="1" w:styleId="WW-Indeks">
    <w:name w:val="WW-Indeks"/>
    <w:basedOn w:val="Normalny"/>
    <w:rsid w:val="00F36246"/>
    <w:pPr>
      <w:suppressLineNumbers/>
    </w:pPr>
    <w:rPr>
      <w:rFonts w:ascii="Arial" w:hAnsi="Arial" w:cs="Tahoma"/>
    </w:rPr>
  </w:style>
  <w:style w:type="paragraph" w:customStyle="1" w:styleId="WW-Nagwek">
    <w:name w:val="WW-Nagłówek"/>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
    <w:name w:val="WW-Podpis1"/>
    <w:basedOn w:val="Normalny"/>
    <w:rsid w:val="00F36246"/>
    <w:pPr>
      <w:suppressLineNumbers/>
      <w:spacing w:before="120" w:after="120"/>
    </w:pPr>
    <w:rPr>
      <w:rFonts w:ascii="Arial" w:hAnsi="Arial" w:cs="Tahoma"/>
      <w:i/>
      <w:iCs/>
    </w:rPr>
  </w:style>
  <w:style w:type="paragraph" w:customStyle="1" w:styleId="WW-Indeks1">
    <w:name w:val="WW-Indeks1"/>
    <w:basedOn w:val="Normalny"/>
    <w:rsid w:val="00F36246"/>
    <w:pPr>
      <w:suppressLineNumbers/>
    </w:pPr>
    <w:rPr>
      <w:rFonts w:ascii="Arial" w:hAnsi="Arial" w:cs="Tahoma"/>
    </w:rPr>
  </w:style>
  <w:style w:type="paragraph" w:customStyle="1" w:styleId="WW-Nagwek1">
    <w:name w:val="WW-Nagłówek1"/>
    <w:basedOn w:val="Normalny"/>
    <w:next w:val="Tekstpodstawowy"/>
    <w:rsid w:val="00F36246"/>
    <w:pPr>
      <w:keepNext/>
      <w:spacing w:before="240" w:after="120"/>
    </w:pPr>
    <w:rPr>
      <w:rFonts w:ascii="Arial" w:eastAsia="Lucida Sans Unicode" w:hAnsi="Arial" w:cs="Tahoma"/>
      <w:sz w:val="28"/>
      <w:szCs w:val="28"/>
    </w:rPr>
  </w:style>
  <w:style w:type="paragraph" w:customStyle="1" w:styleId="Podpis3">
    <w:name w:val="Podpis3"/>
    <w:basedOn w:val="Normalny"/>
    <w:rsid w:val="00F36246"/>
    <w:pPr>
      <w:suppressLineNumbers/>
      <w:spacing w:before="120" w:after="120"/>
    </w:pPr>
    <w:rPr>
      <w:rFonts w:cs="Tahoma"/>
      <w:i/>
      <w:iCs/>
    </w:rPr>
  </w:style>
  <w:style w:type="paragraph" w:customStyle="1" w:styleId="WW-Indeks11">
    <w:name w:val="WW-Indeks11"/>
    <w:basedOn w:val="Normalny"/>
    <w:rsid w:val="00F36246"/>
    <w:pPr>
      <w:suppressLineNumbers/>
    </w:pPr>
    <w:rPr>
      <w:rFonts w:cs="Tahoma"/>
    </w:rPr>
  </w:style>
  <w:style w:type="paragraph" w:customStyle="1" w:styleId="Nagwek30">
    <w:name w:val="Nagłówek3"/>
    <w:basedOn w:val="Normalny"/>
    <w:next w:val="Tekstpodstawowy"/>
    <w:rsid w:val="00F36246"/>
    <w:pPr>
      <w:keepNext/>
      <w:spacing w:before="240" w:after="120"/>
    </w:pPr>
    <w:rPr>
      <w:rFonts w:ascii="Arial" w:eastAsia="Lucida Sans Unicode" w:hAnsi="Arial" w:cs="Tahoma"/>
      <w:sz w:val="28"/>
      <w:szCs w:val="28"/>
    </w:rPr>
  </w:style>
  <w:style w:type="paragraph" w:customStyle="1" w:styleId="Podpis2">
    <w:name w:val="Podpis2"/>
    <w:basedOn w:val="Normalny"/>
    <w:rsid w:val="00F36246"/>
    <w:pPr>
      <w:suppressLineNumbers/>
      <w:spacing w:before="120" w:after="120"/>
    </w:pPr>
    <w:rPr>
      <w:rFonts w:cs="Tahoma"/>
      <w:i/>
      <w:iCs/>
    </w:rPr>
  </w:style>
  <w:style w:type="paragraph" w:customStyle="1" w:styleId="Nagwek20">
    <w:name w:val="Nagłówek2"/>
    <w:basedOn w:val="Normalny"/>
    <w:next w:val="Tekstpodstawowy"/>
    <w:rsid w:val="00F36246"/>
    <w:pPr>
      <w:keepNext/>
      <w:spacing w:before="240" w:after="120"/>
    </w:pPr>
    <w:rPr>
      <w:rFonts w:ascii="Arial" w:eastAsia="Lucida Sans Unicode" w:hAnsi="Arial" w:cs="Tahoma"/>
      <w:sz w:val="28"/>
      <w:szCs w:val="28"/>
    </w:rPr>
  </w:style>
  <w:style w:type="paragraph" w:customStyle="1" w:styleId="Podpis1">
    <w:name w:val="Podpis1"/>
    <w:basedOn w:val="Normalny"/>
    <w:rsid w:val="00F36246"/>
    <w:pPr>
      <w:suppressLineNumbers/>
      <w:spacing w:before="120" w:after="120"/>
    </w:pPr>
    <w:rPr>
      <w:rFonts w:cs="Tahoma"/>
      <w:i/>
      <w:iCs/>
    </w:rPr>
  </w:style>
  <w:style w:type="paragraph" w:customStyle="1" w:styleId="Nagwek10">
    <w:name w:val="Nagłówek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
    <w:name w:val="WW-Podpis11"/>
    <w:basedOn w:val="Normalny"/>
    <w:rsid w:val="00F36246"/>
    <w:pPr>
      <w:suppressLineNumbers/>
      <w:spacing w:before="120" w:after="120"/>
    </w:pPr>
    <w:rPr>
      <w:rFonts w:cs="Tahoma"/>
      <w:i/>
      <w:iCs/>
    </w:rPr>
  </w:style>
  <w:style w:type="paragraph" w:customStyle="1" w:styleId="WW-Indeks111">
    <w:name w:val="WW-Indeks111"/>
    <w:basedOn w:val="Normalny"/>
    <w:rsid w:val="00F36246"/>
    <w:pPr>
      <w:suppressLineNumbers/>
    </w:pPr>
    <w:rPr>
      <w:rFonts w:cs="Tahoma"/>
    </w:rPr>
  </w:style>
  <w:style w:type="paragraph" w:customStyle="1" w:styleId="WW-Nagwek11">
    <w:name w:val="WW-Nagłówek1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1">
    <w:name w:val="WW-Podpis111"/>
    <w:basedOn w:val="Normalny"/>
    <w:rsid w:val="00F36246"/>
    <w:pPr>
      <w:suppressLineNumbers/>
      <w:spacing w:before="120" w:after="120"/>
    </w:pPr>
    <w:rPr>
      <w:rFonts w:cs="Tahoma"/>
      <w:i/>
      <w:iCs/>
    </w:rPr>
  </w:style>
  <w:style w:type="paragraph" w:customStyle="1" w:styleId="WW-Indeks1111">
    <w:name w:val="WW-Indeks1111"/>
    <w:basedOn w:val="Normalny"/>
    <w:rsid w:val="00F36246"/>
    <w:pPr>
      <w:suppressLineNumbers/>
    </w:pPr>
    <w:rPr>
      <w:rFonts w:cs="Tahoma"/>
    </w:rPr>
  </w:style>
  <w:style w:type="paragraph" w:customStyle="1" w:styleId="WW-Nagwek111">
    <w:name w:val="WW-Nagłówek11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11">
    <w:name w:val="WW-Podpis1111"/>
    <w:basedOn w:val="Normalny"/>
    <w:rsid w:val="00F36246"/>
    <w:pPr>
      <w:suppressLineNumbers/>
      <w:spacing w:before="120" w:after="120"/>
    </w:pPr>
    <w:rPr>
      <w:rFonts w:cs="Tahoma"/>
      <w:i/>
      <w:iCs/>
    </w:rPr>
  </w:style>
  <w:style w:type="paragraph" w:customStyle="1" w:styleId="WW-Indeks11111">
    <w:name w:val="WW-Indeks11111"/>
    <w:basedOn w:val="Normalny"/>
    <w:rsid w:val="00F36246"/>
    <w:pPr>
      <w:suppressLineNumbers/>
    </w:pPr>
    <w:rPr>
      <w:rFonts w:cs="Tahoma"/>
    </w:rPr>
  </w:style>
  <w:style w:type="paragraph" w:customStyle="1" w:styleId="WW-Nagwek1111">
    <w:name w:val="WW-Nagłówek111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111">
    <w:name w:val="WW-Podpis11111"/>
    <w:basedOn w:val="Normalny"/>
    <w:rsid w:val="00F36246"/>
    <w:pPr>
      <w:suppressLineNumbers/>
      <w:spacing w:before="120" w:after="120"/>
    </w:pPr>
    <w:rPr>
      <w:rFonts w:cs="Tahoma"/>
      <w:i/>
      <w:iCs/>
    </w:rPr>
  </w:style>
  <w:style w:type="paragraph" w:customStyle="1" w:styleId="WW-Indeks111111">
    <w:name w:val="WW-Indeks111111"/>
    <w:basedOn w:val="Normalny"/>
    <w:rsid w:val="00F36246"/>
    <w:pPr>
      <w:suppressLineNumbers/>
    </w:pPr>
    <w:rPr>
      <w:rFonts w:cs="Tahoma"/>
    </w:rPr>
  </w:style>
  <w:style w:type="paragraph" w:customStyle="1" w:styleId="WW-Nagwek11111">
    <w:name w:val="WW-Nagłówek1111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1111">
    <w:name w:val="WW-Podpis111111"/>
    <w:basedOn w:val="Normalny"/>
    <w:rsid w:val="00F36246"/>
    <w:pPr>
      <w:suppressLineNumbers/>
      <w:spacing w:before="120" w:after="120"/>
    </w:pPr>
    <w:rPr>
      <w:rFonts w:cs="Tahoma"/>
      <w:i/>
      <w:iCs/>
    </w:rPr>
  </w:style>
  <w:style w:type="paragraph" w:customStyle="1" w:styleId="WW-Indeks1111111">
    <w:name w:val="WW-Indeks1111111"/>
    <w:basedOn w:val="Normalny"/>
    <w:rsid w:val="00F36246"/>
    <w:pPr>
      <w:suppressLineNumbers/>
    </w:pPr>
    <w:rPr>
      <w:rFonts w:cs="Tahoma"/>
    </w:rPr>
  </w:style>
  <w:style w:type="paragraph" w:customStyle="1" w:styleId="WW-Plandokumentu">
    <w:name w:val="WW-Plan dokumentu"/>
    <w:basedOn w:val="Normalny"/>
    <w:rsid w:val="00F36246"/>
    <w:pPr>
      <w:shd w:val="clear" w:color="auto" w:fill="000080"/>
    </w:pPr>
    <w:rPr>
      <w:rFonts w:ascii="Arial" w:hAnsi="Arial"/>
    </w:rPr>
  </w:style>
  <w:style w:type="paragraph" w:customStyle="1" w:styleId="WW-Tekstpodstawowy3">
    <w:name w:val="WW-Tekst podstawowy 3"/>
    <w:basedOn w:val="Normalny"/>
    <w:rsid w:val="00F36246"/>
    <w:pPr>
      <w:spacing w:after="120"/>
    </w:pPr>
    <w:rPr>
      <w:sz w:val="16"/>
      <w:szCs w:val="16"/>
    </w:rPr>
  </w:style>
  <w:style w:type="paragraph" w:customStyle="1" w:styleId="WW-Tekstpodstawowy2">
    <w:name w:val="WW-Tekst podstawowy 2"/>
    <w:basedOn w:val="Normalny"/>
    <w:rsid w:val="00F36246"/>
    <w:pPr>
      <w:spacing w:line="480" w:lineRule="auto"/>
    </w:pPr>
  </w:style>
  <w:style w:type="paragraph" w:customStyle="1" w:styleId="Stopka1">
    <w:name w:val="Stopka1"/>
    <w:rsid w:val="00F36246"/>
    <w:pPr>
      <w:suppressAutoHyphens/>
    </w:pPr>
    <w:rPr>
      <w:color w:val="000000"/>
      <w:sz w:val="24"/>
      <w:lang w:eastAsia="ar-SA"/>
    </w:rPr>
  </w:style>
  <w:style w:type="paragraph" w:customStyle="1" w:styleId="WW-Listapunktowana2">
    <w:name w:val="WW-Lista punktowana 2"/>
    <w:basedOn w:val="Normalny"/>
    <w:rsid w:val="00F36246"/>
  </w:style>
  <w:style w:type="paragraph" w:customStyle="1" w:styleId="WW-Tekstpodstawowywcity3">
    <w:name w:val="WW-Tekst podstawowy wcięty 3"/>
    <w:basedOn w:val="Normalny"/>
    <w:rsid w:val="00F36246"/>
    <w:pPr>
      <w:spacing w:after="120"/>
      <w:ind w:left="283"/>
    </w:pPr>
    <w:rPr>
      <w:sz w:val="16"/>
      <w:szCs w:val="16"/>
    </w:rPr>
  </w:style>
  <w:style w:type="paragraph" w:customStyle="1" w:styleId="WW-NormalnyWeb">
    <w:name w:val="WW-Normalny (Web)"/>
    <w:basedOn w:val="Normalny"/>
    <w:rsid w:val="00F36246"/>
    <w:pPr>
      <w:spacing w:before="280" w:after="280"/>
    </w:pPr>
  </w:style>
  <w:style w:type="paragraph" w:customStyle="1" w:styleId="WW-Tekstpodstawowywcity2">
    <w:name w:val="WW-Tekst podstawowy wcięty 2"/>
    <w:basedOn w:val="Normalny"/>
    <w:rsid w:val="00F36246"/>
    <w:pPr>
      <w:spacing w:after="120" w:line="480" w:lineRule="auto"/>
      <w:ind w:left="283"/>
    </w:pPr>
  </w:style>
  <w:style w:type="paragraph" w:customStyle="1" w:styleId="WW-Zawartotabeli">
    <w:name w:val="WW-Zawartość tabeli"/>
    <w:basedOn w:val="Tekstpodstawowy"/>
    <w:rsid w:val="00F36246"/>
    <w:pPr>
      <w:suppressLineNumbers/>
    </w:pPr>
  </w:style>
  <w:style w:type="paragraph" w:customStyle="1" w:styleId="WW-Zawartotabeli1">
    <w:name w:val="WW-Zawartość tabeli1"/>
    <w:basedOn w:val="Tekstpodstawowy"/>
    <w:rsid w:val="00F36246"/>
    <w:pPr>
      <w:suppressLineNumbers/>
    </w:pPr>
  </w:style>
  <w:style w:type="paragraph" w:customStyle="1" w:styleId="WW-Zawartotabeli11">
    <w:name w:val="WW-Zawartość tabeli11"/>
    <w:basedOn w:val="Tekstpodstawowy"/>
    <w:rsid w:val="00F36246"/>
    <w:pPr>
      <w:suppressLineNumbers/>
    </w:pPr>
  </w:style>
  <w:style w:type="paragraph" w:customStyle="1" w:styleId="WW-Zawartotabeli111">
    <w:name w:val="WW-Zawartość tabeli111"/>
    <w:basedOn w:val="Tekstpodstawowy"/>
    <w:rsid w:val="00F36246"/>
    <w:pPr>
      <w:suppressLineNumbers/>
    </w:pPr>
  </w:style>
  <w:style w:type="paragraph" w:customStyle="1" w:styleId="WW-Zawartotabeli1111">
    <w:name w:val="WW-Zawartość tabeli1111"/>
    <w:basedOn w:val="Tekstpodstawowy"/>
    <w:rsid w:val="00F36246"/>
    <w:pPr>
      <w:suppressLineNumbers/>
    </w:pPr>
  </w:style>
  <w:style w:type="paragraph" w:customStyle="1" w:styleId="WW-Zawartotabeli11111">
    <w:name w:val="WW-Zawartość tabeli11111"/>
    <w:basedOn w:val="Tekstpodstawowy"/>
    <w:rsid w:val="00F36246"/>
    <w:pPr>
      <w:suppressLineNumbers/>
    </w:pPr>
  </w:style>
  <w:style w:type="paragraph" w:customStyle="1" w:styleId="WW-Zawartotabeli111111">
    <w:name w:val="WW-Zawartość tabeli111111"/>
    <w:basedOn w:val="Tekstpodstawowy"/>
    <w:rsid w:val="00F36246"/>
    <w:pPr>
      <w:suppressLineNumbers/>
    </w:pPr>
  </w:style>
  <w:style w:type="paragraph" w:customStyle="1" w:styleId="WW-Zawartotabeli1111111">
    <w:name w:val="WW-Zawartość tabeli1111111"/>
    <w:basedOn w:val="Tekstpodstawowy"/>
    <w:rsid w:val="00F36246"/>
    <w:pPr>
      <w:suppressLineNumbers/>
    </w:pPr>
  </w:style>
  <w:style w:type="paragraph" w:customStyle="1" w:styleId="WW-Nagwektabeli">
    <w:name w:val="WW-Nagłówek tabeli"/>
    <w:basedOn w:val="WW-Zawartotabeli"/>
    <w:rsid w:val="00F36246"/>
    <w:pPr>
      <w:jc w:val="center"/>
    </w:pPr>
    <w:rPr>
      <w:b/>
      <w:bCs/>
      <w:i/>
      <w:iCs/>
    </w:rPr>
  </w:style>
  <w:style w:type="paragraph" w:customStyle="1" w:styleId="WW-Nagwektabeli1">
    <w:name w:val="WW-Nagłówek tabeli1"/>
    <w:basedOn w:val="WW-Zawartotabeli1"/>
    <w:rsid w:val="00F36246"/>
    <w:pPr>
      <w:jc w:val="center"/>
    </w:pPr>
    <w:rPr>
      <w:b/>
      <w:bCs/>
      <w:i/>
      <w:iCs/>
    </w:rPr>
  </w:style>
  <w:style w:type="paragraph" w:customStyle="1" w:styleId="WW-Nagwektabeli11">
    <w:name w:val="WW-Nagłówek tabeli11"/>
    <w:basedOn w:val="WW-Zawartotabeli11"/>
    <w:rsid w:val="00F36246"/>
    <w:pPr>
      <w:jc w:val="center"/>
    </w:pPr>
    <w:rPr>
      <w:b/>
      <w:bCs/>
      <w:i/>
      <w:iCs/>
    </w:rPr>
  </w:style>
  <w:style w:type="paragraph" w:customStyle="1" w:styleId="WW-Nagwektabeli111">
    <w:name w:val="WW-Nagłówek tabeli111"/>
    <w:basedOn w:val="WW-Zawartotabeli111"/>
    <w:rsid w:val="00F36246"/>
    <w:pPr>
      <w:jc w:val="center"/>
    </w:pPr>
    <w:rPr>
      <w:b/>
      <w:bCs/>
      <w:i/>
      <w:iCs/>
    </w:rPr>
  </w:style>
  <w:style w:type="paragraph" w:customStyle="1" w:styleId="WW-Nagwektabeli1111">
    <w:name w:val="WW-Nagłówek tabeli1111"/>
    <w:basedOn w:val="WW-Zawartotabeli1111"/>
    <w:rsid w:val="00F36246"/>
    <w:pPr>
      <w:jc w:val="center"/>
    </w:pPr>
    <w:rPr>
      <w:b/>
      <w:bCs/>
      <w:i/>
      <w:iCs/>
    </w:rPr>
  </w:style>
  <w:style w:type="paragraph" w:customStyle="1" w:styleId="WW-Nagwektabeli11111">
    <w:name w:val="WW-Nagłówek tabeli11111"/>
    <w:basedOn w:val="WW-Zawartotabeli11111"/>
    <w:rsid w:val="00F36246"/>
    <w:pPr>
      <w:jc w:val="center"/>
    </w:pPr>
    <w:rPr>
      <w:b/>
      <w:bCs/>
      <w:i/>
      <w:iCs/>
    </w:rPr>
  </w:style>
  <w:style w:type="paragraph" w:customStyle="1" w:styleId="WW-Nagwektabeli111111">
    <w:name w:val="WW-Nagłówek tabeli111111"/>
    <w:basedOn w:val="WW-Zawartotabeli111111"/>
    <w:rsid w:val="00F36246"/>
    <w:pPr>
      <w:jc w:val="center"/>
    </w:pPr>
    <w:rPr>
      <w:b/>
      <w:bCs/>
      <w:i/>
      <w:iCs/>
    </w:rPr>
  </w:style>
  <w:style w:type="paragraph" w:customStyle="1" w:styleId="WW-Nagwektabeli1111111">
    <w:name w:val="WW-Nagłówek tabeli1111111"/>
    <w:basedOn w:val="WW-Zawartotabeli1111111"/>
    <w:rsid w:val="00F36246"/>
    <w:pPr>
      <w:jc w:val="center"/>
    </w:pPr>
    <w:rPr>
      <w:b/>
      <w:bCs/>
      <w:i/>
      <w:iCs/>
    </w:rPr>
  </w:style>
  <w:style w:type="paragraph" w:customStyle="1" w:styleId="WW-Zawartoramki">
    <w:name w:val="WW-Zawartość ramki"/>
    <w:basedOn w:val="Tekstpodstawowy"/>
    <w:rsid w:val="00F36246"/>
  </w:style>
  <w:style w:type="paragraph" w:customStyle="1" w:styleId="WW-Zawartoramki1">
    <w:name w:val="WW-Zawartość ramki1"/>
    <w:basedOn w:val="Tekstpodstawowy"/>
    <w:rsid w:val="00F36246"/>
  </w:style>
  <w:style w:type="paragraph" w:customStyle="1" w:styleId="WW-Zawartoramki11">
    <w:name w:val="WW-Zawartość ramki11"/>
    <w:basedOn w:val="Tekstpodstawowy"/>
    <w:rsid w:val="00F36246"/>
  </w:style>
  <w:style w:type="paragraph" w:customStyle="1" w:styleId="WW-Zawartoramki111">
    <w:name w:val="WW-Zawartość ramki111"/>
    <w:basedOn w:val="Tekstpodstawowy"/>
    <w:rsid w:val="00F36246"/>
  </w:style>
  <w:style w:type="paragraph" w:customStyle="1" w:styleId="WW-Zawartoramki1111">
    <w:name w:val="WW-Zawartość ramki1111"/>
    <w:basedOn w:val="Tekstpodstawowy"/>
    <w:rsid w:val="00F36246"/>
  </w:style>
  <w:style w:type="paragraph" w:customStyle="1" w:styleId="WW-Zawartoramki11111">
    <w:name w:val="WW-Zawartość ramki11111"/>
    <w:basedOn w:val="Tekstpodstawowy"/>
    <w:rsid w:val="00F36246"/>
  </w:style>
  <w:style w:type="paragraph" w:customStyle="1" w:styleId="WW-Zawartoramki111111">
    <w:name w:val="WW-Zawartość ramki111111"/>
    <w:basedOn w:val="Tekstpodstawowy"/>
    <w:rsid w:val="00F36246"/>
  </w:style>
  <w:style w:type="paragraph" w:customStyle="1" w:styleId="WW-Zawartoramki1111111">
    <w:name w:val="WW-Zawartość ramki1111111"/>
    <w:basedOn w:val="Tekstpodstawowy"/>
    <w:rsid w:val="00F36246"/>
  </w:style>
  <w:style w:type="paragraph" w:customStyle="1" w:styleId="Tekstpodstawowy31">
    <w:name w:val="Tekst podstawowy 31"/>
    <w:basedOn w:val="Normalny"/>
    <w:rsid w:val="00F36246"/>
    <w:pPr>
      <w:spacing w:after="120"/>
    </w:pPr>
    <w:rPr>
      <w:sz w:val="16"/>
      <w:szCs w:val="16"/>
    </w:rPr>
  </w:style>
  <w:style w:type="paragraph" w:customStyle="1" w:styleId="WW-NormalnyWeb1">
    <w:name w:val="WW-Normalny (Web)1"/>
    <w:basedOn w:val="Normalny"/>
    <w:rsid w:val="00F36246"/>
    <w:pPr>
      <w:spacing w:before="240" w:after="240"/>
      <w:ind w:left="240" w:right="240"/>
    </w:pPr>
  </w:style>
  <w:style w:type="paragraph" w:customStyle="1" w:styleId="WW-Listawypunktowana2">
    <w:name w:val="WW-Lista wypunktowana 2"/>
    <w:basedOn w:val="Normalny"/>
    <w:rsid w:val="00F36246"/>
  </w:style>
  <w:style w:type="paragraph" w:customStyle="1" w:styleId="Tekstpodstawowy32">
    <w:name w:val="Tekst podstawowy 32"/>
    <w:basedOn w:val="Normalny"/>
    <w:rsid w:val="00F36246"/>
    <w:pPr>
      <w:spacing w:after="120"/>
    </w:pPr>
    <w:rPr>
      <w:sz w:val="16"/>
      <w:lang w:val="en-GB"/>
    </w:rPr>
  </w:style>
  <w:style w:type="paragraph" w:customStyle="1" w:styleId="marek">
    <w:name w:val="marek"/>
    <w:basedOn w:val="Nagwek1"/>
    <w:rsid w:val="00F36246"/>
  </w:style>
  <w:style w:type="paragraph" w:styleId="Tekstpodstawowy2">
    <w:name w:val="Body Text 2"/>
    <w:basedOn w:val="Normalny"/>
    <w:rsid w:val="001C1EFC"/>
    <w:pPr>
      <w:suppressAutoHyphens w:val="0"/>
      <w:spacing w:after="120" w:line="480" w:lineRule="auto"/>
    </w:pPr>
    <w:rPr>
      <w:lang w:eastAsia="pl-PL"/>
    </w:rPr>
  </w:style>
  <w:style w:type="paragraph" w:styleId="Akapitzlist">
    <w:name w:val="List Paragraph"/>
    <w:basedOn w:val="Normalny"/>
    <w:uiPriority w:val="34"/>
    <w:qFormat/>
    <w:rsid w:val="00C45182"/>
    <w:pPr>
      <w:ind w:left="708"/>
    </w:pPr>
  </w:style>
  <w:style w:type="paragraph" w:styleId="Spistreci2">
    <w:name w:val="toc 2"/>
    <w:basedOn w:val="Nagwek2"/>
    <w:next w:val="Normalny"/>
    <w:autoRedefine/>
    <w:uiPriority w:val="39"/>
    <w:rsid w:val="00BC4098"/>
    <w:pPr>
      <w:numPr>
        <w:ilvl w:val="0"/>
        <w:numId w:val="0"/>
      </w:numPr>
      <w:tabs>
        <w:tab w:val="left" w:pos="851"/>
        <w:tab w:val="left" w:pos="8789"/>
      </w:tabs>
      <w:ind w:left="284"/>
    </w:pPr>
    <w:rPr>
      <w:b w:val="0"/>
      <w:noProof/>
    </w:rPr>
  </w:style>
  <w:style w:type="paragraph" w:styleId="Spistreci3">
    <w:name w:val="toc 3"/>
    <w:basedOn w:val="Nagwek3"/>
    <w:next w:val="Normalny"/>
    <w:autoRedefine/>
    <w:uiPriority w:val="39"/>
    <w:rsid w:val="00B630A4"/>
    <w:pPr>
      <w:numPr>
        <w:ilvl w:val="0"/>
        <w:numId w:val="0"/>
      </w:numPr>
      <w:tabs>
        <w:tab w:val="left" w:pos="8789"/>
      </w:tabs>
      <w:ind w:left="737"/>
    </w:pPr>
    <w:rPr>
      <w:b w:val="0"/>
      <w:noProof/>
    </w:rPr>
  </w:style>
  <w:style w:type="paragraph" w:styleId="Tekstdymka">
    <w:name w:val="Balloon Text"/>
    <w:basedOn w:val="Normalny"/>
    <w:link w:val="TekstdymkaZnak"/>
    <w:rsid w:val="00CC3F0A"/>
    <w:rPr>
      <w:rFonts w:ascii="Tahoma" w:hAnsi="Tahoma" w:cs="Tahoma"/>
      <w:sz w:val="16"/>
      <w:szCs w:val="16"/>
    </w:rPr>
  </w:style>
  <w:style w:type="character" w:customStyle="1" w:styleId="TekstdymkaZnak">
    <w:name w:val="Tekst dymka Znak"/>
    <w:basedOn w:val="Domylnaczcionkaakapitu"/>
    <w:link w:val="Tekstdymka"/>
    <w:rsid w:val="00CC3F0A"/>
    <w:rPr>
      <w:rFonts w:ascii="Tahoma" w:hAnsi="Tahoma" w:cs="Tahoma"/>
      <w:sz w:val="16"/>
      <w:szCs w:val="16"/>
      <w:lang w:eastAsia="ar-SA"/>
    </w:rPr>
  </w:style>
  <w:style w:type="character" w:customStyle="1" w:styleId="Nagwek1Znak">
    <w:name w:val="Nagłówek 1 Znak"/>
    <w:basedOn w:val="Domylnaczcionkaakapitu"/>
    <w:link w:val="Nagwek1"/>
    <w:uiPriority w:val="9"/>
    <w:rsid w:val="00EF0DE8"/>
    <w:rPr>
      <w:rFonts w:ascii="Arial" w:hAnsi="Arial"/>
      <w:b/>
      <w:kern w:val="18"/>
      <w:sz w:val="18"/>
      <w:lang w:eastAsia="ar-SA"/>
    </w:rPr>
  </w:style>
  <w:style w:type="character" w:customStyle="1" w:styleId="NagwekZnak">
    <w:name w:val="Nagłówek Znak"/>
    <w:basedOn w:val="Domylnaczcionkaakapitu"/>
    <w:link w:val="Nagwek"/>
    <w:uiPriority w:val="99"/>
    <w:rsid w:val="00D66D1F"/>
    <w:rPr>
      <w:lang w:eastAsia="ar-SA"/>
    </w:rPr>
  </w:style>
  <w:style w:type="character" w:customStyle="1" w:styleId="StopkaZnak">
    <w:name w:val="Stopka Znak"/>
    <w:basedOn w:val="Domylnaczcionkaakapitu"/>
    <w:link w:val="Stopka"/>
    <w:uiPriority w:val="99"/>
    <w:rsid w:val="00D66D1F"/>
    <w:rPr>
      <w:lang w:eastAsia="ar-SA"/>
    </w:rPr>
  </w:style>
  <w:style w:type="character" w:customStyle="1" w:styleId="Nagwek2Znak">
    <w:name w:val="Nagłówek 2 Znak"/>
    <w:basedOn w:val="Domylnaczcionkaakapitu"/>
    <w:link w:val="Nagwek2"/>
    <w:rsid w:val="00670570"/>
    <w:rPr>
      <w:rFonts w:ascii="Arial" w:hAnsi="Arial"/>
      <w:b/>
      <w:sz w:val="18"/>
      <w:lang w:eastAsia="ar-SA"/>
    </w:rPr>
  </w:style>
  <w:style w:type="paragraph" w:styleId="Tekstprzypisukocowego">
    <w:name w:val="endnote text"/>
    <w:basedOn w:val="Normalny"/>
    <w:link w:val="TekstprzypisukocowegoZnak"/>
    <w:rsid w:val="003C02BA"/>
  </w:style>
  <w:style w:type="character" w:customStyle="1" w:styleId="TekstprzypisukocowegoZnak">
    <w:name w:val="Tekst przypisu końcowego Znak"/>
    <w:basedOn w:val="Domylnaczcionkaakapitu"/>
    <w:link w:val="Tekstprzypisukocowego"/>
    <w:rsid w:val="003C02BA"/>
    <w:rPr>
      <w:lang w:eastAsia="ar-SA"/>
    </w:rPr>
  </w:style>
  <w:style w:type="character" w:styleId="Odwoanieprzypisukocowego">
    <w:name w:val="endnote reference"/>
    <w:basedOn w:val="Domylnaczcionkaakapitu"/>
    <w:rsid w:val="003C02BA"/>
    <w:rPr>
      <w:vertAlign w:val="superscript"/>
    </w:rPr>
  </w:style>
  <w:style w:type="character" w:customStyle="1" w:styleId="TytuZnak">
    <w:name w:val="Tytuł Znak"/>
    <w:basedOn w:val="Domylnaczcionkaakapitu"/>
    <w:link w:val="Tytu"/>
    <w:qFormat/>
    <w:rsid w:val="0070484C"/>
    <w:rPr>
      <w:b/>
      <w:sz w:val="36"/>
      <w:lang w:eastAsia="ar-SA"/>
    </w:rPr>
  </w:style>
  <w:style w:type="character" w:customStyle="1" w:styleId="TekstpodstawowyZnak">
    <w:name w:val="Tekst podstawowy Znak"/>
    <w:aliases w:val="Body Text Char1 Znak,Body Text Char Char Znak,Body Text Char1 Char Char Znak,Body Text Char Char Char Char Znak,Body Text Char1 Char1 Char Char Char Znak,Body Text Char Char Char Char Char Char Znak"/>
    <w:link w:val="Tekstpodstawowy"/>
    <w:qFormat/>
    <w:rsid w:val="00F57156"/>
    <w:rPr>
      <w:lang w:eastAsia="ar-SA"/>
    </w:rPr>
  </w:style>
  <w:style w:type="character" w:customStyle="1" w:styleId="Nagwek3Znak">
    <w:name w:val="Nagłówek 3 Znak"/>
    <w:link w:val="Nagwek3"/>
    <w:rsid w:val="00DE1F96"/>
    <w:rPr>
      <w:rFonts w:ascii="Arial" w:hAnsi="Arial"/>
      <w:b/>
      <w:sz w:val="18"/>
      <w:lang w:eastAsia="ar-SA"/>
    </w:rPr>
  </w:style>
  <w:style w:type="paragraph" w:styleId="Tekstpodstawowy3">
    <w:name w:val="Body Text 3"/>
    <w:basedOn w:val="Normalny"/>
    <w:link w:val="Tekstpodstawowy3Znak"/>
    <w:uiPriority w:val="99"/>
    <w:unhideWhenUsed/>
    <w:rsid w:val="00DE1F96"/>
    <w:pPr>
      <w:spacing w:after="120"/>
    </w:pPr>
    <w:rPr>
      <w:sz w:val="16"/>
      <w:szCs w:val="16"/>
      <w:lang w:val="x-none"/>
    </w:rPr>
  </w:style>
  <w:style w:type="character" w:customStyle="1" w:styleId="Tekstpodstawowy3Znak">
    <w:name w:val="Tekst podstawowy 3 Znak"/>
    <w:basedOn w:val="Domylnaczcionkaakapitu"/>
    <w:link w:val="Tekstpodstawowy3"/>
    <w:uiPriority w:val="99"/>
    <w:rsid w:val="00DE1F96"/>
    <w:rPr>
      <w:sz w:val="16"/>
      <w:szCs w:val="16"/>
      <w:lang w:val="x-none" w:eastAsia="ar-SA"/>
    </w:rPr>
  </w:style>
  <w:style w:type="character" w:customStyle="1" w:styleId="PodtytuZnak">
    <w:name w:val="Podtytuł Znak"/>
    <w:basedOn w:val="Domylnaczcionkaakapitu"/>
    <w:link w:val="Podtytu"/>
    <w:qFormat/>
    <w:rsid w:val="008C0E24"/>
    <w:rPr>
      <w:rFonts w:ascii="Arial" w:eastAsia="Lucida Sans Unicode" w:hAnsi="Arial" w:cs="Tahoma"/>
      <w:i/>
      <w:iCs/>
      <w:sz w:val="28"/>
      <w:szCs w:val="28"/>
      <w:lang w:eastAsia="ar-SA"/>
    </w:rPr>
  </w:style>
  <w:style w:type="character" w:styleId="Odwoaniedokomentarza">
    <w:name w:val="annotation reference"/>
    <w:basedOn w:val="Domylnaczcionkaakapitu"/>
    <w:semiHidden/>
    <w:unhideWhenUsed/>
    <w:rsid w:val="00FE3AC4"/>
    <w:rPr>
      <w:sz w:val="16"/>
      <w:szCs w:val="16"/>
    </w:rPr>
  </w:style>
  <w:style w:type="paragraph" w:styleId="Tekstkomentarza">
    <w:name w:val="annotation text"/>
    <w:basedOn w:val="Normalny"/>
    <w:link w:val="TekstkomentarzaZnak"/>
    <w:semiHidden/>
    <w:unhideWhenUsed/>
    <w:rsid w:val="00FE3AC4"/>
  </w:style>
  <w:style w:type="character" w:customStyle="1" w:styleId="TekstkomentarzaZnak">
    <w:name w:val="Tekst komentarza Znak"/>
    <w:basedOn w:val="Domylnaczcionkaakapitu"/>
    <w:link w:val="Tekstkomentarza"/>
    <w:semiHidden/>
    <w:rsid w:val="00FE3AC4"/>
    <w:rPr>
      <w:lang w:eastAsia="ar-SA"/>
    </w:rPr>
  </w:style>
  <w:style w:type="paragraph" w:styleId="Tematkomentarza">
    <w:name w:val="annotation subject"/>
    <w:basedOn w:val="Tekstkomentarza"/>
    <w:next w:val="Tekstkomentarza"/>
    <w:link w:val="TematkomentarzaZnak"/>
    <w:semiHidden/>
    <w:unhideWhenUsed/>
    <w:rsid w:val="00FE3AC4"/>
    <w:rPr>
      <w:b/>
      <w:bCs/>
    </w:rPr>
  </w:style>
  <w:style w:type="character" w:customStyle="1" w:styleId="TematkomentarzaZnak">
    <w:name w:val="Temat komentarza Znak"/>
    <w:basedOn w:val="TekstkomentarzaZnak"/>
    <w:link w:val="Tematkomentarza"/>
    <w:semiHidden/>
    <w:rsid w:val="00FE3AC4"/>
    <w:rPr>
      <w:b/>
      <w:bCs/>
      <w:lang w:eastAsia="ar-SA"/>
    </w:rPr>
  </w:style>
  <w:style w:type="paragraph" w:customStyle="1" w:styleId="Styl1">
    <w:name w:val="Styl1"/>
    <w:basedOn w:val="Nagwek1"/>
    <w:link w:val="Styl1Znak"/>
    <w:qFormat/>
    <w:rsid w:val="008B7BBD"/>
  </w:style>
  <w:style w:type="character" w:customStyle="1" w:styleId="Styl1Znak">
    <w:name w:val="Styl1 Znak"/>
    <w:basedOn w:val="Nagwek1Znak"/>
    <w:link w:val="Styl1"/>
    <w:rsid w:val="008B7BBD"/>
    <w:rPr>
      <w:rFonts w:ascii="Arial" w:hAnsi="Arial"/>
      <w:b/>
      <w:kern w:val="18"/>
      <w:sz w:val="18"/>
      <w:lang w:eastAsia="ar-SA"/>
    </w:rPr>
  </w:style>
  <w:style w:type="numbering" w:customStyle="1" w:styleId="WW8Num1">
    <w:name w:val="WW8Num1"/>
    <w:basedOn w:val="Bezlisty"/>
    <w:rsid w:val="00D80740"/>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4380">
      <w:bodyDiv w:val="1"/>
      <w:marLeft w:val="0"/>
      <w:marRight w:val="0"/>
      <w:marTop w:val="0"/>
      <w:marBottom w:val="0"/>
      <w:divBdr>
        <w:top w:val="none" w:sz="0" w:space="0" w:color="auto"/>
        <w:left w:val="none" w:sz="0" w:space="0" w:color="auto"/>
        <w:bottom w:val="none" w:sz="0" w:space="0" w:color="auto"/>
        <w:right w:val="none" w:sz="0" w:space="0" w:color="auto"/>
      </w:divBdr>
    </w:div>
    <w:div w:id="38823867">
      <w:bodyDiv w:val="1"/>
      <w:marLeft w:val="0"/>
      <w:marRight w:val="0"/>
      <w:marTop w:val="0"/>
      <w:marBottom w:val="0"/>
      <w:divBdr>
        <w:top w:val="none" w:sz="0" w:space="0" w:color="auto"/>
        <w:left w:val="none" w:sz="0" w:space="0" w:color="auto"/>
        <w:bottom w:val="none" w:sz="0" w:space="0" w:color="auto"/>
        <w:right w:val="none" w:sz="0" w:space="0" w:color="auto"/>
      </w:divBdr>
    </w:div>
    <w:div w:id="70785029">
      <w:bodyDiv w:val="1"/>
      <w:marLeft w:val="0"/>
      <w:marRight w:val="0"/>
      <w:marTop w:val="0"/>
      <w:marBottom w:val="0"/>
      <w:divBdr>
        <w:top w:val="none" w:sz="0" w:space="0" w:color="auto"/>
        <w:left w:val="none" w:sz="0" w:space="0" w:color="auto"/>
        <w:bottom w:val="none" w:sz="0" w:space="0" w:color="auto"/>
        <w:right w:val="none" w:sz="0" w:space="0" w:color="auto"/>
      </w:divBdr>
    </w:div>
    <w:div w:id="103159430">
      <w:bodyDiv w:val="1"/>
      <w:marLeft w:val="0"/>
      <w:marRight w:val="0"/>
      <w:marTop w:val="0"/>
      <w:marBottom w:val="0"/>
      <w:divBdr>
        <w:top w:val="none" w:sz="0" w:space="0" w:color="auto"/>
        <w:left w:val="none" w:sz="0" w:space="0" w:color="auto"/>
        <w:bottom w:val="none" w:sz="0" w:space="0" w:color="auto"/>
        <w:right w:val="none" w:sz="0" w:space="0" w:color="auto"/>
      </w:divBdr>
    </w:div>
    <w:div w:id="116921583">
      <w:bodyDiv w:val="1"/>
      <w:marLeft w:val="0"/>
      <w:marRight w:val="0"/>
      <w:marTop w:val="0"/>
      <w:marBottom w:val="0"/>
      <w:divBdr>
        <w:top w:val="none" w:sz="0" w:space="0" w:color="auto"/>
        <w:left w:val="none" w:sz="0" w:space="0" w:color="auto"/>
        <w:bottom w:val="none" w:sz="0" w:space="0" w:color="auto"/>
        <w:right w:val="none" w:sz="0" w:space="0" w:color="auto"/>
      </w:divBdr>
    </w:div>
    <w:div w:id="165022767">
      <w:bodyDiv w:val="1"/>
      <w:marLeft w:val="0"/>
      <w:marRight w:val="0"/>
      <w:marTop w:val="0"/>
      <w:marBottom w:val="0"/>
      <w:divBdr>
        <w:top w:val="none" w:sz="0" w:space="0" w:color="auto"/>
        <w:left w:val="none" w:sz="0" w:space="0" w:color="auto"/>
        <w:bottom w:val="none" w:sz="0" w:space="0" w:color="auto"/>
        <w:right w:val="none" w:sz="0" w:space="0" w:color="auto"/>
      </w:divBdr>
    </w:div>
    <w:div w:id="166755197">
      <w:bodyDiv w:val="1"/>
      <w:marLeft w:val="0"/>
      <w:marRight w:val="0"/>
      <w:marTop w:val="0"/>
      <w:marBottom w:val="0"/>
      <w:divBdr>
        <w:top w:val="none" w:sz="0" w:space="0" w:color="auto"/>
        <w:left w:val="none" w:sz="0" w:space="0" w:color="auto"/>
        <w:bottom w:val="none" w:sz="0" w:space="0" w:color="auto"/>
        <w:right w:val="none" w:sz="0" w:space="0" w:color="auto"/>
      </w:divBdr>
    </w:div>
    <w:div w:id="228227534">
      <w:bodyDiv w:val="1"/>
      <w:marLeft w:val="0"/>
      <w:marRight w:val="0"/>
      <w:marTop w:val="0"/>
      <w:marBottom w:val="0"/>
      <w:divBdr>
        <w:top w:val="none" w:sz="0" w:space="0" w:color="auto"/>
        <w:left w:val="none" w:sz="0" w:space="0" w:color="auto"/>
        <w:bottom w:val="none" w:sz="0" w:space="0" w:color="auto"/>
        <w:right w:val="none" w:sz="0" w:space="0" w:color="auto"/>
      </w:divBdr>
    </w:div>
    <w:div w:id="231165544">
      <w:bodyDiv w:val="1"/>
      <w:marLeft w:val="0"/>
      <w:marRight w:val="0"/>
      <w:marTop w:val="0"/>
      <w:marBottom w:val="0"/>
      <w:divBdr>
        <w:top w:val="none" w:sz="0" w:space="0" w:color="auto"/>
        <w:left w:val="none" w:sz="0" w:space="0" w:color="auto"/>
        <w:bottom w:val="none" w:sz="0" w:space="0" w:color="auto"/>
        <w:right w:val="none" w:sz="0" w:space="0" w:color="auto"/>
      </w:divBdr>
    </w:div>
    <w:div w:id="238447373">
      <w:bodyDiv w:val="1"/>
      <w:marLeft w:val="0"/>
      <w:marRight w:val="0"/>
      <w:marTop w:val="0"/>
      <w:marBottom w:val="0"/>
      <w:divBdr>
        <w:top w:val="none" w:sz="0" w:space="0" w:color="auto"/>
        <w:left w:val="none" w:sz="0" w:space="0" w:color="auto"/>
        <w:bottom w:val="none" w:sz="0" w:space="0" w:color="auto"/>
        <w:right w:val="none" w:sz="0" w:space="0" w:color="auto"/>
      </w:divBdr>
    </w:div>
    <w:div w:id="277642593">
      <w:bodyDiv w:val="1"/>
      <w:marLeft w:val="0"/>
      <w:marRight w:val="0"/>
      <w:marTop w:val="0"/>
      <w:marBottom w:val="0"/>
      <w:divBdr>
        <w:top w:val="none" w:sz="0" w:space="0" w:color="auto"/>
        <w:left w:val="none" w:sz="0" w:space="0" w:color="auto"/>
        <w:bottom w:val="none" w:sz="0" w:space="0" w:color="auto"/>
        <w:right w:val="none" w:sz="0" w:space="0" w:color="auto"/>
      </w:divBdr>
    </w:div>
    <w:div w:id="296910261">
      <w:bodyDiv w:val="1"/>
      <w:marLeft w:val="0"/>
      <w:marRight w:val="0"/>
      <w:marTop w:val="0"/>
      <w:marBottom w:val="0"/>
      <w:divBdr>
        <w:top w:val="none" w:sz="0" w:space="0" w:color="auto"/>
        <w:left w:val="none" w:sz="0" w:space="0" w:color="auto"/>
        <w:bottom w:val="none" w:sz="0" w:space="0" w:color="auto"/>
        <w:right w:val="none" w:sz="0" w:space="0" w:color="auto"/>
      </w:divBdr>
    </w:div>
    <w:div w:id="325938372">
      <w:bodyDiv w:val="1"/>
      <w:marLeft w:val="0"/>
      <w:marRight w:val="0"/>
      <w:marTop w:val="0"/>
      <w:marBottom w:val="0"/>
      <w:divBdr>
        <w:top w:val="none" w:sz="0" w:space="0" w:color="auto"/>
        <w:left w:val="none" w:sz="0" w:space="0" w:color="auto"/>
        <w:bottom w:val="none" w:sz="0" w:space="0" w:color="auto"/>
        <w:right w:val="none" w:sz="0" w:space="0" w:color="auto"/>
      </w:divBdr>
    </w:div>
    <w:div w:id="330259252">
      <w:bodyDiv w:val="1"/>
      <w:marLeft w:val="0"/>
      <w:marRight w:val="0"/>
      <w:marTop w:val="0"/>
      <w:marBottom w:val="0"/>
      <w:divBdr>
        <w:top w:val="none" w:sz="0" w:space="0" w:color="auto"/>
        <w:left w:val="none" w:sz="0" w:space="0" w:color="auto"/>
        <w:bottom w:val="none" w:sz="0" w:space="0" w:color="auto"/>
        <w:right w:val="none" w:sz="0" w:space="0" w:color="auto"/>
      </w:divBdr>
    </w:div>
    <w:div w:id="340667883">
      <w:bodyDiv w:val="1"/>
      <w:marLeft w:val="0"/>
      <w:marRight w:val="0"/>
      <w:marTop w:val="0"/>
      <w:marBottom w:val="0"/>
      <w:divBdr>
        <w:top w:val="none" w:sz="0" w:space="0" w:color="auto"/>
        <w:left w:val="none" w:sz="0" w:space="0" w:color="auto"/>
        <w:bottom w:val="none" w:sz="0" w:space="0" w:color="auto"/>
        <w:right w:val="none" w:sz="0" w:space="0" w:color="auto"/>
      </w:divBdr>
    </w:div>
    <w:div w:id="409817834">
      <w:bodyDiv w:val="1"/>
      <w:marLeft w:val="0"/>
      <w:marRight w:val="0"/>
      <w:marTop w:val="0"/>
      <w:marBottom w:val="0"/>
      <w:divBdr>
        <w:top w:val="none" w:sz="0" w:space="0" w:color="auto"/>
        <w:left w:val="none" w:sz="0" w:space="0" w:color="auto"/>
        <w:bottom w:val="none" w:sz="0" w:space="0" w:color="auto"/>
        <w:right w:val="none" w:sz="0" w:space="0" w:color="auto"/>
      </w:divBdr>
    </w:div>
    <w:div w:id="414980420">
      <w:bodyDiv w:val="1"/>
      <w:marLeft w:val="0"/>
      <w:marRight w:val="0"/>
      <w:marTop w:val="0"/>
      <w:marBottom w:val="0"/>
      <w:divBdr>
        <w:top w:val="none" w:sz="0" w:space="0" w:color="auto"/>
        <w:left w:val="none" w:sz="0" w:space="0" w:color="auto"/>
        <w:bottom w:val="none" w:sz="0" w:space="0" w:color="auto"/>
        <w:right w:val="none" w:sz="0" w:space="0" w:color="auto"/>
      </w:divBdr>
    </w:div>
    <w:div w:id="451753644">
      <w:bodyDiv w:val="1"/>
      <w:marLeft w:val="0"/>
      <w:marRight w:val="0"/>
      <w:marTop w:val="0"/>
      <w:marBottom w:val="0"/>
      <w:divBdr>
        <w:top w:val="none" w:sz="0" w:space="0" w:color="auto"/>
        <w:left w:val="none" w:sz="0" w:space="0" w:color="auto"/>
        <w:bottom w:val="none" w:sz="0" w:space="0" w:color="auto"/>
        <w:right w:val="none" w:sz="0" w:space="0" w:color="auto"/>
      </w:divBdr>
    </w:div>
    <w:div w:id="503204549">
      <w:bodyDiv w:val="1"/>
      <w:marLeft w:val="0"/>
      <w:marRight w:val="0"/>
      <w:marTop w:val="0"/>
      <w:marBottom w:val="0"/>
      <w:divBdr>
        <w:top w:val="none" w:sz="0" w:space="0" w:color="auto"/>
        <w:left w:val="none" w:sz="0" w:space="0" w:color="auto"/>
        <w:bottom w:val="none" w:sz="0" w:space="0" w:color="auto"/>
        <w:right w:val="none" w:sz="0" w:space="0" w:color="auto"/>
      </w:divBdr>
    </w:div>
    <w:div w:id="522937107">
      <w:bodyDiv w:val="1"/>
      <w:marLeft w:val="0"/>
      <w:marRight w:val="0"/>
      <w:marTop w:val="0"/>
      <w:marBottom w:val="0"/>
      <w:divBdr>
        <w:top w:val="none" w:sz="0" w:space="0" w:color="auto"/>
        <w:left w:val="none" w:sz="0" w:space="0" w:color="auto"/>
        <w:bottom w:val="none" w:sz="0" w:space="0" w:color="auto"/>
        <w:right w:val="none" w:sz="0" w:space="0" w:color="auto"/>
      </w:divBdr>
    </w:div>
    <w:div w:id="554195791">
      <w:bodyDiv w:val="1"/>
      <w:marLeft w:val="0"/>
      <w:marRight w:val="0"/>
      <w:marTop w:val="0"/>
      <w:marBottom w:val="0"/>
      <w:divBdr>
        <w:top w:val="none" w:sz="0" w:space="0" w:color="auto"/>
        <w:left w:val="none" w:sz="0" w:space="0" w:color="auto"/>
        <w:bottom w:val="none" w:sz="0" w:space="0" w:color="auto"/>
        <w:right w:val="none" w:sz="0" w:space="0" w:color="auto"/>
      </w:divBdr>
    </w:div>
    <w:div w:id="602079322">
      <w:bodyDiv w:val="1"/>
      <w:marLeft w:val="0"/>
      <w:marRight w:val="0"/>
      <w:marTop w:val="0"/>
      <w:marBottom w:val="0"/>
      <w:divBdr>
        <w:top w:val="none" w:sz="0" w:space="0" w:color="auto"/>
        <w:left w:val="none" w:sz="0" w:space="0" w:color="auto"/>
        <w:bottom w:val="none" w:sz="0" w:space="0" w:color="auto"/>
        <w:right w:val="none" w:sz="0" w:space="0" w:color="auto"/>
      </w:divBdr>
    </w:div>
    <w:div w:id="674578996">
      <w:bodyDiv w:val="1"/>
      <w:marLeft w:val="0"/>
      <w:marRight w:val="0"/>
      <w:marTop w:val="0"/>
      <w:marBottom w:val="0"/>
      <w:divBdr>
        <w:top w:val="none" w:sz="0" w:space="0" w:color="auto"/>
        <w:left w:val="none" w:sz="0" w:space="0" w:color="auto"/>
        <w:bottom w:val="none" w:sz="0" w:space="0" w:color="auto"/>
        <w:right w:val="none" w:sz="0" w:space="0" w:color="auto"/>
      </w:divBdr>
    </w:div>
    <w:div w:id="748693880">
      <w:bodyDiv w:val="1"/>
      <w:marLeft w:val="0"/>
      <w:marRight w:val="0"/>
      <w:marTop w:val="0"/>
      <w:marBottom w:val="0"/>
      <w:divBdr>
        <w:top w:val="none" w:sz="0" w:space="0" w:color="auto"/>
        <w:left w:val="none" w:sz="0" w:space="0" w:color="auto"/>
        <w:bottom w:val="none" w:sz="0" w:space="0" w:color="auto"/>
        <w:right w:val="none" w:sz="0" w:space="0" w:color="auto"/>
      </w:divBdr>
    </w:div>
    <w:div w:id="760565990">
      <w:bodyDiv w:val="1"/>
      <w:marLeft w:val="0"/>
      <w:marRight w:val="0"/>
      <w:marTop w:val="0"/>
      <w:marBottom w:val="0"/>
      <w:divBdr>
        <w:top w:val="none" w:sz="0" w:space="0" w:color="auto"/>
        <w:left w:val="none" w:sz="0" w:space="0" w:color="auto"/>
        <w:bottom w:val="none" w:sz="0" w:space="0" w:color="auto"/>
        <w:right w:val="none" w:sz="0" w:space="0" w:color="auto"/>
      </w:divBdr>
    </w:div>
    <w:div w:id="800540814">
      <w:bodyDiv w:val="1"/>
      <w:marLeft w:val="0"/>
      <w:marRight w:val="0"/>
      <w:marTop w:val="0"/>
      <w:marBottom w:val="0"/>
      <w:divBdr>
        <w:top w:val="none" w:sz="0" w:space="0" w:color="auto"/>
        <w:left w:val="none" w:sz="0" w:space="0" w:color="auto"/>
        <w:bottom w:val="none" w:sz="0" w:space="0" w:color="auto"/>
        <w:right w:val="none" w:sz="0" w:space="0" w:color="auto"/>
      </w:divBdr>
    </w:div>
    <w:div w:id="818694216">
      <w:bodyDiv w:val="1"/>
      <w:marLeft w:val="0"/>
      <w:marRight w:val="0"/>
      <w:marTop w:val="0"/>
      <w:marBottom w:val="0"/>
      <w:divBdr>
        <w:top w:val="none" w:sz="0" w:space="0" w:color="auto"/>
        <w:left w:val="none" w:sz="0" w:space="0" w:color="auto"/>
        <w:bottom w:val="none" w:sz="0" w:space="0" w:color="auto"/>
        <w:right w:val="none" w:sz="0" w:space="0" w:color="auto"/>
      </w:divBdr>
    </w:div>
    <w:div w:id="869223351">
      <w:bodyDiv w:val="1"/>
      <w:marLeft w:val="0"/>
      <w:marRight w:val="0"/>
      <w:marTop w:val="0"/>
      <w:marBottom w:val="0"/>
      <w:divBdr>
        <w:top w:val="none" w:sz="0" w:space="0" w:color="auto"/>
        <w:left w:val="none" w:sz="0" w:space="0" w:color="auto"/>
        <w:bottom w:val="none" w:sz="0" w:space="0" w:color="auto"/>
        <w:right w:val="none" w:sz="0" w:space="0" w:color="auto"/>
      </w:divBdr>
    </w:div>
    <w:div w:id="937253280">
      <w:bodyDiv w:val="1"/>
      <w:marLeft w:val="0"/>
      <w:marRight w:val="0"/>
      <w:marTop w:val="0"/>
      <w:marBottom w:val="0"/>
      <w:divBdr>
        <w:top w:val="none" w:sz="0" w:space="0" w:color="auto"/>
        <w:left w:val="none" w:sz="0" w:space="0" w:color="auto"/>
        <w:bottom w:val="none" w:sz="0" w:space="0" w:color="auto"/>
        <w:right w:val="none" w:sz="0" w:space="0" w:color="auto"/>
      </w:divBdr>
    </w:div>
    <w:div w:id="1038818235">
      <w:bodyDiv w:val="1"/>
      <w:marLeft w:val="0"/>
      <w:marRight w:val="0"/>
      <w:marTop w:val="0"/>
      <w:marBottom w:val="0"/>
      <w:divBdr>
        <w:top w:val="none" w:sz="0" w:space="0" w:color="auto"/>
        <w:left w:val="none" w:sz="0" w:space="0" w:color="auto"/>
        <w:bottom w:val="none" w:sz="0" w:space="0" w:color="auto"/>
        <w:right w:val="none" w:sz="0" w:space="0" w:color="auto"/>
      </w:divBdr>
    </w:div>
    <w:div w:id="1107505304">
      <w:bodyDiv w:val="1"/>
      <w:marLeft w:val="0"/>
      <w:marRight w:val="0"/>
      <w:marTop w:val="0"/>
      <w:marBottom w:val="0"/>
      <w:divBdr>
        <w:top w:val="none" w:sz="0" w:space="0" w:color="auto"/>
        <w:left w:val="none" w:sz="0" w:space="0" w:color="auto"/>
        <w:bottom w:val="none" w:sz="0" w:space="0" w:color="auto"/>
        <w:right w:val="none" w:sz="0" w:space="0" w:color="auto"/>
      </w:divBdr>
    </w:div>
    <w:div w:id="1116946792">
      <w:bodyDiv w:val="1"/>
      <w:marLeft w:val="0"/>
      <w:marRight w:val="0"/>
      <w:marTop w:val="0"/>
      <w:marBottom w:val="0"/>
      <w:divBdr>
        <w:top w:val="none" w:sz="0" w:space="0" w:color="auto"/>
        <w:left w:val="none" w:sz="0" w:space="0" w:color="auto"/>
        <w:bottom w:val="none" w:sz="0" w:space="0" w:color="auto"/>
        <w:right w:val="none" w:sz="0" w:space="0" w:color="auto"/>
      </w:divBdr>
    </w:div>
    <w:div w:id="1128622530">
      <w:bodyDiv w:val="1"/>
      <w:marLeft w:val="0"/>
      <w:marRight w:val="0"/>
      <w:marTop w:val="0"/>
      <w:marBottom w:val="0"/>
      <w:divBdr>
        <w:top w:val="none" w:sz="0" w:space="0" w:color="auto"/>
        <w:left w:val="none" w:sz="0" w:space="0" w:color="auto"/>
        <w:bottom w:val="none" w:sz="0" w:space="0" w:color="auto"/>
        <w:right w:val="none" w:sz="0" w:space="0" w:color="auto"/>
      </w:divBdr>
    </w:div>
    <w:div w:id="1175152679">
      <w:bodyDiv w:val="1"/>
      <w:marLeft w:val="0"/>
      <w:marRight w:val="0"/>
      <w:marTop w:val="0"/>
      <w:marBottom w:val="0"/>
      <w:divBdr>
        <w:top w:val="none" w:sz="0" w:space="0" w:color="auto"/>
        <w:left w:val="none" w:sz="0" w:space="0" w:color="auto"/>
        <w:bottom w:val="none" w:sz="0" w:space="0" w:color="auto"/>
        <w:right w:val="none" w:sz="0" w:space="0" w:color="auto"/>
      </w:divBdr>
    </w:div>
    <w:div w:id="1243679665">
      <w:bodyDiv w:val="1"/>
      <w:marLeft w:val="0"/>
      <w:marRight w:val="0"/>
      <w:marTop w:val="0"/>
      <w:marBottom w:val="0"/>
      <w:divBdr>
        <w:top w:val="none" w:sz="0" w:space="0" w:color="auto"/>
        <w:left w:val="none" w:sz="0" w:space="0" w:color="auto"/>
        <w:bottom w:val="none" w:sz="0" w:space="0" w:color="auto"/>
        <w:right w:val="none" w:sz="0" w:space="0" w:color="auto"/>
      </w:divBdr>
    </w:div>
    <w:div w:id="1261380015">
      <w:bodyDiv w:val="1"/>
      <w:marLeft w:val="0"/>
      <w:marRight w:val="0"/>
      <w:marTop w:val="0"/>
      <w:marBottom w:val="0"/>
      <w:divBdr>
        <w:top w:val="none" w:sz="0" w:space="0" w:color="auto"/>
        <w:left w:val="none" w:sz="0" w:space="0" w:color="auto"/>
        <w:bottom w:val="none" w:sz="0" w:space="0" w:color="auto"/>
        <w:right w:val="none" w:sz="0" w:space="0" w:color="auto"/>
      </w:divBdr>
    </w:div>
    <w:div w:id="1290404158">
      <w:bodyDiv w:val="1"/>
      <w:marLeft w:val="0"/>
      <w:marRight w:val="0"/>
      <w:marTop w:val="0"/>
      <w:marBottom w:val="0"/>
      <w:divBdr>
        <w:top w:val="none" w:sz="0" w:space="0" w:color="auto"/>
        <w:left w:val="none" w:sz="0" w:space="0" w:color="auto"/>
        <w:bottom w:val="none" w:sz="0" w:space="0" w:color="auto"/>
        <w:right w:val="none" w:sz="0" w:space="0" w:color="auto"/>
      </w:divBdr>
    </w:div>
    <w:div w:id="1295451655">
      <w:bodyDiv w:val="1"/>
      <w:marLeft w:val="0"/>
      <w:marRight w:val="0"/>
      <w:marTop w:val="0"/>
      <w:marBottom w:val="0"/>
      <w:divBdr>
        <w:top w:val="none" w:sz="0" w:space="0" w:color="auto"/>
        <w:left w:val="none" w:sz="0" w:space="0" w:color="auto"/>
        <w:bottom w:val="none" w:sz="0" w:space="0" w:color="auto"/>
        <w:right w:val="none" w:sz="0" w:space="0" w:color="auto"/>
      </w:divBdr>
    </w:div>
    <w:div w:id="1345934633">
      <w:bodyDiv w:val="1"/>
      <w:marLeft w:val="0"/>
      <w:marRight w:val="0"/>
      <w:marTop w:val="0"/>
      <w:marBottom w:val="0"/>
      <w:divBdr>
        <w:top w:val="none" w:sz="0" w:space="0" w:color="auto"/>
        <w:left w:val="none" w:sz="0" w:space="0" w:color="auto"/>
        <w:bottom w:val="none" w:sz="0" w:space="0" w:color="auto"/>
        <w:right w:val="none" w:sz="0" w:space="0" w:color="auto"/>
      </w:divBdr>
    </w:div>
    <w:div w:id="1390105131">
      <w:bodyDiv w:val="1"/>
      <w:marLeft w:val="0"/>
      <w:marRight w:val="0"/>
      <w:marTop w:val="0"/>
      <w:marBottom w:val="0"/>
      <w:divBdr>
        <w:top w:val="none" w:sz="0" w:space="0" w:color="auto"/>
        <w:left w:val="none" w:sz="0" w:space="0" w:color="auto"/>
        <w:bottom w:val="none" w:sz="0" w:space="0" w:color="auto"/>
        <w:right w:val="none" w:sz="0" w:space="0" w:color="auto"/>
      </w:divBdr>
    </w:div>
    <w:div w:id="1407679011">
      <w:bodyDiv w:val="1"/>
      <w:marLeft w:val="0"/>
      <w:marRight w:val="0"/>
      <w:marTop w:val="0"/>
      <w:marBottom w:val="0"/>
      <w:divBdr>
        <w:top w:val="none" w:sz="0" w:space="0" w:color="auto"/>
        <w:left w:val="none" w:sz="0" w:space="0" w:color="auto"/>
        <w:bottom w:val="none" w:sz="0" w:space="0" w:color="auto"/>
        <w:right w:val="none" w:sz="0" w:space="0" w:color="auto"/>
      </w:divBdr>
    </w:div>
    <w:div w:id="1411465827">
      <w:bodyDiv w:val="1"/>
      <w:marLeft w:val="0"/>
      <w:marRight w:val="0"/>
      <w:marTop w:val="0"/>
      <w:marBottom w:val="0"/>
      <w:divBdr>
        <w:top w:val="none" w:sz="0" w:space="0" w:color="auto"/>
        <w:left w:val="none" w:sz="0" w:space="0" w:color="auto"/>
        <w:bottom w:val="none" w:sz="0" w:space="0" w:color="auto"/>
        <w:right w:val="none" w:sz="0" w:space="0" w:color="auto"/>
      </w:divBdr>
    </w:div>
    <w:div w:id="1413164446">
      <w:bodyDiv w:val="1"/>
      <w:marLeft w:val="0"/>
      <w:marRight w:val="0"/>
      <w:marTop w:val="0"/>
      <w:marBottom w:val="0"/>
      <w:divBdr>
        <w:top w:val="none" w:sz="0" w:space="0" w:color="auto"/>
        <w:left w:val="none" w:sz="0" w:space="0" w:color="auto"/>
        <w:bottom w:val="none" w:sz="0" w:space="0" w:color="auto"/>
        <w:right w:val="none" w:sz="0" w:space="0" w:color="auto"/>
      </w:divBdr>
    </w:div>
    <w:div w:id="1413504591">
      <w:bodyDiv w:val="1"/>
      <w:marLeft w:val="0"/>
      <w:marRight w:val="0"/>
      <w:marTop w:val="0"/>
      <w:marBottom w:val="0"/>
      <w:divBdr>
        <w:top w:val="none" w:sz="0" w:space="0" w:color="auto"/>
        <w:left w:val="none" w:sz="0" w:space="0" w:color="auto"/>
        <w:bottom w:val="none" w:sz="0" w:space="0" w:color="auto"/>
        <w:right w:val="none" w:sz="0" w:space="0" w:color="auto"/>
      </w:divBdr>
    </w:div>
    <w:div w:id="1432897337">
      <w:bodyDiv w:val="1"/>
      <w:marLeft w:val="0"/>
      <w:marRight w:val="0"/>
      <w:marTop w:val="0"/>
      <w:marBottom w:val="0"/>
      <w:divBdr>
        <w:top w:val="none" w:sz="0" w:space="0" w:color="auto"/>
        <w:left w:val="none" w:sz="0" w:space="0" w:color="auto"/>
        <w:bottom w:val="none" w:sz="0" w:space="0" w:color="auto"/>
        <w:right w:val="none" w:sz="0" w:space="0" w:color="auto"/>
      </w:divBdr>
    </w:div>
    <w:div w:id="1470708074">
      <w:bodyDiv w:val="1"/>
      <w:marLeft w:val="0"/>
      <w:marRight w:val="0"/>
      <w:marTop w:val="0"/>
      <w:marBottom w:val="0"/>
      <w:divBdr>
        <w:top w:val="none" w:sz="0" w:space="0" w:color="auto"/>
        <w:left w:val="none" w:sz="0" w:space="0" w:color="auto"/>
        <w:bottom w:val="none" w:sz="0" w:space="0" w:color="auto"/>
        <w:right w:val="none" w:sz="0" w:space="0" w:color="auto"/>
      </w:divBdr>
    </w:div>
    <w:div w:id="1489593778">
      <w:bodyDiv w:val="1"/>
      <w:marLeft w:val="0"/>
      <w:marRight w:val="0"/>
      <w:marTop w:val="0"/>
      <w:marBottom w:val="0"/>
      <w:divBdr>
        <w:top w:val="none" w:sz="0" w:space="0" w:color="auto"/>
        <w:left w:val="none" w:sz="0" w:space="0" w:color="auto"/>
        <w:bottom w:val="none" w:sz="0" w:space="0" w:color="auto"/>
        <w:right w:val="none" w:sz="0" w:space="0" w:color="auto"/>
      </w:divBdr>
    </w:div>
    <w:div w:id="1492870530">
      <w:bodyDiv w:val="1"/>
      <w:marLeft w:val="0"/>
      <w:marRight w:val="0"/>
      <w:marTop w:val="0"/>
      <w:marBottom w:val="0"/>
      <w:divBdr>
        <w:top w:val="none" w:sz="0" w:space="0" w:color="auto"/>
        <w:left w:val="none" w:sz="0" w:space="0" w:color="auto"/>
        <w:bottom w:val="none" w:sz="0" w:space="0" w:color="auto"/>
        <w:right w:val="none" w:sz="0" w:space="0" w:color="auto"/>
      </w:divBdr>
    </w:div>
    <w:div w:id="1509255094">
      <w:bodyDiv w:val="1"/>
      <w:marLeft w:val="0"/>
      <w:marRight w:val="0"/>
      <w:marTop w:val="0"/>
      <w:marBottom w:val="0"/>
      <w:divBdr>
        <w:top w:val="none" w:sz="0" w:space="0" w:color="auto"/>
        <w:left w:val="none" w:sz="0" w:space="0" w:color="auto"/>
        <w:bottom w:val="none" w:sz="0" w:space="0" w:color="auto"/>
        <w:right w:val="none" w:sz="0" w:space="0" w:color="auto"/>
      </w:divBdr>
    </w:div>
    <w:div w:id="1592466518">
      <w:bodyDiv w:val="1"/>
      <w:marLeft w:val="0"/>
      <w:marRight w:val="0"/>
      <w:marTop w:val="0"/>
      <w:marBottom w:val="0"/>
      <w:divBdr>
        <w:top w:val="none" w:sz="0" w:space="0" w:color="auto"/>
        <w:left w:val="none" w:sz="0" w:space="0" w:color="auto"/>
        <w:bottom w:val="none" w:sz="0" w:space="0" w:color="auto"/>
        <w:right w:val="none" w:sz="0" w:space="0" w:color="auto"/>
      </w:divBdr>
    </w:div>
    <w:div w:id="1671636936">
      <w:bodyDiv w:val="1"/>
      <w:marLeft w:val="0"/>
      <w:marRight w:val="0"/>
      <w:marTop w:val="0"/>
      <w:marBottom w:val="0"/>
      <w:divBdr>
        <w:top w:val="none" w:sz="0" w:space="0" w:color="auto"/>
        <w:left w:val="none" w:sz="0" w:space="0" w:color="auto"/>
        <w:bottom w:val="none" w:sz="0" w:space="0" w:color="auto"/>
        <w:right w:val="none" w:sz="0" w:space="0" w:color="auto"/>
      </w:divBdr>
    </w:div>
    <w:div w:id="1672222702">
      <w:bodyDiv w:val="1"/>
      <w:marLeft w:val="0"/>
      <w:marRight w:val="0"/>
      <w:marTop w:val="0"/>
      <w:marBottom w:val="0"/>
      <w:divBdr>
        <w:top w:val="none" w:sz="0" w:space="0" w:color="auto"/>
        <w:left w:val="none" w:sz="0" w:space="0" w:color="auto"/>
        <w:bottom w:val="none" w:sz="0" w:space="0" w:color="auto"/>
        <w:right w:val="none" w:sz="0" w:space="0" w:color="auto"/>
      </w:divBdr>
    </w:div>
    <w:div w:id="1707096673">
      <w:bodyDiv w:val="1"/>
      <w:marLeft w:val="0"/>
      <w:marRight w:val="0"/>
      <w:marTop w:val="0"/>
      <w:marBottom w:val="0"/>
      <w:divBdr>
        <w:top w:val="none" w:sz="0" w:space="0" w:color="auto"/>
        <w:left w:val="none" w:sz="0" w:space="0" w:color="auto"/>
        <w:bottom w:val="none" w:sz="0" w:space="0" w:color="auto"/>
        <w:right w:val="none" w:sz="0" w:space="0" w:color="auto"/>
      </w:divBdr>
    </w:div>
    <w:div w:id="1724867537">
      <w:bodyDiv w:val="1"/>
      <w:marLeft w:val="0"/>
      <w:marRight w:val="0"/>
      <w:marTop w:val="0"/>
      <w:marBottom w:val="0"/>
      <w:divBdr>
        <w:top w:val="none" w:sz="0" w:space="0" w:color="auto"/>
        <w:left w:val="none" w:sz="0" w:space="0" w:color="auto"/>
        <w:bottom w:val="none" w:sz="0" w:space="0" w:color="auto"/>
        <w:right w:val="none" w:sz="0" w:space="0" w:color="auto"/>
      </w:divBdr>
    </w:div>
    <w:div w:id="1728996299">
      <w:bodyDiv w:val="1"/>
      <w:marLeft w:val="0"/>
      <w:marRight w:val="0"/>
      <w:marTop w:val="0"/>
      <w:marBottom w:val="0"/>
      <w:divBdr>
        <w:top w:val="none" w:sz="0" w:space="0" w:color="auto"/>
        <w:left w:val="none" w:sz="0" w:space="0" w:color="auto"/>
        <w:bottom w:val="none" w:sz="0" w:space="0" w:color="auto"/>
        <w:right w:val="none" w:sz="0" w:space="0" w:color="auto"/>
      </w:divBdr>
    </w:div>
    <w:div w:id="1776363397">
      <w:bodyDiv w:val="1"/>
      <w:marLeft w:val="0"/>
      <w:marRight w:val="0"/>
      <w:marTop w:val="0"/>
      <w:marBottom w:val="0"/>
      <w:divBdr>
        <w:top w:val="none" w:sz="0" w:space="0" w:color="auto"/>
        <w:left w:val="none" w:sz="0" w:space="0" w:color="auto"/>
        <w:bottom w:val="none" w:sz="0" w:space="0" w:color="auto"/>
        <w:right w:val="none" w:sz="0" w:space="0" w:color="auto"/>
      </w:divBdr>
    </w:div>
    <w:div w:id="1778910411">
      <w:bodyDiv w:val="1"/>
      <w:marLeft w:val="0"/>
      <w:marRight w:val="0"/>
      <w:marTop w:val="0"/>
      <w:marBottom w:val="0"/>
      <w:divBdr>
        <w:top w:val="none" w:sz="0" w:space="0" w:color="auto"/>
        <w:left w:val="none" w:sz="0" w:space="0" w:color="auto"/>
        <w:bottom w:val="none" w:sz="0" w:space="0" w:color="auto"/>
        <w:right w:val="none" w:sz="0" w:space="0" w:color="auto"/>
      </w:divBdr>
    </w:div>
    <w:div w:id="1813522531">
      <w:bodyDiv w:val="1"/>
      <w:marLeft w:val="0"/>
      <w:marRight w:val="0"/>
      <w:marTop w:val="0"/>
      <w:marBottom w:val="0"/>
      <w:divBdr>
        <w:top w:val="none" w:sz="0" w:space="0" w:color="auto"/>
        <w:left w:val="none" w:sz="0" w:space="0" w:color="auto"/>
        <w:bottom w:val="none" w:sz="0" w:space="0" w:color="auto"/>
        <w:right w:val="none" w:sz="0" w:space="0" w:color="auto"/>
      </w:divBdr>
    </w:div>
    <w:div w:id="1841113201">
      <w:bodyDiv w:val="1"/>
      <w:marLeft w:val="0"/>
      <w:marRight w:val="0"/>
      <w:marTop w:val="0"/>
      <w:marBottom w:val="0"/>
      <w:divBdr>
        <w:top w:val="none" w:sz="0" w:space="0" w:color="auto"/>
        <w:left w:val="none" w:sz="0" w:space="0" w:color="auto"/>
        <w:bottom w:val="none" w:sz="0" w:space="0" w:color="auto"/>
        <w:right w:val="none" w:sz="0" w:space="0" w:color="auto"/>
      </w:divBdr>
    </w:div>
    <w:div w:id="1846824542">
      <w:bodyDiv w:val="1"/>
      <w:marLeft w:val="0"/>
      <w:marRight w:val="0"/>
      <w:marTop w:val="0"/>
      <w:marBottom w:val="0"/>
      <w:divBdr>
        <w:top w:val="none" w:sz="0" w:space="0" w:color="auto"/>
        <w:left w:val="none" w:sz="0" w:space="0" w:color="auto"/>
        <w:bottom w:val="none" w:sz="0" w:space="0" w:color="auto"/>
        <w:right w:val="none" w:sz="0" w:space="0" w:color="auto"/>
      </w:divBdr>
    </w:div>
    <w:div w:id="1933004787">
      <w:bodyDiv w:val="1"/>
      <w:marLeft w:val="0"/>
      <w:marRight w:val="0"/>
      <w:marTop w:val="0"/>
      <w:marBottom w:val="0"/>
      <w:divBdr>
        <w:top w:val="none" w:sz="0" w:space="0" w:color="auto"/>
        <w:left w:val="none" w:sz="0" w:space="0" w:color="auto"/>
        <w:bottom w:val="none" w:sz="0" w:space="0" w:color="auto"/>
        <w:right w:val="none" w:sz="0" w:space="0" w:color="auto"/>
      </w:divBdr>
    </w:div>
    <w:div w:id="1954745671">
      <w:bodyDiv w:val="1"/>
      <w:marLeft w:val="0"/>
      <w:marRight w:val="0"/>
      <w:marTop w:val="0"/>
      <w:marBottom w:val="0"/>
      <w:divBdr>
        <w:top w:val="none" w:sz="0" w:space="0" w:color="auto"/>
        <w:left w:val="none" w:sz="0" w:space="0" w:color="auto"/>
        <w:bottom w:val="none" w:sz="0" w:space="0" w:color="auto"/>
        <w:right w:val="none" w:sz="0" w:space="0" w:color="auto"/>
      </w:divBdr>
    </w:div>
    <w:div w:id="2002731364">
      <w:bodyDiv w:val="1"/>
      <w:marLeft w:val="0"/>
      <w:marRight w:val="0"/>
      <w:marTop w:val="0"/>
      <w:marBottom w:val="0"/>
      <w:divBdr>
        <w:top w:val="none" w:sz="0" w:space="0" w:color="auto"/>
        <w:left w:val="none" w:sz="0" w:space="0" w:color="auto"/>
        <w:bottom w:val="none" w:sz="0" w:space="0" w:color="auto"/>
        <w:right w:val="none" w:sz="0" w:space="0" w:color="auto"/>
      </w:divBdr>
    </w:div>
    <w:div w:id="2017222189">
      <w:bodyDiv w:val="1"/>
      <w:marLeft w:val="0"/>
      <w:marRight w:val="0"/>
      <w:marTop w:val="0"/>
      <w:marBottom w:val="0"/>
      <w:divBdr>
        <w:top w:val="none" w:sz="0" w:space="0" w:color="auto"/>
        <w:left w:val="none" w:sz="0" w:space="0" w:color="auto"/>
        <w:bottom w:val="none" w:sz="0" w:space="0" w:color="auto"/>
        <w:right w:val="none" w:sz="0" w:space="0" w:color="auto"/>
      </w:divBdr>
    </w:div>
    <w:div w:id="2089112092">
      <w:bodyDiv w:val="1"/>
      <w:marLeft w:val="0"/>
      <w:marRight w:val="0"/>
      <w:marTop w:val="0"/>
      <w:marBottom w:val="0"/>
      <w:divBdr>
        <w:top w:val="none" w:sz="0" w:space="0" w:color="auto"/>
        <w:left w:val="none" w:sz="0" w:space="0" w:color="auto"/>
        <w:bottom w:val="none" w:sz="0" w:space="0" w:color="auto"/>
        <w:right w:val="none" w:sz="0" w:space="0" w:color="auto"/>
      </w:divBdr>
    </w:div>
    <w:div w:id="2096852609">
      <w:bodyDiv w:val="1"/>
      <w:marLeft w:val="0"/>
      <w:marRight w:val="0"/>
      <w:marTop w:val="0"/>
      <w:marBottom w:val="0"/>
      <w:divBdr>
        <w:top w:val="none" w:sz="0" w:space="0" w:color="auto"/>
        <w:left w:val="none" w:sz="0" w:space="0" w:color="auto"/>
        <w:bottom w:val="none" w:sz="0" w:space="0" w:color="auto"/>
        <w:right w:val="none" w:sz="0" w:space="0" w:color="auto"/>
      </w:divBdr>
    </w:div>
    <w:div w:id="213000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8A5AC-5F2C-441E-8C9F-11BB10B1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8</Pages>
  <Words>741</Words>
  <Characters>4450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Opis techniczny</vt:lpstr>
    </vt:vector>
  </TitlesOfParts>
  <Company>DOM</Company>
  <LinksUpToDate>false</LinksUpToDate>
  <CharactersWithSpaces>5181</CharactersWithSpaces>
  <SharedDoc>false</SharedDoc>
  <HLinks>
    <vt:vector size="372" baseType="variant">
      <vt:variant>
        <vt:i4>1048624</vt:i4>
      </vt:variant>
      <vt:variant>
        <vt:i4>368</vt:i4>
      </vt:variant>
      <vt:variant>
        <vt:i4>0</vt:i4>
      </vt:variant>
      <vt:variant>
        <vt:i4>5</vt:i4>
      </vt:variant>
      <vt:variant>
        <vt:lpwstr/>
      </vt:variant>
      <vt:variant>
        <vt:lpwstr>_Toc250932194</vt:lpwstr>
      </vt:variant>
      <vt:variant>
        <vt:i4>1048624</vt:i4>
      </vt:variant>
      <vt:variant>
        <vt:i4>362</vt:i4>
      </vt:variant>
      <vt:variant>
        <vt:i4>0</vt:i4>
      </vt:variant>
      <vt:variant>
        <vt:i4>5</vt:i4>
      </vt:variant>
      <vt:variant>
        <vt:lpwstr/>
      </vt:variant>
      <vt:variant>
        <vt:lpwstr>_Toc250932193</vt:lpwstr>
      </vt:variant>
      <vt:variant>
        <vt:i4>1048624</vt:i4>
      </vt:variant>
      <vt:variant>
        <vt:i4>356</vt:i4>
      </vt:variant>
      <vt:variant>
        <vt:i4>0</vt:i4>
      </vt:variant>
      <vt:variant>
        <vt:i4>5</vt:i4>
      </vt:variant>
      <vt:variant>
        <vt:lpwstr/>
      </vt:variant>
      <vt:variant>
        <vt:lpwstr>_Toc250932192</vt:lpwstr>
      </vt:variant>
      <vt:variant>
        <vt:i4>1048624</vt:i4>
      </vt:variant>
      <vt:variant>
        <vt:i4>350</vt:i4>
      </vt:variant>
      <vt:variant>
        <vt:i4>0</vt:i4>
      </vt:variant>
      <vt:variant>
        <vt:i4>5</vt:i4>
      </vt:variant>
      <vt:variant>
        <vt:lpwstr/>
      </vt:variant>
      <vt:variant>
        <vt:lpwstr>_Toc250932191</vt:lpwstr>
      </vt:variant>
      <vt:variant>
        <vt:i4>1048624</vt:i4>
      </vt:variant>
      <vt:variant>
        <vt:i4>344</vt:i4>
      </vt:variant>
      <vt:variant>
        <vt:i4>0</vt:i4>
      </vt:variant>
      <vt:variant>
        <vt:i4>5</vt:i4>
      </vt:variant>
      <vt:variant>
        <vt:lpwstr/>
      </vt:variant>
      <vt:variant>
        <vt:lpwstr>_Toc250932190</vt:lpwstr>
      </vt:variant>
      <vt:variant>
        <vt:i4>1114160</vt:i4>
      </vt:variant>
      <vt:variant>
        <vt:i4>338</vt:i4>
      </vt:variant>
      <vt:variant>
        <vt:i4>0</vt:i4>
      </vt:variant>
      <vt:variant>
        <vt:i4>5</vt:i4>
      </vt:variant>
      <vt:variant>
        <vt:lpwstr/>
      </vt:variant>
      <vt:variant>
        <vt:lpwstr>_Toc250932189</vt:lpwstr>
      </vt:variant>
      <vt:variant>
        <vt:i4>1114160</vt:i4>
      </vt:variant>
      <vt:variant>
        <vt:i4>332</vt:i4>
      </vt:variant>
      <vt:variant>
        <vt:i4>0</vt:i4>
      </vt:variant>
      <vt:variant>
        <vt:i4>5</vt:i4>
      </vt:variant>
      <vt:variant>
        <vt:lpwstr/>
      </vt:variant>
      <vt:variant>
        <vt:lpwstr>_Toc250932188</vt:lpwstr>
      </vt:variant>
      <vt:variant>
        <vt:i4>1114160</vt:i4>
      </vt:variant>
      <vt:variant>
        <vt:i4>326</vt:i4>
      </vt:variant>
      <vt:variant>
        <vt:i4>0</vt:i4>
      </vt:variant>
      <vt:variant>
        <vt:i4>5</vt:i4>
      </vt:variant>
      <vt:variant>
        <vt:lpwstr/>
      </vt:variant>
      <vt:variant>
        <vt:lpwstr>_Toc250932187</vt:lpwstr>
      </vt:variant>
      <vt:variant>
        <vt:i4>1114160</vt:i4>
      </vt:variant>
      <vt:variant>
        <vt:i4>320</vt:i4>
      </vt:variant>
      <vt:variant>
        <vt:i4>0</vt:i4>
      </vt:variant>
      <vt:variant>
        <vt:i4>5</vt:i4>
      </vt:variant>
      <vt:variant>
        <vt:lpwstr/>
      </vt:variant>
      <vt:variant>
        <vt:lpwstr>_Toc250932186</vt:lpwstr>
      </vt:variant>
      <vt:variant>
        <vt:i4>1114160</vt:i4>
      </vt:variant>
      <vt:variant>
        <vt:i4>314</vt:i4>
      </vt:variant>
      <vt:variant>
        <vt:i4>0</vt:i4>
      </vt:variant>
      <vt:variant>
        <vt:i4>5</vt:i4>
      </vt:variant>
      <vt:variant>
        <vt:lpwstr/>
      </vt:variant>
      <vt:variant>
        <vt:lpwstr>_Toc250932185</vt:lpwstr>
      </vt:variant>
      <vt:variant>
        <vt:i4>1114160</vt:i4>
      </vt:variant>
      <vt:variant>
        <vt:i4>308</vt:i4>
      </vt:variant>
      <vt:variant>
        <vt:i4>0</vt:i4>
      </vt:variant>
      <vt:variant>
        <vt:i4>5</vt:i4>
      </vt:variant>
      <vt:variant>
        <vt:lpwstr/>
      </vt:variant>
      <vt:variant>
        <vt:lpwstr>_Toc250932184</vt:lpwstr>
      </vt:variant>
      <vt:variant>
        <vt:i4>1114160</vt:i4>
      </vt:variant>
      <vt:variant>
        <vt:i4>302</vt:i4>
      </vt:variant>
      <vt:variant>
        <vt:i4>0</vt:i4>
      </vt:variant>
      <vt:variant>
        <vt:i4>5</vt:i4>
      </vt:variant>
      <vt:variant>
        <vt:lpwstr/>
      </vt:variant>
      <vt:variant>
        <vt:lpwstr>_Toc250932183</vt:lpwstr>
      </vt:variant>
      <vt:variant>
        <vt:i4>1114160</vt:i4>
      </vt:variant>
      <vt:variant>
        <vt:i4>296</vt:i4>
      </vt:variant>
      <vt:variant>
        <vt:i4>0</vt:i4>
      </vt:variant>
      <vt:variant>
        <vt:i4>5</vt:i4>
      </vt:variant>
      <vt:variant>
        <vt:lpwstr/>
      </vt:variant>
      <vt:variant>
        <vt:lpwstr>_Toc250932182</vt:lpwstr>
      </vt:variant>
      <vt:variant>
        <vt:i4>1114160</vt:i4>
      </vt:variant>
      <vt:variant>
        <vt:i4>290</vt:i4>
      </vt:variant>
      <vt:variant>
        <vt:i4>0</vt:i4>
      </vt:variant>
      <vt:variant>
        <vt:i4>5</vt:i4>
      </vt:variant>
      <vt:variant>
        <vt:lpwstr/>
      </vt:variant>
      <vt:variant>
        <vt:lpwstr>_Toc250932181</vt:lpwstr>
      </vt:variant>
      <vt:variant>
        <vt:i4>1114160</vt:i4>
      </vt:variant>
      <vt:variant>
        <vt:i4>284</vt:i4>
      </vt:variant>
      <vt:variant>
        <vt:i4>0</vt:i4>
      </vt:variant>
      <vt:variant>
        <vt:i4>5</vt:i4>
      </vt:variant>
      <vt:variant>
        <vt:lpwstr/>
      </vt:variant>
      <vt:variant>
        <vt:lpwstr>_Toc250932180</vt:lpwstr>
      </vt:variant>
      <vt:variant>
        <vt:i4>1966128</vt:i4>
      </vt:variant>
      <vt:variant>
        <vt:i4>278</vt:i4>
      </vt:variant>
      <vt:variant>
        <vt:i4>0</vt:i4>
      </vt:variant>
      <vt:variant>
        <vt:i4>5</vt:i4>
      </vt:variant>
      <vt:variant>
        <vt:lpwstr/>
      </vt:variant>
      <vt:variant>
        <vt:lpwstr>_Toc250932179</vt:lpwstr>
      </vt:variant>
      <vt:variant>
        <vt:i4>1966128</vt:i4>
      </vt:variant>
      <vt:variant>
        <vt:i4>272</vt:i4>
      </vt:variant>
      <vt:variant>
        <vt:i4>0</vt:i4>
      </vt:variant>
      <vt:variant>
        <vt:i4>5</vt:i4>
      </vt:variant>
      <vt:variant>
        <vt:lpwstr/>
      </vt:variant>
      <vt:variant>
        <vt:lpwstr>_Toc250932178</vt:lpwstr>
      </vt:variant>
      <vt:variant>
        <vt:i4>1966128</vt:i4>
      </vt:variant>
      <vt:variant>
        <vt:i4>266</vt:i4>
      </vt:variant>
      <vt:variant>
        <vt:i4>0</vt:i4>
      </vt:variant>
      <vt:variant>
        <vt:i4>5</vt:i4>
      </vt:variant>
      <vt:variant>
        <vt:lpwstr/>
      </vt:variant>
      <vt:variant>
        <vt:lpwstr>_Toc250932177</vt:lpwstr>
      </vt:variant>
      <vt:variant>
        <vt:i4>1966128</vt:i4>
      </vt:variant>
      <vt:variant>
        <vt:i4>260</vt:i4>
      </vt:variant>
      <vt:variant>
        <vt:i4>0</vt:i4>
      </vt:variant>
      <vt:variant>
        <vt:i4>5</vt:i4>
      </vt:variant>
      <vt:variant>
        <vt:lpwstr/>
      </vt:variant>
      <vt:variant>
        <vt:lpwstr>_Toc250932176</vt:lpwstr>
      </vt:variant>
      <vt:variant>
        <vt:i4>1966128</vt:i4>
      </vt:variant>
      <vt:variant>
        <vt:i4>254</vt:i4>
      </vt:variant>
      <vt:variant>
        <vt:i4>0</vt:i4>
      </vt:variant>
      <vt:variant>
        <vt:i4>5</vt:i4>
      </vt:variant>
      <vt:variant>
        <vt:lpwstr/>
      </vt:variant>
      <vt:variant>
        <vt:lpwstr>_Toc250932175</vt:lpwstr>
      </vt:variant>
      <vt:variant>
        <vt:i4>1966128</vt:i4>
      </vt:variant>
      <vt:variant>
        <vt:i4>248</vt:i4>
      </vt:variant>
      <vt:variant>
        <vt:i4>0</vt:i4>
      </vt:variant>
      <vt:variant>
        <vt:i4>5</vt:i4>
      </vt:variant>
      <vt:variant>
        <vt:lpwstr/>
      </vt:variant>
      <vt:variant>
        <vt:lpwstr>_Toc250932174</vt:lpwstr>
      </vt:variant>
      <vt:variant>
        <vt:i4>1966128</vt:i4>
      </vt:variant>
      <vt:variant>
        <vt:i4>242</vt:i4>
      </vt:variant>
      <vt:variant>
        <vt:i4>0</vt:i4>
      </vt:variant>
      <vt:variant>
        <vt:i4>5</vt:i4>
      </vt:variant>
      <vt:variant>
        <vt:lpwstr/>
      </vt:variant>
      <vt:variant>
        <vt:lpwstr>_Toc250932173</vt:lpwstr>
      </vt:variant>
      <vt:variant>
        <vt:i4>1966128</vt:i4>
      </vt:variant>
      <vt:variant>
        <vt:i4>236</vt:i4>
      </vt:variant>
      <vt:variant>
        <vt:i4>0</vt:i4>
      </vt:variant>
      <vt:variant>
        <vt:i4>5</vt:i4>
      </vt:variant>
      <vt:variant>
        <vt:lpwstr/>
      </vt:variant>
      <vt:variant>
        <vt:lpwstr>_Toc250932172</vt:lpwstr>
      </vt:variant>
      <vt:variant>
        <vt:i4>1966128</vt:i4>
      </vt:variant>
      <vt:variant>
        <vt:i4>230</vt:i4>
      </vt:variant>
      <vt:variant>
        <vt:i4>0</vt:i4>
      </vt:variant>
      <vt:variant>
        <vt:i4>5</vt:i4>
      </vt:variant>
      <vt:variant>
        <vt:lpwstr/>
      </vt:variant>
      <vt:variant>
        <vt:lpwstr>_Toc250932171</vt:lpwstr>
      </vt:variant>
      <vt:variant>
        <vt:i4>1966128</vt:i4>
      </vt:variant>
      <vt:variant>
        <vt:i4>224</vt:i4>
      </vt:variant>
      <vt:variant>
        <vt:i4>0</vt:i4>
      </vt:variant>
      <vt:variant>
        <vt:i4>5</vt:i4>
      </vt:variant>
      <vt:variant>
        <vt:lpwstr/>
      </vt:variant>
      <vt:variant>
        <vt:lpwstr>_Toc250932170</vt:lpwstr>
      </vt:variant>
      <vt:variant>
        <vt:i4>2031664</vt:i4>
      </vt:variant>
      <vt:variant>
        <vt:i4>218</vt:i4>
      </vt:variant>
      <vt:variant>
        <vt:i4>0</vt:i4>
      </vt:variant>
      <vt:variant>
        <vt:i4>5</vt:i4>
      </vt:variant>
      <vt:variant>
        <vt:lpwstr/>
      </vt:variant>
      <vt:variant>
        <vt:lpwstr>_Toc250932169</vt:lpwstr>
      </vt:variant>
      <vt:variant>
        <vt:i4>2031664</vt:i4>
      </vt:variant>
      <vt:variant>
        <vt:i4>212</vt:i4>
      </vt:variant>
      <vt:variant>
        <vt:i4>0</vt:i4>
      </vt:variant>
      <vt:variant>
        <vt:i4>5</vt:i4>
      </vt:variant>
      <vt:variant>
        <vt:lpwstr/>
      </vt:variant>
      <vt:variant>
        <vt:lpwstr>_Toc250932168</vt:lpwstr>
      </vt:variant>
      <vt:variant>
        <vt:i4>2031664</vt:i4>
      </vt:variant>
      <vt:variant>
        <vt:i4>206</vt:i4>
      </vt:variant>
      <vt:variant>
        <vt:i4>0</vt:i4>
      </vt:variant>
      <vt:variant>
        <vt:i4>5</vt:i4>
      </vt:variant>
      <vt:variant>
        <vt:lpwstr/>
      </vt:variant>
      <vt:variant>
        <vt:lpwstr>_Toc250932167</vt:lpwstr>
      </vt:variant>
      <vt:variant>
        <vt:i4>2031664</vt:i4>
      </vt:variant>
      <vt:variant>
        <vt:i4>200</vt:i4>
      </vt:variant>
      <vt:variant>
        <vt:i4>0</vt:i4>
      </vt:variant>
      <vt:variant>
        <vt:i4>5</vt:i4>
      </vt:variant>
      <vt:variant>
        <vt:lpwstr/>
      </vt:variant>
      <vt:variant>
        <vt:lpwstr>_Toc250932166</vt:lpwstr>
      </vt:variant>
      <vt:variant>
        <vt:i4>2031664</vt:i4>
      </vt:variant>
      <vt:variant>
        <vt:i4>194</vt:i4>
      </vt:variant>
      <vt:variant>
        <vt:i4>0</vt:i4>
      </vt:variant>
      <vt:variant>
        <vt:i4>5</vt:i4>
      </vt:variant>
      <vt:variant>
        <vt:lpwstr/>
      </vt:variant>
      <vt:variant>
        <vt:lpwstr>_Toc250932165</vt:lpwstr>
      </vt:variant>
      <vt:variant>
        <vt:i4>2031664</vt:i4>
      </vt:variant>
      <vt:variant>
        <vt:i4>188</vt:i4>
      </vt:variant>
      <vt:variant>
        <vt:i4>0</vt:i4>
      </vt:variant>
      <vt:variant>
        <vt:i4>5</vt:i4>
      </vt:variant>
      <vt:variant>
        <vt:lpwstr/>
      </vt:variant>
      <vt:variant>
        <vt:lpwstr>_Toc250932164</vt:lpwstr>
      </vt:variant>
      <vt:variant>
        <vt:i4>2031664</vt:i4>
      </vt:variant>
      <vt:variant>
        <vt:i4>182</vt:i4>
      </vt:variant>
      <vt:variant>
        <vt:i4>0</vt:i4>
      </vt:variant>
      <vt:variant>
        <vt:i4>5</vt:i4>
      </vt:variant>
      <vt:variant>
        <vt:lpwstr/>
      </vt:variant>
      <vt:variant>
        <vt:lpwstr>_Toc250932163</vt:lpwstr>
      </vt:variant>
      <vt:variant>
        <vt:i4>2031664</vt:i4>
      </vt:variant>
      <vt:variant>
        <vt:i4>176</vt:i4>
      </vt:variant>
      <vt:variant>
        <vt:i4>0</vt:i4>
      </vt:variant>
      <vt:variant>
        <vt:i4>5</vt:i4>
      </vt:variant>
      <vt:variant>
        <vt:lpwstr/>
      </vt:variant>
      <vt:variant>
        <vt:lpwstr>_Toc250932162</vt:lpwstr>
      </vt:variant>
      <vt:variant>
        <vt:i4>2031664</vt:i4>
      </vt:variant>
      <vt:variant>
        <vt:i4>170</vt:i4>
      </vt:variant>
      <vt:variant>
        <vt:i4>0</vt:i4>
      </vt:variant>
      <vt:variant>
        <vt:i4>5</vt:i4>
      </vt:variant>
      <vt:variant>
        <vt:lpwstr/>
      </vt:variant>
      <vt:variant>
        <vt:lpwstr>_Toc250932161</vt:lpwstr>
      </vt:variant>
      <vt:variant>
        <vt:i4>2031664</vt:i4>
      </vt:variant>
      <vt:variant>
        <vt:i4>164</vt:i4>
      </vt:variant>
      <vt:variant>
        <vt:i4>0</vt:i4>
      </vt:variant>
      <vt:variant>
        <vt:i4>5</vt:i4>
      </vt:variant>
      <vt:variant>
        <vt:lpwstr/>
      </vt:variant>
      <vt:variant>
        <vt:lpwstr>_Toc250932160</vt:lpwstr>
      </vt:variant>
      <vt:variant>
        <vt:i4>1835056</vt:i4>
      </vt:variant>
      <vt:variant>
        <vt:i4>158</vt:i4>
      </vt:variant>
      <vt:variant>
        <vt:i4>0</vt:i4>
      </vt:variant>
      <vt:variant>
        <vt:i4>5</vt:i4>
      </vt:variant>
      <vt:variant>
        <vt:lpwstr/>
      </vt:variant>
      <vt:variant>
        <vt:lpwstr>_Toc250932159</vt:lpwstr>
      </vt:variant>
      <vt:variant>
        <vt:i4>1835056</vt:i4>
      </vt:variant>
      <vt:variant>
        <vt:i4>152</vt:i4>
      </vt:variant>
      <vt:variant>
        <vt:i4>0</vt:i4>
      </vt:variant>
      <vt:variant>
        <vt:i4>5</vt:i4>
      </vt:variant>
      <vt:variant>
        <vt:lpwstr/>
      </vt:variant>
      <vt:variant>
        <vt:lpwstr>_Toc250932158</vt:lpwstr>
      </vt:variant>
      <vt:variant>
        <vt:i4>1835056</vt:i4>
      </vt:variant>
      <vt:variant>
        <vt:i4>146</vt:i4>
      </vt:variant>
      <vt:variant>
        <vt:i4>0</vt:i4>
      </vt:variant>
      <vt:variant>
        <vt:i4>5</vt:i4>
      </vt:variant>
      <vt:variant>
        <vt:lpwstr/>
      </vt:variant>
      <vt:variant>
        <vt:lpwstr>_Toc250932157</vt:lpwstr>
      </vt:variant>
      <vt:variant>
        <vt:i4>1835056</vt:i4>
      </vt:variant>
      <vt:variant>
        <vt:i4>140</vt:i4>
      </vt:variant>
      <vt:variant>
        <vt:i4>0</vt:i4>
      </vt:variant>
      <vt:variant>
        <vt:i4>5</vt:i4>
      </vt:variant>
      <vt:variant>
        <vt:lpwstr/>
      </vt:variant>
      <vt:variant>
        <vt:lpwstr>_Toc250932156</vt:lpwstr>
      </vt:variant>
      <vt:variant>
        <vt:i4>1835056</vt:i4>
      </vt:variant>
      <vt:variant>
        <vt:i4>134</vt:i4>
      </vt:variant>
      <vt:variant>
        <vt:i4>0</vt:i4>
      </vt:variant>
      <vt:variant>
        <vt:i4>5</vt:i4>
      </vt:variant>
      <vt:variant>
        <vt:lpwstr/>
      </vt:variant>
      <vt:variant>
        <vt:lpwstr>_Toc250932155</vt:lpwstr>
      </vt:variant>
      <vt:variant>
        <vt:i4>1835056</vt:i4>
      </vt:variant>
      <vt:variant>
        <vt:i4>128</vt:i4>
      </vt:variant>
      <vt:variant>
        <vt:i4>0</vt:i4>
      </vt:variant>
      <vt:variant>
        <vt:i4>5</vt:i4>
      </vt:variant>
      <vt:variant>
        <vt:lpwstr/>
      </vt:variant>
      <vt:variant>
        <vt:lpwstr>_Toc250932154</vt:lpwstr>
      </vt:variant>
      <vt:variant>
        <vt:i4>1835056</vt:i4>
      </vt:variant>
      <vt:variant>
        <vt:i4>122</vt:i4>
      </vt:variant>
      <vt:variant>
        <vt:i4>0</vt:i4>
      </vt:variant>
      <vt:variant>
        <vt:i4>5</vt:i4>
      </vt:variant>
      <vt:variant>
        <vt:lpwstr/>
      </vt:variant>
      <vt:variant>
        <vt:lpwstr>_Toc250932153</vt:lpwstr>
      </vt:variant>
      <vt:variant>
        <vt:i4>1835056</vt:i4>
      </vt:variant>
      <vt:variant>
        <vt:i4>116</vt:i4>
      </vt:variant>
      <vt:variant>
        <vt:i4>0</vt:i4>
      </vt:variant>
      <vt:variant>
        <vt:i4>5</vt:i4>
      </vt:variant>
      <vt:variant>
        <vt:lpwstr/>
      </vt:variant>
      <vt:variant>
        <vt:lpwstr>_Toc250932152</vt:lpwstr>
      </vt:variant>
      <vt:variant>
        <vt:i4>1835056</vt:i4>
      </vt:variant>
      <vt:variant>
        <vt:i4>110</vt:i4>
      </vt:variant>
      <vt:variant>
        <vt:i4>0</vt:i4>
      </vt:variant>
      <vt:variant>
        <vt:i4>5</vt:i4>
      </vt:variant>
      <vt:variant>
        <vt:lpwstr/>
      </vt:variant>
      <vt:variant>
        <vt:lpwstr>_Toc250932151</vt:lpwstr>
      </vt:variant>
      <vt:variant>
        <vt:i4>1835056</vt:i4>
      </vt:variant>
      <vt:variant>
        <vt:i4>104</vt:i4>
      </vt:variant>
      <vt:variant>
        <vt:i4>0</vt:i4>
      </vt:variant>
      <vt:variant>
        <vt:i4>5</vt:i4>
      </vt:variant>
      <vt:variant>
        <vt:lpwstr/>
      </vt:variant>
      <vt:variant>
        <vt:lpwstr>_Toc250932150</vt:lpwstr>
      </vt:variant>
      <vt:variant>
        <vt:i4>1900592</vt:i4>
      </vt:variant>
      <vt:variant>
        <vt:i4>98</vt:i4>
      </vt:variant>
      <vt:variant>
        <vt:i4>0</vt:i4>
      </vt:variant>
      <vt:variant>
        <vt:i4>5</vt:i4>
      </vt:variant>
      <vt:variant>
        <vt:lpwstr/>
      </vt:variant>
      <vt:variant>
        <vt:lpwstr>_Toc250932149</vt:lpwstr>
      </vt:variant>
      <vt:variant>
        <vt:i4>1900592</vt:i4>
      </vt:variant>
      <vt:variant>
        <vt:i4>92</vt:i4>
      </vt:variant>
      <vt:variant>
        <vt:i4>0</vt:i4>
      </vt:variant>
      <vt:variant>
        <vt:i4>5</vt:i4>
      </vt:variant>
      <vt:variant>
        <vt:lpwstr/>
      </vt:variant>
      <vt:variant>
        <vt:lpwstr>_Toc250932148</vt:lpwstr>
      </vt:variant>
      <vt:variant>
        <vt:i4>1900592</vt:i4>
      </vt:variant>
      <vt:variant>
        <vt:i4>86</vt:i4>
      </vt:variant>
      <vt:variant>
        <vt:i4>0</vt:i4>
      </vt:variant>
      <vt:variant>
        <vt:i4>5</vt:i4>
      </vt:variant>
      <vt:variant>
        <vt:lpwstr/>
      </vt:variant>
      <vt:variant>
        <vt:lpwstr>_Toc250932147</vt:lpwstr>
      </vt:variant>
      <vt:variant>
        <vt:i4>1900592</vt:i4>
      </vt:variant>
      <vt:variant>
        <vt:i4>80</vt:i4>
      </vt:variant>
      <vt:variant>
        <vt:i4>0</vt:i4>
      </vt:variant>
      <vt:variant>
        <vt:i4>5</vt:i4>
      </vt:variant>
      <vt:variant>
        <vt:lpwstr/>
      </vt:variant>
      <vt:variant>
        <vt:lpwstr>_Toc250932146</vt:lpwstr>
      </vt:variant>
      <vt:variant>
        <vt:i4>1900592</vt:i4>
      </vt:variant>
      <vt:variant>
        <vt:i4>74</vt:i4>
      </vt:variant>
      <vt:variant>
        <vt:i4>0</vt:i4>
      </vt:variant>
      <vt:variant>
        <vt:i4>5</vt:i4>
      </vt:variant>
      <vt:variant>
        <vt:lpwstr/>
      </vt:variant>
      <vt:variant>
        <vt:lpwstr>_Toc250932145</vt:lpwstr>
      </vt:variant>
      <vt:variant>
        <vt:i4>1900592</vt:i4>
      </vt:variant>
      <vt:variant>
        <vt:i4>68</vt:i4>
      </vt:variant>
      <vt:variant>
        <vt:i4>0</vt:i4>
      </vt:variant>
      <vt:variant>
        <vt:i4>5</vt:i4>
      </vt:variant>
      <vt:variant>
        <vt:lpwstr/>
      </vt:variant>
      <vt:variant>
        <vt:lpwstr>_Toc250932144</vt:lpwstr>
      </vt:variant>
      <vt:variant>
        <vt:i4>1900592</vt:i4>
      </vt:variant>
      <vt:variant>
        <vt:i4>62</vt:i4>
      </vt:variant>
      <vt:variant>
        <vt:i4>0</vt:i4>
      </vt:variant>
      <vt:variant>
        <vt:i4>5</vt:i4>
      </vt:variant>
      <vt:variant>
        <vt:lpwstr/>
      </vt:variant>
      <vt:variant>
        <vt:lpwstr>_Toc250932143</vt:lpwstr>
      </vt:variant>
      <vt:variant>
        <vt:i4>1900592</vt:i4>
      </vt:variant>
      <vt:variant>
        <vt:i4>56</vt:i4>
      </vt:variant>
      <vt:variant>
        <vt:i4>0</vt:i4>
      </vt:variant>
      <vt:variant>
        <vt:i4>5</vt:i4>
      </vt:variant>
      <vt:variant>
        <vt:lpwstr/>
      </vt:variant>
      <vt:variant>
        <vt:lpwstr>_Toc250932142</vt:lpwstr>
      </vt:variant>
      <vt:variant>
        <vt:i4>1900592</vt:i4>
      </vt:variant>
      <vt:variant>
        <vt:i4>50</vt:i4>
      </vt:variant>
      <vt:variant>
        <vt:i4>0</vt:i4>
      </vt:variant>
      <vt:variant>
        <vt:i4>5</vt:i4>
      </vt:variant>
      <vt:variant>
        <vt:lpwstr/>
      </vt:variant>
      <vt:variant>
        <vt:lpwstr>_Toc250932141</vt:lpwstr>
      </vt:variant>
      <vt:variant>
        <vt:i4>1900592</vt:i4>
      </vt:variant>
      <vt:variant>
        <vt:i4>44</vt:i4>
      </vt:variant>
      <vt:variant>
        <vt:i4>0</vt:i4>
      </vt:variant>
      <vt:variant>
        <vt:i4>5</vt:i4>
      </vt:variant>
      <vt:variant>
        <vt:lpwstr/>
      </vt:variant>
      <vt:variant>
        <vt:lpwstr>_Toc250932140</vt:lpwstr>
      </vt:variant>
      <vt:variant>
        <vt:i4>1703984</vt:i4>
      </vt:variant>
      <vt:variant>
        <vt:i4>38</vt:i4>
      </vt:variant>
      <vt:variant>
        <vt:i4>0</vt:i4>
      </vt:variant>
      <vt:variant>
        <vt:i4>5</vt:i4>
      </vt:variant>
      <vt:variant>
        <vt:lpwstr/>
      </vt:variant>
      <vt:variant>
        <vt:lpwstr>_Toc250932139</vt:lpwstr>
      </vt:variant>
      <vt:variant>
        <vt:i4>1703984</vt:i4>
      </vt:variant>
      <vt:variant>
        <vt:i4>32</vt:i4>
      </vt:variant>
      <vt:variant>
        <vt:i4>0</vt:i4>
      </vt:variant>
      <vt:variant>
        <vt:i4>5</vt:i4>
      </vt:variant>
      <vt:variant>
        <vt:lpwstr/>
      </vt:variant>
      <vt:variant>
        <vt:lpwstr>_Toc250932138</vt:lpwstr>
      </vt:variant>
      <vt:variant>
        <vt:i4>1703984</vt:i4>
      </vt:variant>
      <vt:variant>
        <vt:i4>26</vt:i4>
      </vt:variant>
      <vt:variant>
        <vt:i4>0</vt:i4>
      </vt:variant>
      <vt:variant>
        <vt:i4>5</vt:i4>
      </vt:variant>
      <vt:variant>
        <vt:lpwstr/>
      </vt:variant>
      <vt:variant>
        <vt:lpwstr>_Toc250932137</vt:lpwstr>
      </vt:variant>
      <vt:variant>
        <vt:i4>1703984</vt:i4>
      </vt:variant>
      <vt:variant>
        <vt:i4>20</vt:i4>
      </vt:variant>
      <vt:variant>
        <vt:i4>0</vt:i4>
      </vt:variant>
      <vt:variant>
        <vt:i4>5</vt:i4>
      </vt:variant>
      <vt:variant>
        <vt:lpwstr/>
      </vt:variant>
      <vt:variant>
        <vt:lpwstr>_Toc250932136</vt:lpwstr>
      </vt:variant>
      <vt:variant>
        <vt:i4>1703984</vt:i4>
      </vt:variant>
      <vt:variant>
        <vt:i4>14</vt:i4>
      </vt:variant>
      <vt:variant>
        <vt:i4>0</vt:i4>
      </vt:variant>
      <vt:variant>
        <vt:i4>5</vt:i4>
      </vt:variant>
      <vt:variant>
        <vt:lpwstr/>
      </vt:variant>
      <vt:variant>
        <vt:lpwstr>_Toc250932135</vt:lpwstr>
      </vt:variant>
      <vt:variant>
        <vt:i4>1703984</vt:i4>
      </vt:variant>
      <vt:variant>
        <vt:i4>8</vt:i4>
      </vt:variant>
      <vt:variant>
        <vt:i4>0</vt:i4>
      </vt:variant>
      <vt:variant>
        <vt:i4>5</vt:i4>
      </vt:variant>
      <vt:variant>
        <vt:lpwstr/>
      </vt:variant>
      <vt:variant>
        <vt:lpwstr>_Toc250932134</vt:lpwstr>
      </vt:variant>
      <vt:variant>
        <vt:i4>1703984</vt:i4>
      </vt:variant>
      <vt:variant>
        <vt:i4>2</vt:i4>
      </vt:variant>
      <vt:variant>
        <vt:i4>0</vt:i4>
      </vt:variant>
      <vt:variant>
        <vt:i4>5</vt:i4>
      </vt:variant>
      <vt:variant>
        <vt:lpwstr/>
      </vt:variant>
      <vt:variant>
        <vt:lpwstr>_Toc250932133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Ludwik</dc:creator>
  <cp:lastModifiedBy>Wojciech Remus</cp:lastModifiedBy>
  <cp:revision>71</cp:revision>
  <cp:lastPrinted>2022-10-24T07:46:00Z</cp:lastPrinted>
  <dcterms:created xsi:type="dcterms:W3CDTF">2022-07-20T13:38:00Z</dcterms:created>
  <dcterms:modified xsi:type="dcterms:W3CDTF">2022-10-24T07:55:00Z</dcterms:modified>
</cp:coreProperties>
</file>