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CB43E6" w:rsidRPr="00941718">
        <w:rPr>
          <w:rFonts w:eastAsia="Calibri" w:cstheme="minorHAnsi"/>
          <w:b/>
          <w:kern w:val="2"/>
          <w:lang w:eastAsia="zh-CN"/>
        </w:rPr>
        <w:t>AK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11</w:t>
      </w:r>
      <w:r w:rsidR="00CB43E6" w:rsidRPr="00941718">
        <w:rPr>
          <w:rFonts w:eastAsia="Calibri" w:cstheme="minorHAnsi"/>
          <w:b/>
          <w:kern w:val="2"/>
          <w:lang w:eastAsia="zh-CN"/>
        </w:rPr>
        <w:t>/PN-</w:t>
      </w:r>
      <w:r w:rsidR="00AF5B9D">
        <w:rPr>
          <w:rFonts w:eastAsia="Calibri" w:cstheme="minorHAnsi"/>
          <w:b/>
          <w:kern w:val="2"/>
          <w:lang w:eastAsia="zh-CN"/>
        </w:rPr>
        <w:t>119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AD7F1C" w:rsidRPr="00941718">
        <w:rPr>
          <w:rFonts w:eastAsia="Calibri" w:cstheme="minorHAnsi"/>
          <w:b/>
          <w:kern w:val="2"/>
          <w:lang w:eastAsia="zh-CN"/>
        </w:rPr>
        <w:t>4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:rsidR="00DB7EB4" w:rsidRPr="00941718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1A2F86" w:rsidRPr="00941718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941718">
        <w:rPr>
          <w:rFonts w:asciiTheme="minorHAnsi" w:hAnsiTheme="minorHAnsi" w:cstheme="minorHAnsi"/>
          <w:sz w:val="22"/>
          <w:szCs w:val="22"/>
        </w:rPr>
        <w:tab/>
      </w:r>
      <w:r w:rsidRPr="00941718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941718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KRS</w:t>
      </w:r>
      <w:r w:rsidR="001F15C4" w:rsidRPr="00941718">
        <w:rPr>
          <w:rFonts w:asciiTheme="minorHAnsi" w:hAnsiTheme="minorHAnsi" w:cstheme="minorHAnsi"/>
          <w:sz w:val="22"/>
          <w:szCs w:val="22"/>
        </w:rPr>
        <w:t>/CEIDG</w:t>
      </w:r>
      <w:r w:rsidR="005E5A29" w:rsidRPr="00941718">
        <w:rPr>
          <w:rFonts w:asciiTheme="minorHAnsi" w:hAnsiTheme="minorHAnsi" w:cstheme="minorHAnsi"/>
          <w:sz w:val="22"/>
          <w:szCs w:val="22"/>
        </w:rPr>
        <w:t>………………</w:t>
      </w:r>
      <w:r w:rsidR="00941718">
        <w:rPr>
          <w:rFonts w:asciiTheme="minorHAnsi" w:hAnsiTheme="minorHAnsi" w:cstheme="minorHAnsi"/>
          <w:sz w:val="22"/>
          <w:szCs w:val="22"/>
        </w:rPr>
        <w:t>…..</w:t>
      </w:r>
      <w:r w:rsidR="005E5A29" w:rsidRPr="00941718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:rsidR="00EF4A33" w:rsidRPr="00941718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41718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przetargu nieograniczonego na.:</w:t>
      </w:r>
    </w:p>
    <w:p w:rsidR="00082E51" w:rsidRPr="00941718" w:rsidRDefault="00082E51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941718" w:rsidRDefault="00AF5B9D" w:rsidP="00CB43E6">
      <w:pPr>
        <w:suppressAutoHyphens/>
        <w:autoSpaceDN w:val="0"/>
        <w:spacing w:after="0" w:line="240" w:lineRule="auto"/>
        <w:ind w:left="284"/>
        <w:jc w:val="center"/>
        <w:rPr>
          <w:rFonts w:cstheme="minorHAnsi"/>
          <w:b/>
          <w:bCs/>
          <w:lang w:eastAsia="zh-CN"/>
        </w:rPr>
      </w:pPr>
      <w:r w:rsidRPr="00AF5B9D">
        <w:rPr>
          <w:rFonts w:cstheme="minorHAnsi"/>
          <w:b/>
          <w:bCs/>
          <w:lang w:eastAsia="zh-CN"/>
        </w:rPr>
        <w:t>Dostawa aparatury na potrzeby Pracowni Endoskopii 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i leczenia Pacjentów onkologicznych."</w:t>
      </w:r>
    </w:p>
    <w:p w:rsidR="00AF5B9D" w:rsidRDefault="00AF5B9D" w:rsidP="00CB43E6">
      <w:pPr>
        <w:suppressAutoHyphens/>
        <w:autoSpaceDN w:val="0"/>
        <w:spacing w:after="0" w:line="240" w:lineRule="auto"/>
        <w:ind w:left="284"/>
        <w:jc w:val="center"/>
        <w:rPr>
          <w:rFonts w:cstheme="minorHAnsi"/>
          <w:b/>
          <w:bCs/>
          <w:lang w:eastAsia="zh-CN"/>
        </w:rPr>
      </w:pPr>
    </w:p>
    <w:p w:rsidR="00192697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>COZL/</w:t>
      </w:r>
      <w:r w:rsidR="00192697" w:rsidRPr="00941718">
        <w:rPr>
          <w:rFonts w:eastAsia="Times New Roman" w:cstheme="minorHAnsi"/>
          <w:b/>
          <w:lang w:eastAsia="zh-CN"/>
        </w:rPr>
        <w:t>DZP/AK/3411/PN-</w:t>
      </w:r>
      <w:r w:rsidR="00AF5B9D">
        <w:rPr>
          <w:rFonts w:eastAsia="Times New Roman" w:cstheme="minorHAnsi"/>
          <w:b/>
          <w:lang w:eastAsia="zh-CN"/>
        </w:rPr>
        <w:t>119</w:t>
      </w:r>
      <w:r w:rsidR="00192697" w:rsidRPr="00941718">
        <w:rPr>
          <w:rFonts w:eastAsia="Times New Roman" w:cstheme="minorHAnsi"/>
          <w:b/>
          <w:lang w:eastAsia="zh-CN"/>
        </w:rPr>
        <w:t>/2</w:t>
      </w:r>
      <w:r w:rsidR="00AD7F1C" w:rsidRPr="00941718">
        <w:rPr>
          <w:rFonts w:eastAsia="Times New Roman" w:cstheme="minorHAnsi"/>
          <w:b/>
          <w:lang w:eastAsia="zh-CN"/>
        </w:rPr>
        <w:t>4</w:t>
      </w:r>
    </w:p>
    <w:p w:rsidR="00941718" w:rsidRPr="00941718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:rsidR="00EF4A33" w:rsidRPr="00941718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 xml:space="preserve"> </w:t>
      </w:r>
      <w:r w:rsidR="00EF4A33" w:rsidRPr="00941718">
        <w:rPr>
          <w:rFonts w:eastAsia="Times New Roman" w:cstheme="minorHAnsi"/>
          <w:b/>
          <w:lang w:eastAsia="zh-CN"/>
        </w:rPr>
        <w:t>(</w:t>
      </w:r>
      <w:r w:rsidR="00EF4A33" w:rsidRPr="00941718">
        <w:rPr>
          <w:rFonts w:eastAsia="Times New Roman" w:cstheme="minorHAnsi"/>
          <w:i/>
          <w:lang w:eastAsia="zh-CN"/>
        </w:rPr>
        <w:t>tytuł postępowania przetargowego</w:t>
      </w:r>
      <w:r w:rsidR="001F15C4" w:rsidRPr="00941718">
        <w:rPr>
          <w:rFonts w:eastAsia="Times New Roman" w:cstheme="minorHAnsi"/>
          <w:i/>
          <w:lang w:eastAsia="zh-CN"/>
        </w:rPr>
        <w:t xml:space="preserve"> oraz sygnatura</w:t>
      </w:r>
      <w:r w:rsidR="00EF4A33" w:rsidRPr="00941718">
        <w:rPr>
          <w:rFonts w:eastAsia="Times New Roman" w:cstheme="minorHAnsi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941718" w:rsidRDefault="00941718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941718" w:rsidRDefault="00941718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941718" w:rsidRDefault="00941718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941718" w:rsidRPr="00941718" w:rsidRDefault="00941718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A956E0" w:rsidRPr="00941718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>Składam/y niniejszą ofertę na wykonanie zamówienia i:</w:t>
      </w:r>
    </w:p>
    <w:p w:rsidR="00EF4A33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AF5B9D" w:rsidRPr="00941718" w:rsidRDefault="00AF5B9D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Oświadczam/y</w:t>
      </w:r>
      <w:r w:rsidR="00EF4A33" w:rsidRPr="00941718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941718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3A285D" w:rsidRPr="00941718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Oferuję/oferujemy</w:t>
      </w:r>
      <w:r w:rsidR="00EF4A33" w:rsidRPr="00941718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3A285D" w:rsidRPr="00941718" w:rsidRDefault="003A285D" w:rsidP="003A285D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</w:p>
    <w:p w:rsidR="00183ABB" w:rsidRPr="00941718" w:rsidRDefault="00F34C12" w:rsidP="00F34C12">
      <w:pPr>
        <w:suppressAutoHyphens/>
        <w:spacing w:after="120" w:line="240" w:lineRule="auto"/>
        <w:ind w:left="426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 xml:space="preserve">Część 1 – </w:t>
      </w:r>
      <w:r w:rsidR="00AF5B9D" w:rsidRPr="00AF5B9D">
        <w:rPr>
          <w:rFonts w:eastAsia="Times New Roman" w:cstheme="minorHAnsi"/>
          <w:b/>
          <w:lang w:eastAsia="zh-CN"/>
        </w:rPr>
        <w:t>Wideokolonoskop, wideoduodenosk</w:t>
      </w:r>
      <w:r w:rsidR="00AF5B9D">
        <w:rPr>
          <w:rFonts w:eastAsia="Times New Roman" w:cstheme="minorHAnsi"/>
          <w:b/>
          <w:lang w:eastAsia="zh-CN"/>
        </w:rPr>
        <w:t>op, wideogastroskop, szafa do s</w:t>
      </w:r>
      <w:r w:rsidR="00AF5B9D" w:rsidRPr="00AF5B9D">
        <w:rPr>
          <w:rFonts w:eastAsia="Times New Roman" w:cstheme="minorHAnsi"/>
          <w:b/>
          <w:lang w:eastAsia="zh-CN"/>
        </w:rPr>
        <w:t>uszenia i przechowywania endoskopów;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941718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3A285D" w:rsidRPr="00941718" w:rsidRDefault="00EF4A33" w:rsidP="00AF2A2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1D4754" w:rsidRPr="00941718">
        <w:rPr>
          <w:rFonts w:eastAsia="Times New Roman" w:cstheme="minorHAnsi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do SWZ.</w:t>
      </w:r>
    </w:p>
    <w:p w:rsidR="00B66966" w:rsidRPr="00941718" w:rsidRDefault="00B66966" w:rsidP="00B66966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F34C12" w:rsidRPr="00941718" w:rsidRDefault="00F34C12" w:rsidP="00F34C12">
      <w:pPr>
        <w:suppressAutoHyphens/>
        <w:spacing w:after="120" w:line="240" w:lineRule="auto"/>
        <w:ind w:left="426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 xml:space="preserve">Część 2 – </w:t>
      </w:r>
      <w:r w:rsidR="00AF5B9D" w:rsidRPr="00AF5B9D">
        <w:rPr>
          <w:rFonts w:eastAsia="Times New Roman" w:cstheme="minorHAnsi"/>
          <w:b/>
          <w:lang w:eastAsia="zh-CN"/>
        </w:rPr>
        <w:t>Wideolaryngoskop;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F34C12" w:rsidRPr="00941718" w:rsidTr="00A116DD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F34C12" w:rsidRPr="00941718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F34C12" w:rsidRPr="00941718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F34C12" w:rsidRPr="00941718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34C12" w:rsidRPr="00941718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F34C12" w:rsidRPr="00941718" w:rsidRDefault="00F34C12" w:rsidP="00A116DD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F34C12" w:rsidRPr="00941718" w:rsidRDefault="00F34C12" w:rsidP="00F34C12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F34C12" w:rsidRPr="00941718" w:rsidRDefault="00F34C12" w:rsidP="00F34C12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 do SWZ.</w:t>
      </w:r>
    </w:p>
    <w:p w:rsidR="00F34C12" w:rsidRPr="00941718" w:rsidRDefault="00F34C12" w:rsidP="00F57A4C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54876" w:rsidRPr="00941718" w:rsidRDefault="0025487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3A285D" w:rsidRPr="00941718" w:rsidRDefault="00EF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0B7BE1">
        <w:rPr>
          <w:rFonts w:eastAsia="Times New Roman" w:cstheme="minorHAnsi"/>
          <w:kern w:val="2"/>
          <w:lang w:eastAsia="zh-CN"/>
        </w:rPr>
        <w:t>wraz z</w:t>
      </w:r>
      <w:r w:rsidRPr="00941718">
        <w:rPr>
          <w:rFonts w:eastAsia="Times New Roman" w:cstheme="minorHAnsi"/>
          <w:kern w:val="2"/>
          <w:lang w:eastAsia="zh-CN"/>
        </w:rPr>
        <w:t xml:space="preserve"> dostaw</w:t>
      </w:r>
      <w:r w:rsidR="000B7BE1">
        <w:rPr>
          <w:rFonts w:eastAsia="Times New Roman" w:cstheme="minorHAnsi"/>
          <w:kern w:val="2"/>
          <w:lang w:eastAsia="zh-CN"/>
        </w:rPr>
        <w:t>ą</w:t>
      </w:r>
      <w:r w:rsidRPr="00941718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</w:p>
    <w:p w:rsidR="00904A33" w:rsidRPr="00941718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b)   w  </w:t>
      </w:r>
      <w:r w:rsidRPr="00941718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  <w:r w:rsidR="00177A66">
        <w:rPr>
          <w:rFonts w:eastAsia="Times New Roman" w:cstheme="minorHAnsi"/>
          <w:color w:val="000000"/>
          <w:kern w:val="2"/>
          <w:lang w:eastAsia="pl-PL"/>
        </w:rPr>
        <w:t xml:space="preserve"> (jeżeli dotyczy)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1A2F86" w:rsidRPr="00941718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082E51" w:rsidRDefault="00082E51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750CC9" w:rsidRPr="00941718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FE35BC" w:rsidRDefault="00FE35BC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AF5B9D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AF5B9D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941718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>Zarejestrowane nazwy i adresy wykonawców występujących wspólnie**: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941718">
        <w:rPr>
          <w:rFonts w:eastAsia="Times New Roman" w:cstheme="minorHAnsi"/>
          <w:kern w:val="2"/>
          <w:lang w:eastAsia="zh-CN"/>
        </w:rPr>
        <w:t>…….</w:t>
      </w:r>
    </w:p>
    <w:p w:rsidR="00823C2C" w:rsidRPr="00941718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941718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941718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941718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6A5F0A">
        <w:rPr>
          <w:rFonts w:eastAsia="Times New Roman" w:cstheme="minorHAnsi"/>
          <w:kern w:val="2"/>
          <w:lang w:eastAsia="zh-CN"/>
        </w:rPr>
      </w:r>
      <w:r w:rsidR="006A5F0A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Mikroprzedsiębiorca;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6A5F0A">
        <w:rPr>
          <w:rFonts w:eastAsia="Times New Roman" w:cstheme="minorHAnsi"/>
          <w:kern w:val="2"/>
          <w:lang w:eastAsia="zh-CN"/>
        </w:rPr>
      </w:r>
      <w:r w:rsidR="006A5F0A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6A5F0A">
        <w:rPr>
          <w:rFonts w:eastAsia="Times New Roman" w:cstheme="minorHAnsi"/>
          <w:kern w:val="2"/>
          <w:lang w:eastAsia="zh-CN"/>
        </w:rPr>
      </w:r>
      <w:r w:rsidR="006A5F0A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6A5F0A">
        <w:rPr>
          <w:rFonts w:eastAsia="Times New Roman" w:cstheme="minorHAnsi"/>
          <w:kern w:val="2"/>
          <w:lang w:eastAsia="zh-CN"/>
        </w:rPr>
      </w:r>
      <w:r w:rsidR="006A5F0A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6A5F0A">
        <w:rPr>
          <w:rFonts w:eastAsia="Times New Roman" w:cstheme="minorHAnsi"/>
          <w:kern w:val="2"/>
          <w:lang w:eastAsia="zh-CN"/>
        </w:rPr>
      </w:r>
      <w:r w:rsidR="006A5F0A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6A5F0A">
        <w:rPr>
          <w:rFonts w:eastAsia="Times New Roman" w:cstheme="minorHAnsi"/>
          <w:kern w:val="2"/>
          <w:lang w:eastAsia="zh-CN"/>
        </w:rPr>
      </w:r>
      <w:r w:rsidR="006A5F0A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DB7EB4" w:rsidRPr="00941718" w:rsidRDefault="00DB7EB4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941718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AF5B9D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AF5B9D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AF5B9D" w:rsidRPr="00941718" w:rsidRDefault="00AF5B9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bookmarkStart w:id="0" w:name="_GoBack"/>
      <w:bookmarkEnd w:id="0"/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>Załącznikami do niniejszego formularza, stanowiącymi integralną część oferty, są: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:rsidR="00EF4A33" w:rsidRPr="00941718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EF4A33" w:rsidRPr="00941718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B7EB4" w:rsidRPr="00941718" w:rsidRDefault="00DB7EB4" w:rsidP="00823C2C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B7EB4" w:rsidRPr="00941718" w:rsidRDefault="00DB7EB4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>………………………………………………………………………</w:t>
      </w:r>
    </w:p>
    <w:p w:rsidR="00F468CA" w:rsidRPr="00F468CA" w:rsidRDefault="00F468CA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</w:r>
      <w:r w:rsidRPr="00F468CA">
        <w:rPr>
          <w:rFonts w:eastAsia="Times New Roman" w:cstheme="minorHAnsi"/>
          <w:i/>
          <w:iCs/>
          <w:kern w:val="2"/>
          <w:lang w:eastAsia="zh-CN"/>
        </w:rPr>
        <w:tab/>
        <w:t>kwalifikowany podpis elektroniczny</w:t>
      </w:r>
    </w:p>
    <w:p w:rsidR="00EF4A33" w:rsidRPr="00941718" w:rsidRDefault="00EF4A33" w:rsidP="00F468CA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A2F86" w:rsidRPr="00941718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A2F86" w:rsidRPr="00941718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AF5A35" w:rsidRPr="00941718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F0A" w:rsidRDefault="006A5F0A" w:rsidP="00EF4A33">
      <w:pPr>
        <w:spacing w:after="0" w:line="240" w:lineRule="auto"/>
      </w:pPr>
      <w:r>
        <w:separator/>
      </w:r>
    </w:p>
  </w:endnote>
  <w:endnote w:type="continuationSeparator" w:id="0">
    <w:p w:rsidR="006A5F0A" w:rsidRDefault="006A5F0A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bookmarkStart w:id="1" w:name="_Hlk168646104" w:displacedByCustomXml="prev"/>
      <w:p w:rsidR="00A116DD" w:rsidRDefault="00941718">
        <w:pPr>
          <w:pStyle w:val="Stopka"/>
          <w:jc w:val="center"/>
        </w:pPr>
        <w:r w:rsidRPr="00941718">
          <w:object w:dxaOrig="28080" w:dyaOrig="28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66.5pt;height:48pt" o:ole="">
              <v:imagedata r:id="rId1" o:title=""/>
            </v:shape>
            <o:OLEObject Type="Embed" ProgID="Unknown" ShapeID="_x0000_i1025" DrawAspect="Content" ObjectID="_1785756746" r:id="rId2"/>
          </w:object>
        </w:r>
        <w:bookmarkEnd w:id="1"/>
        <w:r w:rsidR="00A116DD">
          <w:fldChar w:fldCharType="begin"/>
        </w:r>
        <w:r w:rsidR="00A116DD">
          <w:instrText>PAGE   \* MERGEFORMAT</w:instrText>
        </w:r>
        <w:r w:rsidR="00A116DD">
          <w:fldChar w:fldCharType="separate"/>
        </w:r>
        <w:r w:rsidR="00AF5B9D">
          <w:rPr>
            <w:noProof/>
          </w:rPr>
          <w:t>3</w:t>
        </w:r>
        <w:r w:rsidR="00A116DD">
          <w:fldChar w:fldCharType="end"/>
        </w:r>
      </w:p>
    </w:sdtContent>
  </w:sdt>
  <w:p w:rsidR="00A116DD" w:rsidRDefault="00A11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F0A" w:rsidRDefault="006A5F0A" w:rsidP="00EF4A33">
      <w:pPr>
        <w:spacing w:after="0" w:line="240" w:lineRule="auto"/>
      </w:pPr>
      <w:r>
        <w:separator/>
      </w:r>
    </w:p>
  </w:footnote>
  <w:footnote w:type="continuationSeparator" w:id="0">
    <w:p w:rsidR="006A5F0A" w:rsidRDefault="006A5F0A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129D2"/>
    <w:rsid w:val="00027F2F"/>
    <w:rsid w:val="000344CF"/>
    <w:rsid w:val="00043A64"/>
    <w:rsid w:val="00054BFE"/>
    <w:rsid w:val="00082E51"/>
    <w:rsid w:val="000B7BE1"/>
    <w:rsid w:val="0015332A"/>
    <w:rsid w:val="00177A66"/>
    <w:rsid w:val="00183ABB"/>
    <w:rsid w:val="00190EA0"/>
    <w:rsid w:val="00192697"/>
    <w:rsid w:val="001A2F86"/>
    <w:rsid w:val="001A6F07"/>
    <w:rsid w:val="001D4754"/>
    <w:rsid w:val="001F15C4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3FA1"/>
    <w:rsid w:val="003957BA"/>
    <w:rsid w:val="003A285D"/>
    <w:rsid w:val="003C476C"/>
    <w:rsid w:val="003C650D"/>
    <w:rsid w:val="003D34AA"/>
    <w:rsid w:val="003D54EE"/>
    <w:rsid w:val="003E5C98"/>
    <w:rsid w:val="00423644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923FD"/>
    <w:rsid w:val="005A4B48"/>
    <w:rsid w:val="005B6A60"/>
    <w:rsid w:val="005C78A7"/>
    <w:rsid w:val="005E5A29"/>
    <w:rsid w:val="006119ED"/>
    <w:rsid w:val="00631142"/>
    <w:rsid w:val="006330C9"/>
    <w:rsid w:val="006A15FA"/>
    <w:rsid w:val="006A5F0A"/>
    <w:rsid w:val="006A673E"/>
    <w:rsid w:val="006F3667"/>
    <w:rsid w:val="00717475"/>
    <w:rsid w:val="007476EC"/>
    <w:rsid w:val="00750CC9"/>
    <w:rsid w:val="00790E40"/>
    <w:rsid w:val="00795E5D"/>
    <w:rsid w:val="007A0B78"/>
    <w:rsid w:val="007D2820"/>
    <w:rsid w:val="007E4174"/>
    <w:rsid w:val="00804CDD"/>
    <w:rsid w:val="008100EE"/>
    <w:rsid w:val="0081689E"/>
    <w:rsid w:val="00823C2C"/>
    <w:rsid w:val="008274BB"/>
    <w:rsid w:val="008301F6"/>
    <w:rsid w:val="00830B19"/>
    <w:rsid w:val="008A159A"/>
    <w:rsid w:val="008C4AE2"/>
    <w:rsid w:val="008C6C49"/>
    <w:rsid w:val="008E05F5"/>
    <w:rsid w:val="008E4A49"/>
    <w:rsid w:val="008E791F"/>
    <w:rsid w:val="00904A33"/>
    <w:rsid w:val="00941718"/>
    <w:rsid w:val="009606D8"/>
    <w:rsid w:val="00980101"/>
    <w:rsid w:val="00986157"/>
    <w:rsid w:val="00987E1E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D7F1C"/>
    <w:rsid w:val="00AE13C9"/>
    <w:rsid w:val="00AE4C34"/>
    <w:rsid w:val="00AF2A2B"/>
    <w:rsid w:val="00AF5A35"/>
    <w:rsid w:val="00AF5B9D"/>
    <w:rsid w:val="00B22341"/>
    <w:rsid w:val="00B40F0B"/>
    <w:rsid w:val="00B66966"/>
    <w:rsid w:val="00B93940"/>
    <w:rsid w:val="00BA1D67"/>
    <w:rsid w:val="00BE5A3B"/>
    <w:rsid w:val="00C51492"/>
    <w:rsid w:val="00C61C97"/>
    <w:rsid w:val="00CA1C03"/>
    <w:rsid w:val="00CA64F2"/>
    <w:rsid w:val="00CB43E6"/>
    <w:rsid w:val="00D06D4E"/>
    <w:rsid w:val="00D7054A"/>
    <w:rsid w:val="00D77EA7"/>
    <w:rsid w:val="00DB7EB4"/>
    <w:rsid w:val="00DD218D"/>
    <w:rsid w:val="00DD50BD"/>
    <w:rsid w:val="00DF0C5A"/>
    <w:rsid w:val="00E2695B"/>
    <w:rsid w:val="00E35AB3"/>
    <w:rsid w:val="00E53088"/>
    <w:rsid w:val="00E73F9C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68CA"/>
    <w:rsid w:val="00F472C3"/>
    <w:rsid w:val="00F47F64"/>
    <w:rsid w:val="00F523B7"/>
    <w:rsid w:val="00F576AA"/>
    <w:rsid w:val="00F57A4C"/>
    <w:rsid w:val="00F748C7"/>
    <w:rsid w:val="00F76F9C"/>
    <w:rsid w:val="00F8035D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1097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73</cp:revision>
  <cp:lastPrinted>2024-08-21T12:46:00Z</cp:lastPrinted>
  <dcterms:created xsi:type="dcterms:W3CDTF">2021-01-30T18:42:00Z</dcterms:created>
  <dcterms:modified xsi:type="dcterms:W3CDTF">2024-08-21T12:46:00Z</dcterms:modified>
</cp:coreProperties>
</file>