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F7F91FE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21409DC3" w14:textId="136356D9" w:rsidR="009770D9" w:rsidRPr="00D102CA" w:rsidRDefault="00587C10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CD7EA0" w14:textId="77777777" w:rsidR="00826C6B" w:rsidRDefault="009770D9" w:rsidP="00826C6B">
      <w:pPr>
        <w:pStyle w:val="Nagwek2"/>
        <w:rPr>
          <w:b/>
          <w:i/>
          <w:iCs/>
          <w:color w:val="auto"/>
        </w:rPr>
      </w:pPr>
      <w:r w:rsidRPr="00CB0510">
        <w:rPr>
          <w:color w:val="000000" w:themeColor="text1"/>
        </w:rPr>
        <w:t xml:space="preserve">Na potrzeby postępowania o udzielenie </w:t>
      </w:r>
      <w:r w:rsidR="006A7775" w:rsidRPr="00CB0510">
        <w:rPr>
          <w:color w:val="000000" w:themeColor="text1"/>
        </w:rPr>
        <w:t>zamówienia publicznego pn.</w:t>
      </w:r>
      <w:r w:rsidR="001D7F59" w:rsidRPr="001D7F59">
        <w:rPr>
          <w:b/>
        </w:rPr>
        <w:t xml:space="preserve"> </w:t>
      </w:r>
      <w:bookmarkStart w:id="0" w:name="_Hlk155257213"/>
      <w:r w:rsidR="00826C6B">
        <w:rPr>
          <w:b/>
          <w:color w:val="auto"/>
        </w:rPr>
        <w:t>Przebudowa dróg na terenie Gminy Wierzbinek</w:t>
      </w:r>
    </w:p>
    <w:bookmarkEnd w:id="0"/>
    <w:p w14:paraId="630BAE84" w14:textId="20124818" w:rsidR="009770D9" w:rsidRPr="00CB0510" w:rsidRDefault="00936322" w:rsidP="00CB05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263F53">
        <w:rPr>
          <w:rFonts w:ascii="Times New Roman" w:hAnsi="Times New Roman" w:cs="Times New Roman"/>
          <w:color w:val="000000" w:themeColor="text1"/>
          <w:sz w:val="24"/>
          <w:szCs w:val="24"/>
        </w:rPr>
        <w:t>Wierzbinek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70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5AF" w:rsidRPr="009F76A0">
        <w:rPr>
          <w:rFonts w:ascii="Times New Roman" w:hAnsi="Times New Roman" w:cs="Times New Roman"/>
          <w:color w:val="000000" w:themeColor="text1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573EC" w14:textId="1EF5C2F2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4"/>
    <w:rsid w:val="00106CB8"/>
    <w:rsid w:val="0014150A"/>
    <w:rsid w:val="00182A2D"/>
    <w:rsid w:val="001916E6"/>
    <w:rsid w:val="001D7F59"/>
    <w:rsid w:val="00263F53"/>
    <w:rsid w:val="002C4707"/>
    <w:rsid w:val="002D0EC8"/>
    <w:rsid w:val="00370A34"/>
    <w:rsid w:val="00385100"/>
    <w:rsid w:val="00535EB5"/>
    <w:rsid w:val="00587C10"/>
    <w:rsid w:val="005F0A8A"/>
    <w:rsid w:val="00643581"/>
    <w:rsid w:val="006A7775"/>
    <w:rsid w:val="007055AF"/>
    <w:rsid w:val="00715303"/>
    <w:rsid w:val="007248D0"/>
    <w:rsid w:val="00826C6B"/>
    <w:rsid w:val="0089781A"/>
    <w:rsid w:val="00936322"/>
    <w:rsid w:val="00942E18"/>
    <w:rsid w:val="009770D9"/>
    <w:rsid w:val="009F76A0"/>
    <w:rsid w:val="00C0126B"/>
    <w:rsid w:val="00CB0510"/>
    <w:rsid w:val="00CE2543"/>
    <w:rsid w:val="00D001E3"/>
    <w:rsid w:val="00D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D9"/>
  </w:style>
  <w:style w:type="paragraph" w:styleId="Nagwek2">
    <w:name w:val="heading 2"/>
    <w:next w:val="Normalny"/>
    <w:link w:val="Nagwek2Znak"/>
    <w:semiHidden/>
    <w:unhideWhenUsed/>
    <w:qFormat/>
    <w:rsid w:val="002D0EC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  <w:style w:type="character" w:customStyle="1" w:styleId="Nagwek2Znak">
    <w:name w:val="Nagłówek 2 Znak"/>
    <w:basedOn w:val="Domylnaczcionkaakapitu"/>
    <w:link w:val="Nagwek2"/>
    <w:semiHidden/>
    <w:rsid w:val="002D0EC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09A2F-CB34-4902-B64B-413D5626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27</cp:revision>
  <cp:lastPrinted>2021-11-24T09:52:00Z</cp:lastPrinted>
  <dcterms:created xsi:type="dcterms:W3CDTF">2021-03-11T10:22:00Z</dcterms:created>
  <dcterms:modified xsi:type="dcterms:W3CDTF">2024-06-11T07:20:00Z</dcterms:modified>
</cp:coreProperties>
</file>