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0C864C3C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DF1F05">
        <w:rPr>
          <w:rFonts w:ascii="Cambria" w:hAnsi="Cambria" w:cs="Arial"/>
          <w:b/>
          <w:bCs/>
        </w:rPr>
        <w:t>.1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8B7D8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88441F">
        <w:rPr>
          <w:rFonts w:ascii="Cambria" w:hAnsi="Cambria" w:cs="Arial"/>
          <w:b/>
          <w:bCs/>
        </w:rPr>
        <w:t xml:space="preserve"> Nidzica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034CEF3" w:rsidR="000E1C61" w:rsidRPr="0057603E" w:rsidRDefault="0088441F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Dębowa 2A, 13-100 Nidzica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EC76FF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BF3148">
        <w:rPr>
          <w:rFonts w:ascii="Cambria" w:hAnsi="Cambria" w:cs="Arial"/>
          <w:bCs/>
          <w:sz w:val="22"/>
          <w:szCs w:val="22"/>
        </w:rPr>
        <w:t>renie Nadleśnictwa Nidzica w roku 2023</w:t>
      </w:r>
      <w:r w:rsidR="001868E0">
        <w:rPr>
          <w:rFonts w:ascii="Cambria" w:hAnsi="Cambria" w:cs="Arial"/>
          <w:bCs/>
          <w:sz w:val="22"/>
          <w:szCs w:val="22"/>
        </w:rPr>
        <w:t xml:space="preserve"> – </w:t>
      </w:r>
      <w:r w:rsidR="00477FCC">
        <w:rPr>
          <w:rFonts w:ascii="Cambria" w:hAnsi="Cambria" w:cs="Arial"/>
          <w:bCs/>
          <w:sz w:val="22"/>
          <w:szCs w:val="22"/>
        </w:rPr>
        <w:t>postępowanie V</w:t>
      </w:r>
      <w:r w:rsidR="001436EC">
        <w:rPr>
          <w:rFonts w:ascii="Cambria" w:hAnsi="Cambria" w:cs="Arial"/>
          <w:bCs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BB5169">
        <w:rPr>
          <w:rFonts w:ascii="Cambria" w:hAnsi="Cambria" w:cs="Arial"/>
          <w:bCs/>
          <w:sz w:val="22"/>
          <w:szCs w:val="22"/>
        </w:rPr>
        <w:t>niniejszym ofertę na Pakiet nr</w:t>
      </w:r>
      <w:r w:rsidR="00477FCC">
        <w:rPr>
          <w:rFonts w:ascii="Cambria" w:hAnsi="Cambria" w:cs="Arial"/>
          <w:bCs/>
          <w:sz w:val="22"/>
          <w:szCs w:val="22"/>
        </w:rPr>
        <w:t xml:space="preserve"> 1</w:t>
      </w:r>
      <w:r w:rsidR="008359E8">
        <w:rPr>
          <w:rFonts w:ascii="Cambria" w:hAnsi="Cambria" w:cs="Arial"/>
          <w:bCs/>
          <w:sz w:val="22"/>
          <w:szCs w:val="22"/>
        </w:rPr>
        <w:t xml:space="preserve"> (1.1)</w:t>
      </w:r>
      <w:r w:rsidR="00477FCC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26A65875" w14:textId="77777777" w:rsidR="001436EC" w:rsidRDefault="001436EC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69C34F4" w14:textId="77777777" w:rsidR="001436EC" w:rsidRPr="00D16198" w:rsidRDefault="001436EC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Look w:val="04A0" w:firstRow="1" w:lastRow="0" w:firstColumn="1" w:lastColumn="0" w:noHBand="0" w:noVBand="1"/>
      </w:tblPr>
      <w:tblGrid>
        <w:gridCol w:w="456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1436EC" w:rsidRPr="001436EC" w14:paraId="104D9D2A" w14:textId="77777777" w:rsidTr="001436E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4DC426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D129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EC6CF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1436EC" w:rsidRPr="001436EC" w14:paraId="3A63D9FF" w14:textId="77777777" w:rsidTr="001436E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2FCF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FE9B97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3DB3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E252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83FDE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0F56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3C39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2664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A41C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09570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CF0E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19DE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1436EC" w:rsidRPr="001436EC" w14:paraId="1B609A17" w14:textId="77777777" w:rsidTr="001436E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AEEA2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882F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570E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E8738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A5E62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7C332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C31AB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E587A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91AD9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BE6DB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843E8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1436EC" w:rsidRPr="001436EC" w14:paraId="362843AE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4295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3B9C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B4E8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306A3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752F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5994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1,986.00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7103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4ECF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365F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AC0F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9AB9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C24DA57" w14:textId="77777777" w:rsidTr="001436E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927C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8C92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9A34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A9B6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8EE3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6F95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7434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D1D75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01ED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B27F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837A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C8345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658CFE1" w14:textId="77777777" w:rsidTr="001436E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CD90124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0D8B2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F750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1436EC" w:rsidRPr="001436EC" w14:paraId="5281917A" w14:textId="77777777" w:rsidTr="001436E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BB1C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FB3E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5568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50F9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F42DE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2088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D13E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26DD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CCF65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12957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D8CE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2CE5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1436EC" w:rsidRPr="001436EC" w14:paraId="7DB85E16" w14:textId="77777777" w:rsidTr="001436E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FB6DAE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F9754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1469E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2F7F3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31031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50E24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056B8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F9DFB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07937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B13A5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17C39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1436EC" w:rsidRPr="001436EC" w14:paraId="1D46C090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E5C2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29FE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E642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34D4D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6A13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4665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1,961.00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6245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DF60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52AA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187D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5B1E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5461A34" w14:textId="77777777" w:rsidTr="001436E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61F64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F195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B180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5E26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BF1D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D9D68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085BA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FEDC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0DCC7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2AC0F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FBF9F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7207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3D42D3BE" w14:textId="77777777" w:rsidTr="001436E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D67F89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94998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92CA7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1436EC" w:rsidRPr="001436EC" w14:paraId="5DE3D559" w14:textId="77777777" w:rsidTr="001436E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C1E808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F43B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06726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034B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3DD2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D8C8C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AAA58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5D314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F695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884C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B5277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7563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1436EC" w:rsidRPr="001436EC" w14:paraId="45D04B44" w14:textId="77777777" w:rsidTr="001436E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87C8EE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83DA8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639BB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590B6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164A8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36D38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5E70E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1E665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48432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4560E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A32BB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1436EC" w:rsidRPr="001436EC" w14:paraId="6BBB40F7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4565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1B50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BA55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A1D5F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B224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ECFD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633.00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840F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1707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36CC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FE98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EA98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39979672" w14:textId="77777777" w:rsidTr="001436E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82D2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920E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F77A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D73A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B3D97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694D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98EF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D9748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175EF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5FDF5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C795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7118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7DF29F3" w14:textId="77777777" w:rsidTr="001436E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77374A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FBB7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84515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78EC9D47" w14:textId="77777777" w:rsidTr="001436E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8F14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DB5E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8D2E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F122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7304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4587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3391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29328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430F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80A0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50675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5899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16CA4260" w14:textId="77777777" w:rsidTr="001436E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85A9FC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B19B2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99B73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161AC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0E632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FE38E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DA44E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90ED0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E1694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91875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00E7D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1436EC" w:rsidRPr="001436EC" w14:paraId="5E6FEC7E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1239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FDD2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3237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A3619F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E4D3C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C2F1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1,410.00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6492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092C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B34E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8871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4222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50C7B1D" w14:textId="77777777" w:rsidTr="001436EC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076F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FB4E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AA72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6A67D8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E8E8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FA33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4853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65BF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361F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2C40E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8402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2D82F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71527BE1" w14:textId="77777777" w:rsidTr="001436E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ADBBA9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90F48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021DE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41597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1124E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C2B95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4D3A9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CE641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E3868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ACA24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DAC20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436E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1436EC" w:rsidRPr="001436EC" w14:paraId="04017985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6751D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A61C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587C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ZRYW-WYDŁ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779705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Dopłata do pozyskania drewna z tytułu wydłużonej zrywki za każde następne rozpoczęte 100m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9629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861D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60.00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F7D3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321E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7CDD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FA85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ABEA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1AB7C3F4" w14:textId="77777777" w:rsidTr="001436EC">
        <w:trPr>
          <w:trHeight w:val="983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79F9D2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D106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BF9F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PORZ&gt;100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C166C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199D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8B9D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0.30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EE91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0EBC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2E62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40F0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072F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7DAEAA55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6E5270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72B0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9C20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ROZDR-PGL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F6036E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Rozdrabnianie pozostałości drzewnych na całej powierzchni wraz z mieszaniem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E47D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7A5E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1.28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466B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60FA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2DC3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741C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3960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8FC7B50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0C9766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FA96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1B9E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ROZME-KRZ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66316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rozdrabnianie krzewów, malin, jeżyn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13B3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A8DA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0.40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9B25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C5A2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B3ED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6B28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C62A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25B1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657BB42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913614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71FD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CF5B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CB1DF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92DE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3A27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4.61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D2A2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7732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9C6E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18CE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737E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3624E833" w14:textId="77777777" w:rsidTr="001436EC">
        <w:trPr>
          <w:trHeight w:val="777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EB7AAD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2E2F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9C8D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49BE6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A9CB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BA2E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1.28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634A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E498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8752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20A7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7654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614AA73B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0ECC81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4F2D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5362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1BC01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56CE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0A4E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4.61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20AF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BFE5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97AE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C5F8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8E08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57591B37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7FE7CD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922D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A9C4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 MECH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9A012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wywożenie pozostałości drzewnych (ciągnikiem)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BC36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559F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450.00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9D84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C3EA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C01A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848F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4421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675D71C2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075EE2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E8B4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25B0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1B819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6B04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67A4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0.10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CC1E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71D1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416D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CBF8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D335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7E73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75DD3FFF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6E1FE6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9E14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53B0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WYK-PL12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66AFF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placówkach o średnicy 1,2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9A5E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F06A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0.51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E3BA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38EE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DD27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0E37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264A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170FEB49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3ED233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C6E9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C460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PRZ-TALSA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76DE4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AD11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4442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0.10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6B1F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5C32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D272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4F26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3C8A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4D4A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BC20400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8C1FB5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48F8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1F93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PRZ-PL12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138DE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placówkach o średnicy 1,2m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78A3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F569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0.51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AF36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8373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C1F4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924B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32BB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75154CB6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D2034A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12E3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76A6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AA74A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AB03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8188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6.99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2FE3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F5CE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C948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A4A1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85E4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598DF3D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D2CE59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1AFD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3DC5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D7EA04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9662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0EA0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88.04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F75D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8D51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44D8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F941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0A14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49ECF63A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4B8FFF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FF07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98B6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WYK-P5GCP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65DDD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C386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CA33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DEF4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1A4D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E172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B635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E426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6BF7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4F016B5E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2AEE46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D8C1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39F6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B603F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3B9C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B025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8.70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50DB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CA83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DDAF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5F23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9586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5F825995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80C9F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0FA3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D23D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F4F0F5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CB89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2BE5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8.70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DEE7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3498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81C7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85D4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ECC5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4698F64F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6B38EA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4A19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8008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E96A1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740B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B310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34.25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3E2D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2D03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9992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6481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84DA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12FD2D3F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52E165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B885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ADE0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33A91F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C058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C917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11.20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4528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EBA8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7348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5C95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A33A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7995C4FF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5BD829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8616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D983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56449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2F67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59B8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0.32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D612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471A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8E9C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CAC5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D536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C060CF1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1B3736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E3D1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B321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9D81D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9B9C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9612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1.02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22A0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251B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59BF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C4AC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ED45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448E2C8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F2B378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DA51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3FB0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B3712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7AA1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45F6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0.71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C338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2993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CA98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04BA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3149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34C7113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B30DFE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AAB8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381F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7D7004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F256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A424B" w14:textId="04DD6C2F" w:rsidR="001436EC" w:rsidRPr="001436EC" w:rsidRDefault="001675D2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sz w:val="18"/>
                <w:szCs w:val="18"/>
                <w:lang w:val="en-GB" w:eastAsia="en-GB"/>
              </w:rPr>
              <w:t>11</w:t>
            </w:r>
            <w:bookmarkStart w:id="1" w:name="_GoBack"/>
            <w:bookmarkEnd w:id="1"/>
            <w:r w:rsidR="001436EC"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.63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E36B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549D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DBA2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A70B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2D61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EB15A8F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69AA04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3640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0A4F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65D527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EF3D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D3B3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4E0E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5D64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AA7D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54CC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F433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D36D79C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4EBFCC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D86E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C5A1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5974A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D296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9014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60.00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2932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405F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6144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3993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9B52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56931438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BFA31A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E723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0461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0E2E0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8D9E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C231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11.00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B482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AEFD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0848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9962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103F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6A5A49AC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37B866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F0F8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2A0A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BA09DF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99CB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EA15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3.00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0D75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29A0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AA09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0336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0A8D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1BCE3D60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4C9383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E123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E5E7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CBC15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42D7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0534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6.50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7444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312D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67AA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D1E0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5006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5E37F4F5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215556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94B5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C586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GODZ-SRN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E7E3F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 zrobiórki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193A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A89D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0.20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6057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BBD2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574B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C473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4A03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2F6E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1D2F607B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3BD357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8131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1D19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92857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615F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6983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170.00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AB29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1929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14E8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E2FD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E17A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D7D39A6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D95023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3907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8EDF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WYK-SLUPI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DD9E9B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A688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953D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34E6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3AED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75DC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45AF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2121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BDE5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30A5831E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81955D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E1BD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E52E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3E6AC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3942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8AFE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230.00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03EA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0666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67B0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A990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E7BF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18CBC282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8A3F0E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CCD5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E682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PORZ-SPAL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2DBEE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1D35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4F97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25.00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2E35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807F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5C77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250C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1209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C60544D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BF1A8B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1D31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AE63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0E271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posotałości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F75A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153A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2C1D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2902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1BDA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4949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458A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A515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1564A6C1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68EB69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F5D34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75D0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ZAW-BUD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A86D72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Wywieszanie nowych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B861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39B0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F861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796F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84D1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1410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921D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6839323A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15DE59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CF95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7512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3051D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1037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FD6C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220.00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09B7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8FD0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F8C0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B888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1DF1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7C20C4A6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548BAF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9F5D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91E0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220C74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465B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E24A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2.22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0E19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A699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0BD1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3C86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C846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369E4D6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02514F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1D03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CFC28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227D4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BB73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1D22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86CC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1C7C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969E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038F4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5BC6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029B5F01" w14:textId="77777777" w:rsidTr="001436E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07C8D4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5BF95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36D3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N-ZSGDNSO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122974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Zbiór szyszek z gospodarczych drzewostanów nasiennych sosnowych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D29C0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75FB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0262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4A03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3A6C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2656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A02D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7D6554E4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D9850A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9EAD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3D78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BF6B1E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D566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7CA7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563.00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E068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E1D3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3F0E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E56B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1812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72519E04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3769BD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5C44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88A1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26CFE7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29D31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55D8E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196.00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2FAF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36CB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D7F4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934B1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738F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488B79B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027FF6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F0217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0121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438945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618D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31AB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38.00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3A91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A479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A730D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CC730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253E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ACF3B46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BF8791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B5C7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863D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8B9BC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5001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1F69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6.00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D85D3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3C55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79F8E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106D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F5FE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6DE7A06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B21A6C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8CD0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F701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6D2D88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86CD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40A9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327.00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6E2D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98E2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02B0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FFE8A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4E12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2DD6C3F3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FFBFE63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AFD5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70472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326893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29D1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1D62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104.00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13245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238F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0228A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9D48F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C5648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6CF3566F" w14:textId="77777777" w:rsidTr="001436E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328192C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A62EF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23C46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1F0DEA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5A499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84C3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sz w:val="18"/>
                <w:szCs w:val="18"/>
                <w:lang w:val="en-GB" w:eastAsia="en-GB"/>
              </w:rPr>
              <w:t>105.00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08A29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118DD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3CB8B" w14:textId="77777777" w:rsidR="001436EC" w:rsidRPr="001436EC" w:rsidRDefault="001436EC" w:rsidP="001436E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49DF7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CD9FB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37D80FF9" w14:textId="77777777" w:rsidTr="001436EC">
        <w:trPr>
          <w:trHeight w:val="111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7E1E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12A7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6D3C6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723C8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5462C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5D81AC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46B3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10A20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7E2081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1B527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7F6D29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BAF7D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1436EC" w:rsidRPr="001436EC" w14:paraId="4D02833A" w14:textId="77777777" w:rsidTr="001436EC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6E99AD2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5628C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1436EC" w:rsidRPr="001436EC" w14:paraId="55327E8B" w14:textId="77777777" w:rsidTr="001436EC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713756" w14:textId="77777777" w:rsidR="001436EC" w:rsidRPr="001436EC" w:rsidRDefault="001436EC" w:rsidP="001436E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1436EC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664D455" w14:textId="77777777" w:rsidR="001436EC" w:rsidRPr="001436EC" w:rsidRDefault="001436EC" w:rsidP="001436E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436EC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133FD2B7" w14:textId="77777777" w:rsidR="00A3259E" w:rsidRDefault="00A3259E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2837486" w14:textId="77777777" w:rsidR="00A3259E" w:rsidRPr="00D16198" w:rsidRDefault="00A3259E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F153BC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D0B50" w14:textId="77777777" w:rsidR="00861E77" w:rsidRDefault="00861E77">
      <w:r>
        <w:separator/>
      </w:r>
    </w:p>
  </w:endnote>
  <w:endnote w:type="continuationSeparator" w:id="0">
    <w:p w14:paraId="3930E259" w14:textId="77777777" w:rsidR="00861E77" w:rsidRDefault="0086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675D2">
      <w:rPr>
        <w:rFonts w:ascii="Cambria" w:hAnsi="Cambria"/>
        <w:noProof/>
      </w:rPr>
      <w:t>3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D0375" w14:textId="77777777" w:rsidR="00861E77" w:rsidRDefault="00861E77">
      <w:r>
        <w:separator/>
      </w:r>
    </w:p>
  </w:footnote>
  <w:footnote w:type="continuationSeparator" w:id="0">
    <w:p w14:paraId="6A3EF9F3" w14:textId="77777777" w:rsidR="00861E77" w:rsidRDefault="00861E7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FCB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6EC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5D2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68E0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2EB1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77FC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59E8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1E77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403B"/>
    <w:rsid w:val="00875FDC"/>
    <w:rsid w:val="00876679"/>
    <w:rsid w:val="008766E1"/>
    <w:rsid w:val="00876828"/>
    <w:rsid w:val="00876C6D"/>
    <w:rsid w:val="008808FD"/>
    <w:rsid w:val="0088095E"/>
    <w:rsid w:val="0088441F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167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378D"/>
    <w:rsid w:val="00A1707E"/>
    <w:rsid w:val="00A17459"/>
    <w:rsid w:val="00A22732"/>
    <w:rsid w:val="00A249A3"/>
    <w:rsid w:val="00A26643"/>
    <w:rsid w:val="00A27A43"/>
    <w:rsid w:val="00A31726"/>
    <w:rsid w:val="00A3259E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1BF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169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148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1B9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1F05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F0A"/>
    <w:rsid w:val="00F153BC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1A5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F153BC"/>
    <w:pPr>
      <w:pBdr>
        <w:top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79">
    <w:name w:val="xl79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A3259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81">
    <w:name w:val="xl81"/>
    <w:basedOn w:val="Normalny"/>
    <w:rsid w:val="00A3259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82">
    <w:name w:val="xl82"/>
    <w:basedOn w:val="Normalny"/>
    <w:rsid w:val="001436E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2259-B4DE-4DE1-A10A-7A66D62F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6</cp:revision>
  <cp:lastPrinted>2022-06-27T10:12:00Z</cp:lastPrinted>
  <dcterms:created xsi:type="dcterms:W3CDTF">2023-06-26T08:28:00Z</dcterms:created>
  <dcterms:modified xsi:type="dcterms:W3CDTF">2023-06-28T07:14:00Z</dcterms:modified>
</cp:coreProperties>
</file>