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B134E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46008089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1C4FE283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3FB16DCB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14CDD30D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37264615" w14:textId="77777777" w:rsidR="000947F7" w:rsidRPr="00B067B5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 xml:space="preserve">Nr </w:t>
      </w:r>
      <w:r w:rsidRPr="00B067B5">
        <w:rPr>
          <w:sz w:val="22"/>
          <w:szCs w:val="22"/>
        </w:rPr>
        <w:t>sprawy</w:t>
      </w:r>
    </w:p>
    <w:p w14:paraId="525B5B7C" w14:textId="77777777" w:rsidR="00651440" w:rsidRPr="00B067B5" w:rsidRDefault="00600AED" w:rsidP="00A07174">
      <w:pPr>
        <w:jc w:val="center"/>
        <w:rPr>
          <w:b/>
          <w:szCs w:val="22"/>
        </w:rPr>
      </w:pPr>
      <w:bookmarkStart w:id="0" w:name="_Hlk73693866"/>
      <w:r w:rsidRPr="00B067B5">
        <w:rPr>
          <w:b/>
          <w:szCs w:val="22"/>
        </w:rPr>
        <w:t>WIW.DA.272.</w:t>
      </w:r>
      <w:r w:rsidR="001D0C4C">
        <w:rPr>
          <w:b/>
          <w:szCs w:val="22"/>
        </w:rPr>
        <w:t>1</w:t>
      </w:r>
      <w:r w:rsidR="00DF5B7E">
        <w:rPr>
          <w:b/>
          <w:szCs w:val="22"/>
        </w:rPr>
        <w:t>1</w:t>
      </w:r>
      <w:r w:rsidR="00A91E75" w:rsidRPr="00B067B5">
        <w:rPr>
          <w:b/>
          <w:szCs w:val="22"/>
        </w:rPr>
        <w:t>.</w:t>
      </w:r>
      <w:r w:rsidRPr="00B067B5">
        <w:rPr>
          <w:b/>
          <w:szCs w:val="22"/>
        </w:rPr>
        <w:t>202</w:t>
      </w:r>
      <w:bookmarkEnd w:id="0"/>
      <w:r w:rsidR="00A91E75" w:rsidRPr="00B067B5">
        <w:rPr>
          <w:b/>
          <w:szCs w:val="22"/>
        </w:rPr>
        <w:t>4</w:t>
      </w:r>
    </w:p>
    <w:p w14:paraId="15D1854F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21F3D256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21D8EE48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1A3A0D1C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4015B38E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1B9613E6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678612B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D886D6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5DA562D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7428A79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56B1D18D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7EC0E091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48740C6B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70D3486" w14:textId="77777777" w:rsidR="00235B6E" w:rsidRPr="00920098" w:rsidRDefault="006207A2" w:rsidP="006770B2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38341398"/>
      <w:r w:rsidRPr="006207A2">
        <w:rPr>
          <w:b/>
          <w:sz w:val="22"/>
        </w:rPr>
        <w:t>Sukcesywny zakup odczynników chemicznych</w:t>
      </w:r>
      <w:r w:rsidR="002702B6">
        <w:rPr>
          <w:b/>
          <w:sz w:val="22"/>
        </w:rPr>
        <w:t xml:space="preserve"> i materiałów laboratoryjnych</w:t>
      </w:r>
      <w:r w:rsidRPr="006207A2">
        <w:rPr>
          <w:b/>
          <w:sz w:val="22"/>
        </w:rPr>
        <w:t xml:space="preserve"> na potrzeby </w:t>
      </w:r>
      <w:r w:rsidR="00945A60">
        <w:rPr>
          <w:b/>
          <w:sz w:val="22"/>
        </w:rPr>
        <w:t xml:space="preserve">Pracowni </w:t>
      </w:r>
      <w:r w:rsidR="001D0C4C">
        <w:rPr>
          <w:b/>
          <w:sz w:val="22"/>
        </w:rPr>
        <w:t>Chemii</w:t>
      </w:r>
      <w:r w:rsidR="00763696">
        <w:rPr>
          <w:b/>
          <w:sz w:val="22"/>
        </w:rPr>
        <w:t xml:space="preserve"> </w:t>
      </w:r>
      <w:r w:rsidRPr="006207A2">
        <w:rPr>
          <w:b/>
          <w:sz w:val="22"/>
        </w:rPr>
        <w:t>WIW w Opolu</w:t>
      </w:r>
      <w:bookmarkEnd w:id="1"/>
    </w:p>
    <w:p w14:paraId="40A4AF61" w14:textId="77777777" w:rsidR="00981AAD" w:rsidRPr="00920098" w:rsidRDefault="00981AAD" w:rsidP="00A07174">
      <w:pPr>
        <w:rPr>
          <w:rStyle w:val="Styl11pt0"/>
        </w:rPr>
      </w:pPr>
    </w:p>
    <w:p w14:paraId="08E8E6A5" w14:textId="77777777" w:rsidR="00821113" w:rsidRPr="00920098" w:rsidRDefault="00821113" w:rsidP="00A07174">
      <w:pPr>
        <w:rPr>
          <w:rStyle w:val="Styl11pt0"/>
        </w:rPr>
      </w:pPr>
    </w:p>
    <w:p w14:paraId="69E50994" w14:textId="77777777" w:rsidR="00821113" w:rsidRPr="00920098" w:rsidRDefault="00821113" w:rsidP="00A07174">
      <w:pPr>
        <w:rPr>
          <w:rStyle w:val="Styl11pt0"/>
        </w:rPr>
      </w:pPr>
    </w:p>
    <w:p w14:paraId="12AD511A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1E0D2039" w14:textId="77777777" w:rsidR="000B51AC" w:rsidRPr="00920098" w:rsidRDefault="00694530" w:rsidP="00A07174">
      <w:pPr>
        <w:shd w:val="clear" w:color="auto" w:fill="FFFFFF"/>
        <w:rPr>
          <w:rStyle w:val="Styl11pt0"/>
          <w:b/>
        </w:rPr>
      </w:pPr>
      <w:r w:rsidRPr="00920098">
        <w:rPr>
          <w:rStyle w:val="Styl11pt0"/>
          <w:b/>
        </w:rPr>
        <w:t>Dostawa</w:t>
      </w:r>
      <w:r w:rsidR="00603389" w:rsidRPr="00920098">
        <w:rPr>
          <w:rStyle w:val="Styl11pt0"/>
          <w:b/>
        </w:rPr>
        <w:t xml:space="preserve"> </w:t>
      </w:r>
    </w:p>
    <w:p w14:paraId="7899F302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450C9ECB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1034B062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505F62E3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76617CA6" w14:textId="77777777" w:rsidR="00540421" w:rsidRPr="00FB516D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Zamówień </w:t>
      </w:r>
      <w:r w:rsidRPr="00FB516D">
        <w:rPr>
          <w:sz w:val="22"/>
          <w:szCs w:val="22"/>
        </w:rPr>
        <w:t xml:space="preserve">Publicznych: </w:t>
      </w:r>
      <w:r w:rsidR="00CB1565" w:rsidRPr="00FB516D">
        <w:rPr>
          <w:b/>
          <w:sz w:val="22"/>
          <w:szCs w:val="22"/>
        </w:rPr>
        <w:t>21</w:t>
      </w:r>
      <w:r w:rsidR="00045A93" w:rsidRPr="00FB516D">
        <w:rPr>
          <w:b/>
          <w:sz w:val="22"/>
          <w:szCs w:val="22"/>
        </w:rPr>
        <w:t>.05</w:t>
      </w:r>
      <w:r w:rsidR="00A91E75" w:rsidRPr="00FB516D">
        <w:rPr>
          <w:b/>
          <w:sz w:val="22"/>
          <w:szCs w:val="22"/>
        </w:rPr>
        <w:t>.2024</w:t>
      </w:r>
      <w:r w:rsidRPr="00FB516D">
        <w:rPr>
          <w:b/>
          <w:sz w:val="22"/>
          <w:szCs w:val="22"/>
        </w:rPr>
        <w:t>r.</w:t>
      </w:r>
    </w:p>
    <w:p w14:paraId="14F7D283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025395C7" w14:textId="77777777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F16628" w:rsidRPr="008B1D96">
          <w:rPr>
            <w:rStyle w:val="Hipercze"/>
            <w:sz w:val="22"/>
            <w:szCs w:val="22"/>
            <w:lang w:bidi="pl-PL"/>
          </w:rPr>
          <w:t>https://platformazakupowa.pl/transakcja/928480</w:t>
        </w:r>
      </w:hyperlink>
      <w:r w:rsidR="00083E2B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platformą zakupową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5BA5B0E2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7E7FB3C7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0420DCCC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7BC32931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091027A7" w14:textId="71DA52AD" w:rsidR="00B067B5" w:rsidRPr="00920098" w:rsidRDefault="00B067B5" w:rsidP="00B067B5">
      <w:pPr>
        <w:shd w:val="clear" w:color="auto" w:fill="FFFFFF"/>
        <w:ind w:left="141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</w:t>
      </w:r>
      <w:r w:rsidRPr="00920098">
        <w:rPr>
          <w:b/>
          <w:bCs/>
          <w:sz w:val="22"/>
          <w:szCs w:val="22"/>
        </w:rPr>
        <w:t>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  <w:t xml:space="preserve">          </w:t>
      </w:r>
      <w:r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391" w:type="dxa"/>
        <w:tblLayout w:type="fixed"/>
        <w:tblLook w:val="0000" w:firstRow="0" w:lastRow="0" w:firstColumn="0" w:lastColumn="0" w:noHBand="0" w:noVBand="0"/>
      </w:tblPr>
      <w:tblGrid>
        <w:gridCol w:w="4928"/>
        <w:gridCol w:w="4463"/>
      </w:tblGrid>
      <w:tr w:rsidR="00B067B5" w:rsidRPr="00920098" w14:paraId="20632E79" w14:textId="77777777" w:rsidTr="0052393F">
        <w:trPr>
          <w:trHeight w:val="992"/>
        </w:trPr>
        <w:tc>
          <w:tcPr>
            <w:tcW w:w="4928" w:type="dxa"/>
          </w:tcPr>
          <w:p w14:paraId="4BCDE60B" w14:textId="77777777" w:rsidR="00B067B5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  <w:p w14:paraId="59485D55" w14:textId="77777777" w:rsidR="00B067B5" w:rsidRPr="00920098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48316736" w14:textId="77777777" w:rsidR="00B067B5" w:rsidRPr="00920098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2A515A96" w14:textId="77777777" w:rsidR="00B067B5" w:rsidRPr="00920098" w:rsidRDefault="00B067B5" w:rsidP="0052393F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463" w:type="dxa"/>
          </w:tcPr>
          <w:p w14:paraId="0E0CE96A" w14:textId="77777777" w:rsidR="00B067B5" w:rsidRPr="00340142" w:rsidRDefault="00B067B5" w:rsidP="0052393F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SimSun"/>
                <w:b/>
                <w:color w:val="FF0000"/>
                <w:sz w:val="22"/>
                <w:szCs w:val="22"/>
              </w:rPr>
            </w:pPr>
          </w:p>
        </w:tc>
      </w:tr>
    </w:tbl>
    <w:p w14:paraId="17FA9CD2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045ED4FF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451DF0A9" w14:textId="77777777" w:rsidR="00287B1C" w:rsidRDefault="00287B1C" w:rsidP="002C2B56">
      <w:pPr>
        <w:rPr>
          <w:rFonts w:eastAsia="SimSun"/>
          <w:color w:val="FF0000"/>
          <w:sz w:val="22"/>
          <w:szCs w:val="22"/>
        </w:rPr>
      </w:pPr>
    </w:p>
    <w:p w14:paraId="4393D065" w14:textId="77777777" w:rsidR="005A36F7" w:rsidRDefault="005A36F7" w:rsidP="002C2B56">
      <w:pPr>
        <w:rPr>
          <w:rFonts w:eastAsia="SimSun"/>
          <w:color w:val="FF0000"/>
          <w:sz w:val="22"/>
          <w:szCs w:val="22"/>
        </w:rPr>
      </w:pPr>
    </w:p>
    <w:p w14:paraId="78D9AB87" w14:textId="77777777" w:rsidR="005A36F7" w:rsidRDefault="005A36F7" w:rsidP="002C2B56">
      <w:pPr>
        <w:rPr>
          <w:rFonts w:eastAsia="SimSun"/>
          <w:color w:val="FF0000"/>
          <w:sz w:val="22"/>
          <w:szCs w:val="22"/>
        </w:rPr>
      </w:pPr>
    </w:p>
    <w:p w14:paraId="0DE34DBA" w14:textId="77777777" w:rsidR="005A36F7" w:rsidRDefault="005A36F7" w:rsidP="002C2B56">
      <w:pPr>
        <w:rPr>
          <w:rFonts w:eastAsia="SimSun"/>
          <w:color w:val="FF0000"/>
          <w:sz w:val="22"/>
          <w:szCs w:val="22"/>
        </w:rPr>
      </w:pPr>
    </w:p>
    <w:p w14:paraId="28A65BD0" w14:textId="77777777" w:rsidR="00D40CB3" w:rsidRPr="00FB516D" w:rsidRDefault="00600F03" w:rsidP="00A07174">
      <w:pPr>
        <w:jc w:val="center"/>
        <w:rPr>
          <w:rStyle w:val="Styl11pt0"/>
          <w:b/>
        </w:rPr>
      </w:pPr>
      <w:r w:rsidRPr="00FB516D">
        <w:rPr>
          <w:rFonts w:eastAsia="SimSun"/>
          <w:sz w:val="22"/>
          <w:szCs w:val="22"/>
        </w:rPr>
        <w:t xml:space="preserve">Opole, </w:t>
      </w:r>
      <w:r w:rsidR="00CB1565" w:rsidRPr="00FB516D">
        <w:rPr>
          <w:rStyle w:val="Styl11pt0"/>
          <w:b/>
        </w:rPr>
        <w:t>21</w:t>
      </w:r>
      <w:r w:rsidR="00045A93" w:rsidRPr="00FB516D">
        <w:rPr>
          <w:rStyle w:val="Styl11pt0"/>
          <w:b/>
        </w:rPr>
        <w:t>.05</w:t>
      </w:r>
      <w:r w:rsidR="00A91E75" w:rsidRPr="00FB516D">
        <w:rPr>
          <w:rStyle w:val="Styl11pt0"/>
          <w:b/>
        </w:rPr>
        <w:t>.2024</w:t>
      </w:r>
      <w:r w:rsidR="004A6D98" w:rsidRPr="00FB516D">
        <w:rPr>
          <w:rStyle w:val="Styl11pt0"/>
          <w:b/>
        </w:rPr>
        <w:t xml:space="preserve"> r.</w:t>
      </w:r>
    </w:p>
    <w:p w14:paraId="111CFAEE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1FD33110" w14:textId="77777777" w:rsidR="00AF2B59" w:rsidRPr="00920098" w:rsidRDefault="006F47B5" w:rsidP="00A07174">
      <w:pPr>
        <w:jc w:val="center"/>
        <w:rPr>
          <w:b/>
          <w:bCs/>
          <w:sz w:val="22"/>
          <w:szCs w:val="22"/>
        </w:rPr>
      </w:pPr>
      <w:r w:rsidRPr="00920098">
        <w:rPr>
          <w:sz w:val="22"/>
          <w:szCs w:val="22"/>
        </w:rPr>
        <w:br w:type="page"/>
      </w:r>
      <w:r w:rsidR="005574E3" w:rsidRPr="00920098">
        <w:rPr>
          <w:b/>
          <w:bCs/>
          <w:sz w:val="22"/>
          <w:szCs w:val="22"/>
        </w:rPr>
        <w:lastRenderedPageBreak/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040DF9EC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273994AC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67095E54" w14:textId="77777777" w:rsidR="00B56886" w:rsidRPr="00920098" w:rsidRDefault="00B56886" w:rsidP="00055961">
      <w:pPr>
        <w:numPr>
          <w:ilvl w:val="0"/>
          <w:numId w:val="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6D74A02B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2E3181CA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3C4CF913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6FFC2DCF" w14:textId="77777777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 lub 215</w:t>
      </w:r>
    </w:p>
    <w:p w14:paraId="38764B38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2D308846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39E8B29B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2F18C198" w14:textId="77777777" w:rsidR="00395B95" w:rsidRPr="00920098" w:rsidRDefault="00AF2B59" w:rsidP="00055961">
      <w:pPr>
        <w:numPr>
          <w:ilvl w:val="0"/>
          <w:numId w:val="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63C7C387" w14:textId="77777777" w:rsidR="00B56886" w:rsidRPr="00920098" w:rsidRDefault="00821113" w:rsidP="00377E00">
      <w:pPr>
        <w:numPr>
          <w:ilvl w:val="0"/>
          <w:numId w:val="24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772406">
        <w:rPr>
          <w:sz w:val="22"/>
          <w:szCs w:val="22"/>
        </w:rPr>
        <w:t>20</w:t>
      </w:r>
      <w:r w:rsidR="007F72F8">
        <w:rPr>
          <w:sz w:val="22"/>
          <w:szCs w:val="22"/>
        </w:rPr>
        <w:t>23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7F72F8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01A4EDAF" w14:textId="77777777" w:rsidR="003C5B06" w:rsidRPr="00920098" w:rsidRDefault="00DB0623" w:rsidP="00DD68D8">
      <w:pPr>
        <w:numPr>
          <w:ilvl w:val="0"/>
          <w:numId w:val="24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2F3F0BAC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20AF88B3" w14:textId="77777777" w:rsidR="000F6F15" w:rsidRPr="00A72A74" w:rsidRDefault="000F6F15" w:rsidP="00055961">
      <w:pPr>
        <w:numPr>
          <w:ilvl w:val="0"/>
          <w:numId w:val="16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A72A74">
        <w:rPr>
          <w:b/>
          <w:bCs/>
          <w:sz w:val="22"/>
          <w:szCs w:val="22"/>
        </w:rPr>
        <w:t>Opis przedmiotu postępowania i zamówienia</w:t>
      </w:r>
    </w:p>
    <w:p w14:paraId="091BF763" w14:textId="77777777" w:rsidR="00607923" w:rsidRPr="00D430B6" w:rsidRDefault="00BC3BAA" w:rsidP="00377E00">
      <w:pPr>
        <w:numPr>
          <w:ilvl w:val="1"/>
          <w:numId w:val="18"/>
        </w:numPr>
        <w:ind w:left="709" w:right="33" w:hanging="709"/>
        <w:contextualSpacing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B64E0B" w:rsidRPr="00B64E0B">
        <w:rPr>
          <w:b/>
          <w:sz w:val="22"/>
        </w:rPr>
        <w:t>Sukcesywny zakup odczynników chemicznych i materiał</w:t>
      </w:r>
      <w:r w:rsidR="00A91E75">
        <w:rPr>
          <w:b/>
          <w:sz w:val="22"/>
        </w:rPr>
        <w:t xml:space="preserve">ów </w:t>
      </w:r>
      <w:r w:rsidR="00A91E75" w:rsidRPr="00D430B6">
        <w:rPr>
          <w:b/>
          <w:sz w:val="22"/>
        </w:rPr>
        <w:t xml:space="preserve">laboratoryjnych na potrzeby </w:t>
      </w:r>
      <w:r w:rsidR="00763696" w:rsidRPr="00D430B6">
        <w:rPr>
          <w:b/>
          <w:sz w:val="22"/>
        </w:rPr>
        <w:t xml:space="preserve">Pracowni </w:t>
      </w:r>
      <w:r w:rsidR="001D0C4C" w:rsidRPr="00D430B6">
        <w:rPr>
          <w:b/>
          <w:sz w:val="22"/>
        </w:rPr>
        <w:t>Chemii</w:t>
      </w:r>
      <w:r w:rsidR="00783681" w:rsidRPr="00D430B6">
        <w:rPr>
          <w:b/>
          <w:sz w:val="22"/>
        </w:rPr>
        <w:t xml:space="preserve"> </w:t>
      </w:r>
      <w:r w:rsidR="00B64E0B" w:rsidRPr="00D430B6">
        <w:rPr>
          <w:b/>
          <w:sz w:val="22"/>
        </w:rPr>
        <w:t>WIW w Opolu</w:t>
      </w:r>
      <w:r w:rsidR="009C3EA1" w:rsidRPr="00D430B6">
        <w:rPr>
          <w:sz w:val="22"/>
          <w:szCs w:val="22"/>
        </w:rPr>
        <w:t xml:space="preserve">, </w:t>
      </w:r>
      <w:r w:rsidR="00FC528B" w:rsidRPr="00D430B6">
        <w:rPr>
          <w:sz w:val="22"/>
          <w:szCs w:val="22"/>
          <w:shd w:val="clear" w:color="auto" w:fill="FFFFFF"/>
        </w:rPr>
        <w:t>w podziale na części</w:t>
      </w:r>
      <w:r w:rsidR="009C3EA1" w:rsidRPr="00D430B6">
        <w:rPr>
          <w:sz w:val="22"/>
          <w:szCs w:val="22"/>
          <w:shd w:val="clear" w:color="auto" w:fill="FFFFFF"/>
        </w:rPr>
        <w:t>:</w:t>
      </w:r>
      <w:r w:rsidR="00FE61E1" w:rsidRPr="00D430B6">
        <w:rPr>
          <w:sz w:val="22"/>
          <w:szCs w:val="22"/>
        </w:rPr>
        <w:t xml:space="preserve"> </w:t>
      </w:r>
    </w:p>
    <w:p w14:paraId="10EE3D37" w14:textId="77777777" w:rsidR="00772406" w:rsidRPr="00D430B6" w:rsidRDefault="006207A2" w:rsidP="00A7399B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sz w:val="22"/>
          <w:szCs w:val="22"/>
        </w:rPr>
      </w:pPr>
      <w:r w:rsidRPr="00D430B6">
        <w:rPr>
          <w:b/>
          <w:sz w:val="22"/>
          <w:szCs w:val="22"/>
          <w:u w:val="single"/>
          <w:lang w:eastAsia="pl-PL"/>
        </w:rPr>
        <w:t>Część nr 1</w:t>
      </w:r>
      <w:r w:rsidRPr="00D430B6">
        <w:rPr>
          <w:b/>
          <w:sz w:val="22"/>
          <w:szCs w:val="22"/>
          <w:lang w:eastAsia="pl-PL"/>
        </w:rPr>
        <w:t xml:space="preserve">: </w:t>
      </w:r>
      <w:r w:rsidR="00816FCE" w:rsidRPr="00D430B6">
        <w:rPr>
          <w:sz w:val="22"/>
          <w:szCs w:val="22"/>
          <w:lang w:eastAsia="pl-PL"/>
        </w:rPr>
        <w:t xml:space="preserve">Sukcesywny zakup </w:t>
      </w:r>
      <w:r w:rsidR="00D430B6" w:rsidRPr="00D430B6">
        <w:rPr>
          <w:sz w:val="22"/>
          <w:szCs w:val="22"/>
          <w:lang w:eastAsia="pl-PL"/>
        </w:rPr>
        <w:t>materiałów laboratoryjnych</w:t>
      </w:r>
      <w:r w:rsidR="00772406" w:rsidRPr="00D430B6">
        <w:rPr>
          <w:sz w:val="22"/>
          <w:szCs w:val="22"/>
          <w:lang w:eastAsia="pl-PL"/>
        </w:rPr>
        <w:t>.</w:t>
      </w:r>
    </w:p>
    <w:p w14:paraId="1EAF1134" w14:textId="77777777" w:rsidR="00772406" w:rsidRPr="00D430B6" w:rsidRDefault="00772406" w:rsidP="00772406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sz w:val="22"/>
          <w:szCs w:val="22"/>
          <w:u w:val="single"/>
          <w:lang w:eastAsia="pl-PL"/>
        </w:rPr>
      </w:pPr>
      <w:r w:rsidRPr="00D430B6">
        <w:rPr>
          <w:b/>
          <w:sz w:val="22"/>
          <w:szCs w:val="22"/>
          <w:u w:val="single"/>
          <w:lang w:eastAsia="pl-PL"/>
        </w:rPr>
        <w:t>Część nr 2:</w:t>
      </w:r>
      <w:r w:rsidRPr="00D430B6">
        <w:rPr>
          <w:sz w:val="22"/>
          <w:szCs w:val="22"/>
          <w:lang w:eastAsia="pl-PL"/>
        </w:rPr>
        <w:t xml:space="preserve"> </w:t>
      </w:r>
      <w:r w:rsidR="006411D7" w:rsidRPr="00D430B6">
        <w:rPr>
          <w:sz w:val="22"/>
          <w:szCs w:val="22"/>
          <w:lang w:eastAsia="pl-PL"/>
        </w:rPr>
        <w:t>Sukcesywny zakup</w:t>
      </w:r>
      <w:r w:rsidR="000B6EEE" w:rsidRPr="00D430B6">
        <w:rPr>
          <w:sz w:val="22"/>
          <w:szCs w:val="22"/>
          <w:lang w:eastAsia="pl-PL"/>
        </w:rPr>
        <w:t xml:space="preserve"> </w:t>
      </w:r>
      <w:r w:rsidR="00F72D2B">
        <w:rPr>
          <w:sz w:val="22"/>
          <w:szCs w:val="22"/>
          <w:lang w:eastAsia="pl-PL"/>
        </w:rPr>
        <w:t xml:space="preserve">odczynników - </w:t>
      </w:r>
      <w:r w:rsidR="00F750D4" w:rsidRPr="00D430B6">
        <w:rPr>
          <w:sz w:val="22"/>
          <w:szCs w:val="22"/>
          <w:lang w:eastAsia="pl-PL"/>
        </w:rPr>
        <w:t xml:space="preserve">materiałów </w:t>
      </w:r>
      <w:r w:rsidR="00D430B6" w:rsidRPr="00D430B6">
        <w:rPr>
          <w:sz w:val="22"/>
          <w:szCs w:val="22"/>
          <w:lang w:eastAsia="pl-PL"/>
        </w:rPr>
        <w:t>referencyjnych</w:t>
      </w:r>
      <w:r w:rsidR="00F750D4" w:rsidRPr="00D430B6">
        <w:rPr>
          <w:sz w:val="22"/>
          <w:szCs w:val="22"/>
          <w:lang w:eastAsia="pl-PL"/>
        </w:rPr>
        <w:t>.</w:t>
      </w:r>
    </w:p>
    <w:p w14:paraId="3D33CC26" w14:textId="77777777" w:rsidR="00A16D8A" w:rsidRPr="00D430B6" w:rsidRDefault="00A16D8A" w:rsidP="00A16D8A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sz w:val="22"/>
          <w:szCs w:val="22"/>
          <w:u w:val="single"/>
          <w:lang w:eastAsia="pl-PL"/>
        </w:rPr>
      </w:pPr>
      <w:r w:rsidRPr="00D430B6">
        <w:rPr>
          <w:b/>
          <w:sz w:val="22"/>
          <w:szCs w:val="22"/>
          <w:u w:val="single"/>
          <w:lang w:eastAsia="pl-PL"/>
        </w:rPr>
        <w:t>Część nr 3:</w:t>
      </w:r>
      <w:r w:rsidRPr="00D430B6">
        <w:rPr>
          <w:sz w:val="22"/>
          <w:szCs w:val="22"/>
          <w:lang w:eastAsia="pl-PL"/>
        </w:rPr>
        <w:t xml:space="preserve"> Sukcesywny zakup </w:t>
      </w:r>
      <w:r w:rsidR="00D430B6" w:rsidRPr="00D430B6">
        <w:rPr>
          <w:sz w:val="22"/>
          <w:szCs w:val="22"/>
          <w:lang w:eastAsia="pl-PL"/>
        </w:rPr>
        <w:t>odczynników</w:t>
      </w:r>
      <w:r w:rsidR="00F750D4" w:rsidRPr="00D430B6">
        <w:rPr>
          <w:sz w:val="22"/>
          <w:szCs w:val="22"/>
          <w:lang w:eastAsia="pl-PL"/>
        </w:rPr>
        <w:t>.</w:t>
      </w:r>
    </w:p>
    <w:p w14:paraId="072B9E3E" w14:textId="77777777" w:rsidR="00A16D8A" w:rsidRPr="00D430B6" w:rsidRDefault="00A16D8A" w:rsidP="00A16D8A">
      <w:pPr>
        <w:widowControl w:val="0"/>
        <w:numPr>
          <w:ilvl w:val="0"/>
          <w:numId w:val="32"/>
        </w:numPr>
        <w:suppressAutoHyphens w:val="0"/>
        <w:autoSpaceDE w:val="0"/>
        <w:autoSpaceDN w:val="0"/>
        <w:adjustRightInd w:val="0"/>
        <w:ind w:left="1418" w:hanging="720"/>
        <w:jc w:val="both"/>
        <w:rPr>
          <w:b/>
          <w:sz w:val="22"/>
          <w:szCs w:val="22"/>
          <w:u w:val="single"/>
          <w:lang w:eastAsia="pl-PL"/>
        </w:rPr>
      </w:pPr>
      <w:r w:rsidRPr="00D430B6">
        <w:rPr>
          <w:b/>
          <w:sz w:val="22"/>
          <w:szCs w:val="22"/>
          <w:u w:val="single"/>
          <w:lang w:eastAsia="pl-PL"/>
        </w:rPr>
        <w:t>Część nr 4:</w:t>
      </w:r>
      <w:r w:rsidRPr="00D430B6">
        <w:rPr>
          <w:sz w:val="22"/>
          <w:szCs w:val="22"/>
          <w:lang w:eastAsia="pl-PL"/>
        </w:rPr>
        <w:t xml:space="preserve"> Sukcesywny zakup </w:t>
      </w:r>
      <w:r w:rsidR="00D430B6" w:rsidRPr="00D430B6">
        <w:rPr>
          <w:sz w:val="22"/>
          <w:szCs w:val="22"/>
          <w:lang w:eastAsia="pl-PL"/>
        </w:rPr>
        <w:t>materiałów laboratoryjnych – biureta cyfrowa</w:t>
      </w:r>
      <w:r w:rsidRPr="00D430B6">
        <w:rPr>
          <w:sz w:val="22"/>
          <w:szCs w:val="22"/>
          <w:lang w:eastAsia="pl-PL"/>
        </w:rPr>
        <w:t>.</w:t>
      </w:r>
    </w:p>
    <w:p w14:paraId="2F6276CF" w14:textId="77777777" w:rsidR="003C5B06" w:rsidRPr="00920098" w:rsidRDefault="00212224" w:rsidP="00E97AD2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Opis przedmiotu zamówienia został ujęty w </w:t>
      </w:r>
      <w:r w:rsidRPr="00EA11A2">
        <w:rPr>
          <w:b/>
          <w:bCs/>
          <w:color w:val="000000"/>
          <w:sz w:val="22"/>
          <w:szCs w:val="22"/>
        </w:rPr>
        <w:t>załącznik</w:t>
      </w:r>
      <w:r w:rsidR="000D35AE" w:rsidRPr="00EA11A2">
        <w:rPr>
          <w:b/>
          <w:bCs/>
          <w:color w:val="000000"/>
          <w:sz w:val="22"/>
          <w:szCs w:val="22"/>
        </w:rPr>
        <w:t xml:space="preserve">u </w:t>
      </w:r>
      <w:r w:rsidR="000D35AE" w:rsidRPr="005612FC">
        <w:rPr>
          <w:b/>
          <w:bCs/>
          <w:sz w:val="22"/>
          <w:szCs w:val="22"/>
        </w:rPr>
        <w:t>nr 1</w:t>
      </w:r>
      <w:r w:rsidR="00E038CB" w:rsidRPr="005612FC">
        <w:rPr>
          <w:b/>
          <w:bCs/>
          <w:sz w:val="22"/>
          <w:szCs w:val="22"/>
        </w:rPr>
        <w:t>.1</w:t>
      </w:r>
      <w:r w:rsidR="000D35AE" w:rsidRPr="005612FC">
        <w:rPr>
          <w:b/>
          <w:bCs/>
          <w:sz w:val="22"/>
          <w:szCs w:val="22"/>
        </w:rPr>
        <w:t>-1</w:t>
      </w:r>
      <w:r w:rsidR="00E038CB" w:rsidRPr="005612FC">
        <w:rPr>
          <w:b/>
          <w:bCs/>
          <w:sz w:val="22"/>
          <w:szCs w:val="22"/>
        </w:rPr>
        <w:t>.</w:t>
      </w:r>
      <w:r w:rsidR="001D0C4C">
        <w:rPr>
          <w:b/>
          <w:bCs/>
          <w:sz w:val="22"/>
          <w:szCs w:val="22"/>
        </w:rPr>
        <w:t>4</w:t>
      </w:r>
      <w:r w:rsidR="00EE65EE" w:rsidRPr="005612FC">
        <w:rPr>
          <w:b/>
          <w:bCs/>
          <w:sz w:val="22"/>
          <w:szCs w:val="22"/>
        </w:rPr>
        <w:t xml:space="preserve"> do</w:t>
      </w:r>
      <w:r w:rsidR="00EE65EE" w:rsidRPr="00EA11A2">
        <w:rPr>
          <w:b/>
          <w:bCs/>
          <w:color w:val="000000"/>
          <w:sz w:val="22"/>
          <w:szCs w:val="22"/>
        </w:rPr>
        <w:t xml:space="preserve"> S</w:t>
      </w:r>
      <w:r w:rsidRPr="00EA11A2">
        <w:rPr>
          <w:b/>
          <w:bCs/>
          <w:color w:val="000000"/>
          <w:sz w:val="22"/>
          <w:szCs w:val="22"/>
        </w:rPr>
        <w:t>WZ</w:t>
      </w:r>
      <w:r w:rsidRPr="00920098">
        <w:rPr>
          <w:color w:val="000000"/>
          <w:sz w:val="22"/>
          <w:szCs w:val="22"/>
        </w:rPr>
        <w:t xml:space="preserve"> (odpowiednio do części), zwany dalej opisem przedmiotu zamówienia/umowy.</w:t>
      </w:r>
    </w:p>
    <w:p w14:paraId="6F74A535" w14:textId="77777777" w:rsidR="006C7490" w:rsidRPr="00920098" w:rsidRDefault="005D1C0E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W</w:t>
      </w:r>
      <w:r w:rsidR="00212224" w:rsidRPr="00920098">
        <w:rPr>
          <w:color w:val="000000"/>
          <w:sz w:val="22"/>
          <w:szCs w:val="22"/>
        </w:rPr>
        <w:t>ykonaniem przedmiotu zam</w:t>
      </w:r>
      <w:r w:rsidRPr="00920098">
        <w:rPr>
          <w:color w:val="000000"/>
          <w:sz w:val="22"/>
          <w:szCs w:val="22"/>
        </w:rPr>
        <w:t>ówienia w rozumieniu SWZ jest</w:t>
      </w:r>
      <w:r w:rsidR="00212224" w:rsidRPr="00920098">
        <w:rPr>
          <w:color w:val="000000"/>
          <w:sz w:val="22"/>
          <w:szCs w:val="22"/>
        </w:rPr>
        <w:t xml:space="preserve"> sukcesywne dostarczenie przez Wykonawcę bieżących zamówień, zgodnie z wymaganiami określonymi przez Zamawiającego w przedmiotow</w:t>
      </w:r>
      <w:r w:rsidR="00EE65EE" w:rsidRPr="00920098">
        <w:rPr>
          <w:color w:val="000000"/>
          <w:sz w:val="22"/>
          <w:szCs w:val="22"/>
        </w:rPr>
        <w:t>ej S</w:t>
      </w:r>
      <w:r w:rsidR="00212224" w:rsidRPr="00920098">
        <w:rPr>
          <w:color w:val="000000"/>
          <w:sz w:val="22"/>
          <w:szCs w:val="22"/>
        </w:rPr>
        <w:t>WZ.</w:t>
      </w:r>
    </w:p>
    <w:p w14:paraId="68F2E36E" w14:textId="77777777" w:rsidR="006C7490" w:rsidRPr="005612FC" w:rsidRDefault="00212224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i/>
          <w:iCs/>
          <w:color w:val="000000"/>
          <w:sz w:val="22"/>
          <w:szCs w:val="22"/>
        </w:rPr>
        <w:t>Zamówienie</w:t>
      </w:r>
      <w:r w:rsidRPr="00920098">
        <w:rPr>
          <w:color w:val="000000"/>
          <w:sz w:val="22"/>
          <w:szCs w:val="22"/>
        </w:rPr>
        <w:t xml:space="preserve"> – to bieżące zapotrzebowanie Zamawiającego na asortyment stanowiący przedmiot zamówienia, określające ilość tego asortymentu, miejsce dostawy, jednostkę zainteresowaną zamówieniem; w okr</w:t>
      </w:r>
      <w:r w:rsidR="00EE65EE" w:rsidRPr="00920098">
        <w:rPr>
          <w:color w:val="000000"/>
          <w:sz w:val="22"/>
          <w:szCs w:val="22"/>
        </w:rPr>
        <w:t>esie o którym mowa w pkt. 4.1 S</w:t>
      </w:r>
      <w:r w:rsidRPr="00920098">
        <w:rPr>
          <w:color w:val="000000"/>
          <w:sz w:val="22"/>
          <w:szCs w:val="22"/>
        </w:rPr>
        <w:t>WZ.</w:t>
      </w:r>
    </w:p>
    <w:p w14:paraId="490BD27F" w14:textId="77777777" w:rsidR="006C7490" w:rsidRPr="00920098" w:rsidRDefault="006C7490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5612FC">
        <w:rPr>
          <w:sz w:val="22"/>
          <w:szCs w:val="22"/>
        </w:rPr>
        <w:t>I</w:t>
      </w:r>
      <w:r w:rsidR="00212224" w:rsidRPr="005612FC">
        <w:rPr>
          <w:sz w:val="22"/>
          <w:szCs w:val="22"/>
        </w:rPr>
        <w:t>lości produktów (przedmiotu zamówienia) wskazane o</w:t>
      </w:r>
      <w:r w:rsidR="000D35AE" w:rsidRPr="005612FC">
        <w:rPr>
          <w:sz w:val="22"/>
          <w:szCs w:val="22"/>
        </w:rPr>
        <w:t xml:space="preserve">dpowiednio w </w:t>
      </w:r>
      <w:r w:rsidR="000D35AE" w:rsidRPr="005612FC">
        <w:rPr>
          <w:b/>
          <w:bCs/>
          <w:sz w:val="22"/>
          <w:szCs w:val="22"/>
        </w:rPr>
        <w:t xml:space="preserve">załączniku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B470B0" w:rsidRPr="005612FC">
        <w:rPr>
          <w:b/>
          <w:bCs/>
          <w:sz w:val="22"/>
          <w:szCs w:val="22"/>
        </w:rPr>
        <w:t>do S</w:t>
      </w:r>
      <w:r w:rsidR="00212224" w:rsidRPr="005612FC">
        <w:rPr>
          <w:b/>
          <w:bCs/>
          <w:sz w:val="22"/>
          <w:szCs w:val="22"/>
        </w:rPr>
        <w:t>WZ</w:t>
      </w:r>
      <w:r w:rsidR="00E94C23" w:rsidRPr="005612FC">
        <w:rPr>
          <w:sz w:val="22"/>
          <w:szCs w:val="22"/>
        </w:rPr>
        <w:t xml:space="preserve"> </w:t>
      </w:r>
      <w:r w:rsidR="003C6612" w:rsidRPr="005612FC">
        <w:rPr>
          <w:sz w:val="22"/>
          <w:szCs w:val="22"/>
        </w:rPr>
        <w:br/>
      </w:r>
      <w:r w:rsidR="00212224" w:rsidRPr="005612FC">
        <w:rPr>
          <w:sz w:val="22"/>
          <w:szCs w:val="22"/>
        </w:rPr>
        <w:t>(w kolumnie Planowana ilość) są wielkościami orientacyjnymi ustalonymi na podstawie zużycia przez okres ostatnich dwunastu [ 12 ] miesięcy oraz przewidywanego zapotrzebowania. Zamawiający zastrzega sobie tym samym możliwość zmiany ilości zamawianego przedmiotu zamówienia w poszczególnych pozycjach podanych o</w:t>
      </w:r>
      <w:r w:rsidR="00694BE2" w:rsidRPr="005612FC">
        <w:rPr>
          <w:sz w:val="22"/>
          <w:szCs w:val="22"/>
        </w:rPr>
        <w:t xml:space="preserve">dpowiednio w </w:t>
      </w:r>
      <w:r w:rsidR="00694BE2" w:rsidRPr="005612FC">
        <w:rPr>
          <w:b/>
          <w:bCs/>
          <w:sz w:val="22"/>
          <w:szCs w:val="22"/>
        </w:rPr>
        <w:t xml:space="preserve">załączniku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EE65EE" w:rsidRPr="005612FC">
        <w:rPr>
          <w:b/>
          <w:bCs/>
          <w:sz w:val="22"/>
          <w:szCs w:val="22"/>
        </w:rPr>
        <w:t>do S</w:t>
      </w:r>
      <w:r w:rsidR="00212224" w:rsidRPr="005612FC">
        <w:rPr>
          <w:b/>
          <w:bCs/>
          <w:sz w:val="22"/>
          <w:szCs w:val="22"/>
        </w:rPr>
        <w:t>WZ</w:t>
      </w:r>
      <w:r w:rsidR="00212224" w:rsidRPr="00920098">
        <w:rPr>
          <w:color w:val="000000"/>
          <w:sz w:val="22"/>
          <w:szCs w:val="22"/>
        </w:rPr>
        <w:t>, przy zachowaniu niezmienionej ogólnej wartości przyszłej umowy.</w:t>
      </w:r>
    </w:p>
    <w:p w14:paraId="65971C50" w14:textId="77777777" w:rsidR="006C7490" w:rsidRPr="00883993" w:rsidRDefault="006C7490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Wykonawca ma </w:t>
      </w:r>
      <w:r w:rsidRPr="00883993">
        <w:rPr>
          <w:sz w:val="22"/>
          <w:szCs w:val="22"/>
        </w:rPr>
        <w:t xml:space="preserve">obowiązek zagwarantować, że </w:t>
      </w:r>
      <w:r w:rsidR="003632C3" w:rsidRPr="00883993">
        <w:rPr>
          <w:sz w:val="22"/>
          <w:szCs w:val="22"/>
        </w:rPr>
        <w:t xml:space="preserve">oferowany </w:t>
      </w:r>
      <w:r w:rsidRPr="00883993">
        <w:rPr>
          <w:sz w:val="22"/>
          <w:szCs w:val="22"/>
        </w:rPr>
        <w:t>przedmiot zamówienia spełnia co najmniej następujące kryteria:</w:t>
      </w:r>
    </w:p>
    <w:p w14:paraId="71262285" w14:textId="77777777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odczynniki muszą być dostarczone w oryginalnych opakowaniach producenta. Etykieta na opakowaniu powinna być zgodna z CLP ( Rozporządzenie Parlamentu Europejskiego i Rady Europy (WE) nr 1272/2008 i zawierać m.in.: nazwę produktu, czystość</w:t>
      </w:r>
      <w:r w:rsidR="00945072" w:rsidRPr="00883993">
        <w:rPr>
          <w:sz w:val="22"/>
          <w:szCs w:val="22"/>
        </w:rPr>
        <w:t xml:space="preserve"> (jeżeli dotyczy)</w:t>
      </w:r>
      <w:r w:rsidRPr="00883993">
        <w:rPr>
          <w:sz w:val="22"/>
          <w:szCs w:val="22"/>
        </w:rPr>
        <w:t>, skład chemiczny</w:t>
      </w:r>
      <w:r w:rsidR="00945072" w:rsidRPr="00883993">
        <w:rPr>
          <w:sz w:val="22"/>
          <w:szCs w:val="22"/>
        </w:rPr>
        <w:t xml:space="preserve"> (wymagane jeżeli produkt zawiera czynnik rakotwórczy lub mutagenny, co jest wymagane prawem w zakresie oceny narażenia),</w:t>
      </w:r>
      <w:r w:rsidRPr="00883993">
        <w:rPr>
          <w:sz w:val="22"/>
          <w:szCs w:val="22"/>
        </w:rPr>
        <w:t xml:space="preserve"> numer katalogowy, numer serii, masa (objętość) substancji,</w:t>
      </w:r>
      <w:r w:rsidR="002B3C49" w:rsidRPr="00883993">
        <w:rPr>
          <w:sz w:val="22"/>
          <w:szCs w:val="22"/>
        </w:rPr>
        <w:t xml:space="preserve"> datę produkcji oraz </w:t>
      </w:r>
      <w:r w:rsidRPr="00883993">
        <w:rPr>
          <w:sz w:val="22"/>
          <w:szCs w:val="22"/>
        </w:rPr>
        <w:t>zwroty „</w:t>
      </w:r>
      <w:r w:rsidR="002B3C49" w:rsidRPr="00883993">
        <w:rPr>
          <w:sz w:val="22"/>
          <w:szCs w:val="22"/>
        </w:rPr>
        <w:t>H</w:t>
      </w:r>
      <w:r w:rsidRPr="00883993">
        <w:rPr>
          <w:sz w:val="22"/>
          <w:szCs w:val="22"/>
        </w:rPr>
        <w:t>”, wskazujące rodzaj zagrożenia</w:t>
      </w:r>
      <w:r w:rsidR="00D40CB3" w:rsidRPr="00883993">
        <w:rPr>
          <w:sz w:val="22"/>
          <w:szCs w:val="22"/>
        </w:rPr>
        <w:t xml:space="preserve">, a także, w przypadku produktów posiadających w swoim składzie substancję niebezpieczną, </w:t>
      </w:r>
      <w:r w:rsidRPr="00883993">
        <w:rPr>
          <w:sz w:val="22"/>
          <w:szCs w:val="22"/>
        </w:rPr>
        <w:t>zwroty „</w:t>
      </w:r>
      <w:r w:rsidR="002B3C49" w:rsidRPr="00883993">
        <w:rPr>
          <w:sz w:val="22"/>
          <w:szCs w:val="22"/>
        </w:rPr>
        <w:t>P</w:t>
      </w:r>
      <w:r w:rsidRPr="00883993">
        <w:rPr>
          <w:sz w:val="22"/>
          <w:szCs w:val="22"/>
        </w:rPr>
        <w:t xml:space="preserve">” wskazujące środki ostrożności lub określenia dotyczące prawidłowego postępowania z niebezpieczną substancją chemiczną, piktogramy ostrzegawcze wskazujące rodzaj zagrożenia, </w:t>
      </w:r>
    </w:p>
    <w:p w14:paraId="5F073303" w14:textId="77777777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terminy ważności – liczone od daty dostarczenia przedmiotu zamówienia do siedziby Zamawiającego,</w:t>
      </w:r>
    </w:p>
    <w:p w14:paraId="323CED1B" w14:textId="77777777" w:rsidR="003632C3" w:rsidRPr="00883993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instrukcja w języku polskim</w:t>
      </w:r>
      <w:r w:rsidR="00A45225">
        <w:rPr>
          <w:sz w:val="22"/>
          <w:szCs w:val="22"/>
        </w:rPr>
        <w:t xml:space="preserve"> </w:t>
      </w:r>
      <w:r w:rsidR="00F956EE">
        <w:rPr>
          <w:sz w:val="22"/>
          <w:szCs w:val="22"/>
        </w:rPr>
        <w:t>(</w:t>
      </w:r>
      <w:r w:rsidR="00A45225">
        <w:rPr>
          <w:sz w:val="22"/>
          <w:szCs w:val="22"/>
        </w:rPr>
        <w:t>lub w języku angielskim</w:t>
      </w:r>
      <w:r w:rsidR="00F956EE">
        <w:rPr>
          <w:sz w:val="22"/>
          <w:szCs w:val="22"/>
        </w:rPr>
        <w:t>)</w:t>
      </w:r>
      <w:r w:rsidRPr="00883993">
        <w:rPr>
          <w:sz w:val="22"/>
          <w:szCs w:val="22"/>
        </w:rPr>
        <w:t>,</w:t>
      </w:r>
    </w:p>
    <w:p w14:paraId="6660F7AD" w14:textId="77777777" w:rsidR="003632C3" w:rsidRPr="005612FC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883993">
        <w:rPr>
          <w:sz w:val="22"/>
          <w:szCs w:val="22"/>
        </w:rPr>
        <w:t>certyfikat jakości w języku polskim</w:t>
      </w:r>
      <w:r w:rsidR="00EF651B">
        <w:rPr>
          <w:sz w:val="22"/>
          <w:szCs w:val="22"/>
        </w:rPr>
        <w:t xml:space="preserve"> </w:t>
      </w:r>
      <w:r w:rsidR="00EF651B" w:rsidRPr="00883993">
        <w:rPr>
          <w:sz w:val="22"/>
          <w:szCs w:val="22"/>
        </w:rPr>
        <w:t xml:space="preserve">(lub </w:t>
      </w:r>
      <w:r w:rsidR="00EF651B" w:rsidRPr="005612FC">
        <w:rPr>
          <w:sz w:val="22"/>
          <w:szCs w:val="22"/>
        </w:rPr>
        <w:t>w języku angielskim)</w:t>
      </w:r>
      <w:r w:rsidRPr="005612FC">
        <w:rPr>
          <w:sz w:val="22"/>
          <w:szCs w:val="22"/>
        </w:rPr>
        <w:t xml:space="preserve"> z podanym terminem ważności,</w:t>
      </w:r>
    </w:p>
    <w:p w14:paraId="310AA401" w14:textId="77777777" w:rsidR="003632C3" w:rsidRPr="005612FC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 xml:space="preserve">wszystkie wymienione dokumenty w </w:t>
      </w:r>
      <w:r w:rsidRPr="005612FC">
        <w:rPr>
          <w:b/>
          <w:bCs/>
          <w:sz w:val="22"/>
          <w:szCs w:val="22"/>
        </w:rPr>
        <w:t xml:space="preserve">załącznikach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Pr="005612FC">
        <w:rPr>
          <w:b/>
          <w:bCs/>
          <w:sz w:val="22"/>
          <w:szCs w:val="22"/>
        </w:rPr>
        <w:t xml:space="preserve"> do SWZ</w:t>
      </w:r>
      <w:r w:rsidRPr="005612FC">
        <w:rPr>
          <w:sz w:val="22"/>
          <w:szCs w:val="22"/>
        </w:rPr>
        <w:t xml:space="preserve"> (odpowiednio do części) muszą być dostarczone w formie dokumentowej wraz z towarem (dopuszcza się </w:t>
      </w:r>
      <w:r w:rsidRPr="005612FC">
        <w:rPr>
          <w:sz w:val="22"/>
          <w:szCs w:val="22"/>
        </w:rPr>
        <w:lastRenderedPageBreak/>
        <w:t>udostępnienie adresu strony internetowej na której będą dostępne całodobowo i bezpłatnie wymagane dokumenty)</w:t>
      </w:r>
    </w:p>
    <w:p w14:paraId="00429362" w14:textId="77777777" w:rsidR="006C7490" w:rsidRPr="005612FC" w:rsidRDefault="003632C3" w:rsidP="003632C3">
      <w:pPr>
        <w:numPr>
          <w:ilvl w:val="2"/>
          <w:numId w:val="18"/>
        </w:numPr>
        <w:tabs>
          <w:tab w:val="left" w:pos="709"/>
        </w:tabs>
        <w:ind w:left="1418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>Wykonawca zobowiązany jest do odbioru zużytych opakowań szklanych i z tworzywa,</w:t>
      </w:r>
    </w:p>
    <w:p w14:paraId="151CC1FD" w14:textId="77777777" w:rsidR="006C7490" w:rsidRPr="005612FC" w:rsidRDefault="00212224" w:rsidP="006C7490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>Wykonawca w swojej ofercie może zaproponować przedmiot zamówienia inny niż wymieniony w opisie przedmiotu zamówienia/umowy</w:t>
      </w:r>
      <w:r w:rsidR="00706C88" w:rsidRPr="005612FC">
        <w:rPr>
          <w:sz w:val="22"/>
          <w:szCs w:val="22"/>
        </w:rPr>
        <w:t xml:space="preserve"> (odpowiednio w </w:t>
      </w:r>
      <w:r w:rsidR="00706C88" w:rsidRPr="005612FC">
        <w:rPr>
          <w:b/>
          <w:bCs/>
          <w:sz w:val="22"/>
          <w:szCs w:val="22"/>
        </w:rPr>
        <w:t xml:space="preserve">załączniku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EE65EE" w:rsidRPr="005612FC">
        <w:rPr>
          <w:b/>
          <w:bCs/>
          <w:sz w:val="22"/>
          <w:szCs w:val="22"/>
        </w:rPr>
        <w:t>do S</w:t>
      </w:r>
      <w:r w:rsidRPr="005612FC">
        <w:rPr>
          <w:b/>
          <w:bCs/>
          <w:sz w:val="22"/>
          <w:szCs w:val="22"/>
        </w:rPr>
        <w:t>WZ</w:t>
      </w:r>
      <w:r w:rsidR="00302657" w:rsidRPr="005612FC">
        <w:rPr>
          <w:sz w:val="22"/>
          <w:szCs w:val="22"/>
        </w:rPr>
        <w:t xml:space="preserve">), lecz o parametrach nie </w:t>
      </w:r>
      <w:r w:rsidRPr="005612FC">
        <w:rPr>
          <w:sz w:val="22"/>
          <w:szCs w:val="22"/>
        </w:rPr>
        <w:t>gorszych od podanych, załączając jednocześnie dane techniczne proponowanych elementów.</w:t>
      </w:r>
    </w:p>
    <w:p w14:paraId="0B4AC0E9" w14:textId="77777777" w:rsidR="003632C3" w:rsidRPr="005612FC" w:rsidRDefault="00212224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>Jeżeli w opisie przedmiotu zamówienia/umowy</w:t>
      </w:r>
      <w:r w:rsidR="002570FE" w:rsidRPr="005612FC">
        <w:rPr>
          <w:sz w:val="22"/>
          <w:szCs w:val="22"/>
        </w:rPr>
        <w:t xml:space="preserve"> (odpowiednio </w:t>
      </w:r>
      <w:r w:rsidR="002570FE" w:rsidRPr="005612FC">
        <w:rPr>
          <w:b/>
          <w:bCs/>
          <w:sz w:val="22"/>
          <w:szCs w:val="22"/>
        </w:rPr>
        <w:t xml:space="preserve">załącznik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EE65EE" w:rsidRPr="005612FC">
        <w:rPr>
          <w:b/>
          <w:bCs/>
          <w:sz w:val="22"/>
          <w:szCs w:val="22"/>
        </w:rPr>
        <w:t>do S</w:t>
      </w:r>
      <w:r w:rsidRPr="005612FC">
        <w:rPr>
          <w:b/>
          <w:bCs/>
          <w:sz w:val="22"/>
          <w:szCs w:val="22"/>
        </w:rPr>
        <w:t>WZ</w:t>
      </w:r>
      <w:r w:rsidRPr="005612FC">
        <w:rPr>
          <w:sz w:val="22"/>
          <w:szCs w:val="22"/>
        </w:rPr>
        <w:t xml:space="preserve">), użyto </w:t>
      </w:r>
      <w:r w:rsidR="002570FE" w:rsidRPr="005612FC">
        <w:rPr>
          <w:sz w:val="22"/>
          <w:szCs w:val="22"/>
        </w:rPr>
        <w:br/>
      </w:r>
      <w:r w:rsidRPr="005612FC">
        <w:rPr>
          <w:sz w:val="22"/>
          <w:szCs w:val="22"/>
        </w:rPr>
        <w:t>do opisania przedmiotu zamówienia oznaczeń lub parametrów wskazujących na konkretnego producenta, konkretny produkt lub wskazano znaki towarowe, patenty lub pochodzenie urządzeń, Zamawiający dopuszcza zastosowanie produktów równoważnych, przez które należy rozumieć produkty o parametrach nie gorszych od przedstawionych w opisie przedmiotu zamówienia/umowy</w:t>
      </w:r>
      <w:r w:rsidR="000D35AE" w:rsidRPr="005612FC">
        <w:rPr>
          <w:sz w:val="22"/>
          <w:szCs w:val="22"/>
        </w:rPr>
        <w:t xml:space="preserve"> (odpowiednio </w:t>
      </w:r>
      <w:r w:rsidR="000D35AE" w:rsidRPr="005612FC">
        <w:rPr>
          <w:b/>
          <w:bCs/>
          <w:sz w:val="22"/>
          <w:szCs w:val="22"/>
        </w:rPr>
        <w:t xml:space="preserve">załącznik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B470B0" w:rsidRPr="005612FC">
        <w:rPr>
          <w:b/>
          <w:bCs/>
          <w:sz w:val="22"/>
          <w:szCs w:val="22"/>
        </w:rPr>
        <w:t>do S</w:t>
      </w:r>
      <w:r w:rsidRPr="005612FC">
        <w:rPr>
          <w:b/>
          <w:bCs/>
          <w:sz w:val="22"/>
          <w:szCs w:val="22"/>
        </w:rPr>
        <w:t>WZ</w:t>
      </w:r>
      <w:r w:rsidRPr="005612FC">
        <w:rPr>
          <w:sz w:val="22"/>
          <w:szCs w:val="22"/>
        </w:rPr>
        <w:t>), spełniające wymagania Zamawiającego. W przypadku zaoferowania przez Wykonawcę równoważnego</w:t>
      </w:r>
      <w:r w:rsidRPr="00920098">
        <w:rPr>
          <w:color w:val="000000"/>
          <w:sz w:val="22"/>
          <w:szCs w:val="22"/>
        </w:rPr>
        <w:t xml:space="preserve"> asortymentu, Zamawiający ustanawia obowiąz</w:t>
      </w:r>
      <w:r w:rsidR="00C701DD" w:rsidRPr="00920098">
        <w:rPr>
          <w:color w:val="000000"/>
          <w:sz w:val="22"/>
          <w:szCs w:val="22"/>
        </w:rPr>
        <w:t xml:space="preserve">ek udowodnienia równoważności. </w:t>
      </w:r>
      <w:r w:rsidRPr="00920098">
        <w:rPr>
          <w:color w:val="000000"/>
          <w:sz w:val="22"/>
          <w:szCs w:val="22"/>
        </w:rPr>
        <w:t xml:space="preserve">Wykonawca zobowiązany jest przedstawić </w:t>
      </w:r>
      <w:r w:rsidR="00D3123C" w:rsidRPr="00920098">
        <w:rPr>
          <w:color w:val="000000"/>
          <w:sz w:val="22"/>
          <w:szCs w:val="22"/>
        </w:rPr>
        <w:t xml:space="preserve">przedmiotowe środki dowodowe - </w:t>
      </w:r>
      <w:r w:rsidRPr="00920098">
        <w:rPr>
          <w:color w:val="000000"/>
          <w:sz w:val="22"/>
          <w:szCs w:val="22"/>
        </w:rPr>
        <w:t xml:space="preserve">dokładny opis zastosowanych rozwiązań równoważnych w zakresie technologicznym i jakościowym. Jakość zastosowanych materiałów równoważnych należy udokumentować odpowiednimi zaświadczeniami </w:t>
      </w:r>
      <w:r w:rsidRPr="005612FC">
        <w:rPr>
          <w:sz w:val="22"/>
          <w:szCs w:val="22"/>
        </w:rPr>
        <w:t>potwierdzającymi, że zastosowane materiały są zgodne z normami i wymaganiami jakie Zamawiający określił dla przedmiotowego zamówienia.</w:t>
      </w:r>
    </w:p>
    <w:p w14:paraId="4DD75CC1" w14:textId="77777777" w:rsidR="003632C3" w:rsidRPr="005612FC" w:rsidRDefault="00286729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sz w:val="22"/>
          <w:szCs w:val="22"/>
        </w:rPr>
      </w:pPr>
      <w:r w:rsidRPr="005612FC">
        <w:rPr>
          <w:sz w:val="22"/>
          <w:szCs w:val="22"/>
        </w:rPr>
        <w:t xml:space="preserve">Kryteria stosowane w celu oceny równoważności są opisane w opisie przedmiotu zamówienia/umowy (odpowiednio </w:t>
      </w:r>
      <w:r w:rsidRPr="005612FC">
        <w:rPr>
          <w:b/>
          <w:bCs/>
          <w:sz w:val="22"/>
          <w:szCs w:val="22"/>
        </w:rPr>
        <w:t xml:space="preserve">załącznik nr </w:t>
      </w:r>
      <w:r w:rsidR="00E038CB" w:rsidRPr="005612FC">
        <w:rPr>
          <w:b/>
          <w:bCs/>
          <w:sz w:val="22"/>
          <w:szCs w:val="22"/>
        </w:rPr>
        <w:t>1.1-1.</w:t>
      </w:r>
      <w:r w:rsidR="001D0C4C">
        <w:rPr>
          <w:b/>
          <w:bCs/>
          <w:sz w:val="22"/>
          <w:szCs w:val="22"/>
        </w:rPr>
        <w:t xml:space="preserve">4 </w:t>
      </w:r>
      <w:r w:rsidRPr="005612FC">
        <w:rPr>
          <w:b/>
          <w:bCs/>
          <w:sz w:val="22"/>
          <w:szCs w:val="22"/>
        </w:rPr>
        <w:t>do SWZ</w:t>
      </w:r>
      <w:r w:rsidRPr="005612FC">
        <w:rPr>
          <w:sz w:val="22"/>
          <w:szCs w:val="22"/>
        </w:rPr>
        <w:t>).</w:t>
      </w:r>
    </w:p>
    <w:p w14:paraId="5A0E274B" w14:textId="77777777" w:rsidR="003632C3" w:rsidRPr="00920098" w:rsidRDefault="003632C3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5612FC">
        <w:rPr>
          <w:sz w:val="22"/>
          <w:szCs w:val="22"/>
        </w:rPr>
        <w:t>Zamawiający zastrzega, że przed podpisaniem</w:t>
      </w:r>
      <w:r w:rsidRPr="00920098">
        <w:rPr>
          <w:color w:val="000000"/>
          <w:sz w:val="22"/>
          <w:szCs w:val="22"/>
        </w:rPr>
        <w:t xml:space="preserve"> i po podpisaniu umowy może zażądać jednego lub kilku odczynników celem przetestowania zgodności z wymogami jakościowymi.</w:t>
      </w:r>
    </w:p>
    <w:p w14:paraId="6C0649BA" w14:textId="77777777" w:rsidR="003632C3" w:rsidRPr="00920098" w:rsidRDefault="003632C3" w:rsidP="003632C3">
      <w:pPr>
        <w:tabs>
          <w:tab w:val="left" w:pos="709"/>
        </w:tabs>
        <w:ind w:left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Jeżeli wykonywane badania testowanym odczynnikiem będą niewiarygodne, Wykonawca bez zmiany ceny zobowiązany będzie dostarczyć na własny koszt odczynnik spełniający wymagania zawarte w SWZ..</w:t>
      </w:r>
    </w:p>
    <w:p w14:paraId="48474A79" w14:textId="77777777" w:rsidR="003632C3" w:rsidRPr="00920098" w:rsidRDefault="00212224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color w:val="000000"/>
          <w:sz w:val="22"/>
          <w:szCs w:val="22"/>
        </w:rPr>
        <w:t>Przedmiot zamówienia dosta</w:t>
      </w:r>
      <w:r w:rsidR="00852234" w:rsidRPr="00920098">
        <w:rPr>
          <w:color w:val="000000"/>
          <w:sz w:val="22"/>
          <w:szCs w:val="22"/>
        </w:rPr>
        <w:t xml:space="preserve">rczony będzie Zamawiającemu </w:t>
      </w:r>
      <w:r w:rsidRPr="00920098">
        <w:rPr>
          <w:color w:val="000000"/>
          <w:sz w:val="22"/>
          <w:szCs w:val="22"/>
        </w:rPr>
        <w:t>na ryzyko Wykonawcy i w ramach wynagrodzenia (określonego w ofercie) przysługującego Wykonawcy.</w:t>
      </w:r>
    </w:p>
    <w:p w14:paraId="7200DEFE" w14:textId="77777777" w:rsidR="003632C3" w:rsidRPr="00920098" w:rsidRDefault="003632C3" w:rsidP="003632C3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sz w:val="22"/>
          <w:szCs w:val="22"/>
        </w:rPr>
        <w:t>Jeżeli w dokumentacji przetargowej określono wymagania dotyczące przedstawienia certyfikatów wydanych przez określoną jednostkę oceniającą zgodność Zamawiający akceptuje również certyfikaty wydane przez inne równoważne jednostki oceniające zgodność.</w:t>
      </w:r>
    </w:p>
    <w:p w14:paraId="2677AAB7" w14:textId="77777777" w:rsidR="003632C3" w:rsidRPr="00920098" w:rsidRDefault="003632C3" w:rsidP="003632C3">
      <w:pPr>
        <w:tabs>
          <w:tab w:val="left" w:pos="709"/>
        </w:tabs>
        <w:ind w:left="709"/>
        <w:jc w:val="both"/>
        <w:rPr>
          <w:color w:val="000000"/>
          <w:sz w:val="22"/>
          <w:szCs w:val="22"/>
        </w:rPr>
      </w:pPr>
    </w:p>
    <w:p w14:paraId="57DCEC72" w14:textId="77777777" w:rsidR="00D81974" w:rsidRPr="00D81974" w:rsidRDefault="00FD1A18" w:rsidP="00D81974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>Kod</w:t>
      </w:r>
      <w:r w:rsidR="003632C3" w:rsidRPr="00920098">
        <w:rPr>
          <w:b/>
          <w:bCs/>
          <w:sz w:val="22"/>
          <w:szCs w:val="22"/>
        </w:rPr>
        <w:t>y</w:t>
      </w:r>
      <w:r w:rsidRPr="00920098">
        <w:rPr>
          <w:b/>
          <w:bCs/>
          <w:sz w:val="22"/>
          <w:szCs w:val="22"/>
        </w:rPr>
        <w:t xml:space="preserve"> CPV (Kod według Wspólnego Słownika Zamówień): </w:t>
      </w:r>
    </w:p>
    <w:p w14:paraId="5167B392" w14:textId="77777777" w:rsidR="00AA1B3D" w:rsidRPr="00D430B6" w:rsidRDefault="002702B6" w:rsidP="00C467E5">
      <w:pPr>
        <w:pStyle w:val="Akapitzlist"/>
        <w:ind w:right="33" w:firstLine="1"/>
        <w:contextualSpacing/>
        <w:jc w:val="both"/>
        <w:rPr>
          <w:b/>
          <w:bCs/>
          <w:sz w:val="22"/>
          <w:szCs w:val="22"/>
          <w:u w:val="single"/>
        </w:rPr>
      </w:pPr>
      <w:r w:rsidRPr="00D430B6">
        <w:rPr>
          <w:b/>
          <w:bCs/>
          <w:sz w:val="22"/>
          <w:szCs w:val="22"/>
          <w:u w:val="single"/>
        </w:rPr>
        <w:t>Część nr</w:t>
      </w:r>
      <w:r w:rsidR="000C24C6" w:rsidRPr="00D430B6">
        <w:rPr>
          <w:b/>
          <w:bCs/>
          <w:sz w:val="22"/>
          <w:szCs w:val="22"/>
          <w:u w:val="single"/>
        </w:rPr>
        <w:t xml:space="preserve"> </w:t>
      </w:r>
      <w:r w:rsidR="00F72D2B">
        <w:rPr>
          <w:b/>
          <w:bCs/>
          <w:sz w:val="22"/>
          <w:szCs w:val="22"/>
          <w:u w:val="single"/>
        </w:rPr>
        <w:t xml:space="preserve">2 oraz </w:t>
      </w:r>
      <w:r w:rsidR="00D430B6" w:rsidRPr="00D430B6">
        <w:rPr>
          <w:b/>
          <w:bCs/>
          <w:sz w:val="22"/>
          <w:szCs w:val="22"/>
          <w:u w:val="single"/>
        </w:rPr>
        <w:t>3</w:t>
      </w:r>
      <w:r w:rsidRPr="00D430B6">
        <w:rPr>
          <w:b/>
          <w:bCs/>
          <w:sz w:val="22"/>
          <w:szCs w:val="22"/>
        </w:rPr>
        <w:t xml:space="preserve">: </w:t>
      </w:r>
    </w:p>
    <w:p w14:paraId="1260BFEF" w14:textId="77777777" w:rsidR="00AA1B3D" w:rsidRPr="00D430B6" w:rsidRDefault="00AA1B3D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33696300-8 Odczynniki chemiczne</w:t>
      </w:r>
    </w:p>
    <w:p w14:paraId="24AFE9C6" w14:textId="77777777" w:rsidR="00AA1B3D" w:rsidRPr="00D430B6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33696500-0 Odczynniki laboratoryjne</w:t>
      </w:r>
    </w:p>
    <w:p w14:paraId="0BA82261" w14:textId="77777777" w:rsidR="00AA1B3D" w:rsidRPr="00D430B6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33698100-0 Kultury mikrobiologiczne</w:t>
      </w:r>
    </w:p>
    <w:p w14:paraId="4C3BA7B9" w14:textId="77777777" w:rsidR="00AA1B3D" w:rsidRPr="00D430B6" w:rsidRDefault="002702B6" w:rsidP="00AA1B3D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24950000-8 Specjalistyczne produkty chemiczne</w:t>
      </w:r>
    </w:p>
    <w:p w14:paraId="279E3ECC" w14:textId="77777777" w:rsidR="00C02CD0" w:rsidRPr="00D430B6" w:rsidRDefault="00C02CD0" w:rsidP="005C574E">
      <w:pPr>
        <w:pStyle w:val="Akapitzlist"/>
        <w:ind w:right="33" w:firstLine="1"/>
        <w:contextualSpacing/>
        <w:jc w:val="both"/>
        <w:rPr>
          <w:b/>
          <w:bCs/>
          <w:sz w:val="22"/>
          <w:szCs w:val="22"/>
        </w:rPr>
      </w:pPr>
      <w:r w:rsidRPr="00D430B6">
        <w:rPr>
          <w:b/>
          <w:bCs/>
          <w:sz w:val="22"/>
          <w:szCs w:val="22"/>
          <w:u w:val="single"/>
        </w:rPr>
        <w:t xml:space="preserve">Części nr </w:t>
      </w:r>
      <w:r w:rsidR="00D430B6" w:rsidRPr="00D430B6">
        <w:rPr>
          <w:b/>
          <w:bCs/>
          <w:sz w:val="22"/>
          <w:szCs w:val="22"/>
          <w:u w:val="single"/>
        </w:rPr>
        <w:t>1</w:t>
      </w:r>
      <w:r w:rsidR="00F72D2B">
        <w:rPr>
          <w:b/>
          <w:bCs/>
          <w:sz w:val="22"/>
          <w:szCs w:val="22"/>
          <w:u w:val="single"/>
        </w:rPr>
        <w:t xml:space="preserve"> </w:t>
      </w:r>
      <w:r w:rsidR="00D430B6" w:rsidRPr="00D430B6">
        <w:rPr>
          <w:b/>
          <w:bCs/>
          <w:sz w:val="22"/>
          <w:szCs w:val="22"/>
          <w:u w:val="single"/>
        </w:rPr>
        <w:t>oraz 4</w:t>
      </w:r>
      <w:r w:rsidRPr="00D430B6">
        <w:rPr>
          <w:b/>
          <w:bCs/>
          <w:sz w:val="22"/>
          <w:szCs w:val="22"/>
        </w:rPr>
        <w:t>:</w:t>
      </w:r>
    </w:p>
    <w:p w14:paraId="7CDBE2BC" w14:textId="77777777" w:rsidR="00C02CD0" w:rsidRPr="00D430B6" w:rsidRDefault="00C02CD0" w:rsidP="00C02CD0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38400000-9 Przyrządy do badania właściwości fizycznych</w:t>
      </w:r>
    </w:p>
    <w:p w14:paraId="1A964334" w14:textId="77777777" w:rsidR="00C02CD0" w:rsidRPr="00D430B6" w:rsidRDefault="00C02CD0" w:rsidP="00C02CD0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D430B6">
        <w:rPr>
          <w:sz w:val="22"/>
          <w:szCs w:val="22"/>
        </w:rPr>
        <w:t>38437000-7 Pipety i akcesoria laboratoryjne</w:t>
      </w:r>
    </w:p>
    <w:p w14:paraId="119CF3F1" w14:textId="77777777" w:rsidR="00B848C9" w:rsidRDefault="00B848C9" w:rsidP="00AA1B3D">
      <w:pPr>
        <w:ind w:right="33"/>
        <w:contextualSpacing/>
        <w:jc w:val="both"/>
        <w:rPr>
          <w:sz w:val="22"/>
          <w:szCs w:val="22"/>
        </w:rPr>
      </w:pPr>
    </w:p>
    <w:p w14:paraId="4D47140E" w14:textId="77777777" w:rsidR="00A2427F" w:rsidRPr="00591D15" w:rsidRDefault="00A2427F" w:rsidP="00591D15">
      <w:pPr>
        <w:numPr>
          <w:ilvl w:val="1"/>
          <w:numId w:val="18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591D15">
        <w:rPr>
          <w:b/>
          <w:bCs/>
          <w:sz w:val="22"/>
          <w:szCs w:val="22"/>
        </w:rPr>
        <w:t>Podwykonawstwo</w:t>
      </w:r>
    </w:p>
    <w:p w14:paraId="3AD93D12" w14:textId="77777777" w:rsidR="00474422" w:rsidRPr="00474422" w:rsidRDefault="00474422" w:rsidP="00474422">
      <w:pPr>
        <w:pStyle w:val="Default"/>
        <w:ind w:left="709"/>
        <w:rPr>
          <w:color w:val="auto"/>
          <w:sz w:val="22"/>
          <w:szCs w:val="22"/>
        </w:rPr>
      </w:pPr>
      <w:r w:rsidRPr="00474422">
        <w:rPr>
          <w:color w:val="auto"/>
          <w:sz w:val="22"/>
          <w:szCs w:val="22"/>
        </w:rPr>
        <w:t>Zamawiający dopuszcza udział Podwykonawcy przy wykonaniu przedmiotu zamówienia.</w:t>
      </w:r>
    </w:p>
    <w:p w14:paraId="3B08A92A" w14:textId="77777777" w:rsidR="00F815EC" w:rsidRPr="00920098" w:rsidRDefault="00474422" w:rsidP="00474422">
      <w:pPr>
        <w:pStyle w:val="Default"/>
        <w:ind w:left="709"/>
        <w:jc w:val="both"/>
        <w:rPr>
          <w:color w:val="auto"/>
          <w:sz w:val="22"/>
          <w:szCs w:val="22"/>
        </w:rPr>
      </w:pPr>
      <w:r w:rsidRPr="00474422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564E90FD" w14:textId="77777777" w:rsidR="00DD6E87" w:rsidRPr="00920098" w:rsidRDefault="00DD6E87" w:rsidP="003C5B06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1F1D26DC" w14:textId="77777777" w:rsidR="00E55E86" w:rsidRPr="004B0386" w:rsidRDefault="00AC07C0" w:rsidP="00B503DD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AC7A5E" w:rsidRPr="00920098">
        <w:rPr>
          <w:b/>
          <w:bCs/>
          <w:sz w:val="22"/>
          <w:szCs w:val="22"/>
        </w:rPr>
        <w:t>wykonania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oraz </w:t>
      </w:r>
      <w:r w:rsidR="00830B66" w:rsidRPr="00920098">
        <w:rPr>
          <w:b/>
          <w:bCs/>
          <w:sz w:val="22"/>
          <w:szCs w:val="22"/>
        </w:rPr>
        <w:t xml:space="preserve">Termin </w:t>
      </w:r>
      <w:r w:rsidR="00830B66" w:rsidRPr="00920098">
        <w:rPr>
          <w:b/>
          <w:sz w:val="22"/>
          <w:szCs w:val="22"/>
        </w:rPr>
        <w:t>dostarczenia</w:t>
      </w:r>
      <w:r w:rsidR="00830B66" w:rsidRPr="00920098">
        <w:rPr>
          <w:b/>
          <w:bCs/>
          <w:sz w:val="22"/>
          <w:szCs w:val="22"/>
        </w:rPr>
        <w:t xml:space="preserve"> przedmiotu zamówienia</w:t>
      </w:r>
      <w:r w:rsidR="00830B66" w:rsidRPr="00920098">
        <w:rPr>
          <w:b/>
          <w:color w:val="FF0000"/>
          <w:sz w:val="22"/>
          <w:szCs w:val="22"/>
        </w:rPr>
        <w:t xml:space="preserve"> </w:t>
      </w:r>
      <w:r w:rsidR="002505DB" w:rsidRPr="004B0386">
        <w:rPr>
          <w:b/>
          <w:sz w:val="22"/>
          <w:szCs w:val="22"/>
        </w:rPr>
        <w:t>(odpowiednio do części)</w:t>
      </w:r>
    </w:p>
    <w:p w14:paraId="3C687D72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>Termin wykonania przedmiotu zamówienia</w:t>
      </w:r>
      <w:r w:rsidRPr="00920098">
        <w:rPr>
          <w:bCs/>
          <w:sz w:val="22"/>
          <w:szCs w:val="22"/>
        </w:rPr>
        <w:t xml:space="preserve">: sukcesywnie przez </w:t>
      </w:r>
      <w:r w:rsidRPr="005612FC">
        <w:rPr>
          <w:bCs/>
          <w:sz w:val="22"/>
          <w:szCs w:val="22"/>
        </w:rPr>
        <w:t xml:space="preserve">okres </w:t>
      </w:r>
      <w:r w:rsidR="001844CC" w:rsidRPr="005612FC">
        <w:rPr>
          <w:b/>
          <w:i/>
          <w:sz w:val="22"/>
          <w:szCs w:val="22"/>
        </w:rPr>
        <w:t>sześ</w:t>
      </w:r>
      <w:r w:rsidR="005612FC" w:rsidRPr="005612FC">
        <w:rPr>
          <w:b/>
          <w:i/>
          <w:sz w:val="22"/>
          <w:szCs w:val="22"/>
        </w:rPr>
        <w:t>ci</w:t>
      </w:r>
      <w:r w:rsidR="001844CC" w:rsidRPr="005612FC">
        <w:rPr>
          <w:b/>
          <w:i/>
          <w:sz w:val="22"/>
          <w:szCs w:val="22"/>
        </w:rPr>
        <w:t>u</w:t>
      </w:r>
      <w:r w:rsidR="00B848C9" w:rsidRPr="005612FC">
        <w:rPr>
          <w:b/>
          <w:i/>
          <w:sz w:val="22"/>
          <w:szCs w:val="22"/>
        </w:rPr>
        <w:t xml:space="preserve"> </w:t>
      </w:r>
      <w:r w:rsidRPr="005612FC">
        <w:rPr>
          <w:b/>
          <w:sz w:val="22"/>
          <w:szCs w:val="22"/>
        </w:rPr>
        <w:t xml:space="preserve">[ </w:t>
      </w:r>
      <w:r w:rsidR="001844CC" w:rsidRPr="005612FC">
        <w:rPr>
          <w:b/>
          <w:sz w:val="22"/>
          <w:szCs w:val="22"/>
        </w:rPr>
        <w:t>6</w:t>
      </w:r>
      <w:r w:rsidRPr="005612FC">
        <w:rPr>
          <w:b/>
          <w:sz w:val="22"/>
          <w:szCs w:val="22"/>
        </w:rPr>
        <w:t xml:space="preserve"> ] miesi</w:t>
      </w:r>
      <w:r w:rsidR="005612FC" w:rsidRPr="005612FC">
        <w:rPr>
          <w:b/>
          <w:sz w:val="22"/>
          <w:szCs w:val="22"/>
        </w:rPr>
        <w:t>ę</w:t>
      </w:r>
      <w:r w:rsidR="00324660" w:rsidRPr="005612FC">
        <w:rPr>
          <w:b/>
          <w:sz w:val="22"/>
          <w:szCs w:val="22"/>
        </w:rPr>
        <w:t>c</w:t>
      </w:r>
      <w:r w:rsidR="001844CC" w:rsidRPr="005612FC">
        <w:rPr>
          <w:b/>
          <w:sz w:val="22"/>
          <w:szCs w:val="22"/>
        </w:rPr>
        <w:t>y</w:t>
      </w:r>
      <w:r w:rsidRPr="00920098">
        <w:rPr>
          <w:bCs/>
          <w:sz w:val="22"/>
          <w:szCs w:val="22"/>
        </w:rPr>
        <w:t xml:space="preserve"> od dnia zawarcia umowy.</w:t>
      </w:r>
    </w:p>
    <w:p w14:paraId="0FA148BF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i/>
          <w:iCs/>
          <w:sz w:val="22"/>
          <w:szCs w:val="22"/>
        </w:rPr>
        <w:t>Zamawiający zastrzega, że u</w:t>
      </w:r>
      <w:r w:rsidRPr="00920098">
        <w:rPr>
          <w:i/>
          <w:sz w:val="22"/>
        </w:rPr>
        <w:t>mowa zawarta w przedmiotowym postępowaniu wygaśnie mimo niewykorzystania środków przeznaczonych na realizację przedmiotu zamówienia (kwoty na którą zostanie zawarta umowa z Wykonawcą) po upływie terminu wskazanego w pkt. 4.1</w:t>
      </w:r>
      <w:r w:rsidR="00465059" w:rsidRPr="00920098">
        <w:rPr>
          <w:i/>
          <w:sz w:val="22"/>
        </w:rPr>
        <w:t xml:space="preserve"> S</w:t>
      </w:r>
      <w:r w:rsidRPr="00920098">
        <w:rPr>
          <w:i/>
          <w:sz w:val="22"/>
        </w:rPr>
        <w:t xml:space="preserve">WZ  lub w momencie </w:t>
      </w:r>
      <w:r w:rsidRPr="00920098">
        <w:rPr>
          <w:i/>
          <w:sz w:val="22"/>
          <w:szCs w:val="22"/>
        </w:rPr>
        <w:t xml:space="preserve">wykorzystania środków przeznaczonych na realizacje przedmiotu zamówienia (kwoty na </w:t>
      </w:r>
      <w:r w:rsidRPr="00920098">
        <w:rPr>
          <w:i/>
          <w:sz w:val="22"/>
          <w:szCs w:val="22"/>
        </w:rPr>
        <w:lastRenderedPageBreak/>
        <w:t>którą zostanie zawarta umowa z Wykonawcą), mimo nieupłynięcia termi</w:t>
      </w:r>
      <w:r w:rsidR="00465059" w:rsidRPr="00920098">
        <w:rPr>
          <w:i/>
          <w:sz w:val="22"/>
          <w:szCs w:val="22"/>
        </w:rPr>
        <w:t>nu, o którym mowa w pkt. 4.1  S</w:t>
      </w:r>
      <w:r w:rsidRPr="00920098">
        <w:rPr>
          <w:i/>
          <w:sz w:val="22"/>
          <w:szCs w:val="22"/>
        </w:rPr>
        <w:t>WZ.</w:t>
      </w:r>
    </w:p>
    <w:p w14:paraId="3970820E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color w:val="000000"/>
          <w:sz w:val="22"/>
          <w:szCs w:val="22"/>
        </w:rPr>
      </w:pPr>
      <w:r w:rsidRPr="00920098">
        <w:rPr>
          <w:bCs/>
          <w:sz w:val="22"/>
          <w:szCs w:val="22"/>
        </w:rPr>
        <w:t>Realizacja przedmiotu zamówienia następować będzie w</w:t>
      </w:r>
      <w:r w:rsidRPr="007556AC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  <w:u w:val="single"/>
        </w:rPr>
        <w:t xml:space="preserve">terminie dostarczenia przedmiotu zamówienia </w:t>
      </w:r>
      <w:r w:rsidR="009D14B5">
        <w:rPr>
          <w:b/>
          <w:bCs/>
          <w:sz w:val="22"/>
          <w:szCs w:val="22"/>
          <w:u w:val="single"/>
        </w:rPr>
        <w:t>–</w:t>
      </w:r>
      <w:r w:rsidRPr="00920098">
        <w:rPr>
          <w:b/>
          <w:bCs/>
          <w:sz w:val="22"/>
          <w:szCs w:val="22"/>
          <w:u w:val="single"/>
        </w:rPr>
        <w:t xml:space="preserve"> w ciągu </w:t>
      </w:r>
      <w:r w:rsidRPr="005612FC">
        <w:rPr>
          <w:b/>
          <w:bCs/>
          <w:sz w:val="22"/>
          <w:szCs w:val="22"/>
          <w:u w:val="single"/>
        </w:rPr>
        <w:t xml:space="preserve">maksymalnie </w:t>
      </w:r>
      <w:r w:rsidR="00EF651B" w:rsidRPr="005612FC">
        <w:rPr>
          <w:b/>
          <w:bCs/>
          <w:i/>
          <w:sz w:val="22"/>
          <w:szCs w:val="22"/>
          <w:u w:val="single"/>
        </w:rPr>
        <w:t>dwudziestu</w:t>
      </w:r>
      <w:r w:rsidRPr="005612FC">
        <w:rPr>
          <w:b/>
          <w:bCs/>
          <w:i/>
          <w:sz w:val="22"/>
          <w:szCs w:val="22"/>
          <w:u w:val="single"/>
        </w:rPr>
        <w:t xml:space="preserve"> </w:t>
      </w:r>
      <w:r w:rsidRPr="005612FC">
        <w:rPr>
          <w:b/>
          <w:bCs/>
          <w:sz w:val="22"/>
          <w:szCs w:val="22"/>
          <w:u w:val="single"/>
        </w:rPr>
        <w:t xml:space="preserve">[ </w:t>
      </w:r>
      <w:r w:rsidR="00EF651B" w:rsidRPr="005612FC">
        <w:rPr>
          <w:b/>
          <w:bCs/>
          <w:sz w:val="22"/>
          <w:szCs w:val="22"/>
          <w:u w:val="single"/>
        </w:rPr>
        <w:t>20</w:t>
      </w:r>
      <w:r w:rsidRPr="005612FC">
        <w:rPr>
          <w:b/>
          <w:bCs/>
          <w:sz w:val="22"/>
          <w:szCs w:val="22"/>
          <w:u w:val="single"/>
        </w:rPr>
        <w:t xml:space="preserve"> ] dni roboczych</w:t>
      </w:r>
      <w:r w:rsidRPr="005612FC">
        <w:rPr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od zgłoszenia każdego </w:t>
      </w:r>
      <w:r w:rsidRPr="00920098">
        <w:rPr>
          <w:bCs/>
          <w:i/>
          <w:sz w:val="22"/>
          <w:szCs w:val="22"/>
        </w:rPr>
        <w:t>zamówienia</w:t>
      </w:r>
      <w:r w:rsidRPr="00920098">
        <w:rPr>
          <w:bCs/>
          <w:sz w:val="22"/>
          <w:szCs w:val="22"/>
        </w:rPr>
        <w:t xml:space="preserve"> przez Zamawiającego przez cały okres, o którym mowa w </w:t>
      </w:r>
      <w:r w:rsidRPr="00920098">
        <w:rPr>
          <w:bCs/>
          <w:i/>
          <w:sz w:val="22"/>
          <w:szCs w:val="22"/>
        </w:rPr>
        <w:t>pkt. 4.1</w:t>
      </w:r>
      <w:r w:rsidR="00B470B0" w:rsidRPr="00920098">
        <w:rPr>
          <w:bCs/>
          <w:i/>
          <w:sz w:val="22"/>
          <w:szCs w:val="22"/>
        </w:rPr>
        <w:t xml:space="preserve"> S</w:t>
      </w:r>
      <w:r w:rsidRPr="00920098">
        <w:rPr>
          <w:bCs/>
          <w:i/>
          <w:sz w:val="22"/>
          <w:szCs w:val="22"/>
        </w:rPr>
        <w:t>WZ</w:t>
      </w:r>
      <w:r w:rsidRPr="00920098">
        <w:rPr>
          <w:bCs/>
          <w:sz w:val="22"/>
          <w:szCs w:val="22"/>
        </w:rPr>
        <w:t xml:space="preserve">. Przekazanie </w:t>
      </w:r>
      <w:r w:rsidRPr="00920098">
        <w:rPr>
          <w:bCs/>
          <w:i/>
          <w:sz w:val="22"/>
          <w:szCs w:val="22"/>
        </w:rPr>
        <w:t xml:space="preserve">zamówienia </w:t>
      </w:r>
      <w:r w:rsidRPr="00920098">
        <w:rPr>
          <w:bCs/>
          <w:sz w:val="22"/>
          <w:szCs w:val="22"/>
        </w:rPr>
        <w:t>Wykonawcy nastąpi za pośrednictwem poczty e-mail.</w:t>
      </w:r>
    </w:p>
    <w:p w14:paraId="2C3A358B" w14:textId="77777777" w:rsidR="00830B66" w:rsidRPr="00920098" w:rsidRDefault="00830B66" w:rsidP="00377E00">
      <w:pPr>
        <w:numPr>
          <w:ilvl w:val="0"/>
          <w:numId w:val="3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Termin dostarczenia przedmiotu zamówienia określony w </w:t>
      </w:r>
      <w:r w:rsidRPr="00920098">
        <w:rPr>
          <w:b/>
          <w:bCs/>
          <w:sz w:val="22"/>
          <w:szCs w:val="22"/>
        </w:rPr>
        <w:t>pkt. 4.3</w:t>
      </w:r>
      <w:r w:rsidR="00465059" w:rsidRPr="00920098">
        <w:rPr>
          <w:b/>
          <w:bCs/>
          <w:sz w:val="22"/>
          <w:szCs w:val="22"/>
        </w:rPr>
        <w:t xml:space="preserve"> S</w:t>
      </w:r>
      <w:r w:rsidRPr="00920098">
        <w:rPr>
          <w:b/>
          <w:bCs/>
          <w:sz w:val="22"/>
          <w:szCs w:val="22"/>
        </w:rPr>
        <w:t>WZ</w:t>
      </w:r>
      <w:r w:rsidRPr="00920098">
        <w:rPr>
          <w:bCs/>
          <w:sz w:val="22"/>
          <w:szCs w:val="22"/>
        </w:rPr>
        <w:t xml:space="preserve">  jest </w:t>
      </w:r>
      <w:r w:rsidRPr="00920098">
        <w:rPr>
          <w:bCs/>
          <w:sz w:val="22"/>
          <w:szCs w:val="22"/>
          <w:u w:val="single"/>
        </w:rPr>
        <w:t>terminem maksymalnym</w:t>
      </w:r>
      <w:r w:rsidRPr="00920098">
        <w:rPr>
          <w:bCs/>
          <w:sz w:val="22"/>
          <w:szCs w:val="22"/>
        </w:rPr>
        <w:t xml:space="preserve"> na dostarczenie przedmiotu zamówienia. Wykonawca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może uwzględnić krótszy termin dostarczenia przedmiotu zamówienia</w:t>
      </w:r>
      <w:r w:rsidR="00D32F99">
        <w:rPr>
          <w:bCs/>
          <w:sz w:val="22"/>
          <w:szCs w:val="22"/>
        </w:rPr>
        <w:t xml:space="preserve">, jednak </w:t>
      </w:r>
      <w:r w:rsidR="00D32F99" w:rsidRPr="00D32F99">
        <w:rPr>
          <w:b/>
          <w:sz w:val="22"/>
          <w:szCs w:val="22"/>
        </w:rPr>
        <w:t xml:space="preserve">nie krótszy niż </w:t>
      </w:r>
      <w:r w:rsidR="00D32F99" w:rsidRPr="00D32F99">
        <w:rPr>
          <w:b/>
          <w:i/>
          <w:iCs/>
          <w:sz w:val="22"/>
          <w:szCs w:val="22"/>
        </w:rPr>
        <w:t>trzy</w:t>
      </w:r>
      <w:r w:rsidR="00D32F99" w:rsidRPr="00D32F99">
        <w:rPr>
          <w:b/>
          <w:sz w:val="22"/>
          <w:szCs w:val="22"/>
        </w:rPr>
        <w:t xml:space="preserve"> [ 3 ] dni robocze</w:t>
      </w:r>
      <w:r w:rsidR="00D32F99">
        <w:rPr>
          <w:bCs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>.</w:t>
      </w:r>
    </w:p>
    <w:p w14:paraId="5024E2E5" w14:textId="77777777" w:rsidR="00A2427F" w:rsidRPr="00920098" w:rsidRDefault="00A2427F" w:rsidP="00A07174">
      <w:pPr>
        <w:jc w:val="both"/>
        <w:rPr>
          <w:color w:val="000000"/>
          <w:sz w:val="22"/>
          <w:szCs w:val="22"/>
        </w:rPr>
      </w:pPr>
    </w:p>
    <w:p w14:paraId="32215D62" w14:textId="77777777" w:rsidR="00B41856" w:rsidRPr="00920098" w:rsidRDefault="00B41856" w:rsidP="00055961">
      <w:pPr>
        <w:numPr>
          <w:ilvl w:val="0"/>
          <w:numId w:val="42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3" w:name="mip51080248"/>
      <w:bookmarkEnd w:id="3"/>
    </w:p>
    <w:p w14:paraId="45084B8C" w14:textId="77777777" w:rsidR="00B41856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1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6A47169E" w14:textId="77777777" w:rsidR="00932143" w:rsidRPr="00EF651B" w:rsidRDefault="00B41856" w:rsidP="00EF651B">
      <w:pPr>
        <w:numPr>
          <w:ilvl w:val="1"/>
          <w:numId w:val="28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443BA6A8" w14:textId="77777777" w:rsidR="00EF651B" w:rsidRPr="00920098" w:rsidRDefault="00EF651B" w:rsidP="00EF651B">
      <w:pPr>
        <w:numPr>
          <w:ilvl w:val="1"/>
          <w:numId w:val="28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 w:rsidR="00204F44"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 w:rsidR="00324660">
        <w:rPr>
          <w:sz w:val="22"/>
          <w:szCs w:val="22"/>
        </w:rPr>
        <w:t>1497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3F754D27" w14:textId="77777777" w:rsidR="00B41856" w:rsidRPr="00920098" w:rsidRDefault="00B41856" w:rsidP="00377E00">
      <w:pPr>
        <w:numPr>
          <w:ilvl w:val="1"/>
          <w:numId w:val="28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4" w:name="mip51080249"/>
      <w:bookmarkEnd w:id="4"/>
    </w:p>
    <w:p w14:paraId="121DAE02" w14:textId="77777777" w:rsidR="00D462E4" w:rsidRPr="00920098" w:rsidRDefault="00D462E4" w:rsidP="00D462E4">
      <w:pPr>
        <w:jc w:val="both"/>
        <w:rPr>
          <w:color w:val="000000"/>
          <w:sz w:val="22"/>
          <w:szCs w:val="22"/>
          <w:lang w:eastAsia="pl-PL"/>
        </w:rPr>
      </w:pPr>
    </w:p>
    <w:p w14:paraId="17A9383A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51DED712" w14:textId="77777777"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6CEDAABF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4BC6016" w14:textId="77777777"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79BF3230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36F54191" w14:textId="77777777" w:rsidR="005D2D92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79E12154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CC8828F" w14:textId="77777777" w:rsidR="008A19A5" w:rsidRDefault="00E826C4" w:rsidP="00377E00">
      <w:pPr>
        <w:numPr>
          <w:ilvl w:val="1"/>
          <w:numId w:val="29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43458948" w14:textId="77777777" w:rsidR="00981701" w:rsidRPr="00AE2767" w:rsidRDefault="00981701" w:rsidP="00AE2767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5DB0671F" w14:textId="77777777" w:rsidR="00EA7FD4" w:rsidRPr="00920098" w:rsidRDefault="00EA7FD4" w:rsidP="00A07174">
      <w:pPr>
        <w:jc w:val="both"/>
        <w:rPr>
          <w:color w:val="000000"/>
          <w:sz w:val="22"/>
          <w:szCs w:val="22"/>
        </w:rPr>
      </w:pPr>
    </w:p>
    <w:p w14:paraId="5370F38A" w14:textId="77777777" w:rsidR="00E8476E" w:rsidRPr="00920098" w:rsidRDefault="00E8476E" w:rsidP="00E93AD3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F3BE8D3" w14:textId="77777777" w:rsidR="00E8476E" w:rsidRPr="00050F01" w:rsidRDefault="00E8476E" w:rsidP="00050F01">
      <w:pPr>
        <w:numPr>
          <w:ilvl w:val="0"/>
          <w:numId w:val="1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>o niepodleganiu wykluczeniu</w:t>
      </w:r>
      <w:r w:rsidR="007626BC" w:rsidRPr="00920098">
        <w:rPr>
          <w:b/>
          <w:bCs/>
          <w:sz w:val="22"/>
          <w:szCs w:val="22"/>
        </w:rPr>
        <w:t xml:space="preserve">, </w:t>
      </w:r>
      <w:r w:rsidR="00050F01" w:rsidRPr="00050F01">
        <w:rPr>
          <w:bCs/>
          <w:sz w:val="22"/>
          <w:szCs w:val="22"/>
        </w:rPr>
        <w:t xml:space="preserve">w zakresie wskazanym przez Zamawiającego – zgodnie z </w:t>
      </w:r>
      <w:r w:rsidR="00050F01"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="00050F01" w:rsidRPr="00050F01">
        <w:rPr>
          <w:bCs/>
          <w:sz w:val="22"/>
          <w:szCs w:val="22"/>
        </w:rPr>
        <w:t xml:space="preserve">oraz </w:t>
      </w:r>
      <w:r w:rsidR="00050F01"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="00050F01" w:rsidRPr="00050F01">
        <w:rPr>
          <w:bCs/>
          <w:sz w:val="22"/>
          <w:szCs w:val="22"/>
        </w:rPr>
        <w:t xml:space="preserve">. </w:t>
      </w:r>
    </w:p>
    <w:p w14:paraId="285FAB83" w14:textId="77777777" w:rsidR="00664A10" w:rsidRPr="00920098" w:rsidRDefault="00664A10" w:rsidP="00377E00">
      <w:pPr>
        <w:numPr>
          <w:ilvl w:val="0"/>
          <w:numId w:val="1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wspólnego ubiegania się o zamówienie</w:t>
      </w:r>
      <w:r w:rsidR="002D6E14" w:rsidRPr="00920098">
        <w:rPr>
          <w:bCs/>
          <w:sz w:val="22"/>
          <w:szCs w:val="22"/>
        </w:rPr>
        <w:t xml:space="preserve"> przez Wykonawców, oświadczenie</w:t>
      </w:r>
      <w:r w:rsidRPr="00920098">
        <w:rPr>
          <w:bCs/>
          <w:sz w:val="22"/>
          <w:szCs w:val="22"/>
        </w:rPr>
        <w:t xml:space="preserve"> o którym mowa w </w:t>
      </w:r>
      <w:r w:rsidR="00F345F5" w:rsidRPr="00920098">
        <w:rPr>
          <w:bCs/>
          <w:sz w:val="22"/>
          <w:szCs w:val="22"/>
        </w:rPr>
        <w:t>pkt. 6</w:t>
      </w:r>
      <w:r w:rsidR="00E93AD3">
        <w:rPr>
          <w:bCs/>
          <w:sz w:val="22"/>
          <w:szCs w:val="22"/>
        </w:rPr>
        <w:t>.1.</w:t>
      </w:r>
      <w:r w:rsidR="00F345F5" w:rsidRPr="00920098">
        <w:rPr>
          <w:bCs/>
          <w:sz w:val="22"/>
          <w:szCs w:val="22"/>
        </w:rPr>
        <w:t xml:space="preserve"> SWZ</w:t>
      </w:r>
      <w:r w:rsidR="006065DB" w:rsidRPr="00920098">
        <w:rPr>
          <w:bCs/>
          <w:sz w:val="22"/>
          <w:szCs w:val="22"/>
        </w:rPr>
        <w:t xml:space="preserve"> – w art. 125 ust. 1 ustawy</w:t>
      </w:r>
      <w:r w:rsidRPr="00920098">
        <w:rPr>
          <w:bCs/>
          <w:sz w:val="22"/>
          <w:szCs w:val="22"/>
        </w:rPr>
        <w:t>, składa</w:t>
      </w:r>
      <w:r w:rsidR="006065DB" w:rsidRPr="00920098">
        <w:rPr>
          <w:bCs/>
          <w:sz w:val="22"/>
          <w:szCs w:val="22"/>
        </w:rPr>
        <w:t>ne zgodnie z załącznikiem nr 2 SWZ, składa</w:t>
      </w:r>
      <w:r w:rsidRPr="00920098">
        <w:rPr>
          <w:bCs/>
          <w:sz w:val="22"/>
          <w:szCs w:val="22"/>
        </w:rPr>
        <w:t xml:space="preserve"> każdy z </w:t>
      </w:r>
      <w:r w:rsidR="00F345F5" w:rsidRPr="00920098">
        <w:rPr>
          <w:bCs/>
          <w:sz w:val="22"/>
          <w:szCs w:val="22"/>
        </w:rPr>
        <w:t>W</w:t>
      </w:r>
      <w:r w:rsidRPr="00920098">
        <w:rPr>
          <w:bCs/>
          <w:sz w:val="22"/>
          <w:szCs w:val="22"/>
        </w:rPr>
        <w:t>ykonawców. Oświadczenia te potwierdzają brak podstaw wykluczenia.</w:t>
      </w:r>
    </w:p>
    <w:p w14:paraId="794397A7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11DE46B" w14:textId="77777777" w:rsidR="00E8476E" w:rsidRPr="00920098" w:rsidRDefault="00E8476E" w:rsidP="00055961">
      <w:pPr>
        <w:numPr>
          <w:ilvl w:val="0"/>
          <w:numId w:val="4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62D0B55C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BCA781D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16EEDBE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7A35995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10B06E84" w14:textId="77777777" w:rsidR="007B561D" w:rsidRPr="007B561D" w:rsidRDefault="007B561D" w:rsidP="007B561D">
      <w:pPr>
        <w:pStyle w:val="Akapitzlist"/>
        <w:numPr>
          <w:ilvl w:val="0"/>
          <w:numId w:val="47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B8C7912" w14:textId="77777777" w:rsidR="007B561D" w:rsidRPr="000C6E28" w:rsidRDefault="007B561D" w:rsidP="00050F01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="00050F01">
        <w:rPr>
          <w:b/>
          <w:bCs/>
          <w:color w:val="A6A6A6"/>
          <w:sz w:val="22"/>
          <w:szCs w:val="22"/>
        </w:rPr>
        <w:t xml:space="preserve"> </w:t>
      </w:r>
      <w:r w:rsidR="00050F01" w:rsidRPr="00050F01">
        <w:rPr>
          <w:bCs/>
          <w:sz w:val="22"/>
          <w:szCs w:val="22"/>
        </w:rPr>
        <w:t xml:space="preserve">wraz z </w:t>
      </w:r>
      <w:r w:rsidR="00050F01" w:rsidRPr="00050F01">
        <w:rPr>
          <w:b/>
          <w:color w:val="1F497D" w:themeColor="text2"/>
          <w:sz w:val="22"/>
          <w:szCs w:val="22"/>
        </w:rPr>
        <w:t>Opisem przedmiotu zamówienia /</w:t>
      </w:r>
      <w:r w:rsidR="00050F01">
        <w:rPr>
          <w:bCs/>
          <w:sz w:val="22"/>
          <w:szCs w:val="22"/>
        </w:rPr>
        <w:t xml:space="preserve"> </w:t>
      </w:r>
      <w:r w:rsidR="00050F01" w:rsidRPr="00050F01">
        <w:rPr>
          <w:b/>
          <w:color w:val="1F497D" w:themeColor="text2"/>
          <w:sz w:val="22"/>
          <w:szCs w:val="22"/>
        </w:rPr>
        <w:t>Specyfikacją cenową</w:t>
      </w:r>
      <w:r w:rsidR="00050F01" w:rsidRPr="00050F01">
        <w:rPr>
          <w:bCs/>
          <w:sz w:val="22"/>
          <w:szCs w:val="22"/>
        </w:rPr>
        <w:t xml:space="preserve"> (</w:t>
      </w:r>
      <w:r w:rsidR="00050F01" w:rsidRPr="00050F01">
        <w:rPr>
          <w:b/>
          <w:sz w:val="22"/>
          <w:szCs w:val="22"/>
        </w:rPr>
        <w:t xml:space="preserve">załącznik </w:t>
      </w:r>
      <w:r w:rsidR="00050F01" w:rsidRPr="005612FC">
        <w:rPr>
          <w:b/>
          <w:sz w:val="22"/>
          <w:szCs w:val="22"/>
        </w:rPr>
        <w:t>nr 1.1 – 1.</w:t>
      </w:r>
      <w:r w:rsidR="001D0C4C">
        <w:rPr>
          <w:b/>
          <w:sz w:val="22"/>
          <w:szCs w:val="22"/>
        </w:rPr>
        <w:t>4</w:t>
      </w:r>
      <w:r w:rsidR="00050F01" w:rsidRPr="005612FC">
        <w:rPr>
          <w:b/>
          <w:sz w:val="22"/>
          <w:szCs w:val="22"/>
        </w:rPr>
        <w:t xml:space="preserve"> do SWZ – odpowiednio do części nr 1-</w:t>
      </w:r>
      <w:r w:rsidR="001D0C4C">
        <w:rPr>
          <w:b/>
          <w:sz w:val="22"/>
          <w:szCs w:val="22"/>
        </w:rPr>
        <w:t>4</w:t>
      </w:r>
      <w:r w:rsidR="00050F01" w:rsidRPr="005612FC">
        <w:rPr>
          <w:bCs/>
          <w:sz w:val="22"/>
          <w:szCs w:val="22"/>
        </w:rPr>
        <w:t>). W</w:t>
      </w:r>
      <w:r w:rsidR="00050F01" w:rsidRPr="00050F01">
        <w:rPr>
          <w:bCs/>
          <w:sz w:val="22"/>
          <w:szCs w:val="22"/>
        </w:rPr>
        <w:t xml:space="preserve"> przypadku złożenia oferty bez użycia załączonego formularza, złożona oferta musi zawierać wszelkie informacje wymagane w SWZ i wynikające z zawartości wzoru formularza oferty.</w:t>
      </w:r>
    </w:p>
    <w:p w14:paraId="370D8D71" w14:textId="77777777" w:rsidR="000C6E28" w:rsidRDefault="000C6E28" w:rsidP="000C6E28">
      <w:pPr>
        <w:pStyle w:val="Akapitzlist"/>
        <w:shd w:val="clear" w:color="auto" w:fill="F2F2F2"/>
        <w:ind w:left="709"/>
        <w:contextualSpacing/>
        <w:jc w:val="both"/>
        <w:rPr>
          <w:i/>
          <w:iCs/>
          <w:color w:val="1F4E79"/>
          <w:sz w:val="22"/>
          <w:szCs w:val="22"/>
        </w:rPr>
      </w:pPr>
      <w:r w:rsidRPr="000C6E28">
        <w:rPr>
          <w:i/>
          <w:iCs/>
          <w:color w:val="1F4E79"/>
          <w:sz w:val="22"/>
          <w:szCs w:val="22"/>
        </w:rPr>
        <w:t xml:space="preserve">CENA złotych brutto za wykonanie całości przedmiotu zamówienia wskazana w Formularzu ofertowym (załącznik nr 1 do SWZ) musi być zgodna z łączna wartością brutto wskazaną w Opisie przedmiotu zamówienia/Specyfikacji cenowej (załącznik </w:t>
      </w:r>
      <w:r w:rsidRPr="005612FC">
        <w:rPr>
          <w:i/>
          <w:iCs/>
          <w:color w:val="365F91" w:themeColor="accent1" w:themeShade="BF"/>
          <w:sz w:val="22"/>
          <w:szCs w:val="22"/>
        </w:rPr>
        <w:t>nr 1.1 – 1.</w:t>
      </w:r>
      <w:r w:rsidR="001D0C4C">
        <w:rPr>
          <w:i/>
          <w:iCs/>
          <w:color w:val="365F91" w:themeColor="accent1" w:themeShade="BF"/>
          <w:sz w:val="22"/>
          <w:szCs w:val="22"/>
        </w:rPr>
        <w:t>4</w:t>
      </w:r>
      <w:r>
        <w:rPr>
          <w:i/>
          <w:iCs/>
          <w:color w:val="1F4E79"/>
          <w:sz w:val="22"/>
          <w:szCs w:val="22"/>
        </w:rPr>
        <w:t xml:space="preserve"> do SWZ – odpowiednio do części</w:t>
      </w:r>
      <w:r w:rsidRPr="000C6E28">
        <w:rPr>
          <w:i/>
          <w:iCs/>
          <w:color w:val="1F4E79"/>
          <w:sz w:val="22"/>
          <w:szCs w:val="22"/>
        </w:rPr>
        <w:t xml:space="preserve">) </w:t>
      </w:r>
    </w:p>
    <w:p w14:paraId="1DF80317" w14:textId="77777777" w:rsidR="000C6E28" w:rsidRPr="00050F01" w:rsidRDefault="000C6E28" w:rsidP="000C6E28">
      <w:pPr>
        <w:pStyle w:val="Akapitzlist"/>
        <w:shd w:val="clear" w:color="auto" w:fill="F2F2F2"/>
        <w:ind w:left="709"/>
        <w:contextualSpacing/>
        <w:jc w:val="both"/>
        <w:rPr>
          <w:b/>
          <w:bCs/>
          <w:color w:val="1F4E79"/>
          <w:sz w:val="22"/>
          <w:szCs w:val="22"/>
        </w:rPr>
      </w:pPr>
      <w:r w:rsidRPr="000C6E28">
        <w:rPr>
          <w:i/>
          <w:iCs/>
          <w:color w:val="1F4E79"/>
          <w:sz w:val="22"/>
          <w:szCs w:val="22"/>
        </w:rPr>
        <w:t>Wykonawca zobowiązany jest odpowiednio wypełnić w/w załącznik (odpowiednio do części) poprzez podanie konkretnej informacji dot. oferowanego przedmiotu zamówienia</w:t>
      </w:r>
      <w:r>
        <w:rPr>
          <w:i/>
          <w:iCs/>
          <w:color w:val="1F4E79"/>
          <w:sz w:val="22"/>
          <w:szCs w:val="22"/>
        </w:rPr>
        <w:t xml:space="preserve">, a także podać </w:t>
      </w:r>
      <w:r w:rsidRPr="000C6E28">
        <w:rPr>
          <w:i/>
          <w:iCs/>
          <w:color w:val="1F4E79"/>
          <w:sz w:val="22"/>
          <w:szCs w:val="22"/>
        </w:rPr>
        <w:t>cenę netto</w:t>
      </w:r>
      <w:r>
        <w:rPr>
          <w:i/>
          <w:iCs/>
          <w:color w:val="1F4E79"/>
          <w:sz w:val="22"/>
          <w:szCs w:val="22"/>
        </w:rPr>
        <w:t xml:space="preserve"> oraz </w:t>
      </w:r>
      <w:r w:rsidRPr="000C6E28">
        <w:rPr>
          <w:i/>
          <w:iCs/>
          <w:color w:val="1F4E79"/>
          <w:sz w:val="22"/>
          <w:szCs w:val="22"/>
        </w:rPr>
        <w:t>stawkę podatku VAT.</w:t>
      </w:r>
    </w:p>
    <w:p w14:paraId="4E9B576E" w14:textId="77777777" w:rsidR="007B561D" w:rsidRPr="00987160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Oświadczenie</w:t>
      </w:r>
      <w:r w:rsidRPr="004D4BE8">
        <w:rPr>
          <w:b/>
          <w:bCs/>
          <w:color w:val="1F4E79"/>
          <w:sz w:val="22"/>
          <w:szCs w:val="22"/>
        </w:rPr>
        <w:t xml:space="preserve">, o którym mowa w pkt. 6.1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</w:t>
      </w:r>
      <w:r>
        <w:rPr>
          <w:b/>
          <w:bCs/>
          <w:color w:val="A6A6A6"/>
          <w:sz w:val="22"/>
          <w:szCs w:val="22"/>
        </w:rPr>
        <w:t xml:space="preserve"> do SWZ</w:t>
      </w:r>
      <w:r w:rsidRPr="004D4BE8">
        <w:rPr>
          <w:b/>
          <w:bCs/>
          <w:color w:val="A6A6A6"/>
          <w:sz w:val="22"/>
          <w:szCs w:val="22"/>
        </w:rPr>
        <w:t>)</w:t>
      </w:r>
      <w:r w:rsidRPr="004D4BE8">
        <w:rPr>
          <w:bCs/>
          <w:sz w:val="22"/>
          <w:szCs w:val="22"/>
        </w:rPr>
        <w:t>.</w:t>
      </w:r>
    </w:p>
    <w:p w14:paraId="3875FB24" w14:textId="77777777" w:rsidR="007B561D" w:rsidRPr="00987160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E93AD3">
        <w:rPr>
          <w:b/>
          <w:bCs/>
          <w:color w:val="365F91" w:themeColor="accent1" w:themeShade="BF"/>
          <w:sz w:val="22"/>
          <w:szCs w:val="22"/>
        </w:rPr>
        <w:t>CEiDG</w:t>
      </w:r>
      <w:proofErr w:type="spellEnd"/>
      <w:r w:rsidRPr="00E93AD3">
        <w:rPr>
          <w:b/>
          <w:bCs/>
          <w:color w:val="365F91" w:themeColor="accent1" w:themeShade="BF"/>
          <w:sz w:val="22"/>
          <w:szCs w:val="22"/>
        </w:rPr>
        <w:t>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2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2130684D" w14:textId="77777777"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lastRenderedPageBreak/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91E0BBE" w14:textId="77777777" w:rsidR="007B561D" w:rsidRPr="00484EB2" w:rsidRDefault="007B561D" w:rsidP="007B561D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70B55395" w14:textId="77777777" w:rsidR="007B561D" w:rsidRPr="00484EB2" w:rsidRDefault="007B561D" w:rsidP="000C6E28">
      <w:pPr>
        <w:shd w:val="clear" w:color="auto" w:fill="FFFFFF"/>
        <w:jc w:val="both"/>
        <w:rPr>
          <w:b/>
          <w:bCs/>
          <w:i/>
          <w:sz w:val="22"/>
          <w:szCs w:val="22"/>
          <w:u w:val="single"/>
        </w:rPr>
      </w:pPr>
    </w:p>
    <w:p w14:paraId="775479FB" w14:textId="77777777" w:rsidR="007B561D" w:rsidRPr="00484EB2" w:rsidRDefault="007B561D" w:rsidP="007B561D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484EB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484EB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484EB2">
        <w:rPr>
          <w:bCs/>
          <w:color w:val="000000"/>
          <w:sz w:val="22"/>
          <w:szCs w:val="22"/>
        </w:rPr>
        <w:t xml:space="preserve">- </w:t>
      </w:r>
      <w:r w:rsidRPr="00484EB2">
        <w:rPr>
          <w:bCs/>
          <w:color w:val="000000"/>
          <w:sz w:val="22"/>
          <w:szCs w:val="22"/>
          <w:u w:val="single"/>
        </w:rPr>
        <w:t>jeżeli dotyczy</w:t>
      </w:r>
      <w:r w:rsidRPr="00484EB2">
        <w:rPr>
          <w:bCs/>
          <w:i/>
          <w:sz w:val="22"/>
          <w:szCs w:val="22"/>
        </w:rPr>
        <w:t>:</w:t>
      </w:r>
    </w:p>
    <w:p w14:paraId="7ED87FF3" w14:textId="77777777"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Oświadczenie, o którym mowa w pkt. 6.</w:t>
      </w:r>
      <w:r w:rsidR="00E93AD3">
        <w:rPr>
          <w:b/>
          <w:bCs/>
          <w:color w:val="1F4E79"/>
          <w:sz w:val="22"/>
          <w:szCs w:val="22"/>
        </w:rPr>
        <w:t>2</w:t>
      </w:r>
      <w:r w:rsidRPr="004D4BE8">
        <w:rPr>
          <w:b/>
          <w:bCs/>
          <w:color w:val="1F4E79"/>
          <w:sz w:val="22"/>
          <w:szCs w:val="22"/>
        </w:rPr>
        <w:t xml:space="preserve"> SWZ - </w:t>
      </w:r>
      <w:r w:rsidRPr="004D4BE8">
        <w:rPr>
          <w:bCs/>
          <w:sz w:val="22"/>
          <w:szCs w:val="22"/>
        </w:rPr>
        <w:t>w art. 125 ust. 1 ustawy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2 do SWZ)</w:t>
      </w:r>
      <w:r w:rsidRPr="004D4BE8">
        <w:rPr>
          <w:bCs/>
          <w:sz w:val="22"/>
          <w:szCs w:val="22"/>
        </w:rPr>
        <w:t>, składane przez każdego z Wykonawców wspólnie ubiegających się o udzielenie zamówienia.</w:t>
      </w:r>
    </w:p>
    <w:p w14:paraId="52B19186" w14:textId="77777777" w:rsidR="007B561D" w:rsidRPr="004D4BE8" w:rsidRDefault="007B561D" w:rsidP="007B561D">
      <w:pPr>
        <w:pStyle w:val="Akapitzlist"/>
        <w:numPr>
          <w:ilvl w:val="1"/>
          <w:numId w:val="47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</w:t>
      </w:r>
      <w:r w:rsidRPr="004D4BE8">
        <w:rPr>
          <w:bCs/>
          <w:color w:val="1F4E79"/>
          <w:sz w:val="22"/>
          <w:szCs w:val="22"/>
        </w:rPr>
        <w:t>**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</w:t>
      </w:r>
      <w:r w:rsidRPr="004D4BE8">
        <w:rPr>
          <w:bCs/>
          <w:sz w:val="22"/>
          <w:szCs w:val="22"/>
        </w:rPr>
        <w:t>.</w:t>
      </w:r>
      <w:r w:rsidRPr="004D4BE8">
        <w:rPr>
          <w:b/>
          <w:bCs/>
          <w:color w:val="1F4E79"/>
          <w:sz w:val="22"/>
          <w:szCs w:val="22"/>
          <w:lang w:bidi="pl-PL"/>
        </w:rPr>
        <w:t xml:space="preserve"> </w:t>
      </w:r>
    </w:p>
    <w:p w14:paraId="0128B273" w14:textId="77777777" w:rsidR="00ED3CB8" w:rsidRPr="007B561D" w:rsidRDefault="007B561D" w:rsidP="007B561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color w:val="A6A6A6"/>
          <w:sz w:val="22"/>
          <w:szCs w:val="22"/>
        </w:rPr>
      </w:pPr>
      <w:r w:rsidRPr="00484EB2">
        <w:rPr>
          <w:b/>
          <w:bCs/>
          <w:i/>
          <w:color w:val="A6A6A6"/>
          <w:sz w:val="22"/>
          <w:szCs w:val="22"/>
        </w:rPr>
        <w:t>** Pełnomocnictwo należy złożyć w formie oryginału lub notarialnie poświadczonej kopii.</w:t>
      </w:r>
    </w:p>
    <w:p w14:paraId="1152A76B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2AED6BD8" w14:textId="77777777" w:rsidR="00170999" w:rsidRPr="00920098" w:rsidRDefault="00170999" w:rsidP="00055961">
      <w:pPr>
        <w:numPr>
          <w:ilvl w:val="0"/>
          <w:numId w:val="42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714F16BE" w14:textId="77777777" w:rsidR="00835E95" w:rsidRPr="00920098" w:rsidRDefault="000A44E2" w:rsidP="00EC2F8E">
      <w:pPr>
        <w:ind w:left="709"/>
        <w:jc w:val="both"/>
        <w:rPr>
          <w:sz w:val="22"/>
          <w:szCs w:val="22"/>
        </w:rPr>
      </w:pPr>
      <w:r w:rsidRPr="000A44E2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02287458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650412D5" w14:textId="77777777" w:rsidR="00BB7D39" w:rsidRPr="00920098" w:rsidRDefault="00361FAA" w:rsidP="00055961">
      <w:pPr>
        <w:numPr>
          <w:ilvl w:val="0"/>
          <w:numId w:val="42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68535E6E" w14:textId="77777777" w:rsidR="000A44E2" w:rsidRDefault="000A44E2" w:rsidP="00A07174">
      <w:pPr>
        <w:ind w:left="709"/>
        <w:jc w:val="both"/>
        <w:rPr>
          <w:sz w:val="22"/>
          <w:szCs w:val="22"/>
        </w:rPr>
      </w:pPr>
      <w:bookmarkStart w:id="5" w:name="mip51080271"/>
      <w:bookmarkEnd w:id="5"/>
      <w:r w:rsidRPr="000A44E2">
        <w:rPr>
          <w:i/>
          <w:iCs/>
          <w:sz w:val="22"/>
          <w:szCs w:val="22"/>
        </w:rPr>
        <w:t>Nie dotyczy</w:t>
      </w:r>
      <w:r w:rsidRPr="00920098">
        <w:rPr>
          <w:sz w:val="22"/>
          <w:szCs w:val="22"/>
        </w:rPr>
        <w:t xml:space="preserve"> </w:t>
      </w:r>
    </w:p>
    <w:p w14:paraId="615A85C4" w14:textId="77777777" w:rsidR="00115878" w:rsidRPr="00920098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68CA87F1" w14:textId="77777777" w:rsidR="00985384" w:rsidRPr="00920098" w:rsidRDefault="00985384" w:rsidP="00055961">
      <w:pPr>
        <w:numPr>
          <w:ilvl w:val="0"/>
          <w:numId w:val="42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3CCE1D4A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4A467992" w14:textId="77777777" w:rsidR="000B3F3F" w:rsidRPr="00920098" w:rsidRDefault="000B3F3F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0CB2C024" w14:textId="77777777" w:rsidR="00AC4E7D" w:rsidRPr="00920098" w:rsidRDefault="00AC4E7D" w:rsidP="00055961">
      <w:pPr>
        <w:numPr>
          <w:ilvl w:val="0"/>
          <w:numId w:val="42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4081E059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518883CF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7D356EFE" w14:textId="77777777" w:rsidR="0017522A" w:rsidRPr="00920098" w:rsidRDefault="00096E78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05EFFB77" w14:textId="77777777" w:rsidR="00DB0623" w:rsidRPr="00920098" w:rsidRDefault="005E71FC" w:rsidP="00F734EF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628EBB00" w14:textId="77777777" w:rsidR="00DB0623" w:rsidRPr="00920098" w:rsidRDefault="00DB0623" w:rsidP="00F734EF">
      <w:pPr>
        <w:widowControl w:val="0"/>
        <w:numPr>
          <w:ilvl w:val="0"/>
          <w:numId w:val="11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18A8E6BD" w14:textId="77777777" w:rsidR="00DB0623" w:rsidRPr="00920098" w:rsidRDefault="00DB0623" w:rsidP="00F734EF">
      <w:pPr>
        <w:numPr>
          <w:ilvl w:val="0"/>
          <w:numId w:val="11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22A89E2E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39C9030F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</w:t>
      </w:r>
      <w:r w:rsidRPr="00920098">
        <w:rPr>
          <w:rFonts w:eastAsia="Calibri"/>
          <w:sz w:val="22"/>
          <w:szCs w:val="22"/>
        </w:rPr>
        <w:lastRenderedPageBreak/>
        <w:t xml:space="preserve">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6F8720B3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2DFE7375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5A00FDF" w14:textId="77777777" w:rsidR="00823AD2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388D929D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2A3E5825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34C84561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021A6E16" w14:textId="77777777" w:rsidR="00DB0623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4AFDFF48" w14:textId="77777777" w:rsidR="00096E78" w:rsidRPr="00920098" w:rsidRDefault="00DB0623" w:rsidP="00F734EF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D375D54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00426C6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A5049CD" w14:textId="77777777" w:rsidR="00540421" w:rsidRPr="00920098" w:rsidRDefault="00446C5E" w:rsidP="00F734EF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446C5E">
        <w:rPr>
          <w:rFonts w:eastAsia="SimSun"/>
          <w:sz w:val="22"/>
          <w:szCs w:val="22"/>
        </w:rPr>
        <w:t>Karolina Bernatowicz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="00D67C01" w:rsidRPr="00920098">
        <w:rPr>
          <w:rFonts w:eastAsia="SimSun"/>
          <w:sz w:val="22"/>
          <w:szCs w:val="22"/>
        </w:rPr>
        <w:t>541 72 28</w:t>
      </w:r>
      <w:r>
        <w:rPr>
          <w:sz w:val="22"/>
          <w:szCs w:val="22"/>
        </w:rPr>
        <w:t xml:space="preserve">, </w:t>
      </w:r>
      <w:r w:rsidR="00540421" w:rsidRPr="00920098">
        <w:rPr>
          <w:sz w:val="22"/>
          <w:szCs w:val="22"/>
        </w:rPr>
        <w:t xml:space="preserve">w dniach od poniedziałku do piątku w godzinach 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552C2F70" w14:textId="77777777" w:rsidR="00540421" w:rsidRPr="00920098" w:rsidRDefault="00540421" w:rsidP="00F734EF">
      <w:pPr>
        <w:numPr>
          <w:ilvl w:val="0"/>
          <w:numId w:val="12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1B24C018" w14:textId="77777777" w:rsidR="00540421" w:rsidRPr="00920098" w:rsidRDefault="00540421" w:rsidP="00F734EF">
      <w:pPr>
        <w:numPr>
          <w:ilvl w:val="0"/>
          <w:numId w:val="1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6BEA1B7A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0F2D1175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4F036BFA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515231AF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5948D493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A0FE89D" w14:textId="77777777" w:rsidR="0070611A" w:rsidRPr="00396493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396493">
        <w:rPr>
          <w:sz w:val="22"/>
          <w:szCs w:val="22"/>
        </w:rPr>
        <w:t>do</w:t>
      </w:r>
      <w:r w:rsidRPr="00396493">
        <w:rPr>
          <w:spacing w:val="-14"/>
          <w:sz w:val="22"/>
          <w:szCs w:val="22"/>
        </w:rPr>
        <w:t xml:space="preserve"> </w:t>
      </w:r>
      <w:r w:rsidRPr="00396493">
        <w:rPr>
          <w:sz w:val="22"/>
          <w:szCs w:val="22"/>
        </w:rPr>
        <w:t xml:space="preserve">dnia </w:t>
      </w:r>
      <w:r w:rsidR="00CB1565" w:rsidRPr="00396493">
        <w:rPr>
          <w:b/>
          <w:sz w:val="22"/>
          <w:szCs w:val="22"/>
          <w:u w:val="single"/>
        </w:rPr>
        <w:t>2</w:t>
      </w:r>
      <w:r w:rsidR="009F6B19" w:rsidRPr="00396493">
        <w:rPr>
          <w:b/>
          <w:sz w:val="22"/>
          <w:szCs w:val="22"/>
          <w:u w:val="single"/>
        </w:rPr>
        <w:t>7</w:t>
      </w:r>
      <w:r w:rsidR="00045A93" w:rsidRPr="00396493">
        <w:rPr>
          <w:b/>
          <w:sz w:val="22"/>
          <w:szCs w:val="22"/>
          <w:u w:val="single"/>
        </w:rPr>
        <w:t>.06</w:t>
      </w:r>
      <w:r w:rsidR="00927644" w:rsidRPr="00396493">
        <w:rPr>
          <w:b/>
          <w:sz w:val="22"/>
          <w:szCs w:val="22"/>
          <w:u w:val="single"/>
        </w:rPr>
        <w:t>.2024</w:t>
      </w:r>
      <w:r w:rsidRPr="00396493">
        <w:rPr>
          <w:b/>
          <w:sz w:val="22"/>
          <w:szCs w:val="22"/>
          <w:u w:val="single"/>
        </w:rPr>
        <w:t xml:space="preserve"> r</w:t>
      </w:r>
      <w:r w:rsidRPr="00396493">
        <w:rPr>
          <w:sz w:val="22"/>
          <w:szCs w:val="22"/>
        </w:rPr>
        <w:t>.</w:t>
      </w:r>
    </w:p>
    <w:p w14:paraId="2F5BA761" w14:textId="77777777" w:rsidR="0070611A" w:rsidRPr="00920098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6A30EDA2" w14:textId="77777777" w:rsidR="0070611A" w:rsidRPr="00920098" w:rsidRDefault="0070611A" w:rsidP="00377E00">
      <w:pPr>
        <w:pStyle w:val="Akapitzlist"/>
        <w:widowControl w:val="0"/>
        <w:numPr>
          <w:ilvl w:val="0"/>
          <w:numId w:val="22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3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72193EEF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D9043EB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328A7A32" w14:textId="77777777" w:rsidR="00540421" w:rsidRPr="00920098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7E9241" w14:textId="77777777" w:rsidR="005E71FC" w:rsidRPr="00920098" w:rsidRDefault="00540421" w:rsidP="00A07174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63BD8308" w14:textId="77777777" w:rsidR="00440C25" w:rsidRPr="00920098" w:rsidRDefault="005E71FC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o którym mowa w art. 125 ust. 1 ustawy, składa się, pod rygorem nieważności, w formie elektronicznej lub w postaci elektronicznej opatrzonej </w:t>
      </w:r>
      <w:bookmarkStart w:id="6" w:name="highlightHit_0"/>
      <w:bookmarkEnd w:id="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7" w:name="highlightHit_1"/>
      <w:bookmarkEnd w:id="7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7858A551" w14:textId="77777777" w:rsidR="00440C25" w:rsidRPr="0092009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lastRenderedPageBreak/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</w:t>
      </w:r>
      <w:proofErr w:type="spellStart"/>
      <w:r w:rsidR="00540421" w:rsidRPr="00920098">
        <w:rPr>
          <w:rFonts w:eastAsia="Calibri"/>
          <w:sz w:val="22"/>
          <w:szCs w:val="22"/>
        </w:rPr>
        <w:t>doc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docx</w:t>
      </w:r>
      <w:proofErr w:type="spellEnd"/>
      <w:r w:rsidR="00540421" w:rsidRPr="00920098">
        <w:rPr>
          <w:rFonts w:eastAsia="Calibri"/>
          <w:sz w:val="22"/>
          <w:szCs w:val="22"/>
        </w:rPr>
        <w:t>, .rtf, .</w:t>
      </w:r>
      <w:proofErr w:type="spellStart"/>
      <w:r w:rsidR="00540421" w:rsidRPr="00920098">
        <w:rPr>
          <w:rFonts w:eastAsia="Calibri"/>
          <w:sz w:val="22"/>
          <w:szCs w:val="22"/>
        </w:rPr>
        <w:t>xps</w:t>
      </w:r>
      <w:proofErr w:type="spellEnd"/>
      <w:r w:rsidR="00540421" w:rsidRPr="00920098">
        <w:rPr>
          <w:rFonts w:eastAsia="Calibri"/>
          <w:sz w:val="22"/>
          <w:szCs w:val="22"/>
        </w:rPr>
        <w:t>, .</w:t>
      </w:r>
      <w:proofErr w:type="spellStart"/>
      <w:r w:rsidR="00540421" w:rsidRPr="00920098">
        <w:rPr>
          <w:rFonts w:eastAsia="Calibri"/>
          <w:sz w:val="22"/>
          <w:szCs w:val="22"/>
        </w:rPr>
        <w:t>odt</w:t>
      </w:r>
      <w:proofErr w:type="spellEnd"/>
      <w:r w:rsidR="00540421" w:rsidRPr="00920098">
        <w:rPr>
          <w:rFonts w:eastAsia="Calibri"/>
          <w:sz w:val="22"/>
          <w:szCs w:val="22"/>
        </w:rPr>
        <w:t>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</w:t>
      </w:r>
      <w:proofErr w:type="spellStart"/>
      <w:r w:rsidRPr="00920098">
        <w:rPr>
          <w:rFonts w:eastAsia="Calibri"/>
          <w:sz w:val="22"/>
          <w:szCs w:val="22"/>
        </w:rPr>
        <w:t>xlsx</w:t>
      </w:r>
      <w:proofErr w:type="spellEnd"/>
      <w:r w:rsidRPr="00920098">
        <w:rPr>
          <w:rFonts w:eastAsia="Calibri"/>
          <w:sz w:val="22"/>
          <w:szCs w:val="22"/>
        </w:rPr>
        <w:t>, .jpg (.</w:t>
      </w:r>
      <w:proofErr w:type="spellStart"/>
      <w:r w:rsidRPr="00920098">
        <w:rPr>
          <w:rFonts w:eastAsia="Calibri"/>
          <w:sz w:val="22"/>
          <w:szCs w:val="22"/>
        </w:rPr>
        <w:t>jpeg</w:t>
      </w:r>
      <w:proofErr w:type="spellEnd"/>
      <w:r w:rsidRPr="00920098">
        <w:rPr>
          <w:rFonts w:eastAsia="Calibri"/>
          <w:sz w:val="22"/>
          <w:szCs w:val="22"/>
        </w:rPr>
        <w:t>) ze szczególnym wskazaniem na .pdf</w:t>
      </w:r>
    </w:p>
    <w:p w14:paraId="7BCB0557" w14:textId="77777777" w:rsidR="00440C25" w:rsidRPr="00920098" w:rsidRDefault="00440C25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 celu ewentualnej kompresji danych Zamawiający rekomenduje wykorzystanie jednego z rozszerzeń: .zip, .7Z.</w:t>
      </w:r>
    </w:p>
    <w:p w14:paraId="3698D09E" w14:textId="77777777" w:rsidR="00540421" w:rsidRDefault="00540421" w:rsidP="00440C2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1F881A89" w14:textId="77777777" w:rsidR="00540421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436ECB24" w14:textId="77777777"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0C7407F6" w14:textId="77777777"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4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</w:t>
      </w:r>
      <w:r w:rsidR="00E417F2">
        <w:rPr>
          <w:rFonts w:eastAsia="SimSun"/>
          <w:sz w:val="22"/>
          <w:szCs w:val="22"/>
        </w:rPr>
        <w:t>z</w:t>
      </w:r>
      <w:r w:rsidR="00E417F2" w:rsidRPr="00855395">
        <w:rPr>
          <w:rFonts w:eastAsia="SimSun"/>
          <w:sz w:val="22"/>
          <w:szCs w:val="22"/>
        </w:rPr>
        <w:t xml:space="preserve"> 20</w:t>
      </w:r>
      <w:r w:rsidR="00E417F2">
        <w:rPr>
          <w:rFonts w:eastAsia="SimSun"/>
          <w:sz w:val="22"/>
          <w:szCs w:val="22"/>
        </w:rPr>
        <w:t>22</w:t>
      </w:r>
      <w:r w:rsidR="00E417F2" w:rsidRPr="00855395">
        <w:rPr>
          <w:rFonts w:eastAsia="SimSun"/>
          <w:sz w:val="22"/>
          <w:szCs w:val="22"/>
        </w:rPr>
        <w:t xml:space="preserve"> r. poz. 1</w:t>
      </w:r>
      <w:r w:rsidR="00E417F2">
        <w:rPr>
          <w:rFonts w:eastAsia="SimSun"/>
          <w:sz w:val="22"/>
          <w:szCs w:val="22"/>
        </w:rPr>
        <w:t>233</w:t>
      </w:r>
      <w:r w:rsidRPr="00855395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5A6220B6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018DD6BD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3973C45D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2940E400" w14:textId="77777777" w:rsidR="00855395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3977AC7E" w14:textId="77777777" w:rsidR="00855395" w:rsidRDefault="00855395" w:rsidP="00855395">
      <w:pPr>
        <w:pStyle w:val="Akapitzlist"/>
        <w:numPr>
          <w:ilvl w:val="2"/>
          <w:numId w:val="45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F21251B" w14:textId="77777777" w:rsidR="00855395" w:rsidRDefault="00855395" w:rsidP="00855395">
      <w:pPr>
        <w:pStyle w:val="Akapitzlist"/>
        <w:numPr>
          <w:ilvl w:val="2"/>
          <w:numId w:val="45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759953A6" w14:textId="77777777" w:rsidR="00540421" w:rsidRDefault="00855395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162AF527" w14:textId="77777777" w:rsidR="00855395" w:rsidRDefault="00511200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090B97BD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1CC8D47A" w14:textId="77777777" w:rsidR="00855395" w:rsidRDefault="00511200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F8C033E" w14:textId="77777777" w:rsid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196540D6" w14:textId="77777777" w:rsidR="00540421" w:rsidRPr="00855395" w:rsidRDefault="00540421" w:rsidP="00855395">
      <w:pPr>
        <w:pStyle w:val="Akapitzlist"/>
        <w:numPr>
          <w:ilvl w:val="0"/>
          <w:numId w:val="5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5C750704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109B03EA" w14:textId="77777777" w:rsidR="00540421" w:rsidRPr="00920098" w:rsidRDefault="005404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25F1EB38" w14:textId="77777777" w:rsidR="00540421" w:rsidRPr="00920098" w:rsidRDefault="00540421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4CD99A8F" w14:textId="77777777" w:rsidR="00540421" w:rsidRPr="00396493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lastRenderedPageBreak/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3F4F84">
        <w:rPr>
          <w:rFonts w:eastAsia="SimSun"/>
          <w:b/>
          <w:sz w:val="22"/>
          <w:szCs w:val="22"/>
        </w:rPr>
        <w:t xml:space="preserve">do </w:t>
      </w:r>
      <w:r w:rsidRPr="00396493">
        <w:rPr>
          <w:rFonts w:eastAsia="SimSun"/>
          <w:b/>
          <w:sz w:val="22"/>
          <w:szCs w:val="22"/>
        </w:rPr>
        <w:t xml:space="preserve">dnia </w:t>
      </w:r>
      <w:r w:rsidR="00CB1565" w:rsidRPr="00396493">
        <w:rPr>
          <w:rFonts w:eastAsia="SimSun"/>
          <w:b/>
          <w:sz w:val="22"/>
          <w:szCs w:val="22"/>
          <w:u w:val="single"/>
        </w:rPr>
        <w:t>2</w:t>
      </w:r>
      <w:r w:rsidR="009F6B19" w:rsidRPr="00396493">
        <w:rPr>
          <w:rFonts w:eastAsia="SimSun"/>
          <w:b/>
          <w:sz w:val="22"/>
          <w:szCs w:val="22"/>
          <w:u w:val="single"/>
        </w:rPr>
        <w:t>9</w:t>
      </w:r>
      <w:r w:rsidR="00045A93" w:rsidRPr="00396493">
        <w:rPr>
          <w:rFonts w:eastAsia="SimSun"/>
          <w:b/>
          <w:sz w:val="22"/>
          <w:szCs w:val="22"/>
          <w:u w:val="single"/>
        </w:rPr>
        <w:t>.05</w:t>
      </w:r>
      <w:r w:rsidR="00927644" w:rsidRPr="00396493">
        <w:rPr>
          <w:rFonts w:eastAsia="SimSun"/>
          <w:b/>
          <w:sz w:val="22"/>
          <w:szCs w:val="22"/>
          <w:u w:val="single"/>
        </w:rPr>
        <w:t>.2024</w:t>
      </w:r>
      <w:r w:rsidR="007A5071" w:rsidRPr="00396493">
        <w:rPr>
          <w:rFonts w:eastAsia="SimSun"/>
          <w:b/>
          <w:sz w:val="22"/>
          <w:szCs w:val="22"/>
          <w:u w:val="single"/>
        </w:rPr>
        <w:t xml:space="preserve"> </w:t>
      </w:r>
      <w:r w:rsidRPr="00396493">
        <w:rPr>
          <w:b/>
          <w:sz w:val="22"/>
          <w:szCs w:val="22"/>
          <w:u w:val="single"/>
        </w:rPr>
        <w:t>r.</w:t>
      </w:r>
      <w:r w:rsidRPr="00396493">
        <w:rPr>
          <w:b/>
          <w:sz w:val="22"/>
          <w:szCs w:val="22"/>
        </w:rPr>
        <w:t xml:space="preserve">, do godz. </w:t>
      </w:r>
      <w:r w:rsidR="00D67C01" w:rsidRPr="00396493">
        <w:rPr>
          <w:b/>
          <w:sz w:val="22"/>
          <w:szCs w:val="22"/>
        </w:rPr>
        <w:t>9</w:t>
      </w:r>
      <w:r w:rsidRPr="00396493">
        <w:rPr>
          <w:b/>
          <w:sz w:val="22"/>
          <w:szCs w:val="22"/>
        </w:rPr>
        <w:t>:00</w:t>
      </w:r>
      <w:r w:rsidRPr="00396493">
        <w:rPr>
          <w:sz w:val="22"/>
          <w:szCs w:val="22"/>
        </w:rPr>
        <w:t>,</w:t>
      </w:r>
      <w:r w:rsidRPr="00396493">
        <w:rPr>
          <w:b/>
          <w:sz w:val="22"/>
          <w:szCs w:val="22"/>
        </w:rPr>
        <w:t xml:space="preserve"> </w:t>
      </w:r>
      <w:r w:rsidRPr="00396493">
        <w:rPr>
          <w:rFonts w:eastAsia="Calibri"/>
          <w:sz w:val="22"/>
          <w:szCs w:val="22"/>
        </w:rPr>
        <w:t xml:space="preserve">z uwzględnieniem zapisów </w:t>
      </w:r>
      <w:r w:rsidRPr="00396493">
        <w:rPr>
          <w:rFonts w:eastAsia="Calibri"/>
          <w:b/>
          <w:sz w:val="22"/>
          <w:szCs w:val="22"/>
        </w:rPr>
        <w:t xml:space="preserve">pkt. 16 </w:t>
      </w:r>
      <w:r w:rsidR="006E7EE1" w:rsidRPr="00396493">
        <w:rPr>
          <w:rFonts w:eastAsia="Calibri"/>
          <w:b/>
          <w:sz w:val="22"/>
          <w:szCs w:val="22"/>
        </w:rPr>
        <w:t>SWZ</w:t>
      </w:r>
      <w:r w:rsidRPr="00396493">
        <w:rPr>
          <w:rFonts w:eastAsia="Calibri"/>
          <w:sz w:val="22"/>
          <w:szCs w:val="22"/>
        </w:rPr>
        <w:t>.</w:t>
      </w:r>
    </w:p>
    <w:p w14:paraId="530B4A46" w14:textId="77777777" w:rsidR="00540421" w:rsidRPr="00396493" w:rsidRDefault="00540421" w:rsidP="00A07174">
      <w:pPr>
        <w:numPr>
          <w:ilvl w:val="0"/>
          <w:numId w:val="7"/>
        </w:numPr>
        <w:ind w:left="1418" w:hanging="709"/>
        <w:jc w:val="both"/>
        <w:rPr>
          <w:rFonts w:eastAsia="SimSun"/>
          <w:sz w:val="22"/>
          <w:szCs w:val="22"/>
        </w:rPr>
      </w:pPr>
      <w:r w:rsidRPr="00396493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96493">
        <w:rPr>
          <w:rFonts w:eastAsia="SimSun"/>
          <w:i/>
          <w:sz w:val="22"/>
          <w:szCs w:val="22"/>
        </w:rPr>
        <w:t>platformy zakupowej</w:t>
      </w:r>
      <w:r w:rsidRPr="00396493">
        <w:rPr>
          <w:rFonts w:eastAsia="SimSun"/>
          <w:sz w:val="22"/>
          <w:szCs w:val="22"/>
        </w:rPr>
        <w:t xml:space="preserve">. Za datę przekazania oferty przyjmuje się datę ich przekazania w systemie wraz z jej wgraniem w </w:t>
      </w:r>
      <w:r w:rsidRPr="00396493">
        <w:rPr>
          <w:rFonts w:eastAsia="SimSun"/>
          <w:b/>
          <w:sz w:val="22"/>
          <w:szCs w:val="22"/>
        </w:rPr>
        <w:t>kroku 2</w:t>
      </w:r>
      <w:r w:rsidRPr="00396493">
        <w:rPr>
          <w:rFonts w:eastAsia="SimSun"/>
          <w:sz w:val="22"/>
          <w:szCs w:val="22"/>
        </w:rPr>
        <w:t xml:space="preserve"> składania oferty poprzez kliknięcie przycisku </w:t>
      </w:r>
      <w:r w:rsidRPr="00396493">
        <w:rPr>
          <w:rFonts w:eastAsia="SimSun"/>
          <w:b/>
          <w:sz w:val="22"/>
          <w:szCs w:val="22"/>
        </w:rPr>
        <w:t>Złóż ofertę</w:t>
      </w:r>
      <w:r w:rsidRPr="00396493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732D2F9A" w14:textId="77777777" w:rsidR="00540421" w:rsidRPr="00396493" w:rsidRDefault="00540421" w:rsidP="00A07174">
      <w:pPr>
        <w:ind w:left="1418"/>
        <w:jc w:val="both"/>
        <w:rPr>
          <w:sz w:val="22"/>
          <w:szCs w:val="22"/>
        </w:rPr>
      </w:pPr>
    </w:p>
    <w:p w14:paraId="27880E6C" w14:textId="77777777" w:rsidR="00540421" w:rsidRPr="00396493" w:rsidRDefault="007B561D" w:rsidP="00A07174">
      <w:pPr>
        <w:numPr>
          <w:ilvl w:val="0"/>
          <w:numId w:val="6"/>
        </w:numPr>
        <w:ind w:left="709" w:hanging="709"/>
        <w:jc w:val="both"/>
        <w:rPr>
          <w:b/>
          <w:sz w:val="22"/>
          <w:szCs w:val="22"/>
        </w:rPr>
      </w:pPr>
      <w:r w:rsidRPr="00396493">
        <w:rPr>
          <w:b/>
          <w:sz w:val="22"/>
          <w:szCs w:val="22"/>
        </w:rPr>
        <w:t>Odszyfrowanie i o</w:t>
      </w:r>
      <w:r w:rsidR="00540421" w:rsidRPr="00396493">
        <w:rPr>
          <w:b/>
          <w:sz w:val="22"/>
          <w:szCs w:val="22"/>
        </w:rPr>
        <w:t>twarcie ofert</w:t>
      </w:r>
    </w:p>
    <w:p w14:paraId="299E193B" w14:textId="77777777" w:rsidR="00511200" w:rsidRPr="00396493" w:rsidRDefault="00D341AF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396493">
        <w:rPr>
          <w:sz w:val="22"/>
          <w:szCs w:val="22"/>
        </w:rPr>
        <w:t>Odszyfrowanie i o</w:t>
      </w:r>
      <w:r w:rsidR="00540421" w:rsidRPr="00396493">
        <w:rPr>
          <w:sz w:val="22"/>
          <w:szCs w:val="22"/>
        </w:rPr>
        <w:t xml:space="preserve">twarcie ofert nastąpi </w:t>
      </w:r>
      <w:r w:rsidR="00540421" w:rsidRPr="00396493">
        <w:rPr>
          <w:rFonts w:eastAsia="SimSun"/>
          <w:b/>
          <w:sz w:val="22"/>
          <w:szCs w:val="22"/>
        </w:rPr>
        <w:t xml:space="preserve">dnia </w:t>
      </w:r>
      <w:r w:rsidR="00CB1565" w:rsidRPr="00396493">
        <w:rPr>
          <w:rFonts w:eastAsia="SimSun"/>
          <w:b/>
          <w:sz w:val="22"/>
          <w:szCs w:val="22"/>
          <w:u w:val="single"/>
        </w:rPr>
        <w:t>2</w:t>
      </w:r>
      <w:r w:rsidR="009F6B19" w:rsidRPr="00396493">
        <w:rPr>
          <w:rFonts w:eastAsia="SimSun"/>
          <w:b/>
          <w:sz w:val="22"/>
          <w:szCs w:val="22"/>
          <w:u w:val="single"/>
        </w:rPr>
        <w:t>9</w:t>
      </w:r>
      <w:r w:rsidR="00045A93" w:rsidRPr="00396493">
        <w:rPr>
          <w:rFonts w:eastAsia="SimSun"/>
          <w:b/>
          <w:sz w:val="22"/>
          <w:szCs w:val="22"/>
          <w:u w:val="single"/>
        </w:rPr>
        <w:t>.05</w:t>
      </w:r>
      <w:r w:rsidR="00927644" w:rsidRPr="00396493">
        <w:rPr>
          <w:rFonts w:eastAsia="SimSun"/>
          <w:b/>
          <w:sz w:val="22"/>
          <w:szCs w:val="22"/>
          <w:u w:val="single"/>
        </w:rPr>
        <w:t xml:space="preserve">.2024 </w:t>
      </w:r>
      <w:r w:rsidR="00540421" w:rsidRPr="00396493">
        <w:rPr>
          <w:b/>
          <w:sz w:val="22"/>
          <w:szCs w:val="22"/>
          <w:u w:val="single"/>
        </w:rPr>
        <w:t>r.</w:t>
      </w:r>
      <w:r w:rsidR="00540421" w:rsidRPr="00396493">
        <w:rPr>
          <w:b/>
          <w:sz w:val="22"/>
          <w:szCs w:val="22"/>
        </w:rPr>
        <w:t xml:space="preserve">, godz. </w:t>
      </w:r>
      <w:r w:rsidR="00D67C01" w:rsidRPr="00396493">
        <w:rPr>
          <w:b/>
          <w:sz w:val="22"/>
          <w:szCs w:val="22"/>
        </w:rPr>
        <w:t>9</w:t>
      </w:r>
      <w:r w:rsidR="00540421" w:rsidRPr="00396493">
        <w:rPr>
          <w:b/>
          <w:sz w:val="22"/>
          <w:szCs w:val="22"/>
        </w:rPr>
        <w:t>:30</w:t>
      </w:r>
      <w:r w:rsidR="00511200" w:rsidRPr="00396493">
        <w:rPr>
          <w:sz w:val="22"/>
          <w:szCs w:val="22"/>
        </w:rPr>
        <w:t>.</w:t>
      </w:r>
    </w:p>
    <w:p w14:paraId="313AB7AA" w14:textId="77777777" w:rsidR="00511200" w:rsidRPr="00A851D0" w:rsidRDefault="00680987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396493">
        <w:rPr>
          <w:rFonts w:eastAsia="SimSun"/>
          <w:sz w:val="22"/>
          <w:szCs w:val="22"/>
        </w:rPr>
        <w:t>Zamawiający nie przewiduje publicznego otwarcia ofert</w:t>
      </w:r>
      <w:r w:rsidRPr="00A851D0">
        <w:rPr>
          <w:rFonts w:eastAsia="SimSun"/>
          <w:sz w:val="22"/>
          <w:szCs w:val="22"/>
        </w:rPr>
        <w:t>.</w:t>
      </w:r>
    </w:p>
    <w:p w14:paraId="34A4B652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</w:t>
      </w:r>
      <w:r w:rsidRPr="00920098">
        <w:rPr>
          <w:rFonts w:eastAsia="SimSun"/>
          <w:sz w:val="22"/>
          <w:szCs w:val="22"/>
        </w:rPr>
        <w:t xml:space="preserve"> przeznaczyć́ na sfinansowanie zamówienia.</w:t>
      </w:r>
    </w:p>
    <w:p w14:paraId="2DF33F28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67CAB36D" w14:textId="77777777" w:rsidR="00511200" w:rsidRPr="00920098" w:rsidRDefault="00511200" w:rsidP="00377E00">
      <w:pPr>
        <w:numPr>
          <w:ilvl w:val="2"/>
          <w:numId w:val="23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66524AE4" w14:textId="77777777" w:rsidR="00511200" w:rsidRPr="00920098" w:rsidRDefault="00511200" w:rsidP="00377E00">
      <w:pPr>
        <w:numPr>
          <w:ilvl w:val="2"/>
          <w:numId w:val="23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7E0FF50D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538E6F6" w14:textId="77777777" w:rsidR="00511200" w:rsidRPr="00920098" w:rsidRDefault="00511200" w:rsidP="00A07174">
      <w:pPr>
        <w:numPr>
          <w:ilvl w:val="0"/>
          <w:numId w:val="8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3301534B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54E53B9D" w14:textId="77777777" w:rsidR="00F10C36" w:rsidRPr="00E137C4" w:rsidRDefault="00F10C36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  <w:r w:rsidR="002505DB" w:rsidRPr="00920098">
        <w:rPr>
          <w:b/>
          <w:sz w:val="22"/>
          <w:szCs w:val="22"/>
        </w:rPr>
        <w:t xml:space="preserve"> </w:t>
      </w:r>
      <w:r w:rsidR="003B4E21" w:rsidRPr="00E137C4">
        <w:rPr>
          <w:b/>
          <w:bCs/>
          <w:sz w:val="22"/>
          <w:szCs w:val="22"/>
        </w:rPr>
        <w:t>(odpowiednio do części)</w:t>
      </w:r>
    </w:p>
    <w:p w14:paraId="792CC7EE" w14:textId="77777777" w:rsidR="002B47FA" w:rsidRPr="00920098" w:rsidRDefault="00CF0F79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5FEE3C1" w14:textId="77777777" w:rsidR="002B47FA" w:rsidRPr="00920098" w:rsidRDefault="00CF0F79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Cenę </w:t>
      </w:r>
      <w:r w:rsidR="006A6881" w:rsidRPr="00920098">
        <w:rPr>
          <w:bCs/>
          <w:sz w:val="22"/>
          <w:szCs w:val="22"/>
        </w:rPr>
        <w:t xml:space="preserve">oferty należy obliczyć, jako </w:t>
      </w:r>
      <w:r w:rsidR="006A6881" w:rsidRPr="00920098">
        <w:rPr>
          <w:b/>
          <w:bCs/>
          <w:sz w:val="22"/>
          <w:szCs w:val="22"/>
        </w:rPr>
        <w:t>maksymalne wynagrodzenie złotych brutto</w:t>
      </w:r>
      <w:r w:rsidR="006A6881" w:rsidRPr="00920098">
        <w:rPr>
          <w:bCs/>
          <w:sz w:val="22"/>
          <w:szCs w:val="22"/>
        </w:rPr>
        <w:t xml:space="preserve"> Wykonawcy </w:t>
      </w:r>
      <w:r w:rsidR="006A6881" w:rsidRPr="00920098">
        <w:rPr>
          <w:bCs/>
          <w:i/>
          <w:sz w:val="22"/>
          <w:szCs w:val="22"/>
        </w:rPr>
        <w:t xml:space="preserve">(brutto, </w:t>
      </w:r>
      <w:r w:rsidR="006A6881" w:rsidRPr="00920098">
        <w:rPr>
          <w:bCs/>
          <w:i/>
          <w:sz w:val="22"/>
          <w:szCs w:val="22"/>
        </w:rPr>
        <w:br/>
        <w:t>tj.: z podatkiem VAT i innymi należnościami publicznoprawnymi zgodnie z obowiązującymi przepisami)</w:t>
      </w:r>
      <w:r w:rsidR="006A6881" w:rsidRPr="00920098">
        <w:rPr>
          <w:sz w:val="22"/>
          <w:szCs w:val="22"/>
        </w:rPr>
        <w:t xml:space="preserve"> </w:t>
      </w:r>
      <w:r w:rsidR="006A6881" w:rsidRPr="005612FC">
        <w:rPr>
          <w:bCs/>
          <w:sz w:val="22"/>
          <w:szCs w:val="22"/>
        </w:rPr>
        <w:t xml:space="preserve">uwzględniając zakres zamówienia określony w </w:t>
      </w:r>
      <w:r w:rsidR="006A6881" w:rsidRPr="005612FC">
        <w:rPr>
          <w:b/>
          <w:bCs/>
          <w:i/>
          <w:sz w:val="22"/>
          <w:szCs w:val="22"/>
        </w:rPr>
        <w:t xml:space="preserve">opisie przedmiotu zamówienia/umowy </w:t>
      </w:r>
      <w:r w:rsidR="00D67C01" w:rsidRPr="005612FC">
        <w:rPr>
          <w:b/>
          <w:bCs/>
          <w:i/>
          <w:sz w:val="22"/>
          <w:szCs w:val="22"/>
        </w:rPr>
        <w:t xml:space="preserve">– specyfikacji cenowej </w:t>
      </w:r>
      <w:r w:rsidR="006A6881" w:rsidRPr="005612FC">
        <w:rPr>
          <w:b/>
          <w:bCs/>
          <w:sz w:val="22"/>
          <w:szCs w:val="22"/>
        </w:rPr>
        <w:t>(załączniki nr </w:t>
      </w:r>
      <w:r w:rsidR="00E038CB" w:rsidRPr="005612FC">
        <w:rPr>
          <w:b/>
          <w:bCs/>
          <w:sz w:val="22"/>
          <w:szCs w:val="22"/>
        </w:rPr>
        <w:t>1.1-1</w:t>
      </w:r>
      <w:r w:rsidR="00E137C4" w:rsidRPr="005612FC">
        <w:rPr>
          <w:b/>
          <w:bCs/>
          <w:sz w:val="22"/>
          <w:szCs w:val="22"/>
        </w:rPr>
        <w:t>.</w:t>
      </w:r>
      <w:r w:rsidR="001D0C4C">
        <w:rPr>
          <w:b/>
          <w:bCs/>
          <w:sz w:val="22"/>
          <w:szCs w:val="22"/>
        </w:rPr>
        <w:t>4</w:t>
      </w:r>
      <w:r w:rsidR="00E038CB" w:rsidRPr="005612FC">
        <w:rPr>
          <w:b/>
          <w:bCs/>
          <w:sz w:val="22"/>
          <w:szCs w:val="22"/>
        </w:rPr>
        <w:t xml:space="preserve"> </w:t>
      </w:r>
      <w:r w:rsidR="00287A3F" w:rsidRPr="005612FC">
        <w:rPr>
          <w:b/>
          <w:bCs/>
          <w:sz w:val="22"/>
          <w:szCs w:val="22"/>
        </w:rPr>
        <w:t>do S</w:t>
      </w:r>
      <w:r w:rsidR="006A6881" w:rsidRPr="005612FC">
        <w:rPr>
          <w:b/>
          <w:bCs/>
          <w:sz w:val="22"/>
          <w:szCs w:val="22"/>
        </w:rPr>
        <w:t>WZ – odpowiednio do części)</w:t>
      </w:r>
      <w:r w:rsidR="006A6881" w:rsidRPr="005612FC">
        <w:rPr>
          <w:bCs/>
          <w:sz w:val="22"/>
          <w:szCs w:val="22"/>
        </w:rPr>
        <w:t xml:space="preserve">, </w:t>
      </w:r>
      <w:r w:rsidR="00144E3A" w:rsidRPr="005612FC">
        <w:rPr>
          <w:bCs/>
          <w:sz w:val="22"/>
          <w:szCs w:val="22"/>
        </w:rPr>
        <w:t xml:space="preserve">a także </w:t>
      </w:r>
      <w:r w:rsidR="006A6881" w:rsidRPr="005612FC">
        <w:rPr>
          <w:bCs/>
          <w:sz w:val="22"/>
          <w:szCs w:val="22"/>
        </w:rPr>
        <w:t>sukcesywne dostarczenie przedmiotu zamówienia, w ramach</w:t>
      </w:r>
      <w:r w:rsidR="006A6881" w:rsidRPr="00920098">
        <w:rPr>
          <w:bCs/>
          <w:sz w:val="22"/>
          <w:szCs w:val="22"/>
        </w:rPr>
        <w:t xml:space="preserve"> bieżących zamówień, (do miejsca wskazanego przez Zamawiającego) wraz z kosztami ewentualnego opakowania/ rozpakowania/ wywozu i utylizacji tych opakowań, transportu, rozładunku, wniesienia do</w:t>
      </w:r>
      <w:r w:rsidR="00B14C11">
        <w:rPr>
          <w:bCs/>
          <w:sz w:val="22"/>
          <w:szCs w:val="22"/>
        </w:rPr>
        <w:t xml:space="preserve"> </w:t>
      </w:r>
      <w:r w:rsidR="006A6881" w:rsidRPr="00920098">
        <w:rPr>
          <w:bCs/>
          <w:sz w:val="22"/>
          <w:szCs w:val="22"/>
        </w:rPr>
        <w:t xml:space="preserve">wskazanych pomieszczeń, ewentualnego </w:t>
      </w:r>
      <w:r w:rsidR="006A6881" w:rsidRPr="00920098">
        <w:rPr>
          <w:sz w:val="22"/>
          <w:szCs w:val="22"/>
        </w:rPr>
        <w:t>zabezpieczenia dostarczonego przedmiotu zamówienia,</w:t>
      </w:r>
      <w:r w:rsidR="006A6881" w:rsidRPr="00920098">
        <w:rPr>
          <w:bCs/>
          <w:sz w:val="22"/>
          <w:szCs w:val="22"/>
        </w:rPr>
        <w:t xml:space="preserve"> napraw gwarancyjnych, ewentualnego ubezpieczenia </w:t>
      </w:r>
      <w:r w:rsidR="006A6881" w:rsidRPr="00920098">
        <w:rPr>
          <w:sz w:val="22"/>
          <w:szCs w:val="22"/>
        </w:rPr>
        <w:t xml:space="preserve">(w tym m.in.: ubezpieczenia przedmiotu zamówienia, a także osób dokonujących wszelkich działań związanych z realizacją przedmiotu zamówienia), </w:t>
      </w:r>
      <w:r w:rsidR="006A6881" w:rsidRPr="00920098">
        <w:rPr>
          <w:bCs/>
          <w:sz w:val="22"/>
          <w:szCs w:val="22"/>
        </w:rPr>
        <w:t>a także ewentualnego zapewnienia dodatkowego sprzętu niezbędnego do realizacji przedmiotu zamówienia oraz wszelkie inne koszty związane z pełną realizacją przedmiotu zamówienia.</w:t>
      </w:r>
    </w:p>
    <w:p w14:paraId="5E744B56" w14:textId="77777777" w:rsidR="00BC0593" w:rsidRPr="00920098" w:rsidRDefault="00BC0593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2E7B157C" w14:textId="77777777" w:rsidR="006E7EE1" w:rsidRPr="00920098" w:rsidRDefault="002935B2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42F3F776" w14:textId="77777777"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2469334D" w14:textId="77777777"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72E1C4BF" w14:textId="77777777" w:rsidR="001A7EB1" w:rsidRPr="00920098" w:rsidRDefault="001A7EB1" w:rsidP="001A7EB1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5A45C0EE" w14:textId="77777777" w:rsidR="00D356CA" w:rsidRPr="00920098" w:rsidRDefault="002935B2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410759E1" w14:textId="77777777" w:rsidR="00D356CA" w:rsidRPr="00920098" w:rsidRDefault="00D356CA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520FEA66" w14:textId="77777777" w:rsidR="00C54AF0" w:rsidRPr="00920098" w:rsidRDefault="00C54AF0" w:rsidP="00377E00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47A026D7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65FEF380" w14:textId="77777777" w:rsidR="00967E6D" w:rsidRPr="00920098" w:rsidRDefault="00967E6D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  <w:r w:rsidR="002505DB" w:rsidRPr="00920098">
        <w:rPr>
          <w:b/>
          <w:bCs/>
          <w:sz w:val="22"/>
          <w:szCs w:val="22"/>
        </w:rPr>
        <w:t xml:space="preserve"> </w:t>
      </w:r>
      <w:r w:rsidR="003B4E21" w:rsidRPr="00E137C4">
        <w:rPr>
          <w:b/>
          <w:bCs/>
          <w:sz w:val="22"/>
          <w:szCs w:val="22"/>
        </w:rPr>
        <w:t>(odpowiednio do części)</w:t>
      </w:r>
    </w:p>
    <w:p w14:paraId="00D056D6" w14:textId="77777777" w:rsidR="001A3DEA" w:rsidRPr="00920098" w:rsidRDefault="00967E6D" w:rsidP="00EB4F0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wybiera </w:t>
      </w:r>
      <w:r w:rsidR="001F4631" w:rsidRPr="00920098">
        <w:rPr>
          <w:sz w:val="22"/>
          <w:szCs w:val="22"/>
        </w:rPr>
        <w:t>najkorzystniejszą</w:t>
      </w:r>
      <w:r w:rsidR="00301DF1" w:rsidRPr="00920098">
        <w:rPr>
          <w:sz w:val="22"/>
          <w:szCs w:val="22"/>
        </w:rPr>
        <w:t xml:space="preserve"> ofertę na podstawie kryteriów oceny ofert</w:t>
      </w:r>
      <w:r w:rsidR="003F6553" w:rsidRPr="00920098">
        <w:rPr>
          <w:sz w:val="22"/>
          <w:szCs w:val="22"/>
        </w:rPr>
        <w:t>.</w:t>
      </w:r>
    </w:p>
    <w:p w14:paraId="53A00158" w14:textId="77777777" w:rsidR="006970BE" w:rsidRPr="00920098" w:rsidRDefault="006970BE" w:rsidP="00A07174">
      <w:pPr>
        <w:numPr>
          <w:ilvl w:val="0"/>
          <w:numId w:val="9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3C607040" w14:textId="77777777" w:rsidR="00844A0C" w:rsidRPr="00920098" w:rsidRDefault="00844A0C" w:rsidP="00377E00">
      <w:pPr>
        <w:numPr>
          <w:ilvl w:val="0"/>
          <w:numId w:val="40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5ABF200A" w14:textId="77777777" w:rsidR="00844A0C" w:rsidRPr="00920098" w:rsidRDefault="00844A0C" w:rsidP="001A7EB1">
      <w:pPr>
        <w:numPr>
          <w:ilvl w:val="0"/>
          <w:numId w:val="40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„Termin dostarczenia przedmiotu zamówienia”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713D02D6" w14:textId="77777777" w:rsidR="003B072F" w:rsidRPr="00920098" w:rsidRDefault="003B072F" w:rsidP="00A07174">
      <w:pPr>
        <w:jc w:val="both"/>
        <w:rPr>
          <w:b/>
          <w:sz w:val="22"/>
          <w:szCs w:val="22"/>
        </w:rPr>
      </w:pPr>
    </w:p>
    <w:p w14:paraId="4CA2B876" w14:textId="77777777" w:rsidR="006970BE" w:rsidRPr="00920098" w:rsidRDefault="006970BE" w:rsidP="00A07174">
      <w:pPr>
        <w:numPr>
          <w:ilvl w:val="0"/>
          <w:numId w:val="9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198B764A" w14:textId="77777777" w:rsidR="006970BE" w:rsidRPr="00920098" w:rsidRDefault="006970BE" w:rsidP="00A0717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A63B68E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1645AC2F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09EB3C80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7CC18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 na danym etapie 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6D195FBC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017AADA1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E137C4">
              <w:rPr>
                <w:b/>
                <w:i/>
                <w:sz w:val="22"/>
                <w:szCs w:val="22"/>
              </w:rPr>
              <w:t>sześćdziesiąt</w:t>
            </w:r>
            <w:r w:rsidRPr="00E137C4">
              <w:rPr>
                <w:b/>
                <w:sz w:val="22"/>
                <w:szCs w:val="22"/>
              </w:rPr>
              <w:t xml:space="preserve"> [ 60,00  ]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2CEB6799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3E5F40DA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6747B34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B57A97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012CDDDB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3147DCB9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5DF21503" w14:textId="77777777" w:rsidR="006970BE" w:rsidRPr="00920098" w:rsidRDefault="006970BE" w:rsidP="00A07174">
      <w:pPr>
        <w:ind w:left="709"/>
        <w:jc w:val="both"/>
        <w:rPr>
          <w:bCs/>
          <w:sz w:val="22"/>
          <w:szCs w:val="22"/>
        </w:rPr>
      </w:pPr>
    </w:p>
    <w:p w14:paraId="2B1CEDAB" w14:textId="77777777" w:rsidR="006970BE" w:rsidRPr="00920098" w:rsidRDefault="006970BE" w:rsidP="00A07174">
      <w:pPr>
        <w:numPr>
          <w:ilvl w:val="0"/>
          <w:numId w:val="9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2106BA" w:rsidRPr="00920098">
        <w:rPr>
          <w:b/>
          <w:bCs/>
          <w:i/>
          <w:sz w:val="22"/>
          <w:szCs w:val="22"/>
        </w:rPr>
        <w:t>maksymalne wynagrodzenie złotych brutto</w:t>
      </w:r>
      <w:r w:rsidR="00B01941" w:rsidRPr="00920098">
        <w:rPr>
          <w:i/>
          <w:sz w:val="22"/>
          <w:szCs w:val="22"/>
        </w:rPr>
        <w:t>.</w:t>
      </w:r>
    </w:p>
    <w:p w14:paraId="0FD6858D" w14:textId="77777777" w:rsidR="006970BE" w:rsidRPr="00920098" w:rsidRDefault="006970BE" w:rsidP="00A07174">
      <w:pPr>
        <w:numPr>
          <w:ilvl w:val="0"/>
          <w:numId w:val="9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33CE3030" w14:textId="77777777" w:rsidR="00634883" w:rsidRPr="00920098" w:rsidRDefault="00634883" w:rsidP="00F06F3D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081B8399" w14:textId="77777777" w:rsidR="00634883" w:rsidRPr="00920098" w:rsidRDefault="00634883" w:rsidP="00975786">
      <w:pPr>
        <w:numPr>
          <w:ilvl w:val="0"/>
          <w:numId w:val="9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AB7B59" w:rsidRPr="00920098">
        <w:rPr>
          <w:b/>
          <w:spacing w:val="-4"/>
          <w:sz w:val="22"/>
          <w:szCs w:val="22"/>
        </w:rPr>
        <w:t>,,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dostarczenia</w:t>
      </w:r>
      <w:r w:rsidRPr="00920098">
        <w:rPr>
          <w:b/>
          <w:sz w:val="22"/>
          <w:szCs w:val="22"/>
        </w:rPr>
        <w:t xml:space="preserve"> przedmiotu zamówienia”</w:t>
      </w:r>
      <w:r w:rsidRPr="00920098">
        <w:rPr>
          <w:spacing w:val="-4"/>
          <w:sz w:val="22"/>
          <w:szCs w:val="22"/>
        </w:rPr>
        <w:t xml:space="preserve">: </w:t>
      </w:r>
    </w:p>
    <w:p w14:paraId="2294361D" w14:textId="77777777" w:rsidR="00634883" w:rsidRPr="00920098" w:rsidRDefault="00634883" w:rsidP="00634883">
      <w:pPr>
        <w:tabs>
          <w:tab w:val="left" w:pos="0"/>
        </w:tabs>
        <w:jc w:val="both"/>
        <w:rPr>
          <w:b/>
          <w:spacing w:val="-4"/>
          <w:sz w:val="22"/>
          <w:szCs w:val="22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634883" w:rsidRPr="00920098" w14:paraId="0D882DB3" w14:textId="77777777" w:rsidTr="00CE3C12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AECAC7C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54A1E27E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7AE69F" w14:textId="77777777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 xml:space="preserve">Najkrótszy oferowany </w:t>
            </w:r>
            <w:r w:rsidRPr="00920098">
              <w:rPr>
                <w:b/>
                <w:i/>
                <w:sz w:val="22"/>
                <w:szCs w:val="22"/>
              </w:rPr>
              <w:t xml:space="preserve">Termin dostarczenia przedmiotu zamówienia </w:t>
            </w:r>
            <w:r w:rsidRPr="00920098">
              <w:rPr>
                <w:b/>
                <w:bCs/>
                <w:sz w:val="22"/>
                <w:szCs w:val="22"/>
              </w:rPr>
              <w:t>spośród złożonych ofert niepodlegających odrzuceniu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42EE3C5A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488E1353" w14:textId="77777777" w:rsidR="00634883" w:rsidRPr="00920098" w:rsidRDefault="001A7EB1" w:rsidP="00671681">
            <w:pPr>
              <w:jc w:val="center"/>
              <w:rPr>
                <w:b/>
                <w:i/>
                <w:sz w:val="22"/>
                <w:szCs w:val="22"/>
              </w:rPr>
            </w:pPr>
            <w:r w:rsidRPr="003F15F3">
              <w:rPr>
                <w:b/>
                <w:bCs/>
                <w:i/>
                <w:sz w:val="22"/>
                <w:szCs w:val="22"/>
              </w:rPr>
              <w:t>czterdzieści</w:t>
            </w:r>
            <w:r w:rsidR="00AB7B59" w:rsidRPr="003F15F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3F15F3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5B282F" w:rsidRPr="003F15F3">
              <w:rPr>
                <w:b/>
                <w:bCs/>
                <w:sz w:val="22"/>
                <w:szCs w:val="22"/>
              </w:rPr>
              <w:t xml:space="preserve">[ </w:t>
            </w:r>
            <w:r w:rsidRPr="003F15F3">
              <w:rPr>
                <w:b/>
                <w:bCs/>
                <w:sz w:val="22"/>
                <w:szCs w:val="22"/>
              </w:rPr>
              <w:t>4</w:t>
            </w:r>
            <w:r w:rsidR="00634883" w:rsidRPr="003F15F3">
              <w:rPr>
                <w:b/>
                <w:bCs/>
                <w:sz w:val="22"/>
                <w:szCs w:val="22"/>
              </w:rPr>
              <w:t>0,00 ]</w:t>
            </w:r>
            <w:r w:rsidR="00634883"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634883" w:rsidRPr="00920098" w14:paraId="5A532A41" w14:textId="77777777" w:rsidTr="00CE3C12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3C4DD7A3" w14:textId="77777777" w:rsidR="00634883" w:rsidRPr="00920098" w:rsidRDefault="00634883" w:rsidP="00CE3C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1156571E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858D7A4" w14:textId="77777777" w:rsidR="00634883" w:rsidRPr="00920098" w:rsidRDefault="00975786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</w:rPr>
              <w:t xml:space="preserve">Termin dostarczenia przedmiotu zamówienia </w:t>
            </w:r>
            <w:r w:rsidRPr="00920098">
              <w:rPr>
                <w:b/>
                <w:bCs/>
                <w:i/>
                <w:sz w:val="22"/>
                <w:szCs w:val="22"/>
              </w:rPr>
              <w:t>badanej oferty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43557BD4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417C5845" w14:textId="77777777" w:rsidR="00634883" w:rsidRPr="00920098" w:rsidRDefault="00634883" w:rsidP="00CE3C12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4388DBA0" w14:textId="77777777" w:rsidR="00634883" w:rsidRPr="00920098" w:rsidRDefault="00634883" w:rsidP="00634883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745E650F" w14:textId="77777777" w:rsidR="00634883" w:rsidRPr="00920098" w:rsidRDefault="00634883" w:rsidP="0063488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="00AB7B59" w:rsidRPr="00920098">
        <w:rPr>
          <w:bCs/>
          <w:i/>
          <w:sz w:val="22"/>
          <w:szCs w:val="22"/>
        </w:rPr>
        <w:t xml:space="preserve"> </w:t>
      </w:r>
      <w:r w:rsidR="00AB7B59" w:rsidRPr="00920098">
        <w:rPr>
          <w:b/>
          <w:sz w:val="22"/>
          <w:szCs w:val="22"/>
        </w:rPr>
        <w:t>Termin</w:t>
      </w:r>
      <w:r w:rsidR="00D90947" w:rsidRPr="00920098">
        <w:rPr>
          <w:b/>
          <w:sz w:val="22"/>
          <w:szCs w:val="22"/>
        </w:rPr>
        <w:t xml:space="preserve"> dostarczenia</w:t>
      </w:r>
      <w:r w:rsidRPr="00920098">
        <w:rPr>
          <w:b/>
          <w:sz w:val="22"/>
          <w:szCs w:val="22"/>
        </w:rPr>
        <w:t xml:space="preserve"> przedmiotu zamówienia</w:t>
      </w:r>
      <w:r w:rsidRPr="00920098">
        <w:rPr>
          <w:bCs/>
          <w:sz w:val="22"/>
          <w:szCs w:val="22"/>
        </w:rPr>
        <w:t xml:space="preserve"> wynosi </w:t>
      </w:r>
      <w:r w:rsidR="001A7EB1" w:rsidRPr="00920098">
        <w:rPr>
          <w:bCs/>
          <w:i/>
          <w:sz w:val="22"/>
          <w:szCs w:val="22"/>
        </w:rPr>
        <w:t>czterdzieści</w:t>
      </w:r>
      <w:r w:rsidR="00AB7B59" w:rsidRPr="00920098">
        <w:rPr>
          <w:bCs/>
          <w:i/>
          <w:sz w:val="22"/>
          <w:szCs w:val="22"/>
        </w:rPr>
        <w:t xml:space="preserve"> </w:t>
      </w:r>
      <w:r w:rsidRPr="00920098">
        <w:rPr>
          <w:bCs/>
          <w:sz w:val="22"/>
          <w:szCs w:val="22"/>
        </w:rPr>
        <w:t xml:space="preserve"> [ </w:t>
      </w:r>
      <w:r w:rsidR="001A7EB1" w:rsidRPr="00920098">
        <w:rPr>
          <w:bCs/>
          <w:sz w:val="22"/>
          <w:szCs w:val="22"/>
        </w:rPr>
        <w:t>4</w:t>
      </w:r>
      <w:r w:rsidRPr="00920098">
        <w:rPr>
          <w:bCs/>
          <w:sz w:val="22"/>
          <w:szCs w:val="22"/>
        </w:rPr>
        <w:t xml:space="preserve">0,00 ] punktów. </w:t>
      </w:r>
    </w:p>
    <w:p w14:paraId="6457EBC8" w14:textId="77777777" w:rsidR="006376D7" w:rsidRPr="00920098" w:rsidRDefault="006376D7" w:rsidP="006376D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Wykonawca zobowiązany jest wskazać w </w:t>
      </w:r>
      <w:r w:rsidRPr="00920098">
        <w:rPr>
          <w:bCs/>
          <w:i/>
          <w:sz w:val="22"/>
          <w:szCs w:val="22"/>
        </w:rPr>
        <w:t>Formularzu ofertowym</w:t>
      </w:r>
      <w:r w:rsidRPr="00920098">
        <w:rPr>
          <w:bCs/>
          <w:sz w:val="22"/>
          <w:szCs w:val="22"/>
        </w:rPr>
        <w:t xml:space="preserve"> „</w:t>
      </w:r>
      <w:r w:rsidRPr="00920098">
        <w:rPr>
          <w:sz w:val="22"/>
          <w:szCs w:val="22"/>
        </w:rPr>
        <w:t>Termin dostarczenia przedmiotu zamówienia</w:t>
      </w:r>
      <w:r w:rsidRPr="00920098">
        <w:rPr>
          <w:bCs/>
          <w:sz w:val="22"/>
          <w:szCs w:val="22"/>
        </w:rPr>
        <w:t xml:space="preserve">” w </w:t>
      </w:r>
      <w:r w:rsidRPr="00920098">
        <w:rPr>
          <w:bCs/>
          <w:sz w:val="22"/>
          <w:szCs w:val="22"/>
          <w:u w:val="double"/>
        </w:rPr>
        <w:t>liczbie</w:t>
      </w:r>
      <w:r w:rsidRPr="00920098">
        <w:rPr>
          <w:bCs/>
          <w:sz w:val="22"/>
          <w:szCs w:val="22"/>
        </w:rPr>
        <w:t xml:space="preserve"> dni (roboczych)”.</w:t>
      </w:r>
    </w:p>
    <w:p w14:paraId="1BFD30E6" w14:textId="77777777" w:rsidR="003F15F3" w:rsidRDefault="006376D7" w:rsidP="003F15F3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wskazać </w:t>
      </w:r>
      <w:r w:rsidRPr="00920098">
        <w:rPr>
          <w:i/>
          <w:sz w:val="22"/>
          <w:szCs w:val="22"/>
        </w:rPr>
        <w:t xml:space="preserve">Termin dostarczenia przedmiotu zamówienia </w:t>
      </w:r>
      <w:r w:rsidR="001A7EB1" w:rsidRPr="00920098">
        <w:rPr>
          <w:bCs/>
          <w:sz w:val="22"/>
          <w:szCs w:val="22"/>
        </w:rPr>
        <w:t>(</w:t>
      </w:r>
      <w:r w:rsidR="001A7EB1" w:rsidRPr="005612FC">
        <w:rPr>
          <w:bCs/>
          <w:sz w:val="22"/>
          <w:szCs w:val="22"/>
        </w:rPr>
        <w:t xml:space="preserve">odpowiednio do części) </w:t>
      </w:r>
      <w:r w:rsidR="001A7EB1" w:rsidRPr="005612FC">
        <w:rPr>
          <w:bCs/>
          <w:sz w:val="22"/>
          <w:szCs w:val="22"/>
          <w:u w:val="single"/>
        </w:rPr>
        <w:t>nie krótszy</w:t>
      </w:r>
      <w:r w:rsidR="001A7EB1" w:rsidRPr="005612FC">
        <w:rPr>
          <w:bCs/>
          <w:sz w:val="22"/>
          <w:szCs w:val="22"/>
        </w:rPr>
        <w:t xml:space="preserve"> niż </w:t>
      </w:r>
      <w:r w:rsidR="001A7EB1" w:rsidRPr="005612FC">
        <w:rPr>
          <w:b/>
          <w:i/>
          <w:sz w:val="22"/>
          <w:szCs w:val="22"/>
        </w:rPr>
        <w:t>trzy</w:t>
      </w:r>
      <w:r w:rsidR="001A7EB1" w:rsidRPr="005612FC">
        <w:rPr>
          <w:b/>
          <w:sz w:val="22"/>
          <w:szCs w:val="22"/>
        </w:rPr>
        <w:t xml:space="preserve"> [ 3 ] dni </w:t>
      </w:r>
      <w:r w:rsidR="00EA69F8" w:rsidRPr="005612FC">
        <w:rPr>
          <w:b/>
          <w:sz w:val="22"/>
          <w:szCs w:val="22"/>
        </w:rPr>
        <w:t>robocze</w:t>
      </w:r>
      <w:r w:rsidR="00EA69F8" w:rsidRPr="005612FC">
        <w:rPr>
          <w:bCs/>
          <w:sz w:val="22"/>
          <w:szCs w:val="22"/>
        </w:rPr>
        <w:t xml:space="preserve"> </w:t>
      </w:r>
      <w:r w:rsidR="001A7EB1" w:rsidRPr="005612FC">
        <w:rPr>
          <w:bCs/>
          <w:sz w:val="22"/>
          <w:szCs w:val="22"/>
        </w:rPr>
        <w:t xml:space="preserve">i </w:t>
      </w:r>
      <w:r w:rsidR="001A7EB1" w:rsidRPr="005612FC">
        <w:rPr>
          <w:bCs/>
          <w:sz w:val="22"/>
          <w:szCs w:val="22"/>
          <w:u w:val="single"/>
        </w:rPr>
        <w:t>nie dłuższy</w:t>
      </w:r>
      <w:r w:rsidR="001A7EB1" w:rsidRPr="005612FC">
        <w:rPr>
          <w:bCs/>
          <w:sz w:val="22"/>
          <w:szCs w:val="22"/>
        </w:rPr>
        <w:t xml:space="preserve"> niż </w:t>
      </w:r>
      <w:r w:rsidR="003F15F3" w:rsidRPr="005612FC">
        <w:rPr>
          <w:b/>
          <w:i/>
          <w:sz w:val="22"/>
          <w:szCs w:val="22"/>
        </w:rPr>
        <w:t>dwadzieścia</w:t>
      </w:r>
      <w:r w:rsidR="001A7EB1" w:rsidRPr="005612FC">
        <w:rPr>
          <w:b/>
          <w:sz w:val="22"/>
          <w:szCs w:val="22"/>
        </w:rPr>
        <w:t xml:space="preserve"> [ </w:t>
      </w:r>
      <w:r w:rsidR="003F15F3" w:rsidRPr="005612FC">
        <w:rPr>
          <w:b/>
          <w:sz w:val="22"/>
          <w:szCs w:val="22"/>
        </w:rPr>
        <w:t>20</w:t>
      </w:r>
      <w:r w:rsidR="001A7EB1" w:rsidRPr="005612FC">
        <w:rPr>
          <w:b/>
          <w:sz w:val="22"/>
          <w:szCs w:val="22"/>
        </w:rPr>
        <w:t xml:space="preserve"> ] dni</w:t>
      </w:r>
      <w:r w:rsidR="00EA69F8" w:rsidRPr="005612FC">
        <w:rPr>
          <w:b/>
          <w:sz w:val="22"/>
          <w:szCs w:val="22"/>
        </w:rPr>
        <w:t xml:space="preserve"> roboczych</w:t>
      </w:r>
      <w:r w:rsidR="001A7EB1" w:rsidRPr="00920098">
        <w:rPr>
          <w:bCs/>
          <w:sz w:val="22"/>
          <w:szCs w:val="22"/>
        </w:rPr>
        <w:t xml:space="preserve">. </w:t>
      </w:r>
    </w:p>
    <w:p w14:paraId="5B49A7D8" w14:textId="77777777" w:rsidR="00BC68C7" w:rsidRPr="001406AC" w:rsidRDefault="00BC68C7" w:rsidP="00BC68C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1406AC">
        <w:rPr>
          <w:b/>
          <w:sz w:val="22"/>
          <w:szCs w:val="22"/>
        </w:rPr>
        <w:t>Uwaga</w:t>
      </w:r>
      <w:r w:rsidRPr="001406AC">
        <w:rPr>
          <w:bCs/>
          <w:sz w:val="22"/>
          <w:szCs w:val="22"/>
        </w:rPr>
        <w:t xml:space="preserve">: </w:t>
      </w:r>
      <w:r w:rsidRPr="001406AC">
        <w:rPr>
          <w:b/>
          <w:sz w:val="22"/>
          <w:szCs w:val="22"/>
        </w:rPr>
        <w:t>Nieokreślenie</w:t>
      </w:r>
      <w:r w:rsidRPr="001406AC">
        <w:rPr>
          <w:bCs/>
          <w:sz w:val="22"/>
          <w:szCs w:val="22"/>
        </w:rPr>
        <w:t xml:space="preserve"> przez Wykonawcę w ofercie </w:t>
      </w:r>
      <w:r w:rsidRPr="001406AC">
        <w:rPr>
          <w:i/>
          <w:sz w:val="22"/>
          <w:szCs w:val="22"/>
        </w:rPr>
        <w:t xml:space="preserve">Terminu dostarczenia przedmiotu zamówienia </w:t>
      </w:r>
      <w:r w:rsidRPr="001406AC">
        <w:rPr>
          <w:bCs/>
          <w:sz w:val="22"/>
          <w:szCs w:val="22"/>
        </w:rPr>
        <w:t xml:space="preserve">(odpowiednio do części) skutkować będzie uznaniem przez Zamawiającego, iż Wykonawca zaoferował maksymalny </w:t>
      </w:r>
      <w:r w:rsidRPr="001406AC">
        <w:rPr>
          <w:bCs/>
          <w:i/>
          <w:iCs/>
          <w:sz w:val="22"/>
          <w:szCs w:val="22"/>
        </w:rPr>
        <w:t>Termin dostarczenia przedmiotu zamówienia</w:t>
      </w:r>
      <w:r w:rsidRPr="001406AC">
        <w:rPr>
          <w:bCs/>
          <w:sz w:val="22"/>
          <w:szCs w:val="22"/>
        </w:rPr>
        <w:t>, zgodnie z zapisami pkt. 4.3 SWZ.</w:t>
      </w:r>
    </w:p>
    <w:p w14:paraId="33B8DD77" w14:textId="77777777" w:rsidR="00BC68C7" w:rsidRPr="001406AC" w:rsidRDefault="00BC68C7" w:rsidP="00BC68C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1406AC">
        <w:rPr>
          <w:b/>
          <w:sz w:val="22"/>
          <w:szCs w:val="22"/>
          <w:u w:val="single"/>
        </w:rPr>
        <w:t>Uwaga</w:t>
      </w:r>
      <w:r w:rsidRPr="001406AC">
        <w:rPr>
          <w:bCs/>
          <w:sz w:val="22"/>
          <w:szCs w:val="22"/>
        </w:rPr>
        <w:t xml:space="preserve">: W przypadku zaoferowania przez Wykonawcę </w:t>
      </w:r>
      <w:r w:rsidRPr="001406AC">
        <w:rPr>
          <w:b/>
          <w:sz w:val="22"/>
          <w:szCs w:val="22"/>
        </w:rPr>
        <w:t>krótszego</w:t>
      </w:r>
      <w:r w:rsidRPr="001406AC">
        <w:rPr>
          <w:bCs/>
          <w:sz w:val="22"/>
          <w:szCs w:val="22"/>
        </w:rPr>
        <w:t xml:space="preserve"> </w:t>
      </w:r>
      <w:r w:rsidRPr="001406AC">
        <w:rPr>
          <w:i/>
          <w:sz w:val="22"/>
          <w:szCs w:val="22"/>
        </w:rPr>
        <w:t xml:space="preserve">Terminu dostarczenia przedmiotu zamówienia </w:t>
      </w:r>
      <w:r w:rsidRPr="001406AC">
        <w:rPr>
          <w:bCs/>
          <w:sz w:val="22"/>
          <w:szCs w:val="22"/>
        </w:rPr>
        <w:t xml:space="preserve">niż dopuszczalny przez Zamawiającego, Zamawiający uzna, iż Wykonawca zaoferował minimalny </w:t>
      </w:r>
      <w:r w:rsidRPr="001406AC">
        <w:rPr>
          <w:bCs/>
          <w:i/>
          <w:iCs/>
          <w:sz w:val="22"/>
          <w:szCs w:val="22"/>
        </w:rPr>
        <w:t>termin dostarczenia przedmiotu zamówienia</w:t>
      </w:r>
      <w:r w:rsidRPr="001406AC">
        <w:rPr>
          <w:bCs/>
          <w:sz w:val="22"/>
          <w:szCs w:val="22"/>
        </w:rPr>
        <w:t>, zgodnie z zapisami pkt. 4.4 SWZ.</w:t>
      </w:r>
    </w:p>
    <w:p w14:paraId="5614E975" w14:textId="77777777" w:rsidR="00BC68C7" w:rsidRPr="001406AC" w:rsidRDefault="00BC68C7" w:rsidP="00BC68C7">
      <w:pPr>
        <w:numPr>
          <w:ilvl w:val="0"/>
          <w:numId w:val="9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1406AC">
        <w:rPr>
          <w:b/>
          <w:sz w:val="22"/>
          <w:szCs w:val="22"/>
          <w:u w:val="single"/>
        </w:rPr>
        <w:t>Uwaga</w:t>
      </w:r>
      <w:r w:rsidRPr="001406AC">
        <w:rPr>
          <w:bCs/>
          <w:sz w:val="22"/>
          <w:szCs w:val="22"/>
        </w:rPr>
        <w:t xml:space="preserve">: W przypadku zaoferowania przez Wykonawcę </w:t>
      </w:r>
      <w:r w:rsidRPr="001406AC">
        <w:rPr>
          <w:b/>
          <w:sz w:val="22"/>
          <w:szCs w:val="22"/>
        </w:rPr>
        <w:t>przedziału</w:t>
      </w:r>
      <w:r w:rsidRPr="001406AC">
        <w:rPr>
          <w:bCs/>
          <w:sz w:val="22"/>
          <w:szCs w:val="22"/>
        </w:rPr>
        <w:t xml:space="preserve"> dni (np. 7-8 dni) lub </w:t>
      </w:r>
      <w:r w:rsidRPr="001406AC">
        <w:rPr>
          <w:b/>
          <w:sz w:val="22"/>
          <w:szCs w:val="22"/>
        </w:rPr>
        <w:t>dłuższego</w:t>
      </w:r>
      <w:r w:rsidRPr="001406AC">
        <w:rPr>
          <w:bCs/>
          <w:sz w:val="22"/>
          <w:szCs w:val="22"/>
        </w:rPr>
        <w:t xml:space="preserve"> </w:t>
      </w:r>
      <w:r w:rsidRPr="001406AC">
        <w:rPr>
          <w:bCs/>
          <w:i/>
          <w:sz w:val="22"/>
          <w:szCs w:val="22"/>
        </w:rPr>
        <w:t xml:space="preserve">Terminu dostarczenia przedmiotu zamówienia </w:t>
      </w:r>
      <w:r w:rsidRPr="001406AC">
        <w:rPr>
          <w:bCs/>
          <w:sz w:val="22"/>
          <w:szCs w:val="22"/>
        </w:rPr>
        <w:t xml:space="preserve">niż dopuszczalny przez Zamawiającego w pkt. 4.3. SWZ, Zamawiający </w:t>
      </w:r>
      <w:r w:rsidRPr="001406AC">
        <w:rPr>
          <w:b/>
          <w:sz w:val="22"/>
          <w:szCs w:val="22"/>
        </w:rPr>
        <w:t>odrzuci ofertę Wykonawcy</w:t>
      </w:r>
      <w:r w:rsidRPr="001406AC">
        <w:rPr>
          <w:bCs/>
          <w:sz w:val="22"/>
          <w:szCs w:val="22"/>
        </w:rPr>
        <w:t xml:space="preserve"> z przedmiotowego postępowania (odpowiednio do części) na podstawie art. 226 ust. 1 pkt 5 ustawy.</w:t>
      </w:r>
    </w:p>
    <w:p w14:paraId="7B4D156D" w14:textId="77777777" w:rsidR="002D32CA" w:rsidRPr="00920098" w:rsidRDefault="002D32CA" w:rsidP="00A07174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573BF454" w14:textId="77777777" w:rsidR="00883889" w:rsidRPr="00920098" w:rsidRDefault="00883889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2190C90" w14:textId="77777777" w:rsidR="00883889" w:rsidRPr="00920098" w:rsidRDefault="00883889" w:rsidP="00A07174">
      <w:pPr>
        <w:jc w:val="both"/>
        <w:rPr>
          <w:sz w:val="22"/>
          <w:szCs w:val="22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07A8E513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0603C62F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proofErr w:type="spellStart"/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541" w:type="dxa"/>
            <w:shd w:val="clear" w:color="auto" w:fill="C5E0B3"/>
            <w:vAlign w:val="center"/>
          </w:tcPr>
          <w:p w14:paraId="59D6B2B1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1C92244B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2D870B9E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30D572FB" w14:textId="77777777" w:rsidR="00027A48" w:rsidRPr="00920098" w:rsidRDefault="00027A48" w:rsidP="00377E00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„Termin dostarczenia przedmiotu zamówienia”</w:t>
            </w:r>
          </w:p>
        </w:tc>
      </w:tr>
    </w:tbl>
    <w:p w14:paraId="7568ADDD" w14:textId="77777777" w:rsidR="00A52E3A" w:rsidRPr="00920098" w:rsidRDefault="00A52E3A" w:rsidP="00A07174">
      <w:pPr>
        <w:shd w:val="clear" w:color="auto" w:fill="FFFFFF"/>
        <w:tabs>
          <w:tab w:val="left" w:pos="360"/>
        </w:tabs>
        <w:jc w:val="both"/>
        <w:rPr>
          <w:sz w:val="22"/>
          <w:szCs w:val="22"/>
        </w:rPr>
      </w:pPr>
    </w:p>
    <w:p w14:paraId="4BE2FEAE" w14:textId="77777777" w:rsidR="00A85E51" w:rsidRPr="00920098" w:rsidRDefault="00A52E3A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5E513BBD" w14:textId="77777777"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3F15F3">
        <w:rPr>
          <w:b/>
          <w:sz w:val="22"/>
          <w:szCs w:val="22"/>
        </w:rPr>
        <w:t>3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6D6DBC64" w14:textId="77777777"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>Wszystkie obliczenia będą dokonywane z dokładnością do dwóch miejsc po przecinku.</w:t>
      </w:r>
    </w:p>
    <w:p w14:paraId="25E13666" w14:textId="77777777" w:rsidR="00967E6D" w:rsidRPr="00920098" w:rsidRDefault="00967E6D" w:rsidP="00A07174">
      <w:pPr>
        <w:numPr>
          <w:ilvl w:val="0"/>
          <w:numId w:val="9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4BF0BA7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6D2DADFC" w14:textId="77777777" w:rsidR="005A427F" w:rsidRPr="00920098" w:rsidRDefault="005A427F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</w:t>
      </w:r>
      <w:r w:rsidR="003B4E21" w:rsidRPr="00B64A36">
        <w:rPr>
          <w:b/>
          <w:bCs/>
          <w:sz w:val="22"/>
          <w:szCs w:val="22"/>
        </w:rPr>
        <w:t>publicznego (odpowiednio do części)</w:t>
      </w:r>
    </w:p>
    <w:p w14:paraId="0C787F15" w14:textId="77777777"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05AFF6B7" w14:textId="77777777"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4A9872CB" w14:textId="77777777" w:rsidR="005A427F" w:rsidRPr="00920098" w:rsidRDefault="00C04E6B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5578A4F2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105CB188" w14:textId="77777777" w:rsidR="00526DF3" w:rsidRPr="00920098" w:rsidRDefault="00526DF3" w:rsidP="00377E00">
      <w:pPr>
        <w:pStyle w:val="Akapitzlist"/>
        <w:numPr>
          <w:ilvl w:val="0"/>
          <w:numId w:val="17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4F136B2C" w14:textId="77777777" w:rsidR="005A427F" w:rsidRPr="00920098" w:rsidRDefault="005A427F" w:rsidP="00377E00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37035CBD" w14:textId="77777777"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17098BC4" w14:textId="77777777"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</w:t>
      </w:r>
      <w:r w:rsidR="001A0067">
        <w:rPr>
          <w:bCs/>
          <w:sz w:val="22"/>
          <w:szCs w:val="22"/>
        </w:rPr>
        <w:t xml:space="preserve">przypadku, o którym mowa w </w:t>
      </w:r>
      <w:r w:rsidR="001A0067">
        <w:rPr>
          <w:b/>
          <w:bCs/>
          <w:sz w:val="22"/>
          <w:szCs w:val="22"/>
        </w:rPr>
        <w:t>pkt. 20.6 SWZ</w:t>
      </w:r>
      <w:r w:rsidR="001A0067">
        <w:rPr>
          <w:bCs/>
          <w:sz w:val="22"/>
          <w:szCs w:val="22"/>
        </w:rPr>
        <w:t xml:space="preserve"> d</w:t>
      </w:r>
      <w:r w:rsidR="001A0067">
        <w:rPr>
          <w:sz w:val="22"/>
          <w:szCs w:val="22"/>
        </w:rPr>
        <w:t>atę zawarcia umowy stanowi data przesłania Wykonawcy, za pośrednictwem środków porozumiewania się na odległość, umowy podpisanej przez Zamawiającego</w:t>
      </w:r>
      <w:r w:rsidRPr="00C11458">
        <w:rPr>
          <w:sz w:val="22"/>
          <w:szCs w:val="22"/>
        </w:rPr>
        <w:t>.</w:t>
      </w:r>
    </w:p>
    <w:p w14:paraId="64438E28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B177F7" w14:textId="77777777" w:rsidR="005162E2" w:rsidRPr="00C11458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0425F9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C11458">
        <w:rPr>
          <w:sz w:val="22"/>
          <w:szCs w:val="22"/>
        </w:rPr>
        <w:t>:</w:t>
      </w:r>
      <w:r w:rsidRPr="00C11458">
        <w:rPr>
          <w:color w:val="000000"/>
          <w:sz w:val="22"/>
          <w:szCs w:val="22"/>
        </w:rPr>
        <w:t xml:space="preserve"> </w:t>
      </w:r>
    </w:p>
    <w:p w14:paraId="4953F3A1" w14:textId="77777777" w:rsidR="005162E2" w:rsidRPr="00C11458" w:rsidRDefault="005162E2" w:rsidP="005162E2">
      <w:pPr>
        <w:numPr>
          <w:ilvl w:val="0"/>
          <w:numId w:val="48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34B64A78" w14:textId="77777777" w:rsidR="005162E2" w:rsidRPr="00C11458" w:rsidRDefault="005162E2" w:rsidP="005162E2">
      <w:pPr>
        <w:numPr>
          <w:ilvl w:val="0"/>
          <w:numId w:val="48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5053B569" w14:textId="77777777" w:rsidR="005162E2" w:rsidRDefault="005162E2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8" w:name="highlightHit_14"/>
      <w:bookmarkEnd w:id="8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3663527D" w14:textId="77777777" w:rsidR="003F15F3" w:rsidRPr="00920098" w:rsidRDefault="003F15F3" w:rsidP="005162E2">
      <w:pPr>
        <w:numPr>
          <w:ilvl w:val="0"/>
          <w:numId w:val="17"/>
        </w:numPr>
        <w:ind w:left="709" w:hanging="709"/>
        <w:jc w:val="both"/>
        <w:rPr>
          <w:sz w:val="22"/>
          <w:szCs w:val="22"/>
        </w:rPr>
      </w:pPr>
      <w:r w:rsidRPr="003F15F3">
        <w:rPr>
          <w:sz w:val="22"/>
          <w:szCs w:val="22"/>
        </w:rPr>
        <w:lastRenderedPageBreak/>
        <w:t xml:space="preserve">W przypadku wyboru oferty jednego Wykonawcy jako najkorzystniejszej w kilku częściach postępowania, Zamawiający zawrze z Wykonawcą odrębne umowy </w:t>
      </w:r>
      <w:r>
        <w:rPr>
          <w:sz w:val="22"/>
          <w:szCs w:val="22"/>
        </w:rPr>
        <w:t>(</w:t>
      </w:r>
      <w:r w:rsidRPr="003F15F3">
        <w:rPr>
          <w:sz w:val="22"/>
          <w:szCs w:val="22"/>
        </w:rPr>
        <w:t>odpowiednio do części</w:t>
      </w:r>
      <w:r>
        <w:rPr>
          <w:sz w:val="22"/>
          <w:szCs w:val="22"/>
        </w:rPr>
        <w:t>)</w:t>
      </w:r>
      <w:r w:rsidRPr="003F15F3">
        <w:rPr>
          <w:sz w:val="22"/>
          <w:szCs w:val="22"/>
        </w:rPr>
        <w:t>.</w:t>
      </w:r>
    </w:p>
    <w:p w14:paraId="1B605AFB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5A8F134B" w14:textId="77777777" w:rsidR="00A10A21" w:rsidRPr="00920098" w:rsidRDefault="00A10A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  <w:r w:rsidR="003B4E21" w:rsidRPr="00920098">
        <w:rPr>
          <w:b/>
          <w:bCs/>
          <w:color w:val="FF0000"/>
          <w:sz w:val="22"/>
          <w:szCs w:val="22"/>
        </w:rPr>
        <w:t xml:space="preserve"> </w:t>
      </w:r>
      <w:r w:rsidR="003B4E21" w:rsidRPr="00E532F7">
        <w:rPr>
          <w:b/>
          <w:bCs/>
          <w:sz w:val="22"/>
          <w:szCs w:val="22"/>
        </w:rPr>
        <w:t>(odpowiednio do części)</w:t>
      </w:r>
    </w:p>
    <w:p w14:paraId="3DE4025B" w14:textId="77777777" w:rsidR="001D492C" w:rsidRPr="00920098" w:rsidRDefault="001A7EB1" w:rsidP="001D492C">
      <w:pPr>
        <w:ind w:left="709"/>
        <w:jc w:val="both"/>
        <w:rPr>
          <w:i/>
          <w:sz w:val="22"/>
          <w:szCs w:val="22"/>
        </w:rPr>
      </w:pPr>
      <w:r w:rsidRPr="00920098">
        <w:rPr>
          <w:sz w:val="22"/>
          <w:szCs w:val="22"/>
        </w:rPr>
        <w:t>Nie jest wymagane wniesienie zabezpieczenia należytego wykonania umowy.</w:t>
      </w:r>
    </w:p>
    <w:p w14:paraId="6F3B3C4A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4E84DDEA" w14:textId="77777777" w:rsidR="00D356CA" w:rsidRPr="00920098" w:rsidRDefault="00D356CA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5A423DBC" w14:textId="77777777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 (</w:t>
      </w:r>
      <w:r w:rsidRPr="00920098">
        <w:rPr>
          <w:sz w:val="22"/>
          <w:szCs w:val="22"/>
        </w:rPr>
        <w:t>odpowiednio do części)</w:t>
      </w:r>
      <w:r w:rsidRPr="00920098">
        <w:rPr>
          <w:bCs/>
          <w:sz w:val="22"/>
          <w:szCs w:val="22"/>
        </w:rPr>
        <w:t>.</w:t>
      </w:r>
    </w:p>
    <w:p w14:paraId="3A474C6F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5C4C10D2" w14:textId="77777777" w:rsidR="00A10A21" w:rsidRPr="00920098" w:rsidRDefault="00A10A2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6D2E219A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1DCBFE91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35F1D0A0" w14:textId="77777777" w:rsidR="00830B95" w:rsidRPr="00920098" w:rsidRDefault="0051302A" w:rsidP="00377E00">
      <w:pPr>
        <w:numPr>
          <w:ilvl w:val="0"/>
          <w:numId w:val="27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920098">
        <w:rPr>
          <w:rFonts w:eastAsia="Arial Unicode MS"/>
          <w:color w:val="000000"/>
          <w:sz w:val="22"/>
          <w:szCs w:val="22"/>
        </w:rPr>
        <w:t>czynność</w:t>
      </w:r>
      <w:r w:rsidRPr="00920098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Pr="00920098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920098">
        <w:rPr>
          <w:rFonts w:eastAsia="Arial Unicode MS"/>
          <w:color w:val="000000"/>
          <w:sz w:val="22"/>
          <w:szCs w:val="22"/>
        </w:rPr>
        <w:t>podjętą</w:t>
      </w:r>
      <w:r w:rsidRPr="00920098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920098">
        <w:rPr>
          <w:rFonts w:eastAsia="Arial Unicode MS"/>
          <w:color w:val="000000"/>
          <w:sz w:val="22"/>
          <w:szCs w:val="22"/>
        </w:rPr>
        <w:t>postepowa</w:t>
      </w:r>
      <w:r w:rsidRPr="00920098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18DD5CB3" w14:textId="77777777" w:rsidR="0051302A" w:rsidRPr="00920098" w:rsidRDefault="0051302A" w:rsidP="00377E00">
      <w:pPr>
        <w:numPr>
          <w:ilvl w:val="0"/>
          <w:numId w:val="27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7F39F8F2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6E104569" w14:textId="77777777" w:rsidR="00830B95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920098">
        <w:rPr>
          <w:rFonts w:eastAsia="Arial Unicode MS"/>
          <w:color w:val="000000"/>
          <w:sz w:val="22"/>
          <w:szCs w:val="22"/>
        </w:rPr>
        <w:t>postepowania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0143C3C3" w14:textId="77777777" w:rsidR="005D71D1" w:rsidRPr="00920098" w:rsidRDefault="0051302A" w:rsidP="00377E00">
      <w:pPr>
        <w:numPr>
          <w:ilvl w:val="0"/>
          <w:numId w:val="26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1FB9B1A3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1E06A9F" w14:textId="77777777" w:rsidR="005D71D1" w:rsidRPr="00920098" w:rsidRDefault="005D71D1" w:rsidP="00055961">
      <w:pPr>
        <w:numPr>
          <w:ilvl w:val="0"/>
          <w:numId w:val="42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9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096721C8" w14:textId="77777777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5487A07A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72244DF5" w14:textId="77777777" w:rsidR="005012FD" w:rsidRPr="008A73A6" w:rsidRDefault="005012FD" w:rsidP="008A73A6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</w:t>
      </w:r>
      <w:r w:rsidRPr="005612FC">
        <w:rPr>
          <w:sz w:val="22"/>
          <w:szCs w:val="22"/>
          <w:lang w:eastAsia="pl-PL"/>
        </w:rPr>
        <w:t xml:space="preserve">w </w:t>
      </w:r>
      <w:r w:rsidR="002B38BF" w:rsidRPr="005612FC">
        <w:rPr>
          <w:i/>
          <w:sz w:val="22"/>
          <w:szCs w:val="22"/>
          <w:lang w:eastAsia="pl-PL"/>
        </w:rPr>
        <w:t>Wojewódzkim Inspektoracie Weterynarii w Opolu</w:t>
      </w:r>
      <w:r w:rsidRPr="005612FC">
        <w:rPr>
          <w:sz w:val="22"/>
          <w:szCs w:val="22"/>
          <w:lang w:eastAsia="pl-PL"/>
        </w:rPr>
        <w:t xml:space="preserve"> jest </w:t>
      </w:r>
      <w:r w:rsidR="008A73A6" w:rsidRPr="005612FC">
        <w:rPr>
          <w:sz w:val="22"/>
          <w:szCs w:val="22"/>
          <w:lang w:eastAsia="pl-PL"/>
        </w:rPr>
        <w:t xml:space="preserve">p. </w:t>
      </w:r>
      <w:r w:rsidR="008A73A6" w:rsidRPr="005612FC">
        <w:rPr>
          <w:i/>
          <w:sz w:val="22"/>
          <w:szCs w:val="22"/>
          <w:lang w:eastAsia="pl-PL"/>
        </w:rPr>
        <w:t>Andrzej Pawłowicz</w:t>
      </w:r>
      <w:r w:rsidR="008A73A6" w:rsidRPr="005612FC">
        <w:rPr>
          <w:sz w:val="22"/>
          <w:szCs w:val="22"/>
          <w:lang w:eastAsia="pl-PL"/>
        </w:rPr>
        <w:t xml:space="preserve"> </w:t>
      </w:r>
      <w:r w:rsidR="008A73A6" w:rsidRPr="005612FC">
        <w:rPr>
          <w:bCs/>
          <w:i/>
          <w:sz w:val="22"/>
          <w:szCs w:val="22"/>
          <w:lang w:eastAsia="pl-PL"/>
        </w:rPr>
        <w:t xml:space="preserve">, </w:t>
      </w:r>
      <w:r w:rsidR="008A73A6" w:rsidRPr="005612FC">
        <w:rPr>
          <w:bCs/>
          <w:sz w:val="22"/>
          <w:szCs w:val="22"/>
          <w:lang w:eastAsia="pl-PL"/>
        </w:rPr>
        <w:t>tel.</w:t>
      </w:r>
      <w:r w:rsidR="008A73A6" w:rsidRPr="005612FC">
        <w:rPr>
          <w:bCs/>
          <w:i/>
          <w:sz w:val="22"/>
          <w:szCs w:val="22"/>
          <w:lang w:eastAsia="pl-PL"/>
        </w:rPr>
        <w:t xml:space="preserve"> 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75CFAC3B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</w:t>
      </w:r>
      <w:r w:rsidR="002B38BF" w:rsidRPr="00446C5E">
        <w:rPr>
          <w:b/>
          <w:sz w:val="22"/>
          <w:szCs w:val="22"/>
        </w:rPr>
        <w:t>272.</w:t>
      </w:r>
      <w:r w:rsidR="001D0C4C">
        <w:rPr>
          <w:b/>
          <w:sz w:val="22"/>
          <w:szCs w:val="22"/>
        </w:rPr>
        <w:t>1</w:t>
      </w:r>
      <w:r w:rsidR="00DF5B7E">
        <w:rPr>
          <w:b/>
          <w:sz w:val="22"/>
          <w:szCs w:val="22"/>
        </w:rPr>
        <w:t>1</w:t>
      </w:r>
      <w:r w:rsidR="00446C5E" w:rsidRPr="00446C5E">
        <w:rPr>
          <w:b/>
          <w:sz w:val="22"/>
          <w:szCs w:val="22"/>
        </w:rPr>
        <w:t>.</w:t>
      </w:r>
      <w:r w:rsidR="002B38BF" w:rsidRPr="00446C5E">
        <w:rPr>
          <w:b/>
          <w:sz w:val="22"/>
          <w:szCs w:val="22"/>
        </w:rPr>
        <w:t>202</w:t>
      </w:r>
      <w:r w:rsidR="00403FDE" w:rsidRPr="00446C5E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3B0F59EE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56F9DB19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4A572D8A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0D7AF0B6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407126F9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4FF0E26B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72AF30B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 xml:space="preserve">na podstawie art. 16 RODO prawo do sprostowania Państwa </w:t>
      </w:r>
      <w:proofErr w:type="spellStart"/>
      <w:r w:rsidRPr="00920098">
        <w:rPr>
          <w:sz w:val="22"/>
          <w:szCs w:val="22"/>
          <w:lang w:eastAsia="pl-PL"/>
        </w:rPr>
        <w:t>danyc</w:t>
      </w:r>
      <w:r w:rsidR="002702B6">
        <w:rPr>
          <w:sz w:val="22"/>
          <w:szCs w:val="22"/>
          <w:lang w:eastAsia="pl-PL"/>
        </w:rPr>
        <w:t>x</w:t>
      </w:r>
      <w:r w:rsidRPr="00920098">
        <w:rPr>
          <w:sz w:val="22"/>
          <w:szCs w:val="22"/>
          <w:lang w:eastAsia="pl-PL"/>
        </w:rPr>
        <w:t>h</w:t>
      </w:r>
      <w:proofErr w:type="spellEnd"/>
      <w:r w:rsidRPr="00920098">
        <w:rPr>
          <w:sz w:val="22"/>
          <w:szCs w:val="22"/>
          <w:lang w:eastAsia="pl-PL"/>
        </w:rPr>
        <w:t xml:space="preserve"> osobowych</w:t>
      </w:r>
      <w:r w:rsidRPr="00920098">
        <w:rPr>
          <w:rStyle w:val="Odwoanieprzypisudolnego"/>
          <w:sz w:val="22"/>
          <w:szCs w:val="22"/>
        </w:rPr>
        <w:footnoteReference w:id="5"/>
      </w:r>
      <w:r w:rsidRPr="00920098">
        <w:rPr>
          <w:sz w:val="22"/>
          <w:szCs w:val="22"/>
          <w:lang w:eastAsia="pl-PL"/>
        </w:rPr>
        <w:t>;</w:t>
      </w:r>
    </w:p>
    <w:p w14:paraId="75BAD478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6"/>
      </w:r>
      <w:r w:rsidRPr="00920098">
        <w:rPr>
          <w:sz w:val="22"/>
          <w:szCs w:val="22"/>
          <w:lang w:eastAsia="pl-PL"/>
        </w:rPr>
        <w:t xml:space="preserve">;  </w:t>
      </w:r>
    </w:p>
    <w:p w14:paraId="1B75F9E1" w14:textId="77777777" w:rsidR="005012FD" w:rsidRPr="00920098" w:rsidRDefault="005012FD" w:rsidP="00377E00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17FFF100" w14:textId="77777777" w:rsidR="005012FD" w:rsidRPr="00920098" w:rsidRDefault="005012FD" w:rsidP="00377E0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50CD52AF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6FE9DA90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7972C217" w14:textId="77777777" w:rsidR="00EB0A60" w:rsidRPr="00EB0A60" w:rsidRDefault="005012FD" w:rsidP="00EB0A6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428CEF41" w14:textId="77777777" w:rsidR="005012FD" w:rsidRPr="00EB0A60" w:rsidRDefault="005012FD" w:rsidP="00EB0A60">
      <w:pPr>
        <w:numPr>
          <w:ilvl w:val="0"/>
          <w:numId w:val="15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33C3770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6CBAA015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4E9C4395" w14:textId="77777777" w:rsidR="005012FD" w:rsidRPr="00920098" w:rsidRDefault="005012FD" w:rsidP="00377E00">
      <w:pPr>
        <w:pStyle w:val="Akapitzlist"/>
        <w:numPr>
          <w:ilvl w:val="0"/>
          <w:numId w:val="14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9"/>
    <w:p w14:paraId="5BD99201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44C3194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0BAD049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079517BB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7DBC075E" w14:textId="77777777" w:rsidR="00361FAA" w:rsidRPr="00920098" w:rsidRDefault="00361FAA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3173A852" w14:textId="77777777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E532F7">
        <w:rPr>
          <w:b/>
          <w:bCs/>
          <w:sz w:val="22"/>
          <w:szCs w:val="22"/>
        </w:rPr>
        <w:t>dopuszcza</w:t>
      </w:r>
      <w:r w:rsidRPr="00920098">
        <w:rPr>
          <w:sz w:val="22"/>
          <w:szCs w:val="22"/>
        </w:rPr>
        <w:t xml:space="preserve"> możliwość składania ofert częściowych, zgodnie z zakresem wskazanym </w:t>
      </w:r>
      <w:r w:rsidRPr="00920098">
        <w:rPr>
          <w:sz w:val="22"/>
          <w:szCs w:val="22"/>
        </w:rPr>
        <w:br/>
        <w:t>w Rozdziale I pkt. 3 SWZ.</w:t>
      </w:r>
      <w:r w:rsidR="000C37B2" w:rsidRPr="00920098">
        <w:rPr>
          <w:sz w:val="22"/>
          <w:szCs w:val="22"/>
        </w:rPr>
        <w:t xml:space="preserve"> </w:t>
      </w:r>
    </w:p>
    <w:p w14:paraId="3D0D1F5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3B78265F" w14:textId="77777777" w:rsidR="00A56977" w:rsidRPr="00920098" w:rsidRDefault="00361FAA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  <w:shd w:val="clear" w:color="auto" w:fill="BDD6EE"/>
        </w:rPr>
        <w:t>I</w:t>
      </w:r>
      <w:r w:rsidRPr="0092009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0B64D538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36547C7E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6238BB9F" w14:textId="77777777" w:rsidR="00A56977" w:rsidRPr="00920098" w:rsidRDefault="00AF2F09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3582B86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72E901A2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FF0A939" w14:textId="77777777" w:rsidR="00AF2F09" w:rsidRPr="00920098" w:rsidRDefault="00AF2F09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7E98D5D5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Zamawiający nie zastrzega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48503C66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4929DDCF" w14:textId="77777777" w:rsidR="00A477E1" w:rsidRPr="00920098" w:rsidRDefault="00A477E1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662F3659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3C44E09B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39695FD8" w14:textId="77777777" w:rsidR="00121908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Informacje dotyczące przeprowadzenia przez Wykonawcę wizji lokalnej lub sprawdzenia przez niego dokumentów niezbędnych do realizacji zamówienia, o których mowa w art. 131 ust. 2 </w:t>
      </w:r>
      <w:r w:rsidRPr="00920098">
        <w:rPr>
          <w:b/>
          <w:bCs/>
          <w:sz w:val="22"/>
          <w:szCs w:val="22"/>
        </w:rPr>
        <w:lastRenderedPageBreak/>
        <w:t>ustawy, jeżeli Zamawiający przewiduje możliwość albo wymaga złożenia oferty po odbyciu wizji lokalnej lub sprawdzeniu tych dokumentów</w:t>
      </w:r>
    </w:p>
    <w:p w14:paraId="1A8EAA87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E30B456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5D834964" w14:textId="77777777" w:rsidR="00121908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10A36ECD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68DE7068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88B3FFD" w14:textId="77777777" w:rsidR="00022518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5122B090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Zamawiający nie przewiduje zawarcia umowy ramowej</w:t>
      </w:r>
      <w:r w:rsidR="001B3E1C" w:rsidRPr="00920098">
        <w:rPr>
          <w:sz w:val="22"/>
          <w:szCs w:val="22"/>
        </w:rPr>
        <w:t>.</w:t>
      </w:r>
    </w:p>
    <w:p w14:paraId="3ADC747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366D694D" w14:textId="77777777" w:rsidR="00A56977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E6D87E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aukcji elektronicznej</w:t>
      </w:r>
      <w:r w:rsidR="00A56977" w:rsidRPr="00920098">
        <w:rPr>
          <w:bCs/>
          <w:sz w:val="22"/>
          <w:szCs w:val="22"/>
        </w:rPr>
        <w:t>.</w:t>
      </w:r>
    </w:p>
    <w:p w14:paraId="6B03E6C9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0FB99180" w14:textId="77777777" w:rsidR="00A56977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D0FA54E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3C4577F4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5017A494" w14:textId="77777777" w:rsidR="00A56977" w:rsidRPr="00920098" w:rsidRDefault="00121908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611B2E9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nie przewiduje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600952C2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60B8CC91" w14:textId="77777777" w:rsidR="00A56977" w:rsidRPr="00920098" w:rsidRDefault="00E60D5B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2C8CCCB0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30955900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6C841F67" w14:textId="77777777" w:rsidR="00A56977" w:rsidRPr="00920098" w:rsidRDefault="00A56977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23B59A6C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Zamawiający nie podaje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08F1D936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41269408" w14:textId="77777777" w:rsidR="00F1793D" w:rsidRPr="00920098" w:rsidRDefault="00F1793D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0009BF37" w14:textId="77777777" w:rsidR="00FC12A0" w:rsidRPr="00920098" w:rsidRDefault="002B38BF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920098">
        <w:rPr>
          <w:rFonts w:ascii="Times New Roman" w:hAnsi="Times New Roman"/>
          <w:iCs/>
          <w:sz w:val="22"/>
          <w:szCs w:val="22"/>
        </w:rPr>
        <w:t>N</w:t>
      </w:r>
      <w:r w:rsidR="00FC528B" w:rsidRPr="00920098">
        <w:rPr>
          <w:rFonts w:ascii="Times New Roman" w:hAnsi="Times New Roman"/>
          <w:iCs/>
          <w:sz w:val="22"/>
          <w:szCs w:val="22"/>
        </w:rPr>
        <w:t>ie dotyczy</w:t>
      </w:r>
      <w:r w:rsidRPr="00920098">
        <w:rPr>
          <w:rFonts w:ascii="Times New Roman" w:hAnsi="Times New Roman"/>
          <w:iCs/>
          <w:sz w:val="22"/>
          <w:szCs w:val="22"/>
        </w:rPr>
        <w:t>.</w:t>
      </w:r>
    </w:p>
    <w:p w14:paraId="10F95F53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49CAAB6D" w14:textId="77777777" w:rsidR="00F1793D" w:rsidRPr="00920098" w:rsidRDefault="00F1793D" w:rsidP="00055961">
      <w:pPr>
        <w:numPr>
          <w:ilvl w:val="0"/>
          <w:numId w:val="10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7F1F4589" w14:textId="77777777" w:rsidR="00F1793D" w:rsidRPr="00920098" w:rsidRDefault="00F1793D" w:rsidP="00377E00">
      <w:pPr>
        <w:numPr>
          <w:ilvl w:val="0"/>
          <w:numId w:val="34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6DBB97B2" w14:textId="77777777" w:rsidR="00F1793D" w:rsidRPr="00920098" w:rsidRDefault="00F1793D" w:rsidP="00377E00">
      <w:pPr>
        <w:numPr>
          <w:ilvl w:val="0"/>
          <w:numId w:val="34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50B77C7A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A2F350E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701320AA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28D91E02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2C60FD22" w14:textId="77777777" w:rsidR="002B38BF" w:rsidRPr="005612FC" w:rsidRDefault="002B38BF" w:rsidP="002B38BF">
      <w:pPr>
        <w:jc w:val="both"/>
        <w:rPr>
          <w:rStyle w:val="Styl11pt0"/>
        </w:rPr>
      </w:pPr>
      <w:r w:rsidRPr="005612FC">
        <w:rPr>
          <w:rStyle w:val="Styl11pt0"/>
          <w:b/>
        </w:rPr>
        <w:t>Załącznik nr 1</w:t>
      </w:r>
      <w:r w:rsidR="00E038CB" w:rsidRPr="005612FC">
        <w:rPr>
          <w:rStyle w:val="Styl11pt0"/>
          <w:b/>
        </w:rPr>
        <w:t>.1</w:t>
      </w:r>
      <w:r w:rsidRPr="005612FC">
        <w:rPr>
          <w:rStyle w:val="Styl11pt0"/>
          <w:b/>
        </w:rPr>
        <w:t xml:space="preserve"> - </w:t>
      </w:r>
      <w:r w:rsidRPr="005612FC">
        <w:rPr>
          <w:rStyle w:val="Styl11pt0"/>
        </w:rPr>
        <w:t>Opis przedmiotu zamówienia</w:t>
      </w:r>
      <w:r w:rsidR="00E532F7" w:rsidRPr="005612FC">
        <w:rPr>
          <w:rStyle w:val="Styl11pt0"/>
        </w:rPr>
        <w:t xml:space="preserve"> / specyfikacja cenowa</w:t>
      </w:r>
      <w:r w:rsidRPr="005612FC">
        <w:rPr>
          <w:rStyle w:val="Styl11pt0"/>
        </w:rPr>
        <w:t xml:space="preserve"> (część nr 1)</w:t>
      </w:r>
    </w:p>
    <w:p w14:paraId="1FDBC2FE" w14:textId="77777777" w:rsidR="002B38BF" w:rsidRPr="005612FC" w:rsidRDefault="00E038CB" w:rsidP="002B38BF">
      <w:pPr>
        <w:jc w:val="both"/>
        <w:rPr>
          <w:rStyle w:val="Styl11pt0"/>
        </w:rPr>
      </w:pPr>
      <w:r w:rsidRPr="005612FC">
        <w:rPr>
          <w:rStyle w:val="Styl11pt0"/>
          <w:b/>
        </w:rPr>
        <w:t xml:space="preserve">Załącznik nr 1.2 </w:t>
      </w:r>
      <w:r w:rsidR="002B38BF" w:rsidRPr="005612FC">
        <w:rPr>
          <w:rStyle w:val="Styl11pt0"/>
          <w:b/>
        </w:rPr>
        <w:t xml:space="preserve">- </w:t>
      </w:r>
      <w:r w:rsidR="002B38BF" w:rsidRPr="005612FC">
        <w:rPr>
          <w:rStyle w:val="Styl11pt0"/>
        </w:rPr>
        <w:t>Opis przedmiotu zamówienia</w:t>
      </w:r>
      <w:r w:rsidR="00E532F7" w:rsidRPr="005612FC">
        <w:rPr>
          <w:rStyle w:val="Styl11pt0"/>
        </w:rPr>
        <w:t xml:space="preserve"> / specyfikacja cenowa</w:t>
      </w:r>
      <w:r w:rsidR="002B38BF" w:rsidRPr="005612FC">
        <w:rPr>
          <w:rStyle w:val="Styl11pt0"/>
        </w:rPr>
        <w:t xml:space="preserve"> (część nr 2)</w:t>
      </w:r>
    </w:p>
    <w:p w14:paraId="4CD4423F" w14:textId="77777777" w:rsidR="00E45901" w:rsidRPr="005612FC" w:rsidRDefault="00E45901" w:rsidP="00E45901">
      <w:pPr>
        <w:jc w:val="both"/>
        <w:rPr>
          <w:rStyle w:val="Styl11pt0"/>
        </w:rPr>
      </w:pPr>
      <w:r w:rsidRPr="005612FC">
        <w:rPr>
          <w:rStyle w:val="Styl11pt0"/>
          <w:b/>
        </w:rPr>
        <w:t xml:space="preserve">Załącznik nr 1.3 - </w:t>
      </w:r>
      <w:r w:rsidRPr="005612FC">
        <w:rPr>
          <w:rStyle w:val="Styl11pt0"/>
        </w:rPr>
        <w:t>Opis przedmiotu zamówienia / specyfikacja cenowa (część nr 3)</w:t>
      </w:r>
    </w:p>
    <w:p w14:paraId="05FE38AB" w14:textId="77777777" w:rsidR="00E45901" w:rsidRPr="005612FC" w:rsidRDefault="00E45901" w:rsidP="00E45901">
      <w:pPr>
        <w:jc w:val="both"/>
        <w:rPr>
          <w:rStyle w:val="Styl11pt0"/>
        </w:rPr>
      </w:pPr>
      <w:r w:rsidRPr="005612FC">
        <w:rPr>
          <w:rStyle w:val="Styl11pt0"/>
          <w:b/>
        </w:rPr>
        <w:t xml:space="preserve">Załącznik nr 1.4 - </w:t>
      </w:r>
      <w:r w:rsidRPr="005612FC">
        <w:rPr>
          <w:rStyle w:val="Styl11pt0"/>
        </w:rPr>
        <w:t>Opis przedmiotu zamówienia / specyfikacja cenowa (część nr 4)</w:t>
      </w:r>
    </w:p>
    <w:p w14:paraId="04D09A11" w14:textId="77777777" w:rsidR="00966E4E" w:rsidRPr="00920098" w:rsidRDefault="00966E4E" w:rsidP="00E532F7">
      <w:pPr>
        <w:shd w:val="clear" w:color="auto" w:fill="FFFFFF"/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51B33C84" w14:textId="77777777" w:rsidR="00857DDE" w:rsidRPr="00920098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 xml:space="preserve">– Projekt umowy </w:t>
      </w:r>
    </w:p>
    <w:sectPr w:rsidR="00857DDE" w:rsidRPr="00920098" w:rsidSect="0045242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1135" w:right="990" w:bottom="709" w:left="993" w:header="426" w:footer="1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B14B9" w14:textId="77777777" w:rsidR="00A00C2E" w:rsidRDefault="00A00C2E">
      <w:r>
        <w:separator/>
      </w:r>
    </w:p>
  </w:endnote>
  <w:endnote w:type="continuationSeparator" w:id="0">
    <w:p w14:paraId="71F497EC" w14:textId="77777777" w:rsidR="00A00C2E" w:rsidRDefault="00A0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3992F" w14:textId="77777777" w:rsidR="000C00CD" w:rsidRDefault="00C0257E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C00C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00CD"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327871E6" w14:textId="77777777" w:rsidR="000C00CD" w:rsidRDefault="00000000" w:rsidP="00454B38">
    <w:pPr>
      <w:pStyle w:val="Stopka"/>
      <w:ind w:right="360" w:firstLine="360"/>
    </w:pPr>
    <w:r>
      <w:pict w14:anchorId="32403628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26.5pt;margin-top:.05pt;width:5.95pt;height:13.7pt;z-index:251657216;mso-wrap-distance-left:0;mso-wrap-distance-right:0;mso-position-horizontal-relative:page" stroked="f">
          <v:fill opacity="0" color2="black"/>
          <v:textbox style="mso-next-textbox:#_x0000_s1026" inset="0,0,0,0">
            <w:txbxContent>
              <w:p w14:paraId="1454F737" w14:textId="77777777" w:rsidR="000C00CD" w:rsidRPr="006F383D" w:rsidRDefault="000C00CD" w:rsidP="00454B38"/>
            </w:txbxContent>
          </v:textbox>
          <w10:wrap type="square" side="largest" anchorx="page"/>
        </v:shape>
      </w:pict>
    </w:r>
    <w:r>
      <w:pict w14:anchorId="646A7339">
        <v:shape id="_x0000_s1028" type="#_x0000_t202" style="position:absolute;left:0;text-align:left;margin-left:0;margin-top:.05pt;width:5.85pt;height:13.6pt;z-index:251658240;mso-wrap-distance-left:0;mso-wrap-distance-right:0;mso-position-horizontal:center;mso-position-horizontal-relative:margin" stroked="f">
          <v:fill opacity="0" color2="black"/>
          <v:textbox style="mso-next-textbox:#_x0000_s1028" inset="0,0,0,0">
            <w:txbxContent>
              <w:p w14:paraId="07F291C8" w14:textId="77777777" w:rsidR="000C00CD" w:rsidRDefault="000C00CD"/>
            </w:txbxContent>
          </v:textbox>
          <w10:wrap type="square" side="largest" anchorx="margin"/>
        </v:shape>
      </w:pict>
    </w:r>
  </w:p>
  <w:p w14:paraId="51B64584" w14:textId="77777777" w:rsidR="000C00CD" w:rsidRDefault="000C00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EE77A" w14:textId="77777777" w:rsidR="000C00CD" w:rsidRPr="00E472B0" w:rsidRDefault="000C00CD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="00C0257E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="00C0257E" w:rsidRPr="00E472B0">
      <w:rPr>
        <w:b/>
        <w:sz w:val="16"/>
        <w:szCs w:val="16"/>
      </w:rPr>
      <w:fldChar w:fldCharType="separate"/>
    </w:r>
    <w:r w:rsidR="00CB1565">
      <w:rPr>
        <w:b/>
        <w:noProof/>
        <w:sz w:val="16"/>
        <w:szCs w:val="16"/>
      </w:rPr>
      <w:t>2</w:t>
    </w:r>
    <w:r w:rsidR="00C0257E"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="00C0257E"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="00C0257E" w:rsidRPr="00E472B0">
      <w:rPr>
        <w:b/>
        <w:sz w:val="16"/>
        <w:szCs w:val="16"/>
      </w:rPr>
      <w:fldChar w:fldCharType="separate"/>
    </w:r>
    <w:r w:rsidR="00CB1565">
      <w:rPr>
        <w:b/>
        <w:noProof/>
        <w:sz w:val="16"/>
        <w:szCs w:val="16"/>
      </w:rPr>
      <w:t>13</w:t>
    </w:r>
    <w:r w:rsidR="00C0257E" w:rsidRPr="00E472B0">
      <w:rPr>
        <w:b/>
        <w:sz w:val="16"/>
        <w:szCs w:val="16"/>
      </w:rPr>
      <w:fldChar w:fldCharType="end"/>
    </w:r>
  </w:p>
  <w:p w14:paraId="2AC2F842" w14:textId="77777777" w:rsidR="000C00CD" w:rsidRPr="00E472B0" w:rsidRDefault="000C00CD">
    <w:pPr>
      <w:pStyle w:val="Stopka"/>
      <w:jc w:val="right"/>
      <w:rPr>
        <w:sz w:val="16"/>
        <w:szCs w:val="16"/>
      </w:rPr>
    </w:pPr>
  </w:p>
  <w:p w14:paraId="14BAB3A7" w14:textId="77777777" w:rsidR="000C00CD" w:rsidRPr="00DD6E87" w:rsidRDefault="000C00CD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52894" w14:textId="77777777" w:rsidR="00A00C2E" w:rsidRDefault="00A00C2E">
      <w:r>
        <w:separator/>
      </w:r>
    </w:p>
  </w:footnote>
  <w:footnote w:type="continuationSeparator" w:id="0">
    <w:p w14:paraId="49E05E64" w14:textId="77777777" w:rsidR="00A00C2E" w:rsidRDefault="00A00C2E">
      <w:r>
        <w:continuationSeparator/>
      </w:r>
    </w:p>
  </w:footnote>
  <w:footnote w:id="1">
    <w:p w14:paraId="62D3319D" w14:textId="77777777" w:rsidR="00B41856" w:rsidRPr="00A07174" w:rsidRDefault="00B41856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zamówienia.</w:t>
      </w:r>
    </w:p>
  </w:footnote>
  <w:footnote w:id="2">
    <w:p w14:paraId="5B23410E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 xml:space="preserve">Wykonawca nie jest zobowiązany do złożenia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72839AF0" w14:textId="77777777" w:rsidR="007B561D" w:rsidRPr="007B561D" w:rsidRDefault="007B561D" w:rsidP="007B561D">
      <w:pPr>
        <w:spacing w:line="264" w:lineRule="auto"/>
        <w:ind w:hanging="2"/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 xml:space="preserve">W przypadku wskazania przez wykonawcę dostępności odpisu lub informacji z KRS, </w:t>
      </w:r>
      <w:proofErr w:type="spellStart"/>
      <w:r w:rsidRPr="007B561D">
        <w:rPr>
          <w:bCs/>
          <w:i/>
          <w:sz w:val="18"/>
          <w:szCs w:val="18"/>
        </w:rPr>
        <w:t>CEiDG</w:t>
      </w:r>
      <w:proofErr w:type="spellEnd"/>
      <w:r w:rsidRPr="007B561D">
        <w:rPr>
          <w:bCs/>
          <w:i/>
          <w:sz w:val="18"/>
          <w:szCs w:val="18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3DDBD5C2" w14:textId="77777777" w:rsidR="007B561D" w:rsidRPr="00050A7B" w:rsidRDefault="007B561D" w:rsidP="007B561D">
      <w:pPr>
        <w:pStyle w:val="Tekstprzypisudolnego"/>
        <w:ind w:hanging="2"/>
      </w:pPr>
    </w:p>
  </w:footnote>
  <w:footnote w:id="3">
    <w:p w14:paraId="35A454F6" w14:textId="77777777" w:rsidR="0070611A" w:rsidRPr="00A07174" w:rsidRDefault="0070611A" w:rsidP="00A07174">
      <w:pPr>
        <w:ind w:left="136"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7C5C20E7" w14:textId="77777777" w:rsidR="00540421" w:rsidRPr="00A07174" w:rsidRDefault="00540421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75673F51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4F4FAF1" w14:textId="77777777" w:rsidR="005012FD" w:rsidRPr="00A07174" w:rsidRDefault="005012FD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1973A" w14:textId="77777777" w:rsidR="000C00CD" w:rsidRDefault="000C00CD">
    <w:pPr>
      <w:pStyle w:val="Nagwek10"/>
      <w:rPr>
        <w:sz w:val="22"/>
      </w:rPr>
    </w:pPr>
    <w:r>
      <w:rPr>
        <w:sz w:val="22"/>
      </w:rPr>
      <w:t>KPA 9/2008</w:t>
    </w:r>
  </w:p>
  <w:p w14:paraId="1193447F" w14:textId="77777777" w:rsidR="000C00CD" w:rsidRPr="002439B6" w:rsidRDefault="000C00CD" w:rsidP="002439B6">
    <w:pPr>
      <w:pStyle w:val="Tekstpodstawowy"/>
    </w:pPr>
  </w:p>
  <w:p w14:paraId="59B766FF" w14:textId="77777777" w:rsidR="000C00CD" w:rsidRDefault="000C00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386B9" w14:textId="77777777" w:rsidR="000C00CD" w:rsidRPr="004F34D2" w:rsidRDefault="000C00CD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>postępowania</w:t>
    </w:r>
    <w:r w:rsidRPr="005612FC">
      <w:rPr>
        <w:b/>
        <w:sz w:val="20"/>
        <w:szCs w:val="22"/>
      </w:rPr>
      <w:t xml:space="preserve">: </w:t>
    </w:r>
    <w:r w:rsidR="001D0C4C">
      <w:rPr>
        <w:b/>
        <w:sz w:val="20"/>
        <w:szCs w:val="22"/>
      </w:rPr>
      <w:t>WIW.DA.272.1</w:t>
    </w:r>
    <w:r w:rsidR="00DF5B7E">
      <w:rPr>
        <w:b/>
        <w:sz w:val="20"/>
        <w:szCs w:val="22"/>
      </w:rPr>
      <w:t>1</w:t>
    </w:r>
    <w:r w:rsidR="00235E07" w:rsidRPr="005612FC">
      <w:rPr>
        <w:b/>
        <w:sz w:val="20"/>
        <w:szCs w:val="22"/>
      </w:rPr>
      <w:t>.</w:t>
    </w:r>
    <w:r w:rsidR="00A91E75" w:rsidRPr="005612FC">
      <w:rPr>
        <w:b/>
        <w:sz w:val="20"/>
        <w:szCs w:val="22"/>
      </w:rPr>
      <w:t>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41CD4" w14:textId="77777777" w:rsidR="000C00CD" w:rsidRDefault="000C00CD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8957D05"/>
    <w:multiLevelType w:val="hybridMultilevel"/>
    <w:tmpl w:val="E6586F3A"/>
    <w:lvl w:ilvl="0" w:tplc="776A86F0">
      <w:start w:val="1"/>
      <w:numFmt w:val="decimal"/>
      <w:lvlText w:val="3.7.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4CEA246E">
      <w:start w:val="1"/>
      <w:numFmt w:val="decimal"/>
      <w:lvlText w:val="3.10.2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631ECE"/>
    <w:multiLevelType w:val="hybridMultilevel"/>
    <w:tmpl w:val="6F2C484E"/>
    <w:lvl w:ilvl="0" w:tplc="66CACB78">
      <w:start w:val="1"/>
      <w:numFmt w:val="decimal"/>
      <w:lvlText w:val="3.10.%1."/>
      <w:lvlJc w:val="left"/>
      <w:pPr>
        <w:ind w:left="532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6042" w:hanging="360"/>
      </w:pPr>
    </w:lvl>
    <w:lvl w:ilvl="2" w:tplc="0415001B" w:tentative="1">
      <w:start w:val="1"/>
      <w:numFmt w:val="lowerRoman"/>
      <w:lvlText w:val="%3."/>
      <w:lvlJc w:val="right"/>
      <w:pPr>
        <w:ind w:left="6762" w:hanging="180"/>
      </w:pPr>
    </w:lvl>
    <w:lvl w:ilvl="3" w:tplc="0415000F" w:tentative="1">
      <w:start w:val="1"/>
      <w:numFmt w:val="decimal"/>
      <w:lvlText w:val="%4."/>
      <w:lvlJc w:val="left"/>
      <w:pPr>
        <w:ind w:left="7482" w:hanging="360"/>
      </w:pPr>
    </w:lvl>
    <w:lvl w:ilvl="4" w:tplc="04150019" w:tentative="1">
      <w:start w:val="1"/>
      <w:numFmt w:val="lowerLetter"/>
      <w:lvlText w:val="%5."/>
      <w:lvlJc w:val="left"/>
      <w:pPr>
        <w:ind w:left="8202" w:hanging="360"/>
      </w:pPr>
    </w:lvl>
    <w:lvl w:ilvl="5" w:tplc="0415001B" w:tentative="1">
      <w:start w:val="1"/>
      <w:numFmt w:val="lowerRoman"/>
      <w:lvlText w:val="%6."/>
      <w:lvlJc w:val="right"/>
      <w:pPr>
        <w:ind w:left="8922" w:hanging="180"/>
      </w:pPr>
    </w:lvl>
    <w:lvl w:ilvl="6" w:tplc="0415000F" w:tentative="1">
      <w:start w:val="1"/>
      <w:numFmt w:val="decimal"/>
      <w:lvlText w:val="%7."/>
      <w:lvlJc w:val="left"/>
      <w:pPr>
        <w:ind w:left="9642" w:hanging="360"/>
      </w:pPr>
    </w:lvl>
    <w:lvl w:ilvl="7" w:tplc="04150019" w:tentative="1">
      <w:start w:val="1"/>
      <w:numFmt w:val="lowerLetter"/>
      <w:lvlText w:val="%8."/>
      <w:lvlJc w:val="left"/>
      <w:pPr>
        <w:ind w:left="10362" w:hanging="360"/>
      </w:pPr>
    </w:lvl>
    <w:lvl w:ilvl="8" w:tplc="0415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28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2A1832"/>
    <w:multiLevelType w:val="hybridMultilevel"/>
    <w:tmpl w:val="B38EF728"/>
    <w:lvl w:ilvl="0" w:tplc="61848B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3" w15:restartNumberingAfterBreak="0">
    <w:nsid w:val="1C325057"/>
    <w:multiLevelType w:val="hybridMultilevel"/>
    <w:tmpl w:val="C4022214"/>
    <w:lvl w:ilvl="0" w:tplc="A6CEC296">
      <w:start w:val="12"/>
      <w:numFmt w:val="decimal"/>
      <w:lvlText w:val="3.%1."/>
      <w:lvlJc w:val="left"/>
      <w:pPr>
        <w:ind w:left="1429" w:hanging="360"/>
      </w:pPr>
      <w:rPr>
        <w:rFonts w:hint="default"/>
        <w:b w:val="0"/>
        <w:bCs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196BDA"/>
    <w:multiLevelType w:val="hybridMultilevel"/>
    <w:tmpl w:val="C994D55E"/>
    <w:lvl w:ilvl="0" w:tplc="3D041022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E111DC"/>
    <w:multiLevelType w:val="multilevel"/>
    <w:tmpl w:val="667643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b/>
      </w:rPr>
    </w:lvl>
    <w:lvl w:ilvl="1">
      <w:start w:val="17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16.11.%3."/>
      <w:lvlJc w:val="left"/>
      <w:pPr>
        <w:ind w:left="2325" w:hanging="765"/>
      </w:pPr>
      <w:rPr>
        <w:rFonts w:hint="default"/>
        <w:b w:val="0"/>
        <w:spacing w:val="-2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6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7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D1C4AA7"/>
    <w:multiLevelType w:val="multilevel"/>
    <w:tmpl w:val="95484F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927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9" w15:restartNumberingAfterBreak="0">
    <w:nsid w:val="2DAF40AF"/>
    <w:multiLevelType w:val="hybridMultilevel"/>
    <w:tmpl w:val="1C5C5FA8"/>
    <w:lvl w:ilvl="0" w:tplc="B7C47E62">
      <w:start w:val="1"/>
      <w:numFmt w:val="decimal"/>
      <w:lvlText w:val="7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1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333B1CA9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4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6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50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46599B"/>
    <w:multiLevelType w:val="hybridMultilevel"/>
    <w:tmpl w:val="CCEAA292"/>
    <w:lvl w:ilvl="0" w:tplc="D944B23E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2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8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 w15:restartNumberingAfterBreak="0">
    <w:nsid w:val="68C35AA6"/>
    <w:multiLevelType w:val="hybridMultilevel"/>
    <w:tmpl w:val="6E4498AE"/>
    <w:lvl w:ilvl="0" w:tplc="D8E0A830">
      <w:start w:val="8"/>
      <w:numFmt w:val="decimal"/>
      <w:lvlText w:val="3.%1."/>
      <w:lvlJc w:val="left"/>
      <w:pPr>
        <w:ind w:left="1429" w:hanging="360"/>
      </w:pPr>
      <w:rPr>
        <w:rFonts w:hint="default"/>
        <w:b w:val="0"/>
        <w:bCs/>
        <w:i w:val="0"/>
        <w:strike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7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8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7D02020C"/>
    <w:multiLevelType w:val="hybridMultilevel"/>
    <w:tmpl w:val="7BE2346C"/>
    <w:lvl w:ilvl="0" w:tplc="67BAA88E">
      <w:start w:val="5"/>
      <w:numFmt w:val="decimal"/>
      <w:lvlText w:val="16.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9183299">
    <w:abstractNumId w:val="46"/>
  </w:num>
  <w:num w:numId="2" w16cid:durableId="1819489430">
    <w:abstractNumId w:val="36"/>
  </w:num>
  <w:num w:numId="3" w16cid:durableId="1091008171">
    <w:abstractNumId w:val="64"/>
  </w:num>
  <w:num w:numId="4" w16cid:durableId="335111965">
    <w:abstractNumId w:val="39"/>
  </w:num>
  <w:num w:numId="5" w16cid:durableId="1439594276">
    <w:abstractNumId w:val="55"/>
  </w:num>
  <w:num w:numId="6" w16cid:durableId="1112213672">
    <w:abstractNumId w:val="26"/>
  </w:num>
  <w:num w:numId="7" w16cid:durableId="1871651217">
    <w:abstractNumId w:val="56"/>
  </w:num>
  <w:num w:numId="8" w16cid:durableId="1126001389">
    <w:abstractNumId w:val="29"/>
  </w:num>
  <w:num w:numId="9" w16cid:durableId="1004016926">
    <w:abstractNumId w:val="44"/>
  </w:num>
  <w:num w:numId="10" w16cid:durableId="1718117297">
    <w:abstractNumId w:val="23"/>
  </w:num>
  <w:num w:numId="11" w16cid:durableId="1476795754">
    <w:abstractNumId w:val="52"/>
  </w:num>
  <w:num w:numId="12" w16cid:durableId="1666283342">
    <w:abstractNumId w:val="59"/>
  </w:num>
  <w:num w:numId="13" w16cid:durableId="1833987588">
    <w:abstractNumId w:val="32"/>
  </w:num>
  <w:num w:numId="14" w16cid:durableId="2107530896">
    <w:abstractNumId w:val="42"/>
  </w:num>
  <w:num w:numId="15" w16cid:durableId="1217861456">
    <w:abstractNumId w:val="62"/>
  </w:num>
  <w:num w:numId="16" w16cid:durableId="1295914047">
    <w:abstractNumId w:val="49"/>
  </w:num>
  <w:num w:numId="17" w16cid:durableId="638732135">
    <w:abstractNumId w:val="54"/>
  </w:num>
  <w:num w:numId="18" w16cid:durableId="1746487421">
    <w:abstractNumId w:val="67"/>
  </w:num>
  <w:num w:numId="19" w16cid:durableId="157700336">
    <w:abstractNumId w:val="53"/>
  </w:num>
  <w:num w:numId="20" w16cid:durableId="1213349421">
    <w:abstractNumId w:val="58"/>
  </w:num>
  <w:num w:numId="21" w16cid:durableId="1539008583">
    <w:abstractNumId w:val="35"/>
  </w:num>
  <w:num w:numId="22" w16cid:durableId="377511607">
    <w:abstractNumId w:val="66"/>
  </w:num>
  <w:num w:numId="23" w16cid:durableId="1515991784">
    <w:abstractNumId w:val="28"/>
  </w:num>
  <w:num w:numId="24" w16cid:durableId="1071928216">
    <w:abstractNumId w:val="48"/>
  </w:num>
  <w:num w:numId="25" w16cid:durableId="639194958">
    <w:abstractNumId w:val="61"/>
  </w:num>
  <w:num w:numId="26" w16cid:durableId="318190640">
    <w:abstractNumId w:val="68"/>
  </w:num>
  <w:num w:numId="27" w16cid:durableId="1782139100">
    <w:abstractNumId w:val="63"/>
  </w:num>
  <w:num w:numId="28" w16cid:durableId="1881241910">
    <w:abstractNumId w:val="37"/>
  </w:num>
  <w:num w:numId="29" w16cid:durableId="1160386281">
    <w:abstractNumId w:val="50"/>
  </w:num>
  <w:num w:numId="30" w16cid:durableId="990906776">
    <w:abstractNumId w:val="65"/>
  </w:num>
  <w:num w:numId="31" w16cid:durableId="494733824">
    <w:abstractNumId w:val="57"/>
  </w:num>
  <w:num w:numId="32" w16cid:durableId="709182223">
    <w:abstractNumId w:val="30"/>
  </w:num>
  <w:num w:numId="33" w16cid:durableId="330332496">
    <w:abstractNumId w:val="69"/>
  </w:num>
  <w:num w:numId="34" w16cid:durableId="794300764">
    <w:abstractNumId w:val="70"/>
  </w:num>
  <w:num w:numId="35" w16cid:durableId="14040264">
    <w:abstractNumId w:val="27"/>
  </w:num>
  <w:num w:numId="36" w16cid:durableId="982734085">
    <w:abstractNumId w:val="25"/>
  </w:num>
  <w:num w:numId="37" w16cid:durableId="2066295463">
    <w:abstractNumId w:val="38"/>
  </w:num>
  <w:num w:numId="38" w16cid:durableId="1278297712">
    <w:abstractNumId w:val="34"/>
  </w:num>
  <w:num w:numId="39" w16cid:durableId="795442285">
    <w:abstractNumId w:val="31"/>
  </w:num>
  <w:num w:numId="40" w16cid:durableId="602690878">
    <w:abstractNumId w:val="24"/>
  </w:num>
  <w:num w:numId="41" w16cid:durableId="1501655502">
    <w:abstractNumId w:val="60"/>
  </w:num>
  <w:num w:numId="42" w16cid:durableId="1538158922">
    <w:abstractNumId w:val="40"/>
  </w:num>
  <w:num w:numId="43" w16cid:durableId="1407997800">
    <w:abstractNumId w:val="33"/>
  </w:num>
  <w:num w:numId="44" w16cid:durableId="814031552">
    <w:abstractNumId w:val="51"/>
  </w:num>
  <w:num w:numId="45" w16cid:durableId="887958209">
    <w:abstractNumId w:val="45"/>
  </w:num>
  <w:num w:numId="46" w16cid:durableId="162015178">
    <w:abstractNumId w:val="43"/>
  </w:num>
  <w:num w:numId="47" w16cid:durableId="483400755">
    <w:abstractNumId w:val="41"/>
  </w:num>
  <w:num w:numId="48" w16cid:durableId="472141019">
    <w:abstractNumId w:val="4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5B49"/>
    <w:rsid w:val="00035B6F"/>
    <w:rsid w:val="00036888"/>
    <w:rsid w:val="00036BD4"/>
    <w:rsid w:val="00036F04"/>
    <w:rsid w:val="000378BF"/>
    <w:rsid w:val="00037C01"/>
    <w:rsid w:val="00040485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5A93"/>
    <w:rsid w:val="00047541"/>
    <w:rsid w:val="00047C54"/>
    <w:rsid w:val="00050132"/>
    <w:rsid w:val="00050357"/>
    <w:rsid w:val="0005069A"/>
    <w:rsid w:val="00050AF1"/>
    <w:rsid w:val="00050F01"/>
    <w:rsid w:val="00051027"/>
    <w:rsid w:val="000516E6"/>
    <w:rsid w:val="00052BA8"/>
    <w:rsid w:val="000531A1"/>
    <w:rsid w:val="00053AF8"/>
    <w:rsid w:val="00053B5F"/>
    <w:rsid w:val="00053F8D"/>
    <w:rsid w:val="00055961"/>
    <w:rsid w:val="00055D9A"/>
    <w:rsid w:val="000565B5"/>
    <w:rsid w:val="00056759"/>
    <w:rsid w:val="0005677F"/>
    <w:rsid w:val="000577BF"/>
    <w:rsid w:val="000601A0"/>
    <w:rsid w:val="00060602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8B1"/>
    <w:rsid w:val="00083D72"/>
    <w:rsid w:val="00083E26"/>
    <w:rsid w:val="00083E2B"/>
    <w:rsid w:val="00084111"/>
    <w:rsid w:val="0008472F"/>
    <w:rsid w:val="00085596"/>
    <w:rsid w:val="0008672D"/>
    <w:rsid w:val="00086BDD"/>
    <w:rsid w:val="00086D18"/>
    <w:rsid w:val="00087246"/>
    <w:rsid w:val="000902D2"/>
    <w:rsid w:val="00090368"/>
    <w:rsid w:val="00090450"/>
    <w:rsid w:val="00091293"/>
    <w:rsid w:val="0009137F"/>
    <w:rsid w:val="000915DB"/>
    <w:rsid w:val="00091F65"/>
    <w:rsid w:val="0009252D"/>
    <w:rsid w:val="00092954"/>
    <w:rsid w:val="00093178"/>
    <w:rsid w:val="000936EC"/>
    <w:rsid w:val="00093FC4"/>
    <w:rsid w:val="000940B6"/>
    <w:rsid w:val="0009454F"/>
    <w:rsid w:val="00094653"/>
    <w:rsid w:val="000947F7"/>
    <w:rsid w:val="00094C71"/>
    <w:rsid w:val="000950DA"/>
    <w:rsid w:val="00096421"/>
    <w:rsid w:val="00096A45"/>
    <w:rsid w:val="00096DE8"/>
    <w:rsid w:val="00096E76"/>
    <w:rsid w:val="00096E78"/>
    <w:rsid w:val="0009775F"/>
    <w:rsid w:val="000979B1"/>
    <w:rsid w:val="00097D01"/>
    <w:rsid w:val="000A035E"/>
    <w:rsid w:val="000A25B9"/>
    <w:rsid w:val="000A3095"/>
    <w:rsid w:val="000A426C"/>
    <w:rsid w:val="000A44C3"/>
    <w:rsid w:val="000A44E2"/>
    <w:rsid w:val="000A46C8"/>
    <w:rsid w:val="000A5B40"/>
    <w:rsid w:val="000A5E2F"/>
    <w:rsid w:val="000A5F83"/>
    <w:rsid w:val="000A6D0B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6EEE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6E28"/>
    <w:rsid w:val="000C7199"/>
    <w:rsid w:val="000C7489"/>
    <w:rsid w:val="000C74DD"/>
    <w:rsid w:val="000D0EF6"/>
    <w:rsid w:val="000D3151"/>
    <w:rsid w:val="000D33D9"/>
    <w:rsid w:val="000D35AE"/>
    <w:rsid w:val="000D373A"/>
    <w:rsid w:val="000D39E6"/>
    <w:rsid w:val="000D4704"/>
    <w:rsid w:val="000D493F"/>
    <w:rsid w:val="000D4DBA"/>
    <w:rsid w:val="000D5685"/>
    <w:rsid w:val="000D5A40"/>
    <w:rsid w:val="000D5B94"/>
    <w:rsid w:val="000D672C"/>
    <w:rsid w:val="000D6802"/>
    <w:rsid w:val="000D6845"/>
    <w:rsid w:val="000D6DFD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4FA9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D2C"/>
    <w:rsid w:val="00105029"/>
    <w:rsid w:val="00105289"/>
    <w:rsid w:val="001052F4"/>
    <w:rsid w:val="0010570A"/>
    <w:rsid w:val="00106521"/>
    <w:rsid w:val="00106E87"/>
    <w:rsid w:val="001079D4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289F"/>
    <w:rsid w:val="00142B5E"/>
    <w:rsid w:val="00142D33"/>
    <w:rsid w:val="00142ED7"/>
    <w:rsid w:val="0014301F"/>
    <w:rsid w:val="00144650"/>
    <w:rsid w:val="00144E3A"/>
    <w:rsid w:val="001451A3"/>
    <w:rsid w:val="00145247"/>
    <w:rsid w:val="001455F4"/>
    <w:rsid w:val="0014612A"/>
    <w:rsid w:val="00146297"/>
    <w:rsid w:val="001468A6"/>
    <w:rsid w:val="00146DD4"/>
    <w:rsid w:val="00147161"/>
    <w:rsid w:val="001474A7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70AF"/>
    <w:rsid w:val="00157D9E"/>
    <w:rsid w:val="00157DCF"/>
    <w:rsid w:val="00160618"/>
    <w:rsid w:val="00160B8C"/>
    <w:rsid w:val="00160BC2"/>
    <w:rsid w:val="00160F40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4CC"/>
    <w:rsid w:val="0018496D"/>
    <w:rsid w:val="00184E9B"/>
    <w:rsid w:val="001851A5"/>
    <w:rsid w:val="001857C4"/>
    <w:rsid w:val="00185A57"/>
    <w:rsid w:val="00185F50"/>
    <w:rsid w:val="001868C7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40A9"/>
    <w:rsid w:val="00194A41"/>
    <w:rsid w:val="0019679C"/>
    <w:rsid w:val="001967AB"/>
    <w:rsid w:val="0019692D"/>
    <w:rsid w:val="00196A1B"/>
    <w:rsid w:val="00197B15"/>
    <w:rsid w:val="00197D19"/>
    <w:rsid w:val="001A0067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1BA2"/>
    <w:rsid w:val="001B1CB8"/>
    <w:rsid w:val="001B1F7E"/>
    <w:rsid w:val="001B2C76"/>
    <w:rsid w:val="001B2D11"/>
    <w:rsid w:val="001B3577"/>
    <w:rsid w:val="001B38EA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231B"/>
    <w:rsid w:val="001C25F9"/>
    <w:rsid w:val="001C275B"/>
    <w:rsid w:val="001C3634"/>
    <w:rsid w:val="001C3A73"/>
    <w:rsid w:val="001C3CFD"/>
    <w:rsid w:val="001C53CA"/>
    <w:rsid w:val="001C6A1C"/>
    <w:rsid w:val="001C78A9"/>
    <w:rsid w:val="001D04D9"/>
    <w:rsid w:val="001D0C4C"/>
    <w:rsid w:val="001D1138"/>
    <w:rsid w:val="001D17AE"/>
    <w:rsid w:val="001D1F6C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968"/>
    <w:rsid w:val="00204A4A"/>
    <w:rsid w:val="00204AF8"/>
    <w:rsid w:val="00204C43"/>
    <w:rsid w:val="00204C44"/>
    <w:rsid w:val="00204F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184"/>
    <w:rsid w:val="0021548B"/>
    <w:rsid w:val="00215D1F"/>
    <w:rsid w:val="00215EAC"/>
    <w:rsid w:val="00216D98"/>
    <w:rsid w:val="00217774"/>
    <w:rsid w:val="00217B3F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0FED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D86"/>
    <w:rsid w:val="00297E70"/>
    <w:rsid w:val="002A0095"/>
    <w:rsid w:val="002A00D6"/>
    <w:rsid w:val="002A13FD"/>
    <w:rsid w:val="002A1A9E"/>
    <w:rsid w:val="002A1B2E"/>
    <w:rsid w:val="002A28D7"/>
    <w:rsid w:val="002A2D5B"/>
    <w:rsid w:val="002A39A3"/>
    <w:rsid w:val="002A5CEE"/>
    <w:rsid w:val="002A6240"/>
    <w:rsid w:val="002A6553"/>
    <w:rsid w:val="002A69CA"/>
    <w:rsid w:val="002A6D9F"/>
    <w:rsid w:val="002A7100"/>
    <w:rsid w:val="002A7B12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1F24"/>
    <w:rsid w:val="002C2712"/>
    <w:rsid w:val="002C2B56"/>
    <w:rsid w:val="002C3FC4"/>
    <w:rsid w:val="002C49BA"/>
    <w:rsid w:val="002C4EB5"/>
    <w:rsid w:val="002C54F0"/>
    <w:rsid w:val="002C5A66"/>
    <w:rsid w:val="002C6A20"/>
    <w:rsid w:val="002C7296"/>
    <w:rsid w:val="002C7522"/>
    <w:rsid w:val="002C7CF0"/>
    <w:rsid w:val="002C7F94"/>
    <w:rsid w:val="002D096C"/>
    <w:rsid w:val="002D10E3"/>
    <w:rsid w:val="002D1F38"/>
    <w:rsid w:val="002D32CA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34E"/>
    <w:rsid w:val="002F76FD"/>
    <w:rsid w:val="002F7B74"/>
    <w:rsid w:val="00301AD3"/>
    <w:rsid w:val="00301DF1"/>
    <w:rsid w:val="00302657"/>
    <w:rsid w:val="00302744"/>
    <w:rsid w:val="003030E8"/>
    <w:rsid w:val="003036ED"/>
    <w:rsid w:val="0030378A"/>
    <w:rsid w:val="00303A8A"/>
    <w:rsid w:val="00304AD6"/>
    <w:rsid w:val="003054F5"/>
    <w:rsid w:val="00305B15"/>
    <w:rsid w:val="00306355"/>
    <w:rsid w:val="00306698"/>
    <w:rsid w:val="00306CE7"/>
    <w:rsid w:val="00306F44"/>
    <w:rsid w:val="0030759F"/>
    <w:rsid w:val="00307C2F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FFA"/>
    <w:rsid w:val="003213A9"/>
    <w:rsid w:val="0032151C"/>
    <w:rsid w:val="00321A53"/>
    <w:rsid w:val="0032273A"/>
    <w:rsid w:val="00324660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142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AC7"/>
    <w:rsid w:val="00353D9D"/>
    <w:rsid w:val="003544D3"/>
    <w:rsid w:val="00354EA1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B8E"/>
    <w:rsid w:val="00371C60"/>
    <w:rsid w:val="00372F19"/>
    <w:rsid w:val="003731B5"/>
    <w:rsid w:val="00373283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77E00"/>
    <w:rsid w:val="00377E0A"/>
    <w:rsid w:val="0038006D"/>
    <w:rsid w:val="00380175"/>
    <w:rsid w:val="0038161C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493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132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4BB"/>
    <w:rsid w:val="003B55DB"/>
    <w:rsid w:val="003B5741"/>
    <w:rsid w:val="003B58BC"/>
    <w:rsid w:val="003B5CE3"/>
    <w:rsid w:val="003B6AA0"/>
    <w:rsid w:val="003B78A8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14D3"/>
    <w:rsid w:val="003D1EEE"/>
    <w:rsid w:val="003D1FD2"/>
    <w:rsid w:val="003D3AE2"/>
    <w:rsid w:val="003D3B5F"/>
    <w:rsid w:val="003D48F7"/>
    <w:rsid w:val="003D4E35"/>
    <w:rsid w:val="003D5A1E"/>
    <w:rsid w:val="003D60E0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F0943"/>
    <w:rsid w:val="003F15F3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3FDE"/>
    <w:rsid w:val="00404288"/>
    <w:rsid w:val="004043ED"/>
    <w:rsid w:val="004048DE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F9C"/>
    <w:rsid w:val="0041603E"/>
    <w:rsid w:val="00417CCA"/>
    <w:rsid w:val="00417DB9"/>
    <w:rsid w:val="004216B7"/>
    <w:rsid w:val="00421828"/>
    <w:rsid w:val="0042334E"/>
    <w:rsid w:val="00423642"/>
    <w:rsid w:val="00424A50"/>
    <w:rsid w:val="00425064"/>
    <w:rsid w:val="004251DF"/>
    <w:rsid w:val="004254BB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8A4"/>
    <w:rsid w:val="00442076"/>
    <w:rsid w:val="00442F17"/>
    <w:rsid w:val="00443280"/>
    <w:rsid w:val="00444158"/>
    <w:rsid w:val="00444277"/>
    <w:rsid w:val="00445732"/>
    <w:rsid w:val="00445BD7"/>
    <w:rsid w:val="004469B9"/>
    <w:rsid w:val="00446C5E"/>
    <w:rsid w:val="00446CAE"/>
    <w:rsid w:val="00446F6C"/>
    <w:rsid w:val="00450491"/>
    <w:rsid w:val="004508B7"/>
    <w:rsid w:val="004514B7"/>
    <w:rsid w:val="004515A1"/>
    <w:rsid w:val="00451E01"/>
    <w:rsid w:val="00452424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4422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533"/>
    <w:rsid w:val="00484A27"/>
    <w:rsid w:val="00485131"/>
    <w:rsid w:val="00485BAE"/>
    <w:rsid w:val="00485D56"/>
    <w:rsid w:val="004865FC"/>
    <w:rsid w:val="004871F2"/>
    <w:rsid w:val="00487909"/>
    <w:rsid w:val="004902AD"/>
    <w:rsid w:val="004909F5"/>
    <w:rsid w:val="0049205C"/>
    <w:rsid w:val="004921E0"/>
    <w:rsid w:val="00494301"/>
    <w:rsid w:val="0049444D"/>
    <w:rsid w:val="0049459B"/>
    <w:rsid w:val="0049503F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C0F"/>
    <w:rsid w:val="004A6D98"/>
    <w:rsid w:val="004A7511"/>
    <w:rsid w:val="004B0386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5E4A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FD1"/>
    <w:rsid w:val="004D0220"/>
    <w:rsid w:val="004D24D4"/>
    <w:rsid w:val="004D4A18"/>
    <w:rsid w:val="004D5CA9"/>
    <w:rsid w:val="004D62A6"/>
    <w:rsid w:val="004D636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072"/>
    <w:rsid w:val="004F3159"/>
    <w:rsid w:val="004F34D2"/>
    <w:rsid w:val="004F3766"/>
    <w:rsid w:val="004F4D94"/>
    <w:rsid w:val="004F4E78"/>
    <w:rsid w:val="004F502F"/>
    <w:rsid w:val="004F5335"/>
    <w:rsid w:val="004F5602"/>
    <w:rsid w:val="004F5713"/>
    <w:rsid w:val="004F5984"/>
    <w:rsid w:val="004F5D05"/>
    <w:rsid w:val="004F627C"/>
    <w:rsid w:val="004F665B"/>
    <w:rsid w:val="004F685A"/>
    <w:rsid w:val="004F6AD6"/>
    <w:rsid w:val="004F7253"/>
    <w:rsid w:val="004F7668"/>
    <w:rsid w:val="00500916"/>
    <w:rsid w:val="00500950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5C1"/>
    <w:rsid w:val="00524C8C"/>
    <w:rsid w:val="005251A3"/>
    <w:rsid w:val="005252D5"/>
    <w:rsid w:val="00525687"/>
    <w:rsid w:val="005256B6"/>
    <w:rsid w:val="00525F3A"/>
    <w:rsid w:val="00526382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2D3"/>
    <w:rsid w:val="005574E3"/>
    <w:rsid w:val="00557516"/>
    <w:rsid w:val="00557CF7"/>
    <w:rsid w:val="00557E4E"/>
    <w:rsid w:val="00557EB9"/>
    <w:rsid w:val="00557F74"/>
    <w:rsid w:val="00557FBD"/>
    <w:rsid w:val="00560D00"/>
    <w:rsid w:val="00560F69"/>
    <w:rsid w:val="005612FC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15"/>
    <w:rsid w:val="00591DD6"/>
    <w:rsid w:val="00594420"/>
    <w:rsid w:val="005950D8"/>
    <w:rsid w:val="00595963"/>
    <w:rsid w:val="0059620D"/>
    <w:rsid w:val="00597E7C"/>
    <w:rsid w:val="00597F14"/>
    <w:rsid w:val="005A0258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6F7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4050"/>
    <w:rsid w:val="005B5C7E"/>
    <w:rsid w:val="005B5F2D"/>
    <w:rsid w:val="005B60DF"/>
    <w:rsid w:val="005B65DC"/>
    <w:rsid w:val="005B70B7"/>
    <w:rsid w:val="005B76C0"/>
    <w:rsid w:val="005B7860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74E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5EC0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84D"/>
    <w:rsid w:val="005F4BB5"/>
    <w:rsid w:val="005F69AC"/>
    <w:rsid w:val="005F781B"/>
    <w:rsid w:val="00600587"/>
    <w:rsid w:val="00600740"/>
    <w:rsid w:val="00600AED"/>
    <w:rsid w:val="00600CF6"/>
    <w:rsid w:val="00600F03"/>
    <w:rsid w:val="00600F9C"/>
    <w:rsid w:val="0060110C"/>
    <w:rsid w:val="00601677"/>
    <w:rsid w:val="0060182C"/>
    <w:rsid w:val="006019B4"/>
    <w:rsid w:val="00601CC1"/>
    <w:rsid w:val="0060222F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9E0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09F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11D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2F85"/>
    <w:rsid w:val="00673BF0"/>
    <w:rsid w:val="006741BA"/>
    <w:rsid w:val="006767EE"/>
    <w:rsid w:val="00676F30"/>
    <w:rsid w:val="006770B2"/>
    <w:rsid w:val="00677650"/>
    <w:rsid w:val="0067770F"/>
    <w:rsid w:val="0067774E"/>
    <w:rsid w:val="006779DE"/>
    <w:rsid w:val="0068001C"/>
    <w:rsid w:val="00680987"/>
    <w:rsid w:val="00681164"/>
    <w:rsid w:val="006812C0"/>
    <w:rsid w:val="0068137E"/>
    <w:rsid w:val="006822D4"/>
    <w:rsid w:val="00682A8F"/>
    <w:rsid w:val="006843FE"/>
    <w:rsid w:val="00685332"/>
    <w:rsid w:val="006865CD"/>
    <w:rsid w:val="0068680F"/>
    <w:rsid w:val="00686DDA"/>
    <w:rsid w:val="006871AF"/>
    <w:rsid w:val="00687504"/>
    <w:rsid w:val="0068781E"/>
    <w:rsid w:val="00687E38"/>
    <w:rsid w:val="00691321"/>
    <w:rsid w:val="006913B8"/>
    <w:rsid w:val="006921C1"/>
    <w:rsid w:val="006926F8"/>
    <w:rsid w:val="0069270B"/>
    <w:rsid w:val="00692770"/>
    <w:rsid w:val="006927E1"/>
    <w:rsid w:val="00692808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6881"/>
    <w:rsid w:val="006A69C3"/>
    <w:rsid w:val="006A6A28"/>
    <w:rsid w:val="006A6F0F"/>
    <w:rsid w:val="006A6F9E"/>
    <w:rsid w:val="006A7014"/>
    <w:rsid w:val="006A7230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18"/>
    <w:rsid w:val="006D405B"/>
    <w:rsid w:val="006D4E05"/>
    <w:rsid w:val="006D4F77"/>
    <w:rsid w:val="006D5250"/>
    <w:rsid w:val="006D5820"/>
    <w:rsid w:val="006D620E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AE0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0EDE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1DBC"/>
    <w:rsid w:val="00712038"/>
    <w:rsid w:val="00712DE9"/>
    <w:rsid w:val="0071352E"/>
    <w:rsid w:val="00713BFB"/>
    <w:rsid w:val="00714899"/>
    <w:rsid w:val="007150E1"/>
    <w:rsid w:val="007158B1"/>
    <w:rsid w:val="0071783E"/>
    <w:rsid w:val="00717F3B"/>
    <w:rsid w:val="0072050C"/>
    <w:rsid w:val="00720808"/>
    <w:rsid w:val="00720C8E"/>
    <w:rsid w:val="00720EC2"/>
    <w:rsid w:val="00720FEA"/>
    <w:rsid w:val="00721259"/>
    <w:rsid w:val="00721548"/>
    <w:rsid w:val="0072327E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3F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551"/>
    <w:rsid w:val="0074579C"/>
    <w:rsid w:val="00745815"/>
    <w:rsid w:val="007459C2"/>
    <w:rsid w:val="007464BF"/>
    <w:rsid w:val="00746B32"/>
    <w:rsid w:val="007472E7"/>
    <w:rsid w:val="007474A8"/>
    <w:rsid w:val="00747A75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E82"/>
    <w:rsid w:val="00761FE3"/>
    <w:rsid w:val="00762120"/>
    <w:rsid w:val="00762312"/>
    <w:rsid w:val="007623AE"/>
    <w:rsid w:val="0076245B"/>
    <w:rsid w:val="007626BC"/>
    <w:rsid w:val="00762888"/>
    <w:rsid w:val="00762D28"/>
    <w:rsid w:val="007632B3"/>
    <w:rsid w:val="007634A9"/>
    <w:rsid w:val="00763696"/>
    <w:rsid w:val="00763B62"/>
    <w:rsid w:val="007658D4"/>
    <w:rsid w:val="00765A0D"/>
    <w:rsid w:val="00765B35"/>
    <w:rsid w:val="0076695E"/>
    <w:rsid w:val="007669EE"/>
    <w:rsid w:val="00766A4E"/>
    <w:rsid w:val="00766DEE"/>
    <w:rsid w:val="007709D8"/>
    <w:rsid w:val="00771105"/>
    <w:rsid w:val="00771D98"/>
    <w:rsid w:val="007720E7"/>
    <w:rsid w:val="00772406"/>
    <w:rsid w:val="00772B32"/>
    <w:rsid w:val="00773031"/>
    <w:rsid w:val="007740B2"/>
    <w:rsid w:val="00774572"/>
    <w:rsid w:val="00774A4A"/>
    <w:rsid w:val="0077554B"/>
    <w:rsid w:val="00775BFD"/>
    <w:rsid w:val="00775C43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681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3E8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052"/>
    <w:rsid w:val="007A62E2"/>
    <w:rsid w:val="007A7369"/>
    <w:rsid w:val="007A7388"/>
    <w:rsid w:val="007A7423"/>
    <w:rsid w:val="007A7C38"/>
    <w:rsid w:val="007B00CA"/>
    <w:rsid w:val="007B11A2"/>
    <w:rsid w:val="007B35B4"/>
    <w:rsid w:val="007B3668"/>
    <w:rsid w:val="007B4148"/>
    <w:rsid w:val="007B458B"/>
    <w:rsid w:val="007B4CCA"/>
    <w:rsid w:val="007B561D"/>
    <w:rsid w:val="007B652F"/>
    <w:rsid w:val="007B6B4B"/>
    <w:rsid w:val="007B7A1E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7308"/>
    <w:rsid w:val="007C7314"/>
    <w:rsid w:val="007C74A9"/>
    <w:rsid w:val="007D057A"/>
    <w:rsid w:val="007D0DA0"/>
    <w:rsid w:val="007D0E9B"/>
    <w:rsid w:val="007D1F29"/>
    <w:rsid w:val="007D20B2"/>
    <w:rsid w:val="007D20F8"/>
    <w:rsid w:val="007D21F5"/>
    <w:rsid w:val="007D2538"/>
    <w:rsid w:val="007D2D0F"/>
    <w:rsid w:val="007D2DAF"/>
    <w:rsid w:val="007D353C"/>
    <w:rsid w:val="007D376F"/>
    <w:rsid w:val="007D3CE1"/>
    <w:rsid w:val="007D4ABC"/>
    <w:rsid w:val="007D4ACD"/>
    <w:rsid w:val="007D5375"/>
    <w:rsid w:val="007D573B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2F8"/>
    <w:rsid w:val="007F78FF"/>
    <w:rsid w:val="008001F9"/>
    <w:rsid w:val="00800A84"/>
    <w:rsid w:val="00800DBC"/>
    <w:rsid w:val="00801E1F"/>
    <w:rsid w:val="0080235A"/>
    <w:rsid w:val="00803C5F"/>
    <w:rsid w:val="008042FB"/>
    <w:rsid w:val="00804A13"/>
    <w:rsid w:val="008058A3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6FCE"/>
    <w:rsid w:val="008175A4"/>
    <w:rsid w:val="00817C8A"/>
    <w:rsid w:val="00817D82"/>
    <w:rsid w:val="008206AE"/>
    <w:rsid w:val="008207DF"/>
    <w:rsid w:val="00821113"/>
    <w:rsid w:val="00821382"/>
    <w:rsid w:val="00821624"/>
    <w:rsid w:val="00821F95"/>
    <w:rsid w:val="008220E1"/>
    <w:rsid w:val="0082296D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37A73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19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0D5C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3CD8"/>
    <w:rsid w:val="00864B98"/>
    <w:rsid w:val="008659BF"/>
    <w:rsid w:val="00866D03"/>
    <w:rsid w:val="00870214"/>
    <w:rsid w:val="008710E1"/>
    <w:rsid w:val="0087182D"/>
    <w:rsid w:val="00871895"/>
    <w:rsid w:val="00871A60"/>
    <w:rsid w:val="00871B73"/>
    <w:rsid w:val="00871E9C"/>
    <w:rsid w:val="00872BAC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E95"/>
    <w:rsid w:val="008C7A02"/>
    <w:rsid w:val="008C7F25"/>
    <w:rsid w:val="008D03E3"/>
    <w:rsid w:val="008D05C3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687C"/>
    <w:rsid w:val="008E781D"/>
    <w:rsid w:val="008E7A38"/>
    <w:rsid w:val="008F0496"/>
    <w:rsid w:val="008F0AD7"/>
    <w:rsid w:val="008F0C74"/>
    <w:rsid w:val="008F1366"/>
    <w:rsid w:val="008F171E"/>
    <w:rsid w:val="008F17B0"/>
    <w:rsid w:val="008F1F0B"/>
    <w:rsid w:val="008F2A17"/>
    <w:rsid w:val="008F374D"/>
    <w:rsid w:val="008F38FA"/>
    <w:rsid w:val="008F47B1"/>
    <w:rsid w:val="008F4B6B"/>
    <w:rsid w:val="008F58C8"/>
    <w:rsid w:val="008F5B96"/>
    <w:rsid w:val="008F6438"/>
    <w:rsid w:val="008F67AF"/>
    <w:rsid w:val="008F69F9"/>
    <w:rsid w:val="008F743D"/>
    <w:rsid w:val="009002C0"/>
    <w:rsid w:val="009021DC"/>
    <w:rsid w:val="009028D1"/>
    <w:rsid w:val="00903567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B87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644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134"/>
    <w:rsid w:val="0093458A"/>
    <w:rsid w:val="00934EE3"/>
    <w:rsid w:val="009356F5"/>
    <w:rsid w:val="00935BCE"/>
    <w:rsid w:val="00935D5C"/>
    <w:rsid w:val="009362F8"/>
    <w:rsid w:val="0093687F"/>
    <w:rsid w:val="0093695D"/>
    <w:rsid w:val="00936B2E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A60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3BF0"/>
    <w:rsid w:val="009540C2"/>
    <w:rsid w:val="00954BDF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1D9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0B03"/>
    <w:rsid w:val="00991A74"/>
    <w:rsid w:val="00991F4D"/>
    <w:rsid w:val="0099298D"/>
    <w:rsid w:val="00992B3D"/>
    <w:rsid w:val="00993425"/>
    <w:rsid w:val="00993A93"/>
    <w:rsid w:val="00993AF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3AEE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18EF"/>
    <w:rsid w:val="009C2369"/>
    <w:rsid w:val="009C254E"/>
    <w:rsid w:val="009C2883"/>
    <w:rsid w:val="009C2CE0"/>
    <w:rsid w:val="009C34EF"/>
    <w:rsid w:val="009C3EA1"/>
    <w:rsid w:val="009C46C1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4B5"/>
    <w:rsid w:val="009D181C"/>
    <w:rsid w:val="009D2D8B"/>
    <w:rsid w:val="009D3289"/>
    <w:rsid w:val="009D3517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64A"/>
    <w:rsid w:val="009E6789"/>
    <w:rsid w:val="009E7C03"/>
    <w:rsid w:val="009F0014"/>
    <w:rsid w:val="009F04A5"/>
    <w:rsid w:val="009F1290"/>
    <w:rsid w:val="009F1772"/>
    <w:rsid w:val="009F2903"/>
    <w:rsid w:val="009F37B3"/>
    <w:rsid w:val="009F4E8C"/>
    <w:rsid w:val="009F5056"/>
    <w:rsid w:val="009F6154"/>
    <w:rsid w:val="009F6B19"/>
    <w:rsid w:val="009F6E5D"/>
    <w:rsid w:val="009F6FFD"/>
    <w:rsid w:val="009F7ECF"/>
    <w:rsid w:val="00A00524"/>
    <w:rsid w:val="00A0052C"/>
    <w:rsid w:val="00A00C2E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6D8A"/>
    <w:rsid w:val="00A1758C"/>
    <w:rsid w:val="00A1787A"/>
    <w:rsid w:val="00A17D1A"/>
    <w:rsid w:val="00A2039E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325"/>
    <w:rsid w:val="00A2745A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4CE4"/>
    <w:rsid w:val="00A35240"/>
    <w:rsid w:val="00A360AE"/>
    <w:rsid w:val="00A36E03"/>
    <w:rsid w:val="00A37318"/>
    <w:rsid w:val="00A37ACA"/>
    <w:rsid w:val="00A400B3"/>
    <w:rsid w:val="00A4028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225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47E67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07F"/>
    <w:rsid w:val="00A70702"/>
    <w:rsid w:val="00A70ACE"/>
    <w:rsid w:val="00A70E28"/>
    <w:rsid w:val="00A717BB"/>
    <w:rsid w:val="00A71AE4"/>
    <w:rsid w:val="00A72A74"/>
    <w:rsid w:val="00A72C17"/>
    <w:rsid w:val="00A73718"/>
    <w:rsid w:val="00A737B5"/>
    <w:rsid w:val="00A7399B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1E75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B3D"/>
    <w:rsid w:val="00AA1D16"/>
    <w:rsid w:val="00AA1E46"/>
    <w:rsid w:val="00AA21E6"/>
    <w:rsid w:val="00AA2B4F"/>
    <w:rsid w:val="00AA3597"/>
    <w:rsid w:val="00AA4F68"/>
    <w:rsid w:val="00AA5066"/>
    <w:rsid w:val="00AA5930"/>
    <w:rsid w:val="00AA6176"/>
    <w:rsid w:val="00AA65D6"/>
    <w:rsid w:val="00AA6CCF"/>
    <w:rsid w:val="00AA71A8"/>
    <w:rsid w:val="00AA7D7C"/>
    <w:rsid w:val="00AB02F0"/>
    <w:rsid w:val="00AB0303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6747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7048"/>
    <w:rsid w:val="00AD79E9"/>
    <w:rsid w:val="00AD7BBE"/>
    <w:rsid w:val="00AD7C09"/>
    <w:rsid w:val="00AD7CAA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65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AF7BAF"/>
    <w:rsid w:val="00B0181C"/>
    <w:rsid w:val="00B01908"/>
    <w:rsid w:val="00B01941"/>
    <w:rsid w:val="00B01D59"/>
    <w:rsid w:val="00B0290B"/>
    <w:rsid w:val="00B02DD5"/>
    <w:rsid w:val="00B03750"/>
    <w:rsid w:val="00B0375D"/>
    <w:rsid w:val="00B03CEB"/>
    <w:rsid w:val="00B05244"/>
    <w:rsid w:val="00B0562A"/>
    <w:rsid w:val="00B05BDE"/>
    <w:rsid w:val="00B06751"/>
    <w:rsid w:val="00B067B5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C1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DD6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50"/>
    <w:rsid w:val="00B332E7"/>
    <w:rsid w:val="00B33EA0"/>
    <w:rsid w:val="00B354EA"/>
    <w:rsid w:val="00B36937"/>
    <w:rsid w:val="00B375F4"/>
    <w:rsid w:val="00B3770D"/>
    <w:rsid w:val="00B37900"/>
    <w:rsid w:val="00B4036F"/>
    <w:rsid w:val="00B4144B"/>
    <w:rsid w:val="00B4151B"/>
    <w:rsid w:val="00B41856"/>
    <w:rsid w:val="00B41CBA"/>
    <w:rsid w:val="00B431C6"/>
    <w:rsid w:val="00B43579"/>
    <w:rsid w:val="00B43889"/>
    <w:rsid w:val="00B447A3"/>
    <w:rsid w:val="00B470B0"/>
    <w:rsid w:val="00B4778D"/>
    <w:rsid w:val="00B50034"/>
    <w:rsid w:val="00B503DD"/>
    <w:rsid w:val="00B5041A"/>
    <w:rsid w:val="00B504B3"/>
    <w:rsid w:val="00B50E93"/>
    <w:rsid w:val="00B50FBB"/>
    <w:rsid w:val="00B52004"/>
    <w:rsid w:val="00B5201C"/>
    <w:rsid w:val="00B52988"/>
    <w:rsid w:val="00B533F0"/>
    <w:rsid w:val="00B539BF"/>
    <w:rsid w:val="00B54556"/>
    <w:rsid w:val="00B54740"/>
    <w:rsid w:val="00B54CC3"/>
    <w:rsid w:val="00B55B77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224"/>
    <w:rsid w:val="00B6265B"/>
    <w:rsid w:val="00B628DB"/>
    <w:rsid w:val="00B63631"/>
    <w:rsid w:val="00B63819"/>
    <w:rsid w:val="00B63D54"/>
    <w:rsid w:val="00B64A36"/>
    <w:rsid w:val="00B64BA8"/>
    <w:rsid w:val="00B64E0B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979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6B3E"/>
    <w:rsid w:val="00B96FA2"/>
    <w:rsid w:val="00B979A4"/>
    <w:rsid w:val="00B97C08"/>
    <w:rsid w:val="00BA012C"/>
    <w:rsid w:val="00BA098D"/>
    <w:rsid w:val="00BA15EF"/>
    <w:rsid w:val="00BA207F"/>
    <w:rsid w:val="00BA3032"/>
    <w:rsid w:val="00BA31C5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25CF"/>
    <w:rsid w:val="00BB2C57"/>
    <w:rsid w:val="00BB3B43"/>
    <w:rsid w:val="00BB42F4"/>
    <w:rsid w:val="00BB4F45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6E8"/>
    <w:rsid w:val="00BC6816"/>
    <w:rsid w:val="00BC68C7"/>
    <w:rsid w:val="00BD025B"/>
    <w:rsid w:val="00BD1DE3"/>
    <w:rsid w:val="00BD241B"/>
    <w:rsid w:val="00BD2752"/>
    <w:rsid w:val="00BD2EA9"/>
    <w:rsid w:val="00BD310B"/>
    <w:rsid w:val="00BD3DF3"/>
    <w:rsid w:val="00BD401B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3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57E"/>
    <w:rsid w:val="00C02CD0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E90"/>
    <w:rsid w:val="00C44FBC"/>
    <w:rsid w:val="00C45A90"/>
    <w:rsid w:val="00C461FE"/>
    <w:rsid w:val="00C467E5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566B"/>
    <w:rsid w:val="00C55B2D"/>
    <w:rsid w:val="00C566B4"/>
    <w:rsid w:val="00C5681A"/>
    <w:rsid w:val="00C5710F"/>
    <w:rsid w:val="00C60982"/>
    <w:rsid w:val="00C60E58"/>
    <w:rsid w:val="00C633D5"/>
    <w:rsid w:val="00C63727"/>
    <w:rsid w:val="00C63868"/>
    <w:rsid w:val="00C63EBF"/>
    <w:rsid w:val="00C6449F"/>
    <w:rsid w:val="00C64767"/>
    <w:rsid w:val="00C66291"/>
    <w:rsid w:val="00C66CBB"/>
    <w:rsid w:val="00C701DD"/>
    <w:rsid w:val="00C70B3D"/>
    <w:rsid w:val="00C70F1B"/>
    <w:rsid w:val="00C72175"/>
    <w:rsid w:val="00C72854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2E7"/>
    <w:rsid w:val="00C90584"/>
    <w:rsid w:val="00C90DEC"/>
    <w:rsid w:val="00C91750"/>
    <w:rsid w:val="00C9250B"/>
    <w:rsid w:val="00C925EB"/>
    <w:rsid w:val="00C92A4B"/>
    <w:rsid w:val="00C92ADC"/>
    <w:rsid w:val="00C93228"/>
    <w:rsid w:val="00C93C1B"/>
    <w:rsid w:val="00C9499D"/>
    <w:rsid w:val="00C961F3"/>
    <w:rsid w:val="00C96362"/>
    <w:rsid w:val="00C96F5E"/>
    <w:rsid w:val="00C97249"/>
    <w:rsid w:val="00CA0600"/>
    <w:rsid w:val="00CA201E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65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D0152"/>
    <w:rsid w:val="00CD1809"/>
    <w:rsid w:val="00CD2E2E"/>
    <w:rsid w:val="00CD2FB9"/>
    <w:rsid w:val="00CD3358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3ED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5A0"/>
    <w:rsid w:val="00CF4C93"/>
    <w:rsid w:val="00CF4CA8"/>
    <w:rsid w:val="00CF5401"/>
    <w:rsid w:val="00CF5464"/>
    <w:rsid w:val="00CF547A"/>
    <w:rsid w:val="00CF58D9"/>
    <w:rsid w:val="00CF63B1"/>
    <w:rsid w:val="00CF6EAA"/>
    <w:rsid w:val="00CF6FFE"/>
    <w:rsid w:val="00CF7DF3"/>
    <w:rsid w:val="00D01419"/>
    <w:rsid w:val="00D04227"/>
    <w:rsid w:val="00D0431C"/>
    <w:rsid w:val="00D04978"/>
    <w:rsid w:val="00D055E8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6CA6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5AC7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151"/>
    <w:rsid w:val="00D355CC"/>
    <w:rsid w:val="00D3567C"/>
    <w:rsid w:val="00D356CA"/>
    <w:rsid w:val="00D35B0E"/>
    <w:rsid w:val="00D3606D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30B6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5DE"/>
    <w:rsid w:val="00D6660A"/>
    <w:rsid w:val="00D66BE7"/>
    <w:rsid w:val="00D67754"/>
    <w:rsid w:val="00D67983"/>
    <w:rsid w:val="00D67A0C"/>
    <w:rsid w:val="00D67C01"/>
    <w:rsid w:val="00D67EDC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974"/>
    <w:rsid w:val="00D829A1"/>
    <w:rsid w:val="00D839E9"/>
    <w:rsid w:val="00D8404E"/>
    <w:rsid w:val="00D84843"/>
    <w:rsid w:val="00D8502D"/>
    <w:rsid w:val="00D85DB2"/>
    <w:rsid w:val="00D85DE9"/>
    <w:rsid w:val="00D8643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73E"/>
    <w:rsid w:val="00D97A19"/>
    <w:rsid w:val="00D97FEF"/>
    <w:rsid w:val="00DA05CA"/>
    <w:rsid w:val="00DA0E06"/>
    <w:rsid w:val="00DA0FAB"/>
    <w:rsid w:val="00DA1FDC"/>
    <w:rsid w:val="00DA326E"/>
    <w:rsid w:val="00DA3C87"/>
    <w:rsid w:val="00DA512D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6E87"/>
    <w:rsid w:val="00DD7990"/>
    <w:rsid w:val="00DE003B"/>
    <w:rsid w:val="00DE06F4"/>
    <w:rsid w:val="00DE09EA"/>
    <w:rsid w:val="00DE12B0"/>
    <w:rsid w:val="00DE12B9"/>
    <w:rsid w:val="00DE1C5C"/>
    <w:rsid w:val="00DE2782"/>
    <w:rsid w:val="00DE38B5"/>
    <w:rsid w:val="00DE3AEC"/>
    <w:rsid w:val="00DE3AF9"/>
    <w:rsid w:val="00DE44E0"/>
    <w:rsid w:val="00DE488C"/>
    <w:rsid w:val="00DE4DD6"/>
    <w:rsid w:val="00DE4EC6"/>
    <w:rsid w:val="00DE51B9"/>
    <w:rsid w:val="00DE5A6C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423"/>
    <w:rsid w:val="00DF5B7E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ACD"/>
    <w:rsid w:val="00E11041"/>
    <w:rsid w:val="00E11D05"/>
    <w:rsid w:val="00E11D1B"/>
    <w:rsid w:val="00E12869"/>
    <w:rsid w:val="00E13242"/>
    <w:rsid w:val="00E1358B"/>
    <w:rsid w:val="00E137C4"/>
    <w:rsid w:val="00E13FE0"/>
    <w:rsid w:val="00E1420A"/>
    <w:rsid w:val="00E14668"/>
    <w:rsid w:val="00E14D32"/>
    <w:rsid w:val="00E152A6"/>
    <w:rsid w:val="00E159DB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1A9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7F2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42A5"/>
    <w:rsid w:val="00E44402"/>
    <w:rsid w:val="00E44809"/>
    <w:rsid w:val="00E450CC"/>
    <w:rsid w:val="00E45122"/>
    <w:rsid w:val="00E451FA"/>
    <w:rsid w:val="00E45901"/>
    <w:rsid w:val="00E45DA3"/>
    <w:rsid w:val="00E45F65"/>
    <w:rsid w:val="00E466F6"/>
    <w:rsid w:val="00E46E23"/>
    <w:rsid w:val="00E472B0"/>
    <w:rsid w:val="00E479D8"/>
    <w:rsid w:val="00E47ACB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32F7"/>
    <w:rsid w:val="00E5403D"/>
    <w:rsid w:val="00E54DBA"/>
    <w:rsid w:val="00E5515E"/>
    <w:rsid w:val="00E556CF"/>
    <w:rsid w:val="00E558F5"/>
    <w:rsid w:val="00E55E86"/>
    <w:rsid w:val="00E5608B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6D0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100F"/>
    <w:rsid w:val="00E8131E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4019"/>
    <w:rsid w:val="00E94198"/>
    <w:rsid w:val="00E94C1F"/>
    <w:rsid w:val="00E94C23"/>
    <w:rsid w:val="00E95AA1"/>
    <w:rsid w:val="00E96B5A"/>
    <w:rsid w:val="00E96D55"/>
    <w:rsid w:val="00E96E6E"/>
    <w:rsid w:val="00E97609"/>
    <w:rsid w:val="00E97AD2"/>
    <w:rsid w:val="00EA06EE"/>
    <w:rsid w:val="00EA0CEA"/>
    <w:rsid w:val="00EA11A2"/>
    <w:rsid w:val="00EA17AE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B6B18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6ABB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51B"/>
    <w:rsid w:val="00EF66F6"/>
    <w:rsid w:val="00EF7597"/>
    <w:rsid w:val="00EF7825"/>
    <w:rsid w:val="00EF790E"/>
    <w:rsid w:val="00EF7CE9"/>
    <w:rsid w:val="00EF7DB5"/>
    <w:rsid w:val="00F00D28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6628"/>
    <w:rsid w:val="00F17011"/>
    <w:rsid w:val="00F170CE"/>
    <w:rsid w:val="00F176EF"/>
    <w:rsid w:val="00F1793D"/>
    <w:rsid w:val="00F2025B"/>
    <w:rsid w:val="00F20EF9"/>
    <w:rsid w:val="00F21032"/>
    <w:rsid w:val="00F213A6"/>
    <w:rsid w:val="00F21FD2"/>
    <w:rsid w:val="00F22025"/>
    <w:rsid w:val="00F225E5"/>
    <w:rsid w:val="00F22D49"/>
    <w:rsid w:val="00F23132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D6E"/>
    <w:rsid w:val="00F460E0"/>
    <w:rsid w:val="00F469C6"/>
    <w:rsid w:val="00F47563"/>
    <w:rsid w:val="00F475D3"/>
    <w:rsid w:val="00F47724"/>
    <w:rsid w:val="00F5198D"/>
    <w:rsid w:val="00F5255D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2D2B"/>
    <w:rsid w:val="00F734EF"/>
    <w:rsid w:val="00F73A02"/>
    <w:rsid w:val="00F74DA2"/>
    <w:rsid w:val="00F750D4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676"/>
    <w:rsid w:val="00F9096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6EE"/>
    <w:rsid w:val="00F95F27"/>
    <w:rsid w:val="00F96712"/>
    <w:rsid w:val="00F96E27"/>
    <w:rsid w:val="00FA025C"/>
    <w:rsid w:val="00FA0314"/>
    <w:rsid w:val="00FA0EF9"/>
    <w:rsid w:val="00FA1415"/>
    <w:rsid w:val="00FA1DD6"/>
    <w:rsid w:val="00FA2972"/>
    <w:rsid w:val="00FA3013"/>
    <w:rsid w:val="00FA34D4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16D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65BB"/>
    <w:rsid w:val="00FC6F74"/>
    <w:rsid w:val="00FC73C4"/>
    <w:rsid w:val="00FD0036"/>
    <w:rsid w:val="00FD0AD7"/>
    <w:rsid w:val="00FD1A18"/>
    <w:rsid w:val="00FD1FE9"/>
    <w:rsid w:val="00FD2302"/>
    <w:rsid w:val="00FD55A0"/>
    <w:rsid w:val="00FD5837"/>
    <w:rsid w:val="00FD6A8F"/>
    <w:rsid w:val="00FD7D5C"/>
    <w:rsid w:val="00FE0391"/>
    <w:rsid w:val="00FE048A"/>
    <w:rsid w:val="00FE0CD6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2E2BE2"/>
  <w15:docId w15:val="{F45D21D6-E664-4D2F-BF65-7AF1A3B1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26A1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724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28480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C01D2-3DC8-4088-954F-190B56605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13</Pages>
  <Words>6386</Words>
  <Characters>38322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44619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Ewa Korybska</dc:creator>
  <cp:lastModifiedBy>WIW Opole</cp:lastModifiedBy>
  <cp:revision>184</cp:revision>
  <cp:lastPrinted>2024-05-07T05:59:00Z</cp:lastPrinted>
  <dcterms:created xsi:type="dcterms:W3CDTF">2021-06-08T10:53:00Z</dcterms:created>
  <dcterms:modified xsi:type="dcterms:W3CDTF">2024-05-21T07:55:00Z</dcterms:modified>
</cp:coreProperties>
</file>