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CA07F" w14:textId="434798D7" w:rsidR="00441CE3" w:rsidRPr="009E48A8" w:rsidRDefault="00234F0B" w:rsidP="009E48A8">
      <w:pPr>
        <w:pStyle w:val="tekstdokumentu"/>
      </w:pPr>
      <w:r w:rsidRPr="00EF19BC">
        <w:t>Załącznik</w:t>
      </w:r>
      <w:r w:rsidR="008C7289">
        <w:t xml:space="preserve"> nr </w:t>
      </w:r>
      <w:r w:rsidR="009B154A">
        <w:t>3</w:t>
      </w:r>
      <w:r w:rsidR="00B65807" w:rsidRPr="00EF19BC">
        <w:t xml:space="preserve"> do </w:t>
      </w:r>
      <w:r w:rsidR="008F1871">
        <w:t>SWZ</w:t>
      </w:r>
    </w:p>
    <w:p w14:paraId="06C5D3C0" w14:textId="77777777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6E591549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6A92759F" w14:textId="77777777" w:rsidR="00532DF6" w:rsidRPr="00532DF6" w:rsidRDefault="00532DF6" w:rsidP="00532DF6">
      <w:pPr>
        <w:spacing w:after="120" w:line="240" w:lineRule="auto"/>
        <w:rPr>
          <w:rFonts w:cs="Arial"/>
          <w:i/>
          <w:sz w:val="16"/>
          <w:szCs w:val="18"/>
          <w:lang w:eastAsia="pl-PL"/>
        </w:rPr>
      </w:pPr>
      <w:r w:rsidRPr="00532DF6">
        <w:rPr>
          <w:rFonts w:cs="Arial"/>
          <w:i/>
          <w:sz w:val="16"/>
          <w:szCs w:val="18"/>
          <w:lang w:eastAsia="pl-PL"/>
        </w:rPr>
        <w:t>(w przypadku składania oferty przez Wykonawców wspólnie ubiegających się o udzielenie zamówienia należy podać</w:t>
      </w:r>
      <w:r w:rsidRPr="00532DF6">
        <w:rPr>
          <w:rFonts w:cs="Arial"/>
          <w:sz w:val="16"/>
          <w:szCs w:val="18"/>
          <w:lang w:eastAsia="pl-PL"/>
        </w:rPr>
        <w:t xml:space="preserve"> </w:t>
      </w:r>
      <w:r w:rsidRPr="00532DF6">
        <w:rPr>
          <w:rFonts w:cs="Arial"/>
          <w:i/>
          <w:sz w:val="16"/>
          <w:szCs w:val="18"/>
          <w:lang w:eastAsia="pl-PL"/>
        </w:rPr>
        <w:t>nazwy (firmy) oraz dokładne adresy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F94202D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0FB7486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05606F22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00411965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50A33A5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2102B75C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75EFDC1D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5C77EA6B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7F68E396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ED51371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0DDC30A9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53437B11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65CB306B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2F57AED8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51DB514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12159265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F0D683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0063DCA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609DF359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268D908E" w14:textId="17C86AB7" w:rsidR="00532DF6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4410FD3F" w14:textId="77777777" w:rsidR="007E7971" w:rsidRDefault="007E7971" w:rsidP="005426BD">
      <w:pPr>
        <w:jc w:val="center"/>
        <w:rPr>
          <w:b/>
          <w:i/>
          <w:szCs w:val="20"/>
        </w:rPr>
      </w:pPr>
    </w:p>
    <w:p w14:paraId="58067B26" w14:textId="05AFCB25" w:rsidR="005426BD" w:rsidRDefault="007E7971" w:rsidP="005426BD">
      <w:pPr>
        <w:jc w:val="center"/>
        <w:rPr>
          <w:b/>
          <w:i/>
          <w:szCs w:val="20"/>
        </w:rPr>
      </w:pPr>
      <w:r w:rsidRPr="007E7971">
        <w:rPr>
          <w:b/>
          <w:i/>
          <w:szCs w:val="20"/>
        </w:rPr>
        <w:t>Usługa druku broszur, materiałów konferencyjnych i teczek na 52 szkolenia w 2024r.</w:t>
      </w:r>
    </w:p>
    <w:p w14:paraId="502431C1" w14:textId="77777777" w:rsidR="007E7971" w:rsidRPr="005426BD" w:rsidRDefault="007E7971" w:rsidP="005426BD">
      <w:pPr>
        <w:jc w:val="center"/>
      </w:pPr>
    </w:p>
    <w:p w14:paraId="320B57BD" w14:textId="596EB4AB" w:rsidR="002A36A7" w:rsidRPr="00C27A1D" w:rsidRDefault="00D03E88" w:rsidP="003136DD">
      <w:pPr>
        <w:pStyle w:val="Akapitzlist"/>
        <w:numPr>
          <w:ilvl w:val="0"/>
          <w:numId w:val="33"/>
        </w:numPr>
        <w:tabs>
          <w:tab w:val="left" w:pos="900"/>
        </w:tabs>
        <w:spacing w:line="48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3136DD">
        <w:rPr>
          <w:rFonts w:ascii="Arial" w:hAnsi="Arial" w:cs="Arial"/>
          <w:sz w:val="20"/>
          <w:szCs w:val="20"/>
          <w:u w:val="single"/>
        </w:rPr>
        <w:t>Oferujemy wykonanie zamówienia w pełnym rzeczowym zakresie</w:t>
      </w:r>
      <w:r w:rsidR="003136DD" w:rsidRPr="003136DD">
        <w:rPr>
          <w:rFonts w:ascii="Arial" w:hAnsi="Arial" w:cs="Arial"/>
          <w:sz w:val="20"/>
          <w:szCs w:val="20"/>
          <w:u w:val="single"/>
        </w:rPr>
        <w:t xml:space="preserve"> za cenę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2A36A7" w14:paraId="4C4940E3" w14:textId="77777777" w:rsidTr="00D3758D">
        <w:tc>
          <w:tcPr>
            <w:tcW w:w="9770" w:type="dxa"/>
          </w:tcPr>
          <w:p w14:paraId="1FC06FB2" w14:textId="146E3FFB" w:rsidR="002A36A7" w:rsidRDefault="002A36A7" w:rsidP="002A36A7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</w:p>
          <w:p w14:paraId="2C0ED69B" w14:textId="77777777" w:rsidR="009B154A" w:rsidRDefault="002A36A7" w:rsidP="00D66982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…………………………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……………….</w:t>
            </w: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 PLN BRUTTO</w:t>
            </w:r>
          </w:p>
          <w:p w14:paraId="256C7174" w14:textId="375623C7" w:rsidR="00D66982" w:rsidRDefault="00D66982" w:rsidP="00D66982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Cs w:val="18"/>
                <w:lang w:eastAsia="pl-PL"/>
              </w:rPr>
            </w:pPr>
            <w:r>
              <w:rPr>
                <w:rFonts w:ascii="Calibri" w:hAnsi="Calibri" w:cs="Calibri"/>
                <w:b/>
                <w:sz w:val="22"/>
                <w:szCs w:val="18"/>
                <w:lang w:eastAsia="pl-PL"/>
              </w:rPr>
              <w:t>zgodnie z Formularzem Cenowym załączonym do niniejszej oferty.</w:t>
            </w:r>
          </w:p>
        </w:tc>
      </w:tr>
      <w:tr w:rsidR="002A36A7" w14:paraId="2AD07CC2" w14:textId="77777777" w:rsidTr="00D3758D">
        <w:tc>
          <w:tcPr>
            <w:tcW w:w="9770" w:type="dxa"/>
          </w:tcPr>
          <w:p w14:paraId="314B24D3" w14:textId="77777777" w:rsidR="002A36A7" w:rsidRPr="00D03E88" w:rsidRDefault="002A36A7" w:rsidP="00D3758D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color w:val="FF0000"/>
                <w:szCs w:val="18"/>
                <w:lang w:eastAsia="pl-PL"/>
              </w:rPr>
            </w:pP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Oświadczamy, że termin płatności faktur 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ustalamy na ……………</w:t>
            </w: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 dni od daty otrzymania przez Zamawiającego prawidłowo wystawionej faktury.</w:t>
            </w:r>
          </w:p>
        </w:tc>
      </w:tr>
    </w:tbl>
    <w:p w14:paraId="127FE007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0A897804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6F413466" w14:textId="1721E37B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  <w:r w:rsidRPr="002B2DCA">
        <w:rPr>
          <w:rFonts w:cs="Arial"/>
          <w:color w:val="auto"/>
          <w:sz w:val="16"/>
          <w:szCs w:val="16"/>
        </w:rPr>
        <w:t xml:space="preserve">UWAGA: Wykonawca zobowiązany jest do </w:t>
      </w:r>
      <w:r>
        <w:rPr>
          <w:rFonts w:cs="Arial"/>
          <w:color w:val="auto"/>
          <w:sz w:val="16"/>
          <w:szCs w:val="16"/>
        </w:rPr>
        <w:t xml:space="preserve">samodzielnego wskazania </w:t>
      </w:r>
      <w:r w:rsidR="007E7971">
        <w:rPr>
          <w:rFonts w:cs="Arial"/>
          <w:color w:val="auto"/>
          <w:sz w:val="16"/>
          <w:szCs w:val="16"/>
        </w:rPr>
        <w:t>terminu płatności faktur</w:t>
      </w:r>
      <w:r>
        <w:rPr>
          <w:rFonts w:cs="Arial"/>
          <w:color w:val="auto"/>
          <w:sz w:val="16"/>
          <w:szCs w:val="16"/>
        </w:rPr>
        <w:t>, któr</w:t>
      </w:r>
      <w:r w:rsidR="007E7971">
        <w:rPr>
          <w:rFonts w:cs="Arial"/>
          <w:color w:val="auto"/>
          <w:sz w:val="16"/>
          <w:szCs w:val="16"/>
        </w:rPr>
        <w:t>y</w:t>
      </w:r>
      <w:r>
        <w:rPr>
          <w:rFonts w:cs="Arial"/>
          <w:color w:val="auto"/>
          <w:sz w:val="16"/>
          <w:szCs w:val="16"/>
        </w:rPr>
        <w:t xml:space="preserve"> stanowi </w:t>
      </w:r>
      <w:proofErr w:type="spellStart"/>
      <w:r w:rsidR="007E7971">
        <w:rPr>
          <w:rFonts w:cs="Arial"/>
          <w:color w:val="auto"/>
          <w:sz w:val="16"/>
          <w:szCs w:val="16"/>
        </w:rPr>
        <w:t>pozacenowe</w:t>
      </w:r>
      <w:proofErr w:type="spellEnd"/>
      <w:r w:rsidR="007E7971">
        <w:rPr>
          <w:rFonts w:cs="Arial"/>
          <w:color w:val="auto"/>
          <w:sz w:val="16"/>
          <w:szCs w:val="16"/>
        </w:rPr>
        <w:t xml:space="preserve"> kryterium</w:t>
      </w:r>
      <w:r>
        <w:rPr>
          <w:rFonts w:cs="Arial"/>
          <w:color w:val="auto"/>
          <w:sz w:val="16"/>
          <w:szCs w:val="16"/>
        </w:rPr>
        <w:t xml:space="preserve"> oceny określone szczegółowo w</w:t>
      </w:r>
      <w:r w:rsidR="00D66982">
        <w:rPr>
          <w:rFonts w:cs="Arial"/>
          <w:color w:val="auto"/>
          <w:sz w:val="16"/>
          <w:szCs w:val="16"/>
        </w:rPr>
        <w:t xml:space="preserve"> Rozdz. XX</w:t>
      </w:r>
      <w:r>
        <w:rPr>
          <w:rFonts w:cs="Arial"/>
          <w:color w:val="auto"/>
          <w:sz w:val="16"/>
          <w:szCs w:val="16"/>
        </w:rPr>
        <w:t xml:space="preserve"> SWZ.</w:t>
      </w:r>
    </w:p>
    <w:p w14:paraId="3188488E" w14:textId="77777777" w:rsidR="009E48A8" w:rsidRPr="00E92FBB" w:rsidRDefault="009E48A8" w:rsidP="008B05F0">
      <w:pPr>
        <w:tabs>
          <w:tab w:val="left" w:leader="dot" w:pos="1620"/>
        </w:tabs>
        <w:spacing w:after="200" w:line="240" w:lineRule="auto"/>
        <w:rPr>
          <w:rFonts w:cs="Arial"/>
          <w:color w:val="FF0000"/>
          <w:szCs w:val="20"/>
        </w:rPr>
      </w:pPr>
    </w:p>
    <w:p w14:paraId="54544EE5" w14:textId="77777777" w:rsidR="00F51262" w:rsidRPr="00E92FBB" w:rsidRDefault="00F51262" w:rsidP="00E92FB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/>
        <w:ind w:left="284"/>
        <w:rPr>
          <w:rFonts w:ascii="Arial" w:hAnsi="Arial" w:cs="Arial"/>
          <w:sz w:val="20"/>
          <w:u w:val="single"/>
        </w:rPr>
      </w:pPr>
      <w:r w:rsidRPr="00E92FBB">
        <w:rPr>
          <w:rFonts w:ascii="Arial" w:hAnsi="Arial" w:cs="Arial"/>
          <w:sz w:val="20"/>
          <w:szCs w:val="20"/>
          <w:u w:val="single"/>
        </w:rPr>
        <w:t>Składając ofertę oświadczamy, że</w:t>
      </w:r>
      <w:r w:rsidR="000C1F3A" w:rsidRPr="00E92FBB">
        <w:rPr>
          <w:rFonts w:ascii="Arial" w:hAnsi="Arial" w:cs="Arial"/>
          <w:sz w:val="20"/>
          <w:szCs w:val="20"/>
          <w:u w:val="single"/>
        </w:rPr>
        <w:t>:</w:t>
      </w:r>
    </w:p>
    <w:p w14:paraId="416382D4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>
        <w:rPr>
          <w:rFonts w:cs="Arial"/>
          <w:color w:val="auto"/>
          <w:szCs w:val="20"/>
        </w:rPr>
        <w:t>Specyfikacji Warunków Zamówienia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(</w:t>
      </w:r>
      <w:r w:rsidR="000B19C0">
        <w:rPr>
          <w:rFonts w:cs="Arial"/>
          <w:color w:val="auto"/>
          <w:szCs w:val="20"/>
        </w:rPr>
        <w:t>zwanej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dalej</w:t>
      </w:r>
      <w:r w:rsidRPr="00195AAF">
        <w:rPr>
          <w:rFonts w:cs="Arial"/>
          <w:color w:val="auto"/>
          <w:szCs w:val="20"/>
        </w:rPr>
        <w:t xml:space="preserve"> </w:t>
      </w:r>
      <w:r w:rsidR="000B19C0">
        <w:rPr>
          <w:rFonts w:cs="Arial"/>
          <w:color w:val="auto"/>
          <w:szCs w:val="20"/>
        </w:rPr>
        <w:t>SWZ</w:t>
      </w:r>
      <w:r w:rsidR="00DF1BA5" w:rsidRPr="00195AAF">
        <w:rPr>
          <w:rFonts w:cs="Arial"/>
          <w:color w:val="auto"/>
          <w:szCs w:val="20"/>
        </w:rPr>
        <w:t>)</w:t>
      </w:r>
      <w:r w:rsidRPr="00195AAF">
        <w:rPr>
          <w:rFonts w:cs="Arial"/>
          <w:color w:val="auto"/>
          <w:szCs w:val="20"/>
        </w:rPr>
        <w:t xml:space="preserve"> wraz z załącznikami, z wyjaśnieniami i zmianami,</w:t>
      </w:r>
    </w:p>
    <w:p w14:paraId="219EDE7A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oferujemy wykonanie przedmiotu zamówienia zgodnie z warunkami zapisanymi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 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>,</w:t>
      </w:r>
    </w:p>
    <w:p w14:paraId="66C9B187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>
        <w:rPr>
          <w:rFonts w:cs="Arial"/>
          <w:color w:val="auto"/>
          <w:szCs w:val="20"/>
        </w:rPr>
        <w:t>wykonanie zamówienia zapisane w SWZ</w:t>
      </w:r>
      <w:r w:rsidRPr="00195AAF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do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62AC859F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wszystkie wymagane w niniejszym postępowaniu </w:t>
      </w:r>
      <w:r w:rsidR="0070033A" w:rsidRPr="00195AAF">
        <w:rPr>
          <w:rFonts w:cs="Arial"/>
          <w:color w:val="auto"/>
          <w:szCs w:val="20"/>
        </w:rPr>
        <w:t>o udzieleni</w:t>
      </w:r>
      <w:r w:rsidR="0015218A">
        <w:rPr>
          <w:rFonts w:cs="Arial"/>
          <w:color w:val="auto"/>
          <w:szCs w:val="20"/>
        </w:rPr>
        <w:t>e</w:t>
      </w:r>
      <w:r w:rsidR="0070033A" w:rsidRPr="00195AAF">
        <w:rPr>
          <w:rFonts w:cs="Arial"/>
          <w:color w:val="auto"/>
          <w:szCs w:val="20"/>
        </w:rPr>
        <w:t xml:space="preserve"> zamówienia publicznego </w:t>
      </w:r>
      <w:r w:rsidRPr="00195AAF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0F8F0F17" w14:textId="77777777" w:rsidR="00B65807" w:rsidRDefault="007B7432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w</w:t>
      </w:r>
      <w:r w:rsidR="00411DEB" w:rsidRPr="00195AAF">
        <w:rPr>
          <w:rFonts w:cs="Arial"/>
          <w:color w:val="auto"/>
          <w:szCs w:val="20"/>
        </w:rPr>
        <w:t>e wskazan</w:t>
      </w:r>
      <w:r w:rsidR="00CE4B3B" w:rsidRPr="00195AAF">
        <w:rPr>
          <w:rFonts w:cs="Arial"/>
          <w:color w:val="auto"/>
          <w:szCs w:val="20"/>
        </w:rPr>
        <w:t>ej</w:t>
      </w:r>
      <w:r w:rsidR="00411DEB" w:rsidRPr="00195AAF">
        <w:rPr>
          <w:rFonts w:cs="Arial"/>
          <w:color w:val="auto"/>
          <w:szCs w:val="20"/>
        </w:rPr>
        <w:t xml:space="preserve"> powyżej</w:t>
      </w:r>
      <w:r w:rsidR="000C1F3A" w:rsidRPr="00195AAF">
        <w:rPr>
          <w:rFonts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Cen</w:t>
      </w:r>
      <w:r w:rsidR="005263FA" w:rsidRPr="00195AAF">
        <w:rPr>
          <w:rFonts w:eastAsia="MS Mincho" w:cs="Arial"/>
          <w:b/>
          <w:color w:val="auto"/>
          <w:szCs w:val="20"/>
        </w:rPr>
        <w:t>ie</w:t>
      </w:r>
      <w:r w:rsidRPr="00195AAF">
        <w:rPr>
          <w:rFonts w:eastAsia="MS Mincho" w:cs="Arial"/>
          <w:b/>
          <w:color w:val="auto"/>
          <w:szCs w:val="20"/>
        </w:rPr>
        <w:t xml:space="preserve"> brutto</w:t>
      </w:r>
      <w:r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oferty</w:t>
      </w:r>
      <w:r w:rsidR="009115BB"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color w:val="auto"/>
          <w:szCs w:val="20"/>
        </w:rPr>
        <w:t xml:space="preserve">uwzględniliśmy wszystkie </w:t>
      </w:r>
      <w:r w:rsidRPr="00195AAF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195AAF">
        <w:rPr>
          <w:rFonts w:eastAsia="MS Mincho" w:cs="Arial"/>
          <w:color w:val="auto"/>
          <w:szCs w:val="20"/>
        </w:rPr>
        <w:t>W</w:t>
      </w:r>
      <w:r w:rsidR="00411DEB" w:rsidRPr="00195AAF">
        <w:rPr>
          <w:rFonts w:eastAsia="MS Mincho" w:cs="Arial"/>
          <w:color w:val="auto"/>
          <w:szCs w:val="20"/>
        </w:rPr>
        <w:t> </w:t>
      </w:r>
      <w:r w:rsidR="00D71ABD" w:rsidRPr="00195AAF">
        <w:rPr>
          <w:rFonts w:cs="Arial"/>
          <w:b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Cenie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brutto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oferty</w:t>
      </w:r>
      <w:r w:rsidRPr="00195AAF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</w:t>
      </w:r>
      <w:r w:rsidRPr="00195AAF">
        <w:rPr>
          <w:rFonts w:cs="Arial"/>
          <w:color w:val="auto"/>
          <w:szCs w:val="20"/>
        </w:rPr>
        <w:lastRenderedPageBreak/>
        <w:t>podane przez Zamawiającego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 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 xml:space="preserve"> oraz w wyjaśnieniach i zmianach </w:t>
      </w:r>
      <w:r w:rsidR="000B19C0">
        <w:rPr>
          <w:rFonts w:cs="Arial"/>
          <w:color w:val="auto"/>
          <w:szCs w:val="20"/>
        </w:rPr>
        <w:t>SWZ i załączników do SWZ</w:t>
      </w:r>
      <w:r w:rsidRPr="00195AAF">
        <w:rPr>
          <w:rFonts w:cs="Arial"/>
          <w:color w:val="auto"/>
          <w:szCs w:val="20"/>
        </w:rPr>
        <w:t>,</w:t>
      </w:r>
    </w:p>
    <w:p w14:paraId="7E428F29" w14:textId="77777777" w:rsidR="00CF405A" w:rsidRDefault="00CF405A" w:rsidP="001D5409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CF405A">
        <w:rPr>
          <w:rFonts w:ascii="Arial" w:hAnsi="Arial" w:cs="Arial"/>
          <w:sz w:val="20"/>
          <w:szCs w:val="20"/>
        </w:rPr>
        <w:t>ważamy się związani niniejszą ofertą przez okres wskazany przez Zamawiającego</w:t>
      </w:r>
      <w:r>
        <w:rPr>
          <w:rFonts w:ascii="Arial" w:hAnsi="Arial" w:cs="Arial"/>
          <w:sz w:val="20"/>
          <w:szCs w:val="20"/>
        </w:rPr>
        <w:t xml:space="preserve"> w SWZ,</w:t>
      </w:r>
    </w:p>
    <w:p w14:paraId="5A7B25BC" w14:textId="77777777" w:rsidR="00CF405A" w:rsidRPr="00082B0F" w:rsidRDefault="00CF405A" w:rsidP="001D540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rPr>
          <w:rFonts w:ascii="Arial" w:hAnsi="Arial" w:cs="Arial"/>
          <w:bCs/>
          <w:sz w:val="20"/>
          <w:szCs w:val="20"/>
          <w:lang w:eastAsia="pl-PL"/>
        </w:rPr>
      </w:pPr>
      <w:r w:rsidRPr="00082B0F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082B0F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082B0F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4163714B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1EFE157A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zakresie:*..............................................</w:t>
      </w:r>
      <w:r w:rsidR="00EF7E0F" w:rsidRPr="00082B0F">
        <w:rPr>
          <w:rFonts w:cs="Arial"/>
          <w:bCs/>
          <w:szCs w:val="20"/>
          <w:lang w:eastAsia="pl-PL"/>
        </w:rPr>
        <w:t>..............</w:t>
      </w:r>
      <w:r w:rsidRPr="00082B0F">
        <w:rPr>
          <w:rFonts w:cs="Arial"/>
          <w:bCs/>
          <w:szCs w:val="20"/>
          <w:lang w:eastAsia="pl-PL"/>
        </w:rPr>
        <w:t>....... i stanowi wartość ....................</w:t>
      </w:r>
      <w:r w:rsidR="00EF7E0F" w:rsidRPr="00082B0F">
        <w:rPr>
          <w:rFonts w:cs="Arial"/>
          <w:bCs/>
          <w:szCs w:val="20"/>
          <w:lang w:eastAsia="pl-PL"/>
        </w:rPr>
        <w:t>....</w:t>
      </w:r>
      <w:r w:rsidRPr="00082B0F">
        <w:rPr>
          <w:rFonts w:cs="Arial"/>
          <w:bCs/>
          <w:szCs w:val="20"/>
          <w:lang w:eastAsia="pl-PL"/>
        </w:rPr>
        <w:t>....PLN,</w:t>
      </w:r>
    </w:p>
    <w:p w14:paraId="148AAAE3" w14:textId="77777777" w:rsidR="00082B0F" w:rsidRPr="00082B0F" w:rsidRDefault="00082B0F" w:rsidP="00082B0F">
      <w:pPr>
        <w:suppressAutoHyphens/>
        <w:spacing w:line="276" w:lineRule="auto"/>
        <w:ind w:left="1560"/>
        <w:rPr>
          <w:rFonts w:cs="Arial"/>
          <w:bCs/>
          <w:i/>
          <w:sz w:val="16"/>
          <w:szCs w:val="20"/>
          <w:lang w:eastAsia="pl-PL"/>
        </w:rPr>
      </w:pPr>
      <w:r w:rsidRPr="00082B0F">
        <w:rPr>
          <w:rFonts w:cs="Arial"/>
          <w:bCs/>
          <w:i/>
          <w:sz w:val="16"/>
          <w:szCs w:val="20"/>
          <w:lang w:eastAsia="pl-PL"/>
        </w:rPr>
        <w:t>(*niepotrzebne skreślić)</w:t>
      </w:r>
    </w:p>
    <w:p w14:paraId="26CA7778" w14:textId="77777777" w:rsidR="001D5409" w:rsidRPr="00327472" w:rsidRDefault="001D5409" w:rsidP="001D5409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709"/>
        <w:rPr>
          <w:rFonts w:ascii="Arial" w:hAnsi="Arial" w:cs="Arial"/>
          <w:sz w:val="20"/>
          <w:szCs w:val="18"/>
          <w:lang w:eastAsia="pl-PL"/>
        </w:rPr>
      </w:pPr>
      <w:r w:rsidRPr="00327472">
        <w:rPr>
          <w:rFonts w:ascii="Arial" w:hAnsi="Arial" w:cs="Arial"/>
          <w:sz w:val="20"/>
          <w:szCs w:val="18"/>
          <w:lang w:eastAsia="pl-PL"/>
        </w:rPr>
        <w:t xml:space="preserve">zamierzamy powierzyć wymienionym poniżej podwykonawcom następujący zakres usług, objętych przedmiotem zamówienia (wypełniają Wykonawcy, którzy deklarują taki zamiar </w:t>
      </w:r>
      <w:r w:rsidRPr="00327472">
        <w:rPr>
          <w:rFonts w:ascii="Arial" w:hAnsi="Arial" w:cs="Arial"/>
          <w:sz w:val="20"/>
          <w:szCs w:val="18"/>
        </w:rPr>
        <w:t>o ile były im  znane takie dane przed przystąpieniem do wykonania zamówienia</w:t>
      </w:r>
      <w:r w:rsidRPr="00327472">
        <w:rPr>
          <w:rFonts w:ascii="Arial" w:hAnsi="Arial" w:cs="Arial"/>
          <w:sz w:val="20"/>
          <w:szCs w:val="18"/>
          <w:lang w:eastAsia="pl-PL"/>
        </w:rPr>
        <w:t>):</w:t>
      </w:r>
    </w:p>
    <w:p w14:paraId="4056087E" w14:textId="77777777" w:rsidR="001D5409" w:rsidRPr="00327472" w:rsidRDefault="001D5409" w:rsidP="001D5409">
      <w:pPr>
        <w:tabs>
          <w:tab w:val="left" w:pos="426"/>
        </w:tabs>
        <w:spacing w:line="276" w:lineRule="auto"/>
        <w:rPr>
          <w:rFonts w:cs="Arial"/>
          <w:sz w:val="18"/>
          <w:szCs w:val="18"/>
          <w:lang w:eastAsia="pl-PL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43"/>
        <w:gridCol w:w="4072"/>
      </w:tblGrid>
      <w:tr w:rsidR="001D5409" w:rsidRPr="000A3798" w14:paraId="35FB3535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91B4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8E9E" w14:textId="77777777" w:rsidR="001D5409" w:rsidRPr="000A3798" w:rsidRDefault="001D5409" w:rsidP="00650CE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Powierzany podwykonawcom </w:t>
            </w:r>
            <w:r w:rsidR="00650CED">
              <w:rPr>
                <w:rFonts w:ascii="Calibri" w:hAnsi="Calibri" w:cs="Calibri"/>
                <w:b/>
                <w:szCs w:val="20"/>
                <w:lang w:eastAsia="pl-PL"/>
              </w:rPr>
              <w:t>następujący zakres</w:t>
            </w: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1047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Podwykonawca (firma)</w:t>
            </w:r>
          </w:p>
        </w:tc>
      </w:tr>
      <w:tr w:rsidR="001D5409" w:rsidRPr="000A3798" w14:paraId="19A064B3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FBB0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  <w:p w14:paraId="68A842B6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DAB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A721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</w:tbl>
    <w:p w14:paraId="3943D3FC" w14:textId="77777777" w:rsidR="001D5409" w:rsidRPr="001D5409" w:rsidRDefault="001D5409" w:rsidP="001D5409">
      <w:pPr>
        <w:rPr>
          <w:rFonts w:cs="Arial"/>
          <w:bCs/>
          <w:szCs w:val="20"/>
          <w:lang w:eastAsia="pl-PL"/>
        </w:rPr>
      </w:pPr>
    </w:p>
    <w:p w14:paraId="7A2843C9" w14:textId="77777777" w:rsidR="00CA650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8B05F0">
        <w:rPr>
          <w:rFonts w:cs="Arial"/>
          <w:color w:val="auto"/>
          <w:szCs w:val="20"/>
        </w:rPr>
        <w:t>,</w:t>
      </w:r>
    </w:p>
    <w:p w14:paraId="75BD5CAB" w14:textId="77777777" w:rsidR="000C1F3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8B05F0">
        <w:rPr>
          <w:rFonts w:cs="Arial"/>
          <w:color w:val="auto"/>
          <w:szCs w:val="20"/>
        </w:rPr>
        <w:t>,</w:t>
      </w:r>
    </w:p>
    <w:p w14:paraId="7C9906A0" w14:textId="77777777" w:rsid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8B05F0">
        <w:rPr>
          <w:rFonts w:cs="Arial"/>
          <w:color w:val="auto"/>
          <w:szCs w:val="20"/>
        </w:rPr>
        <w:t xml:space="preserve"> RODO</w:t>
      </w:r>
      <w:r w:rsidR="003F74F3" w:rsidRPr="008B05F0">
        <w:rPr>
          <w:rFonts w:cs="Arial"/>
          <w:color w:val="auto"/>
          <w:szCs w:val="20"/>
        </w:rPr>
        <w:t xml:space="preserve"> </w:t>
      </w:r>
      <w:r w:rsidR="008B05F0" w:rsidRPr="008B05F0">
        <w:rPr>
          <w:rFonts w:cs="Arial"/>
          <w:color w:val="auto"/>
          <w:szCs w:val="20"/>
        </w:rPr>
        <w:t xml:space="preserve">zawarte w </w:t>
      </w:r>
      <w:r w:rsidR="00252817">
        <w:rPr>
          <w:rFonts w:cs="Arial"/>
          <w:color w:val="auto"/>
          <w:szCs w:val="20"/>
        </w:rPr>
        <w:t>S</w:t>
      </w:r>
      <w:r w:rsidR="008B05F0" w:rsidRPr="008B05F0">
        <w:rPr>
          <w:rFonts w:cs="Arial"/>
          <w:color w:val="auto"/>
          <w:szCs w:val="20"/>
        </w:rPr>
        <w:t>WZ</w:t>
      </w:r>
      <w:r w:rsidR="00082B0F">
        <w:rPr>
          <w:rFonts w:cs="Arial"/>
          <w:color w:val="auto"/>
          <w:szCs w:val="20"/>
        </w:rPr>
        <w:t>.</w:t>
      </w:r>
    </w:p>
    <w:p w14:paraId="15A027BB" w14:textId="77777777" w:rsidR="000C1F3A" w:rsidRPr="00E92FBB" w:rsidRDefault="00E92FBB" w:rsidP="00E92FBB">
      <w:pPr>
        <w:rPr>
          <w:rFonts w:cs="Arial"/>
          <w:szCs w:val="20"/>
        </w:rPr>
      </w:pPr>
      <w:r w:rsidRPr="00E92FBB">
        <w:rPr>
          <w:rFonts w:cs="Arial"/>
          <w:szCs w:val="20"/>
        </w:rPr>
        <w:t xml:space="preserve">3.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7B73FB" w:rsidRPr="00650CED" w14:paraId="62EF8D82" w14:textId="77777777" w:rsidTr="00650CED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3C20F14C" w14:textId="77777777" w:rsidR="007B73FB" w:rsidRPr="00650CED" w:rsidRDefault="007B73FB" w:rsidP="008B05F0">
            <w:pPr>
              <w:pStyle w:val="Text1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D5CB92" w14:textId="77777777" w:rsidR="008B05F0" w:rsidRPr="00650CED" w:rsidRDefault="007B73FB" w:rsidP="00650CE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B05F0" w:rsidRPr="00650CED" w14:paraId="3C9F7A1F" w14:textId="77777777" w:rsidTr="00650CED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B149C88" w14:textId="77777777" w:rsidR="008B05F0" w:rsidRPr="00650CED" w:rsidRDefault="00082B0F" w:rsidP="00650CE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C5BAE4" w14:textId="77777777" w:rsidR="008B05F0" w:rsidRPr="00650CED" w:rsidRDefault="000A56EE" w:rsidP="000A56EE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4D1CC111" w14:textId="77777777" w:rsidR="004F24D1" w:rsidRPr="00195AAF" w:rsidRDefault="004F24D1" w:rsidP="009E48A8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color w:val="auto"/>
          <w:szCs w:val="20"/>
        </w:rPr>
      </w:pPr>
    </w:p>
    <w:sectPr w:rsidR="004F24D1" w:rsidRPr="00195AAF" w:rsidSect="00247870">
      <w:footerReference w:type="default" r:id="rId8"/>
      <w:headerReference w:type="first" r:id="rId9"/>
      <w:footerReference w:type="first" r:id="rId10"/>
      <w:pgSz w:w="11907" w:h="16840" w:code="9"/>
      <w:pgMar w:top="709" w:right="1134" w:bottom="993" w:left="993" w:header="284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EEF75" w14:textId="77777777" w:rsidR="00996290" w:rsidRDefault="00996290">
      <w:r>
        <w:separator/>
      </w:r>
    </w:p>
  </w:endnote>
  <w:endnote w:type="continuationSeparator" w:id="0">
    <w:p w14:paraId="72D6382E" w14:textId="77777777" w:rsidR="00996290" w:rsidRDefault="00996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48A9B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71705F">
      <w:rPr>
        <w:noProof/>
        <w:sz w:val="16"/>
        <w:szCs w:val="16"/>
      </w:rPr>
      <w:t>2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F9606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82B52" w14:textId="77777777" w:rsidR="00996290" w:rsidRDefault="00996290">
      <w:r>
        <w:separator/>
      </w:r>
    </w:p>
  </w:footnote>
  <w:footnote w:type="continuationSeparator" w:id="0">
    <w:p w14:paraId="0C83D5CE" w14:textId="77777777" w:rsidR="00996290" w:rsidRDefault="00996290">
      <w:r>
        <w:continuationSeparator/>
      </w:r>
    </w:p>
  </w:footnote>
  <w:footnote w:id="1">
    <w:p w14:paraId="5CFE5180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23898E5E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6F277114" w14:textId="77777777" w:rsidR="0018648F" w:rsidRPr="00247870" w:rsidRDefault="0018648F" w:rsidP="001D540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72A10A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3CE221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15FEF8D8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19D2F30" w14:textId="77777777" w:rsidR="0018648F" w:rsidRPr="00247870" w:rsidRDefault="0018648F" w:rsidP="001D540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6283189" w14:textId="77777777" w:rsidR="0018648F" w:rsidRPr="00247870" w:rsidRDefault="0018648F" w:rsidP="001D540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3259F" w14:textId="260A8C64" w:rsidR="00920C7E" w:rsidRDefault="00920C7E" w:rsidP="003136DD">
    <w:pPr>
      <w:tabs>
        <w:tab w:val="left" w:pos="930"/>
      </w:tabs>
      <w:suppressAutoHyphens/>
      <w:spacing w:after="120" w:line="240" w:lineRule="auto"/>
      <w:jc w:val="center"/>
      <w:rPr>
        <w:rFonts w:ascii="Times New Roman" w:hAnsi="Times New Roman"/>
        <w:color w:val="auto"/>
        <w:sz w:val="24"/>
        <w:lang w:eastAsia="pl-PL"/>
      </w:rPr>
    </w:pPr>
  </w:p>
  <w:p w14:paraId="523097EB" w14:textId="6E0584A4" w:rsidR="009B154A" w:rsidRPr="009B154A" w:rsidRDefault="009B154A" w:rsidP="00D66982">
    <w:pPr>
      <w:spacing w:after="200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10D4F11A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C441E"/>
    <w:multiLevelType w:val="hybridMultilevel"/>
    <w:tmpl w:val="0B1C7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550837">
    <w:abstractNumId w:val="14"/>
  </w:num>
  <w:num w:numId="2" w16cid:durableId="1104879455">
    <w:abstractNumId w:val="9"/>
  </w:num>
  <w:num w:numId="3" w16cid:durableId="1746486652">
    <w:abstractNumId w:val="23"/>
  </w:num>
  <w:num w:numId="4" w16cid:durableId="1887719465">
    <w:abstractNumId w:val="19"/>
  </w:num>
  <w:num w:numId="5" w16cid:durableId="178666331">
    <w:abstractNumId w:val="25"/>
  </w:num>
  <w:num w:numId="6" w16cid:durableId="643779520">
    <w:abstractNumId w:val="38"/>
  </w:num>
  <w:num w:numId="7" w16cid:durableId="1127703596">
    <w:abstractNumId w:val="22"/>
  </w:num>
  <w:num w:numId="8" w16cid:durableId="493910076">
    <w:abstractNumId w:val="8"/>
  </w:num>
  <w:num w:numId="9" w16cid:durableId="2077125269">
    <w:abstractNumId w:val="33"/>
  </w:num>
  <w:num w:numId="10" w16cid:durableId="2005813867">
    <w:abstractNumId w:val="35"/>
  </w:num>
  <w:num w:numId="11" w16cid:durableId="155222890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8422250">
    <w:abstractNumId w:val="32"/>
  </w:num>
  <w:num w:numId="13" w16cid:durableId="18013354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5442126">
    <w:abstractNumId w:val="16"/>
  </w:num>
  <w:num w:numId="15" w16cid:durableId="949623292">
    <w:abstractNumId w:val="27"/>
  </w:num>
  <w:num w:numId="16" w16cid:durableId="726878227">
    <w:abstractNumId w:val="7"/>
  </w:num>
  <w:num w:numId="17" w16cid:durableId="1148786552">
    <w:abstractNumId w:val="11"/>
  </w:num>
  <w:num w:numId="18" w16cid:durableId="598295230">
    <w:abstractNumId w:val="26"/>
  </w:num>
  <w:num w:numId="19" w16cid:durableId="1449397717">
    <w:abstractNumId w:val="6"/>
  </w:num>
  <w:num w:numId="20" w16cid:durableId="868295331">
    <w:abstractNumId w:val="31"/>
  </w:num>
  <w:num w:numId="21" w16cid:durableId="1793359798">
    <w:abstractNumId w:val="13"/>
  </w:num>
  <w:num w:numId="22" w16cid:durableId="1704288983">
    <w:abstractNumId w:val="39"/>
  </w:num>
  <w:num w:numId="23" w16cid:durableId="942568044">
    <w:abstractNumId w:val="20"/>
  </w:num>
  <w:num w:numId="24" w16cid:durableId="870992285">
    <w:abstractNumId w:val="30"/>
  </w:num>
  <w:num w:numId="25" w16cid:durableId="286476706">
    <w:abstractNumId w:val="37"/>
  </w:num>
  <w:num w:numId="26" w16cid:durableId="842545873">
    <w:abstractNumId w:val="15"/>
  </w:num>
  <w:num w:numId="27" w16cid:durableId="1155533415">
    <w:abstractNumId w:val="18"/>
  </w:num>
  <w:num w:numId="28" w16cid:durableId="1126898745">
    <w:abstractNumId w:val="17"/>
  </w:num>
  <w:num w:numId="29" w16cid:durableId="398942696">
    <w:abstractNumId w:val="5"/>
  </w:num>
  <w:num w:numId="30" w16cid:durableId="1247031640">
    <w:abstractNumId w:val="24"/>
  </w:num>
  <w:num w:numId="31" w16cid:durableId="1965303582">
    <w:abstractNumId w:val="10"/>
  </w:num>
  <w:num w:numId="32" w16cid:durableId="1078138250">
    <w:abstractNumId w:val="12"/>
  </w:num>
  <w:num w:numId="33" w16cid:durableId="2002614613">
    <w:abstractNumId w:val="36"/>
  </w:num>
  <w:num w:numId="34" w16cid:durableId="1496996153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302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A7"/>
    <w:rsid w:val="002A43DA"/>
    <w:rsid w:val="002A4FF8"/>
    <w:rsid w:val="002A5B43"/>
    <w:rsid w:val="002A6320"/>
    <w:rsid w:val="002A6A4B"/>
    <w:rsid w:val="002A733F"/>
    <w:rsid w:val="002A7D9C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6D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27472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B0D56"/>
    <w:rsid w:val="003B103C"/>
    <w:rsid w:val="003B10D2"/>
    <w:rsid w:val="003B124A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1FB9"/>
    <w:rsid w:val="003D24EB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26BD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71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286"/>
    <w:rsid w:val="00833E13"/>
    <w:rsid w:val="00834797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29D2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4FAE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6BAC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290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154A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E44"/>
    <w:rsid w:val="00A21F9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27A1D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0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982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2F5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25E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97B"/>
    <w:rsid w:val="00EF11E0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0B74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4BECF19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uiPriority w:val="99"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4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39636-F6DE-4BE8-AEB3-E95CFFC59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494</Words>
  <Characters>3469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28</cp:revision>
  <cp:lastPrinted>2020-08-06T13:15:00Z</cp:lastPrinted>
  <dcterms:created xsi:type="dcterms:W3CDTF">2021-05-11T08:38:00Z</dcterms:created>
  <dcterms:modified xsi:type="dcterms:W3CDTF">2024-03-11T12:42:00Z</dcterms:modified>
</cp:coreProperties>
</file>