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333AE" w14:textId="0AC0FDDF" w:rsidR="00EF4A33" w:rsidRPr="00CE300F" w:rsidRDefault="00EF4A33" w:rsidP="00EF4A33">
      <w:pPr>
        <w:widowControl w:val="0"/>
        <w:suppressAutoHyphens/>
        <w:spacing w:after="0" w:line="240" w:lineRule="auto"/>
        <w:rPr>
          <w:rFonts w:ascii="Calibri" w:eastAsia="Calibri" w:hAnsi="Calibri" w:cs="Calibri"/>
          <w:b/>
          <w:kern w:val="2"/>
          <w:lang w:eastAsia="zh-CN"/>
        </w:rPr>
      </w:pPr>
      <w:r w:rsidRPr="00CE300F">
        <w:rPr>
          <w:rFonts w:ascii="Calibri" w:eastAsia="Calibri" w:hAnsi="Calibri" w:cs="Calibri"/>
          <w:b/>
          <w:kern w:val="2"/>
          <w:lang w:eastAsia="zh-CN"/>
        </w:rPr>
        <w:t>COZL/DZP/</w:t>
      </w:r>
      <w:r w:rsidR="00683AFF" w:rsidRPr="00CE300F">
        <w:rPr>
          <w:rFonts w:ascii="Calibri" w:eastAsia="Calibri" w:hAnsi="Calibri" w:cs="Calibri"/>
          <w:b/>
          <w:kern w:val="2"/>
          <w:lang w:eastAsia="zh-CN"/>
        </w:rPr>
        <w:t>MBK</w:t>
      </w:r>
      <w:r w:rsidRPr="00CE300F">
        <w:rPr>
          <w:rFonts w:ascii="Calibri" w:eastAsia="Calibri" w:hAnsi="Calibri" w:cs="Calibri"/>
          <w:b/>
          <w:kern w:val="2"/>
          <w:lang w:eastAsia="zh-CN"/>
        </w:rPr>
        <w:t>/34</w:t>
      </w:r>
      <w:r w:rsidR="00ED1FB8" w:rsidRPr="00CE300F">
        <w:rPr>
          <w:rFonts w:ascii="Calibri" w:eastAsia="Calibri" w:hAnsi="Calibri" w:cs="Calibri"/>
          <w:b/>
          <w:kern w:val="2"/>
          <w:lang w:eastAsia="zh-CN"/>
        </w:rPr>
        <w:t>1</w:t>
      </w:r>
      <w:r w:rsidR="00697057" w:rsidRPr="00CE300F">
        <w:rPr>
          <w:rFonts w:ascii="Calibri" w:eastAsia="Calibri" w:hAnsi="Calibri" w:cs="Calibri"/>
          <w:b/>
          <w:kern w:val="2"/>
          <w:lang w:eastAsia="zh-CN"/>
        </w:rPr>
        <w:t>1/PN</w:t>
      </w:r>
      <w:r w:rsidRPr="00CE300F">
        <w:rPr>
          <w:rFonts w:ascii="Calibri" w:eastAsia="Calibri" w:hAnsi="Calibri" w:cs="Calibri"/>
          <w:b/>
          <w:kern w:val="2"/>
          <w:lang w:eastAsia="zh-CN"/>
        </w:rPr>
        <w:t>-</w:t>
      </w:r>
      <w:r w:rsidR="00F063A1">
        <w:rPr>
          <w:rFonts w:ascii="Calibri" w:eastAsia="Calibri" w:hAnsi="Calibri" w:cs="Calibri"/>
          <w:b/>
          <w:kern w:val="2"/>
          <w:lang w:eastAsia="zh-CN"/>
        </w:rPr>
        <w:t xml:space="preserve"> 115</w:t>
      </w:r>
      <w:r w:rsidR="00166148">
        <w:rPr>
          <w:rFonts w:ascii="Calibri" w:eastAsia="Calibri" w:hAnsi="Calibri" w:cs="Calibri"/>
          <w:b/>
          <w:kern w:val="2"/>
          <w:lang w:eastAsia="zh-CN"/>
        </w:rPr>
        <w:t>/24</w:t>
      </w:r>
      <w:r w:rsidRPr="00CE300F">
        <w:rPr>
          <w:rFonts w:ascii="Calibri" w:eastAsia="Calibri" w:hAnsi="Calibri" w:cs="Calibri"/>
          <w:b/>
          <w:kern w:val="2"/>
          <w:lang w:eastAsia="zh-CN"/>
        </w:rPr>
        <w:tab/>
      </w:r>
      <w:r w:rsidRPr="00CE300F">
        <w:rPr>
          <w:rFonts w:ascii="Calibri" w:eastAsia="Calibri" w:hAnsi="Calibri" w:cs="Calibri"/>
          <w:b/>
          <w:kern w:val="2"/>
          <w:lang w:eastAsia="zh-CN"/>
        </w:rPr>
        <w:tab/>
      </w:r>
      <w:r w:rsidRPr="00CE300F">
        <w:rPr>
          <w:rFonts w:ascii="Calibri" w:eastAsia="Calibri" w:hAnsi="Calibri" w:cs="Calibri"/>
          <w:b/>
          <w:kern w:val="2"/>
          <w:lang w:eastAsia="zh-CN"/>
        </w:rPr>
        <w:tab/>
      </w:r>
      <w:r w:rsidRPr="00CE300F">
        <w:rPr>
          <w:rFonts w:ascii="Calibri" w:eastAsia="Calibri" w:hAnsi="Calibri" w:cs="Calibri"/>
          <w:b/>
          <w:kern w:val="2"/>
          <w:lang w:eastAsia="zh-CN"/>
        </w:rPr>
        <w:tab/>
      </w:r>
    </w:p>
    <w:p w14:paraId="79A333B0" w14:textId="59F20EA1" w:rsidR="00EF4A33" w:rsidRPr="00CE300F" w:rsidRDefault="00EF4A33" w:rsidP="00F52B38">
      <w:pPr>
        <w:widowControl w:val="0"/>
        <w:suppressAutoHyphens/>
        <w:spacing w:after="0" w:line="240" w:lineRule="auto"/>
        <w:jc w:val="right"/>
        <w:rPr>
          <w:rFonts w:ascii="Calibri" w:eastAsia="Calibri" w:hAnsi="Calibri" w:cs="Calibri"/>
          <w:b/>
          <w:kern w:val="2"/>
          <w:lang w:eastAsia="zh-CN"/>
        </w:rPr>
      </w:pPr>
      <w:r w:rsidRPr="00CE300F">
        <w:rPr>
          <w:rFonts w:ascii="Calibri" w:eastAsia="Calibri" w:hAnsi="Calibri" w:cs="Calibri"/>
          <w:b/>
          <w:kern w:val="2"/>
          <w:lang w:eastAsia="zh-CN"/>
        </w:rPr>
        <w:t xml:space="preserve">       Załącznik nr 1 do SWZ</w:t>
      </w:r>
    </w:p>
    <w:p w14:paraId="55FEAF3C" w14:textId="77777777" w:rsidR="007B3E3B" w:rsidRPr="00CE300F" w:rsidRDefault="007B3E3B" w:rsidP="00F52B38">
      <w:pPr>
        <w:widowControl w:val="0"/>
        <w:suppressAutoHyphens/>
        <w:spacing w:after="0" w:line="240" w:lineRule="auto"/>
        <w:jc w:val="right"/>
        <w:rPr>
          <w:rFonts w:ascii="Calibri" w:eastAsia="Calibri" w:hAnsi="Calibri" w:cs="Calibri"/>
          <w:kern w:val="2"/>
          <w:lang w:eastAsia="zh-CN"/>
        </w:rPr>
      </w:pPr>
    </w:p>
    <w:p w14:paraId="79A333B1" w14:textId="77777777" w:rsidR="00EF4A33" w:rsidRPr="00CE300F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14:paraId="79A333B2" w14:textId="77777777" w:rsidR="00082E51" w:rsidRPr="00CE300F" w:rsidRDefault="00EF4A33" w:rsidP="00DA3594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.................................. dnia .......................</w:t>
      </w:r>
    </w:p>
    <w:p w14:paraId="79A333B3" w14:textId="77777777" w:rsidR="00EF4A33" w:rsidRPr="00CE300F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</w:p>
    <w:p w14:paraId="26958384" w14:textId="77777777" w:rsidR="007B3E3B" w:rsidRPr="00CE300F" w:rsidRDefault="007B3E3B" w:rsidP="00C57C0C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kern w:val="2"/>
          <w:lang w:eastAsia="zh-CN"/>
        </w:rPr>
      </w:pPr>
    </w:p>
    <w:p w14:paraId="79A333B4" w14:textId="77777777" w:rsidR="00EF4A33" w:rsidRPr="00CE300F" w:rsidRDefault="00EF4A33" w:rsidP="00F65365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bCs/>
          <w:kern w:val="2"/>
          <w:lang w:eastAsia="zh-CN"/>
        </w:rPr>
        <w:t>FORMULARZ OFERTOWY</w:t>
      </w:r>
    </w:p>
    <w:p w14:paraId="79A333B5" w14:textId="755AC6D0" w:rsidR="00EF4A33" w:rsidRPr="00CE300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Nazwa Wykonawcy: ...............................................................................................</w:t>
      </w:r>
      <w:r w:rsidR="007B3E3B" w:rsidRPr="00CE300F">
        <w:rPr>
          <w:rFonts w:ascii="Calibri" w:hAnsi="Calibri" w:cs="Calibri"/>
          <w:sz w:val="22"/>
          <w:szCs w:val="22"/>
        </w:rPr>
        <w:t>............</w:t>
      </w:r>
      <w:r w:rsidRPr="00CE300F">
        <w:rPr>
          <w:rFonts w:ascii="Calibri" w:hAnsi="Calibri" w:cs="Calibri"/>
          <w:sz w:val="22"/>
          <w:szCs w:val="22"/>
        </w:rPr>
        <w:t>....................</w:t>
      </w:r>
    </w:p>
    <w:p w14:paraId="79A333B6" w14:textId="77777777" w:rsidR="00EF4A33" w:rsidRPr="00CE300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</w:t>
      </w:r>
    </w:p>
    <w:p w14:paraId="79A333B7" w14:textId="30BD9DC8" w:rsidR="00EF4A33" w:rsidRPr="00CE300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Adres Wykonawcy: ...................................................................................................................</w:t>
      </w:r>
      <w:r w:rsidR="007B3E3B" w:rsidRPr="00CE300F">
        <w:rPr>
          <w:rFonts w:ascii="Calibri" w:hAnsi="Calibri" w:cs="Calibri"/>
          <w:sz w:val="22"/>
          <w:szCs w:val="22"/>
        </w:rPr>
        <w:t>............</w:t>
      </w:r>
      <w:r w:rsidRPr="00CE300F">
        <w:rPr>
          <w:rFonts w:ascii="Calibri" w:hAnsi="Calibri" w:cs="Calibri"/>
          <w:sz w:val="22"/>
          <w:szCs w:val="22"/>
        </w:rPr>
        <w:t>..</w:t>
      </w:r>
    </w:p>
    <w:p w14:paraId="79A333B8" w14:textId="77777777" w:rsidR="00EF4A33" w:rsidRPr="00CE300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…………………………………………………………………………………………………..</w:t>
      </w:r>
    </w:p>
    <w:p w14:paraId="79A333B9" w14:textId="44C766C0" w:rsidR="00EF4A33" w:rsidRPr="00CE300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REGON …………………..…</w:t>
      </w:r>
      <w:r w:rsidR="007B3E3B" w:rsidRPr="00CE300F">
        <w:rPr>
          <w:rFonts w:ascii="Calibri" w:hAnsi="Calibri" w:cs="Calibri"/>
          <w:sz w:val="22"/>
          <w:szCs w:val="22"/>
        </w:rPr>
        <w:t>…………….……..</w:t>
      </w:r>
      <w:r w:rsidR="007B3E3B" w:rsidRPr="00CE300F">
        <w:rPr>
          <w:rFonts w:ascii="Calibri" w:hAnsi="Calibri" w:cs="Calibri"/>
          <w:sz w:val="22"/>
          <w:szCs w:val="22"/>
        </w:rPr>
        <w:tab/>
      </w:r>
      <w:r w:rsidR="007B3E3B" w:rsidRPr="00CE300F">
        <w:rPr>
          <w:rFonts w:ascii="Calibri" w:hAnsi="Calibri" w:cs="Calibri"/>
          <w:sz w:val="22"/>
          <w:szCs w:val="22"/>
        </w:rPr>
        <w:tab/>
        <w:t xml:space="preserve">       </w:t>
      </w:r>
      <w:r w:rsidRPr="00CE300F">
        <w:rPr>
          <w:rFonts w:ascii="Calibri" w:hAnsi="Calibri" w:cs="Calibri"/>
          <w:sz w:val="22"/>
          <w:szCs w:val="22"/>
        </w:rPr>
        <w:t xml:space="preserve">    NIP …….....……............……</w:t>
      </w:r>
      <w:r w:rsidR="007B3E3B" w:rsidRPr="00CE300F">
        <w:rPr>
          <w:rFonts w:ascii="Calibri" w:hAnsi="Calibri" w:cs="Calibri"/>
          <w:sz w:val="22"/>
          <w:szCs w:val="22"/>
        </w:rPr>
        <w:t>……………………………..</w:t>
      </w:r>
      <w:r w:rsidRPr="00CE300F">
        <w:rPr>
          <w:rFonts w:ascii="Calibri" w:hAnsi="Calibri" w:cs="Calibri"/>
          <w:sz w:val="22"/>
          <w:szCs w:val="22"/>
        </w:rPr>
        <w:t>…</w:t>
      </w:r>
    </w:p>
    <w:p w14:paraId="79A333BA" w14:textId="77777777" w:rsidR="00F9421A" w:rsidRPr="00CE300F" w:rsidRDefault="00082E51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KRS</w:t>
      </w:r>
      <w:r w:rsidR="001F15C4" w:rsidRPr="00CE300F">
        <w:rPr>
          <w:rFonts w:ascii="Calibri" w:hAnsi="Calibri" w:cs="Calibri"/>
          <w:sz w:val="22"/>
          <w:szCs w:val="22"/>
        </w:rPr>
        <w:t>/CEIDG</w:t>
      </w:r>
      <w:r w:rsidR="00945963" w:rsidRPr="00CE300F">
        <w:rPr>
          <w:rFonts w:ascii="Calibri" w:hAnsi="Calibri" w:cs="Calibri"/>
          <w:sz w:val="22"/>
          <w:szCs w:val="22"/>
        </w:rPr>
        <w:t>…………………………(adres strony internetowej, pod którym znajduje się aktualny odpis KRS)</w:t>
      </w:r>
      <w:r w:rsidR="00F9421A" w:rsidRPr="00CE300F">
        <w:rPr>
          <w:rFonts w:ascii="Calibri" w:hAnsi="Calibri" w:cs="Calibri"/>
          <w:sz w:val="22"/>
          <w:szCs w:val="22"/>
        </w:rPr>
        <w:t xml:space="preserve">            </w:t>
      </w:r>
    </w:p>
    <w:p w14:paraId="79A333BB" w14:textId="2B12FCAF" w:rsidR="00082E51" w:rsidRPr="00CE300F" w:rsidRDefault="00F9421A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WOJEWÓDZTWO………………………</w:t>
      </w:r>
      <w:r w:rsidR="001D2D92">
        <w:rPr>
          <w:rFonts w:ascii="Calibri" w:hAnsi="Calibri" w:cs="Calibri"/>
          <w:sz w:val="22"/>
          <w:szCs w:val="22"/>
        </w:rPr>
        <w:t>………..</w:t>
      </w:r>
      <w:r w:rsidRPr="00CE300F">
        <w:rPr>
          <w:rFonts w:ascii="Calibri" w:hAnsi="Calibri" w:cs="Calibri"/>
          <w:sz w:val="22"/>
          <w:szCs w:val="22"/>
        </w:rPr>
        <w:t>…….</w:t>
      </w:r>
      <w:r w:rsidR="001D2D92">
        <w:rPr>
          <w:rFonts w:ascii="Calibri" w:hAnsi="Calibri" w:cs="Calibri"/>
          <w:sz w:val="22"/>
          <w:szCs w:val="22"/>
        </w:rPr>
        <w:t>, POWIAT …………………………………………………………………….….</w:t>
      </w:r>
    </w:p>
    <w:p w14:paraId="79A333BC" w14:textId="77777777" w:rsidR="00EF4A33" w:rsidRPr="00CE300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Osoba upoważniona do kontaktu z Zamawiającym w sprawie przedmiotu zamówienia:</w:t>
      </w:r>
    </w:p>
    <w:p w14:paraId="79A333BD" w14:textId="64E6D03E" w:rsidR="00EF4A33" w:rsidRPr="00CE300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</w:t>
      </w:r>
      <w:r w:rsidR="001D2D92">
        <w:rPr>
          <w:rFonts w:ascii="Calibri" w:hAnsi="Calibri" w:cs="Calibri"/>
          <w:sz w:val="22"/>
          <w:szCs w:val="22"/>
        </w:rPr>
        <w:t>………………………………………………………..</w:t>
      </w:r>
      <w:r w:rsidRPr="00CE300F">
        <w:rPr>
          <w:rFonts w:ascii="Calibri" w:hAnsi="Calibri" w:cs="Calibri"/>
          <w:sz w:val="22"/>
          <w:szCs w:val="22"/>
        </w:rPr>
        <w:t>………….</w:t>
      </w:r>
    </w:p>
    <w:p w14:paraId="79A333BE" w14:textId="77777777" w:rsidR="00EF4A33" w:rsidRPr="00CE300F" w:rsidRDefault="00EF4A33" w:rsidP="00DA3594">
      <w:pPr>
        <w:pStyle w:val="Tekstpodstawowy"/>
        <w:ind w:left="360"/>
        <w:jc w:val="center"/>
        <w:rPr>
          <w:rFonts w:ascii="Calibri" w:hAnsi="Calibri" w:cs="Calibri"/>
          <w:i/>
          <w:sz w:val="22"/>
          <w:szCs w:val="22"/>
        </w:rPr>
      </w:pPr>
      <w:r w:rsidRPr="00CE300F">
        <w:rPr>
          <w:rFonts w:ascii="Calibri" w:hAnsi="Calibri" w:cs="Calibri"/>
          <w:i/>
          <w:sz w:val="22"/>
          <w:szCs w:val="22"/>
        </w:rPr>
        <w:t>/imię i nazwisko, numer telefonu, e-mail/</w:t>
      </w:r>
    </w:p>
    <w:p w14:paraId="79A333BF" w14:textId="77777777" w:rsidR="00EF4A33" w:rsidRPr="00CE300F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 xml:space="preserve">przystępując do prowadzonego przez Centrum Onkologii Ziemi Lubelskiej im. św. Jana z Dukli </w:t>
      </w:r>
    </w:p>
    <w:p w14:paraId="2359467F" w14:textId="6174C05B" w:rsidR="00A02377" w:rsidRPr="00CE300F" w:rsidRDefault="00E51D64" w:rsidP="00683AFF">
      <w:pPr>
        <w:autoSpaceDE w:val="0"/>
        <w:spacing w:after="0" w:line="240" w:lineRule="auto"/>
        <w:jc w:val="center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 xml:space="preserve">przetargu 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>na.:</w:t>
      </w:r>
    </w:p>
    <w:p w14:paraId="3CB53780" w14:textId="77777777" w:rsidR="002E545F" w:rsidRPr="00CE300F" w:rsidRDefault="002E545F" w:rsidP="00683AFF">
      <w:pPr>
        <w:autoSpaceDE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kern w:val="2"/>
        </w:rPr>
      </w:pPr>
    </w:p>
    <w:p w14:paraId="5A2BE81F" w14:textId="28D7F907" w:rsidR="00683AFF" w:rsidRPr="00CE300F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Calibri"/>
          <w:b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kern w:val="2"/>
          <w:lang w:eastAsia="zh-CN"/>
        </w:rPr>
        <w:t>„</w:t>
      </w:r>
      <w:r w:rsidR="00F063A1">
        <w:rPr>
          <w:rFonts w:cs="Calibri"/>
          <w:b/>
          <w:kern w:val="3"/>
        </w:rPr>
        <w:t>D</w:t>
      </w:r>
      <w:r w:rsidR="00F063A1" w:rsidRPr="00C913A0">
        <w:rPr>
          <w:rFonts w:cs="Calibri"/>
          <w:b/>
          <w:kern w:val="3"/>
        </w:rPr>
        <w:t>ostawa odczynników, kalibratorów, kontroli i materiałów zużywalnych wraz z dzierżawą dwóch analizatorów biochemicznych na okres 36 miesięcy</w:t>
      </w:r>
      <w:r w:rsidRPr="00CE300F">
        <w:rPr>
          <w:rFonts w:ascii="Calibri" w:eastAsia="Times New Roman" w:hAnsi="Calibri" w:cs="Calibri"/>
          <w:b/>
          <w:kern w:val="2"/>
          <w:lang w:eastAsia="zh-CN"/>
        </w:rPr>
        <w:t>”</w:t>
      </w:r>
    </w:p>
    <w:p w14:paraId="54C282E8" w14:textId="4926E21F" w:rsidR="00F52B38" w:rsidRPr="00CE300F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Calibri"/>
          <w:b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bCs/>
          <w:color w:val="000000"/>
          <w:kern w:val="2"/>
          <w:lang w:eastAsia="pl-PL"/>
        </w:rPr>
        <w:t>(znak postępowania</w:t>
      </w:r>
      <w:r w:rsidR="001D2D92">
        <w:rPr>
          <w:rFonts w:ascii="Calibri" w:eastAsia="Times New Roman" w:hAnsi="Calibri" w:cs="Calibri"/>
          <w:b/>
          <w:bCs/>
          <w:kern w:val="2"/>
          <w:lang w:eastAsia="pl-PL"/>
        </w:rPr>
        <w:t xml:space="preserve">: COZL/DZP/MBK/3411/PN- </w:t>
      </w:r>
      <w:r w:rsidR="00F063A1">
        <w:rPr>
          <w:rFonts w:ascii="Calibri" w:eastAsia="Times New Roman" w:hAnsi="Calibri" w:cs="Calibri"/>
          <w:b/>
          <w:bCs/>
          <w:kern w:val="2"/>
          <w:lang w:eastAsia="pl-PL"/>
        </w:rPr>
        <w:t>115</w:t>
      </w:r>
      <w:r w:rsidR="001D2D92">
        <w:rPr>
          <w:rFonts w:ascii="Calibri" w:eastAsia="Times New Roman" w:hAnsi="Calibri" w:cs="Calibri"/>
          <w:b/>
          <w:bCs/>
          <w:kern w:val="2"/>
          <w:lang w:eastAsia="pl-PL"/>
        </w:rPr>
        <w:t>/24</w:t>
      </w:r>
      <w:r w:rsidRPr="00CE300F">
        <w:rPr>
          <w:rFonts w:ascii="Calibri" w:eastAsia="Times New Roman" w:hAnsi="Calibri" w:cs="Calibri"/>
          <w:b/>
          <w:bCs/>
          <w:kern w:val="2"/>
          <w:lang w:eastAsia="pl-PL"/>
        </w:rPr>
        <w:t>)</w:t>
      </w:r>
    </w:p>
    <w:p w14:paraId="32F24902" w14:textId="77777777" w:rsidR="00A02377" w:rsidRPr="00CE300F" w:rsidRDefault="00A02377" w:rsidP="00A02377">
      <w:pPr>
        <w:widowControl w:val="0"/>
        <w:autoSpaceDE w:val="0"/>
        <w:spacing w:after="0" w:line="240" w:lineRule="auto"/>
        <w:jc w:val="both"/>
        <w:rPr>
          <w:rFonts w:ascii="Calibri" w:hAnsi="Calibri" w:cs="Calibri"/>
          <w:b/>
          <w:kern w:val="2"/>
          <w:lang w:eastAsia="zh-CN"/>
        </w:rPr>
      </w:pPr>
    </w:p>
    <w:p w14:paraId="79A333C4" w14:textId="77777777" w:rsidR="00EF4A33" w:rsidRPr="00CE300F" w:rsidRDefault="00EF4A33" w:rsidP="00A02377">
      <w:pPr>
        <w:tabs>
          <w:tab w:val="left" w:pos="1134"/>
          <w:tab w:val="left" w:pos="1960"/>
        </w:tabs>
        <w:jc w:val="center"/>
        <w:rPr>
          <w:rFonts w:ascii="Calibri" w:eastAsia="Times New Roman" w:hAnsi="Calibri" w:cs="Calibri"/>
          <w:b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Składam/y niniejszą ofertę na wykonanie zamówienia i:</w:t>
      </w:r>
    </w:p>
    <w:p w14:paraId="79A333C5" w14:textId="77777777" w:rsidR="00EF4A33" w:rsidRPr="00CE300F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lang w:eastAsia="pl-PL"/>
        </w:rPr>
        <w:t>Oświadczam/y</w:t>
      </w:r>
      <w:r w:rsidR="00EF4A33" w:rsidRPr="00CE300F">
        <w:rPr>
          <w:rFonts w:ascii="Calibri" w:eastAsia="Calibri" w:hAnsi="Calibri" w:cs="Calibr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79A333C6" w14:textId="77777777" w:rsidR="00EF4A33" w:rsidRPr="00CE300F" w:rsidRDefault="00EF4A33" w:rsidP="00EF4A33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14:paraId="79A333C8" w14:textId="14D0294C" w:rsidR="00F65365" w:rsidRPr="002D3353" w:rsidRDefault="001A6F07" w:rsidP="00F65365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lang w:eastAsia="pl-PL"/>
        </w:rPr>
        <w:t>Oferuję/oferujemy</w:t>
      </w:r>
      <w:r w:rsidR="00EF4A33" w:rsidRPr="00CE300F">
        <w:rPr>
          <w:rFonts w:ascii="Calibri" w:eastAsia="Calibri" w:hAnsi="Calibri" w:cs="Calibri"/>
          <w:lang w:eastAsia="pl-PL"/>
        </w:rPr>
        <w:t xml:space="preserve"> wykonanie przedmiotu zamówienia na warunkach przedstawionych w niniejszej ofercie za cenę:</w:t>
      </w:r>
    </w:p>
    <w:p w14:paraId="79A333DC" w14:textId="4A9363FF" w:rsidR="00766FD3" w:rsidRPr="00166148" w:rsidRDefault="00766FD3" w:rsidP="00166148">
      <w:pPr>
        <w:pStyle w:val="Tekstpodstawowy"/>
        <w:rPr>
          <w:rFonts w:ascii="Calibri" w:hAnsi="Calibri" w:cs="Calibri"/>
          <w:b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2E545F" w:rsidRPr="00CE300F" w14:paraId="03B470C2" w14:textId="77777777" w:rsidTr="009B5CE5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6A93E21" w14:textId="77777777" w:rsidR="002E545F" w:rsidRPr="00CE300F" w:rsidRDefault="002E545F" w:rsidP="009B5CE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bookmarkStart w:id="0" w:name="__DdeLink__1827_2735871611"/>
            <w:r w:rsidRPr="00CE300F">
              <w:rPr>
                <w:rFonts w:ascii="Calibri" w:eastAsia="Times New Roman" w:hAnsi="Calibri" w:cs="Calibri"/>
                <w:kern w:val="2"/>
                <w:lang w:eastAsia="ar-SA"/>
              </w:rPr>
              <w:t>Cena brutto</w:t>
            </w:r>
          </w:p>
          <w:p w14:paraId="65C14EFA" w14:textId="14B8A4B9" w:rsidR="002E545F" w:rsidRPr="00CE300F" w:rsidRDefault="002E545F" w:rsidP="009B5CE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CE300F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……………………………....     zł</w:t>
            </w:r>
          </w:p>
          <w:p w14:paraId="43FFC89A" w14:textId="77777777" w:rsidR="002E545F" w:rsidRPr="00CE300F" w:rsidRDefault="002E545F" w:rsidP="009B5CE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E300F">
              <w:rPr>
                <w:rFonts w:ascii="Calibri" w:eastAsia="Times New Roman" w:hAnsi="Calibri" w:cs="Calibri"/>
                <w:kern w:val="2"/>
                <w:lang w:eastAsia="ar-SA"/>
              </w:rPr>
              <w:t>W tym stawka podatku Vat  ……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BF987B" w14:textId="77777777" w:rsidR="002E545F" w:rsidRPr="00CE300F" w:rsidRDefault="002E545F" w:rsidP="009B5CE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E300F">
              <w:rPr>
                <w:rFonts w:ascii="Calibri" w:eastAsia="Times New Roman" w:hAnsi="Calibri" w:cs="Calibri"/>
                <w:kern w:val="2"/>
                <w:lang w:eastAsia="ar-SA"/>
              </w:rPr>
              <w:t xml:space="preserve">Słownie: </w:t>
            </w:r>
          </w:p>
          <w:p w14:paraId="3F498D09" w14:textId="77777777" w:rsidR="002E545F" w:rsidRPr="00CE300F" w:rsidRDefault="002E545F" w:rsidP="009B5CE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E300F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…………………………………………………………………………………….</w:t>
            </w:r>
          </w:p>
        </w:tc>
      </w:tr>
    </w:tbl>
    <w:p w14:paraId="0FEE565A" w14:textId="13700B13" w:rsidR="00C57C0C" w:rsidRPr="00CE300F" w:rsidRDefault="002E545F" w:rsidP="00293A07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zgodnie z załączonym do niniejszej oferty kosztorysem ofertowym sporządzonym według wzoru stanowiącego załącznik nr 2 do SWZ.</w:t>
      </w:r>
      <w:bookmarkEnd w:id="0"/>
    </w:p>
    <w:p w14:paraId="3F0A7EC8" w14:textId="77777777" w:rsidR="002D3353" w:rsidRDefault="002D3353" w:rsidP="00101BB9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bookmarkStart w:id="1" w:name="_GoBack"/>
      <w:bookmarkEnd w:id="1"/>
    </w:p>
    <w:p w14:paraId="12245C26" w14:textId="77777777" w:rsidR="00915F7B" w:rsidRPr="00CE300F" w:rsidRDefault="00915F7B" w:rsidP="00101BB9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3F3" w14:textId="6CF18D09" w:rsidR="00EF4A33" w:rsidRPr="00CE300F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Oświadczam/y, że w wyżej</w:t>
      </w:r>
      <w:r w:rsidR="00082E51" w:rsidRPr="00CE300F">
        <w:rPr>
          <w:rFonts w:ascii="Calibri" w:eastAsia="Times New Roman" w:hAnsi="Calibri" w:cs="Calibri"/>
          <w:kern w:val="2"/>
          <w:lang w:eastAsia="zh-CN"/>
        </w:rPr>
        <w:t xml:space="preserve"> podanej cenie uwzględniłem/uwzględniliśmy</w:t>
      </w:r>
      <w:r w:rsidRPr="00CE300F">
        <w:rPr>
          <w:rFonts w:ascii="Calibri" w:eastAsia="Times New Roman" w:hAnsi="Calibri" w:cs="Calibri"/>
          <w:kern w:val="2"/>
          <w:lang w:eastAsia="zh-CN"/>
        </w:rPr>
        <w:t xml:space="preserve"> wszelk</w:t>
      </w:r>
      <w:r w:rsidR="001A6F07" w:rsidRPr="00CE300F">
        <w:rPr>
          <w:rFonts w:ascii="Calibri" w:eastAsia="Times New Roman" w:hAnsi="Calibri" w:cs="Calibri"/>
          <w:kern w:val="2"/>
          <w:lang w:eastAsia="zh-CN"/>
        </w:rPr>
        <w:t xml:space="preserve">ie koszty niezbędne do pełnej i </w:t>
      </w:r>
      <w:r w:rsidRPr="00CE300F">
        <w:rPr>
          <w:rFonts w:ascii="Calibri" w:eastAsia="Times New Roman" w:hAnsi="Calibri" w:cs="Calibr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CE300F">
        <w:rPr>
          <w:rFonts w:ascii="Calibri" w:eastAsia="Times New Roman" w:hAnsi="Calibri" w:cs="Calibri"/>
          <w:color w:val="000000"/>
          <w:kern w:val="2"/>
          <w:lang w:eastAsia="zh-CN"/>
        </w:rPr>
        <w:t xml:space="preserve"> </w:t>
      </w:r>
      <w:r w:rsidR="005427F4" w:rsidRPr="00CE300F">
        <w:rPr>
          <w:rFonts w:ascii="Calibri" w:eastAsia="Times New Roman" w:hAnsi="Calibri" w:cs="Calibri"/>
          <w:kern w:val="2"/>
          <w:lang w:eastAsia="zh-CN"/>
        </w:rPr>
        <w:t>i P</w:t>
      </w:r>
      <w:r w:rsidR="00E51D64" w:rsidRPr="00CE300F">
        <w:rPr>
          <w:rFonts w:ascii="Calibri" w:eastAsia="Times New Roman" w:hAnsi="Calibri" w:cs="Calibri"/>
          <w:kern w:val="2"/>
          <w:lang w:eastAsia="zh-CN"/>
        </w:rPr>
        <w:t>rojektowanych postanowieniach umowy</w:t>
      </w:r>
      <w:r w:rsidRPr="00CE300F">
        <w:rPr>
          <w:rFonts w:ascii="Calibri" w:eastAsia="Times New Roman" w:hAnsi="Calibri" w:cs="Calibri"/>
          <w:kern w:val="2"/>
          <w:lang w:eastAsia="zh-CN"/>
        </w:rPr>
        <w:t>.</w:t>
      </w:r>
    </w:p>
    <w:p w14:paraId="79A333F5" w14:textId="601E2F47" w:rsidR="00EF4A33" w:rsidRPr="00CE300F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 xml:space="preserve">Oświadczam/y, że uważamy się za związanych niniejszą ofertą przez okres </w:t>
      </w:r>
      <w:r w:rsidR="00BD6B5B" w:rsidRPr="00CE300F">
        <w:rPr>
          <w:rFonts w:ascii="Calibri" w:eastAsia="Times New Roman" w:hAnsi="Calibri" w:cs="Calibri"/>
          <w:kern w:val="2"/>
          <w:lang w:eastAsia="zh-CN"/>
        </w:rPr>
        <w:t>9</w:t>
      </w:r>
      <w:r w:rsidR="004C0BC6" w:rsidRPr="00CE300F">
        <w:rPr>
          <w:rFonts w:ascii="Calibri" w:eastAsia="Times New Roman" w:hAnsi="Calibri" w:cs="Calibri"/>
          <w:kern w:val="2"/>
          <w:lang w:eastAsia="zh-CN"/>
        </w:rPr>
        <w:t>0</w:t>
      </w:r>
      <w:r w:rsidRPr="00CE300F">
        <w:rPr>
          <w:rFonts w:ascii="Calibri" w:eastAsia="Times New Roman" w:hAnsi="Calibri" w:cs="Calibri"/>
          <w:kern w:val="2"/>
          <w:lang w:eastAsia="zh-CN"/>
        </w:rPr>
        <w:t xml:space="preserve"> dni od upływu terminu otwarcia ofert. </w:t>
      </w:r>
    </w:p>
    <w:p w14:paraId="79A333F7" w14:textId="5A16C0A4" w:rsidR="00EF4A33" w:rsidRPr="00CE300F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lastRenderedPageBreak/>
        <w:t xml:space="preserve">Oświadczam/y, że w razie wybrania naszej oferty jako </w:t>
      </w:r>
      <w:r w:rsidR="00082E51" w:rsidRPr="00CE300F">
        <w:rPr>
          <w:rFonts w:ascii="Calibri" w:eastAsia="Times New Roman" w:hAnsi="Calibri" w:cs="Calibri"/>
          <w:kern w:val="2"/>
          <w:lang w:eastAsia="zh-CN"/>
        </w:rPr>
        <w:t>najkorzystniejszej zobowiązuję/zobowiązujemy</w:t>
      </w:r>
      <w:r w:rsidRPr="00CE300F">
        <w:rPr>
          <w:rFonts w:ascii="Calibri" w:eastAsia="Times New Roman" w:hAnsi="Calibri" w:cs="Calibri"/>
          <w:kern w:val="2"/>
          <w:lang w:eastAsia="zh-CN"/>
        </w:rPr>
        <w:t xml:space="preserve"> się do podpisania um</w:t>
      </w:r>
      <w:r w:rsidR="00E51D64" w:rsidRPr="00CE300F">
        <w:rPr>
          <w:rFonts w:ascii="Calibri" w:eastAsia="Times New Roman" w:hAnsi="Calibri" w:cs="Calibri"/>
          <w:kern w:val="2"/>
          <w:lang w:eastAsia="zh-CN"/>
        </w:rPr>
        <w:t>owy na warunkach określonych w Projektowanych postanowieniach umowy</w:t>
      </w:r>
      <w:r w:rsidRPr="00CE300F">
        <w:rPr>
          <w:rFonts w:ascii="Calibri" w:eastAsia="Times New Roman" w:hAnsi="Calibri" w:cs="Calibri"/>
          <w:kern w:val="2"/>
          <w:lang w:eastAsia="zh-CN"/>
        </w:rPr>
        <w:t>.</w:t>
      </w:r>
    </w:p>
    <w:p w14:paraId="78733FDF" w14:textId="0472280E" w:rsidR="009A77B7" w:rsidRPr="00CE300F" w:rsidRDefault="00EF4A33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color w:val="000000"/>
          <w:kern w:val="2"/>
          <w:lang w:eastAsia="zh-CN"/>
        </w:rPr>
        <w:t>Oświadczam, że wypełniłem</w:t>
      </w:r>
      <w:r w:rsidR="00082E51" w:rsidRPr="00CE300F">
        <w:rPr>
          <w:rFonts w:ascii="Calibri" w:eastAsia="Times New Roman" w:hAnsi="Calibri" w:cs="Calibri"/>
          <w:color w:val="000000"/>
          <w:kern w:val="2"/>
          <w:lang w:eastAsia="zh-CN"/>
        </w:rPr>
        <w:t>/wypełniliśmy</w:t>
      </w:r>
      <w:r w:rsidRPr="00CE300F">
        <w:rPr>
          <w:rFonts w:ascii="Calibri" w:eastAsia="Times New Roman" w:hAnsi="Calibri" w:cs="Calibri"/>
          <w:color w:val="000000"/>
          <w:kern w:val="2"/>
          <w:lang w:eastAsia="zh-CN"/>
        </w:rPr>
        <w:t xml:space="preserve"> obowiązki informacyjne przewidziane w art. 13 lub art. 14 RODO</w:t>
      </w:r>
      <w:r w:rsidRPr="00CE300F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footnoteReference w:id="1"/>
      </w:r>
      <w:r w:rsidRPr="00CE300F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t xml:space="preserve"> </w:t>
      </w:r>
      <w:r w:rsidRPr="00CE300F">
        <w:rPr>
          <w:rFonts w:ascii="Calibri" w:eastAsia="Times New Roman" w:hAnsi="Calibri" w:cs="Calibri"/>
          <w:color w:val="000000"/>
          <w:kern w:val="2"/>
          <w:lang w:eastAsia="zh-CN"/>
        </w:rPr>
        <w:t xml:space="preserve">wobec osób fizycznych, </w:t>
      </w:r>
      <w:r w:rsidRPr="00CE300F">
        <w:rPr>
          <w:rFonts w:ascii="Calibri" w:eastAsia="Times New Roman" w:hAnsi="Calibri" w:cs="Calibri"/>
          <w:kern w:val="2"/>
          <w:lang w:eastAsia="zh-CN"/>
        </w:rPr>
        <w:t>od których dane osobowe bezpośrednio lub pośrednio pozyskałem</w:t>
      </w:r>
      <w:r w:rsidRPr="00CE300F">
        <w:rPr>
          <w:rFonts w:ascii="Calibri" w:eastAsia="Times New Roman" w:hAnsi="Calibri" w:cs="Calibr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CE300F">
        <w:rPr>
          <w:rFonts w:ascii="Calibri" w:eastAsia="Times New Roman" w:hAnsi="Calibri" w:cs="Calibri"/>
          <w:kern w:val="2"/>
          <w:lang w:eastAsia="zh-CN"/>
        </w:rPr>
        <w:t>.</w:t>
      </w:r>
    </w:p>
    <w:p w14:paraId="77FFB3CB" w14:textId="77777777" w:rsidR="009A77B7" w:rsidRPr="00CE300F" w:rsidRDefault="009A77B7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 xml:space="preserve">Oświadczam/y, że: </w:t>
      </w:r>
    </w:p>
    <w:p w14:paraId="79A333FA" w14:textId="0CD1F70C" w:rsidR="002052A2" w:rsidRPr="00CE300F" w:rsidRDefault="009A77B7" w:rsidP="00A84371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14:paraId="79A333FB" w14:textId="77777777" w:rsidR="00EF4A33" w:rsidRPr="00CE300F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 xml:space="preserve">, że informacje i dokumenty zawarte w Ofercie na stronach od </w:t>
      </w:r>
      <w:r w:rsidR="00EF4A33" w:rsidRPr="00CE300F">
        <w:rPr>
          <w:rFonts w:ascii="Calibri" w:eastAsia="Times New Roman" w:hAnsi="Calibri" w:cs="Calibr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79A333FC" w14:textId="77777777" w:rsidR="00EF4A33" w:rsidRPr="00CE300F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3FD" w14:textId="77777777" w:rsidR="00EF4A33" w:rsidRPr="00CE300F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iCs/>
          <w:kern w:val="2"/>
          <w:u w:val="single"/>
          <w:lang w:eastAsia="zh-CN"/>
        </w:rPr>
      </w:pPr>
      <w:r w:rsidRPr="00CE300F">
        <w:rPr>
          <w:rFonts w:ascii="Calibri" w:eastAsia="Times New Roman" w:hAnsi="Calibri" w:cs="Calibr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9A333FE" w14:textId="77777777" w:rsidR="00E51D64" w:rsidRPr="00CE300F" w:rsidRDefault="00E51D64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</w:p>
    <w:p w14:paraId="79A333FF" w14:textId="77777777" w:rsidR="00EF4A33" w:rsidRPr="00CE300F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CE300F">
        <w:rPr>
          <w:rFonts w:ascii="Calibri" w:eastAsia="Times New Roman" w:hAnsi="Calibri" w:cs="Calibr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CE300F">
        <w:rPr>
          <w:rFonts w:ascii="Calibri" w:eastAsia="Times New Roman" w:hAnsi="Calibri" w:cs="Calibri"/>
          <w:iCs/>
          <w:kern w:val="2"/>
          <w:lang w:eastAsia="zh-CN"/>
        </w:rPr>
        <w:tab/>
      </w:r>
      <w:r w:rsidR="001A6F07" w:rsidRPr="00CE300F">
        <w:rPr>
          <w:rFonts w:ascii="Calibri" w:eastAsia="Times New Roman" w:hAnsi="Calibri" w:cs="Calibri"/>
          <w:iCs/>
          <w:kern w:val="2"/>
          <w:lang w:eastAsia="zh-CN"/>
        </w:rPr>
        <w:tab/>
      </w:r>
      <w:r w:rsidRPr="00CE300F">
        <w:rPr>
          <w:rFonts w:ascii="Calibri" w:eastAsia="Times New Roman" w:hAnsi="Calibri" w:cs="Calibri"/>
          <w:iCs/>
          <w:kern w:val="2"/>
          <w:u w:val="single"/>
          <w:lang w:eastAsia="zh-CN"/>
        </w:rPr>
        <w:t>mająca wartość gospodarczą,</w:t>
      </w:r>
    </w:p>
    <w:p w14:paraId="79A33400" w14:textId="77777777" w:rsidR="00EF4A33" w:rsidRPr="00CE300F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CE300F">
        <w:rPr>
          <w:rFonts w:ascii="Calibri" w:eastAsia="Times New Roman" w:hAnsi="Calibri" w:cs="Calibri"/>
          <w:iCs/>
          <w:kern w:val="2"/>
          <w:u w:val="single"/>
          <w:lang w:eastAsia="zh-CN"/>
        </w:rPr>
        <w:t>nie została ujawniona do wiadomości publicznej,</w:t>
      </w:r>
    </w:p>
    <w:p w14:paraId="79A33402" w14:textId="340D2456" w:rsidR="002052A2" w:rsidRPr="00CE300F" w:rsidRDefault="00EF4A33" w:rsidP="009A77B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CE300F">
        <w:rPr>
          <w:rFonts w:ascii="Calibri" w:eastAsia="Times New Roman" w:hAnsi="Calibri" w:cs="Calibri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79A33403" w14:textId="77777777" w:rsidR="00EF4A33" w:rsidRPr="00CE300F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406" w14:textId="3DC2DB9E" w:rsidR="00082E51" w:rsidRPr="00CE300F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Oświadczam/y, że zamierzam/y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 xml:space="preserve"> powierzyć realizację następujących części zamówienia podwykonawcom**</w:t>
      </w: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CE300F" w14:paraId="79A3340A" w14:textId="77777777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7" w14:textId="77777777" w:rsidR="00EF4A33" w:rsidRPr="00CE300F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E300F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8" w14:textId="77777777" w:rsidR="00EF4A33" w:rsidRPr="00CE300F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E300F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9A33409" w14:textId="77777777" w:rsidR="00EF4A33" w:rsidRPr="00CE300F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E300F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CE300F" w14:paraId="79A3340E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B" w14:textId="77777777" w:rsidR="00EF4A33" w:rsidRPr="00CE300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C" w14:textId="77777777" w:rsidR="00EF4A33" w:rsidRPr="00CE300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0D" w14:textId="77777777" w:rsidR="00EF4A33" w:rsidRPr="00CE300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</w:tr>
      <w:tr w:rsidR="00EF4A33" w:rsidRPr="00CE300F" w14:paraId="79A33412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F" w14:textId="77777777" w:rsidR="00EF4A33" w:rsidRPr="00CE300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10" w14:textId="77777777" w:rsidR="00EF4A33" w:rsidRPr="00CE300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11" w14:textId="77777777" w:rsidR="00EF4A33" w:rsidRPr="00CE300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</w:tr>
    </w:tbl>
    <w:p w14:paraId="2354EBE2" w14:textId="77777777" w:rsidR="007B3E3B" w:rsidRPr="00CE300F" w:rsidRDefault="007B3E3B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spacing w:val="4"/>
          <w:kern w:val="2"/>
          <w:lang w:eastAsia="zh-CN"/>
        </w:rPr>
      </w:pPr>
    </w:p>
    <w:p w14:paraId="79A33415" w14:textId="24CB8A82" w:rsidR="001A6F07" w:rsidRPr="00CE300F" w:rsidRDefault="001D2D92" w:rsidP="00A8437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>Zarejestrowane nazwy i adresy wykonawców występujących wspólnie**:</w:t>
      </w:r>
    </w:p>
    <w:p w14:paraId="79A33416" w14:textId="77777777" w:rsidR="00EF4A33" w:rsidRPr="00CE300F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0E732D" w:rsidRPr="00CE300F">
        <w:rPr>
          <w:rFonts w:ascii="Calibri" w:eastAsia="Times New Roman" w:hAnsi="Calibri" w:cs="Calibri"/>
          <w:kern w:val="2"/>
          <w:lang w:eastAsia="zh-CN"/>
        </w:rPr>
        <w:t>…………………………………</w:t>
      </w:r>
    </w:p>
    <w:p w14:paraId="79A33417" w14:textId="77777777" w:rsidR="00EF4A33" w:rsidRPr="00CE300F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14:paraId="79A33418" w14:textId="2F8D641C" w:rsidR="00EF4A33" w:rsidRPr="00CE300F" w:rsidRDefault="001D2D92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1A6F07" w:rsidRPr="00CE300F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>, że wybór oferty prowadzi/nie prowadzi</w:t>
      </w:r>
      <w:r w:rsidR="00EF4A33" w:rsidRPr="00CE300F">
        <w:rPr>
          <w:rFonts w:ascii="Calibri" w:eastAsia="Times New Roman" w:hAnsi="Calibri" w:cs="Calibri"/>
          <w:kern w:val="2"/>
          <w:vertAlign w:val="superscript"/>
          <w:lang w:eastAsia="zh-CN"/>
        </w:rPr>
        <w:footnoteReference w:id="2"/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 xml:space="preserve"> do powstania u Zamawiającego obowiązku podatkowego:</w:t>
      </w:r>
    </w:p>
    <w:p w14:paraId="79A33419" w14:textId="77777777" w:rsidR="001A6F07" w:rsidRPr="00CE300F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41A" w14:textId="77777777" w:rsidR="001A6F07" w:rsidRPr="00CE300F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Nazwa towaru lub usługi, których dostawa lub świadczenie będzie prowadzić do powstania obowiązku podatkowego:</w:t>
      </w:r>
    </w:p>
    <w:p w14:paraId="79A3341B" w14:textId="77777777" w:rsidR="00EF4A33" w:rsidRPr="00CE300F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lastRenderedPageBreak/>
        <w:t>……………………..………………………………………………………………………………</w:t>
      </w:r>
    </w:p>
    <w:p w14:paraId="79A3341C" w14:textId="77777777" w:rsidR="001A6F07" w:rsidRPr="00CE300F" w:rsidRDefault="001A6F07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41D" w14:textId="77777777" w:rsidR="001A6F07" w:rsidRPr="00CE300F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Wartość towaru lub usługi bez kwoty podatku VAT:</w:t>
      </w:r>
    </w:p>
    <w:p w14:paraId="79A3341E" w14:textId="77777777" w:rsidR="001A6F07" w:rsidRPr="00CE300F" w:rsidRDefault="00EF4A33" w:rsidP="00041D29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……………..………………………………………………………………………………………</w:t>
      </w:r>
    </w:p>
    <w:p w14:paraId="79A3341F" w14:textId="77777777" w:rsidR="00041D29" w:rsidRPr="00CE300F" w:rsidRDefault="00041D29" w:rsidP="00041D29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420" w14:textId="77777777" w:rsidR="002874E0" w:rsidRPr="00CE300F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Rodzaj Wykonawcy (właściwe zaznaczyć)</w:t>
      </w:r>
      <w:r w:rsidR="002874E0" w:rsidRPr="00CE300F">
        <w:rPr>
          <w:rFonts w:ascii="Calibri" w:eastAsia="Times New Roman" w:hAnsi="Calibri" w:cs="Calibri"/>
          <w:kern w:val="2"/>
          <w:lang w:eastAsia="zh-CN"/>
        </w:rPr>
        <w:t>:</w:t>
      </w:r>
    </w:p>
    <w:p w14:paraId="79A33421" w14:textId="77777777" w:rsidR="002052A2" w:rsidRPr="00CE300F" w:rsidRDefault="002052A2" w:rsidP="002052A2">
      <w:pPr>
        <w:pStyle w:val="Akapitzlist"/>
        <w:suppressAutoHyphens/>
        <w:spacing w:after="0" w:line="240" w:lineRule="auto"/>
        <w:ind w:left="360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422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CE300F">
        <w:rPr>
          <w:rFonts w:ascii="Calibri" w:eastAsia="Times New Roman" w:hAnsi="Calibri" w:cs="Calibri"/>
          <w:kern w:val="2"/>
          <w:lang w:eastAsia="zh-CN"/>
        </w:rPr>
        <w:t xml:space="preserve">    </w:t>
      </w:r>
      <w:r w:rsidRPr="00CE300F">
        <w:rPr>
          <w:rFonts w:ascii="Calibri" w:eastAsia="Calibri" w:hAnsi="Calibri" w:cs="Calibri"/>
          <w:kern w:val="2"/>
          <w:lang w:eastAsia="zh-CN"/>
        </w:rPr>
        <w:t xml:space="preserve">mikroprzedsiębiorstwo definiuje się jako przedsiębiorstwo, które zatrudnia mniej niż 10  </w:t>
      </w:r>
    </w:p>
    <w:p w14:paraId="79A33423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kern w:val="2"/>
          <w:lang w:eastAsia="zh-CN"/>
        </w:rPr>
        <w:t xml:space="preserve">       pracowników i którego roczny obrót lub roczna suma bilansowa nie przekracza 2 milionów   </w:t>
      </w:r>
    </w:p>
    <w:p w14:paraId="79A33424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kern w:val="2"/>
          <w:lang w:eastAsia="zh-CN"/>
        </w:rPr>
        <w:t xml:space="preserve">       EUR,</w:t>
      </w:r>
    </w:p>
    <w:p w14:paraId="79A33425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CE300F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CE300F">
        <w:rPr>
          <w:rFonts w:ascii="Calibri" w:eastAsia="Calibri" w:hAnsi="Calibri" w:cs="Calibri"/>
          <w:kern w:val="2"/>
          <w:lang w:eastAsia="zh-CN"/>
        </w:rPr>
        <w:t xml:space="preserve">małe przedsiębiorstwo definiuje się jako przedsiębiorstwo, które zatrudnia mniej niż 50  </w:t>
      </w:r>
    </w:p>
    <w:p w14:paraId="79A33426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kern w:val="2"/>
          <w:lang w:eastAsia="zh-CN"/>
        </w:rPr>
        <w:t xml:space="preserve">       pracowników i którego roczny obrót lub roczna suma bilansowa nie przekracza 10 milionów   </w:t>
      </w:r>
    </w:p>
    <w:p w14:paraId="79A33427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kern w:val="2"/>
          <w:lang w:eastAsia="zh-CN"/>
        </w:rPr>
        <w:t xml:space="preserve">       EUR,</w:t>
      </w:r>
    </w:p>
    <w:p w14:paraId="79A33428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CE300F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CE300F">
        <w:rPr>
          <w:rFonts w:ascii="Calibri" w:eastAsia="Calibri" w:hAnsi="Calibri" w:cs="Calibri"/>
          <w:kern w:val="2"/>
          <w:lang w:eastAsia="zh-CN"/>
        </w:rPr>
        <w:t xml:space="preserve">do kategorii średnich przedsiębiorstw  należą przedsiębiorstwa, które zatrudniają mniej niż 250 </w:t>
      </w:r>
    </w:p>
    <w:p w14:paraId="79A33429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kern w:val="2"/>
          <w:lang w:eastAsia="zh-CN"/>
        </w:rPr>
        <w:t xml:space="preserve">       pracowników i których roczny obrót nie przekracza 50 milionów EUR, lub roczna suma </w:t>
      </w:r>
    </w:p>
    <w:p w14:paraId="79A3342A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kern w:val="2"/>
          <w:lang w:eastAsia="zh-CN"/>
        </w:rPr>
        <w:t xml:space="preserve">       bilansowa nie przekracza 43 milionów EUR,</w:t>
      </w:r>
    </w:p>
    <w:p w14:paraId="79A3342B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CE300F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CE300F">
        <w:rPr>
          <w:rFonts w:ascii="Calibri" w:eastAsia="Times New Roman" w:hAnsi="Calibri" w:cs="Calibri"/>
          <w:kern w:val="2"/>
          <w:lang w:eastAsia="zh-CN"/>
        </w:rPr>
        <w:t>jednoosobowa działalność gospodarcza,</w:t>
      </w:r>
    </w:p>
    <w:p w14:paraId="79A3342C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CE300F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CE300F">
        <w:rPr>
          <w:rFonts w:ascii="Calibri" w:eastAsia="Times New Roman" w:hAnsi="Calibri" w:cs="Calibri"/>
          <w:kern w:val="2"/>
          <w:lang w:eastAsia="zh-CN"/>
        </w:rPr>
        <w:t>osoba fizyczna nieprowadząca działalności gospodarczej</w:t>
      </w:r>
    </w:p>
    <w:p w14:paraId="79A3342F" w14:textId="78C92250" w:rsidR="00EF4A33" w:rsidRPr="00CE300F" w:rsidRDefault="002874E0" w:rsidP="009A77B7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CE300F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CE300F">
        <w:rPr>
          <w:rFonts w:ascii="Calibri" w:eastAsia="Times New Roman" w:hAnsi="Calibri" w:cs="Calibri"/>
          <w:kern w:val="2"/>
          <w:lang w:eastAsia="zh-CN"/>
        </w:rPr>
        <w:t>inny rodzaj : ……………………………………………………………………………………...</w:t>
      </w:r>
    </w:p>
    <w:p w14:paraId="79A33430" w14:textId="77777777" w:rsidR="00EF4A33" w:rsidRPr="00CE300F" w:rsidRDefault="00701AA0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kern w:val="2"/>
          <w:lang w:eastAsia="zh-CN"/>
        </w:rPr>
        <w:t>Zgodnie</w:t>
      </w:r>
      <w:r w:rsidR="00EF4A33" w:rsidRPr="00CE300F">
        <w:rPr>
          <w:rFonts w:ascii="Calibri" w:eastAsia="Calibri" w:hAnsi="Calibri" w:cs="Calibri"/>
          <w:kern w:val="2"/>
          <w:lang w:eastAsia="zh-CN"/>
        </w:rPr>
        <w:t xml:space="preserve"> z artykułem 2 załącznika nr I do rozporządzenia Komisji (UE) nr 651/2014 z dnia 17 czerwca 2014 r.:</w:t>
      </w:r>
    </w:p>
    <w:p w14:paraId="68DFA552" w14:textId="77777777" w:rsidR="00085B5B" w:rsidRPr="00CE300F" w:rsidRDefault="00085B5B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433" w14:textId="44E06B8D" w:rsidR="00EF4A33" w:rsidRPr="00CE300F" w:rsidRDefault="00293A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>Załącznikami do niniejszego formularza, stanowiącymi integralną część oferty, są:</w:t>
      </w:r>
    </w:p>
    <w:p w14:paraId="5B8EEEE8" w14:textId="53E35535" w:rsidR="009A77B7" w:rsidRPr="00CE300F" w:rsidRDefault="005427F4" w:rsidP="005427F4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1)</w:t>
      </w:r>
      <w:r w:rsidR="004B42DD" w:rsidRPr="00CE300F"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1A6F07" w:rsidRPr="00CE300F">
        <w:rPr>
          <w:rFonts w:ascii="Calibri" w:eastAsia="Times New Roman" w:hAnsi="Calibri" w:cs="Calibri"/>
          <w:kern w:val="2"/>
          <w:lang w:eastAsia="zh-CN"/>
        </w:rPr>
        <w:t>Kosztorys O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>fertowy</w:t>
      </w:r>
      <w:r w:rsidR="004B42DD" w:rsidRPr="00CE300F"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9A77B7" w:rsidRPr="00CE300F">
        <w:rPr>
          <w:rFonts w:ascii="Calibri" w:eastAsia="Times New Roman" w:hAnsi="Calibri" w:cs="Calibri"/>
          <w:kern w:val="2"/>
          <w:lang w:eastAsia="zh-CN"/>
        </w:rPr>
        <w:t xml:space="preserve"> podpisany </w:t>
      </w:r>
      <w:r w:rsidR="004B4D01" w:rsidRPr="00CE300F">
        <w:rPr>
          <w:rFonts w:ascii="Calibri" w:eastAsia="Times New Roman" w:hAnsi="Calibri" w:cs="Calibri"/>
          <w:kern w:val="2"/>
          <w:lang w:eastAsia="zh-CN"/>
        </w:rPr>
        <w:t xml:space="preserve">przez </w:t>
      </w:r>
      <w:r w:rsidR="004B42DD" w:rsidRPr="00CE300F"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4B4D01" w:rsidRPr="00CE300F">
        <w:rPr>
          <w:rFonts w:ascii="Calibri" w:eastAsia="Times New Roman" w:hAnsi="Calibri" w:cs="Calibri"/>
          <w:kern w:val="2"/>
          <w:lang w:eastAsia="zh-CN"/>
        </w:rPr>
        <w:t>przedstawiciela Wykonawcy</w:t>
      </w:r>
      <w:r w:rsidR="009A77B7" w:rsidRPr="00CE300F">
        <w:rPr>
          <w:rFonts w:ascii="Calibri" w:eastAsia="Times New Roman" w:hAnsi="Calibri" w:cs="Calibri"/>
          <w:kern w:val="2"/>
          <w:lang w:eastAsia="zh-CN"/>
        </w:rPr>
        <w:t>;</w:t>
      </w:r>
    </w:p>
    <w:p w14:paraId="79A33435" w14:textId="77777777" w:rsidR="00EF4A33" w:rsidRDefault="00697057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 w:rsidRPr="00CE300F">
        <w:rPr>
          <w:rFonts w:ascii="Calibri" w:eastAsia="Times New Roman" w:hAnsi="Calibri" w:cs="Calibri"/>
          <w:color w:val="000000"/>
          <w:kern w:val="2"/>
          <w:lang w:eastAsia="zh-CN"/>
        </w:rPr>
        <w:t>2) Pełnomocnictwo</w:t>
      </w:r>
    </w:p>
    <w:p w14:paraId="60418581" w14:textId="4F54C3DC" w:rsidR="00166148" w:rsidRPr="00CE300F" w:rsidRDefault="00166148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>
        <w:rPr>
          <w:rFonts w:ascii="Calibri" w:eastAsia="Times New Roman" w:hAnsi="Calibri" w:cs="Calibri"/>
          <w:color w:val="000000"/>
          <w:kern w:val="2"/>
          <w:lang w:eastAsia="zh-CN"/>
        </w:rPr>
        <w:t>3) Przedmiotowe środki dowodowe</w:t>
      </w:r>
    </w:p>
    <w:p w14:paraId="47F2C3B6" w14:textId="47BFF749" w:rsidR="00A93B75" w:rsidRPr="00CE300F" w:rsidRDefault="00A93B75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 w:rsidRPr="00CE300F">
        <w:rPr>
          <w:rFonts w:ascii="Calibri" w:eastAsia="Times New Roman" w:hAnsi="Calibri" w:cs="Calibri"/>
          <w:color w:val="000000"/>
          <w:kern w:val="2"/>
          <w:lang w:eastAsia="zh-CN"/>
        </w:rPr>
        <w:t>4) Ośw. ………………………………………………</w:t>
      </w:r>
    </w:p>
    <w:p w14:paraId="79A33437" w14:textId="77777777" w:rsidR="00EF4A33" w:rsidRPr="00CE300F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438" w14:textId="77777777" w:rsidR="00EF4A33" w:rsidRPr="00CE300F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…..............................................................................................</w:t>
      </w:r>
    </w:p>
    <w:p w14:paraId="79A33439" w14:textId="77777777" w:rsidR="00EF4A33" w:rsidRPr="00CE300F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i/>
          <w:iCs/>
          <w:kern w:val="2"/>
          <w:lang w:eastAsia="zh-CN"/>
        </w:rPr>
        <w:t>(data i czytelny podpis uprawnionego przedstawiciela(i) Wykonawcy)</w:t>
      </w:r>
    </w:p>
    <w:p w14:paraId="79A3343A" w14:textId="77777777" w:rsidR="00EF4A33" w:rsidRPr="00CE300F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i/>
          <w:iCs/>
          <w:kern w:val="2"/>
          <w:lang w:eastAsia="zh-CN"/>
        </w:rPr>
      </w:pPr>
    </w:p>
    <w:p w14:paraId="79A3343B" w14:textId="77777777" w:rsidR="00EF4A33" w:rsidRPr="00CE300F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 xml:space="preserve">* </w:t>
      </w:r>
      <w:r w:rsidRPr="00CE300F">
        <w:rPr>
          <w:rFonts w:ascii="Calibri" w:eastAsia="Times New Roman" w:hAnsi="Calibri" w:cs="Calibri"/>
          <w:i/>
          <w:iCs/>
          <w:kern w:val="2"/>
          <w:lang w:eastAsia="zh-CN"/>
        </w:rPr>
        <w:t>niepotrzebne skreślić</w:t>
      </w:r>
    </w:p>
    <w:p w14:paraId="79A3343C" w14:textId="77777777" w:rsidR="00B87716" w:rsidRPr="00CE300F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>** jeżeli dotyczy</w:t>
      </w:r>
    </w:p>
    <w:sectPr w:rsidR="00B87716" w:rsidRPr="00CE300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EE1B06" w14:textId="77777777" w:rsidR="00A8461C" w:rsidRDefault="00A8461C" w:rsidP="00EF4A33">
      <w:pPr>
        <w:spacing w:after="0" w:line="240" w:lineRule="auto"/>
      </w:pPr>
      <w:r>
        <w:separator/>
      </w:r>
    </w:p>
  </w:endnote>
  <w:endnote w:type="continuationSeparator" w:id="0">
    <w:p w14:paraId="051AA5B6" w14:textId="77777777" w:rsidR="00A8461C" w:rsidRDefault="00A8461C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14:paraId="79A33441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3A1">
          <w:rPr>
            <w:noProof/>
          </w:rPr>
          <w:t>1</w:t>
        </w:r>
        <w:r>
          <w:fldChar w:fldCharType="end"/>
        </w:r>
      </w:p>
    </w:sdtContent>
  </w:sdt>
  <w:p w14:paraId="79A33442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659C76" w14:textId="77777777" w:rsidR="00A8461C" w:rsidRDefault="00A8461C" w:rsidP="00EF4A33">
      <w:pPr>
        <w:spacing w:after="0" w:line="240" w:lineRule="auto"/>
      </w:pPr>
      <w:r>
        <w:separator/>
      </w:r>
    </w:p>
  </w:footnote>
  <w:footnote w:type="continuationSeparator" w:id="0">
    <w:p w14:paraId="07CF627A" w14:textId="77777777" w:rsidR="00A8461C" w:rsidRDefault="00A8461C" w:rsidP="00EF4A33">
      <w:pPr>
        <w:spacing w:after="0" w:line="240" w:lineRule="auto"/>
      </w:pPr>
      <w:r>
        <w:continuationSeparator/>
      </w:r>
    </w:p>
  </w:footnote>
  <w:footnote w:id="1">
    <w:p w14:paraId="79A33443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7C3B906" w14:textId="77777777" w:rsidR="00085B5B" w:rsidRDefault="00085B5B" w:rsidP="00EF4A33">
      <w:pPr>
        <w:pStyle w:val="Tekstprzypisudolnego"/>
        <w:jc w:val="both"/>
      </w:pPr>
    </w:p>
    <w:p w14:paraId="1A9DDAA6" w14:textId="77777777" w:rsidR="00085B5B" w:rsidRDefault="00085B5B" w:rsidP="00EF4A33">
      <w:pPr>
        <w:pStyle w:val="Tekstprzypisudolnego"/>
        <w:jc w:val="both"/>
      </w:pPr>
    </w:p>
    <w:p w14:paraId="34D9C003" w14:textId="77777777" w:rsidR="00085B5B" w:rsidRDefault="00085B5B" w:rsidP="00EF4A33">
      <w:pPr>
        <w:pStyle w:val="Tekstprzypisudolnego"/>
        <w:jc w:val="both"/>
      </w:pPr>
    </w:p>
  </w:footnote>
  <w:footnote w:id="2">
    <w:p w14:paraId="79A33444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0DBD3DD8"/>
    <w:multiLevelType w:val="hybridMultilevel"/>
    <w:tmpl w:val="5D120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11DC5"/>
    <w:multiLevelType w:val="hybridMultilevel"/>
    <w:tmpl w:val="F9EC9938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869C0"/>
    <w:multiLevelType w:val="multilevel"/>
    <w:tmpl w:val="7A00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712502"/>
    <w:multiLevelType w:val="hybridMultilevel"/>
    <w:tmpl w:val="FDA66660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908B1"/>
    <w:multiLevelType w:val="hybridMultilevel"/>
    <w:tmpl w:val="1D5C980A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57B7F"/>
    <w:multiLevelType w:val="hybridMultilevel"/>
    <w:tmpl w:val="0F8821A8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E18EF"/>
    <w:multiLevelType w:val="hybridMultilevel"/>
    <w:tmpl w:val="A6C2D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F7739"/>
    <w:multiLevelType w:val="hybridMultilevel"/>
    <w:tmpl w:val="E4948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C784D"/>
    <w:multiLevelType w:val="hybridMultilevel"/>
    <w:tmpl w:val="55C03F6E"/>
    <w:lvl w:ilvl="0" w:tplc="531E2B24">
      <w:start w:val="1"/>
      <w:numFmt w:val="lowerLetter"/>
      <w:lvlText w:val="%1)"/>
      <w:lvlJc w:val="left"/>
      <w:pPr>
        <w:ind w:left="108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755975"/>
    <w:multiLevelType w:val="hybridMultilevel"/>
    <w:tmpl w:val="0A085794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F7B31"/>
    <w:multiLevelType w:val="hybridMultilevel"/>
    <w:tmpl w:val="2FB0CFEA"/>
    <w:lvl w:ilvl="0" w:tplc="1ABC24B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17AA3"/>
    <w:multiLevelType w:val="hybridMultilevel"/>
    <w:tmpl w:val="317251EE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E7E15"/>
    <w:multiLevelType w:val="hybridMultilevel"/>
    <w:tmpl w:val="08364EDE"/>
    <w:lvl w:ilvl="0" w:tplc="EBF01C5A">
      <w:start w:val="1"/>
      <w:numFmt w:val="lowerLetter"/>
      <w:lvlText w:val="%1)"/>
      <w:lvlJc w:val="left"/>
      <w:pPr>
        <w:ind w:left="1494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5"/>
  </w:num>
  <w:num w:numId="9">
    <w:abstractNumId w:val="8"/>
  </w:num>
  <w:num w:numId="10">
    <w:abstractNumId w:val="7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6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07DE5"/>
    <w:rsid w:val="00021F01"/>
    <w:rsid w:val="00041D29"/>
    <w:rsid w:val="00044D71"/>
    <w:rsid w:val="00054BFE"/>
    <w:rsid w:val="00074137"/>
    <w:rsid w:val="00076FE7"/>
    <w:rsid w:val="00082E51"/>
    <w:rsid w:val="00085752"/>
    <w:rsid w:val="00085B5B"/>
    <w:rsid w:val="00085E90"/>
    <w:rsid w:val="000921F7"/>
    <w:rsid w:val="000C48C3"/>
    <w:rsid w:val="000C7F3C"/>
    <w:rsid w:val="000E026B"/>
    <w:rsid w:val="000E732D"/>
    <w:rsid w:val="000E75A4"/>
    <w:rsid w:val="00101BB9"/>
    <w:rsid w:val="0010459E"/>
    <w:rsid w:val="00163840"/>
    <w:rsid w:val="00166148"/>
    <w:rsid w:val="001A6F07"/>
    <w:rsid w:val="001D2D92"/>
    <w:rsid w:val="001E397B"/>
    <w:rsid w:val="001F15C4"/>
    <w:rsid w:val="001F28A4"/>
    <w:rsid w:val="002052A2"/>
    <w:rsid w:val="0023584A"/>
    <w:rsid w:val="00265553"/>
    <w:rsid w:val="002778B2"/>
    <w:rsid w:val="0028402C"/>
    <w:rsid w:val="002874E0"/>
    <w:rsid w:val="00293A07"/>
    <w:rsid w:val="002A18BC"/>
    <w:rsid w:val="002A5F49"/>
    <w:rsid w:val="002A5F66"/>
    <w:rsid w:val="002A6051"/>
    <w:rsid w:val="002B7781"/>
    <w:rsid w:val="002C38C7"/>
    <w:rsid w:val="002D3353"/>
    <w:rsid w:val="002E3EAA"/>
    <w:rsid w:val="002E545F"/>
    <w:rsid w:val="0031276B"/>
    <w:rsid w:val="00353565"/>
    <w:rsid w:val="003A0DEE"/>
    <w:rsid w:val="003A2E95"/>
    <w:rsid w:val="003A31DC"/>
    <w:rsid w:val="003A4821"/>
    <w:rsid w:val="003F1856"/>
    <w:rsid w:val="003F6598"/>
    <w:rsid w:val="004005BA"/>
    <w:rsid w:val="00400D07"/>
    <w:rsid w:val="0043652D"/>
    <w:rsid w:val="004410C7"/>
    <w:rsid w:val="004522FD"/>
    <w:rsid w:val="00495C78"/>
    <w:rsid w:val="004A5118"/>
    <w:rsid w:val="004B42DD"/>
    <w:rsid w:val="004B4D01"/>
    <w:rsid w:val="004C0BC6"/>
    <w:rsid w:val="004D6D33"/>
    <w:rsid w:val="004F7E6D"/>
    <w:rsid w:val="005427F4"/>
    <w:rsid w:val="00543DF3"/>
    <w:rsid w:val="00546AD9"/>
    <w:rsid w:val="005512DD"/>
    <w:rsid w:val="005906DB"/>
    <w:rsid w:val="00596AF3"/>
    <w:rsid w:val="005D1FDE"/>
    <w:rsid w:val="005D5CFF"/>
    <w:rsid w:val="005E2F5F"/>
    <w:rsid w:val="00622688"/>
    <w:rsid w:val="00625591"/>
    <w:rsid w:val="00645DD3"/>
    <w:rsid w:val="0065105C"/>
    <w:rsid w:val="00674466"/>
    <w:rsid w:val="00683AFF"/>
    <w:rsid w:val="00697057"/>
    <w:rsid w:val="006B775F"/>
    <w:rsid w:val="006D0D52"/>
    <w:rsid w:val="006F296D"/>
    <w:rsid w:val="00701AA0"/>
    <w:rsid w:val="00720C92"/>
    <w:rsid w:val="0072712C"/>
    <w:rsid w:val="00731B29"/>
    <w:rsid w:val="00741BFC"/>
    <w:rsid w:val="00766FD3"/>
    <w:rsid w:val="0077012F"/>
    <w:rsid w:val="00795E5D"/>
    <w:rsid w:val="007B3E3B"/>
    <w:rsid w:val="007C0F03"/>
    <w:rsid w:val="007D1FE8"/>
    <w:rsid w:val="007E2346"/>
    <w:rsid w:val="007F251D"/>
    <w:rsid w:val="0080565E"/>
    <w:rsid w:val="0080663A"/>
    <w:rsid w:val="00807B6D"/>
    <w:rsid w:val="0082712A"/>
    <w:rsid w:val="0084405F"/>
    <w:rsid w:val="008512BC"/>
    <w:rsid w:val="008521E1"/>
    <w:rsid w:val="00855C78"/>
    <w:rsid w:val="00866063"/>
    <w:rsid w:val="00883191"/>
    <w:rsid w:val="00893FC6"/>
    <w:rsid w:val="00895B77"/>
    <w:rsid w:val="008E6939"/>
    <w:rsid w:val="00915F7B"/>
    <w:rsid w:val="00945963"/>
    <w:rsid w:val="009A77B7"/>
    <w:rsid w:val="00A02377"/>
    <w:rsid w:val="00A065D1"/>
    <w:rsid w:val="00A70366"/>
    <w:rsid w:val="00A84371"/>
    <w:rsid w:val="00A8461C"/>
    <w:rsid w:val="00A93B75"/>
    <w:rsid w:val="00AB59FE"/>
    <w:rsid w:val="00AE5529"/>
    <w:rsid w:val="00AF7E46"/>
    <w:rsid w:val="00B34F6A"/>
    <w:rsid w:val="00B966D9"/>
    <w:rsid w:val="00BA117F"/>
    <w:rsid w:val="00BA2E2A"/>
    <w:rsid w:val="00BC1150"/>
    <w:rsid w:val="00BC2EC8"/>
    <w:rsid w:val="00BC5596"/>
    <w:rsid w:val="00BD6B5B"/>
    <w:rsid w:val="00BE457F"/>
    <w:rsid w:val="00BF6B44"/>
    <w:rsid w:val="00C155DB"/>
    <w:rsid w:val="00C16104"/>
    <w:rsid w:val="00C31D24"/>
    <w:rsid w:val="00C47FD8"/>
    <w:rsid w:val="00C57C0C"/>
    <w:rsid w:val="00C803FD"/>
    <w:rsid w:val="00CA1986"/>
    <w:rsid w:val="00CB3B1B"/>
    <w:rsid w:val="00CD7B52"/>
    <w:rsid w:val="00CE300F"/>
    <w:rsid w:val="00D12C45"/>
    <w:rsid w:val="00D27673"/>
    <w:rsid w:val="00D53757"/>
    <w:rsid w:val="00D649B9"/>
    <w:rsid w:val="00DA3594"/>
    <w:rsid w:val="00DA7FE2"/>
    <w:rsid w:val="00DD0491"/>
    <w:rsid w:val="00DD191D"/>
    <w:rsid w:val="00DD36DE"/>
    <w:rsid w:val="00DF2E33"/>
    <w:rsid w:val="00E04E4B"/>
    <w:rsid w:val="00E2695B"/>
    <w:rsid w:val="00E33F38"/>
    <w:rsid w:val="00E47DBE"/>
    <w:rsid w:val="00E51D64"/>
    <w:rsid w:val="00E93233"/>
    <w:rsid w:val="00EA3A7A"/>
    <w:rsid w:val="00EC32F9"/>
    <w:rsid w:val="00EC4BBE"/>
    <w:rsid w:val="00ED1FB8"/>
    <w:rsid w:val="00EF4A33"/>
    <w:rsid w:val="00F063A1"/>
    <w:rsid w:val="00F07EEB"/>
    <w:rsid w:val="00F24BEB"/>
    <w:rsid w:val="00F34B2B"/>
    <w:rsid w:val="00F47F64"/>
    <w:rsid w:val="00F52B38"/>
    <w:rsid w:val="00F65365"/>
    <w:rsid w:val="00F66336"/>
    <w:rsid w:val="00F81CCF"/>
    <w:rsid w:val="00F9421A"/>
    <w:rsid w:val="00F96FF0"/>
    <w:rsid w:val="00FA3066"/>
    <w:rsid w:val="00FB376B"/>
    <w:rsid w:val="00FE20A6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33AE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1,Wypunktowanie,Normal2,L1,Numerowanie,Adresat stanowisko,sw tekst,Akapit z listą3"/>
    <w:basedOn w:val="Normalny"/>
    <w:link w:val="AkapitzlistZnak"/>
    <w:uiPriority w:val="99"/>
    <w:qFormat/>
    <w:rsid w:val="00041D29"/>
    <w:pPr>
      <w:ind w:left="720"/>
      <w:contextualSpacing/>
    </w:pPr>
  </w:style>
  <w:style w:type="character" w:customStyle="1" w:styleId="AkapitzlistZnak">
    <w:name w:val="Akapit z listą Znak"/>
    <w:aliases w:val="Normalny1 Znak,Akapit z listą31 Znak,Wypunktowanie Znak,Normal2 Znak,L1 Znak,Numerowanie Znak,Adresat stanowisko Znak,sw tekst Znak,Akapit z listą3 Znak"/>
    <w:link w:val="Akapitzlist"/>
    <w:uiPriority w:val="99"/>
    <w:qFormat/>
    <w:locked/>
    <w:rsid w:val="00683AFF"/>
  </w:style>
  <w:style w:type="paragraph" w:styleId="NormalnyWeb">
    <w:name w:val="Normal (Web)"/>
    <w:basedOn w:val="Normalny"/>
    <w:uiPriority w:val="99"/>
    <w:rsid w:val="0082712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882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Monika Karwacka</cp:lastModifiedBy>
  <cp:revision>134</cp:revision>
  <cp:lastPrinted>2023-08-23T06:20:00Z</cp:lastPrinted>
  <dcterms:created xsi:type="dcterms:W3CDTF">2021-01-30T18:42:00Z</dcterms:created>
  <dcterms:modified xsi:type="dcterms:W3CDTF">2024-08-02T11:00:00Z</dcterms:modified>
</cp:coreProperties>
</file>