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1F607" w14:textId="77777777" w:rsidR="004B3803" w:rsidRPr="0056474F" w:rsidRDefault="004B3803" w:rsidP="00B366B5">
      <w:pPr>
        <w:suppressAutoHyphens/>
        <w:spacing w:after="40" w:line="288" w:lineRule="auto"/>
        <w:jc w:val="right"/>
        <w:rPr>
          <w:rFonts w:cstheme="minorHAnsi"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t>Załącznik nr 1 do SWZ</w:t>
      </w:r>
    </w:p>
    <w:p w14:paraId="7FF81FAA" w14:textId="05E75667" w:rsidR="004B3803" w:rsidRPr="0056474F" w:rsidRDefault="004B3803" w:rsidP="00B366B5">
      <w:pPr>
        <w:suppressAutoHyphens/>
        <w:spacing w:after="40" w:line="288" w:lineRule="auto"/>
        <w:jc w:val="right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Oznaczenie postępowania:</w:t>
      </w:r>
      <w:r w:rsidRPr="0056474F">
        <w:rPr>
          <w:rFonts w:cstheme="minorHAnsi"/>
          <w:color w:val="FF3333"/>
          <w:sz w:val="20"/>
          <w:szCs w:val="20"/>
        </w:rPr>
        <w:t xml:space="preserve"> </w:t>
      </w:r>
      <w:r w:rsidR="0056474F">
        <w:rPr>
          <w:rFonts w:eastAsia="Calibri" w:cstheme="minorHAnsi"/>
          <w:sz w:val="20"/>
          <w:szCs w:val="20"/>
        </w:rPr>
        <w:t>3</w:t>
      </w:r>
      <w:r w:rsidR="009B1B28" w:rsidRPr="0056474F">
        <w:rPr>
          <w:rFonts w:eastAsia="Calibri" w:cstheme="minorHAnsi"/>
          <w:sz w:val="20"/>
          <w:szCs w:val="20"/>
        </w:rPr>
        <w:t>9</w:t>
      </w:r>
      <w:r w:rsidR="002B39CE" w:rsidRPr="0056474F">
        <w:rPr>
          <w:rFonts w:eastAsia="Calibri" w:cstheme="minorHAnsi"/>
          <w:sz w:val="20"/>
          <w:szCs w:val="20"/>
        </w:rPr>
        <w:t>/ZP/PN/D/2</w:t>
      </w:r>
      <w:r w:rsidR="009B1B28" w:rsidRPr="0056474F">
        <w:rPr>
          <w:rFonts w:eastAsia="Calibri" w:cstheme="minorHAnsi"/>
          <w:sz w:val="20"/>
          <w:szCs w:val="20"/>
        </w:rPr>
        <w:t>4</w:t>
      </w:r>
    </w:p>
    <w:p w14:paraId="6CE3B4A4" w14:textId="77777777" w:rsidR="004B3803" w:rsidRPr="0056474F" w:rsidRDefault="004B3803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03A38EFA" w14:textId="77777777" w:rsidR="004B3803" w:rsidRPr="0056474F" w:rsidRDefault="004B3803" w:rsidP="00B366B5">
      <w:pPr>
        <w:suppressAutoHyphens/>
        <w:spacing w:after="40" w:line="288" w:lineRule="auto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Zamawiający:</w:t>
      </w:r>
    </w:p>
    <w:p w14:paraId="34B0C40B" w14:textId="77777777" w:rsidR="004B3803" w:rsidRPr="0056474F" w:rsidRDefault="004B3803" w:rsidP="00B366B5">
      <w:pPr>
        <w:suppressAutoHyphens/>
        <w:spacing w:after="40" w:line="288" w:lineRule="auto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Pabianickie Centrum Medyczne Sp. z o. o.</w:t>
      </w:r>
    </w:p>
    <w:p w14:paraId="7C5DAED0" w14:textId="68A8414D" w:rsidR="004B3803" w:rsidRPr="0056474F" w:rsidRDefault="004B3803" w:rsidP="00B366B5">
      <w:pPr>
        <w:suppressAutoHyphens/>
        <w:spacing w:after="40" w:line="288" w:lineRule="auto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ul. Jana Pawła II 68</w:t>
      </w:r>
    </w:p>
    <w:p w14:paraId="31085315" w14:textId="3C7887C7" w:rsidR="004B3803" w:rsidRPr="0056474F" w:rsidRDefault="004B3803" w:rsidP="00B366B5">
      <w:pPr>
        <w:suppressAutoHyphens/>
        <w:spacing w:after="40" w:line="288" w:lineRule="auto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95-200 Pabianice</w:t>
      </w:r>
    </w:p>
    <w:p w14:paraId="5CECD110" w14:textId="77777777" w:rsidR="004B3803" w:rsidRPr="0056474F" w:rsidRDefault="004B3803" w:rsidP="00B366B5">
      <w:pPr>
        <w:suppressAutoHyphens/>
        <w:spacing w:after="40" w:line="288" w:lineRule="auto"/>
        <w:jc w:val="center"/>
        <w:rPr>
          <w:rFonts w:cstheme="minorHAnsi"/>
          <w:b/>
          <w:sz w:val="20"/>
          <w:szCs w:val="20"/>
        </w:rPr>
      </w:pPr>
      <w:r w:rsidRPr="0056474F">
        <w:rPr>
          <w:rFonts w:cstheme="minorHAnsi"/>
          <w:b/>
          <w:sz w:val="20"/>
          <w:szCs w:val="20"/>
        </w:rPr>
        <w:t>FORMULARZ OFERTOWY</w:t>
      </w:r>
    </w:p>
    <w:p w14:paraId="041D4695" w14:textId="77777777" w:rsidR="004B3803" w:rsidRPr="0056474F" w:rsidRDefault="004B3803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6E8CFD61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Nazwa …………………………………………………………………………………………….…..…..………</w:t>
      </w:r>
    </w:p>
    <w:p w14:paraId="31E15538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Adres: ul .……………………………………………………………………………….…………….…………..</w:t>
      </w:r>
    </w:p>
    <w:p w14:paraId="2C8F1D3C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Kod: ……………..………miejscowość: ……………..……………województwo: .......................................</w:t>
      </w:r>
    </w:p>
    <w:p w14:paraId="0961631D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REGON: ................................................................</w:t>
      </w:r>
    </w:p>
    <w:p w14:paraId="7823FA9E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NIP: ........................................................................</w:t>
      </w:r>
    </w:p>
    <w:p w14:paraId="17526A40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KRS/CEIDG ………………………………………….</w:t>
      </w:r>
    </w:p>
    <w:p w14:paraId="4FC2CDA0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Organ prowadzący akta rejestrowe: ....................................................</w:t>
      </w:r>
    </w:p>
    <w:p w14:paraId="7F574BB0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Tel./fax.: .................................................................</w:t>
      </w:r>
    </w:p>
    <w:p w14:paraId="52FF939A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e-mail: ....................................................................</w:t>
      </w:r>
    </w:p>
    <w:p w14:paraId="31CE4DBE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528940D9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Adres do korespondencji (wypełnić jeśli jest inny niż adres siedziby)</w:t>
      </w:r>
    </w:p>
    <w:p w14:paraId="7689A1F7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61EFB37B" w14:textId="19177878" w:rsidR="00B366B5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Osoba do kontaktów: ..…………………………………………………………………………………….</w:t>
      </w:r>
    </w:p>
    <w:p w14:paraId="13BB3DA0" w14:textId="77777777" w:rsidR="0056474F" w:rsidRPr="0056474F" w:rsidRDefault="0056474F" w:rsidP="0056474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3798980C" w14:textId="60F8D6F5" w:rsidR="00941780" w:rsidRPr="0056474F" w:rsidRDefault="00941780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  <w:u w:val="single"/>
        </w:rPr>
      </w:pPr>
      <w:r w:rsidRPr="0056474F">
        <w:rPr>
          <w:rFonts w:cstheme="minorHAnsi"/>
          <w:sz w:val="20"/>
          <w:szCs w:val="20"/>
          <w:u w:val="single"/>
        </w:rPr>
        <w:t xml:space="preserve">Składamy ofertę w postępowaniu prowadzonym w trybie przetargu nieograniczonego na </w:t>
      </w:r>
      <w:r w:rsidR="00D54A1B" w:rsidRPr="0056474F">
        <w:rPr>
          <w:rFonts w:cstheme="minorHAnsi"/>
          <w:b/>
          <w:bCs/>
          <w:sz w:val="20"/>
          <w:szCs w:val="20"/>
          <w:u w:val="single"/>
        </w:rPr>
        <w:t>„</w:t>
      </w:r>
      <w:r w:rsidR="0056474F" w:rsidRPr="0056474F">
        <w:rPr>
          <w:rFonts w:cstheme="minorHAnsi"/>
          <w:b/>
          <w:bCs/>
          <w:sz w:val="20"/>
          <w:szCs w:val="20"/>
          <w:u w:val="single"/>
        </w:rPr>
        <w:t xml:space="preserve">Dostawa jednorazowego oraz wielorazowego sprzętu endoskopowego”, </w:t>
      </w:r>
      <w:r w:rsidRPr="0056474F">
        <w:rPr>
          <w:rFonts w:cstheme="minorHAnsi"/>
          <w:sz w:val="20"/>
          <w:szCs w:val="20"/>
          <w:u w:val="single"/>
        </w:rPr>
        <w:t xml:space="preserve">oznaczenie postepowania: </w:t>
      </w:r>
      <w:r w:rsidR="0056474F" w:rsidRPr="0056474F">
        <w:rPr>
          <w:rFonts w:cstheme="minorHAnsi"/>
          <w:b/>
          <w:bCs/>
          <w:sz w:val="20"/>
          <w:szCs w:val="20"/>
          <w:u w:val="single"/>
        </w:rPr>
        <w:t>39</w:t>
      </w:r>
      <w:r w:rsidR="002B39CE" w:rsidRPr="0056474F">
        <w:rPr>
          <w:rFonts w:cstheme="minorHAnsi"/>
          <w:b/>
          <w:bCs/>
          <w:sz w:val="20"/>
          <w:szCs w:val="20"/>
          <w:u w:val="single"/>
        </w:rPr>
        <w:t>/ZP/PN/D/2</w:t>
      </w:r>
      <w:r w:rsidR="00CB34B7" w:rsidRPr="0056474F">
        <w:rPr>
          <w:rFonts w:cstheme="minorHAnsi"/>
          <w:b/>
          <w:bCs/>
          <w:sz w:val="20"/>
          <w:szCs w:val="20"/>
          <w:u w:val="single"/>
        </w:rPr>
        <w:t>4</w:t>
      </w:r>
      <w:r w:rsidR="0022714E">
        <w:rPr>
          <w:rFonts w:cstheme="minorHAnsi"/>
          <w:b/>
          <w:bCs/>
          <w:sz w:val="20"/>
          <w:szCs w:val="20"/>
          <w:u w:val="single"/>
        </w:rPr>
        <w:t>.</w:t>
      </w:r>
    </w:p>
    <w:p w14:paraId="26A01648" w14:textId="4CD65B40" w:rsidR="00941780" w:rsidRPr="0056474F" w:rsidRDefault="00941780" w:rsidP="005E397F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Oferujemy wykonanie przedmiotu zamówienia za cenę uwzględniającą wszystkie koszty </w:t>
      </w:r>
      <w:r w:rsidR="00D87E50" w:rsidRPr="0056474F">
        <w:rPr>
          <w:rFonts w:cstheme="minorHAnsi"/>
          <w:sz w:val="20"/>
          <w:szCs w:val="20"/>
        </w:rPr>
        <w:t>związane z </w:t>
      </w:r>
      <w:r w:rsidRPr="0056474F">
        <w:rPr>
          <w:rFonts w:cstheme="minorHAnsi"/>
          <w:sz w:val="20"/>
          <w:szCs w:val="20"/>
        </w:rPr>
        <w:t>realizacją przedmiotu zamówienia zgodnie z opisem przedm</w:t>
      </w:r>
      <w:r w:rsidR="00D87E50" w:rsidRPr="0056474F">
        <w:rPr>
          <w:rFonts w:cstheme="minorHAnsi"/>
          <w:sz w:val="20"/>
          <w:szCs w:val="20"/>
        </w:rPr>
        <w:t xml:space="preserve">iotu zamówienia oraz projektem </w:t>
      </w:r>
      <w:r w:rsidRPr="0056474F">
        <w:rPr>
          <w:rFonts w:cstheme="minorHAnsi"/>
          <w:sz w:val="20"/>
          <w:szCs w:val="20"/>
        </w:rPr>
        <w:t xml:space="preserve">umowy określonym </w:t>
      </w:r>
      <w:r w:rsidR="0022714E">
        <w:rPr>
          <w:rFonts w:cstheme="minorHAnsi"/>
          <w:sz w:val="20"/>
          <w:szCs w:val="20"/>
        </w:rPr>
        <w:br/>
      </w:r>
      <w:r w:rsidRPr="0056474F">
        <w:rPr>
          <w:rFonts w:cstheme="minorHAnsi"/>
          <w:sz w:val="20"/>
          <w:szCs w:val="20"/>
        </w:rPr>
        <w:t>w S</w:t>
      </w:r>
      <w:r w:rsidR="0022714E">
        <w:rPr>
          <w:rFonts w:cstheme="minorHAnsi"/>
          <w:sz w:val="20"/>
          <w:szCs w:val="20"/>
        </w:rPr>
        <w:t xml:space="preserve">pecyfikacji </w:t>
      </w:r>
      <w:r w:rsidRPr="0056474F">
        <w:rPr>
          <w:rFonts w:cstheme="minorHAnsi"/>
          <w:sz w:val="20"/>
          <w:szCs w:val="20"/>
        </w:rPr>
        <w:t>W</w:t>
      </w:r>
      <w:r w:rsidR="0022714E">
        <w:rPr>
          <w:rFonts w:cstheme="minorHAnsi"/>
          <w:sz w:val="20"/>
          <w:szCs w:val="20"/>
        </w:rPr>
        <w:t>arunków Zamówienia (dalej: SW</w:t>
      </w:r>
      <w:r w:rsidRPr="0056474F">
        <w:rPr>
          <w:rFonts w:cstheme="minorHAnsi"/>
          <w:sz w:val="20"/>
          <w:szCs w:val="20"/>
        </w:rPr>
        <w:t>Z</w:t>
      </w:r>
      <w:r w:rsidR="0022714E">
        <w:rPr>
          <w:rFonts w:cstheme="minorHAnsi"/>
          <w:sz w:val="20"/>
          <w:szCs w:val="20"/>
        </w:rPr>
        <w:t>)</w:t>
      </w:r>
      <w:r w:rsidRPr="0056474F">
        <w:rPr>
          <w:rFonts w:cstheme="minorHAnsi"/>
          <w:sz w:val="20"/>
          <w:szCs w:val="20"/>
        </w:rPr>
        <w:t>:</w:t>
      </w:r>
    </w:p>
    <w:p w14:paraId="3F11526C" w14:textId="77777777" w:rsidR="006C3696" w:rsidRPr="0056474F" w:rsidRDefault="006C3696" w:rsidP="006C3696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7117AD0F" w14:textId="17CEAE7F" w:rsidR="006C3696" w:rsidRPr="0056474F" w:rsidRDefault="006C3696" w:rsidP="006C3696">
      <w:pPr>
        <w:suppressAutoHyphens/>
        <w:spacing w:after="40" w:line="288" w:lineRule="auto"/>
        <w:jc w:val="both"/>
        <w:rPr>
          <w:rFonts w:cstheme="minorHAnsi"/>
          <w:i/>
          <w:iCs/>
          <w:sz w:val="20"/>
          <w:szCs w:val="20"/>
          <w:u w:val="single"/>
        </w:rPr>
      </w:pPr>
      <w:r w:rsidRPr="0056474F">
        <w:rPr>
          <w:rFonts w:cstheme="minorHAnsi"/>
          <w:i/>
          <w:iCs/>
          <w:sz w:val="20"/>
          <w:szCs w:val="20"/>
          <w:u w:val="single"/>
        </w:rPr>
        <w:t xml:space="preserve">UWAGA: </w:t>
      </w:r>
      <w:r w:rsidR="005E397F" w:rsidRPr="0056474F">
        <w:rPr>
          <w:rFonts w:cstheme="minorHAnsi"/>
          <w:i/>
          <w:iCs/>
          <w:sz w:val="20"/>
          <w:szCs w:val="20"/>
          <w:u w:val="single"/>
        </w:rPr>
        <w:t>Wykonawca</w:t>
      </w:r>
      <w:r w:rsidRPr="0056474F">
        <w:rPr>
          <w:rFonts w:cstheme="minorHAnsi"/>
          <w:i/>
          <w:iCs/>
          <w:sz w:val="20"/>
          <w:szCs w:val="20"/>
          <w:u w:val="single"/>
        </w:rPr>
        <w:t xml:space="preserve"> wypełnieni</w:t>
      </w:r>
      <w:r w:rsidR="005E397F" w:rsidRPr="0056474F">
        <w:rPr>
          <w:rFonts w:cstheme="minorHAnsi"/>
          <w:i/>
          <w:iCs/>
          <w:sz w:val="20"/>
          <w:szCs w:val="20"/>
          <w:u w:val="single"/>
        </w:rPr>
        <w:t>a</w:t>
      </w:r>
      <w:r w:rsidRPr="0056474F">
        <w:rPr>
          <w:rFonts w:cstheme="minorHAnsi"/>
          <w:i/>
          <w:iCs/>
          <w:sz w:val="20"/>
          <w:szCs w:val="20"/>
          <w:u w:val="single"/>
        </w:rPr>
        <w:t xml:space="preserve"> </w:t>
      </w:r>
      <w:r w:rsidR="000125D8" w:rsidRPr="0056474F">
        <w:rPr>
          <w:rFonts w:cstheme="minorHAnsi"/>
          <w:i/>
          <w:iCs/>
          <w:sz w:val="20"/>
          <w:szCs w:val="20"/>
          <w:u w:val="single"/>
        </w:rPr>
        <w:t xml:space="preserve">wyłącznie </w:t>
      </w:r>
      <w:r w:rsidRPr="0056474F">
        <w:rPr>
          <w:rFonts w:cstheme="minorHAnsi"/>
          <w:i/>
          <w:iCs/>
          <w:sz w:val="20"/>
          <w:szCs w:val="20"/>
          <w:u w:val="single"/>
        </w:rPr>
        <w:t>p</w:t>
      </w:r>
      <w:r w:rsidR="005E397F" w:rsidRPr="0056474F">
        <w:rPr>
          <w:rFonts w:cstheme="minorHAnsi"/>
          <w:i/>
          <w:iCs/>
          <w:sz w:val="20"/>
          <w:szCs w:val="20"/>
          <w:u w:val="single"/>
        </w:rPr>
        <w:t>ola</w:t>
      </w:r>
      <w:r w:rsidRPr="0056474F">
        <w:rPr>
          <w:rFonts w:cstheme="minorHAnsi"/>
          <w:i/>
          <w:iCs/>
          <w:sz w:val="20"/>
          <w:szCs w:val="20"/>
          <w:u w:val="single"/>
        </w:rPr>
        <w:t xml:space="preserve"> na które składa ofertę z usunięciem pozostałych pozycji.</w:t>
      </w:r>
    </w:p>
    <w:p w14:paraId="20024363" w14:textId="77777777" w:rsidR="00B366B5" w:rsidRPr="0056474F" w:rsidRDefault="00B366B5" w:rsidP="00B366B5">
      <w:pPr>
        <w:suppressAutoHyphens/>
        <w:spacing w:after="40" w:line="288" w:lineRule="auto"/>
        <w:jc w:val="both"/>
        <w:rPr>
          <w:rFonts w:eastAsia="Arial Unicode MS" w:cstheme="minorHAnsi"/>
          <w:b/>
          <w:sz w:val="20"/>
          <w:szCs w:val="20"/>
          <w:lang w:eastAsia="pl-PL"/>
        </w:rPr>
      </w:pPr>
      <w:bookmarkStart w:id="0" w:name="_Hlk104447218"/>
      <w:bookmarkStart w:id="1" w:name="_Hlk104447874"/>
      <w:bookmarkStart w:id="2" w:name="_Hlk104447897"/>
    </w:p>
    <w:p w14:paraId="5ED48651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t>Pakiet 1:</w:t>
      </w:r>
    </w:p>
    <w:p w14:paraId="1A31CD23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Cenę netto .......................................... zł (słownie: ....................................................................... ), podatek VAT w wys. ...............% w kwocie ……………………………………………………................... tj. </w:t>
      </w:r>
    </w:p>
    <w:p w14:paraId="039766EC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Cenę brutto ......................................... zł (słownie: ................................................................................).</w:t>
      </w:r>
    </w:p>
    <w:p w14:paraId="62542FD8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FBEC9" w14:textId="77777777" w:rsidR="0056474F" w:rsidRPr="0056474F" w:rsidRDefault="0056474F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2BC4F94" w14:textId="272C7DD5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t>Pakiet 2:</w:t>
      </w:r>
    </w:p>
    <w:p w14:paraId="1D45C000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Cenę netto .......................................... zł (słownie: ....................................................................... ), podatek VAT w wys. ...............% w kwocie ……………………………………………………................... tj. </w:t>
      </w:r>
    </w:p>
    <w:p w14:paraId="17E394AC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Cenę brutto ......................................... zł (słownie: ................................................................................).</w:t>
      </w:r>
    </w:p>
    <w:p w14:paraId="10CB47B4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618A873A" w14:textId="70E42CB7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t>Pakiet 3:</w:t>
      </w:r>
    </w:p>
    <w:p w14:paraId="1A7296D0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Cenę netto .......................................... zł (słownie: ....................................................................... ), podatek VAT w wys. ...............% w kwocie ……………………………………………………................... tj. </w:t>
      </w:r>
    </w:p>
    <w:p w14:paraId="39105BC4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Cenę brutto ......................................... zł (słownie: ................................................................................).</w:t>
      </w:r>
    </w:p>
    <w:p w14:paraId="439D3C81" w14:textId="77777777" w:rsidR="006C3696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E0B8374" w14:textId="77777777" w:rsidR="0056474F" w:rsidRPr="0056474F" w:rsidRDefault="0056474F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226F397" w14:textId="7C946E99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lastRenderedPageBreak/>
        <w:t>Pakiet 4:</w:t>
      </w:r>
    </w:p>
    <w:p w14:paraId="2B5B895A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Cenę netto .......................................... zł (słownie: ....................................................................... ), podatek VAT w wys. ...............% w kwocie ……………………………………………………................... tj. </w:t>
      </w:r>
    </w:p>
    <w:p w14:paraId="71B0FC97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Cenę brutto ......................................... zł (słownie: ................................................................................).</w:t>
      </w:r>
    </w:p>
    <w:p w14:paraId="2DD714DB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2F47F3E5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t>Pakiet 5:</w:t>
      </w:r>
    </w:p>
    <w:p w14:paraId="766465F7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Cenę netto .......................................... zł (słownie: ....................................................................... ), podatek VAT w wys. ...............% w kwocie ……………………………………………………................... tj. </w:t>
      </w:r>
    </w:p>
    <w:p w14:paraId="04A8A367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Cenę brutto ......................................... zł (słownie: ................................................................................).</w:t>
      </w:r>
    </w:p>
    <w:p w14:paraId="68D624FB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5596B5" w14:textId="6563E92D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6474F">
        <w:rPr>
          <w:rFonts w:cstheme="minorHAnsi"/>
          <w:b/>
          <w:bCs/>
          <w:sz w:val="20"/>
          <w:szCs w:val="20"/>
        </w:rPr>
        <w:t>Pakiet 6:</w:t>
      </w:r>
    </w:p>
    <w:p w14:paraId="4083A2AD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Cenę netto .......................................... zł (słownie: ....................................................................... ), podatek VAT w wys. ...............% w kwocie ……………………………………………………................... tj. </w:t>
      </w:r>
    </w:p>
    <w:p w14:paraId="1504A9AE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Cenę brutto ......................................... zł (słownie: ................................................................................).</w:t>
      </w:r>
    </w:p>
    <w:p w14:paraId="6EEE4216" w14:textId="77777777" w:rsidR="006C3696" w:rsidRPr="0056474F" w:rsidRDefault="006C3696" w:rsidP="006C3696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bookmarkEnd w:id="0"/>
    <w:bookmarkEnd w:id="1"/>
    <w:bookmarkEnd w:id="2"/>
    <w:p w14:paraId="13734D36" w14:textId="77777777" w:rsidR="00900F55" w:rsidRPr="0056474F" w:rsidRDefault="00941780" w:rsidP="00B366B5">
      <w:pPr>
        <w:pStyle w:val="Bezodstpw"/>
        <w:spacing w:after="40" w:line="288" w:lineRule="auto"/>
        <w:jc w:val="both"/>
        <w:rPr>
          <w:rFonts w:asciiTheme="minorHAnsi" w:eastAsia="Calibri" w:hAnsiTheme="minorHAnsi" w:cstheme="minorHAnsi"/>
        </w:rPr>
      </w:pPr>
      <w:r w:rsidRPr="0056474F">
        <w:rPr>
          <w:rFonts w:asciiTheme="minorHAnsi" w:hAnsiTheme="minorHAnsi" w:cstheme="minorHAnsi"/>
        </w:rPr>
        <w:t>2.</w:t>
      </w:r>
      <w:r w:rsidR="00DA5921" w:rsidRPr="0056474F">
        <w:rPr>
          <w:rFonts w:asciiTheme="minorHAnsi" w:hAnsiTheme="minorHAnsi" w:cstheme="minorHAnsi"/>
        </w:rPr>
        <w:tab/>
      </w:r>
      <w:r w:rsidR="00900F55" w:rsidRPr="0056474F">
        <w:rPr>
          <w:rFonts w:asciiTheme="minorHAnsi" w:eastAsia="Calibri" w:hAnsiTheme="minorHAnsi" w:cstheme="minorHAnsi"/>
          <w:bCs/>
        </w:rPr>
        <w:t>WARUNKI PŁATNOŚCI</w:t>
      </w:r>
      <w:r w:rsidR="00900F55" w:rsidRPr="0056474F">
        <w:rPr>
          <w:rFonts w:asciiTheme="minorHAnsi" w:eastAsia="Calibri" w:hAnsiTheme="minorHAnsi" w:cstheme="minorHAnsi"/>
          <w:b/>
        </w:rPr>
        <w:t>:</w:t>
      </w:r>
      <w:r w:rsidR="00900F55" w:rsidRPr="0056474F">
        <w:rPr>
          <w:rFonts w:asciiTheme="minorHAnsi" w:eastAsia="Calibri" w:hAnsiTheme="minorHAnsi" w:cstheme="minorHAnsi"/>
        </w:rPr>
        <w:t xml:space="preserve"> </w:t>
      </w:r>
    </w:p>
    <w:p w14:paraId="4965C2D2" w14:textId="77777777" w:rsidR="00900F55" w:rsidRPr="0056474F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Theme="minorHAnsi" w:eastAsia="Calibri" w:hAnsiTheme="minorHAnsi" w:cstheme="minorHAnsi"/>
        </w:rPr>
      </w:pPr>
      <w:r w:rsidRPr="0056474F">
        <w:rPr>
          <w:rFonts w:asciiTheme="minorHAnsi" w:eastAsia="Calibri" w:hAnsiTheme="minorHAnsi" w:cstheme="minorHAnsi"/>
        </w:rPr>
        <w:t>Oświadczamy, że akceptujemy warunki płatności określone we wzorze umowy.</w:t>
      </w:r>
    </w:p>
    <w:p w14:paraId="5FEFC096" w14:textId="42C05E89" w:rsidR="00900F55" w:rsidRPr="0056474F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426" w:firstLine="0"/>
        <w:jc w:val="both"/>
        <w:rPr>
          <w:rFonts w:asciiTheme="minorHAnsi" w:eastAsia="Calibri" w:hAnsiTheme="minorHAnsi" w:cstheme="minorHAnsi"/>
        </w:rPr>
      </w:pPr>
      <w:r w:rsidRPr="0056474F">
        <w:rPr>
          <w:rFonts w:asciiTheme="minorHAnsi" w:eastAsia="Calibri" w:hAnsiTheme="minorHAnsi" w:cstheme="minorHAnsi"/>
        </w:rPr>
        <w:t>Oświadczamy, że spełniamy wszystkie wymagania zawarte w SWZ i przyjmujemy je bez</w:t>
      </w:r>
      <w:r w:rsidR="00B366B5" w:rsidRPr="0056474F">
        <w:rPr>
          <w:rFonts w:asciiTheme="minorHAnsi" w:eastAsia="Calibri" w:hAnsiTheme="minorHAnsi" w:cstheme="minorHAnsi"/>
        </w:rPr>
        <w:t xml:space="preserve"> </w:t>
      </w:r>
      <w:r w:rsidRPr="0056474F">
        <w:rPr>
          <w:rFonts w:asciiTheme="minorHAnsi" w:eastAsia="Calibri" w:hAnsiTheme="minorHAnsi" w:cstheme="minorHAnsi"/>
        </w:rPr>
        <w:t>zastrzeżeń.</w:t>
      </w:r>
    </w:p>
    <w:p w14:paraId="0BBC3394" w14:textId="77777777" w:rsidR="00900F55" w:rsidRPr="0056474F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Theme="minorHAnsi" w:eastAsia="Calibri" w:hAnsiTheme="minorHAnsi" w:cstheme="minorHAnsi"/>
        </w:rPr>
      </w:pPr>
      <w:r w:rsidRPr="0056474F">
        <w:rPr>
          <w:rFonts w:asciiTheme="minorHAnsi" w:eastAsia="Calibri" w:hAnsiTheme="minorHAnsi" w:cstheme="minorHAnsi"/>
        </w:rPr>
        <w:t>Oświadczamy, iż złożone przez nas dokumenty zawierają dane prawdziwe i aktualne na dzień wyznaczony do składania oferty przetargowej.</w:t>
      </w:r>
    </w:p>
    <w:p w14:paraId="4E137C9F" w14:textId="77777777" w:rsidR="00900F55" w:rsidRPr="0056474F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Theme="minorHAnsi" w:eastAsia="Calibri" w:hAnsiTheme="minorHAnsi" w:cstheme="minorHAnsi"/>
        </w:rPr>
      </w:pPr>
      <w:r w:rsidRPr="0056474F">
        <w:rPr>
          <w:rFonts w:asciiTheme="minorHAnsi" w:eastAsia="Calibri" w:hAnsiTheme="minorHAnsi" w:cstheme="minorHAnsi"/>
        </w:rPr>
        <w:t>Oświadczamy, że uważamy się za związanych niniejszą ofertą na okres wskazany w SWZ.</w:t>
      </w:r>
    </w:p>
    <w:p w14:paraId="5CA0C104" w14:textId="4162C510" w:rsidR="00900F55" w:rsidRPr="0056474F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Theme="minorHAnsi" w:eastAsia="Calibri" w:hAnsiTheme="minorHAnsi" w:cstheme="minorHAnsi"/>
        </w:rPr>
      </w:pPr>
      <w:r w:rsidRPr="0056474F">
        <w:rPr>
          <w:rFonts w:asciiTheme="minorHAnsi" w:eastAsia="Calibri" w:hAnsiTheme="minorHAnsi" w:cstheme="minorHAnsi"/>
        </w:rPr>
        <w:t>Oświadczamy, że spełniamy warunek dotyczący zatrudnienia na umowę o pracę zgodne</w:t>
      </w:r>
      <w:r w:rsidR="0022714E">
        <w:rPr>
          <w:rFonts w:asciiTheme="minorHAnsi" w:eastAsia="Calibri" w:hAnsiTheme="minorHAnsi" w:cstheme="minorHAnsi"/>
        </w:rPr>
        <w:t xml:space="preserve"> </w:t>
      </w:r>
      <w:r w:rsidR="00B41FFB" w:rsidRPr="0056474F">
        <w:rPr>
          <w:rFonts w:asciiTheme="minorHAnsi" w:eastAsia="Calibri" w:hAnsiTheme="minorHAnsi" w:cstheme="minorHAnsi"/>
        </w:rPr>
        <w:t>z </w:t>
      </w:r>
      <w:r w:rsidRPr="0056474F">
        <w:rPr>
          <w:rFonts w:asciiTheme="minorHAnsi" w:eastAsia="Calibri" w:hAnsiTheme="minorHAnsi" w:cstheme="minorHAnsi"/>
        </w:rPr>
        <w:t>wymaganiami, o których mowa w art. 22 Kodeksu Pracy osoby wykonujące niezbędne do realizacji niniejszego zamówienia czynności.</w:t>
      </w:r>
    </w:p>
    <w:p w14:paraId="1E19ADD1" w14:textId="77777777" w:rsidR="00900F55" w:rsidRPr="0056474F" w:rsidRDefault="00900F55" w:rsidP="00B366B5">
      <w:pPr>
        <w:pStyle w:val="Bezodstpw"/>
        <w:numPr>
          <w:ilvl w:val="0"/>
          <w:numId w:val="5"/>
        </w:numPr>
        <w:tabs>
          <w:tab w:val="clear" w:pos="720"/>
          <w:tab w:val="left" w:pos="724"/>
        </w:tabs>
        <w:spacing w:after="40" w:line="288" w:lineRule="auto"/>
        <w:ind w:left="398" w:firstLine="0"/>
        <w:jc w:val="both"/>
        <w:rPr>
          <w:rFonts w:asciiTheme="minorHAnsi" w:eastAsia="Calibri" w:hAnsiTheme="minorHAnsi" w:cstheme="minorHAnsi"/>
          <w:u w:val="single"/>
        </w:rPr>
      </w:pPr>
      <w:r w:rsidRPr="0056474F">
        <w:rPr>
          <w:rFonts w:asciiTheme="minorHAnsi" w:eastAsia="Calibri" w:hAnsiTheme="minorHAnsi" w:cstheme="minorHAnsi"/>
        </w:rPr>
        <w:t>Oświadczamy, że postanowienia zawarte w projekcie umowy oraz ewentualne zmiany zostały przez nas zaakceptowane i zobowiązujemy się w przypadku wyboru naszej oferty do zawarcia umowy na wymienionych warunkach.</w:t>
      </w:r>
    </w:p>
    <w:p w14:paraId="5A2DEBF6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  <w:u w:val="single"/>
        </w:rPr>
      </w:pPr>
    </w:p>
    <w:p w14:paraId="2EC22FAF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  <w:u w:val="single"/>
        </w:rPr>
        <w:t xml:space="preserve">W przypadku uznania mojej oferty za najkorzystniejszą, zobowiązuje się:  </w:t>
      </w:r>
    </w:p>
    <w:p w14:paraId="6AAC14F4" w14:textId="77777777" w:rsidR="00900F55" w:rsidRPr="0056474F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 xml:space="preserve">zawrzeć umowę w miejscu i terminie jaki zostanie wskazany przez Zamawiającego* </w:t>
      </w:r>
    </w:p>
    <w:p w14:paraId="66ACC04F" w14:textId="760F9ECE" w:rsidR="00900F55" w:rsidRPr="0056474F" w:rsidRDefault="00900F55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eastAsia="Calibri" w:cstheme="minorHAnsi"/>
          <w:i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 xml:space="preserve">ze względu na utrudnienia związane z osobistym stawieniem się upoważnionego przedstawiciela </w:t>
      </w:r>
      <w:r w:rsidR="0022714E">
        <w:rPr>
          <w:rFonts w:eastAsia="Calibri" w:cstheme="minorHAnsi"/>
          <w:sz w:val="20"/>
          <w:szCs w:val="20"/>
        </w:rPr>
        <w:br/>
      </w:r>
      <w:r w:rsidRPr="0056474F">
        <w:rPr>
          <w:rFonts w:eastAsia="Calibri" w:cstheme="minorHAnsi"/>
          <w:sz w:val="20"/>
          <w:szCs w:val="20"/>
        </w:rPr>
        <w:t>w celu podpisania umowy, prosimy o przesłanie jej na ww. adres.*</w:t>
      </w:r>
    </w:p>
    <w:p w14:paraId="3C0DA861" w14:textId="277BFF16" w:rsidR="00CE34ED" w:rsidRPr="0022714E" w:rsidRDefault="00CE34ED" w:rsidP="00B366B5">
      <w:pPr>
        <w:numPr>
          <w:ilvl w:val="0"/>
          <w:numId w:val="2"/>
        </w:numPr>
        <w:suppressAutoHyphens/>
        <w:spacing w:after="40" w:line="288" w:lineRule="auto"/>
        <w:jc w:val="both"/>
        <w:rPr>
          <w:rFonts w:eastAsia="Calibri" w:cstheme="minorHAnsi"/>
          <w:iCs/>
          <w:sz w:val="20"/>
          <w:szCs w:val="20"/>
        </w:rPr>
      </w:pPr>
      <w:r w:rsidRPr="0022714E">
        <w:rPr>
          <w:rFonts w:eastAsia="Calibri" w:cstheme="minorHAnsi"/>
          <w:iCs/>
          <w:sz w:val="20"/>
          <w:szCs w:val="20"/>
        </w:rPr>
        <w:t>zawrzeć umowę w formie elektronicznej poprzez złożenie kwalifikowanego podpisu elektronicznego</w:t>
      </w:r>
      <w:r w:rsidR="0022714E">
        <w:rPr>
          <w:rFonts w:eastAsia="Calibri" w:cstheme="minorHAnsi"/>
          <w:iCs/>
          <w:sz w:val="20"/>
          <w:szCs w:val="20"/>
        </w:rPr>
        <w:t>.</w:t>
      </w:r>
    </w:p>
    <w:p w14:paraId="0C5A9794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eastAsia="Calibri" w:cstheme="minorHAnsi"/>
          <w:i/>
          <w:sz w:val="20"/>
          <w:szCs w:val="20"/>
        </w:rPr>
        <w:t>(*należy zaznaczyć właściwą odpowiedź)</w:t>
      </w:r>
    </w:p>
    <w:p w14:paraId="0A75CC6E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64304C42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b/>
          <w:sz w:val="20"/>
          <w:szCs w:val="20"/>
        </w:rPr>
        <w:t>Rodzaj przedsiębiorstwa jakim jest Wykonawca</w:t>
      </w:r>
      <w:r w:rsidRPr="0056474F">
        <w:rPr>
          <w:rFonts w:eastAsia="Calibri" w:cstheme="minorHAnsi"/>
          <w:sz w:val="20"/>
          <w:szCs w:val="20"/>
        </w:rPr>
        <w:t xml:space="preserve"> (wybrać właściwą opcję):</w:t>
      </w:r>
    </w:p>
    <w:p w14:paraId="2BEA77F0" w14:textId="77777777" w:rsidR="00900F55" w:rsidRPr="0056474F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Mikroprzedsiębiorstwo</w:t>
      </w:r>
    </w:p>
    <w:p w14:paraId="5D08049B" w14:textId="77777777" w:rsidR="00900F55" w:rsidRPr="0056474F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Małe przedsiębiorstwo</w:t>
      </w:r>
    </w:p>
    <w:p w14:paraId="17A5A705" w14:textId="77777777" w:rsidR="00900F55" w:rsidRPr="0056474F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Średnie przedsiębiorstwo</w:t>
      </w:r>
    </w:p>
    <w:p w14:paraId="49053632" w14:textId="77777777" w:rsidR="00900F55" w:rsidRPr="0056474F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Jednoosobowa działalność gospodarcza</w:t>
      </w:r>
    </w:p>
    <w:p w14:paraId="67FCEBA9" w14:textId="77777777" w:rsidR="00900F55" w:rsidRPr="0056474F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Osoba fizyczna nieprowadząca działalności gospodarczej</w:t>
      </w:r>
    </w:p>
    <w:p w14:paraId="6CE9A7E1" w14:textId="77777777" w:rsidR="00900F55" w:rsidRPr="0056474F" w:rsidRDefault="00900F55" w:rsidP="00B366B5">
      <w:pPr>
        <w:numPr>
          <w:ilvl w:val="0"/>
          <w:numId w:val="6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Inne</w:t>
      </w:r>
    </w:p>
    <w:p w14:paraId="5ADA5BBF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</w:p>
    <w:p w14:paraId="74393874" w14:textId="3FE2D985" w:rsidR="006C3696" w:rsidRDefault="00900F55" w:rsidP="00AB6115">
      <w:pPr>
        <w:suppressAutoHyphens/>
        <w:spacing w:after="40" w:line="288" w:lineRule="auto"/>
        <w:ind w:firstLine="40"/>
        <w:jc w:val="both"/>
        <w:rPr>
          <w:rFonts w:eastAsia="Calibri" w:cstheme="minorHAnsi"/>
          <w:bCs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 xml:space="preserve">- Oświadczamy, </w:t>
      </w:r>
      <w:r w:rsidRPr="0056474F">
        <w:rPr>
          <w:rFonts w:eastAsia="Calibri" w:cstheme="minorHAnsi"/>
          <w:bCs/>
          <w:sz w:val="20"/>
          <w:szCs w:val="20"/>
        </w:rPr>
        <w:t>że nie zamierzam(y) powierzyć podwykonawcom żadnej części niniejszego zamówienia</w:t>
      </w:r>
      <w:r w:rsidRPr="0056474F">
        <w:rPr>
          <w:rFonts w:eastAsia="Calibri" w:cstheme="minorHAnsi"/>
          <w:b/>
          <w:sz w:val="20"/>
          <w:szCs w:val="20"/>
        </w:rPr>
        <w:t>*</w:t>
      </w:r>
      <w:r w:rsidRPr="0056474F">
        <w:rPr>
          <w:rFonts w:eastAsia="Calibri" w:cstheme="minorHAnsi"/>
          <w:bCs/>
          <w:sz w:val="20"/>
          <w:szCs w:val="20"/>
        </w:rPr>
        <w:t>/następujące części niniejszego zamówienia zamierzam(y) powierzyć podwykonawcom*:</w:t>
      </w:r>
    </w:p>
    <w:p w14:paraId="5BF57492" w14:textId="77777777" w:rsidR="00AB6115" w:rsidRPr="00AB6115" w:rsidRDefault="00AB6115" w:rsidP="00AB6115">
      <w:pPr>
        <w:suppressAutoHyphens/>
        <w:spacing w:after="40" w:line="288" w:lineRule="auto"/>
        <w:ind w:firstLine="40"/>
        <w:jc w:val="both"/>
        <w:rPr>
          <w:rFonts w:eastAsia="Calibri" w:cstheme="minorHAnsi"/>
          <w:b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4959"/>
        <w:gridCol w:w="3846"/>
      </w:tblGrid>
      <w:tr w:rsidR="00900F55" w:rsidRPr="0056474F" w14:paraId="2B484A78" w14:textId="77777777" w:rsidTr="0022714E"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C25377" w14:textId="77777777" w:rsidR="00900F55" w:rsidRPr="0056474F" w:rsidRDefault="00900F55" w:rsidP="0022714E">
            <w:pPr>
              <w:suppressAutoHyphens/>
              <w:spacing w:after="40" w:line="288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474F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08C8BB" w14:textId="77777777" w:rsidR="00900F55" w:rsidRPr="0056474F" w:rsidRDefault="00900F55" w:rsidP="0022714E">
            <w:pPr>
              <w:suppressAutoHyphens/>
              <w:spacing w:after="40" w:line="288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56474F">
              <w:rPr>
                <w:rFonts w:eastAsia="Calibri" w:cstheme="minorHAnsi"/>
                <w:b/>
                <w:bCs/>
                <w:sz w:val="20"/>
                <w:szCs w:val="20"/>
              </w:rPr>
              <w:t>Rodzaj części zamówienia przewidzianej do wykonania przez podwykonawcę:</w:t>
            </w:r>
          </w:p>
        </w:tc>
        <w:tc>
          <w:tcPr>
            <w:tcW w:w="38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09993C" w14:textId="77777777" w:rsidR="00900F55" w:rsidRPr="0056474F" w:rsidRDefault="00900F55" w:rsidP="0022714E">
            <w:pPr>
              <w:suppressAutoHyphens/>
              <w:spacing w:after="40" w:line="288" w:lineRule="auto"/>
              <w:jc w:val="center"/>
              <w:rPr>
                <w:rFonts w:cstheme="minorHAnsi"/>
                <w:sz w:val="20"/>
                <w:szCs w:val="20"/>
              </w:rPr>
            </w:pPr>
            <w:r w:rsidRPr="0056474F">
              <w:rPr>
                <w:rFonts w:eastAsia="Calibri" w:cstheme="minorHAnsi"/>
                <w:b/>
                <w:bCs/>
                <w:sz w:val="20"/>
                <w:szCs w:val="20"/>
              </w:rPr>
              <w:t>Nazwa/firma podwykonawcy:</w:t>
            </w:r>
          </w:p>
        </w:tc>
      </w:tr>
      <w:tr w:rsidR="00900F55" w:rsidRPr="0056474F" w14:paraId="798AF482" w14:textId="77777777" w:rsidTr="007B2A87">
        <w:tc>
          <w:tcPr>
            <w:tcW w:w="4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5DB5DD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691B7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E0D653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62D30E91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eastAsia="Calibri" w:cstheme="minorHAnsi"/>
          <w:i/>
          <w:sz w:val="20"/>
          <w:szCs w:val="20"/>
        </w:rPr>
        <w:t>W przypadku nie wypełnienia tego punktu – przyjmuje się, iż Wykonawca nie powierzy części zamówienia podwykonawcom.</w:t>
      </w:r>
    </w:p>
    <w:p w14:paraId="55E2CDE1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</w:p>
    <w:p w14:paraId="79011E94" w14:textId="5AF5B43A" w:rsidR="00900F55" w:rsidRPr="0056474F" w:rsidRDefault="00900F55" w:rsidP="00B366B5">
      <w:pPr>
        <w:tabs>
          <w:tab w:val="left" w:pos="0"/>
        </w:tabs>
        <w:suppressAutoHyphens/>
        <w:spacing w:after="40" w:line="288" w:lineRule="auto"/>
        <w:ind w:firstLine="41"/>
        <w:jc w:val="both"/>
        <w:rPr>
          <w:rFonts w:eastAsia="Calibri" w:cstheme="minorHAnsi"/>
          <w:b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 xml:space="preserve">Na mocy art. 225 ust. 1 i 2 ustawy </w:t>
      </w:r>
      <w:r w:rsidR="0009128E" w:rsidRPr="0056474F">
        <w:rPr>
          <w:rFonts w:eastAsia="Calibri" w:cstheme="minorHAnsi"/>
          <w:sz w:val="20"/>
          <w:szCs w:val="20"/>
        </w:rPr>
        <w:t>Prawo zamówień publicznych</w:t>
      </w:r>
      <w:r w:rsidRPr="0056474F">
        <w:rPr>
          <w:rFonts w:eastAsia="Calibri" w:cstheme="minorHAnsi"/>
          <w:sz w:val="20"/>
          <w:szCs w:val="20"/>
        </w:rPr>
        <w:t xml:space="preserve"> z dnia 11 września 2019 r. z póź</w:t>
      </w:r>
      <w:r w:rsidR="0022714E">
        <w:rPr>
          <w:rFonts w:eastAsia="Calibri" w:cstheme="minorHAnsi"/>
          <w:sz w:val="20"/>
          <w:szCs w:val="20"/>
        </w:rPr>
        <w:t>n</w:t>
      </w:r>
      <w:r w:rsidRPr="0056474F">
        <w:rPr>
          <w:rFonts w:eastAsia="Calibri" w:cstheme="minorHAnsi"/>
          <w:sz w:val="20"/>
          <w:szCs w:val="20"/>
        </w:rPr>
        <w:t>. zmianami, informujemy, że wybór naszej oferty:</w:t>
      </w:r>
    </w:p>
    <w:p w14:paraId="3AFF1EE8" w14:textId="77777777" w:rsidR="00900F55" w:rsidRPr="0056474F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eastAsia="Calibri" w:cstheme="minorHAnsi"/>
          <w:b/>
          <w:sz w:val="20"/>
          <w:szCs w:val="20"/>
        </w:rPr>
      </w:pPr>
      <w:r w:rsidRPr="0056474F">
        <w:rPr>
          <w:rFonts w:eastAsia="Calibri" w:cstheme="minorHAnsi"/>
          <w:b/>
          <w:sz w:val="20"/>
          <w:szCs w:val="20"/>
        </w:rPr>
        <w:t>nie będzie</w:t>
      </w:r>
      <w:r w:rsidRPr="0056474F">
        <w:rPr>
          <w:rFonts w:eastAsia="Calibri" w:cstheme="minorHAnsi"/>
          <w:sz w:val="20"/>
          <w:szCs w:val="20"/>
        </w:rPr>
        <w:t xml:space="preserve"> prowadzić do powstania u Zamawiającego obowiązku podatkowego,*</w:t>
      </w:r>
    </w:p>
    <w:p w14:paraId="68518FF5" w14:textId="22BEA180" w:rsidR="00900F55" w:rsidRPr="0056474F" w:rsidRDefault="00900F55" w:rsidP="00B366B5">
      <w:pPr>
        <w:numPr>
          <w:ilvl w:val="0"/>
          <w:numId w:val="1"/>
        </w:num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b/>
          <w:sz w:val="20"/>
          <w:szCs w:val="20"/>
        </w:rPr>
        <w:t>będzie</w:t>
      </w:r>
      <w:r w:rsidRPr="0056474F">
        <w:rPr>
          <w:rFonts w:eastAsia="Calibri" w:cstheme="minorHAnsi"/>
          <w:sz w:val="20"/>
          <w:szCs w:val="20"/>
        </w:rPr>
        <w:t xml:space="preserve"> prowadzić do powstania u Zamawiającego obowiązku podatkowego. W związku </w:t>
      </w:r>
      <w:r w:rsidR="0009128E" w:rsidRPr="0056474F">
        <w:rPr>
          <w:rFonts w:eastAsia="Calibri" w:cstheme="minorHAnsi"/>
          <w:sz w:val="20"/>
          <w:szCs w:val="20"/>
        </w:rPr>
        <w:t>z </w:t>
      </w:r>
      <w:r w:rsidRPr="0056474F">
        <w:rPr>
          <w:rFonts w:eastAsia="Calibri" w:cstheme="minorHAnsi"/>
          <w:sz w:val="20"/>
          <w:szCs w:val="20"/>
        </w:rPr>
        <w:t>powyższym wskazujemy*:</w:t>
      </w:r>
    </w:p>
    <w:p w14:paraId="791ADA74" w14:textId="77777777" w:rsidR="00B366B5" w:rsidRPr="0056474F" w:rsidRDefault="00B366B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1134"/>
        <w:gridCol w:w="3280"/>
      </w:tblGrid>
      <w:tr w:rsidR="00900F55" w:rsidRPr="0056474F" w14:paraId="29095500" w14:textId="77777777" w:rsidTr="0022714E">
        <w:tc>
          <w:tcPr>
            <w:tcW w:w="48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F686F1" w14:textId="355AC153" w:rsidR="00900F55" w:rsidRPr="0056474F" w:rsidRDefault="00900F55" w:rsidP="0022714E">
            <w:pPr>
              <w:suppressAutoHyphens/>
              <w:spacing w:after="40" w:line="288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56474F">
              <w:rPr>
                <w:rFonts w:eastAsia="Calibri" w:cstheme="minorHAnsi"/>
                <w:b/>
                <w:bCs/>
                <w:sz w:val="20"/>
                <w:szCs w:val="20"/>
              </w:rPr>
              <w:t>Nazwę (rodzaj) towaru lub usługi, których dostawa lub świadczenie będzie prowadzić do powstania u</w:t>
            </w:r>
            <w:r w:rsidR="0009128E" w:rsidRPr="0056474F">
              <w:rPr>
                <w:rFonts w:eastAsia="Calibri" w:cstheme="minorHAnsi"/>
                <w:b/>
                <w:bCs/>
                <w:sz w:val="20"/>
                <w:szCs w:val="20"/>
              </w:rPr>
              <w:t> </w:t>
            </w:r>
            <w:r w:rsidRPr="0056474F">
              <w:rPr>
                <w:rFonts w:eastAsia="Calibri" w:cstheme="minorHAnsi"/>
                <w:b/>
                <w:bCs/>
                <w:sz w:val="20"/>
                <w:szCs w:val="20"/>
              </w:rPr>
              <w:t>Zamawiającego obowiązku podatkowego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A3883D" w14:textId="77777777" w:rsidR="00900F55" w:rsidRPr="0056474F" w:rsidRDefault="00900F55" w:rsidP="0022714E">
            <w:pPr>
              <w:suppressAutoHyphens/>
              <w:spacing w:after="40" w:line="288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56474F">
              <w:rPr>
                <w:rFonts w:eastAsia="Calibr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3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E914F" w14:textId="59BE348E" w:rsidR="00900F55" w:rsidRPr="0056474F" w:rsidRDefault="00900F55" w:rsidP="0022714E">
            <w:pPr>
              <w:suppressAutoHyphens/>
              <w:spacing w:after="40" w:line="288" w:lineRule="auto"/>
              <w:jc w:val="center"/>
              <w:rPr>
                <w:rFonts w:cstheme="minorHAnsi"/>
                <w:sz w:val="20"/>
                <w:szCs w:val="20"/>
              </w:rPr>
            </w:pPr>
            <w:r w:rsidRPr="0056474F">
              <w:rPr>
                <w:rFonts w:eastAsia="Calibri" w:cstheme="minorHAnsi"/>
                <w:b/>
                <w:sz w:val="20"/>
                <w:szCs w:val="20"/>
              </w:rPr>
              <w:t>Stawka VAT (%), która zgodnie z</w:t>
            </w:r>
            <w:r w:rsidR="0009128E" w:rsidRPr="0056474F">
              <w:rPr>
                <w:rFonts w:eastAsia="Calibri" w:cstheme="minorHAnsi"/>
                <w:b/>
                <w:sz w:val="20"/>
                <w:szCs w:val="20"/>
              </w:rPr>
              <w:t> </w:t>
            </w:r>
            <w:r w:rsidRPr="0056474F">
              <w:rPr>
                <w:rFonts w:eastAsia="Calibri" w:cstheme="minorHAnsi"/>
                <w:b/>
                <w:sz w:val="20"/>
                <w:szCs w:val="20"/>
              </w:rPr>
              <w:t>wiedzą Wykonawcy, będzie miała zastosowanie</w:t>
            </w:r>
          </w:p>
        </w:tc>
      </w:tr>
      <w:tr w:rsidR="00900F55" w:rsidRPr="0056474F" w14:paraId="583C4A4C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E978C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D8B8B0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2282F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900F55" w:rsidRPr="0056474F" w14:paraId="0576B344" w14:textId="77777777" w:rsidTr="007B2A87">
        <w:tc>
          <w:tcPr>
            <w:tcW w:w="48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B1A6E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1B91E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76E7F" w14:textId="77777777" w:rsidR="00900F55" w:rsidRPr="0056474F" w:rsidRDefault="00900F55" w:rsidP="00B366B5">
            <w:pPr>
              <w:suppressAutoHyphens/>
              <w:snapToGrid w:val="0"/>
              <w:spacing w:after="40" w:line="288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35C7E2DD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 xml:space="preserve">* </w:t>
      </w:r>
      <w:r w:rsidRPr="0056474F">
        <w:rPr>
          <w:rFonts w:eastAsia="Calibri" w:cstheme="minorHAnsi"/>
          <w:i/>
          <w:sz w:val="20"/>
          <w:szCs w:val="20"/>
        </w:rPr>
        <w:t>niepotrzebne skreślić</w:t>
      </w:r>
    </w:p>
    <w:p w14:paraId="505703BD" w14:textId="77777777" w:rsidR="00900F55" w:rsidRPr="0056474F" w:rsidRDefault="00900F55" w:rsidP="00B366B5">
      <w:pPr>
        <w:suppressAutoHyphens/>
        <w:spacing w:after="40" w:line="288" w:lineRule="auto"/>
        <w:ind w:firstLine="102"/>
        <w:jc w:val="both"/>
        <w:rPr>
          <w:rFonts w:eastAsia="Calibri" w:cstheme="minorHAnsi"/>
          <w:i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 xml:space="preserve">- Oświadczamy, że oferta </w:t>
      </w:r>
      <w:r w:rsidRPr="0056474F">
        <w:rPr>
          <w:rFonts w:eastAsia="Calibri" w:cstheme="minorHAnsi"/>
          <w:b/>
          <w:sz w:val="20"/>
          <w:szCs w:val="20"/>
        </w:rPr>
        <w:t xml:space="preserve">nie zawiera/zawiera* </w:t>
      </w:r>
      <w:r w:rsidRPr="0056474F">
        <w:rPr>
          <w:rFonts w:eastAsia="Calibri" w:cstheme="minorHAnsi"/>
          <w:sz w:val="20"/>
          <w:szCs w:val="20"/>
        </w:rPr>
        <w:t>informacji/-e stanowiących/-e tajemnicę przedsiębiorstwa w rozumieniu przepisów o zwalczaniu nieuczciwej konkurencji. W przypadku braku wskazania jednej z opcji Zamawiający przyjmie, że oferta nie zawiera informacji stanowiących tajemnicę przedsiębiorstwa.</w:t>
      </w:r>
    </w:p>
    <w:p w14:paraId="35374021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i/>
          <w:sz w:val="20"/>
          <w:szCs w:val="20"/>
        </w:rPr>
        <w:t>(*należy zaznaczyć właściwą odpowiedź)</w:t>
      </w:r>
    </w:p>
    <w:p w14:paraId="23A3FCFE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</w:p>
    <w:p w14:paraId="652D6F4B" w14:textId="77777777" w:rsidR="00900F55" w:rsidRPr="0056474F" w:rsidRDefault="00900F55" w:rsidP="00B366B5">
      <w:pPr>
        <w:suppressAutoHyphens/>
        <w:spacing w:after="40" w:line="288" w:lineRule="auto"/>
        <w:ind w:left="27"/>
        <w:jc w:val="both"/>
        <w:rPr>
          <w:rFonts w:eastAsia="Calibri" w:cstheme="minorHAnsi"/>
          <w:sz w:val="20"/>
          <w:szCs w:val="20"/>
          <w:vertAlign w:val="superscript"/>
        </w:rPr>
      </w:pPr>
      <w:r w:rsidRPr="0056474F">
        <w:rPr>
          <w:rFonts w:eastAsia="Calibri" w:cstheme="minorHAnsi"/>
          <w:sz w:val="20"/>
          <w:szCs w:val="20"/>
        </w:rPr>
        <w:t>- Oświadczam, że wypełniłem obowiązki informacyjne przewidziane w art. 13 lub art. 14 RODO</w:t>
      </w:r>
      <w:r w:rsidRPr="0056474F">
        <w:rPr>
          <w:rFonts w:eastAsia="Calibri" w:cstheme="minorHAnsi"/>
          <w:sz w:val="20"/>
          <w:szCs w:val="20"/>
          <w:vertAlign w:val="superscript"/>
        </w:rPr>
        <w:t>1)</w:t>
      </w:r>
      <w:r w:rsidRPr="0056474F">
        <w:rPr>
          <w:rFonts w:eastAsia="Calibr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B1373FA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  <w:vertAlign w:val="superscript"/>
        </w:rPr>
      </w:pPr>
    </w:p>
    <w:p w14:paraId="54550E98" w14:textId="1F0FE89E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  <w:vertAlign w:val="superscript"/>
        </w:rPr>
        <w:t xml:space="preserve">1) </w:t>
      </w:r>
      <w:r w:rsidRPr="0056474F">
        <w:rPr>
          <w:rFonts w:eastAsia="Calibri" w:cstheme="minorHAnsi"/>
          <w:sz w:val="20"/>
          <w:szCs w:val="20"/>
        </w:rPr>
        <w:t>rozporządzenie Parlamentu Europejskiego i Rady (UE) 2016/6</w:t>
      </w:r>
      <w:r w:rsidR="0009128E" w:rsidRPr="0056474F">
        <w:rPr>
          <w:rFonts w:eastAsia="Calibri" w:cstheme="minorHAnsi"/>
          <w:sz w:val="20"/>
          <w:szCs w:val="20"/>
        </w:rPr>
        <w:t>79 z dnia 27 kwietnia 2016 r. w </w:t>
      </w:r>
      <w:r w:rsidRPr="0056474F">
        <w:rPr>
          <w:rFonts w:eastAsia="Calibri" w:cstheme="minorHAnsi"/>
          <w:sz w:val="20"/>
          <w:szCs w:val="20"/>
        </w:rPr>
        <w:t>sprawie ochrony osób fizycznych w związku z przetwarzaniem danych osobowych i w sprawie swobodnego przepływu takich danych oraz uchylenia dyrektywy 95</w:t>
      </w:r>
      <w:r w:rsidR="0009128E" w:rsidRPr="0056474F">
        <w:rPr>
          <w:rFonts w:eastAsia="Calibri" w:cstheme="minorHAnsi"/>
          <w:sz w:val="20"/>
          <w:szCs w:val="20"/>
        </w:rPr>
        <w:t>/46/WE (ogólne rozporządzenie o </w:t>
      </w:r>
      <w:r w:rsidRPr="0056474F">
        <w:rPr>
          <w:rFonts w:eastAsia="Calibri" w:cstheme="minorHAnsi"/>
          <w:sz w:val="20"/>
          <w:szCs w:val="20"/>
        </w:rPr>
        <w:t xml:space="preserve">ochronie danych) (Dz. Urz. UE L 119 </w:t>
      </w:r>
      <w:r w:rsidR="0022714E">
        <w:rPr>
          <w:rFonts w:eastAsia="Calibri" w:cstheme="minorHAnsi"/>
          <w:sz w:val="20"/>
          <w:szCs w:val="20"/>
        </w:rPr>
        <w:br/>
      </w:r>
      <w:r w:rsidRPr="0056474F">
        <w:rPr>
          <w:rFonts w:eastAsia="Calibri" w:cstheme="minorHAnsi"/>
          <w:sz w:val="20"/>
          <w:szCs w:val="20"/>
        </w:rPr>
        <w:t xml:space="preserve">z 04.05.2016, str. 1). </w:t>
      </w:r>
    </w:p>
    <w:p w14:paraId="5E1DAFB7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eastAsia="Calibri" w:cstheme="minorHAnsi"/>
          <w:sz w:val="20"/>
          <w:szCs w:val="20"/>
        </w:rPr>
      </w:pPr>
    </w:p>
    <w:p w14:paraId="33EAD8CC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color w:val="FF0000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8BD15E" w14:textId="77777777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color w:val="FF0000"/>
          <w:sz w:val="20"/>
          <w:szCs w:val="20"/>
        </w:rPr>
      </w:pPr>
    </w:p>
    <w:p w14:paraId="35EBD306" w14:textId="418888D4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</w:t>
      </w:r>
      <w:r w:rsidR="0009128E" w:rsidRPr="0056474F">
        <w:rPr>
          <w:rFonts w:cstheme="minorHAnsi"/>
          <w:sz w:val="20"/>
          <w:szCs w:val="20"/>
        </w:rPr>
        <w:t>a ww. dokumentu wraz z ofertą w </w:t>
      </w:r>
      <w:r w:rsidRPr="0056474F">
        <w:rPr>
          <w:rFonts w:cstheme="minorHAnsi"/>
          <w:sz w:val="20"/>
          <w:szCs w:val="20"/>
        </w:rPr>
        <w:t>przypadku podania przez Wykonawcę adresu strony internetow</w:t>
      </w:r>
      <w:r w:rsidR="002B0786" w:rsidRPr="0056474F">
        <w:rPr>
          <w:rFonts w:cstheme="minorHAnsi"/>
          <w:sz w:val="20"/>
          <w:szCs w:val="20"/>
        </w:rPr>
        <w:t>ej pod którym dostępne będą ww. </w:t>
      </w:r>
      <w:r w:rsidRPr="0056474F">
        <w:rPr>
          <w:rFonts w:cstheme="minorHAnsi"/>
          <w:sz w:val="20"/>
          <w:szCs w:val="20"/>
        </w:rPr>
        <w:t>dokumenty (należy wskazać link): ……………………………………………………….</w:t>
      </w:r>
    </w:p>
    <w:p w14:paraId="330B58C9" w14:textId="77777777" w:rsidR="00900F55" w:rsidRPr="0056474F" w:rsidRDefault="00900F55" w:rsidP="00B366B5">
      <w:pPr>
        <w:suppressAutoHyphens/>
        <w:spacing w:after="40" w:line="288" w:lineRule="auto"/>
        <w:rPr>
          <w:rFonts w:cstheme="minorHAnsi"/>
          <w:sz w:val="20"/>
          <w:szCs w:val="20"/>
        </w:rPr>
      </w:pPr>
    </w:p>
    <w:p w14:paraId="724F8992" w14:textId="43C56DCB" w:rsidR="00900F55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lastRenderedPageBreak/>
        <w:t>W przypadku Wykonawców ubiegających się wspólnie o udzielenie zamówienia Wykonawcy zobowiązani są  do ustanowienia pełnomocnika. Dokument pełnomocnictwa, z treści którego będzie wynikało umocowanie do reprezentowania w postępowaniu o udzielenie zamówienia tych Wykonawców należy załączyć do oferty.</w:t>
      </w:r>
    </w:p>
    <w:p w14:paraId="705DA02B" w14:textId="00CD0823" w:rsidR="00900F55" w:rsidRPr="0056474F" w:rsidRDefault="0009128E" w:rsidP="00B366B5">
      <w:pPr>
        <w:suppressAutoHyphens/>
        <w:spacing w:after="40" w:line="288" w:lineRule="auto"/>
        <w:ind w:left="4253"/>
        <w:jc w:val="right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…………………………………………</w:t>
      </w:r>
    </w:p>
    <w:p w14:paraId="52D694D2" w14:textId="77777777" w:rsidR="00900F55" w:rsidRPr="0056474F" w:rsidRDefault="00900F55" w:rsidP="00B366B5">
      <w:pPr>
        <w:suppressAutoHyphens/>
        <w:spacing w:after="40" w:line="288" w:lineRule="auto"/>
        <w:ind w:left="4253"/>
        <w:jc w:val="right"/>
        <w:rPr>
          <w:rFonts w:cstheme="minorHAnsi"/>
          <w:sz w:val="16"/>
          <w:szCs w:val="16"/>
        </w:rPr>
      </w:pPr>
      <w:r w:rsidRPr="0056474F">
        <w:rPr>
          <w:rFonts w:cstheme="minorHAnsi"/>
          <w:sz w:val="16"/>
          <w:szCs w:val="16"/>
        </w:rPr>
        <w:t>podpis elektroniczny kwalifikowany</w:t>
      </w:r>
    </w:p>
    <w:p w14:paraId="0E7B3800" w14:textId="4609A1C9" w:rsidR="00900F55" w:rsidRPr="0056474F" w:rsidRDefault="00900F55" w:rsidP="00B366B5">
      <w:pPr>
        <w:suppressAutoHyphens/>
        <w:spacing w:after="40" w:line="288" w:lineRule="auto"/>
        <w:ind w:left="4253"/>
        <w:jc w:val="right"/>
        <w:rPr>
          <w:rFonts w:cstheme="minorHAnsi"/>
          <w:sz w:val="16"/>
          <w:szCs w:val="16"/>
        </w:rPr>
      </w:pPr>
      <w:r w:rsidRPr="0056474F">
        <w:rPr>
          <w:rFonts w:cstheme="minorHAnsi"/>
          <w:sz w:val="16"/>
          <w:szCs w:val="16"/>
        </w:rPr>
        <w:t>uprawnionej/-</w:t>
      </w:r>
      <w:proofErr w:type="spellStart"/>
      <w:r w:rsidRPr="0056474F">
        <w:rPr>
          <w:rFonts w:cstheme="minorHAnsi"/>
          <w:sz w:val="16"/>
          <w:szCs w:val="16"/>
        </w:rPr>
        <w:t>ych</w:t>
      </w:r>
      <w:proofErr w:type="spellEnd"/>
      <w:r w:rsidR="00B366B5" w:rsidRPr="0056474F">
        <w:rPr>
          <w:rFonts w:cstheme="minorHAnsi"/>
          <w:sz w:val="16"/>
          <w:szCs w:val="16"/>
        </w:rPr>
        <w:t xml:space="preserve"> </w:t>
      </w:r>
      <w:r w:rsidRPr="0056474F">
        <w:rPr>
          <w:rFonts w:cstheme="minorHAnsi"/>
          <w:sz w:val="16"/>
          <w:szCs w:val="16"/>
        </w:rPr>
        <w:t>do reprezentowania</w:t>
      </w:r>
      <w:r w:rsidR="00B366B5" w:rsidRPr="0056474F">
        <w:rPr>
          <w:rFonts w:cstheme="minorHAnsi"/>
          <w:sz w:val="16"/>
          <w:szCs w:val="16"/>
        </w:rPr>
        <w:br/>
      </w:r>
      <w:r w:rsidRPr="0056474F">
        <w:rPr>
          <w:rFonts w:cstheme="minorHAnsi"/>
          <w:sz w:val="16"/>
          <w:szCs w:val="16"/>
        </w:rPr>
        <w:t>Wykonawcy lub pełnomocnika</w:t>
      </w:r>
    </w:p>
    <w:p w14:paraId="0F1EFBD3" w14:textId="32AF76B7" w:rsidR="00CE34ED" w:rsidRPr="0056474F" w:rsidRDefault="00900F55" w:rsidP="00B366B5">
      <w:pPr>
        <w:suppressAutoHyphens/>
        <w:spacing w:after="40" w:line="288" w:lineRule="auto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Załączniki do oferty:</w:t>
      </w:r>
    </w:p>
    <w:p w14:paraId="731EFD02" w14:textId="6C77FE34" w:rsidR="00CE34ED" w:rsidRPr="0056474F" w:rsidRDefault="00900F55" w:rsidP="00B366B5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40" w:line="288" w:lineRule="auto"/>
        <w:ind w:left="426" w:hanging="426"/>
        <w:jc w:val="both"/>
        <w:rPr>
          <w:rFonts w:cstheme="minorHAnsi"/>
          <w:sz w:val="20"/>
          <w:szCs w:val="20"/>
        </w:rPr>
      </w:pPr>
      <w:bookmarkStart w:id="3" w:name="_Hlk163547116"/>
      <w:r w:rsidRPr="0056474F">
        <w:rPr>
          <w:rFonts w:cstheme="minorHAnsi"/>
          <w:sz w:val="20"/>
          <w:szCs w:val="20"/>
        </w:rPr>
        <w:t xml:space="preserve">Formularz </w:t>
      </w:r>
      <w:r w:rsidR="009B1B28" w:rsidRPr="0056474F">
        <w:rPr>
          <w:rFonts w:cstheme="minorHAnsi"/>
          <w:sz w:val="20"/>
          <w:szCs w:val="20"/>
        </w:rPr>
        <w:t>Ofertowy</w:t>
      </w:r>
      <w:r w:rsidRPr="0056474F">
        <w:rPr>
          <w:rFonts w:cstheme="minorHAnsi"/>
          <w:sz w:val="20"/>
          <w:szCs w:val="20"/>
        </w:rPr>
        <w:t xml:space="preserve"> </w:t>
      </w:r>
      <w:r w:rsidR="0009128E" w:rsidRPr="0056474F">
        <w:rPr>
          <w:rFonts w:cstheme="minorHAnsi"/>
          <w:sz w:val="20"/>
          <w:szCs w:val="20"/>
        </w:rPr>
        <w:t xml:space="preserve">- </w:t>
      </w:r>
      <w:r w:rsidRPr="0056474F">
        <w:rPr>
          <w:rFonts w:cstheme="minorHAnsi"/>
          <w:sz w:val="20"/>
          <w:szCs w:val="20"/>
        </w:rPr>
        <w:t xml:space="preserve">Załącznik nr </w:t>
      </w:r>
      <w:r w:rsidR="009B1B28" w:rsidRPr="0056474F">
        <w:rPr>
          <w:rFonts w:cstheme="minorHAnsi"/>
          <w:sz w:val="20"/>
          <w:szCs w:val="20"/>
        </w:rPr>
        <w:t>1</w:t>
      </w:r>
      <w:r w:rsidRPr="0056474F">
        <w:rPr>
          <w:rFonts w:cstheme="minorHAnsi"/>
          <w:sz w:val="20"/>
          <w:szCs w:val="20"/>
        </w:rPr>
        <w:t xml:space="preserve"> do SWZ.</w:t>
      </w:r>
      <w:bookmarkEnd w:id="3"/>
    </w:p>
    <w:p w14:paraId="5059CDFB" w14:textId="3319780B" w:rsidR="00CE34ED" w:rsidRPr="0056474F" w:rsidRDefault="00CE34ED" w:rsidP="00B366B5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40" w:line="288" w:lineRule="auto"/>
        <w:ind w:left="426" w:hanging="426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Formularz asortymentowo – cenowy - Załącznik nr 2 do SWZ.</w:t>
      </w:r>
    </w:p>
    <w:p w14:paraId="71CC68D3" w14:textId="7D7F597B" w:rsidR="00900F55" w:rsidRPr="0056474F" w:rsidRDefault="00900F55" w:rsidP="00B366B5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40" w:line="288" w:lineRule="auto"/>
        <w:ind w:left="426" w:hanging="426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Oświadczenie Wykonawcy składane w związku z art. 5 k oraz art.7 ust.1 - Załącznik nr 4 do SWZ.</w:t>
      </w:r>
    </w:p>
    <w:p w14:paraId="579F591F" w14:textId="3F9E6A5D" w:rsidR="0056474F" w:rsidRPr="0056474F" w:rsidRDefault="0056474F" w:rsidP="00B366B5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40" w:line="288" w:lineRule="auto"/>
        <w:ind w:left="426" w:hanging="426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Przedmiotowe środki dowodowe określone w Rozdziale 13 do SWZ;</w:t>
      </w:r>
    </w:p>
    <w:p w14:paraId="49DE55FF" w14:textId="4C05B257" w:rsidR="00900F55" w:rsidRPr="0056474F" w:rsidRDefault="00900F55" w:rsidP="00B366B5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40" w:line="288" w:lineRule="auto"/>
        <w:ind w:left="426" w:hanging="426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Oświadczenie Wykonawców wspólnie ubiegających się o ud</w:t>
      </w:r>
      <w:r w:rsidR="0038747A" w:rsidRPr="0056474F">
        <w:rPr>
          <w:rFonts w:cstheme="minorHAnsi"/>
          <w:sz w:val="20"/>
          <w:szCs w:val="20"/>
        </w:rPr>
        <w:t>zielenie Zamówienia składane na </w:t>
      </w:r>
      <w:r w:rsidRPr="0056474F">
        <w:rPr>
          <w:rFonts w:cstheme="minorHAnsi"/>
          <w:sz w:val="20"/>
          <w:szCs w:val="20"/>
        </w:rPr>
        <w:t xml:space="preserve">podstawie art. 117 ust. 4. - Wzór oświadczenia stanowi Załącznik nr </w:t>
      </w:r>
      <w:r w:rsidR="009B1B28" w:rsidRPr="0056474F">
        <w:rPr>
          <w:rFonts w:cstheme="minorHAnsi"/>
          <w:sz w:val="20"/>
          <w:szCs w:val="20"/>
        </w:rPr>
        <w:t xml:space="preserve">7 </w:t>
      </w:r>
      <w:r w:rsidRPr="0056474F">
        <w:rPr>
          <w:rFonts w:cstheme="minorHAnsi"/>
          <w:sz w:val="20"/>
          <w:szCs w:val="20"/>
        </w:rPr>
        <w:t>do SWZ</w:t>
      </w:r>
      <w:r w:rsidR="00B366B5" w:rsidRPr="0056474F">
        <w:rPr>
          <w:rFonts w:cstheme="minorHAnsi"/>
          <w:sz w:val="20"/>
          <w:szCs w:val="20"/>
        </w:rPr>
        <w:t xml:space="preserve"> (jeżeli dotyczy)</w:t>
      </w:r>
    </w:p>
    <w:p w14:paraId="7195EE7A" w14:textId="77777777" w:rsidR="00900F55" w:rsidRPr="0056474F" w:rsidRDefault="00900F55" w:rsidP="00B366B5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40" w:line="288" w:lineRule="auto"/>
        <w:ind w:left="426" w:hanging="426"/>
        <w:jc w:val="both"/>
        <w:rPr>
          <w:rFonts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 xml:space="preserve">Pełnomocnictwo (jeżeli dotyczy): </w:t>
      </w:r>
    </w:p>
    <w:p w14:paraId="1FEAAC2B" w14:textId="6F4FB3B9" w:rsidR="00900F55" w:rsidRPr="0056474F" w:rsidRDefault="00900F55" w:rsidP="00B366B5">
      <w:pPr>
        <w:numPr>
          <w:ilvl w:val="1"/>
          <w:numId w:val="7"/>
        </w:numPr>
        <w:suppressAutoHyphens/>
        <w:overflowPunct w:val="0"/>
        <w:autoSpaceDE w:val="0"/>
        <w:spacing w:after="40" w:line="288" w:lineRule="auto"/>
        <w:ind w:left="851" w:hanging="425"/>
        <w:jc w:val="both"/>
        <w:rPr>
          <w:rFonts w:eastAsia="Calibri" w:cstheme="minorHAnsi"/>
          <w:sz w:val="20"/>
          <w:szCs w:val="20"/>
        </w:rPr>
      </w:pPr>
      <w:r w:rsidRPr="0056474F">
        <w:rPr>
          <w:rFonts w:cstheme="minorHAnsi"/>
          <w:sz w:val="20"/>
          <w:szCs w:val="20"/>
        </w:rPr>
        <w:t>Gdy umocowanie osoby składającej ofertę nie wynika z dokumentów rejestrowych, Wykonawca, który składa ofertę za pośrednictwem peł</w:t>
      </w:r>
      <w:r w:rsidR="0038747A" w:rsidRPr="0056474F">
        <w:rPr>
          <w:rFonts w:cstheme="minorHAnsi"/>
          <w:sz w:val="20"/>
          <w:szCs w:val="20"/>
        </w:rPr>
        <w:t>nomocnika, powinien dołączyć do </w:t>
      </w:r>
      <w:r w:rsidRPr="0056474F">
        <w:rPr>
          <w:rFonts w:cstheme="minorHAnsi"/>
          <w:sz w:val="20"/>
          <w:szCs w:val="20"/>
        </w:rPr>
        <w:t xml:space="preserve">oferty dokument pełnomocnictwa obejmujący swym zakresem umocowanie do złożenia oferty lub do złożenia oferty </w:t>
      </w:r>
      <w:r w:rsidR="00B223CF">
        <w:rPr>
          <w:rFonts w:cstheme="minorHAnsi"/>
          <w:sz w:val="20"/>
          <w:szCs w:val="20"/>
        </w:rPr>
        <w:br/>
      </w:r>
      <w:r w:rsidRPr="0056474F">
        <w:rPr>
          <w:rFonts w:cstheme="minorHAnsi"/>
          <w:sz w:val="20"/>
          <w:szCs w:val="20"/>
        </w:rPr>
        <w:t>i podpisania umowy.</w:t>
      </w:r>
    </w:p>
    <w:p w14:paraId="6E697A9C" w14:textId="09979CBA" w:rsidR="00900F55" w:rsidRPr="0056474F" w:rsidRDefault="00900F55" w:rsidP="00B366B5">
      <w:pPr>
        <w:numPr>
          <w:ilvl w:val="1"/>
          <w:numId w:val="7"/>
        </w:numPr>
        <w:suppressAutoHyphens/>
        <w:overflowPunct w:val="0"/>
        <w:autoSpaceDE w:val="0"/>
        <w:spacing w:after="40" w:line="288" w:lineRule="auto"/>
        <w:ind w:left="851" w:hanging="425"/>
        <w:jc w:val="both"/>
        <w:rPr>
          <w:rFonts w:cstheme="minorHAnsi"/>
          <w:sz w:val="20"/>
          <w:szCs w:val="20"/>
        </w:rPr>
      </w:pPr>
      <w:r w:rsidRPr="0056474F">
        <w:rPr>
          <w:rFonts w:eastAsia="Calibri" w:cstheme="minorHAnsi"/>
          <w:sz w:val="20"/>
          <w:szCs w:val="20"/>
        </w:rPr>
        <w:t>W przypadku Wykonawców ubiegających się wspólnie o udzielenie zamówienia Wykonawcy zobowiązani są  do ustanowienia pełnomocn</w:t>
      </w:r>
      <w:r w:rsidR="0038747A" w:rsidRPr="0056474F">
        <w:rPr>
          <w:rFonts w:eastAsia="Calibri" w:cstheme="minorHAnsi"/>
          <w:sz w:val="20"/>
          <w:szCs w:val="20"/>
        </w:rPr>
        <w:t>ika. Dokument pełnomocnictwa, z </w:t>
      </w:r>
      <w:r w:rsidRPr="0056474F">
        <w:rPr>
          <w:rFonts w:eastAsia="Calibri" w:cstheme="minorHAnsi"/>
          <w:sz w:val="20"/>
          <w:szCs w:val="20"/>
        </w:rPr>
        <w:t xml:space="preserve">treści którego będzie wynikało </w:t>
      </w:r>
      <w:r w:rsidR="0038747A" w:rsidRPr="0056474F">
        <w:rPr>
          <w:rFonts w:eastAsia="Calibri" w:cstheme="minorHAnsi"/>
          <w:sz w:val="20"/>
          <w:szCs w:val="20"/>
        </w:rPr>
        <w:t>umocowanie do reprezentowania w postępowaniu o </w:t>
      </w:r>
      <w:r w:rsidRPr="0056474F">
        <w:rPr>
          <w:rFonts w:eastAsia="Calibri" w:cstheme="minorHAnsi"/>
          <w:sz w:val="20"/>
          <w:szCs w:val="20"/>
        </w:rPr>
        <w:t>udzielenie zamówienia tych Wykonawców należy załączyć do oferty</w:t>
      </w:r>
      <w:r w:rsidR="0009128E" w:rsidRPr="0056474F">
        <w:rPr>
          <w:rFonts w:eastAsia="Calibri" w:cstheme="minorHAnsi"/>
          <w:sz w:val="20"/>
          <w:szCs w:val="20"/>
        </w:rPr>
        <w:t xml:space="preserve">. </w:t>
      </w:r>
    </w:p>
    <w:p w14:paraId="034CADCF" w14:textId="2E5524D8" w:rsidR="007C7344" w:rsidRPr="0056474F" w:rsidRDefault="007C7344" w:rsidP="00B366B5">
      <w:pPr>
        <w:suppressAutoHyphens/>
        <w:spacing w:after="40" w:line="288" w:lineRule="auto"/>
        <w:ind w:left="360" w:hanging="360"/>
        <w:jc w:val="both"/>
        <w:rPr>
          <w:rFonts w:cstheme="minorHAnsi"/>
          <w:sz w:val="20"/>
          <w:szCs w:val="20"/>
        </w:rPr>
      </w:pPr>
    </w:p>
    <w:sectPr w:rsidR="007C7344" w:rsidRPr="0056474F" w:rsidSect="001A4C60">
      <w:footerReference w:type="default" r:id="rId8"/>
      <w:pgSz w:w="11906" w:h="16838"/>
      <w:pgMar w:top="1134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E2C27" w14:textId="77777777" w:rsidR="00A05723" w:rsidRDefault="00A05723" w:rsidP="000A355C">
      <w:pPr>
        <w:spacing w:after="0" w:line="240" w:lineRule="auto"/>
      </w:pPr>
      <w:r>
        <w:separator/>
      </w:r>
    </w:p>
  </w:endnote>
  <w:endnote w:type="continuationSeparator" w:id="0">
    <w:p w14:paraId="4D76D6FC" w14:textId="77777777" w:rsidR="00A05723" w:rsidRDefault="00A05723" w:rsidP="000A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468152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8DA720" w14:textId="7EFDDFEB" w:rsidR="00D87E50" w:rsidRPr="0022714E" w:rsidRDefault="00D87E50">
        <w:pPr>
          <w:pStyle w:val="Stopka"/>
          <w:rPr>
            <w:sz w:val="20"/>
            <w:szCs w:val="20"/>
          </w:rPr>
        </w:pPr>
        <w:r w:rsidRPr="0022714E">
          <w:rPr>
            <w:sz w:val="20"/>
            <w:szCs w:val="20"/>
          </w:rPr>
          <w:fldChar w:fldCharType="begin"/>
        </w:r>
        <w:r w:rsidRPr="0022714E">
          <w:rPr>
            <w:sz w:val="20"/>
            <w:szCs w:val="20"/>
          </w:rPr>
          <w:instrText>PAGE   \* MERGEFORMAT</w:instrText>
        </w:r>
        <w:r w:rsidRPr="0022714E">
          <w:rPr>
            <w:sz w:val="20"/>
            <w:szCs w:val="20"/>
          </w:rPr>
          <w:fldChar w:fldCharType="separate"/>
        </w:r>
        <w:r w:rsidR="00911256" w:rsidRPr="0022714E">
          <w:rPr>
            <w:noProof/>
            <w:sz w:val="20"/>
            <w:szCs w:val="20"/>
          </w:rPr>
          <w:t>1</w:t>
        </w:r>
        <w:r w:rsidRPr="0022714E">
          <w:rPr>
            <w:sz w:val="20"/>
            <w:szCs w:val="20"/>
          </w:rPr>
          <w:fldChar w:fldCharType="end"/>
        </w:r>
      </w:p>
    </w:sdtContent>
  </w:sdt>
  <w:p w14:paraId="443CF10C" w14:textId="77777777" w:rsidR="00D87E50" w:rsidRDefault="00D87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11B68" w14:textId="77777777" w:rsidR="00A05723" w:rsidRDefault="00A05723" w:rsidP="000A355C">
      <w:pPr>
        <w:spacing w:after="0" w:line="240" w:lineRule="auto"/>
      </w:pPr>
      <w:r>
        <w:separator/>
      </w:r>
    </w:p>
  </w:footnote>
  <w:footnote w:type="continuationSeparator" w:id="0">
    <w:p w14:paraId="069755EA" w14:textId="77777777" w:rsidR="00A05723" w:rsidRDefault="00A05723" w:rsidP="000A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15245F06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ahoma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ahoma"/>
      </w:rPr>
    </w:lvl>
  </w:abstractNum>
  <w:abstractNum w:abstractNumId="5" w15:restartNumberingAfterBreak="0">
    <w:nsid w:val="07BC6180"/>
    <w:multiLevelType w:val="multilevel"/>
    <w:tmpl w:val="6B24CF72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32E4"/>
    <w:multiLevelType w:val="hybridMultilevel"/>
    <w:tmpl w:val="38544E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D920F2"/>
    <w:multiLevelType w:val="hybridMultilevel"/>
    <w:tmpl w:val="14AEA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04EF6"/>
    <w:multiLevelType w:val="hybridMultilevel"/>
    <w:tmpl w:val="2174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21656"/>
    <w:multiLevelType w:val="multilevel"/>
    <w:tmpl w:val="636A6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85332805">
    <w:abstractNumId w:val="0"/>
  </w:num>
  <w:num w:numId="2" w16cid:durableId="723412155">
    <w:abstractNumId w:val="1"/>
  </w:num>
  <w:num w:numId="3" w16cid:durableId="569732645">
    <w:abstractNumId w:val="2"/>
  </w:num>
  <w:num w:numId="4" w16cid:durableId="1216698265">
    <w:abstractNumId w:val="3"/>
  </w:num>
  <w:num w:numId="5" w16cid:durableId="1337154373">
    <w:abstractNumId w:val="4"/>
  </w:num>
  <w:num w:numId="6" w16cid:durableId="1581720539">
    <w:abstractNumId w:val="5"/>
  </w:num>
  <w:num w:numId="7" w16cid:durableId="2045523775">
    <w:abstractNumId w:val="9"/>
  </w:num>
  <w:num w:numId="8" w16cid:durableId="32969610">
    <w:abstractNumId w:val="6"/>
  </w:num>
  <w:num w:numId="9" w16cid:durableId="630205940">
    <w:abstractNumId w:val="7"/>
  </w:num>
  <w:num w:numId="10" w16cid:durableId="8243985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F83"/>
    <w:rsid w:val="000112A4"/>
    <w:rsid w:val="000125D8"/>
    <w:rsid w:val="00025323"/>
    <w:rsid w:val="0009128E"/>
    <w:rsid w:val="000952CE"/>
    <w:rsid w:val="000A355C"/>
    <w:rsid w:val="000A6131"/>
    <w:rsid w:val="000C5C00"/>
    <w:rsid w:val="001545BF"/>
    <w:rsid w:val="001A4C60"/>
    <w:rsid w:val="0022714E"/>
    <w:rsid w:val="002833B9"/>
    <w:rsid w:val="002B0786"/>
    <w:rsid w:val="002B39CE"/>
    <w:rsid w:val="0038747A"/>
    <w:rsid w:val="00485960"/>
    <w:rsid w:val="004B3803"/>
    <w:rsid w:val="004D471F"/>
    <w:rsid w:val="0056474F"/>
    <w:rsid w:val="005E397F"/>
    <w:rsid w:val="006447F2"/>
    <w:rsid w:val="006C3696"/>
    <w:rsid w:val="006E15C9"/>
    <w:rsid w:val="00727D72"/>
    <w:rsid w:val="007774C4"/>
    <w:rsid w:val="007C7344"/>
    <w:rsid w:val="008450EA"/>
    <w:rsid w:val="00896467"/>
    <w:rsid w:val="00900F55"/>
    <w:rsid w:val="009107CF"/>
    <w:rsid w:val="00911256"/>
    <w:rsid w:val="00941780"/>
    <w:rsid w:val="00991499"/>
    <w:rsid w:val="009B1B28"/>
    <w:rsid w:val="009B5306"/>
    <w:rsid w:val="00A05723"/>
    <w:rsid w:val="00A57A1D"/>
    <w:rsid w:val="00AB6115"/>
    <w:rsid w:val="00B223CF"/>
    <w:rsid w:val="00B366B5"/>
    <w:rsid w:val="00B41FFB"/>
    <w:rsid w:val="00B43F83"/>
    <w:rsid w:val="00CB34B7"/>
    <w:rsid w:val="00CE34ED"/>
    <w:rsid w:val="00D54A1B"/>
    <w:rsid w:val="00D87E50"/>
    <w:rsid w:val="00DA5921"/>
    <w:rsid w:val="00DF61F1"/>
    <w:rsid w:val="00E9398A"/>
    <w:rsid w:val="00ED0379"/>
    <w:rsid w:val="00F1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AE6AD"/>
  <w15:docId w15:val="{537D18E4-F28E-4B64-8847-68EDF8D4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7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A59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5C"/>
  </w:style>
  <w:style w:type="paragraph" w:styleId="Stopka">
    <w:name w:val="footer"/>
    <w:basedOn w:val="Normalny"/>
    <w:link w:val="StopkaZnak"/>
    <w:uiPriority w:val="99"/>
    <w:unhideWhenUsed/>
    <w:rsid w:val="000A3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5C"/>
  </w:style>
  <w:style w:type="paragraph" w:styleId="Bezodstpw">
    <w:name w:val="No Spacing"/>
    <w:qFormat/>
    <w:rsid w:val="00900F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7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CB1F3-E7C1-419F-815B-00EBAB99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1379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Emilia Urbańczak</cp:lastModifiedBy>
  <cp:revision>29</cp:revision>
  <dcterms:created xsi:type="dcterms:W3CDTF">2022-04-25T09:37:00Z</dcterms:created>
  <dcterms:modified xsi:type="dcterms:W3CDTF">2024-08-28T06:47:00Z</dcterms:modified>
</cp:coreProperties>
</file>