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44A04" w14:textId="77777777" w:rsidR="00A65C9A" w:rsidRPr="009869D9" w:rsidRDefault="00A65C9A" w:rsidP="00A65C9A">
      <w:pPr>
        <w:pStyle w:val="tekstdokumentu"/>
      </w:pPr>
      <w:r w:rsidRPr="009869D9">
        <w:t>UWAGA: wykonawca wypełnia Formularz Ofertowy dedykowany dla danej Części przedmiotu zamówienia na którą składa ofertę.</w:t>
      </w:r>
    </w:p>
    <w:p w14:paraId="1843E594" w14:textId="7A6153CC" w:rsidR="0086708C" w:rsidRDefault="0086708C" w:rsidP="00C7748B">
      <w:pPr>
        <w:pStyle w:val="tekstdokumentu"/>
        <w:rPr>
          <w:sz w:val="22"/>
          <w:szCs w:val="22"/>
        </w:rPr>
      </w:pPr>
    </w:p>
    <w:p w14:paraId="02D8C3A8" w14:textId="77777777" w:rsidR="00EE09CF" w:rsidRPr="00250068" w:rsidRDefault="00EE09CF" w:rsidP="00C7748B">
      <w:pPr>
        <w:pStyle w:val="tekstdokumentu"/>
        <w:rPr>
          <w:sz w:val="22"/>
          <w:szCs w:val="22"/>
        </w:rPr>
      </w:pPr>
    </w:p>
    <w:p w14:paraId="3A8B22E9" w14:textId="15CEE400" w:rsidR="00D67AE5" w:rsidRPr="00250068" w:rsidRDefault="00D67AE5" w:rsidP="00C7748B">
      <w:pPr>
        <w:pStyle w:val="tekstdokumentu"/>
        <w:rPr>
          <w:sz w:val="22"/>
          <w:szCs w:val="22"/>
        </w:rPr>
      </w:pPr>
      <w:r w:rsidRPr="00250068">
        <w:rPr>
          <w:sz w:val="22"/>
          <w:szCs w:val="22"/>
        </w:rPr>
        <w:t>R</w:t>
      </w:r>
      <w:r w:rsidR="00C6109B" w:rsidRPr="00250068">
        <w:rPr>
          <w:sz w:val="22"/>
          <w:szCs w:val="22"/>
        </w:rPr>
        <w:t>R</w:t>
      </w:r>
      <w:r w:rsidRPr="00250068">
        <w:rPr>
          <w:sz w:val="22"/>
          <w:szCs w:val="22"/>
        </w:rPr>
        <w:t>.271.</w:t>
      </w:r>
      <w:r w:rsidR="00C6109B" w:rsidRPr="00250068">
        <w:rPr>
          <w:sz w:val="22"/>
          <w:szCs w:val="22"/>
        </w:rPr>
        <w:t>1.</w:t>
      </w:r>
      <w:r w:rsidR="00426208">
        <w:rPr>
          <w:sz w:val="22"/>
          <w:szCs w:val="22"/>
        </w:rPr>
        <w:t>2</w:t>
      </w:r>
      <w:r w:rsidRPr="00250068">
        <w:rPr>
          <w:sz w:val="22"/>
          <w:szCs w:val="22"/>
        </w:rPr>
        <w:t>.202</w:t>
      </w:r>
      <w:r w:rsidR="00B3760C">
        <w:rPr>
          <w:sz w:val="22"/>
          <w:szCs w:val="22"/>
        </w:rPr>
        <w:t>4</w:t>
      </w:r>
      <w:r w:rsidR="003558C1" w:rsidRPr="00250068">
        <w:rPr>
          <w:sz w:val="22"/>
          <w:szCs w:val="22"/>
        </w:rPr>
        <w:tab/>
      </w:r>
      <w:r w:rsidR="009A5554" w:rsidRPr="00250068">
        <w:rPr>
          <w:sz w:val="22"/>
          <w:szCs w:val="22"/>
        </w:rPr>
        <w:t>Z</w:t>
      </w:r>
      <w:r w:rsidR="00374A69" w:rsidRPr="00250068">
        <w:rPr>
          <w:sz w:val="22"/>
          <w:szCs w:val="22"/>
        </w:rPr>
        <w:t xml:space="preserve">ałącznik nr </w:t>
      </w:r>
      <w:r w:rsidR="00F90418" w:rsidRPr="00250068">
        <w:rPr>
          <w:sz w:val="22"/>
          <w:szCs w:val="22"/>
        </w:rPr>
        <w:t>1</w:t>
      </w:r>
      <w:r w:rsidR="0086708C" w:rsidRPr="00250068">
        <w:rPr>
          <w:sz w:val="22"/>
          <w:szCs w:val="22"/>
        </w:rPr>
        <w:t>a</w:t>
      </w:r>
      <w:r w:rsidR="00B65807" w:rsidRPr="00250068">
        <w:rPr>
          <w:sz w:val="22"/>
          <w:szCs w:val="22"/>
        </w:rPr>
        <w:t xml:space="preserve"> do S</w:t>
      </w:r>
      <w:r w:rsidR="005551A5" w:rsidRPr="00250068">
        <w:rPr>
          <w:sz w:val="22"/>
          <w:szCs w:val="22"/>
        </w:rPr>
        <w:t>W</w:t>
      </w:r>
      <w:r w:rsidR="00B65807" w:rsidRPr="00250068">
        <w:rPr>
          <w:sz w:val="22"/>
          <w:szCs w:val="22"/>
        </w:rPr>
        <w:t>Z</w:t>
      </w:r>
    </w:p>
    <w:p w14:paraId="5651A7CE" w14:textId="34945578" w:rsidR="00B65807" w:rsidRPr="00250068" w:rsidRDefault="00D67AE5" w:rsidP="00C7748B">
      <w:pPr>
        <w:pStyle w:val="tekstdokumentu"/>
        <w:rPr>
          <w:sz w:val="22"/>
          <w:szCs w:val="22"/>
        </w:rPr>
      </w:pPr>
      <w:bookmarkStart w:id="0" w:name="_Hlk71098857"/>
      <w:r w:rsidRPr="00250068">
        <w:rPr>
          <w:sz w:val="22"/>
          <w:szCs w:val="22"/>
        </w:rPr>
        <w:br/>
      </w:r>
      <w:bookmarkStart w:id="1" w:name="_Hlk71098877"/>
      <w:r w:rsidR="00B65807" w:rsidRPr="00250068">
        <w:rPr>
          <w:sz w:val="22"/>
          <w:szCs w:val="22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D67AE5" w:rsidRPr="00250068" w14:paraId="51DB73D7" w14:textId="77777777" w:rsidTr="00D67AE5">
        <w:tc>
          <w:tcPr>
            <w:tcW w:w="9063" w:type="dxa"/>
          </w:tcPr>
          <w:p w14:paraId="34110648" w14:textId="45977F6F" w:rsidR="0012638E" w:rsidRPr="00250068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250068">
              <w:rPr>
                <w:rFonts w:cs="Arial"/>
                <w:color w:val="000000" w:themeColor="text1"/>
                <w:sz w:val="22"/>
                <w:szCs w:val="22"/>
              </w:rPr>
              <w:t>NAZWA:</w:t>
            </w:r>
          </w:p>
          <w:p w14:paraId="703CFC9E" w14:textId="7A268D8B" w:rsidR="00D67AE5" w:rsidRPr="00250068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250068">
              <w:rPr>
                <w:rFonts w:cs="Arial"/>
                <w:color w:val="000000" w:themeColor="text1"/>
                <w:sz w:val="22"/>
                <w:szCs w:val="22"/>
              </w:rPr>
              <w:t>ADRES:</w:t>
            </w:r>
          </w:p>
          <w:p w14:paraId="60778478" w14:textId="77777777" w:rsidR="00D67AE5" w:rsidRPr="00250068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250068">
              <w:rPr>
                <w:rFonts w:cs="Arial"/>
                <w:color w:val="000000" w:themeColor="text1"/>
                <w:sz w:val="22"/>
                <w:szCs w:val="22"/>
              </w:rPr>
              <w:t>KRS:</w:t>
            </w:r>
          </w:p>
          <w:p w14:paraId="68DA797D" w14:textId="0D565662" w:rsidR="0012638E" w:rsidRPr="00250068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250068">
              <w:rPr>
                <w:rFonts w:cs="Arial"/>
                <w:color w:val="000000" w:themeColor="text1"/>
                <w:sz w:val="22"/>
                <w:szCs w:val="22"/>
              </w:rPr>
              <w:t>NIP:</w:t>
            </w:r>
          </w:p>
          <w:p w14:paraId="67F234AB" w14:textId="3730EED2" w:rsidR="0012638E" w:rsidRPr="00250068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250068">
              <w:rPr>
                <w:rFonts w:cs="Arial"/>
                <w:color w:val="000000" w:themeColor="text1"/>
                <w:sz w:val="22"/>
                <w:szCs w:val="22"/>
              </w:rPr>
              <w:t>REGON:</w:t>
            </w:r>
          </w:p>
        </w:tc>
      </w:tr>
    </w:tbl>
    <w:p w14:paraId="085DAA72" w14:textId="643022FC" w:rsidR="00B65807" w:rsidRPr="00250068" w:rsidRDefault="00B65807" w:rsidP="00D67AE5">
      <w:pPr>
        <w:tabs>
          <w:tab w:val="center" w:pos="4820"/>
        </w:tabs>
        <w:spacing w:line="276" w:lineRule="auto"/>
        <w:jc w:val="center"/>
        <w:rPr>
          <w:rFonts w:cs="Arial"/>
          <w:color w:val="000000" w:themeColor="text1"/>
          <w:sz w:val="12"/>
          <w:szCs w:val="12"/>
        </w:rPr>
      </w:pPr>
      <w:r w:rsidRPr="00250068">
        <w:rPr>
          <w:rFonts w:cs="Arial"/>
          <w:color w:val="000000" w:themeColor="text1"/>
          <w:sz w:val="12"/>
          <w:szCs w:val="12"/>
        </w:rPr>
        <w:t>(pełna nazwa</w:t>
      </w:r>
      <w:r w:rsidR="0012638E" w:rsidRPr="00250068">
        <w:rPr>
          <w:rFonts w:cs="Arial"/>
          <w:color w:val="000000" w:themeColor="text1"/>
          <w:sz w:val="12"/>
          <w:szCs w:val="12"/>
        </w:rPr>
        <w:t>,</w:t>
      </w:r>
      <w:r w:rsidRPr="00250068">
        <w:rPr>
          <w:rFonts w:cs="Arial"/>
          <w:color w:val="000000" w:themeColor="text1"/>
          <w:sz w:val="12"/>
          <w:szCs w:val="12"/>
        </w:rPr>
        <w:t xml:space="preserve"> adres</w:t>
      </w:r>
      <w:r w:rsidR="0012638E" w:rsidRPr="00250068">
        <w:rPr>
          <w:rFonts w:cs="Arial"/>
          <w:color w:val="000000" w:themeColor="text1"/>
          <w:sz w:val="12"/>
          <w:szCs w:val="12"/>
        </w:rPr>
        <w:t>, KRS, NIP, REGON</w:t>
      </w:r>
      <w:r w:rsidRPr="00250068">
        <w:rPr>
          <w:rFonts w:cs="Arial"/>
          <w:color w:val="000000" w:themeColor="text1"/>
          <w:sz w:val="12"/>
          <w:szCs w:val="12"/>
        </w:rPr>
        <w:t xml:space="preserve"> Wykonawcy)*</w:t>
      </w:r>
    </w:p>
    <w:p w14:paraId="379CE121" w14:textId="3AE43AB3" w:rsidR="00D67AE5" w:rsidRPr="00250068" w:rsidRDefault="00B65807" w:rsidP="008637C0">
      <w:pPr>
        <w:tabs>
          <w:tab w:val="center" w:pos="4820"/>
        </w:tabs>
        <w:spacing w:line="276" w:lineRule="auto"/>
        <w:jc w:val="center"/>
        <w:rPr>
          <w:rFonts w:cs="Arial"/>
          <w:i/>
          <w:color w:val="000000" w:themeColor="text1"/>
          <w:sz w:val="12"/>
          <w:szCs w:val="12"/>
        </w:rPr>
      </w:pPr>
      <w:r w:rsidRPr="00250068">
        <w:rPr>
          <w:rFonts w:cs="Arial"/>
          <w:i/>
          <w:color w:val="000000" w:themeColor="text1"/>
          <w:sz w:val="12"/>
          <w:szCs w:val="12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bookmarkEnd w:id="0"/>
    <w:p w14:paraId="1FC4893C" w14:textId="13644B60" w:rsidR="00D67AE5" w:rsidRPr="00250068" w:rsidRDefault="008637C0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bCs/>
          <w:color w:val="000000" w:themeColor="text1"/>
          <w:sz w:val="22"/>
          <w:szCs w:val="22"/>
          <w:lang w:val="en-US"/>
        </w:rPr>
      </w:pPr>
      <w:r w:rsidRPr="00250068">
        <w:rPr>
          <w:rFonts w:cs="Arial"/>
          <w:b/>
          <w:bCs/>
          <w:color w:val="000000" w:themeColor="text1"/>
          <w:sz w:val="22"/>
          <w:szCs w:val="22"/>
        </w:rPr>
        <w:br/>
      </w:r>
      <w:r w:rsidR="00D67AE5" w:rsidRPr="00250068">
        <w:rPr>
          <w:rFonts w:cs="Arial"/>
          <w:b/>
          <w:bCs/>
          <w:color w:val="000000" w:themeColor="text1"/>
          <w:sz w:val="22"/>
          <w:szCs w:val="22"/>
          <w:lang w:val="en-US"/>
        </w:rPr>
        <w:t>Adres email</w:t>
      </w:r>
      <w:r w:rsidR="0012638E" w:rsidRPr="00250068">
        <w:rPr>
          <w:rFonts w:cs="Arial"/>
          <w:b/>
          <w:bCs/>
          <w:color w:val="000000" w:themeColor="text1"/>
          <w:sz w:val="22"/>
          <w:szCs w:val="22"/>
          <w:lang w:val="en-US"/>
        </w:rPr>
        <w:t xml:space="preserve"> do </w:t>
      </w:r>
      <w:r w:rsidR="00945B0A" w:rsidRPr="00250068">
        <w:rPr>
          <w:rFonts w:cs="Arial"/>
          <w:b/>
          <w:bCs/>
          <w:color w:val="000000" w:themeColor="text1"/>
          <w:sz w:val="22"/>
          <w:szCs w:val="22"/>
          <w:lang w:val="en-US"/>
        </w:rPr>
        <w:t>kontaktu</w:t>
      </w:r>
      <w:r w:rsidR="0012638E" w:rsidRPr="00250068">
        <w:rPr>
          <w:rFonts w:cs="Arial"/>
          <w:b/>
          <w:bCs/>
          <w:color w:val="000000" w:themeColor="text1"/>
          <w:sz w:val="22"/>
          <w:szCs w:val="22"/>
          <w:lang w:val="en-US"/>
        </w:rPr>
        <w:t xml:space="preserve"> </w:t>
      </w:r>
      <w:r w:rsidR="00571FCB" w:rsidRPr="00250068">
        <w:rPr>
          <w:rFonts w:cs="Arial"/>
          <w:b/>
          <w:bCs/>
          <w:color w:val="000000" w:themeColor="text1"/>
          <w:sz w:val="22"/>
          <w:szCs w:val="22"/>
          <w:lang w:val="en-US"/>
        </w:rPr>
        <w:t>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8637C0" w:rsidRPr="00250068" w14:paraId="6FC1D29E" w14:textId="77777777" w:rsidTr="008637C0">
        <w:tc>
          <w:tcPr>
            <w:tcW w:w="6516" w:type="dxa"/>
          </w:tcPr>
          <w:p w14:paraId="6F176670" w14:textId="7A32A8F0" w:rsidR="008637C0" w:rsidRPr="00250068" w:rsidRDefault="008637C0" w:rsidP="008637C0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5F03F20A" w14:textId="77777777" w:rsidR="00D67AE5" w:rsidRPr="00250068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color w:val="000000" w:themeColor="text1"/>
          <w:sz w:val="22"/>
          <w:szCs w:val="22"/>
          <w:lang w:val="en-US"/>
        </w:rPr>
      </w:pPr>
    </w:p>
    <w:p w14:paraId="74A8E6C7" w14:textId="77777777" w:rsidR="00D67AE5" w:rsidRPr="00250068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2"/>
          <w:szCs w:val="22"/>
          <w:lang w:val="en-US"/>
        </w:rPr>
      </w:pPr>
    </w:p>
    <w:p w14:paraId="2241C679" w14:textId="6734D428" w:rsidR="00D67AE5" w:rsidRPr="00250068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2"/>
          <w:szCs w:val="22"/>
          <w:lang w:val="en-US"/>
        </w:rPr>
      </w:pPr>
      <w:r w:rsidRPr="00250068">
        <w:rPr>
          <w:rFonts w:cs="Arial"/>
          <w:b/>
          <w:bCs/>
          <w:color w:val="000000" w:themeColor="text1"/>
          <w:sz w:val="22"/>
          <w:szCs w:val="22"/>
          <w:lang w:val="en-US"/>
        </w:rPr>
        <w:t>Tel.</w:t>
      </w:r>
      <w:r w:rsidR="00571FCB" w:rsidRPr="00250068">
        <w:rPr>
          <w:rFonts w:cs="Arial"/>
          <w:b/>
          <w:bCs/>
          <w:color w:val="000000" w:themeColor="text1"/>
          <w:sz w:val="22"/>
          <w:szCs w:val="22"/>
          <w:lang w:val="en-US"/>
        </w:rPr>
        <w:t>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D67AE5" w:rsidRPr="00250068" w14:paraId="1E55A715" w14:textId="77777777" w:rsidTr="00D67AE5">
        <w:tc>
          <w:tcPr>
            <w:tcW w:w="6516" w:type="dxa"/>
          </w:tcPr>
          <w:p w14:paraId="4EC95F31" w14:textId="77777777" w:rsidR="00D67AE5" w:rsidRPr="00250068" w:rsidRDefault="00D67AE5" w:rsidP="00D67AE5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700F976D" w14:textId="77777777" w:rsidR="00D67AE5" w:rsidRPr="00250068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color w:val="000000" w:themeColor="text1"/>
          <w:sz w:val="22"/>
          <w:szCs w:val="22"/>
          <w:lang w:val="en-US"/>
        </w:rPr>
      </w:pPr>
    </w:p>
    <w:p w14:paraId="0EDF8B10" w14:textId="77777777" w:rsidR="00D67AE5" w:rsidRPr="00250068" w:rsidRDefault="00D67AE5" w:rsidP="00D67AE5">
      <w:pPr>
        <w:tabs>
          <w:tab w:val="right" w:leader="dot" w:pos="9072"/>
        </w:tabs>
        <w:spacing w:line="276" w:lineRule="auto"/>
        <w:rPr>
          <w:rFonts w:cs="Arial"/>
          <w:b/>
          <w:color w:val="000000" w:themeColor="text1"/>
          <w:sz w:val="22"/>
          <w:szCs w:val="22"/>
        </w:rPr>
      </w:pPr>
    </w:p>
    <w:p w14:paraId="3F28F572" w14:textId="3236F791" w:rsidR="0000166F" w:rsidRPr="00250068" w:rsidRDefault="00FB40BE" w:rsidP="00074C56">
      <w:pPr>
        <w:tabs>
          <w:tab w:val="right" w:leader="dot" w:pos="9072"/>
        </w:tabs>
        <w:spacing w:line="276" w:lineRule="auto"/>
        <w:jc w:val="left"/>
        <w:rPr>
          <w:rFonts w:cs="Arial"/>
          <w:b/>
          <w:color w:val="000000" w:themeColor="text1"/>
          <w:sz w:val="22"/>
          <w:szCs w:val="22"/>
        </w:rPr>
      </w:pPr>
      <w:r w:rsidRPr="00250068">
        <w:rPr>
          <w:rFonts w:cs="Arial"/>
          <w:b/>
          <w:color w:val="000000" w:themeColor="text1"/>
          <w:sz w:val="22"/>
          <w:szCs w:val="22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00166F" w:rsidRPr="00250068" w14:paraId="73B7A39F" w14:textId="77777777" w:rsidTr="0000166F">
        <w:tc>
          <w:tcPr>
            <w:tcW w:w="9063" w:type="dxa"/>
          </w:tcPr>
          <w:p w14:paraId="04600BF7" w14:textId="7FFA86A3" w:rsidR="0000166F" w:rsidRPr="00250068" w:rsidRDefault="0000166F" w:rsidP="00074C56">
            <w:pPr>
              <w:tabs>
                <w:tab w:val="right" w:leader="dot" w:pos="9072"/>
              </w:tabs>
              <w:spacing w:line="276" w:lineRule="auto"/>
              <w:jc w:val="left"/>
              <w:rPr>
                <w:rFonts w:cs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5FCBCA67" w14:textId="1EF5A35B" w:rsidR="00FB40BE" w:rsidRPr="00250068" w:rsidRDefault="00FB40BE" w:rsidP="00074C56">
      <w:pPr>
        <w:spacing w:line="276" w:lineRule="auto"/>
        <w:jc w:val="left"/>
        <w:rPr>
          <w:rFonts w:cs="Arial"/>
          <w:color w:val="000000" w:themeColor="text1"/>
          <w:sz w:val="12"/>
          <w:szCs w:val="12"/>
        </w:rPr>
      </w:pPr>
      <w:r w:rsidRPr="00250068">
        <w:rPr>
          <w:rFonts w:cs="Arial"/>
          <w:color w:val="000000" w:themeColor="text1"/>
          <w:sz w:val="12"/>
          <w:szCs w:val="12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250068">
        <w:rPr>
          <w:rFonts w:cs="Arial"/>
          <w:color w:val="000000" w:themeColor="text1"/>
          <w:sz w:val="12"/>
          <w:szCs w:val="12"/>
        </w:rPr>
        <w:t>)</w:t>
      </w:r>
      <w:r w:rsidR="00074C56" w:rsidRPr="00250068">
        <w:rPr>
          <w:rFonts w:cs="Arial"/>
          <w:color w:val="000000" w:themeColor="text1"/>
          <w:sz w:val="12"/>
          <w:szCs w:val="12"/>
        </w:rPr>
        <w:br/>
      </w:r>
    </w:p>
    <w:p w14:paraId="0B6E51C2" w14:textId="77777777" w:rsidR="00250068" w:rsidRDefault="00250068" w:rsidP="009C14DC">
      <w:pPr>
        <w:suppressAutoHyphens/>
        <w:jc w:val="left"/>
        <w:rPr>
          <w:rFonts w:cs="Arial"/>
          <w:color w:val="auto"/>
          <w:sz w:val="22"/>
          <w:szCs w:val="22"/>
        </w:rPr>
      </w:pPr>
      <w:bookmarkStart w:id="2" w:name="_Hlk66093606"/>
    </w:p>
    <w:p w14:paraId="7C08AFA4" w14:textId="25ED96CB" w:rsidR="00D62A24" w:rsidRDefault="0012638E" w:rsidP="00D62A24">
      <w:pPr>
        <w:pStyle w:val="Default"/>
        <w:spacing w:line="360" w:lineRule="auto"/>
        <w:ind w:left="168"/>
        <w:jc w:val="center"/>
        <w:outlineLvl w:val="0"/>
        <w:rPr>
          <w:rFonts w:cs="Arial"/>
          <w:b/>
          <w:bCs/>
          <w:color w:val="auto"/>
          <w:sz w:val="22"/>
          <w:szCs w:val="22"/>
          <w:lang w:eastAsia="pl-PL"/>
        </w:rPr>
      </w:pPr>
      <w:r w:rsidRPr="00250068">
        <w:rPr>
          <w:rFonts w:cs="Arial"/>
          <w:color w:val="auto"/>
          <w:sz w:val="22"/>
          <w:szCs w:val="22"/>
        </w:rPr>
        <w:t xml:space="preserve">Oferujemy </w:t>
      </w:r>
      <w:r w:rsidR="00C665E6" w:rsidRPr="00250068">
        <w:rPr>
          <w:rFonts w:cs="Arial"/>
          <w:color w:val="auto"/>
          <w:sz w:val="22"/>
          <w:szCs w:val="22"/>
          <w:lang w:eastAsia="pl-PL"/>
        </w:rPr>
        <w:t>wykonanie przedmiotu zamówienia</w:t>
      </w:r>
      <w:r w:rsidR="0086708C" w:rsidRPr="00250068">
        <w:rPr>
          <w:rFonts w:cs="Arial"/>
          <w:color w:val="auto"/>
          <w:sz w:val="22"/>
          <w:szCs w:val="22"/>
          <w:lang w:eastAsia="pl-PL"/>
        </w:rPr>
        <w:t xml:space="preserve"> pn</w:t>
      </w:r>
      <w:r w:rsidR="0086708C" w:rsidRPr="00250068">
        <w:rPr>
          <w:rFonts w:cs="Arial"/>
          <w:b/>
          <w:bCs/>
          <w:color w:val="auto"/>
          <w:sz w:val="22"/>
          <w:szCs w:val="22"/>
          <w:lang w:eastAsia="pl-PL"/>
        </w:rPr>
        <w:t>.:</w:t>
      </w:r>
      <w:bookmarkStart w:id="3" w:name="_Hlk127969336"/>
      <w:bookmarkStart w:id="4" w:name="_Hlk71099046"/>
    </w:p>
    <w:p w14:paraId="7C74DFC0" w14:textId="76AD93B6" w:rsidR="00602367" w:rsidRPr="00D62A24" w:rsidRDefault="00D62A24" w:rsidP="00D62A24">
      <w:pPr>
        <w:pStyle w:val="Default"/>
        <w:spacing w:line="360" w:lineRule="auto"/>
        <w:ind w:left="168"/>
        <w:jc w:val="center"/>
        <w:outlineLvl w:val="0"/>
        <w:rPr>
          <w:rFonts w:cs="Arial"/>
          <w:b/>
          <w:bCs/>
          <w:color w:val="auto"/>
          <w:sz w:val="22"/>
          <w:szCs w:val="22"/>
          <w:lang w:eastAsia="pl-PL"/>
        </w:rPr>
      </w:pPr>
      <w:r>
        <w:rPr>
          <w:rFonts w:cs="Arial"/>
          <w:b/>
          <w:bCs/>
          <w:color w:val="auto"/>
          <w:sz w:val="22"/>
          <w:szCs w:val="22"/>
          <w:lang w:eastAsia="pl-PL"/>
        </w:rPr>
        <w:t>„</w:t>
      </w:r>
      <w:r w:rsidRPr="00D62A24">
        <w:rPr>
          <w:rFonts w:ascii="Times New Roman" w:hAnsi="Times New Roman"/>
          <w:b/>
          <w:bCs/>
        </w:rPr>
        <w:t>Budowa budynków infrastruktury społecznej w Gminie Wijewo</w:t>
      </w:r>
      <w:r w:rsidRPr="00D62A24">
        <w:rPr>
          <w:rFonts w:ascii="Times New Roman" w:hAnsi="Times New Roman"/>
          <w:b/>
          <w:bCs/>
          <w:color w:val="auto"/>
        </w:rPr>
        <w:t>”</w:t>
      </w:r>
    </w:p>
    <w:p w14:paraId="28EE3A18" w14:textId="77777777" w:rsidR="00D62A24" w:rsidRDefault="00D62A24" w:rsidP="00D62A24">
      <w:pPr>
        <w:pStyle w:val="Default"/>
        <w:spacing w:line="360" w:lineRule="auto"/>
        <w:ind w:left="168"/>
        <w:jc w:val="both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26D4EB7" w14:textId="5634E521" w:rsidR="00602367" w:rsidRPr="00250068" w:rsidRDefault="00602367" w:rsidP="00B50D15">
      <w:pPr>
        <w:pStyle w:val="Default"/>
        <w:spacing w:line="360" w:lineRule="auto"/>
        <w:ind w:left="168"/>
        <w:jc w:val="center"/>
        <w:outlineLvl w:val="0"/>
        <w:rPr>
          <w:rFonts w:eastAsia="Arial" w:cs="Arial"/>
          <w:b/>
          <w:bCs/>
          <w:color w:val="auto"/>
          <w:sz w:val="22"/>
          <w:szCs w:val="22"/>
          <w:lang w:val="pl" w:eastAsia="pl-PL"/>
        </w:rPr>
      </w:pPr>
      <w:r w:rsidRPr="00602367">
        <w:rPr>
          <w:rFonts w:ascii="Times New Roman" w:hAnsi="Times New Roman" w:cs="Times New Roman"/>
          <w:b/>
          <w:bCs/>
          <w:sz w:val="22"/>
          <w:szCs w:val="22"/>
        </w:rPr>
        <w:t xml:space="preserve">W ramach powyższego zadania przewiduje </w:t>
      </w:r>
      <w:r w:rsidRPr="00D62A24">
        <w:rPr>
          <w:rFonts w:ascii="Times New Roman" w:hAnsi="Times New Roman" w:cs="Times New Roman"/>
          <w:b/>
          <w:bCs/>
          <w:sz w:val="22"/>
          <w:szCs w:val="22"/>
        </w:rPr>
        <w:t xml:space="preserve">się </w:t>
      </w:r>
      <w:bookmarkEnd w:id="3"/>
      <w:r w:rsidR="00D62A24" w:rsidRPr="00D62A24">
        <w:rPr>
          <w:rFonts w:ascii="Times New Roman" w:hAnsi="Times New Roman"/>
          <w:b/>
          <w:bCs/>
          <w:sz w:val="22"/>
          <w:szCs w:val="22"/>
        </w:rPr>
        <w:t>Część I: „Rozbudowa Budynku Wiejskiego Domu Kultury w Potrzebowie”  oraz Część II: „Rozbudowa budynku remizy strażackiej w Potrzebowie”</w:t>
      </w:r>
    </w:p>
    <w:p w14:paraId="0C1A7D1A" w14:textId="6C88231B" w:rsidR="009C14DC" w:rsidRPr="007E566F" w:rsidRDefault="00545899" w:rsidP="004432C5">
      <w:pPr>
        <w:suppressAutoHyphens/>
        <w:spacing w:line="240" w:lineRule="auto"/>
        <w:jc w:val="left"/>
        <w:rPr>
          <w:rFonts w:cs="Arial"/>
          <w:b/>
          <w:bCs/>
          <w:color w:val="auto"/>
          <w:sz w:val="22"/>
          <w:szCs w:val="22"/>
          <w:u w:val="single"/>
          <w:lang w:eastAsia="pl-PL"/>
        </w:rPr>
      </w:pPr>
      <w:r w:rsidRPr="007E566F">
        <w:rPr>
          <w:rFonts w:eastAsia="Arial" w:cs="Arial"/>
          <w:b/>
          <w:bCs/>
          <w:color w:val="auto"/>
          <w:sz w:val="22"/>
          <w:szCs w:val="22"/>
          <w:u w:val="single"/>
          <w:lang w:val="pl" w:eastAsia="pl-PL"/>
        </w:rPr>
        <w:t>Część nr I -</w:t>
      </w:r>
      <w:r w:rsidRPr="007E566F">
        <w:rPr>
          <w:rFonts w:eastAsia="Arial" w:cs="Arial"/>
          <w:color w:val="auto"/>
          <w:sz w:val="22"/>
          <w:szCs w:val="22"/>
          <w:u w:val="single"/>
          <w:lang w:val="pl" w:eastAsia="pl-PL"/>
        </w:rPr>
        <w:t xml:space="preserve"> </w:t>
      </w:r>
      <w:bookmarkEnd w:id="4"/>
      <w:r w:rsidR="000140B0" w:rsidRPr="007E566F">
        <w:rPr>
          <w:rFonts w:cs="Arial"/>
          <w:b/>
          <w:bCs/>
          <w:color w:val="auto"/>
          <w:sz w:val="22"/>
          <w:szCs w:val="22"/>
          <w:u w:val="single"/>
          <w:lang w:eastAsia="pl-PL"/>
        </w:rPr>
        <w:t xml:space="preserve">.: </w:t>
      </w:r>
      <w:r w:rsidR="00F72C6F" w:rsidRPr="007E566F">
        <w:rPr>
          <w:rFonts w:cs="Arial"/>
          <w:b/>
          <w:bCs/>
          <w:color w:val="auto"/>
          <w:sz w:val="22"/>
          <w:szCs w:val="22"/>
          <w:u w:val="single"/>
          <w:lang w:eastAsia="pl-PL"/>
        </w:rPr>
        <w:t>„</w:t>
      </w:r>
      <w:r w:rsidR="007E566F" w:rsidRPr="007E566F">
        <w:rPr>
          <w:rFonts w:cs="Arial"/>
          <w:b/>
          <w:bCs/>
          <w:sz w:val="22"/>
          <w:szCs w:val="22"/>
          <w:u w:val="single"/>
        </w:rPr>
        <w:t>Rozbudowa Budynku Wiejskiego Domu Kultury w Potrzebowie</w:t>
      </w:r>
      <w:r w:rsidR="00F72C6F" w:rsidRPr="007E566F">
        <w:rPr>
          <w:rFonts w:cs="Arial"/>
          <w:b/>
          <w:bCs/>
          <w:color w:val="auto"/>
          <w:sz w:val="22"/>
          <w:szCs w:val="22"/>
          <w:u w:val="single"/>
          <w:lang w:eastAsia="pl-PL"/>
        </w:rPr>
        <w:t>”.</w:t>
      </w:r>
    </w:p>
    <w:p w14:paraId="5D264123" w14:textId="3EBE9174" w:rsidR="009C14DC" w:rsidRPr="00250068" w:rsidRDefault="009C14DC" w:rsidP="004432C5">
      <w:pPr>
        <w:suppressAutoHyphens/>
        <w:spacing w:line="240" w:lineRule="auto"/>
        <w:jc w:val="left"/>
        <w:rPr>
          <w:rFonts w:cs="Arial"/>
          <w:b/>
          <w:bCs/>
          <w:color w:val="auto"/>
          <w:sz w:val="22"/>
          <w:szCs w:val="22"/>
          <w:lang w:eastAsia="pl-PL"/>
        </w:rPr>
      </w:pPr>
    </w:p>
    <w:p w14:paraId="2EED0FA5" w14:textId="2DC68DBF" w:rsidR="004432C5" w:rsidRPr="00250068" w:rsidRDefault="007E566F" w:rsidP="004432C5">
      <w:pPr>
        <w:suppressAutoHyphens/>
        <w:spacing w:line="240" w:lineRule="auto"/>
        <w:jc w:val="left"/>
        <w:rPr>
          <w:rFonts w:cs="Arial"/>
          <w:b/>
          <w:bCs/>
          <w:color w:val="auto"/>
          <w:sz w:val="22"/>
          <w:szCs w:val="22"/>
          <w:lang w:eastAsia="pl-PL"/>
        </w:rPr>
      </w:pPr>
      <w:r w:rsidRPr="00B50D15">
        <w:rPr>
          <w:rFonts w:cs="Arial"/>
          <w:noProof/>
          <w:color w:val="auto"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0BCD2B" wp14:editId="4384794E">
                <wp:simplePos x="0" y="0"/>
                <wp:positionH relativeFrom="column">
                  <wp:posOffset>1995170</wp:posOffset>
                </wp:positionH>
                <wp:positionV relativeFrom="paragraph">
                  <wp:posOffset>271145</wp:posOffset>
                </wp:positionV>
                <wp:extent cx="3343275" cy="200025"/>
                <wp:effectExtent l="0" t="0" r="28575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D66E0E" w14:textId="3933470E" w:rsidR="009C14DC" w:rsidRDefault="009C14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0BCD2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57.1pt;margin-top:21.35pt;width:263.25pt;height:1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">
                <v:textbox>
                  <w:txbxContent>
                    <w:p w14:paraId="4CD66E0E" w14:textId="3933470E" w:rsidR="009C14DC" w:rsidRDefault="009C14DC"/>
                  </w:txbxContent>
                </v:textbox>
                <w10:wrap type="square"/>
              </v:shape>
            </w:pict>
          </mc:Fallback>
        </mc:AlternateContent>
      </w:r>
      <w:r w:rsidR="000140B0" w:rsidRPr="00B50D15">
        <w:rPr>
          <w:rFonts w:cs="Arial"/>
          <w:color w:val="auto"/>
          <w:sz w:val="22"/>
          <w:szCs w:val="22"/>
          <w:lang w:eastAsia="pl-PL"/>
        </w:rPr>
        <w:t xml:space="preserve"> </w:t>
      </w:r>
      <w:r w:rsidR="00B50D15" w:rsidRPr="00B50D15">
        <w:rPr>
          <w:rFonts w:cs="Arial"/>
          <w:color w:val="auto"/>
          <w:sz w:val="22"/>
          <w:szCs w:val="22"/>
          <w:lang w:eastAsia="pl-PL"/>
        </w:rPr>
        <w:t>Oferuję wykonanie zamówienia</w:t>
      </w:r>
      <w:r w:rsidR="00B50D15">
        <w:rPr>
          <w:rFonts w:cs="Arial"/>
          <w:b/>
          <w:bCs/>
          <w:color w:val="auto"/>
          <w:sz w:val="22"/>
          <w:szCs w:val="22"/>
          <w:lang w:eastAsia="pl-PL"/>
        </w:rPr>
        <w:t xml:space="preserve"> </w:t>
      </w:r>
      <w:r w:rsidR="0012638E" w:rsidRPr="00250068">
        <w:rPr>
          <w:color w:val="auto"/>
          <w:sz w:val="22"/>
          <w:szCs w:val="22"/>
        </w:rPr>
        <w:t>za cenę ofertową:</w:t>
      </w:r>
      <w:r w:rsidR="009C14DC" w:rsidRPr="00250068">
        <w:rPr>
          <w:color w:val="auto"/>
          <w:sz w:val="22"/>
          <w:szCs w:val="22"/>
        </w:rPr>
        <w:t xml:space="preserve"> </w:t>
      </w:r>
      <w:r w:rsidR="0012638E" w:rsidRPr="00250068">
        <w:rPr>
          <w:color w:val="auto"/>
          <w:sz w:val="22"/>
          <w:szCs w:val="22"/>
        </w:rPr>
        <w:br/>
      </w:r>
      <w:bookmarkEnd w:id="2"/>
      <w:r w:rsidR="00564EA6" w:rsidRPr="00250068">
        <w:rPr>
          <w:b/>
          <w:bCs/>
          <w:color w:val="auto"/>
          <w:sz w:val="22"/>
          <w:szCs w:val="22"/>
        </w:rPr>
        <w:br/>
      </w:r>
      <w:r w:rsidR="004432C5" w:rsidRPr="00250068">
        <w:rPr>
          <w:b/>
          <w:bCs/>
          <w:color w:val="auto"/>
          <w:sz w:val="22"/>
          <w:szCs w:val="22"/>
        </w:rPr>
        <w:t>Cena netto</w:t>
      </w:r>
      <w:r w:rsidR="007F4AD8" w:rsidRPr="00250068">
        <w:rPr>
          <w:b/>
          <w:bCs/>
          <w:color w:val="auto"/>
          <w:sz w:val="22"/>
          <w:szCs w:val="22"/>
        </w:rPr>
        <w:t xml:space="preserve"> [zł]</w:t>
      </w:r>
      <w:r w:rsidR="004432C5" w:rsidRPr="00250068">
        <w:rPr>
          <w:b/>
          <w:bCs/>
          <w:color w:val="auto"/>
          <w:sz w:val="22"/>
          <w:szCs w:val="22"/>
        </w:rPr>
        <w:t xml:space="preserve"> Część nr I </w:t>
      </w:r>
    </w:p>
    <w:p w14:paraId="31C8DA87" w14:textId="3AF82292" w:rsidR="00564EA6" w:rsidRPr="00250068" w:rsidRDefault="00564EA6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5C52FE2C" w14:textId="10953089" w:rsidR="0072107B" w:rsidRPr="00250068" w:rsidRDefault="0072107B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250068">
        <w:rPr>
          <w:b/>
          <w:bCs/>
          <w:color w:val="auto"/>
          <w:sz w:val="22"/>
          <w:szCs w:val="22"/>
        </w:rPr>
        <w:t>Słownie złotych ……………………………………………………………………………..</w:t>
      </w:r>
    </w:p>
    <w:p w14:paraId="663C7EB4" w14:textId="77777777" w:rsidR="0072107B" w:rsidRPr="00250068" w:rsidRDefault="0072107B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57B30CD6" w14:textId="6A335DEE" w:rsidR="007E566F" w:rsidRPr="00250068" w:rsidRDefault="007E566F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250068">
        <w:rPr>
          <w:rFonts w:cs="Arial"/>
          <w:b/>
          <w:bCs/>
          <w:noProof/>
          <w:color w:val="auto"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FA77277" wp14:editId="3F399CE1">
                <wp:simplePos x="0" y="0"/>
                <wp:positionH relativeFrom="column">
                  <wp:posOffset>2047875</wp:posOffset>
                </wp:positionH>
                <wp:positionV relativeFrom="paragraph">
                  <wp:posOffset>6985</wp:posOffset>
                </wp:positionV>
                <wp:extent cx="3343275" cy="200025"/>
                <wp:effectExtent l="0" t="0" r="28575" b="28575"/>
                <wp:wrapSquare wrapText="bothSides"/>
                <wp:docPr id="175836275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E734A" w14:textId="77777777" w:rsidR="007E566F" w:rsidRDefault="007E566F" w:rsidP="007E566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77277" id="_x0000_s1027" type="#_x0000_t202" style="position:absolute;margin-left:161.25pt;margin-top:.55pt;width:263.25pt;height:15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">
                <v:textbox>
                  <w:txbxContent>
                    <w:p w14:paraId="2C1E734A" w14:textId="77777777" w:rsidR="007E566F" w:rsidRDefault="007E566F" w:rsidP="007E566F"/>
                  </w:txbxContent>
                </v:textbox>
                <w10:wrap type="square"/>
              </v:shape>
            </w:pict>
          </mc:Fallback>
        </mc:AlternateContent>
      </w:r>
      <w:r w:rsidRPr="00250068">
        <w:rPr>
          <w:b/>
          <w:bCs/>
          <w:color w:val="auto"/>
          <w:sz w:val="22"/>
          <w:szCs w:val="22"/>
        </w:rPr>
        <w:t xml:space="preserve"> </w:t>
      </w:r>
      <w:r w:rsidR="004432C5" w:rsidRPr="00250068">
        <w:rPr>
          <w:b/>
          <w:bCs/>
          <w:color w:val="auto"/>
          <w:sz w:val="22"/>
          <w:szCs w:val="22"/>
        </w:rPr>
        <w:t xml:space="preserve">Podatek Vat </w:t>
      </w:r>
      <w:r w:rsidR="007F4AD8" w:rsidRPr="00250068">
        <w:rPr>
          <w:b/>
          <w:bCs/>
          <w:color w:val="auto"/>
          <w:sz w:val="22"/>
          <w:szCs w:val="22"/>
        </w:rPr>
        <w:t xml:space="preserve">[zł] </w:t>
      </w:r>
      <w:r w:rsidR="004432C5" w:rsidRPr="00250068">
        <w:rPr>
          <w:b/>
          <w:bCs/>
          <w:color w:val="auto"/>
          <w:sz w:val="22"/>
          <w:szCs w:val="22"/>
        </w:rPr>
        <w:t xml:space="preserve">Część nr I  </w:t>
      </w:r>
    </w:p>
    <w:p w14:paraId="08812A42" w14:textId="3503391E" w:rsidR="007E566F" w:rsidRPr="00250068" w:rsidRDefault="007E566F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589CDFB3" w14:textId="758849B9" w:rsidR="004432C5" w:rsidRPr="00250068" w:rsidRDefault="004432C5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2ED513D3" w14:textId="77777777" w:rsidR="0072107B" w:rsidRPr="00250068" w:rsidRDefault="0072107B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62E92448" w14:textId="4724707B" w:rsidR="004432C5" w:rsidRPr="00250068" w:rsidRDefault="0072107B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250068">
        <w:rPr>
          <w:b/>
          <w:bCs/>
          <w:color w:val="auto"/>
          <w:sz w:val="22"/>
          <w:szCs w:val="22"/>
        </w:rPr>
        <w:lastRenderedPageBreak/>
        <w:t>Słownie złotych …………………………………………………………………………...…</w:t>
      </w:r>
      <w:r w:rsidRPr="00250068">
        <w:rPr>
          <w:b/>
          <w:bCs/>
          <w:color w:val="auto"/>
          <w:sz w:val="22"/>
          <w:szCs w:val="22"/>
        </w:rPr>
        <w:br/>
      </w:r>
    </w:p>
    <w:tbl>
      <w:tblPr>
        <w:tblStyle w:val="Tabela-Siatka"/>
        <w:tblpPr w:leftFromText="141" w:rightFromText="141" w:vertAnchor="text" w:horzAnchor="page" w:tblpX="4607" w:tblpY="-28"/>
        <w:tblW w:w="0" w:type="auto"/>
        <w:tblLook w:val="04A0" w:firstRow="1" w:lastRow="0" w:firstColumn="1" w:lastColumn="0" w:noHBand="0" w:noVBand="1"/>
      </w:tblPr>
      <w:tblGrid>
        <w:gridCol w:w="5032"/>
      </w:tblGrid>
      <w:tr w:rsidR="007F4AD8" w:rsidRPr="00250068" w14:paraId="5E42646B" w14:textId="77777777" w:rsidTr="00A528D4">
        <w:trPr>
          <w:trHeight w:val="343"/>
        </w:trPr>
        <w:tc>
          <w:tcPr>
            <w:tcW w:w="5032" w:type="dxa"/>
          </w:tcPr>
          <w:p w14:paraId="79E8423F" w14:textId="77777777" w:rsidR="007F4AD8" w:rsidRPr="00250068" w:rsidRDefault="007F4AD8" w:rsidP="007F4AD8">
            <w:pPr>
              <w:suppressAutoHyphens/>
              <w:spacing w:line="240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40E94523" w14:textId="7B26A5A2" w:rsidR="007F4AD8" w:rsidRPr="00250068" w:rsidRDefault="007F4AD8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250068">
        <w:rPr>
          <w:b/>
          <w:bCs/>
          <w:color w:val="auto"/>
          <w:sz w:val="22"/>
          <w:szCs w:val="22"/>
        </w:rPr>
        <w:t xml:space="preserve">Cena brutto [zł] Część nr I  </w:t>
      </w:r>
    </w:p>
    <w:p w14:paraId="6BDD62BD" w14:textId="46C658F8" w:rsidR="007F4AD8" w:rsidRPr="00250068" w:rsidRDefault="0072107B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250068">
        <w:rPr>
          <w:b/>
          <w:bCs/>
          <w:color w:val="auto"/>
          <w:sz w:val="22"/>
          <w:szCs w:val="22"/>
        </w:rPr>
        <w:br/>
        <w:t>Słownie złotych ……………………………………………………………………………..</w:t>
      </w:r>
    </w:p>
    <w:p w14:paraId="02AD7197" w14:textId="0CD75E0D" w:rsidR="00C35F6A" w:rsidRPr="00250068" w:rsidRDefault="00C35F6A" w:rsidP="00C35F6A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514D6010" w14:textId="77777777" w:rsidR="00250068" w:rsidRDefault="00C35F6A" w:rsidP="009C14DC">
      <w:pPr>
        <w:suppressAutoHyphens/>
        <w:jc w:val="left"/>
        <w:rPr>
          <w:color w:val="auto"/>
          <w:sz w:val="22"/>
          <w:szCs w:val="22"/>
        </w:rPr>
      </w:pPr>
      <w:r w:rsidRPr="00250068">
        <w:rPr>
          <w:color w:val="auto"/>
          <w:sz w:val="22"/>
          <w:szCs w:val="22"/>
        </w:rPr>
        <w:br/>
      </w:r>
    </w:p>
    <w:p w14:paraId="0949FBAB" w14:textId="284076CA" w:rsidR="0012638E" w:rsidRPr="00250068" w:rsidRDefault="00250068" w:rsidP="009C14DC">
      <w:pPr>
        <w:suppressAutoHyphens/>
        <w:jc w:val="left"/>
        <w:rPr>
          <w:b/>
          <w:bCs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</w:t>
      </w:r>
      <w:r w:rsidR="0012128E" w:rsidRPr="00250068">
        <w:rPr>
          <w:color w:val="auto"/>
          <w:sz w:val="22"/>
          <w:szCs w:val="22"/>
        </w:rPr>
        <w:t xml:space="preserve"> oparciu o SWZ, </w:t>
      </w:r>
      <w:r w:rsidR="007F4AD8" w:rsidRPr="00250068">
        <w:rPr>
          <w:color w:val="auto"/>
          <w:sz w:val="22"/>
          <w:szCs w:val="22"/>
        </w:rPr>
        <w:t>wraz z załącznikami</w:t>
      </w:r>
      <w:r w:rsidR="0012128E" w:rsidRPr="00250068">
        <w:rPr>
          <w:color w:val="auto"/>
          <w:sz w:val="22"/>
          <w:szCs w:val="22"/>
        </w:rPr>
        <w:t xml:space="preserve">, zasady najlepszej wiedzy technicznej i sztuki budowlanej, obowiązujące </w:t>
      </w:r>
      <w:r w:rsidR="002B6CE2" w:rsidRPr="00250068">
        <w:rPr>
          <w:color w:val="auto"/>
          <w:sz w:val="22"/>
          <w:szCs w:val="22"/>
        </w:rPr>
        <w:t>p</w:t>
      </w:r>
      <w:r w:rsidR="0012128E" w:rsidRPr="00250068">
        <w:rPr>
          <w:color w:val="auto"/>
          <w:sz w:val="22"/>
          <w:szCs w:val="22"/>
        </w:rPr>
        <w:t xml:space="preserve">rzepisy i normy oraz postanowienia umowy </w:t>
      </w:r>
      <w:r w:rsidR="007F4AD8" w:rsidRPr="00250068">
        <w:rPr>
          <w:b/>
          <w:bCs/>
          <w:color w:val="auto"/>
          <w:sz w:val="22"/>
          <w:szCs w:val="22"/>
        </w:rPr>
        <w:t xml:space="preserve">, zobowiązujemy się zrealizować przedmiot zamówienia w terminie do dnia </w:t>
      </w:r>
      <w:r w:rsidR="00B8295B">
        <w:rPr>
          <w:b/>
          <w:bCs/>
          <w:color w:val="auto"/>
          <w:sz w:val="22"/>
          <w:szCs w:val="22"/>
        </w:rPr>
        <w:t>30.06</w:t>
      </w:r>
      <w:r w:rsidR="00090F2A">
        <w:rPr>
          <w:b/>
          <w:bCs/>
          <w:color w:val="auto"/>
          <w:sz w:val="22"/>
          <w:szCs w:val="22"/>
        </w:rPr>
        <w:t>.2025</w:t>
      </w:r>
      <w:r w:rsidR="007F4AD8" w:rsidRPr="00250068">
        <w:rPr>
          <w:b/>
          <w:bCs/>
          <w:color w:val="auto"/>
          <w:sz w:val="22"/>
          <w:szCs w:val="22"/>
        </w:rPr>
        <w:t xml:space="preserve"> r.</w:t>
      </w:r>
    </w:p>
    <w:p w14:paraId="226FF116" w14:textId="77777777" w:rsidR="000140B0" w:rsidRPr="00250068" w:rsidRDefault="000140B0" w:rsidP="00C6109B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49A58E62" w14:textId="2C3F852F" w:rsidR="00074C56" w:rsidRPr="00250068" w:rsidRDefault="002B6CE2" w:rsidP="009C14DC">
      <w:pPr>
        <w:numPr>
          <w:ilvl w:val="0"/>
          <w:numId w:val="19"/>
        </w:numPr>
        <w:ind w:left="434"/>
        <w:jc w:val="left"/>
        <w:rPr>
          <w:color w:val="auto"/>
          <w:sz w:val="22"/>
          <w:szCs w:val="22"/>
        </w:rPr>
      </w:pPr>
      <w:r w:rsidRPr="00250068">
        <w:rPr>
          <w:color w:val="auto"/>
          <w:sz w:val="22"/>
          <w:szCs w:val="22"/>
        </w:rPr>
        <w:t>Udzielamy gwarancji i rękojmi za wady na przedmiot zamówienia na okres</w:t>
      </w:r>
      <w:r w:rsidR="00074C56" w:rsidRPr="00250068">
        <w:rPr>
          <w:color w:val="auto"/>
          <w:sz w:val="22"/>
          <w:szCs w:val="22"/>
        </w:rPr>
        <w:t xml:space="preserve">: </w:t>
      </w:r>
    </w:p>
    <w:p w14:paraId="42B62632" w14:textId="7BCC9FAB" w:rsidR="00383662" w:rsidRPr="00250068" w:rsidRDefault="00074C56" w:rsidP="009C14DC">
      <w:pPr>
        <w:jc w:val="left"/>
        <w:rPr>
          <w:color w:val="auto"/>
          <w:sz w:val="22"/>
          <w:szCs w:val="22"/>
        </w:rPr>
      </w:pPr>
      <w:r w:rsidRPr="00250068">
        <w:rPr>
          <w:color w:val="auto"/>
          <w:sz w:val="22"/>
          <w:szCs w:val="22"/>
        </w:rPr>
        <w:t>m</w:t>
      </w:r>
      <w:r w:rsidR="002B6CE2" w:rsidRPr="00250068">
        <w:rPr>
          <w:color w:val="auto"/>
          <w:sz w:val="22"/>
          <w:szCs w:val="22"/>
        </w:rPr>
        <w:t>iesięcy licząc od dnia podpisania protokołu końcowego odbioru robót</w:t>
      </w:r>
      <w:r w:rsidR="00383662" w:rsidRPr="00250068">
        <w:rPr>
          <w:color w:val="auto"/>
          <w:sz w:val="22"/>
          <w:szCs w:val="22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1418"/>
      </w:tblGrid>
      <w:tr w:rsidR="00383662" w:rsidRPr="00250068" w14:paraId="5BE59C5E" w14:textId="3A248C88" w:rsidTr="00383662">
        <w:tc>
          <w:tcPr>
            <w:tcW w:w="2268" w:type="dxa"/>
          </w:tcPr>
          <w:p w14:paraId="66E0DF5B" w14:textId="77777777" w:rsidR="00383662" w:rsidRPr="00250068" w:rsidRDefault="00383662" w:rsidP="008637C0">
            <w:pPr>
              <w:spacing w:line="276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73015F9" w14:textId="2CEB923F" w:rsidR="00383662" w:rsidRPr="00250068" w:rsidRDefault="00383662" w:rsidP="008637C0">
            <w:pPr>
              <w:spacing w:line="276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250068">
              <w:rPr>
                <w:b/>
                <w:bCs/>
                <w:color w:val="auto"/>
                <w:sz w:val="22"/>
                <w:szCs w:val="22"/>
              </w:rPr>
              <w:t>miesięcy</w:t>
            </w:r>
          </w:p>
        </w:tc>
      </w:tr>
    </w:tbl>
    <w:p w14:paraId="19875999" w14:textId="07235A93" w:rsidR="002B6CE2" w:rsidRPr="00250068" w:rsidRDefault="00074C56" w:rsidP="009C14DC">
      <w:pPr>
        <w:jc w:val="left"/>
        <w:rPr>
          <w:color w:val="auto"/>
          <w:sz w:val="22"/>
          <w:szCs w:val="22"/>
        </w:rPr>
      </w:pPr>
      <w:r w:rsidRPr="00250068">
        <w:rPr>
          <w:color w:val="auto"/>
          <w:sz w:val="22"/>
          <w:szCs w:val="22"/>
        </w:rPr>
        <w:t xml:space="preserve">/minimalny okres gwarancji i rękojmi za wady wynosi 36 miesięcy, maksymalny okres gwarancji i rękojmi za wady wynosi 60 miesięcy. Okres gwarancji i rękojmi za wady należy podać w pełnych miesiącach np. </w:t>
      </w:r>
      <w:r w:rsidR="008404CA" w:rsidRPr="00250068">
        <w:rPr>
          <w:color w:val="auto"/>
          <w:sz w:val="22"/>
          <w:szCs w:val="22"/>
        </w:rPr>
        <w:t>55</w:t>
      </w:r>
      <w:r w:rsidRPr="00250068">
        <w:rPr>
          <w:color w:val="auto"/>
          <w:sz w:val="22"/>
          <w:szCs w:val="22"/>
        </w:rPr>
        <w:t xml:space="preserve"> miesięcy/</w:t>
      </w:r>
      <w:r w:rsidRPr="00250068">
        <w:rPr>
          <w:color w:val="auto"/>
          <w:sz w:val="22"/>
          <w:szCs w:val="22"/>
        </w:rPr>
        <w:br/>
      </w:r>
    </w:p>
    <w:p w14:paraId="10CA2D15" w14:textId="3E29C010" w:rsidR="00074C56" w:rsidRPr="00250068" w:rsidRDefault="00074C56" w:rsidP="00947339">
      <w:pPr>
        <w:numPr>
          <w:ilvl w:val="0"/>
          <w:numId w:val="19"/>
        </w:numPr>
        <w:spacing w:line="276" w:lineRule="auto"/>
        <w:ind w:left="434"/>
        <w:jc w:val="left"/>
        <w:rPr>
          <w:b/>
          <w:bCs/>
          <w:color w:val="auto"/>
          <w:sz w:val="22"/>
          <w:szCs w:val="22"/>
        </w:rPr>
      </w:pPr>
      <w:r w:rsidRPr="00250068">
        <w:rPr>
          <w:b/>
          <w:bCs/>
          <w:color w:val="auto"/>
          <w:sz w:val="22"/>
          <w:szCs w:val="22"/>
        </w:rPr>
        <w:t xml:space="preserve">Roboty objęte przetargiem zamierzamy wykonać sami </w:t>
      </w:r>
      <w:r w:rsidR="00E71E04" w:rsidRPr="00250068">
        <w:rPr>
          <w:b/>
          <w:bCs/>
          <w:color w:val="auto"/>
          <w:sz w:val="22"/>
          <w:szCs w:val="22"/>
          <w:vertAlign w:val="superscript"/>
        </w:rPr>
        <w:t>*</w:t>
      </w:r>
      <w:r w:rsidR="0000166F" w:rsidRPr="00250068">
        <w:rPr>
          <w:b/>
          <w:bCs/>
          <w:color w:val="auto"/>
          <w:sz w:val="22"/>
          <w:szCs w:val="22"/>
          <w:vertAlign w:val="superscript"/>
        </w:rPr>
        <w:br/>
      </w:r>
    </w:p>
    <w:p w14:paraId="2F3F73EA" w14:textId="31D50911" w:rsidR="00B65807" w:rsidRPr="00250068" w:rsidRDefault="00AA5A4E" w:rsidP="00947339">
      <w:pPr>
        <w:numPr>
          <w:ilvl w:val="0"/>
          <w:numId w:val="19"/>
        </w:numPr>
        <w:spacing w:line="276" w:lineRule="auto"/>
        <w:ind w:left="434"/>
        <w:jc w:val="left"/>
        <w:rPr>
          <w:b/>
          <w:bCs/>
          <w:color w:val="auto"/>
          <w:sz w:val="22"/>
          <w:szCs w:val="22"/>
        </w:rPr>
      </w:pPr>
      <w:r w:rsidRPr="00250068">
        <w:rPr>
          <w:rFonts w:cs="Arial"/>
          <w:b/>
          <w:bCs/>
          <w:color w:val="000000" w:themeColor="text1"/>
          <w:sz w:val="22"/>
          <w:szCs w:val="22"/>
        </w:rPr>
        <w:t xml:space="preserve">Oświadczamy, że </w:t>
      </w:r>
      <w:r w:rsidR="00E71E04" w:rsidRPr="00250068">
        <w:rPr>
          <w:rFonts w:cs="Arial"/>
          <w:b/>
          <w:bCs/>
          <w:color w:val="000000" w:themeColor="text1"/>
          <w:sz w:val="22"/>
          <w:szCs w:val="22"/>
        </w:rPr>
        <w:t xml:space="preserve">następujący zakres zamówienia </w:t>
      </w:r>
      <w:r w:rsidRPr="00250068">
        <w:rPr>
          <w:rFonts w:cs="Arial"/>
          <w:b/>
          <w:bCs/>
          <w:color w:val="000000" w:themeColor="text1"/>
          <w:sz w:val="22"/>
          <w:szCs w:val="22"/>
        </w:rPr>
        <w:t>realizować będziemy</w:t>
      </w:r>
      <w:r w:rsidR="00E71E04" w:rsidRPr="00250068">
        <w:rPr>
          <w:rFonts w:cs="Arial"/>
          <w:b/>
          <w:bCs/>
          <w:color w:val="000000" w:themeColor="text1"/>
          <w:sz w:val="22"/>
          <w:szCs w:val="22"/>
        </w:rPr>
        <w:t xml:space="preserve"> </w:t>
      </w:r>
      <w:r w:rsidRPr="00250068">
        <w:rPr>
          <w:rFonts w:cs="Arial"/>
          <w:b/>
          <w:bCs/>
          <w:color w:val="000000" w:themeColor="text1"/>
          <w:sz w:val="22"/>
          <w:szCs w:val="22"/>
        </w:rPr>
        <w:t>z udziałem podwykonawcy-ów*</w:t>
      </w:r>
      <w:r w:rsidR="00E71E04" w:rsidRPr="00250068">
        <w:rPr>
          <w:rFonts w:cs="Arial"/>
          <w:b/>
          <w:bCs/>
          <w:color w:val="000000" w:themeColor="text1"/>
          <w:sz w:val="22"/>
          <w:szCs w:val="22"/>
        </w:rPr>
        <w:t>:</w:t>
      </w:r>
    </w:p>
    <w:tbl>
      <w:tblPr>
        <w:tblStyle w:val="Tabela-Siatka"/>
        <w:tblW w:w="0" w:type="auto"/>
        <w:tblInd w:w="434" w:type="dxa"/>
        <w:tblLook w:val="04A0" w:firstRow="1" w:lastRow="0" w:firstColumn="1" w:lastColumn="0" w:noHBand="0" w:noVBand="1"/>
      </w:tblPr>
      <w:tblGrid>
        <w:gridCol w:w="8629"/>
      </w:tblGrid>
      <w:tr w:rsidR="00E71E04" w:rsidRPr="00250068" w14:paraId="65AF1FF2" w14:textId="77777777" w:rsidTr="00E71E04">
        <w:trPr>
          <w:trHeight w:val="501"/>
        </w:trPr>
        <w:tc>
          <w:tcPr>
            <w:tcW w:w="9063" w:type="dxa"/>
          </w:tcPr>
          <w:p w14:paraId="1926198E" w14:textId="64EB9DDE" w:rsidR="00383662" w:rsidRPr="00250068" w:rsidRDefault="00383662" w:rsidP="00947339">
            <w:pPr>
              <w:spacing w:line="276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5C09B122" w14:textId="0E65559C" w:rsidR="00F60D2F" w:rsidRPr="00250068" w:rsidRDefault="001853DA" w:rsidP="00947339">
      <w:pPr>
        <w:spacing w:line="276" w:lineRule="auto"/>
        <w:ind w:left="434"/>
        <w:jc w:val="left"/>
        <w:rPr>
          <w:rFonts w:cs="Arial"/>
          <w:color w:val="auto"/>
          <w:sz w:val="22"/>
          <w:szCs w:val="22"/>
        </w:rPr>
      </w:pPr>
      <w:r w:rsidRPr="00250068">
        <w:rPr>
          <w:color w:val="auto"/>
          <w:sz w:val="22"/>
          <w:szCs w:val="22"/>
        </w:rPr>
        <w:t>/wymienić część zamówienia powierzoną podwykonawcy/</w:t>
      </w:r>
      <w:r w:rsidR="00083F25" w:rsidRPr="00250068">
        <w:rPr>
          <w:color w:val="auto"/>
          <w:sz w:val="22"/>
          <w:szCs w:val="22"/>
        </w:rPr>
        <w:br/>
      </w:r>
    </w:p>
    <w:p w14:paraId="05954DDB" w14:textId="2E6032E3" w:rsidR="00947339" w:rsidRPr="00250068" w:rsidRDefault="00F60D2F" w:rsidP="00947339">
      <w:pPr>
        <w:numPr>
          <w:ilvl w:val="0"/>
          <w:numId w:val="19"/>
        </w:numPr>
        <w:spacing w:line="276" w:lineRule="auto"/>
        <w:ind w:left="434"/>
        <w:jc w:val="left"/>
        <w:rPr>
          <w:rFonts w:cs="Arial"/>
          <w:sz w:val="22"/>
          <w:szCs w:val="22"/>
        </w:rPr>
      </w:pPr>
      <w:r w:rsidRPr="00250068">
        <w:rPr>
          <w:rFonts w:cs="Arial"/>
          <w:b/>
          <w:sz w:val="22"/>
          <w:szCs w:val="22"/>
        </w:rPr>
        <w:t>Oświadczamy, że wybór naszej oferty będzie prowadził do powstania u Zamawiającego obowiązku podatkowego</w:t>
      </w:r>
      <w:r w:rsidRPr="00250068">
        <w:rPr>
          <w:rFonts w:cs="Arial"/>
          <w:sz w:val="22"/>
          <w:szCs w:val="22"/>
        </w:rPr>
        <w:t xml:space="preserve"> zgodnie z przepisami o podatku od towarów i usług. Powyższy obowiązek podatkowy będzie dotyczył</w:t>
      </w:r>
      <w:r w:rsidR="00947339" w:rsidRPr="00250068">
        <w:rPr>
          <w:rFonts w:cs="Arial"/>
          <w:sz w:val="22"/>
          <w:szCs w:val="22"/>
        </w:rPr>
        <w:t>:</w:t>
      </w:r>
    </w:p>
    <w:tbl>
      <w:tblPr>
        <w:tblStyle w:val="Tabela-Siatka"/>
        <w:tblW w:w="0" w:type="auto"/>
        <w:tblInd w:w="434" w:type="dxa"/>
        <w:tblLook w:val="04A0" w:firstRow="1" w:lastRow="0" w:firstColumn="1" w:lastColumn="0" w:noHBand="0" w:noVBand="1"/>
      </w:tblPr>
      <w:tblGrid>
        <w:gridCol w:w="8629"/>
      </w:tblGrid>
      <w:tr w:rsidR="00947339" w:rsidRPr="00250068" w14:paraId="15056E10" w14:textId="77777777" w:rsidTr="00D4001B">
        <w:tc>
          <w:tcPr>
            <w:tcW w:w="8629" w:type="dxa"/>
          </w:tcPr>
          <w:p w14:paraId="04964C9A" w14:textId="77777777" w:rsidR="00947339" w:rsidRPr="00250068" w:rsidRDefault="00947339" w:rsidP="00947339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6001" w:tblpY="22"/>
        <w:tblW w:w="0" w:type="auto"/>
        <w:tblLook w:val="04A0" w:firstRow="1" w:lastRow="0" w:firstColumn="1" w:lastColumn="0" w:noHBand="0" w:noVBand="1"/>
      </w:tblPr>
      <w:tblGrid>
        <w:gridCol w:w="3964"/>
      </w:tblGrid>
      <w:tr w:rsidR="00947339" w:rsidRPr="00250068" w14:paraId="46191525" w14:textId="77777777" w:rsidTr="00D4001B">
        <w:tc>
          <w:tcPr>
            <w:tcW w:w="3964" w:type="dxa"/>
          </w:tcPr>
          <w:p w14:paraId="0C5C258C" w14:textId="77777777" w:rsidR="00947339" w:rsidRPr="00250068" w:rsidRDefault="00947339" w:rsidP="0094733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250068">
              <w:rPr>
                <w:rFonts w:cs="Arial"/>
                <w:sz w:val="22"/>
                <w:szCs w:val="22"/>
              </w:rPr>
              <w:t>zł</w:t>
            </w:r>
          </w:p>
        </w:tc>
      </w:tr>
    </w:tbl>
    <w:p w14:paraId="4B4D0981" w14:textId="51583FA1" w:rsidR="00947339" w:rsidRPr="00250068" w:rsidRDefault="00947339" w:rsidP="00947339">
      <w:pPr>
        <w:spacing w:line="276" w:lineRule="auto"/>
        <w:ind w:left="434"/>
        <w:jc w:val="left"/>
        <w:rPr>
          <w:rFonts w:cs="Arial"/>
          <w:sz w:val="22"/>
          <w:szCs w:val="22"/>
        </w:rPr>
      </w:pPr>
      <w:r w:rsidRPr="00250068">
        <w:rPr>
          <w:rFonts w:cs="Arial"/>
          <w:sz w:val="22"/>
          <w:szCs w:val="22"/>
        </w:rPr>
        <w:t xml:space="preserve"> o wartości netto (bez kwoty podatku)  </w:t>
      </w:r>
      <w:r w:rsidRPr="00250068">
        <w:rPr>
          <w:rFonts w:cs="Arial"/>
          <w:sz w:val="22"/>
          <w:szCs w:val="22"/>
        </w:rPr>
        <w:br/>
      </w:r>
      <w:r w:rsidRPr="00250068">
        <w:rPr>
          <w:rFonts w:cs="Arial"/>
          <w:sz w:val="22"/>
          <w:szCs w:val="22"/>
        </w:rPr>
        <w:br/>
      </w:r>
    </w:p>
    <w:p w14:paraId="65726444" w14:textId="0D0FFF05" w:rsidR="00947339" w:rsidRPr="00250068" w:rsidRDefault="00947339" w:rsidP="00947339">
      <w:pPr>
        <w:tabs>
          <w:tab w:val="left" w:pos="567"/>
        </w:tabs>
        <w:spacing w:line="276" w:lineRule="auto"/>
        <w:jc w:val="left"/>
        <w:rPr>
          <w:rFonts w:cs="Arial"/>
          <w:b/>
          <w:color w:val="000000" w:themeColor="text1"/>
          <w:sz w:val="22"/>
          <w:szCs w:val="22"/>
        </w:rPr>
      </w:pPr>
      <w:r w:rsidRPr="00250068">
        <w:rPr>
          <w:rFonts w:cs="Arial"/>
          <w:b/>
          <w:color w:val="000000" w:themeColor="text1"/>
          <w:sz w:val="22"/>
          <w:szCs w:val="22"/>
        </w:rPr>
        <w:t>*</w:t>
      </w:r>
      <w:r w:rsidRPr="00250068">
        <w:rPr>
          <w:rFonts w:cs="Arial"/>
          <w:b/>
          <w:color w:val="000000" w:themeColor="text1"/>
          <w:sz w:val="22"/>
          <w:szCs w:val="22"/>
        </w:rPr>
        <w:tab/>
        <w:t>niepotrzebne skreślić</w:t>
      </w:r>
      <w:r w:rsidRPr="00250068">
        <w:rPr>
          <w:rFonts w:cs="Arial"/>
          <w:b/>
          <w:color w:val="000000" w:themeColor="text1"/>
          <w:sz w:val="22"/>
          <w:szCs w:val="22"/>
        </w:rPr>
        <w:br/>
      </w:r>
    </w:p>
    <w:p w14:paraId="37F44196" w14:textId="44893321" w:rsidR="00F60D2F" w:rsidRPr="00250068" w:rsidRDefault="00F60D2F" w:rsidP="00AD4D22">
      <w:pPr>
        <w:numPr>
          <w:ilvl w:val="0"/>
          <w:numId w:val="19"/>
        </w:numPr>
        <w:ind w:left="437" w:hanging="454"/>
        <w:rPr>
          <w:rFonts w:cs="Arial"/>
          <w:sz w:val="22"/>
          <w:szCs w:val="22"/>
        </w:rPr>
      </w:pPr>
      <w:r w:rsidRPr="00250068">
        <w:rPr>
          <w:rStyle w:val="bold"/>
          <w:rFonts w:cs="Arial"/>
          <w:sz w:val="22"/>
          <w:szCs w:val="22"/>
        </w:rPr>
        <w:t xml:space="preserve">Składając ofertę w przedmiotowym postępowaniu oświadczam, że </w:t>
      </w:r>
      <w:r w:rsidRPr="00250068">
        <w:rPr>
          <w:rFonts w:cs="Arial"/>
          <w:b/>
          <w:sz w:val="22"/>
          <w:szCs w:val="22"/>
        </w:rPr>
        <w:t>wypełniłem obowiązki informacyjne przewidziane w art. 13 lub art. 14 RODO</w:t>
      </w:r>
      <w:r w:rsidRPr="00250068">
        <w:rPr>
          <w:rStyle w:val="Odwoanieprzypisudolnego"/>
          <w:rFonts w:cs="Arial"/>
          <w:sz w:val="22"/>
          <w:szCs w:val="22"/>
        </w:rPr>
        <w:t xml:space="preserve"> </w:t>
      </w:r>
      <w:r w:rsidRPr="00250068">
        <w:rPr>
          <w:rFonts w:cs="Arial"/>
          <w:sz w:val="22"/>
          <w:szCs w:val="22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</w:t>
      </w:r>
      <w:r w:rsidRPr="00250068">
        <w:rPr>
          <w:rFonts w:cs="Arial"/>
          <w:sz w:val="22"/>
          <w:szCs w:val="22"/>
        </w:rPr>
        <w:lastRenderedPageBreak/>
        <w:t>stosownie do art. 13 ust. 4 lub art. 14 ust. 5 RODO treści oświadczenia wykonawca nie składa - usunięcie treści oświadczenia np. przez jego wykreślenie).</w:t>
      </w:r>
      <w:r w:rsidR="00947339" w:rsidRPr="00250068">
        <w:rPr>
          <w:rFonts w:cs="Arial"/>
          <w:sz w:val="22"/>
          <w:szCs w:val="22"/>
        </w:rPr>
        <w:br/>
      </w:r>
    </w:p>
    <w:p w14:paraId="15167A8B" w14:textId="322F4197" w:rsidR="00F60D2F" w:rsidRPr="00250068" w:rsidRDefault="00F60D2F" w:rsidP="00AD4D22">
      <w:pPr>
        <w:numPr>
          <w:ilvl w:val="0"/>
          <w:numId w:val="19"/>
        </w:numPr>
        <w:ind w:left="437" w:hanging="454"/>
        <w:jc w:val="left"/>
        <w:rPr>
          <w:rFonts w:cs="Arial"/>
          <w:sz w:val="22"/>
          <w:szCs w:val="22"/>
        </w:rPr>
      </w:pPr>
      <w:r w:rsidRPr="00250068">
        <w:rPr>
          <w:rFonts w:cs="Arial"/>
          <w:sz w:val="22"/>
          <w:szCs w:val="22"/>
        </w:rPr>
        <w:t xml:space="preserve">Informujemy, że zapoznaliśmy się z dokumentami </w:t>
      </w:r>
      <w:r w:rsidR="0000166F" w:rsidRPr="00250068">
        <w:rPr>
          <w:rFonts w:cs="Arial"/>
          <w:sz w:val="22"/>
          <w:szCs w:val="22"/>
        </w:rPr>
        <w:t>zamówienia oraz ogłoszeniem</w:t>
      </w:r>
      <w:r w:rsidRPr="00250068">
        <w:rPr>
          <w:rFonts w:cs="Arial"/>
          <w:sz w:val="22"/>
          <w:szCs w:val="22"/>
        </w:rPr>
        <w:t xml:space="preserve"> i nie wnosimy zastrzeżeń do treści</w:t>
      </w:r>
      <w:r w:rsidR="0000166F" w:rsidRPr="00250068">
        <w:rPr>
          <w:rFonts w:cs="Arial"/>
          <w:sz w:val="22"/>
          <w:szCs w:val="22"/>
        </w:rPr>
        <w:t xml:space="preserve"> tych </w:t>
      </w:r>
      <w:r w:rsidRPr="00250068">
        <w:rPr>
          <w:rFonts w:cs="Arial"/>
          <w:sz w:val="22"/>
          <w:szCs w:val="22"/>
        </w:rPr>
        <w:t xml:space="preserve">dokumentów </w:t>
      </w:r>
      <w:r w:rsidR="0000166F" w:rsidRPr="00250068">
        <w:rPr>
          <w:rFonts w:cs="Arial"/>
          <w:sz w:val="22"/>
          <w:szCs w:val="22"/>
        </w:rPr>
        <w:br/>
      </w:r>
    </w:p>
    <w:p w14:paraId="44E75FB6" w14:textId="5528D206" w:rsidR="00B64561" w:rsidRPr="00250068" w:rsidRDefault="00F60D2F" w:rsidP="00AD4D22">
      <w:pPr>
        <w:numPr>
          <w:ilvl w:val="0"/>
          <w:numId w:val="19"/>
        </w:numPr>
        <w:ind w:left="437" w:hanging="454"/>
        <w:jc w:val="left"/>
        <w:rPr>
          <w:rFonts w:cs="Arial"/>
          <w:sz w:val="22"/>
          <w:szCs w:val="22"/>
        </w:rPr>
      </w:pPr>
      <w:r w:rsidRPr="00250068">
        <w:rPr>
          <w:rFonts w:cs="Arial"/>
          <w:sz w:val="22"/>
          <w:szCs w:val="22"/>
        </w:rPr>
        <w:t>Załącznikami do niniejszego formularza są: dokumenty i oświadczenia, których obowiązek dostarczenia wynika ze specyfikacji warunków zamówienia.</w:t>
      </w:r>
      <w:r w:rsidR="00B64561" w:rsidRPr="00250068">
        <w:rPr>
          <w:rFonts w:cs="Arial"/>
          <w:sz w:val="22"/>
          <w:szCs w:val="22"/>
        </w:rPr>
        <w:br/>
      </w:r>
    </w:p>
    <w:p w14:paraId="0DA25FB8" w14:textId="3D2DFC6C" w:rsidR="0022428F" w:rsidRPr="00250068" w:rsidRDefault="00947339" w:rsidP="00AD4D22">
      <w:pPr>
        <w:numPr>
          <w:ilvl w:val="0"/>
          <w:numId w:val="19"/>
        </w:numPr>
        <w:ind w:left="437" w:hanging="454"/>
        <w:jc w:val="left"/>
        <w:rPr>
          <w:color w:val="auto"/>
          <w:sz w:val="22"/>
          <w:szCs w:val="22"/>
        </w:rPr>
      </w:pPr>
      <w:r w:rsidRPr="00250068">
        <w:rPr>
          <w:rFonts w:cs="Arial"/>
          <w:color w:val="000000" w:themeColor="text1"/>
          <w:sz w:val="22"/>
          <w:szCs w:val="22"/>
        </w:rPr>
        <w:t>O</w:t>
      </w:r>
      <w:r w:rsidR="00E53CC4" w:rsidRPr="00250068">
        <w:rPr>
          <w:rFonts w:cs="Arial"/>
          <w:color w:val="000000" w:themeColor="text1"/>
          <w:sz w:val="22"/>
          <w:szCs w:val="22"/>
        </w:rPr>
        <w:t xml:space="preserve">świadczamy, iż należymy do </w:t>
      </w:r>
      <w:r w:rsidR="0022428F" w:rsidRPr="00250068">
        <w:rPr>
          <w:rFonts w:cs="Arial"/>
          <w:color w:val="000000" w:themeColor="text1"/>
          <w:sz w:val="22"/>
          <w:szCs w:val="22"/>
        </w:rPr>
        <w:t xml:space="preserve">następującej </w:t>
      </w:r>
      <w:r w:rsidR="00E53CC4" w:rsidRPr="00250068">
        <w:rPr>
          <w:rFonts w:cs="Arial"/>
          <w:color w:val="000000" w:themeColor="text1"/>
          <w:sz w:val="22"/>
          <w:szCs w:val="22"/>
        </w:rPr>
        <w:t>kategorii</w:t>
      </w:r>
      <w:r w:rsidR="0022428F" w:rsidRPr="00250068">
        <w:rPr>
          <w:rFonts w:cs="Arial"/>
          <w:color w:val="000000" w:themeColor="text1"/>
          <w:sz w:val="22"/>
          <w:szCs w:val="22"/>
        </w:rPr>
        <w:t xml:space="preserve"> wykonawców: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305"/>
        <w:gridCol w:w="4038"/>
      </w:tblGrid>
      <w:tr w:rsidR="00947339" w:rsidRPr="00250068" w14:paraId="70363323" w14:textId="77777777" w:rsidTr="00B64561">
        <w:tc>
          <w:tcPr>
            <w:tcW w:w="4305" w:type="dxa"/>
          </w:tcPr>
          <w:p w14:paraId="7524CC46" w14:textId="73D6856E" w:rsidR="00947339" w:rsidRPr="00250068" w:rsidRDefault="00947339" w:rsidP="00B64561">
            <w:pPr>
              <w:pStyle w:val="Default"/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50068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Mikroprzedsiębiorstwo: </w:t>
            </w:r>
            <w:r w:rsidRPr="00250068">
              <w:rPr>
                <w:rFonts w:ascii="Arial" w:hAnsi="Arial" w:cs="Arial"/>
                <w:sz w:val="22"/>
                <w:szCs w:val="22"/>
                <w:lang w:eastAsia="pl-PL"/>
              </w:rPr>
              <w:t xml:space="preserve">przedsiębiorstwo, które </w:t>
            </w:r>
            <w:r w:rsidRPr="00250068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zatrudnia mniej niż 10 osób </w:t>
            </w:r>
            <w:r w:rsidRPr="00250068">
              <w:rPr>
                <w:rFonts w:ascii="Arial" w:hAnsi="Arial" w:cs="Arial"/>
                <w:sz w:val="22"/>
                <w:szCs w:val="22"/>
                <w:lang w:eastAsia="pl-PL"/>
              </w:rPr>
              <w:t xml:space="preserve">i którego roczny obrót lub roczna suma bilansowa </w:t>
            </w:r>
            <w:r w:rsidRPr="00250068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nie przekracza 2 milionów EUR,</w:t>
            </w:r>
          </w:p>
          <w:p w14:paraId="1C3A7100" w14:textId="4C05B39B" w:rsidR="00947339" w:rsidRPr="00250068" w:rsidRDefault="00947339" w:rsidP="00B64561">
            <w:pPr>
              <w:pStyle w:val="Default"/>
              <w:tabs>
                <w:tab w:val="left" w:pos="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38" w:type="dxa"/>
          </w:tcPr>
          <w:p w14:paraId="15BD54C7" w14:textId="77777777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</w:p>
          <w:p w14:paraId="30CBA353" w14:textId="272C09A4" w:rsidR="00947339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  <w:r w:rsidRPr="00250068">
              <w:t>TAK / NIE</w:t>
            </w:r>
          </w:p>
          <w:p w14:paraId="5F7AA082" w14:textId="77777777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</w:p>
          <w:p w14:paraId="70616664" w14:textId="1602B5AA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00250068">
              <w:rPr>
                <w:b/>
                <w:bCs/>
              </w:rPr>
              <w:t>/</w:t>
            </w:r>
            <w:r w:rsidR="004B7DB2" w:rsidRPr="00250068">
              <w:rPr>
                <w:b/>
                <w:bCs/>
              </w:rPr>
              <w:t xml:space="preserve">niewłaściwe skreślić lub </w:t>
            </w:r>
            <w:r w:rsidRPr="00250068">
              <w:rPr>
                <w:b/>
                <w:bCs/>
              </w:rPr>
              <w:t>właściwe zaznaczyć poprzez pogrubienie tekstu/</w:t>
            </w:r>
          </w:p>
          <w:p w14:paraId="090DC473" w14:textId="1160F818" w:rsidR="00B64561" w:rsidRPr="00250068" w:rsidRDefault="00B64561" w:rsidP="00B64561">
            <w:pPr>
              <w:pStyle w:val="Akapitzlist"/>
              <w:spacing w:after="0" w:line="240" w:lineRule="auto"/>
              <w:ind w:left="0"/>
            </w:pPr>
          </w:p>
        </w:tc>
      </w:tr>
      <w:tr w:rsidR="00B64561" w:rsidRPr="00250068" w14:paraId="42D4CC6B" w14:textId="77777777" w:rsidTr="00B64561">
        <w:tc>
          <w:tcPr>
            <w:tcW w:w="4305" w:type="dxa"/>
          </w:tcPr>
          <w:p w14:paraId="417A977F" w14:textId="64C84D54" w:rsidR="00B64561" w:rsidRPr="00250068" w:rsidRDefault="00B64561" w:rsidP="00B64561">
            <w:pPr>
              <w:pStyle w:val="Default"/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50068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Małe przedsiębiorstwo: </w:t>
            </w:r>
            <w:r w:rsidRPr="00250068">
              <w:rPr>
                <w:rFonts w:ascii="Arial" w:hAnsi="Arial" w:cs="Arial"/>
                <w:sz w:val="22"/>
                <w:szCs w:val="22"/>
                <w:lang w:eastAsia="pl-PL"/>
              </w:rPr>
              <w:t xml:space="preserve">przedsiębiorstwo, które </w:t>
            </w:r>
            <w:r w:rsidRPr="00250068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zatrudnia mniej niż 50 osób </w:t>
            </w:r>
            <w:r w:rsidRPr="00250068">
              <w:rPr>
                <w:rFonts w:ascii="Arial" w:hAnsi="Arial" w:cs="Arial"/>
                <w:sz w:val="22"/>
                <w:szCs w:val="22"/>
                <w:lang w:eastAsia="pl-PL"/>
              </w:rPr>
              <w:t xml:space="preserve">i którego roczny obrót lub roczna suma bilansowa </w:t>
            </w:r>
            <w:r w:rsidRPr="00250068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nie przekracza 10 milionów EUR,</w:t>
            </w:r>
          </w:p>
        </w:tc>
        <w:tc>
          <w:tcPr>
            <w:tcW w:w="4038" w:type="dxa"/>
          </w:tcPr>
          <w:p w14:paraId="63076542" w14:textId="77777777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</w:p>
          <w:p w14:paraId="501A773A" w14:textId="2DC4709E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  <w:r w:rsidRPr="00250068">
              <w:t>TAK / NIE</w:t>
            </w:r>
          </w:p>
          <w:p w14:paraId="6421167E" w14:textId="77777777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</w:p>
          <w:p w14:paraId="1712AF1E" w14:textId="6A8D151E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  <w:r w:rsidRPr="00250068">
              <w:rPr>
                <w:b/>
                <w:bCs/>
              </w:rPr>
              <w:t>/</w:t>
            </w:r>
            <w:r w:rsidR="004B7DB2" w:rsidRPr="00250068">
              <w:rPr>
                <w:b/>
                <w:bCs/>
              </w:rPr>
              <w:t xml:space="preserve">niewłaściwe skreślić lub </w:t>
            </w:r>
            <w:r w:rsidRPr="00250068">
              <w:rPr>
                <w:b/>
                <w:bCs/>
              </w:rPr>
              <w:t>właściwe zaznaczyć poprzez pogrubienie tekstu/</w:t>
            </w:r>
          </w:p>
        </w:tc>
      </w:tr>
      <w:tr w:rsidR="00947339" w:rsidRPr="00250068" w14:paraId="2891DE99" w14:textId="77777777" w:rsidTr="00B64561">
        <w:tc>
          <w:tcPr>
            <w:tcW w:w="4305" w:type="dxa"/>
          </w:tcPr>
          <w:p w14:paraId="6A54AADE" w14:textId="1F16BF8B" w:rsidR="00947339" w:rsidRPr="00250068" w:rsidRDefault="00B64561" w:rsidP="00B64561">
            <w:pPr>
              <w:pStyle w:val="Default"/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250068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Średnie przedsiębiorstwa: przedsiębiorstwa, które nie są mikroprzedsiębiorstwami ani małymi przedsiębiorstwami </w:t>
            </w:r>
            <w:r w:rsidRPr="00250068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i które </w:t>
            </w:r>
            <w:r w:rsidRPr="00250068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zatrudniają mniej niż 250 osób </w:t>
            </w:r>
            <w:r w:rsidRPr="00250068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i których </w:t>
            </w:r>
            <w:r w:rsidRPr="00250068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roczny obrót nie przekracza 50 milionów EUR </w:t>
            </w:r>
            <w:r w:rsidRPr="00250068"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lub </w:t>
            </w:r>
            <w:r w:rsidRPr="00250068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roczna suma bilansowa nie przekracza 43 milionów EUR</w:t>
            </w:r>
            <w:r w:rsidRPr="00250068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,</w:t>
            </w:r>
          </w:p>
        </w:tc>
        <w:tc>
          <w:tcPr>
            <w:tcW w:w="4038" w:type="dxa"/>
          </w:tcPr>
          <w:p w14:paraId="4D1706F9" w14:textId="77777777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</w:p>
          <w:p w14:paraId="7720B1B8" w14:textId="6468C958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  <w:r w:rsidRPr="00250068">
              <w:t>TAK / NIE</w:t>
            </w:r>
          </w:p>
          <w:p w14:paraId="2301328D" w14:textId="77777777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</w:p>
          <w:p w14:paraId="4D2BE8E1" w14:textId="170B1C83" w:rsidR="00947339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  <w:r w:rsidRPr="00250068">
              <w:rPr>
                <w:b/>
                <w:bCs/>
              </w:rPr>
              <w:t>/</w:t>
            </w:r>
            <w:r w:rsidR="004B7DB2" w:rsidRPr="00250068">
              <w:rPr>
                <w:b/>
                <w:bCs/>
              </w:rPr>
              <w:t xml:space="preserve">niewłaściwe skreślić lub </w:t>
            </w:r>
            <w:r w:rsidRPr="00250068">
              <w:rPr>
                <w:b/>
                <w:bCs/>
              </w:rPr>
              <w:t>właściwe zaznaczyć poprzez pogrubienie tekstu/</w:t>
            </w:r>
          </w:p>
        </w:tc>
      </w:tr>
    </w:tbl>
    <w:p w14:paraId="70C5DDF5" w14:textId="77777777" w:rsidR="009C14DC" w:rsidRPr="00250068" w:rsidRDefault="009C14DC" w:rsidP="009C14DC">
      <w:pPr>
        <w:spacing w:line="276" w:lineRule="auto"/>
        <w:ind w:left="595"/>
        <w:jc w:val="left"/>
        <w:rPr>
          <w:rFonts w:cs="Arial"/>
          <w:i/>
          <w:color w:val="000000" w:themeColor="text1"/>
          <w:sz w:val="22"/>
          <w:szCs w:val="22"/>
        </w:rPr>
      </w:pPr>
    </w:p>
    <w:p w14:paraId="0C62C2CD" w14:textId="5060F49E" w:rsidR="00C940C7" w:rsidRDefault="009C14DC" w:rsidP="00C940C7">
      <w:pPr>
        <w:spacing w:line="276" w:lineRule="auto"/>
        <w:ind w:left="142"/>
        <w:rPr>
          <w:rFonts w:cs="Arial"/>
          <w:b/>
          <w:bCs/>
          <w:i/>
          <w:color w:val="000000" w:themeColor="text1"/>
          <w:sz w:val="22"/>
          <w:szCs w:val="22"/>
        </w:rPr>
      </w:pPr>
      <w:r w:rsidRPr="00250068">
        <w:rPr>
          <w:rFonts w:cs="Arial"/>
          <w:b/>
          <w:bCs/>
          <w:i/>
          <w:color w:val="000000" w:themeColor="text1"/>
          <w:sz w:val="22"/>
          <w:szCs w:val="22"/>
        </w:rPr>
        <w:t>W</w:t>
      </w:r>
      <w:r w:rsidR="00374450" w:rsidRPr="00250068">
        <w:rPr>
          <w:rFonts w:cs="Arial"/>
          <w:b/>
          <w:bCs/>
          <w:i/>
          <w:color w:val="000000" w:themeColor="text1"/>
          <w:sz w:val="22"/>
          <w:szCs w:val="22"/>
        </w:rPr>
        <w:t xml:space="preserve"> przypadku braku zaznaczenia którejkolwiek odpowiedzi Zamawiający będzie</w:t>
      </w:r>
      <w:r w:rsidR="00374450" w:rsidRPr="00250068">
        <w:rPr>
          <w:rFonts w:cs="Arial"/>
          <w:i/>
          <w:color w:val="000000" w:themeColor="text1"/>
          <w:sz w:val="22"/>
          <w:szCs w:val="22"/>
        </w:rPr>
        <w:t xml:space="preserve"> </w:t>
      </w:r>
      <w:r w:rsidR="00374450" w:rsidRPr="00250068">
        <w:rPr>
          <w:rFonts w:cs="Arial"/>
          <w:b/>
          <w:bCs/>
          <w:i/>
          <w:color w:val="000000" w:themeColor="text1"/>
          <w:sz w:val="22"/>
          <w:szCs w:val="22"/>
        </w:rPr>
        <w:t>przyjmował, iż Wykonawca należy do kategorii mikroprzedsiębiorstw</w:t>
      </w:r>
      <w:r w:rsidR="00E00139" w:rsidRPr="00250068">
        <w:rPr>
          <w:rFonts w:cs="Arial"/>
          <w:b/>
          <w:bCs/>
          <w:i/>
          <w:color w:val="000000" w:themeColor="text1"/>
          <w:sz w:val="22"/>
          <w:szCs w:val="22"/>
        </w:rPr>
        <w:br/>
      </w:r>
      <w:r w:rsidR="00374450" w:rsidRPr="00250068">
        <w:rPr>
          <w:rFonts w:cs="Arial"/>
          <w:b/>
          <w:bCs/>
          <w:i/>
          <w:color w:val="000000" w:themeColor="text1"/>
          <w:sz w:val="22"/>
          <w:szCs w:val="22"/>
        </w:rPr>
        <w:t>Zamawiający wymaga udzielenie odpowiedzi na niniejsze pytanie ze względów na konieczność przekazywania informacji w tym zakresie Prezesowi Urzędu Zamówień Publicznych)</w:t>
      </w:r>
      <w:r w:rsidRPr="00250068">
        <w:rPr>
          <w:rFonts w:cs="Arial"/>
          <w:b/>
          <w:bCs/>
          <w:i/>
          <w:color w:val="000000" w:themeColor="text1"/>
          <w:sz w:val="22"/>
          <w:szCs w:val="22"/>
        </w:rPr>
        <w:t>.</w:t>
      </w:r>
      <w:bookmarkEnd w:id="1"/>
    </w:p>
    <w:p w14:paraId="65948490" w14:textId="77777777" w:rsidR="00C940C7" w:rsidRPr="00C940C7" w:rsidRDefault="00C940C7" w:rsidP="00C940C7">
      <w:pPr>
        <w:spacing w:line="276" w:lineRule="auto"/>
        <w:ind w:left="142"/>
        <w:rPr>
          <w:rFonts w:cs="Arial"/>
          <w:b/>
          <w:bCs/>
          <w:i/>
          <w:color w:val="000000" w:themeColor="text1"/>
          <w:sz w:val="22"/>
          <w:szCs w:val="22"/>
        </w:rPr>
      </w:pPr>
    </w:p>
    <w:p w14:paraId="3800458E" w14:textId="0A44FEAF" w:rsidR="00C940C7" w:rsidRDefault="00C940C7" w:rsidP="00C940C7">
      <w:pPr>
        <w:pStyle w:val="tekstdokumentu"/>
        <w:rPr>
          <w:sz w:val="22"/>
          <w:szCs w:val="22"/>
        </w:rPr>
      </w:pPr>
    </w:p>
    <w:p w14:paraId="13EB3CCB" w14:textId="4287FA95" w:rsidR="000C7C23" w:rsidRDefault="000C7C23" w:rsidP="00C940C7">
      <w:pPr>
        <w:pStyle w:val="tekstdokumentu"/>
        <w:rPr>
          <w:sz w:val="22"/>
          <w:szCs w:val="22"/>
        </w:rPr>
      </w:pPr>
    </w:p>
    <w:p w14:paraId="666F389B" w14:textId="53DB90F0" w:rsidR="000C7C23" w:rsidRDefault="000C7C23" w:rsidP="00C940C7">
      <w:pPr>
        <w:pStyle w:val="tekstdokumentu"/>
        <w:rPr>
          <w:sz w:val="22"/>
          <w:szCs w:val="22"/>
        </w:rPr>
      </w:pPr>
    </w:p>
    <w:p w14:paraId="29541FFB" w14:textId="1B5B9D07" w:rsidR="000C7C23" w:rsidRDefault="000C7C23" w:rsidP="00C940C7">
      <w:pPr>
        <w:pStyle w:val="tekstdokumentu"/>
        <w:rPr>
          <w:sz w:val="22"/>
          <w:szCs w:val="22"/>
        </w:rPr>
      </w:pPr>
    </w:p>
    <w:p w14:paraId="24A3DBE7" w14:textId="3D37F5E6" w:rsidR="000C7C23" w:rsidRDefault="000C7C23" w:rsidP="00C940C7">
      <w:pPr>
        <w:pStyle w:val="tekstdokumentu"/>
        <w:rPr>
          <w:sz w:val="22"/>
          <w:szCs w:val="22"/>
        </w:rPr>
      </w:pPr>
    </w:p>
    <w:p w14:paraId="26E14F40" w14:textId="25B2F29D" w:rsidR="000C7C23" w:rsidRDefault="000C7C23" w:rsidP="00C940C7">
      <w:pPr>
        <w:pStyle w:val="tekstdokumentu"/>
        <w:rPr>
          <w:sz w:val="22"/>
          <w:szCs w:val="22"/>
        </w:rPr>
      </w:pPr>
    </w:p>
    <w:p w14:paraId="5D12276F" w14:textId="1C7FA238" w:rsidR="00A65C9A" w:rsidRDefault="00A65C9A" w:rsidP="00C940C7">
      <w:pPr>
        <w:pStyle w:val="tekstdokumentu"/>
        <w:rPr>
          <w:sz w:val="22"/>
          <w:szCs w:val="22"/>
        </w:rPr>
      </w:pPr>
    </w:p>
    <w:p w14:paraId="677F1077" w14:textId="10A78212" w:rsidR="00A65C9A" w:rsidRDefault="00A65C9A" w:rsidP="00C940C7">
      <w:pPr>
        <w:pStyle w:val="tekstdokumentu"/>
        <w:rPr>
          <w:sz w:val="22"/>
          <w:szCs w:val="22"/>
        </w:rPr>
      </w:pPr>
    </w:p>
    <w:p w14:paraId="23D79DA0" w14:textId="21C6BBEC" w:rsidR="000C7C23" w:rsidRDefault="000C7C23" w:rsidP="00C940C7">
      <w:pPr>
        <w:pStyle w:val="tekstdokumentu"/>
        <w:rPr>
          <w:sz w:val="22"/>
          <w:szCs w:val="22"/>
        </w:rPr>
      </w:pPr>
    </w:p>
    <w:p w14:paraId="7A26963A" w14:textId="77777777" w:rsidR="003E3DEB" w:rsidRDefault="003E3DEB" w:rsidP="00C940C7">
      <w:pPr>
        <w:pStyle w:val="tekstdokumentu"/>
        <w:rPr>
          <w:sz w:val="22"/>
          <w:szCs w:val="22"/>
        </w:rPr>
      </w:pPr>
    </w:p>
    <w:p w14:paraId="60CF5B01" w14:textId="77777777" w:rsidR="000C7C23" w:rsidRPr="00A26697" w:rsidRDefault="000C7C23" w:rsidP="00C940C7">
      <w:pPr>
        <w:pStyle w:val="tekstdokumentu"/>
        <w:rPr>
          <w:sz w:val="22"/>
          <w:szCs w:val="22"/>
        </w:rPr>
      </w:pPr>
    </w:p>
    <w:p w14:paraId="7D791E44" w14:textId="4E887D29" w:rsidR="00C940C7" w:rsidRPr="00A26697" w:rsidRDefault="00C940C7" w:rsidP="00C940C7">
      <w:pPr>
        <w:pStyle w:val="tekstdokumentu"/>
        <w:rPr>
          <w:sz w:val="22"/>
          <w:szCs w:val="22"/>
        </w:rPr>
      </w:pPr>
      <w:r w:rsidRPr="00A26697">
        <w:rPr>
          <w:sz w:val="22"/>
          <w:szCs w:val="22"/>
        </w:rPr>
        <w:lastRenderedPageBreak/>
        <w:t>RR.271.1.</w:t>
      </w:r>
      <w:r w:rsidR="00426208">
        <w:rPr>
          <w:sz w:val="22"/>
          <w:szCs w:val="22"/>
        </w:rPr>
        <w:t>2</w:t>
      </w:r>
      <w:r w:rsidRPr="00A26697">
        <w:rPr>
          <w:sz w:val="22"/>
          <w:szCs w:val="22"/>
        </w:rPr>
        <w:t>.202</w:t>
      </w:r>
      <w:r w:rsidR="00090F2A">
        <w:rPr>
          <w:sz w:val="22"/>
          <w:szCs w:val="22"/>
        </w:rPr>
        <w:t>4</w:t>
      </w:r>
      <w:r w:rsidRPr="00A26697">
        <w:rPr>
          <w:sz w:val="22"/>
          <w:szCs w:val="22"/>
        </w:rPr>
        <w:tab/>
        <w:t>załącznik nr 1b do SWZ</w:t>
      </w:r>
    </w:p>
    <w:p w14:paraId="2A8B140F" w14:textId="67891709" w:rsidR="00C940C7" w:rsidRPr="00A26697" w:rsidRDefault="00C940C7" w:rsidP="00C940C7">
      <w:pPr>
        <w:pStyle w:val="tekstdokumentu"/>
        <w:rPr>
          <w:sz w:val="22"/>
          <w:szCs w:val="22"/>
        </w:rPr>
      </w:pPr>
      <w:r w:rsidRPr="00A26697">
        <w:rPr>
          <w:sz w:val="22"/>
          <w:szCs w:val="22"/>
        </w:rPr>
        <w:br/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C940C7" w:rsidRPr="00A26697" w14:paraId="1FDE81F1" w14:textId="77777777" w:rsidTr="00DF6417">
        <w:tc>
          <w:tcPr>
            <w:tcW w:w="9063" w:type="dxa"/>
          </w:tcPr>
          <w:p w14:paraId="348D58F2" w14:textId="77777777" w:rsidR="00C940C7" w:rsidRPr="00A26697" w:rsidRDefault="00C940C7" w:rsidP="00DF6417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A26697">
              <w:rPr>
                <w:rFonts w:cs="Arial"/>
                <w:color w:val="000000" w:themeColor="text1"/>
                <w:sz w:val="22"/>
                <w:szCs w:val="22"/>
              </w:rPr>
              <w:t>NAZWA:</w:t>
            </w:r>
          </w:p>
          <w:p w14:paraId="2D99F90F" w14:textId="77777777" w:rsidR="00C940C7" w:rsidRPr="00A26697" w:rsidRDefault="00C940C7" w:rsidP="00DF6417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A26697">
              <w:rPr>
                <w:rFonts w:cs="Arial"/>
                <w:color w:val="000000" w:themeColor="text1"/>
                <w:sz w:val="22"/>
                <w:szCs w:val="22"/>
              </w:rPr>
              <w:t>ADRES:</w:t>
            </w:r>
          </w:p>
          <w:p w14:paraId="06F47052" w14:textId="77777777" w:rsidR="00C940C7" w:rsidRPr="00A26697" w:rsidRDefault="00C940C7" w:rsidP="00DF6417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A26697">
              <w:rPr>
                <w:rFonts w:cs="Arial"/>
                <w:color w:val="000000" w:themeColor="text1"/>
                <w:sz w:val="22"/>
                <w:szCs w:val="22"/>
              </w:rPr>
              <w:t>KRS:</w:t>
            </w:r>
          </w:p>
          <w:p w14:paraId="6A85B248" w14:textId="77777777" w:rsidR="00C940C7" w:rsidRPr="00A26697" w:rsidRDefault="00C940C7" w:rsidP="00DF6417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A26697">
              <w:rPr>
                <w:rFonts w:cs="Arial"/>
                <w:color w:val="000000" w:themeColor="text1"/>
                <w:sz w:val="22"/>
                <w:szCs w:val="22"/>
              </w:rPr>
              <w:t>NIP:</w:t>
            </w:r>
          </w:p>
          <w:p w14:paraId="261572B6" w14:textId="77777777" w:rsidR="00C940C7" w:rsidRPr="00A26697" w:rsidRDefault="00C940C7" w:rsidP="00DF6417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A26697">
              <w:rPr>
                <w:rFonts w:cs="Arial"/>
                <w:color w:val="000000" w:themeColor="text1"/>
                <w:sz w:val="22"/>
                <w:szCs w:val="22"/>
              </w:rPr>
              <w:t>REGON:</w:t>
            </w:r>
          </w:p>
        </w:tc>
      </w:tr>
    </w:tbl>
    <w:p w14:paraId="362BBB84" w14:textId="77777777" w:rsidR="00C940C7" w:rsidRPr="00A26697" w:rsidRDefault="00C940C7" w:rsidP="00C940C7">
      <w:pPr>
        <w:tabs>
          <w:tab w:val="center" w:pos="4820"/>
        </w:tabs>
        <w:spacing w:line="276" w:lineRule="auto"/>
        <w:jc w:val="center"/>
        <w:rPr>
          <w:rFonts w:cs="Arial"/>
          <w:color w:val="000000" w:themeColor="text1"/>
          <w:sz w:val="12"/>
          <w:szCs w:val="12"/>
        </w:rPr>
      </w:pPr>
      <w:r w:rsidRPr="00A26697">
        <w:rPr>
          <w:rFonts w:cs="Arial"/>
          <w:color w:val="000000" w:themeColor="text1"/>
          <w:sz w:val="12"/>
          <w:szCs w:val="12"/>
        </w:rPr>
        <w:t>(pełna nazwa, adres, KRS, NIP, REGON Wykonawcy)*</w:t>
      </w:r>
    </w:p>
    <w:p w14:paraId="46C57CF0" w14:textId="77777777" w:rsidR="00C940C7" w:rsidRPr="00A26697" w:rsidRDefault="00C940C7" w:rsidP="00C940C7">
      <w:pPr>
        <w:tabs>
          <w:tab w:val="center" w:pos="4820"/>
        </w:tabs>
        <w:spacing w:line="276" w:lineRule="auto"/>
        <w:jc w:val="center"/>
        <w:rPr>
          <w:rFonts w:cs="Arial"/>
          <w:i/>
          <w:color w:val="000000" w:themeColor="text1"/>
          <w:sz w:val="12"/>
          <w:szCs w:val="12"/>
        </w:rPr>
      </w:pPr>
      <w:r w:rsidRPr="00A26697">
        <w:rPr>
          <w:rFonts w:cs="Arial"/>
          <w:i/>
          <w:color w:val="000000" w:themeColor="text1"/>
          <w:sz w:val="12"/>
          <w:szCs w:val="12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2156CFB1" w14:textId="77777777" w:rsidR="00C940C7" w:rsidRPr="00A26697" w:rsidRDefault="00C940C7" w:rsidP="00C940C7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bCs/>
          <w:color w:val="000000" w:themeColor="text1"/>
          <w:sz w:val="22"/>
          <w:szCs w:val="22"/>
          <w:lang w:val="en-US"/>
        </w:rPr>
      </w:pPr>
      <w:r w:rsidRPr="00A26697">
        <w:rPr>
          <w:rFonts w:cs="Arial"/>
          <w:b/>
          <w:bCs/>
          <w:color w:val="000000" w:themeColor="text1"/>
          <w:sz w:val="22"/>
          <w:szCs w:val="22"/>
        </w:rPr>
        <w:br/>
      </w:r>
      <w:r w:rsidRPr="00A26697">
        <w:rPr>
          <w:rFonts w:cs="Arial"/>
          <w:b/>
          <w:bCs/>
          <w:color w:val="000000" w:themeColor="text1"/>
          <w:sz w:val="22"/>
          <w:szCs w:val="22"/>
          <w:lang w:val="en-US"/>
        </w:rPr>
        <w:t>Adres email do komunikacji 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C940C7" w:rsidRPr="00A26697" w14:paraId="0279A1D6" w14:textId="77777777" w:rsidTr="00DF6417">
        <w:tc>
          <w:tcPr>
            <w:tcW w:w="6516" w:type="dxa"/>
          </w:tcPr>
          <w:p w14:paraId="1A6A7E3D" w14:textId="77777777" w:rsidR="00C940C7" w:rsidRPr="00A26697" w:rsidRDefault="00C940C7" w:rsidP="00DF6417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0F4240A6" w14:textId="77777777" w:rsidR="00C940C7" w:rsidRPr="00A26697" w:rsidRDefault="00C940C7" w:rsidP="00C940C7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color w:val="000000" w:themeColor="text1"/>
          <w:sz w:val="22"/>
          <w:szCs w:val="22"/>
          <w:lang w:val="en-US"/>
        </w:rPr>
      </w:pPr>
    </w:p>
    <w:p w14:paraId="7BB6D2BB" w14:textId="77777777" w:rsidR="00C940C7" w:rsidRPr="00A26697" w:rsidRDefault="00C940C7" w:rsidP="00C940C7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2"/>
          <w:szCs w:val="22"/>
          <w:lang w:val="en-US"/>
        </w:rPr>
      </w:pPr>
    </w:p>
    <w:p w14:paraId="2FBF4A25" w14:textId="77777777" w:rsidR="00C940C7" w:rsidRPr="00A26697" w:rsidRDefault="00C940C7" w:rsidP="00C940C7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2"/>
          <w:szCs w:val="22"/>
          <w:lang w:val="en-US"/>
        </w:rPr>
      </w:pPr>
      <w:r w:rsidRPr="00A26697">
        <w:rPr>
          <w:rFonts w:cs="Arial"/>
          <w:b/>
          <w:bCs/>
          <w:color w:val="000000" w:themeColor="text1"/>
          <w:sz w:val="22"/>
          <w:szCs w:val="22"/>
          <w:lang w:val="en-US"/>
        </w:rPr>
        <w:t>Tel.: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C940C7" w:rsidRPr="00A26697" w14:paraId="145317FA" w14:textId="77777777" w:rsidTr="00DF6417">
        <w:tc>
          <w:tcPr>
            <w:tcW w:w="6516" w:type="dxa"/>
          </w:tcPr>
          <w:p w14:paraId="588C2ACE" w14:textId="77777777" w:rsidR="00C940C7" w:rsidRPr="00A26697" w:rsidRDefault="00C940C7" w:rsidP="00DF6417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52CB7DF4" w14:textId="77777777" w:rsidR="00C940C7" w:rsidRPr="00A26697" w:rsidRDefault="00C940C7" w:rsidP="00C940C7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color w:val="000000" w:themeColor="text1"/>
          <w:sz w:val="22"/>
          <w:szCs w:val="22"/>
          <w:lang w:val="en-US"/>
        </w:rPr>
      </w:pPr>
    </w:p>
    <w:p w14:paraId="63ABD2F4" w14:textId="77777777" w:rsidR="00C940C7" w:rsidRPr="00A26697" w:rsidRDefault="00C940C7" w:rsidP="00C940C7">
      <w:pPr>
        <w:tabs>
          <w:tab w:val="right" w:leader="dot" w:pos="9072"/>
        </w:tabs>
        <w:spacing w:line="276" w:lineRule="auto"/>
        <w:rPr>
          <w:rFonts w:cs="Arial"/>
          <w:b/>
          <w:color w:val="000000" w:themeColor="text1"/>
          <w:sz w:val="22"/>
          <w:szCs w:val="22"/>
        </w:rPr>
      </w:pPr>
    </w:p>
    <w:p w14:paraId="51C8C843" w14:textId="77777777" w:rsidR="00C940C7" w:rsidRPr="00A26697" w:rsidRDefault="00C940C7" w:rsidP="00C940C7">
      <w:pPr>
        <w:tabs>
          <w:tab w:val="right" w:leader="dot" w:pos="9072"/>
        </w:tabs>
        <w:spacing w:line="276" w:lineRule="auto"/>
        <w:jc w:val="left"/>
        <w:rPr>
          <w:rFonts w:cs="Arial"/>
          <w:b/>
          <w:color w:val="000000" w:themeColor="text1"/>
          <w:sz w:val="22"/>
          <w:szCs w:val="22"/>
        </w:rPr>
      </w:pPr>
      <w:r w:rsidRPr="00A26697">
        <w:rPr>
          <w:rFonts w:cs="Arial"/>
          <w:b/>
          <w:color w:val="000000" w:themeColor="text1"/>
          <w:sz w:val="22"/>
          <w:szCs w:val="22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C940C7" w:rsidRPr="00A26697" w14:paraId="010B4396" w14:textId="77777777" w:rsidTr="00DF6417">
        <w:tc>
          <w:tcPr>
            <w:tcW w:w="9063" w:type="dxa"/>
          </w:tcPr>
          <w:p w14:paraId="1EB78237" w14:textId="77777777" w:rsidR="00C940C7" w:rsidRPr="00A26697" w:rsidRDefault="00C940C7" w:rsidP="00DF6417">
            <w:pPr>
              <w:tabs>
                <w:tab w:val="right" w:leader="dot" w:pos="9072"/>
              </w:tabs>
              <w:spacing w:line="276" w:lineRule="auto"/>
              <w:jc w:val="left"/>
              <w:rPr>
                <w:rFonts w:cs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282C8F89" w14:textId="77777777" w:rsidR="00C940C7" w:rsidRPr="00A26697" w:rsidRDefault="00C940C7" w:rsidP="00C940C7">
      <w:pPr>
        <w:spacing w:line="276" w:lineRule="auto"/>
        <w:jc w:val="left"/>
        <w:rPr>
          <w:rFonts w:cs="Arial"/>
          <w:color w:val="000000" w:themeColor="text1"/>
          <w:sz w:val="12"/>
          <w:szCs w:val="12"/>
        </w:rPr>
      </w:pPr>
      <w:r w:rsidRPr="00A26697">
        <w:rPr>
          <w:rFonts w:cs="Arial"/>
          <w:color w:val="000000" w:themeColor="text1"/>
          <w:sz w:val="12"/>
          <w:szCs w:val="12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oferty)</w:t>
      </w:r>
      <w:r w:rsidRPr="00A26697">
        <w:rPr>
          <w:rFonts w:cs="Arial"/>
          <w:color w:val="000000" w:themeColor="text1"/>
          <w:sz w:val="12"/>
          <w:szCs w:val="12"/>
        </w:rPr>
        <w:br/>
      </w:r>
    </w:p>
    <w:p w14:paraId="508B3D88" w14:textId="77777777" w:rsidR="00C940C7" w:rsidRDefault="00C940C7" w:rsidP="00C940C7">
      <w:pPr>
        <w:suppressAutoHyphens/>
        <w:jc w:val="left"/>
        <w:rPr>
          <w:rFonts w:cs="Arial"/>
          <w:color w:val="auto"/>
          <w:sz w:val="22"/>
          <w:szCs w:val="22"/>
        </w:rPr>
      </w:pPr>
    </w:p>
    <w:p w14:paraId="0401FB04" w14:textId="77777777" w:rsidR="00090F2A" w:rsidRDefault="00090F2A" w:rsidP="00090F2A">
      <w:pPr>
        <w:pStyle w:val="Default"/>
        <w:spacing w:line="360" w:lineRule="auto"/>
        <w:ind w:left="168"/>
        <w:jc w:val="center"/>
        <w:outlineLvl w:val="0"/>
        <w:rPr>
          <w:rFonts w:cs="Arial"/>
          <w:b/>
          <w:bCs/>
          <w:color w:val="auto"/>
          <w:sz w:val="22"/>
          <w:szCs w:val="22"/>
          <w:lang w:eastAsia="pl-PL"/>
        </w:rPr>
      </w:pPr>
      <w:r w:rsidRPr="00250068">
        <w:rPr>
          <w:rFonts w:cs="Arial"/>
          <w:color w:val="auto"/>
          <w:sz w:val="22"/>
          <w:szCs w:val="22"/>
        </w:rPr>
        <w:t xml:space="preserve">Oferujemy </w:t>
      </w:r>
      <w:r w:rsidRPr="00250068">
        <w:rPr>
          <w:rFonts w:cs="Arial"/>
          <w:color w:val="auto"/>
          <w:sz w:val="22"/>
          <w:szCs w:val="22"/>
          <w:lang w:eastAsia="pl-PL"/>
        </w:rPr>
        <w:t>wykonanie przedmiotu zamówienia pn</w:t>
      </w:r>
      <w:r w:rsidRPr="00250068">
        <w:rPr>
          <w:rFonts w:cs="Arial"/>
          <w:b/>
          <w:bCs/>
          <w:color w:val="auto"/>
          <w:sz w:val="22"/>
          <w:szCs w:val="22"/>
          <w:lang w:eastAsia="pl-PL"/>
        </w:rPr>
        <w:t>.:</w:t>
      </w:r>
    </w:p>
    <w:p w14:paraId="5B0779FB" w14:textId="77777777" w:rsidR="00090F2A" w:rsidRPr="00D62A24" w:rsidRDefault="00090F2A" w:rsidP="00090F2A">
      <w:pPr>
        <w:pStyle w:val="Default"/>
        <w:spacing w:line="360" w:lineRule="auto"/>
        <w:ind w:left="168"/>
        <w:jc w:val="center"/>
        <w:outlineLvl w:val="0"/>
        <w:rPr>
          <w:rFonts w:cs="Arial"/>
          <w:b/>
          <w:bCs/>
          <w:color w:val="auto"/>
          <w:sz w:val="22"/>
          <w:szCs w:val="22"/>
          <w:lang w:eastAsia="pl-PL"/>
        </w:rPr>
      </w:pPr>
      <w:r>
        <w:rPr>
          <w:rFonts w:cs="Arial"/>
          <w:b/>
          <w:bCs/>
          <w:color w:val="auto"/>
          <w:sz w:val="22"/>
          <w:szCs w:val="22"/>
          <w:lang w:eastAsia="pl-PL"/>
        </w:rPr>
        <w:t>„</w:t>
      </w:r>
      <w:r w:rsidRPr="00D62A24">
        <w:rPr>
          <w:rFonts w:ascii="Times New Roman" w:hAnsi="Times New Roman"/>
          <w:b/>
          <w:bCs/>
        </w:rPr>
        <w:t>Budowa budynków infrastruktury społecznej w Gminie Wijewo</w:t>
      </w:r>
      <w:r w:rsidRPr="00D62A24">
        <w:rPr>
          <w:rFonts w:ascii="Times New Roman" w:hAnsi="Times New Roman"/>
          <w:b/>
          <w:bCs/>
          <w:color w:val="auto"/>
        </w:rPr>
        <w:t>”</w:t>
      </w:r>
    </w:p>
    <w:p w14:paraId="48DF6E7F" w14:textId="77777777" w:rsidR="00090F2A" w:rsidRDefault="00090F2A" w:rsidP="00090F2A">
      <w:pPr>
        <w:pStyle w:val="Default"/>
        <w:spacing w:line="360" w:lineRule="auto"/>
        <w:ind w:left="168"/>
        <w:jc w:val="both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3E9ECF96" w14:textId="77777777" w:rsidR="00090F2A" w:rsidRPr="00D62A24" w:rsidRDefault="00090F2A" w:rsidP="00090F2A">
      <w:pPr>
        <w:pStyle w:val="Default"/>
        <w:spacing w:line="360" w:lineRule="auto"/>
        <w:ind w:left="168"/>
        <w:jc w:val="center"/>
        <w:outlineLvl w:val="0"/>
        <w:rPr>
          <w:rFonts w:eastAsia="Arial" w:cs="Arial"/>
          <w:b/>
          <w:bCs/>
          <w:color w:val="auto"/>
          <w:sz w:val="22"/>
          <w:szCs w:val="22"/>
          <w:lang w:val="pl" w:eastAsia="pl-PL"/>
        </w:rPr>
      </w:pPr>
      <w:r w:rsidRPr="00602367">
        <w:rPr>
          <w:rFonts w:ascii="Times New Roman" w:hAnsi="Times New Roman" w:cs="Times New Roman"/>
          <w:b/>
          <w:bCs/>
          <w:sz w:val="22"/>
          <w:szCs w:val="22"/>
        </w:rPr>
        <w:t xml:space="preserve">W ramach powyższego zadania przewiduje </w:t>
      </w:r>
      <w:r w:rsidRPr="00D62A24">
        <w:rPr>
          <w:rFonts w:ascii="Times New Roman" w:hAnsi="Times New Roman" w:cs="Times New Roman"/>
          <w:b/>
          <w:bCs/>
          <w:sz w:val="22"/>
          <w:szCs w:val="22"/>
        </w:rPr>
        <w:t xml:space="preserve">się </w:t>
      </w:r>
      <w:r w:rsidRPr="00D62A24">
        <w:rPr>
          <w:rFonts w:ascii="Times New Roman" w:hAnsi="Times New Roman"/>
          <w:b/>
          <w:bCs/>
          <w:sz w:val="22"/>
          <w:szCs w:val="22"/>
        </w:rPr>
        <w:t>Część I: „Rozbudowa Budynku Wiejskiego Domu Kultury w Potrzebowie”  oraz Część II: „Rozbudowa budynku remizy strażackiej w Potrzebowie”</w:t>
      </w:r>
    </w:p>
    <w:p w14:paraId="013ECCC6" w14:textId="77777777" w:rsidR="0085397A" w:rsidRPr="00A26697" w:rsidRDefault="0085397A" w:rsidP="00C940C7">
      <w:pPr>
        <w:suppressAutoHyphens/>
        <w:jc w:val="left"/>
        <w:rPr>
          <w:rFonts w:eastAsia="Arial" w:cs="Arial"/>
          <w:b/>
          <w:bCs/>
          <w:color w:val="auto"/>
          <w:sz w:val="22"/>
          <w:szCs w:val="22"/>
          <w:lang w:val="pl" w:eastAsia="pl-PL"/>
        </w:rPr>
      </w:pPr>
    </w:p>
    <w:p w14:paraId="76FA5279" w14:textId="7B2027D9" w:rsidR="00C940C7" w:rsidRPr="00090F2A" w:rsidRDefault="00C940C7" w:rsidP="00090F2A">
      <w:pPr>
        <w:pStyle w:val="Default"/>
        <w:spacing w:line="360" w:lineRule="auto"/>
        <w:jc w:val="both"/>
        <w:outlineLvl w:val="0"/>
        <w:rPr>
          <w:rFonts w:ascii="Arial" w:hAnsi="Arial" w:cs="Arial"/>
          <w:b/>
          <w:bCs/>
          <w:color w:val="auto"/>
          <w:sz w:val="22"/>
          <w:szCs w:val="22"/>
          <w:u w:val="single"/>
          <w:lang w:eastAsia="pl-PL"/>
        </w:rPr>
      </w:pPr>
      <w:r w:rsidRPr="00090F2A">
        <w:rPr>
          <w:rFonts w:ascii="Arial" w:eastAsia="Arial" w:hAnsi="Arial" w:cs="Arial"/>
          <w:b/>
          <w:bCs/>
          <w:color w:val="auto"/>
          <w:sz w:val="22"/>
          <w:szCs w:val="22"/>
          <w:u w:val="single"/>
          <w:lang w:val="pl" w:eastAsia="pl-PL"/>
        </w:rPr>
        <w:t>Część nr II -</w:t>
      </w:r>
      <w:r w:rsidR="00A63214" w:rsidRPr="00090F2A">
        <w:rPr>
          <w:rFonts w:ascii="Arial" w:hAnsi="Arial" w:cs="Arial"/>
          <w:b/>
          <w:bCs/>
          <w:sz w:val="22"/>
          <w:szCs w:val="22"/>
          <w:u w:val="single"/>
        </w:rPr>
        <w:t xml:space="preserve">  </w:t>
      </w:r>
      <w:r w:rsidR="00090F2A" w:rsidRPr="00090F2A">
        <w:rPr>
          <w:rFonts w:ascii="Arial" w:hAnsi="Arial" w:cs="Arial"/>
          <w:b/>
          <w:bCs/>
          <w:sz w:val="22"/>
          <w:szCs w:val="22"/>
          <w:u w:val="single"/>
        </w:rPr>
        <w:t>Rozbudowa budynku remizy strażackiej w Potrzebowie</w:t>
      </w:r>
    </w:p>
    <w:p w14:paraId="7C3AEAA8" w14:textId="60B09D77" w:rsidR="00C940C7" w:rsidRPr="00A26697" w:rsidRDefault="00C940C7" w:rsidP="00C940C7">
      <w:pPr>
        <w:suppressAutoHyphens/>
        <w:spacing w:line="240" w:lineRule="auto"/>
        <w:jc w:val="left"/>
        <w:rPr>
          <w:rFonts w:cs="Arial"/>
          <w:b/>
          <w:bCs/>
          <w:color w:val="auto"/>
          <w:sz w:val="22"/>
          <w:szCs w:val="22"/>
          <w:lang w:eastAsia="pl-PL"/>
        </w:rPr>
      </w:pPr>
    </w:p>
    <w:p w14:paraId="113DD293" w14:textId="77777777" w:rsidR="00234CCF" w:rsidRDefault="00234CCF" w:rsidP="00C940C7">
      <w:pPr>
        <w:suppressAutoHyphens/>
        <w:spacing w:line="240" w:lineRule="auto"/>
        <w:jc w:val="left"/>
        <w:rPr>
          <w:color w:val="auto"/>
          <w:sz w:val="22"/>
          <w:szCs w:val="22"/>
        </w:rPr>
      </w:pPr>
      <w:r w:rsidRPr="00A26697">
        <w:rPr>
          <w:rFonts w:cs="Arial"/>
          <w:b/>
          <w:bCs/>
          <w:noProof/>
          <w:color w:val="auto"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111EA1" wp14:editId="621841AB">
                <wp:simplePos x="0" y="0"/>
                <wp:positionH relativeFrom="column">
                  <wp:posOffset>2062480</wp:posOffset>
                </wp:positionH>
                <wp:positionV relativeFrom="paragraph">
                  <wp:posOffset>310515</wp:posOffset>
                </wp:positionV>
                <wp:extent cx="2360930" cy="257175"/>
                <wp:effectExtent l="0" t="0" r="19685" b="2857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1B396" w14:textId="77777777" w:rsidR="00C940C7" w:rsidRDefault="00C940C7" w:rsidP="00C940C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11EA1" id="_x0000_s1028" type="#_x0000_t202" style="position:absolute;margin-left:162.4pt;margin-top:24.45pt;width:185.9pt;height:20.2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">
                <v:textbox>
                  <w:txbxContent>
                    <w:p w14:paraId="5C41B396" w14:textId="77777777" w:rsidR="00C940C7" w:rsidRDefault="00C940C7" w:rsidP="00C940C7"/>
                  </w:txbxContent>
                </v:textbox>
                <w10:wrap type="square"/>
              </v:shape>
            </w:pict>
          </mc:Fallback>
        </mc:AlternateContent>
      </w:r>
      <w:r w:rsidR="00C940C7" w:rsidRPr="00A26697">
        <w:rPr>
          <w:rFonts w:cs="Arial"/>
          <w:b/>
          <w:bCs/>
          <w:color w:val="auto"/>
          <w:sz w:val="22"/>
          <w:szCs w:val="22"/>
          <w:lang w:eastAsia="pl-PL"/>
        </w:rPr>
        <w:t xml:space="preserve"> </w:t>
      </w:r>
      <w:r w:rsidRPr="00234CCF">
        <w:rPr>
          <w:rFonts w:cs="Arial"/>
          <w:color w:val="auto"/>
          <w:sz w:val="22"/>
          <w:szCs w:val="22"/>
          <w:lang w:eastAsia="pl-PL"/>
        </w:rPr>
        <w:t>Oferuję wykonanie zamówienia</w:t>
      </w:r>
      <w:r>
        <w:rPr>
          <w:rFonts w:cs="Arial"/>
          <w:b/>
          <w:bCs/>
          <w:color w:val="auto"/>
          <w:sz w:val="22"/>
          <w:szCs w:val="22"/>
          <w:lang w:eastAsia="pl-PL"/>
        </w:rPr>
        <w:t xml:space="preserve"> </w:t>
      </w:r>
      <w:r w:rsidR="00C940C7" w:rsidRPr="00A26697">
        <w:rPr>
          <w:color w:val="auto"/>
          <w:sz w:val="22"/>
          <w:szCs w:val="22"/>
        </w:rPr>
        <w:t xml:space="preserve">za cenę ofertową: </w:t>
      </w:r>
    </w:p>
    <w:p w14:paraId="7B493539" w14:textId="767568AE" w:rsidR="00C940C7" w:rsidRPr="00A26697" w:rsidRDefault="00C940C7" w:rsidP="00C940C7">
      <w:pPr>
        <w:suppressAutoHyphens/>
        <w:spacing w:line="240" w:lineRule="auto"/>
        <w:jc w:val="left"/>
        <w:rPr>
          <w:rFonts w:cs="Arial"/>
          <w:b/>
          <w:bCs/>
          <w:color w:val="auto"/>
          <w:sz w:val="22"/>
          <w:szCs w:val="22"/>
          <w:lang w:eastAsia="pl-PL"/>
        </w:rPr>
      </w:pPr>
      <w:r w:rsidRPr="00A26697">
        <w:rPr>
          <w:color w:val="auto"/>
          <w:sz w:val="22"/>
          <w:szCs w:val="22"/>
        </w:rPr>
        <w:br/>
      </w:r>
      <w:r w:rsidRPr="00A26697">
        <w:rPr>
          <w:b/>
          <w:bCs/>
          <w:color w:val="auto"/>
          <w:sz w:val="22"/>
          <w:szCs w:val="22"/>
        </w:rPr>
        <w:br/>
        <w:t>Cena netto [zł] Część nr I</w:t>
      </w:r>
      <w:r>
        <w:rPr>
          <w:b/>
          <w:bCs/>
          <w:color w:val="auto"/>
          <w:sz w:val="22"/>
          <w:szCs w:val="22"/>
        </w:rPr>
        <w:t>I</w:t>
      </w:r>
    </w:p>
    <w:p w14:paraId="428BD833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09F1E62F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A26697">
        <w:rPr>
          <w:b/>
          <w:bCs/>
          <w:color w:val="auto"/>
          <w:sz w:val="22"/>
          <w:szCs w:val="22"/>
        </w:rPr>
        <w:t>Słownie złotych ……………………………………………………………………………..</w:t>
      </w:r>
    </w:p>
    <w:p w14:paraId="201861C2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right" w:tblpY="29"/>
        <w:tblW w:w="0" w:type="auto"/>
        <w:tblLook w:val="04A0" w:firstRow="1" w:lastRow="0" w:firstColumn="1" w:lastColumn="0" w:noHBand="0" w:noVBand="1"/>
      </w:tblPr>
      <w:tblGrid>
        <w:gridCol w:w="5851"/>
      </w:tblGrid>
      <w:tr w:rsidR="00C940C7" w:rsidRPr="00A26697" w14:paraId="3F76CFA4" w14:textId="77777777" w:rsidTr="00DF6417">
        <w:trPr>
          <w:trHeight w:val="254"/>
        </w:trPr>
        <w:tc>
          <w:tcPr>
            <w:tcW w:w="5851" w:type="dxa"/>
          </w:tcPr>
          <w:p w14:paraId="626B0A4B" w14:textId="77777777" w:rsidR="00C940C7" w:rsidRPr="00A26697" w:rsidRDefault="00C940C7" w:rsidP="00DF6417">
            <w:pPr>
              <w:suppressAutoHyphens/>
              <w:spacing w:line="240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4C088BBD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A26697">
        <w:rPr>
          <w:b/>
          <w:bCs/>
          <w:color w:val="auto"/>
          <w:sz w:val="22"/>
          <w:szCs w:val="22"/>
        </w:rPr>
        <w:t>Podatek Vat [zł] Część nr I</w:t>
      </w:r>
      <w:r>
        <w:rPr>
          <w:b/>
          <w:bCs/>
          <w:color w:val="auto"/>
          <w:sz w:val="22"/>
          <w:szCs w:val="22"/>
        </w:rPr>
        <w:t>I</w:t>
      </w:r>
      <w:r w:rsidRPr="00A26697">
        <w:rPr>
          <w:b/>
          <w:bCs/>
          <w:color w:val="auto"/>
          <w:sz w:val="22"/>
          <w:szCs w:val="22"/>
        </w:rPr>
        <w:t xml:space="preserve">  </w:t>
      </w:r>
    </w:p>
    <w:p w14:paraId="7EE59E3C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49F45610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A26697">
        <w:rPr>
          <w:b/>
          <w:bCs/>
          <w:color w:val="auto"/>
          <w:sz w:val="22"/>
          <w:szCs w:val="22"/>
        </w:rPr>
        <w:t>Słownie złotych …………………………………………………………………………...…</w:t>
      </w:r>
      <w:r w:rsidRPr="00A26697">
        <w:rPr>
          <w:b/>
          <w:bCs/>
          <w:color w:val="auto"/>
          <w:sz w:val="22"/>
          <w:szCs w:val="22"/>
        </w:rPr>
        <w:br/>
      </w:r>
    </w:p>
    <w:tbl>
      <w:tblPr>
        <w:tblStyle w:val="Tabela-Siatka"/>
        <w:tblpPr w:leftFromText="141" w:rightFromText="141" w:vertAnchor="text" w:horzAnchor="page" w:tblpX="4607" w:tblpY="-28"/>
        <w:tblW w:w="0" w:type="auto"/>
        <w:tblLook w:val="04A0" w:firstRow="1" w:lastRow="0" w:firstColumn="1" w:lastColumn="0" w:noHBand="0" w:noVBand="1"/>
      </w:tblPr>
      <w:tblGrid>
        <w:gridCol w:w="5811"/>
      </w:tblGrid>
      <w:tr w:rsidR="00C940C7" w:rsidRPr="00A26697" w14:paraId="51650115" w14:textId="77777777" w:rsidTr="00DF6417">
        <w:trPr>
          <w:trHeight w:val="254"/>
        </w:trPr>
        <w:tc>
          <w:tcPr>
            <w:tcW w:w="5811" w:type="dxa"/>
          </w:tcPr>
          <w:p w14:paraId="3D967DCD" w14:textId="77777777" w:rsidR="00C940C7" w:rsidRPr="00A26697" w:rsidRDefault="00C940C7" w:rsidP="00DF6417">
            <w:pPr>
              <w:suppressAutoHyphens/>
              <w:spacing w:line="240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2AE753C7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A26697">
        <w:rPr>
          <w:b/>
          <w:bCs/>
          <w:color w:val="auto"/>
          <w:sz w:val="22"/>
          <w:szCs w:val="22"/>
        </w:rPr>
        <w:t>Cena brutto [zł] Część nr I</w:t>
      </w:r>
      <w:r>
        <w:rPr>
          <w:b/>
          <w:bCs/>
          <w:color w:val="auto"/>
          <w:sz w:val="22"/>
          <w:szCs w:val="22"/>
        </w:rPr>
        <w:t>I</w:t>
      </w:r>
      <w:r w:rsidRPr="00A26697">
        <w:rPr>
          <w:b/>
          <w:bCs/>
          <w:color w:val="auto"/>
          <w:sz w:val="22"/>
          <w:szCs w:val="22"/>
        </w:rPr>
        <w:t xml:space="preserve"> </w:t>
      </w:r>
    </w:p>
    <w:p w14:paraId="0785C845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A26697">
        <w:rPr>
          <w:b/>
          <w:bCs/>
          <w:color w:val="auto"/>
          <w:sz w:val="22"/>
          <w:szCs w:val="22"/>
        </w:rPr>
        <w:br/>
        <w:t>Słownie złotych ……………………………………………………………………………..</w:t>
      </w:r>
    </w:p>
    <w:p w14:paraId="3260C3C7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31D16327" w14:textId="77777777" w:rsidR="00BD1640" w:rsidRDefault="00BD1640" w:rsidP="00C940C7">
      <w:pPr>
        <w:suppressAutoHyphens/>
        <w:jc w:val="left"/>
        <w:rPr>
          <w:color w:val="auto"/>
          <w:sz w:val="22"/>
          <w:szCs w:val="22"/>
        </w:rPr>
      </w:pPr>
    </w:p>
    <w:p w14:paraId="459C7C1A" w14:textId="77777777" w:rsidR="00BD1640" w:rsidRDefault="00BD1640" w:rsidP="00C940C7">
      <w:pPr>
        <w:suppressAutoHyphens/>
        <w:jc w:val="left"/>
        <w:rPr>
          <w:color w:val="auto"/>
          <w:sz w:val="22"/>
          <w:szCs w:val="22"/>
        </w:rPr>
      </w:pPr>
    </w:p>
    <w:p w14:paraId="4543726C" w14:textId="14EF8421" w:rsidR="00C940C7" w:rsidRPr="00A26697" w:rsidRDefault="00C940C7" w:rsidP="00C940C7">
      <w:pPr>
        <w:suppressAutoHyphens/>
        <w:jc w:val="left"/>
        <w:rPr>
          <w:b/>
          <w:bCs/>
          <w:color w:val="auto"/>
          <w:sz w:val="22"/>
          <w:szCs w:val="22"/>
        </w:rPr>
      </w:pPr>
      <w:r w:rsidRPr="00A26697">
        <w:rPr>
          <w:color w:val="auto"/>
          <w:sz w:val="22"/>
          <w:szCs w:val="22"/>
        </w:rPr>
        <w:lastRenderedPageBreak/>
        <w:br/>
        <w:t xml:space="preserve">w oparciu o SWZ, wraz z załącznikami, zasady najlepszej wiedzy technicznej i sztuki budowlanej, obowiązujące przepisy i normy oraz postanowienia umowy </w:t>
      </w:r>
      <w:r w:rsidRPr="00A26697">
        <w:rPr>
          <w:b/>
          <w:bCs/>
          <w:color w:val="auto"/>
          <w:sz w:val="22"/>
          <w:szCs w:val="22"/>
        </w:rPr>
        <w:t xml:space="preserve">, zobowiązujemy się zrealizować przedmiot zamówienia w terminie do dnia </w:t>
      </w:r>
      <w:r w:rsidR="00BD1640">
        <w:rPr>
          <w:b/>
          <w:bCs/>
          <w:color w:val="auto"/>
          <w:sz w:val="22"/>
          <w:szCs w:val="22"/>
        </w:rPr>
        <w:t>30.06</w:t>
      </w:r>
      <w:r w:rsidR="00C84FDC">
        <w:rPr>
          <w:b/>
          <w:bCs/>
          <w:color w:val="auto"/>
          <w:sz w:val="22"/>
          <w:szCs w:val="22"/>
        </w:rPr>
        <w:t>.2025</w:t>
      </w:r>
      <w:r w:rsidRPr="00A26697">
        <w:rPr>
          <w:b/>
          <w:bCs/>
          <w:color w:val="auto"/>
          <w:sz w:val="22"/>
          <w:szCs w:val="22"/>
        </w:rPr>
        <w:t xml:space="preserve"> r.</w:t>
      </w:r>
    </w:p>
    <w:p w14:paraId="47897DDD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00AE5EF5" w14:textId="77777777" w:rsidR="00C940C7" w:rsidRPr="00A26697" w:rsidRDefault="00C940C7" w:rsidP="00C940C7">
      <w:pPr>
        <w:numPr>
          <w:ilvl w:val="0"/>
          <w:numId w:val="19"/>
        </w:numPr>
        <w:ind w:left="434"/>
        <w:jc w:val="left"/>
        <w:rPr>
          <w:color w:val="auto"/>
          <w:sz w:val="22"/>
          <w:szCs w:val="22"/>
        </w:rPr>
      </w:pPr>
      <w:r w:rsidRPr="00A26697">
        <w:rPr>
          <w:color w:val="auto"/>
          <w:sz w:val="22"/>
          <w:szCs w:val="22"/>
        </w:rPr>
        <w:t xml:space="preserve">Udzielamy gwarancji i rękojmi za wady na przedmiot zamówienia na okres: </w:t>
      </w:r>
    </w:p>
    <w:p w14:paraId="3C7D7E0C" w14:textId="77777777" w:rsidR="00C940C7" w:rsidRPr="00A26697" w:rsidRDefault="00C940C7" w:rsidP="00C940C7">
      <w:pPr>
        <w:jc w:val="left"/>
        <w:rPr>
          <w:color w:val="auto"/>
          <w:sz w:val="22"/>
          <w:szCs w:val="22"/>
        </w:rPr>
      </w:pPr>
      <w:r w:rsidRPr="00A26697">
        <w:rPr>
          <w:color w:val="auto"/>
          <w:sz w:val="22"/>
          <w:szCs w:val="22"/>
        </w:rPr>
        <w:t>miesięcy licząc od dnia podpisania protokołu końcowego odbioru robót: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1418"/>
      </w:tblGrid>
      <w:tr w:rsidR="00C940C7" w:rsidRPr="00A26697" w14:paraId="4D44E056" w14:textId="77777777" w:rsidTr="00DF6417">
        <w:tc>
          <w:tcPr>
            <w:tcW w:w="2268" w:type="dxa"/>
          </w:tcPr>
          <w:p w14:paraId="3559702C" w14:textId="77777777" w:rsidR="00C940C7" w:rsidRPr="00A26697" w:rsidRDefault="00C940C7" w:rsidP="00DF6417">
            <w:pPr>
              <w:spacing w:line="276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33116CF" w14:textId="77777777" w:rsidR="00C940C7" w:rsidRPr="00A26697" w:rsidRDefault="00C940C7" w:rsidP="00DF6417">
            <w:pPr>
              <w:spacing w:line="276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A26697">
              <w:rPr>
                <w:b/>
                <w:bCs/>
                <w:color w:val="auto"/>
                <w:sz w:val="22"/>
                <w:szCs w:val="22"/>
              </w:rPr>
              <w:t>miesięcy</w:t>
            </w:r>
          </w:p>
        </w:tc>
      </w:tr>
    </w:tbl>
    <w:p w14:paraId="665F149D" w14:textId="77777777" w:rsidR="00C940C7" w:rsidRPr="00A26697" w:rsidRDefault="00C940C7" w:rsidP="00C940C7">
      <w:pPr>
        <w:jc w:val="left"/>
        <w:rPr>
          <w:color w:val="auto"/>
          <w:sz w:val="22"/>
          <w:szCs w:val="22"/>
        </w:rPr>
      </w:pPr>
      <w:r w:rsidRPr="00A26697">
        <w:rPr>
          <w:color w:val="auto"/>
          <w:sz w:val="22"/>
          <w:szCs w:val="22"/>
        </w:rPr>
        <w:t>/minimalny okres gwarancji i rękojmi za wady wynosi 36 miesięcy, maksymalny okres gwarancji i rękojmi za wady wynosi 60 miesięcy. Okres gwarancji i rękojmi za wady należy podać w pełnych miesiącach np. 55 miesięcy/</w:t>
      </w:r>
      <w:r w:rsidRPr="00A26697">
        <w:rPr>
          <w:color w:val="auto"/>
          <w:sz w:val="22"/>
          <w:szCs w:val="22"/>
        </w:rPr>
        <w:br/>
      </w:r>
    </w:p>
    <w:p w14:paraId="68A6AEEA" w14:textId="77777777" w:rsidR="00C940C7" w:rsidRPr="00A26697" w:rsidRDefault="00C940C7" w:rsidP="00C940C7">
      <w:pPr>
        <w:numPr>
          <w:ilvl w:val="0"/>
          <w:numId w:val="19"/>
        </w:numPr>
        <w:spacing w:line="276" w:lineRule="auto"/>
        <w:ind w:left="434"/>
        <w:jc w:val="left"/>
        <w:rPr>
          <w:b/>
          <w:bCs/>
          <w:color w:val="auto"/>
          <w:sz w:val="22"/>
          <w:szCs w:val="22"/>
        </w:rPr>
      </w:pPr>
      <w:r w:rsidRPr="00A26697">
        <w:rPr>
          <w:b/>
          <w:bCs/>
          <w:color w:val="auto"/>
          <w:sz w:val="22"/>
          <w:szCs w:val="22"/>
        </w:rPr>
        <w:t xml:space="preserve">Roboty objęte przetargiem zamierzamy wykonać sami </w:t>
      </w:r>
      <w:r w:rsidRPr="00A26697">
        <w:rPr>
          <w:b/>
          <w:bCs/>
          <w:color w:val="auto"/>
          <w:sz w:val="22"/>
          <w:szCs w:val="22"/>
          <w:vertAlign w:val="superscript"/>
        </w:rPr>
        <w:t>*</w:t>
      </w:r>
      <w:r w:rsidRPr="00A26697">
        <w:rPr>
          <w:b/>
          <w:bCs/>
          <w:color w:val="auto"/>
          <w:sz w:val="22"/>
          <w:szCs w:val="22"/>
          <w:vertAlign w:val="superscript"/>
        </w:rPr>
        <w:br/>
      </w:r>
    </w:p>
    <w:p w14:paraId="5D9125B7" w14:textId="77777777" w:rsidR="00C940C7" w:rsidRPr="00A26697" w:rsidRDefault="00C940C7" w:rsidP="00C940C7">
      <w:pPr>
        <w:numPr>
          <w:ilvl w:val="0"/>
          <w:numId w:val="19"/>
        </w:numPr>
        <w:spacing w:line="276" w:lineRule="auto"/>
        <w:ind w:left="434"/>
        <w:jc w:val="left"/>
        <w:rPr>
          <w:b/>
          <w:bCs/>
          <w:color w:val="auto"/>
          <w:sz w:val="22"/>
          <w:szCs w:val="22"/>
        </w:rPr>
      </w:pPr>
      <w:r w:rsidRPr="00A26697">
        <w:rPr>
          <w:rFonts w:cs="Arial"/>
          <w:b/>
          <w:bCs/>
          <w:color w:val="000000" w:themeColor="text1"/>
          <w:sz w:val="22"/>
          <w:szCs w:val="22"/>
        </w:rPr>
        <w:t>Oświadczamy, że następujący zakres zamówienia realizować będziemy z udziałem podwykonawcy-ów*:</w:t>
      </w:r>
    </w:p>
    <w:tbl>
      <w:tblPr>
        <w:tblStyle w:val="Tabela-Siatka"/>
        <w:tblW w:w="0" w:type="auto"/>
        <w:tblInd w:w="434" w:type="dxa"/>
        <w:tblLook w:val="04A0" w:firstRow="1" w:lastRow="0" w:firstColumn="1" w:lastColumn="0" w:noHBand="0" w:noVBand="1"/>
      </w:tblPr>
      <w:tblGrid>
        <w:gridCol w:w="8629"/>
      </w:tblGrid>
      <w:tr w:rsidR="00C940C7" w:rsidRPr="00A26697" w14:paraId="30CF6F26" w14:textId="77777777" w:rsidTr="00DF6417">
        <w:trPr>
          <w:trHeight w:val="501"/>
        </w:trPr>
        <w:tc>
          <w:tcPr>
            <w:tcW w:w="9063" w:type="dxa"/>
          </w:tcPr>
          <w:p w14:paraId="2460CE1A" w14:textId="77777777" w:rsidR="00C940C7" w:rsidRPr="00A26697" w:rsidRDefault="00C940C7" w:rsidP="00DF6417">
            <w:pPr>
              <w:spacing w:line="276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20E7C505" w14:textId="77777777" w:rsidR="00C940C7" w:rsidRPr="00A26697" w:rsidRDefault="00C940C7" w:rsidP="00C940C7">
      <w:pPr>
        <w:spacing w:line="276" w:lineRule="auto"/>
        <w:ind w:left="434"/>
        <w:jc w:val="left"/>
        <w:rPr>
          <w:rFonts w:cs="Arial"/>
          <w:color w:val="auto"/>
          <w:sz w:val="22"/>
          <w:szCs w:val="22"/>
        </w:rPr>
      </w:pPr>
      <w:r w:rsidRPr="00A26697">
        <w:rPr>
          <w:color w:val="auto"/>
          <w:sz w:val="22"/>
          <w:szCs w:val="22"/>
        </w:rPr>
        <w:t>/wymienić część zamówienia powierzoną podwykonawcy/</w:t>
      </w:r>
      <w:r w:rsidRPr="00A26697">
        <w:rPr>
          <w:color w:val="auto"/>
          <w:sz w:val="22"/>
          <w:szCs w:val="22"/>
        </w:rPr>
        <w:br/>
      </w:r>
    </w:p>
    <w:p w14:paraId="767E1DD7" w14:textId="77777777" w:rsidR="00C940C7" w:rsidRPr="00A26697" w:rsidRDefault="00C940C7" w:rsidP="00C940C7">
      <w:pPr>
        <w:numPr>
          <w:ilvl w:val="0"/>
          <w:numId w:val="19"/>
        </w:numPr>
        <w:spacing w:line="276" w:lineRule="auto"/>
        <w:ind w:left="434"/>
        <w:jc w:val="left"/>
        <w:rPr>
          <w:rFonts w:cs="Arial"/>
          <w:sz w:val="22"/>
          <w:szCs w:val="22"/>
        </w:rPr>
      </w:pPr>
      <w:r w:rsidRPr="00A26697">
        <w:rPr>
          <w:rFonts w:cs="Arial"/>
          <w:b/>
          <w:sz w:val="22"/>
          <w:szCs w:val="22"/>
        </w:rPr>
        <w:t>Oświadczamy, że wybór naszej oferty będzie prowadził do powstania u Zamawiającego obowiązku podatkowego</w:t>
      </w:r>
      <w:r w:rsidRPr="00A26697">
        <w:rPr>
          <w:rFonts w:cs="Arial"/>
          <w:sz w:val="22"/>
          <w:szCs w:val="22"/>
        </w:rPr>
        <w:t xml:space="preserve"> zgodnie z przepisami o podatku od towarów i usług. Powyższy obowiązek podatkowy będzie dotyczył:</w:t>
      </w:r>
    </w:p>
    <w:tbl>
      <w:tblPr>
        <w:tblStyle w:val="Tabela-Siatka"/>
        <w:tblW w:w="0" w:type="auto"/>
        <w:tblInd w:w="434" w:type="dxa"/>
        <w:tblLook w:val="04A0" w:firstRow="1" w:lastRow="0" w:firstColumn="1" w:lastColumn="0" w:noHBand="0" w:noVBand="1"/>
      </w:tblPr>
      <w:tblGrid>
        <w:gridCol w:w="8629"/>
      </w:tblGrid>
      <w:tr w:rsidR="00C940C7" w:rsidRPr="00A26697" w14:paraId="76B1578C" w14:textId="77777777" w:rsidTr="00DF6417">
        <w:tc>
          <w:tcPr>
            <w:tcW w:w="8629" w:type="dxa"/>
          </w:tcPr>
          <w:p w14:paraId="5F4BB6D1" w14:textId="77777777" w:rsidR="00C940C7" w:rsidRPr="00A26697" w:rsidRDefault="00C940C7" w:rsidP="00DF6417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6001" w:tblpY="22"/>
        <w:tblW w:w="0" w:type="auto"/>
        <w:tblLook w:val="04A0" w:firstRow="1" w:lastRow="0" w:firstColumn="1" w:lastColumn="0" w:noHBand="0" w:noVBand="1"/>
      </w:tblPr>
      <w:tblGrid>
        <w:gridCol w:w="3964"/>
      </w:tblGrid>
      <w:tr w:rsidR="00C940C7" w:rsidRPr="00A26697" w14:paraId="0A5547CD" w14:textId="77777777" w:rsidTr="00DF6417">
        <w:tc>
          <w:tcPr>
            <w:tcW w:w="3964" w:type="dxa"/>
          </w:tcPr>
          <w:p w14:paraId="0C789E15" w14:textId="77777777" w:rsidR="00C940C7" w:rsidRPr="00A26697" w:rsidRDefault="00C940C7" w:rsidP="00DF6417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A26697">
              <w:rPr>
                <w:rFonts w:cs="Arial"/>
                <w:sz w:val="22"/>
                <w:szCs w:val="22"/>
              </w:rPr>
              <w:t>zł</w:t>
            </w:r>
          </w:p>
        </w:tc>
      </w:tr>
    </w:tbl>
    <w:p w14:paraId="04B0317C" w14:textId="77777777" w:rsidR="00C940C7" w:rsidRPr="00A26697" w:rsidRDefault="00C940C7" w:rsidP="00C940C7">
      <w:pPr>
        <w:spacing w:line="276" w:lineRule="auto"/>
        <w:ind w:left="434"/>
        <w:jc w:val="left"/>
        <w:rPr>
          <w:rFonts w:cs="Arial"/>
          <w:sz w:val="22"/>
          <w:szCs w:val="22"/>
        </w:rPr>
      </w:pPr>
      <w:r w:rsidRPr="00A26697">
        <w:rPr>
          <w:rFonts w:cs="Arial"/>
          <w:sz w:val="22"/>
          <w:szCs w:val="22"/>
        </w:rPr>
        <w:t xml:space="preserve"> o wartości netto (bez kwoty podatku)  </w:t>
      </w:r>
      <w:r w:rsidRPr="00A26697">
        <w:rPr>
          <w:rFonts w:cs="Arial"/>
          <w:sz w:val="22"/>
          <w:szCs w:val="22"/>
        </w:rPr>
        <w:br/>
      </w:r>
      <w:r w:rsidRPr="00A26697">
        <w:rPr>
          <w:rFonts w:cs="Arial"/>
          <w:sz w:val="22"/>
          <w:szCs w:val="22"/>
        </w:rPr>
        <w:br/>
      </w:r>
    </w:p>
    <w:p w14:paraId="76670363" w14:textId="77777777" w:rsidR="00C940C7" w:rsidRPr="00A26697" w:rsidRDefault="00C940C7" w:rsidP="00C940C7">
      <w:pPr>
        <w:tabs>
          <w:tab w:val="left" w:pos="567"/>
        </w:tabs>
        <w:spacing w:line="276" w:lineRule="auto"/>
        <w:jc w:val="left"/>
        <w:rPr>
          <w:rFonts w:cs="Arial"/>
          <w:b/>
          <w:color w:val="000000" w:themeColor="text1"/>
          <w:sz w:val="22"/>
          <w:szCs w:val="22"/>
        </w:rPr>
      </w:pPr>
      <w:r w:rsidRPr="00A26697">
        <w:rPr>
          <w:rFonts w:cs="Arial"/>
          <w:b/>
          <w:color w:val="000000" w:themeColor="text1"/>
          <w:sz w:val="22"/>
          <w:szCs w:val="22"/>
        </w:rPr>
        <w:t>*</w:t>
      </w:r>
      <w:r w:rsidRPr="00A26697">
        <w:rPr>
          <w:rFonts w:cs="Arial"/>
          <w:b/>
          <w:color w:val="000000" w:themeColor="text1"/>
          <w:sz w:val="22"/>
          <w:szCs w:val="22"/>
        </w:rPr>
        <w:tab/>
        <w:t>niepotrzebne skreślić</w:t>
      </w:r>
      <w:r w:rsidRPr="00A26697">
        <w:rPr>
          <w:rFonts w:cs="Arial"/>
          <w:b/>
          <w:color w:val="000000" w:themeColor="text1"/>
          <w:sz w:val="22"/>
          <w:szCs w:val="22"/>
        </w:rPr>
        <w:br/>
      </w:r>
    </w:p>
    <w:p w14:paraId="68F9E6A5" w14:textId="77777777" w:rsidR="00C940C7" w:rsidRPr="00A26697" w:rsidRDefault="00C940C7" w:rsidP="00C940C7">
      <w:pPr>
        <w:numPr>
          <w:ilvl w:val="0"/>
          <w:numId w:val="19"/>
        </w:numPr>
        <w:ind w:left="437" w:hanging="454"/>
        <w:rPr>
          <w:rFonts w:cs="Arial"/>
          <w:sz w:val="22"/>
          <w:szCs w:val="22"/>
        </w:rPr>
      </w:pPr>
      <w:r w:rsidRPr="00A26697">
        <w:rPr>
          <w:rStyle w:val="bold"/>
          <w:rFonts w:cs="Arial"/>
          <w:sz w:val="22"/>
          <w:szCs w:val="22"/>
        </w:rPr>
        <w:t xml:space="preserve">Składając ofertę w przedmiotowym postępowaniu oświadczam, że </w:t>
      </w:r>
      <w:r w:rsidRPr="00A26697">
        <w:rPr>
          <w:rFonts w:cs="Arial"/>
          <w:b/>
          <w:sz w:val="22"/>
          <w:szCs w:val="22"/>
        </w:rPr>
        <w:t>wypełniłem obowiązki informacyjne przewidziane w art. 13 lub art. 14 RODO</w:t>
      </w:r>
      <w:r w:rsidRPr="00A26697">
        <w:rPr>
          <w:rStyle w:val="Odwoanieprzypisudolnego"/>
          <w:rFonts w:cs="Arial"/>
          <w:sz w:val="22"/>
          <w:szCs w:val="22"/>
        </w:rPr>
        <w:t xml:space="preserve"> </w:t>
      </w:r>
      <w:r w:rsidRPr="00A26697">
        <w:rPr>
          <w:rFonts w:cs="Arial"/>
          <w:sz w:val="22"/>
          <w:szCs w:val="22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  <w:r w:rsidRPr="00A26697">
        <w:rPr>
          <w:rFonts w:cs="Arial"/>
          <w:sz w:val="22"/>
          <w:szCs w:val="22"/>
        </w:rPr>
        <w:br/>
      </w:r>
    </w:p>
    <w:p w14:paraId="5612478B" w14:textId="77777777" w:rsidR="00C940C7" w:rsidRPr="00A26697" w:rsidRDefault="00C940C7" w:rsidP="00C940C7">
      <w:pPr>
        <w:numPr>
          <w:ilvl w:val="0"/>
          <w:numId w:val="19"/>
        </w:numPr>
        <w:ind w:left="437" w:hanging="454"/>
        <w:jc w:val="left"/>
        <w:rPr>
          <w:rFonts w:cs="Arial"/>
          <w:sz w:val="22"/>
          <w:szCs w:val="22"/>
        </w:rPr>
      </w:pPr>
      <w:r w:rsidRPr="00A26697">
        <w:rPr>
          <w:rFonts w:cs="Arial"/>
          <w:sz w:val="22"/>
          <w:szCs w:val="22"/>
        </w:rPr>
        <w:lastRenderedPageBreak/>
        <w:t xml:space="preserve">Informujemy, że zapoznaliśmy się z dokumentami zamówienia oraz ogłoszeniem i nie wnosimy zastrzeżeń do treści tych dokumentów </w:t>
      </w:r>
      <w:r w:rsidRPr="00A26697">
        <w:rPr>
          <w:rFonts w:cs="Arial"/>
          <w:sz w:val="22"/>
          <w:szCs w:val="22"/>
        </w:rPr>
        <w:br/>
      </w:r>
    </w:p>
    <w:p w14:paraId="164F8627" w14:textId="77777777" w:rsidR="00C940C7" w:rsidRPr="00A26697" w:rsidRDefault="00C940C7" w:rsidP="00C940C7">
      <w:pPr>
        <w:numPr>
          <w:ilvl w:val="0"/>
          <w:numId w:val="19"/>
        </w:numPr>
        <w:ind w:left="437" w:hanging="454"/>
        <w:jc w:val="left"/>
        <w:rPr>
          <w:rFonts w:cs="Arial"/>
          <w:sz w:val="22"/>
          <w:szCs w:val="22"/>
        </w:rPr>
      </w:pPr>
      <w:r w:rsidRPr="00A26697">
        <w:rPr>
          <w:rFonts w:cs="Arial"/>
          <w:sz w:val="22"/>
          <w:szCs w:val="22"/>
        </w:rPr>
        <w:t>Załącznikami do niniejszego formularza są: dokumenty i oświadczenia, których obowiązek dostarczenia wynika ze specyfikacji warunków zamówienia.</w:t>
      </w:r>
      <w:r w:rsidRPr="00A26697">
        <w:rPr>
          <w:rFonts w:cs="Arial"/>
          <w:sz w:val="22"/>
          <w:szCs w:val="22"/>
        </w:rPr>
        <w:br/>
      </w:r>
    </w:p>
    <w:p w14:paraId="03DA33CE" w14:textId="77777777" w:rsidR="00C940C7" w:rsidRPr="00A26697" w:rsidRDefault="00C940C7" w:rsidP="00C940C7">
      <w:pPr>
        <w:numPr>
          <w:ilvl w:val="0"/>
          <w:numId w:val="19"/>
        </w:numPr>
        <w:ind w:left="437" w:hanging="454"/>
        <w:jc w:val="left"/>
        <w:rPr>
          <w:color w:val="auto"/>
          <w:sz w:val="22"/>
          <w:szCs w:val="22"/>
        </w:rPr>
      </w:pPr>
      <w:r w:rsidRPr="00A26697">
        <w:rPr>
          <w:rFonts w:cs="Arial"/>
          <w:color w:val="000000" w:themeColor="text1"/>
          <w:sz w:val="22"/>
          <w:szCs w:val="22"/>
        </w:rPr>
        <w:t>Oświadczamy, iż należymy do następującej kategorii wykonawców: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305"/>
        <w:gridCol w:w="4038"/>
      </w:tblGrid>
      <w:tr w:rsidR="00C940C7" w:rsidRPr="00A26697" w14:paraId="13FB38F7" w14:textId="77777777" w:rsidTr="00DF6417">
        <w:tc>
          <w:tcPr>
            <w:tcW w:w="4305" w:type="dxa"/>
          </w:tcPr>
          <w:p w14:paraId="65020AB3" w14:textId="77777777" w:rsidR="00C940C7" w:rsidRPr="00A26697" w:rsidRDefault="00C940C7" w:rsidP="00DF6417">
            <w:pPr>
              <w:pStyle w:val="Default"/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A2669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Mikroprzedsiębiorstwo: </w:t>
            </w:r>
            <w:r w:rsidRPr="00A26697">
              <w:rPr>
                <w:rFonts w:ascii="Arial" w:hAnsi="Arial" w:cs="Arial"/>
                <w:sz w:val="22"/>
                <w:szCs w:val="22"/>
                <w:lang w:eastAsia="pl-PL"/>
              </w:rPr>
              <w:t xml:space="preserve">przedsiębiorstwo, które </w:t>
            </w:r>
            <w:r w:rsidRPr="00A2669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zatrudnia mniej niż 10 osób </w:t>
            </w:r>
            <w:r w:rsidRPr="00A26697">
              <w:rPr>
                <w:rFonts w:ascii="Arial" w:hAnsi="Arial" w:cs="Arial"/>
                <w:sz w:val="22"/>
                <w:szCs w:val="22"/>
                <w:lang w:eastAsia="pl-PL"/>
              </w:rPr>
              <w:t xml:space="preserve">i którego roczny obrót lub roczna suma bilansowa </w:t>
            </w:r>
            <w:r w:rsidRPr="00A2669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nie przekracza 2 milionów EUR,</w:t>
            </w:r>
          </w:p>
          <w:p w14:paraId="1A615CF5" w14:textId="77777777" w:rsidR="00C940C7" w:rsidRPr="00A26697" w:rsidRDefault="00C940C7" w:rsidP="00DF6417">
            <w:pPr>
              <w:pStyle w:val="Default"/>
              <w:tabs>
                <w:tab w:val="left" w:pos="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38" w:type="dxa"/>
          </w:tcPr>
          <w:p w14:paraId="2437D402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</w:p>
          <w:p w14:paraId="0CCD22A0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  <w:r w:rsidRPr="00A26697">
              <w:t>TAK / NIE</w:t>
            </w:r>
          </w:p>
          <w:p w14:paraId="34B61C0F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</w:p>
          <w:p w14:paraId="495F2D50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00A26697">
              <w:rPr>
                <w:b/>
                <w:bCs/>
              </w:rPr>
              <w:t>/niewłaściwe skreślić lub właściwe zaznaczyć poprzez pogrubienie tekstu/</w:t>
            </w:r>
          </w:p>
          <w:p w14:paraId="635A22F0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</w:pPr>
          </w:p>
        </w:tc>
      </w:tr>
      <w:tr w:rsidR="00C940C7" w:rsidRPr="00A26697" w14:paraId="0E0688A9" w14:textId="77777777" w:rsidTr="00DF6417">
        <w:tc>
          <w:tcPr>
            <w:tcW w:w="4305" w:type="dxa"/>
          </w:tcPr>
          <w:p w14:paraId="27C52529" w14:textId="77777777" w:rsidR="00C940C7" w:rsidRPr="00A26697" w:rsidRDefault="00C940C7" w:rsidP="00DF6417">
            <w:pPr>
              <w:pStyle w:val="Default"/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A2669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Małe przedsiębiorstwo: </w:t>
            </w:r>
            <w:r w:rsidRPr="00A26697">
              <w:rPr>
                <w:rFonts w:ascii="Arial" w:hAnsi="Arial" w:cs="Arial"/>
                <w:sz w:val="22"/>
                <w:szCs w:val="22"/>
                <w:lang w:eastAsia="pl-PL"/>
              </w:rPr>
              <w:t xml:space="preserve">przedsiębiorstwo, które </w:t>
            </w:r>
            <w:r w:rsidRPr="00A2669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zatrudnia mniej niż 50 osób </w:t>
            </w:r>
            <w:r w:rsidRPr="00A26697">
              <w:rPr>
                <w:rFonts w:ascii="Arial" w:hAnsi="Arial" w:cs="Arial"/>
                <w:sz w:val="22"/>
                <w:szCs w:val="22"/>
                <w:lang w:eastAsia="pl-PL"/>
              </w:rPr>
              <w:t xml:space="preserve">i którego roczny obrót lub roczna suma bilansowa </w:t>
            </w:r>
            <w:r w:rsidRPr="00A2669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nie przekracza 10 milionów EUR,</w:t>
            </w:r>
          </w:p>
        </w:tc>
        <w:tc>
          <w:tcPr>
            <w:tcW w:w="4038" w:type="dxa"/>
          </w:tcPr>
          <w:p w14:paraId="512F7008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</w:p>
          <w:p w14:paraId="23E9D074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  <w:r w:rsidRPr="00A26697">
              <w:t>TAK / NIE</w:t>
            </w:r>
          </w:p>
          <w:p w14:paraId="5BEEBB0B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</w:p>
          <w:p w14:paraId="708A8B15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  <w:r w:rsidRPr="00A26697">
              <w:rPr>
                <w:b/>
                <w:bCs/>
              </w:rPr>
              <w:t>/niewłaściwe skreślić lub właściwe zaznaczyć poprzez pogrubienie tekstu/</w:t>
            </w:r>
          </w:p>
        </w:tc>
      </w:tr>
      <w:tr w:rsidR="00C940C7" w:rsidRPr="00A26697" w14:paraId="3F41A3C5" w14:textId="77777777" w:rsidTr="00DF6417">
        <w:tc>
          <w:tcPr>
            <w:tcW w:w="4305" w:type="dxa"/>
          </w:tcPr>
          <w:p w14:paraId="2BB581C1" w14:textId="77777777" w:rsidR="00C940C7" w:rsidRPr="00A26697" w:rsidRDefault="00C940C7" w:rsidP="00DF6417">
            <w:pPr>
              <w:pStyle w:val="Default"/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A2669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Średnie przedsiębiorstwa: przedsiębiorstwa, które nie są mikroprzedsiębiorstwami ani małymi przedsiębiorstwami </w:t>
            </w:r>
            <w:r w:rsidRPr="00A26697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i które </w:t>
            </w:r>
            <w:r w:rsidRPr="00A2669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zatrudniają mniej niż 250 osób </w:t>
            </w:r>
            <w:r w:rsidRPr="00A26697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i których </w:t>
            </w:r>
            <w:r w:rsidRPr="00A2669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roczny obrót nie przekracza 50 milionów EUR </w:t>
            </w:r>
            <w:r w:rsidRPr="00A26697"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lub </w:t>
            </w:r>
            <w:r w:rsidRPr="00A2669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roczna suma bilansowa nie przekracza 43 milionów EUR</w:t>
            </w:r>
            <w:r w:rsidRPr="00A26697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,</w:t>
            </w:r>
          </w:p>
        </w:tc>
        <w:tc>
          <w:tcPr>
            <w:tcW w:w="4038" w:type="dxa"/>
          </w:tcPr>
          <w:p w14:paraId="6D3F9217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</w:p>
          <w:p w14:paraId="3AD47969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  <w:r w:rsidRPr="00A26697">
              <w:t>TAK / NIE</w:t>
            </w:r>
          </w:p>
          <w:p w14:paraId="04429122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</w:p>
          <w:p w14:paraId="08C66C9E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  <w:r w:rsidRPr="00A26697">
              <w:rPr>
                <w:b/>
                <w:bCs/>
              </w:rPr>
              <w:t>/niewłaściwe skreślić lub właściwe zaznaczyć poprzez pogrubienie tekstu/</w:t>
            </w:r>
          </w:p>
        </w:tc>
      </w:tr>
    </w:tbl>
    <w:p w14:paraId="54348326" w14:textId="77777777" w:rsidR="00C940C7" w:rsidRPr="00A26697" w:rsidRDefault="00C940C7" w:rsidP="00C940C7">
      <w:pPr>
        <w:spacing w:line="276" w:lineRule="auto"/>
        <w:ind w:left="595"/>
        <w:jc w:val="left"/>
        <w:rPr>
          <w:rFonts w:cs="Arial"/>
          <w:i/>
          <w:color w:val="000000" w:themeColor="text1"/>
          <w:sz w:val="22"/>
          <w:szCs w:val="22"/>
        </w:rPr>
      </w:pPr>
    </w:p>
    <w:p w14:paraId="7D9826B0" w14:textId="77777777" w:rsidR="00C940C7" w:rsidRPr="00A26697" w:rsidRDefault="00C940C7" w:rsidP="00C940C7">
      <w:pPr>
        <w:spacing w:line="276" w:lineRule="auto"/>
        <w:ind w:left="142"/>
        <w:rPr>
          <w:rFonts w:cs="Arial"/>
          <w:b/>
          <w:bCs/>
          <w:i/>
          <w:color w:val="000000" w:themeColor="text1"/>
          <w:sz w:val="22"/>
          <w:szCs w:val="22"/>
        </w:rPr>
      </w:pPr>
      <w:r w:rsidRPr="00A26697">
        <w:rPr>
          <w:rFonts w:cs="Arial"/>
          <w:b/>
          <w:bCs/>
          <w:i/>
          <w:color w:val="000000" w:themeColor="text1"/>
          <w:sz w:val="22"/>
          <w:szCs w:val="22"/>
        </w:rPr>
        <w:t>W przypadku braku zaznaczenia którejkolwiek odpowiedzi Zamawiający będzie</w:t>
      </w:r>
      <w:r w:rsidRPr="00A26697">
        <w:rPr>
          <w:rFonts w:cs="Arial"/>
          <w:i/>
          <w:color w:val="000000" w:themeColor="text1"/>
          <w:sz w:val="22"/>
          <w:szCs w:val="22"/>
        </w:rPr>
        <w:t xml:space="preserve"> </w:t>
      </w:r>
      <w:r w:rsidRPr="00A26697">
        <w:rPr>
          <w:rFonts w:cs="Arial"/>
          <w:b/>
          <w:bCs/>
          <w:i/>
          <w:color w:val="000000" w:themeColor="text1"/>
          <w:sz w:val="22"/>
          <w:szCs w:val="22"/>
        </w:rPr>
        <w:t>przyjmował, iż Wykonawca należy do kategorii mikroprzedsiębiorstw</w:t>
      </w:r>
      <w:r w:rsidRPr="00A26697">
        <w:rPr>
          <w:rFonts w:cs="Arial"/>
          <w:b/>
          <w:bCs/>
          <w:i/>
          <w:color w:val="000000" w:themeColor="text1"/>
          <w:sz w:val="22"/>
          <w:szCs w:val="22"/>
        </w:rPr>
        <w:br/>
        <w:t>Zamawiający wymaga udzielenie odpowiedzi na niniejsze pytanie ze względów na konieczność przekazywania informacji w tym zakresie Prezesowi Urzędu Zamówień Publicznych).</w:t>
      </w:r>
    </w:p>
    <w:p w14:paraId="483960C1" w14:textId="4D3EC790" w:rsidR="00C940C7" w:rsidRDefault="00C940C7">
      <w:pPr>
        <w:spacing w:line="240" w:lineRule="auto"/>
        <w:jc w:val="left"/>
        <w:rPr>
          <w:rFonts w:eastAsia="Calibri" w:cs="Arial"/>
          <w:i/>
          <w:color w:val="000000" w:themeColor="text1"/>
          <w:sz w:val="22"/>
          <w:szCs w:val="22"/>
          <w:lang w:eastAsia="ar-SA"/>
        </w:rPr>
      </w:pPr>
    </w:p>
    <w:p w14:paraId="7C7AD0E7" w14:textId="0EAD15D9" w:rsidR="000C7C23" w:rsidRDefault="000C7C23">
      <w:pPr>
        <w:spacing w:line="240" w:lineRule="auto"/>
        <w:jc w:val="left"/>
        <w:rPr>
          <w:rFonts w:eastAsia="Calibri" w:cs="Arial"/>
          <w:i/>
          <w:color w:val="000000" w:themeColor="text1"/>
          <w:sz w:val="22"/>
          <w:szCs w:val="22"/>
          <w:lang w:eastAsia="ar-SA"/>
        </w:rPr>
      </w:pPr>
    </w:p>
    <w:p w14:paraId="36C3154A" w14:textId="7514794B" w:rsidR="00A65C9A" w:rsidRDefault="00A65C9A" w:rsidP="00A65C9A">
      <w:pPr>
        <w:pStyle w:val="tekstdokumentu"/>
        <w:rPr>
          <w:sz w:val="22"/>
          <w:szCs w:val="22"/>
        </w:rPr>
      </w:pPr>
    </w:p>
    <w:p w14:paraId="2D7E220A" w14:textId="5AECB3C5" w:rsidR="00A65C9A" w:rsidRDefault="00A65C9A" w:rsidP="00A65C9A">
      <w:pPr>
        <w:pStyle w:val="tekstdokumentu"/>
        <w:rPr>
          <w:sz w:val="22"/>
          <w:szCs w:val="22"/>
        </w:rPr>
      </w:pPr>
    </w:p>
    <w:p w14:paraId="45B97A1D" w14:textId="778E7370" w:rsidR="00A65C9A" w:rsidRDefault="00A65C9A" w:rsidP="00A65C9A">
      <w:pPr>
        <w:pStyle w:val="tekstdokumentu"/>
        <w:rPr>
          <w:sz w:val="22"/>
          <w:szCs w:val="22"/>
        </w:rPr>
      </w:pPr>
    </w:p>
    <w:p w14:paraId="2EEF85C7" w14:textId="77777777" w:rsidR="00A65C9A" w:rsidRDefault="00A65C9A" w:rsidP="00A65C9A">
      <w:pPr>
        <w:pStyle w:val="tekstdokumentu"/>
        <w:rPr>
          <w:sz w:val="22"/>
          <w:szCs w:val="22"/>
        </w:rPr>
      </w:pPr>
    </w:p>
    <w:p w14:paraId="07415380" w14:textId="77777777" w:rsidR="00A65C9A" w:rsidRDefault="00A65C9A" w:rsidP="00A65C9A">
      <w:pPr>
        <w:pStyle w:val="tekstdokumentu"/>
        <w:rPr>
          <w:sz w:val="22"/>
          <w:szCs w:val="22"/>
        </w:rPr>
      </w:pPr>
      <w:r w:rsidRPr="0016112E">
        <w:rPr>
          <w:bCs/>
          <w:i/>
          <w:color w:val="FF0000"/>
          <w:u w:val="single"/>
        </w:rPr>
        <w:t>niniejszy dokument w postaci elektronicznej należy opatrzyć kwalifikowanym podpisem elektronicznym lub podpisem zaufanym lub podpisem osobistym przez osobę lub osoby uprawnione do reprezentowania Wykonawcy</w:t>
      </w:r>
    </w:p>
    <w:p w14:paraId="74ED5B3B" w14:textId="75966B79" w:rsidR="000C7C23" w:rsidRPr="00250068" w:rsidRDefault="000C7C23">
      <w:pPr>
        <w:spacing w:line="240" w:lineRule="auto"/>
        <w:jc w:val="left"/>
        <w:rPr>
          <w:rFonts w:eastAsia="Calibri" w:cs="Arial"/>
          <w:i/>
          <w:color w:val="000000" w:themeColor="text1"/>
          <w:sz w:val="22"/>
          <w:szCs w:val="22"/>
          <w:lang w:eastAsia="ar-SA"/>
        </w:rPr>
      </w:pPr>
    </w:p>
    <w:sectPr w:rsidR="000C7C23" w:rsidRPr="00250068" w:rsidSect="00827A29">
      <w:footerReference w:type="default" r:id="rId8"/>
      <w:headerReference w:type="first" r:id="rId9"/>
      <w:footerReference w:type="first" r:id="rId10"/>
      <w:pgSz w:w="11907" w:h="16840" w:code="9"/>
      <w:pgMar w:top="709" w:right="1417" w:bottom="1417" w:left="1417" w:header="709" w:footer="631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0DE80" w14:textId="77777777" w:rsidR="0052188A" w:rsidRDefault="0052188A">
      <w:r>
        <w:separator/>
      </w:r>
    </w:p>
  </w:endnote>
  <w:endnote w:type="continuationSeparator" w:id="0">
    <w:p w14:paraId="6D4FE8C1" w14:textId="77777777" w:rsidR="0052188A" w:rsidRDefault="00521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1797100"/>
      <w:docPartObj>
        <w:docPartGallery w:val="Page Numbers (Bottom of Page)"/>
        <w:docPartUnique/>
      </w:docPartObj>
    </w:sdtPr>
    <w:sdtEndPr/>
    <w:sdtContent>
      <w:p w14:paraId="27A79706" w14:textId="108788CD" w:rsidR="00F71EBD" w:rsidRDefault="00F71E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51F">
          <w:rPr>
            <w:noProof/>
          </w:rPr>
          <w:t>8</w:t>
        </w:r>
        <w:r>
          <w:fldChar w:fldCharType="end"/>
        </w:r>
      </w:p>
    </w:sdtContent>
  </w:sdt>
  <w:p w14:paraId="03A0D53E" w14:textId="77777777" w:rsidR="00F71EBD" w:rsidRDefault="00F71E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8464058"/>
      <w:docPartObj>
        <w:docPartGallery w:val="Page Numbers (Bottom of Page)"/>
        <w:docPartUnique/>
      </w:docPartObj>
    </w:sdtPr>
    <w:sdtEndPr/>
    <w:sdtContent>
      <w:p w14:paraId="2951D276" w14:textId="07D2AEB2" w:rsidR="00F71EBD" w:rsidRDefault="00F71E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51F">
          <w:rPr>
            <w:noProof/>
          </w:rPr>
          <w:t>1</w:t>
        </w:r>
        <w:r>
          <w:fldChar w:fldCharType="end"/>
        </w:r>
      </w:p>
    </w:sdtContent>
  </w:sdt>
  <w:p w14:paraId="2A101A67" w14:textId="77777777" w:rsidR="00F71EBD" w:rsidRDefault="00F71E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2CE8C" w14:textId="77777777" w:rsidR="0052188A" w:rsidRDefault="0052188A">
      <w:r>
        <w:separator/>
      </w:r>
    </w:p>
  </w:footnote>
  <w:footnote w:type="continuationSeparator" w:id="0">
    <w:p w14:paraId="4C84AC13" w14:textId="77777777" w:rsidR="0052188A" w:rsidRDefault="00521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B3D4B" w14:textId="77777777" w:rsidR="00B3760C" w:rsidRPr="00D513FC" w:rsidRDefault="00B3760C" w:rsidP="00B3760C">
    <w:pPr>
      <w:spacing w:after="19" w:line="240" w:lineRule="auto"/>
      <w:ind w:right="367"/>
      <w:jc w:val="center"/>
      <w:rPr>
        <w:rFonts w:ascii="Times New Roman" w:hAnsi="Times New Roman"/>
        <w:b/>
        <w:i/>
        <w:sz w:val="16"/>
        <w:szCs w:val="22"/>
      </w:rPr>
    </w:pPr>
    <w:r w:rsidRPr="00D513FC">
      <w:rPr>
        <w:rFonts w:ascii="Times New Roman" w:hAnsi="Times New Roman"/>
        <w:b/>
        <w:sz w:val="16"/>
        <w:szCs w:val="22"/>
      </w:rPr>
      <w:t>Zamawiający: Gmina Wijewo</w:t>
    </w:r>
  </w:p>
  <w:p w14:paraId="0A2B5F7C" w14:textId="77777777" w:rsidR="00B3760C" w:rsidRPr="00D513FC" w:rsidRDefault="00B3760C" w:rsidP="00B3760C">
    <w:pPr>
      <w:spacing w:after="19" w:line="240" w:lineRule="auto"/>
      <w:ind w:right="367"/>
      <w:jc w:val="center"/>
      <w:rPr>
        <w:rFonts w:ascii="Times New Roman" w:hAnsi="Times New Roman"/>
        <w:sz w:val="18"/>
        <w:szCs w:val="22"/>
      </w:rPr>
    </w:pPr>
    <w:r w:rsidRPr="00D513FC">
      <w:rPr>
        <w:rFonts w:ascii="Times New Roman" w:hAnsi="Times New Roman"/>
        <w:b/>
        <w:i/>
        <w:sz w:val="16"/>
        <w:szCs w:val="22"/>
      </w:rPr>
      <w:t>Przetarg w trybie podstawowym z możliwością  negocjacji  na  realizację zamierzenia inwestycyjnego  pn.:</w:t>
    </w:r>
  </w:p>
  <w:p w14:paraId="3CFAC77A" w14:textId="77777777" w:rsidR="00B3760C" w:rsidRPr="00D513FC" w:rsidRDefault="00B3760C" w:rsidP="00B3760C">
    <w:pPr>
      <w:pStyle w:val="Default"/>
      <w:ind w:left="360"/>
      <w:jc w:val="center"/>
      <w:rPr>
        <w:rFonts w:ascii="Times New Roman" w:hAnsi="Times New Roman" w:cs="Times New Roman"/>
        <w:sz w:val="16"/>
        <w:szCs w:val="16"/>
      </w:rPr>
    </w:pPr>
    <w:r w:rsidRPr="00D513FC">
      <w:rPr>
        <w:rFonts w:ascii="Times New Roman" w:hAnsi="Times New Roman" w:cs="Times New Roman"/>
        <w:sz w:val="16"/>
        <w:szCs w:val="16"/>
      </w:rPr>
      <w:t xml:space="preserve">        „Budowa budynków infrastruktury społecznej w Gminie Wijewo”</w:t>
    </w:r>
  </w:p>
  <w:p w14:paraId="577179D4" w14:textId="5EDEC0AF" w:rsidR="000140B0" w:rsidRPr="000140B0" w:rsidRDefault="00B3760C" w:rsidP="00B3760C">
    <w:pPr>
      <w:spacing w:after="18" w:line="256" w:lineRule="auto"/>
      <w:ind w:right="368"/>
      <w:jc w:val="center"/>
      <w:rPr>
        <w:sz w:val="12"/>
        <w:szCs w:val="12"/>
      </w:rPr>
    </w:pPr>
    <w:r w:rsidRPr="00D513FC">
      <w:rPr>
        <w:rFonts w:ascii="Times New Roman" w:hAnsi="Times New Roman"/>
        <w:sz w:val="16"/>
        <w:szCs w:val="16"/>
      </w:rPr>
      <w:t>Znak sprawy: RR.271.1.</w:t>
    </w:r>
    <w:r w:rsidR="00426208">
      <w:rPr>
        <w:rFonts w:ascii="Times New Roman" w:hAnsi="Times New Roman"/>
        <w:sz w:val="16"/>
        <w:szCs w:val="16"/>
      </w:rPr>
      <w:t>2</w:t>
    </w:r>
    <w:r w:rsidRPr="00D513FC">
      <w:rPr>
        <w:rFonts w:ascii="Times New Roman" w:hAnsi="Times New Roman"/>
        <w:sz w:val="16"/>
        <w:szCs w:val="16"/>
      </w:rPr>
      <w:t>.2024</w:t>
    </w:r>
    <w:r w:rsidRPr="00B3760C">
      <w:rPr>
        <w:rFonts w:cs="Calibri"/>
        <w:sz w:val="16"/>
        <w:szCs w:val="16"/>
      </w:rPr>
      <w:br/>
    </w:r>
    <w:r w:rsidR="000140B0">
      <w:rPr>
        <w:b/>
        <w:i/>
        <w:sz w:val="12"/>
        <w:szCs w:val="12"/>
      </w:rPr>
      <w:t>_________________________________________________________________________________________________________________________________</w:t>
    </w:r>
  </w:p>
  <w:p w14:paraId="4A87D133" w14:textId="77777777" w:rsidR="000140B0" w:rsidRDefault="000140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1027243">
    <w:abstractNumId w:val="11"/>
  </w:num>
  <w:num w:numId="2" w16cid:durableId="1338650528">
    <w:abstractNumId w:val="9"/>
  </w:num>
  <w:num w:numId="3" w16cid:durableId="1220945235">
    <w:abstractNumId w:val="20"/>
  </w:num>
  <w:num w:numId="4" w16cid:durableId="2087148870">
    <w:abstractNumId w:val="14"/>
  </w:num>
  <w:num w:numId="5" w16cid:durableId="1759865472">
    <w:abstractNumId w:val="22"/>
  </w:num>
  <w:num w:numId="6" w16cid:durableId="442843559">
    <w:abstractNumId w:val="28"/>
  </w:num>
  <w:num w:numId="7" w16cid:durableId="1117412684">
    <w:abstractNumId w:val="19"/>
  </w:num>
  <w:num w:numId="8" w16cid:durableId="1916285142">
    <w:abstractNumId w:val="6"/>
  </w:num>
  <w:num w:numId="9" w16cid:durableId="1276325514">
    <w:abstractNumId w:val="26"/>
  </w:num>
  <w:num w:numId="10" w16cid:durableId="1671710603">
    <w:abstractNumId w:val="10"/>
  </w:num>
  <w:num w:numId="11" w16cid:durableId="1316177156">
    <w:abstractNumId w:val="25"/>
  </w:num>
  <w:num w:numId="12" w16cid:durableId="191959715">
    <w:abstractNumId w:val="7"/>
  </w:num>
  <w:num w:numId="13" w16cid:durableId="1446121200">
    <w:abstractNumId w:val="15"/>
  </w:num>
  <w:num w:numId="14" w16cid:durableId="2120562559">
    <w:abstractNumId w:val="16"/>
  </w:num>
  <w:num w:numId="15" w16cid:durableId="2125423035">
    <w:abstractNumId w:val="12"/>
  </w:num>
  <w:num w:numId="16" w16cid:durableId="1345548922">
    <w:abstractNumId w:val="13"/>
  </w:num>
  <w:num w:numId="17" w16cid:durableId="1718554082">
    <w:abstractNumId w:val="27"/>
  </w:num>
  <w:num w:numId="18" w16cid:durableId="54477804">
    <w:abstractNumId w:val="17"/>
  </w:num>
  <w:num w:numId="19" w16cid:durableId="1175416902">
    <w:abstractNumId w:val="21"/>
  </w:num>
  <w:num w:numId="20" w16cid:durableId="1609965632">
    <w:abstractNumId w:val="4"/>
  </w:num>
  <w:num w:numId="21" w16cid:durableId="975531435">
    <w:abstractNumId w:val="23"/>
  </w:num>
  <w:num w:numId="22" w16cid:durableId="1775977786">
    <w:abstractNumId w:val="8"/>
  </w:num>
  <w:num w:numId="23" w16cid:durableId="10164266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40B0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DE8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5FFE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4A03"/>
    <w:rsid w:val="00065978"/>
    <w:rsid w:val="00065DC8"/>
    <w:rsid w:val="0006606D"/>
    <w:rsid w:val="00066957"/>
    <w:rsid w:val="00066CF0"/>
    <w:rsid w:val="00066E99"/>
    <w:rsid w:val="000705F9"/>
    <w:rsid w:val="00070D32"/>
    <w:rsid w:val="0007202D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F6F"/>
    <w:rsid w:val="000851CF"/>
    <w:rsid w:val="00086809"/>
    <w:rsid w:val="0008705D"/>
    <w:rsid w:val="00087166"/>
    <w:rsid w:val="000879BB"/>
    <w:rsid w:val="00090F2A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23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5CC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638E"/>
    <w:rsid w:val="001274B4"/>
    <w:rsid w:val="0013160F"/>
    <w:rsid w:val="00132CEC"/>
    <w:rsid w:val="001335BD"/>
    <w:rsid w:val="00133BB2"/>
    <w:rsid w:val="00135301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12E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AE8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485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374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1CFB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4CCF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068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CC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DF2"/>
    <w:rsid w:val="00375FC9"/>
    <w:rsid w:val="00376C04"/>
    <w:rsid w:val="00376F6F"/>
    <w:rsid w:val="003800A5"/>
    <w:rsid w:val="003814BC"/>
    <w:rsid w:val="0038219A"/>
    <w:rsid w:val="00383662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7276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1626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3DEB"/>
    <w:rsid w:val="003E4A7A"/>
    <w:rsid w:val="003E4F9B"/>
    <w:rsid w:val="003E5424"/>
    <w:rsid w:val="003E6D3B"/>
    <w:rsid w:val="003E744A"/>
    <w:rsid w:val="003F08D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208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32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18D0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3832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DB2"/>
    <w:rsid w:val="004B7E3E"/>
    <w:rsid w:val="004B7FF4"/>
    <w:rsid w:val="004C0668"/>
    <w:rsid w:val="004C08CC"/>
    <w:rsid w:val="004C0A15"/>
    <w:rsid w:val="004C0AB1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8B8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7A"/>
    <w:rsid w:val="004F6BDE"/>
    <w:rsid w:val="004F6DFB"/>
    <w:rsid w:val="004F73ED"/>
    <w:rsid w:val="004F7916"/>
    <w:rsid w:val="0050049A"/>
    <w:rsid w:val="00500A48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4D9"/>
    <w:rsid w:val="0051754D"/>
    <w:rsid w:val="0051790C"/>
    <w:rsid w:val="00520269"/>
    <w:rsid w:val="0052091A"/>
    <w:rsid w:val="0052117A"/>
    <w:rsid w:val="005217FE"/>
    <w:rsid w:val="0052188A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269"/>
    <w:rsid w:val="005263FA"/>
    <w:rsid w:val="00526A0F"/>
    <w:rsid w:val="0052771D"/>
    <w:rsid w:val="0053094C"/>
    <w:rsid w:val="00530BF8"/>
    <w:rsid w:val="00530D16"/>
    <w:rsid w:val="005325DD"/>
    <w:rsid w:val="005326EC"/>
    <w:rsid w:val="005327D9"/>
    <w:rsid w:val="00532D27"/>
    <w:rsid w:val="0053319F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5899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4EA6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6A5F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432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7DA"/>
    <w:rsid w:val="005C1A3D"/>
    <w:rsid w:val="005C22F4"/>
    <w:rsid w:val="005C49C4"/>
    <w:rsid w:val="005C4BA8"/>
    <w:rsid w:val="005C4F92"/>
    <w:rsid w:val="005C53D0"/>
    <w:rsid w:val="005C5B7B"/>
    <w:rsid w:val="005C5CD7"/>
    <w:rsid w:val="005C6BF9"/>
    <w:rsid w:val="005C6F6B"/>
    <w:rsid w:val="005C701D"/>
    <w:rsid w:val="005C787B"/>
    <w:rsid w:val="005D09CA"/>
    <w:rsid w:val="005D130C"/>
    <w:rsid w:val="005D140E"/>
    <w:rsid w:val="005D2EFB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08F"/>
    <w:rsid w:val="006005CC"/>
    <w:rsid w:val="00600DC1"/>
    <w:rsid w:val="0060123A"/>
    <w:rsid w:val="00601776"/>
    <w:rsid w:val="00601F02"/>
    <w:rsid w:val="00602367"/>
    <w:rsid w:val="00602E1A"/>
    <w:rsid w:val="00603426"/>
    <w:rsid w:val="00603669"/>
    <w:rsid w:val="006037D3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69C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5B4A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AA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07B"/>
    <w:rsid w:val="00721707"/>
    <w:rsid w:val="00721CD2"/>
    <w:rsid w:val="007224F7"/>
    <w:rsid w:val="00722DB9"/>
    <w:rsid w:val="007233B6"/>
    <w:rsid w:val="00723AB5"/>
    <w:rsid w:val="00723F47"/>
    <w:rsid w:val="00724B63"/>
    <w:rsid w:val="00724FA4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1569"/>
    <w:rsid w:val="00792B05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6F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4AD8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9F0"/>
    <w:rsid w:val="00807C71"/>
    <w:rsid w:val="008119E4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A29"/>
    <w:rsid w:val="00827BCE"/>
    <w:rsid w:val="0083030E"/>
    <w:rsid w:val="008305C1"/>
    <w:rsid w:val="0083109E"/>
    <w:rsid w:val="008312CF"/>
    <w:rsid w:val="0083136E"/>
    <w:rsid w:val="00831782"/>
    <w:rsid w:val="00832423"/>
    <w:rsid w:val="00832EDC"/>
    <w:rsid w:val="00833E13"/>
    <w:rsid w:val="00834BB4"/>
    <w:rsid w:val="008364D0"/>
    <w:rsid w:val="00836E61"/>
    <w:rsid w:val="008404CA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47757"/>
    <w:rsid w:val="00850252"/>
    <w:rsid w:val="00850370"/>
    <w:rsid w:val="00851A00"/>
    <w:rsid w:val="00852CD2"/>
    <w:rsid w:val="0085334B"/>
    <w:rsid w:val="0085397A"/>
    <w:rsid w:val="00854C8F"/>
    <w:rsid w:val="0085513C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37C0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6708C"/>
    <w:rsid w:val="0086775D"/>
    <w:rsid w:val="00870CDD"/>
    <w:rsid w:val="008722DA"/>
    <w:rsid w:val="00872C6E"/>
    <w:rsid w:val="00872CE7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6337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B5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13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8A5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4E71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5B0A"/>
    <w:rsid w:val="009461F5"/>
    <w:rsid w:val="00946B09"/>
    <w:rsid w:val="0094733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9D9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0467"/>
    <w:rsid w:val="009A115F"/>
    <w:rsid w:val="009A11EA"/>
    <w:rsid w:val="009A1287"/>
    <w:rsid w:val="009A3365"/>
    <w:rsid w:val="009A49D7"/>
    <w:rsid w:val="009A5554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4DC"/>
    <w:rsid w:val="009C1C01"/>
    <w:rsid w:val="009C330B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2E32"/>
    <w:rsid w:val="00A23676"/>
    <w:rsid w:val="00A23A0B"/>
    <w:rsid w:val="00A24116"/>
    <w:rsid w:val="00A2470F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5A7A"/>
    <w:rsid w:val="00A36F48"/>
    <w:rsid w:val="00A36F71"/>
    <w:rsid w:val="00A37E69"/>
    <w:rsid w:val="00A401BC"/>
    <w:rsid w:val="00A414CD"/>
    <w:rsid w:val="00A41DA8"/>
    <w:rsid w:val="00A4229E"/>
    <w:rsid w:val="00A42364"/>
    <w:rsid w:val="00A428B0"/>
    <w:rsid w:val="00A42A3D"/>
    <w:rsid w:val="00A42C0B"/>
    <w:rsid w:val="00A4322D"/>
    <w:rsid w:val="00A43408"/>
    <w:rsid w:val="00A434AD"/>
    <w:rsid w:val="00A44038"/>
    <w:rsid w:val="00A4531A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8D4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214"/>
    <w:rsid w:val="00A63398"/>
    <w:rsid w:val="00A63AA7"/>
    <w:rsid w:val="00A6554C"/>
    <w:rsid w:val="00A6566E"/>
    <w:rsid w:val="00A65C9A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5B3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38B7"/>
    <w:rsid w:val="00AD43B6"/>
    <w:rsid w:val="00AD4D22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5EF5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1BFF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5BC6"/>
    <w:rsid w:val="00B36AE9"/>
    <w:rsid w:val="00B36E06"/>
    <w:rsid w:val="00B37187"/>
    <w:rsid w:val="00B3760C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15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95B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950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6390"/>
    <w:rsid w:val="00BC7B22"/>
    <w:rsid w:val="00BD0170"/>
    <w:rsid w:val="00BD094D"/>
    <w:rsid w:val="00BD1137"/>
    <w:rsid w:val="00BD1466"/>
    <w:rsid w:val="00BD15C0"/>
    <w:rsid w:val="00BD164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2DC9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5F6A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09B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48B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4FDC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0C7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44A"/>
    <w:rsid w:val="00D10642"/>
    <w:rsid w:val="00D10903"/>
    <w:rsid w:val="00D10E61"/>
    <w:rsid w:val="00D10F8C"/>
    <w:rsid w:val="00D11A3B"/>
    <w:rsid w:val="00D1290E"/>
    <w:rsid w:val="00D12F85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41A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18D0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3FC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2A24"/>
    <w:rsid w:val="00D63C67"/>
    <w:rsid w:val="00D66128"/>
    <w:rsid w:val="00D66CE8"/>
    <w:rsid w:val="00D67AE5"/>
    <w:rsid w:val="00D704DB"/>
    <w:rsid w:val="00D71216"/>
    <w:rsid w:val="00D714A0"/>
    <w:rsid w:val="00D71ABD"/>
    <w:rsid w:val="00D721B6"/>
    <w:rsid w:val="00D72774"/>
    <w:rsid w:val="00D727A0"/>
    <w:rsid w:val="00D72AFD"/>
    <w:rsid w:val="00D72B42"/>
    <w:rsid w:val="00D72C9B"/>
    <w:rsid w:val="00D733B3"/>
    <w:rsid w:val="00D74913"/>
    <w:rsid w:val="00D75125"/>
    <w:rsid w:val="00D75228"/>
    <w:rsid w:val="00D75293"/>
    <w:rsid w:val="00D75938"/>
    <w:rsid w:val="00D7625C"/>
    <w:rsid w:val="00D776C2"/>
    <w:rsid w:val="00D777E7"/>
    <w:rsid w:val="00D77935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59F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7C7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0723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5E8"/>
    <w:rsid w:val="00E45797"/>
    <w:rsid w:val="00E45FA7"/>
    <w:rsid w:val="00E46631"/>
    <w:rsid w:val="00E475CD"/>
    <w:rsid w:val="00E47651"/>
    <w:rsid w:val="00E50417"/>
    <w:rsid w:val="00E505F5"/>
    <w:rsid w:val="00E5076D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610"/>
    <w:rsid w:val="00E54DB0"/>
    <w:rsid w:val="00E54FD2"/>
    <w:rsid w:val="00E5546C"/>
    <w:rsid w:val="00E5548D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3BB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4EB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27B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8A4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8D8"/>
    <w:rsid w:val="00ED7CCC"/>
    <w:rsid w:val="00ED7CE7"/>
    <w:rsid w:val="00EE08DE"/>
    <w:rsid w:val="00EE09CF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730"/>
    <w:rsid w:val="00F00D2B"/>
    <w:rsid w:val="00F0134E"/>
    <w:rsid w:val="00F01C18"/>
    <w:rsid w:val="00F0299E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14DC"/>
    <w:rsid w:val="00F12FFE"/>
    <w:rsid w:val="00F13F20"/>
    <w:rsid w:val="00F1400A"/>
    <w:rsid w:val="00F144A8"/>
    <w:rsid w:val="00F15051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2B7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D2F"/>
    <w:rsid w:val="00F61FC4"/>
    <w:rsid w:val="00F625AD"/>
    <w:rsid w:val="00F62AA5"/>
    <w:rsid w:val="00F62EEB"/>
    <w:rsid w:val="00F648F5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1EBD"/>
    <w:rsid w:val="00F72416"/>
    <w:rsid w:val="00F72970"/>
    <w:rsid w:val="00F72C6F"/>
    <w:rsid w:val="00F73A1F"/>
    <w:rsid w:val="00F73EBA"/>
    <w:rsid w:val="00F74A94"/>
    <w:rsid w:val="00F74E94"/>
    <w:rsid w:val="00F74EA3"/>
    <w:rsid w:val="00F75C3F"/>
    <w:rsid w:val="00F76698"/>
    <w:rsid w:val="00F768EB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418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144E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D0C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651F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C7748B"/>
    <w:pPr>
      <w:tabs>
        <w:tab w:val="right" w:pos="9072"/>
      </w:tabs>
      <w:spacing w:line="276" w:lineRule="auto"/>
      <w:jc w:val="left"/>
    </w:pPr>
    <w:rPr>
      <w:rFonts w:cs="Arial"/>
      <w:b/>
      <w:iCs/>
      <w:noProof/>
      <w:color w:val="auto"/>
      <w:sz w:val="24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  <w:style w:type="paragraph" w:customStyle="1" w:styleId="Standard">
    <w:name w:val="Standard"/>
    <w:rsid w:val="003F08DA"/>
    <w:pPr>
      <w:widowControl w:val="0"/>
      <w:suppressAutoHyphens/>
      <w:autoSpaceDN w:val="0"/>
      <w:textAlignment w:val="baseline"/>
    </w:pPr>
    <w:rPr>
      <w:kern w:val="3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65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6917F-7407-4450-89A5-F56729590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1359</Words>
  <Characters>9023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Informatyk Gminy</cp:lastModifiedBy>
  <cp:revision>10</cp:revision>
  <cp:lastPrinted>2023-02-22T11:11:00Z</cp:lastPrinted>
  <dcterms:created xsi:type="dcterms:W3CDTF">2024-05-06T07:16:00Z</dcterms:created>
  <dcterms:modified xsi:type="dcterms:W3CDTF">2024-05-27T06:50:00Z</dcterms:modified>
</cp:coreProperties>
</file>