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4BE96" w14:textId="7D3D5CC9" w:rsidR="006847B4" w:rsidRPr="00D205B8" w:rsidRDefault="00CD4748" w:rsidP="00926054">
      <w:pPr>
        <w:spacing w:line="276" w:lineRule="auto"/>
        <w:jc w:val="right"/>
        <w:rPr>
          <w:rFonts w:asciiTheme="majorHAnsi" w:hAnsiTheme="majorHAnsi"/>
          <w:sz w:val="22"/>
        </w:rPr>
      </w:pP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00926054">
        <w:rPr>
          <w:rFonts w:asciiTheme="majorHAnsi" w:hAnsiTheme="majorHAnsi"/>
          <w:sz w:val="22"/>
        </w:rPr>
        <w:t xml:space="preserve">Załącznik nr </w:t>
      </w:r>
      <w:r w:rsidR="009744B1">
        <w:rPr>
          <w:rFonts w:asciiTheme="majorHAnsi" w:hAnsiTheme="majorHAnsi"/>
          <w:sz w:val="22"/>
        </w:rPr>
        <w:t xml:space="preserve">9 </w:t>
      </w:r>
      <w:r w:rsidR="00926054">
        <w:rPr>
          <w:rFonts w:asciiTheme="majorHAnsi" w:hAnsiTheme="majorHAnsi"/>
          <w:sz w:val="22"/>
        </w:rPr>
        <w:t>do SWZ</w:t>
      </w:r>
    </w:p>
    <w:p w14:paraId="3F703265" w14:textId="77777777" w:rsidR="006847B4" w:rsidRPr="00D205B8" w:rsidRDefault="006847B4" w:rsidP="00D205B8">
      <w:pPr>
        <w:pStyle w:val="Nagwek1"/>
        <w:spacing w:before="0" w:after="0" w:line="276" w:lineRule="auto"/>
        <w:jc w:val="center"/>
        <w:rPr>
          <w:rFonts w:asciiTheme="majorHAnsi" w:hAnsiTheme="majorHAnsi"/>
          <w:b w:val="0"/>
          <w:bCs/>
          <w:sz w:val="22"/>
          <w:szCs w:val="22"/>
        </w:rPr>
      </w:pPr>
      <w:r w:rsidRPr="00D205B8">
        <w:rPr>
          <w:rFonts w:asciiTheme="majorHAnsi" w:hAnsiTheme="majorHAnsi"/>
          <w:sz w:val="22"/>
          <w:szCs w:val="22"/>
        </w:rPr>
        <w:t xml:space="preserve"> </w:t>
      </w:r>
      <w:r w:rsidR="00B616B6" w:rsidRPr="00D205B8">
        <w:rPr>
          <w:rFonts w:asciiTheme="majorHAnsi" w:hAnsiTheme="majorHAnsi"/>
          <w:sz w:val="22"/>
          <w:szCs w:val="22"/>
        </w:rPr>
        <w:t>PROJEKT UMOWY</w:t>
      </w:r>
    </w:p>
    <w:p w14:paraId="4E4A257C" w14:textId="77777777" w:rsidR="006847B4" w:rsidRPr="00D205B8" w:rsidRDefault="006847B4" w:rsidP="00D205B8">
      <w:pPr>
        <w:spacing w:line="276" w:lineRule="auto"/>
        <w:rPr>
          <w:rFonts w:asciiTheme="majorHAnsi" w:hAnsiTheme="majorHAnsi"/>
          <w:sz w:val="22"/>
        </w:rPr>
      </w:pPr>
    </w:p>
    <w:p w14:paraId="5AF22D23" w14:textId="599530F3" w:rsidR="00EC1F25" w:rsidRPr="00D205B8" w:rsidRDefault="00B616B6" w:rsidP="00D205B8">
      <w:pPr>
        <w:spacing w:line="276" w:lineRule="auto"/>
        <w:rPr>
          <w:rFonts w:asciiTheme="majorHAnsi" w:hAnsiTheme="majorHAnsi"/>
          <w:sz w:val="22"/>
        </w:rPr>
      </w:pPr>
      <w:r w:rsidRPr="00D205B8">
        <w:rPr>
          <w:rFonts w:asciiTheme="majorHAnsi" w:hAnsiTheme="majorHAnsi"/>
          <w:sz w:val="22"/>
        </w:rPr>
        <w:t>zawarta w dniu [_] 20</w:t>
      </w:r>
      <w:r w:rsidR="009B36DF">
        <w:rPr>
          <w:rFonts w:asciiTheme="majorHAnsi" w:hAnsiTheme="majorHAnsi"/>
          <w:sz w:val="22"/>
        </w:rPr>
        <w:t>2</w:t>
      </w:r>
      <w:r w:rsidR="003517A3">
        <w:rPr>
          <w:rFonts w:asciiTheme="majorHAnsi" w:hAnsiTheme="majorHAnsi"/>
          <w:sz w:val="22"/>
        </w:rPr>
        <w:t>3</w:t>
      </w:r>
      <w:r w:rsidRPr="00D205B8">
        <w:rPr>
          <w:rFonts w:asciiTheme="majorHAnsi" w:hAnsiTheme="majorHAnsi"/>
          <w:sz w:val="22"/>
        </w:rPr>
        <w:t xml:space="preserve"> roku w </w:t>
      </w:r>
      <w:r w:rsidR="009744B1">
        <w:rPr>
          <w:rFonts w:asciiTheme="majorHAnsi" w:hAnsiTheme="majorHAnsi"/>
          <w:sz w:val="22"/>
        </w:rPr>
        <w:t>Elblągu,</w:t>
      </w:r>
      <w:r w:rsidRPr="00D205B8">
        <w:rPr>
          <w:rFonts w:asciiTheme="majorHAnsi" w:hAnsiTheme="majorHAnsi"/>
          <w:sz w:val="22"/>
        </w:rPr>
        <w:t xml:space="preserve"> pomi</w:t>
      </w:r>
      <w:r w:rsidRPr="00D205B8">
        <w:rPr>
          <w:rFonts w:asciiTheme="majorHAnsi" w:hAnsiTheme="majorHAnsi" w:cs="Lucida Grande"/>
          <w:sz w:val="22"/>
        </w:rPr>
        <w:t>ę</w:t>
      </w:r>
      <w:r w:rsidRPr="00D205B8">
        <w:rPr>
          <w:rFonts w:asciiTheme="majorHAnsi" w:hAnsiTheme="majorHAnsi"/>
          <w:sz w:val="22"/>
        </w:rPr>
        <w:t>dzy</w:t>
      </w:r>
      <w:r w:rsidR="00EC2027">
        <w:rPr>
          <w:rFonts w:asciiTheme="majorHAnsi" w:hAnsiTheme="majorHAnsi"/>
          <w:sz w:val="22"/>
        </w:rPr>
        <w:t>:</w:t>
      </w:r>
    </w:p>
    <w:p w14:paraId="2BAAC58B" w14:textId="03A657DE" w:rsidR="00EC1F25" w:rsidRPr="00D205B8" w:rsidRDefault="00EC1F25" w:rsidP="00D205B8">
      <w:pPr>
        <w:spacing w:before="120" w:line="276" w:lineRule="auto"/>
        <w:rPr>
          <w:rFonts w:asciiTheme="majorHAnsi" w:hAnsiTheme="majorHAnsi" w:cs="Cambria"/>
          <w:bCs/>
          <w:sz w:val="22"/>
        </w:rPr>
      </w:pPr>
      <w:r w:rsidRPr="00D205B8">
        <w:rPr>
          <w:rFonts w:asciiTheme="majorHAnsi" w:hAnsiTheme="majorHAnsi" w:cs="Cambria"/>
          <w:bCs/>
          <w:sz w:val="22"/>
        </w:rPr>
        <w:t xml:space="preserve">Skarbem Państwa - Państwowe Gospodarstwo Leśne Lasy Państwowe Nadleśnictwo </w:t>
      </w:r>
      <w:r w:rsidR="009744B1">
        <w:rPr>
          <w:rFonts w:asciiTheme="majorHAnsi" w:hAnsiTheme="majorHAnsi" w:cs="Cambria"/>
          <w:bCs/>
          <w:sz w:val="22"/>
        </w:rPr>
        <w:t>Elbląg, ul. Marymoncka 5, 82-300 Elbląg</w:t>
      </w:r>
      <w:r w:rsidR="00E626B8">
        <w:rPr>
          <w:rFonts w:asciiTheme="majorHAnsi" w:hAnsiTheme="majorHAnsi" w:cs="Cambria"/>
          <w:bCs/>
          <w:sz w:val="22"/>
        </w:rPr>
        <w:t xml:space="preserve"> </w:t>
      </w:r>
    </w:p>
    <w:p w14:paraId="2AC0F087" w14:textId="77777777" w:rsidR="00EC1F25" w:rsidRPr="00D205B8" w:rsidRDefault="00EC1F25" w:rsidP="00D205B8">
      <w:pPr>
        <w:suppressAutoHyphens/>
        <w:spacing w:before="120" w:line="276" w:lineRule="auto"/>
        <w:rPr>
          <w:rFonts w:asciiTheme="majorHAnsi" w:hAnsiTheme="majorHAnsi" w:cs="Cambria"/>
          <w:bCs/>
          <w:sz w:val="22"/>
        </w:rPr>
      </w:pPr>
      <w:r w:rsidRPr="00D205B8">
        <w:rPr>
          <w:rFonts w:asciiTheme="majorHAnsi" w:hAnsiTheme="majorHAnsi" w:cs="Cambria"/>
          <w:bCs/>
          <w:sz w:val="22"/>
        </w:rPr>
        <w:t>reprezentowanym przez:</w:t>
      </w:r>
    </w:p>
    <w:p w14:paraId="32BADA85" w14:textId="1B16BD5A" w:rsidR="00EC1F25" w:rsidRDefault="00EC1F25" w:rsidP="00E626B8">
      <w:pPr>
        <w:suppressAutoHyphens/>
        <w:spacing w:line="276" w:lineRule="auto"/>
        <w:rPr>
          <w:rFonts w:asciiTheme="majorHAnsi" w:hAnsiTheme="majorHAnsi" w:cs="Cambria"/>
          <w:bCs/>
          <w:sz w:val="22"/>
        </w:rPr>
      </w:pPr>
      <w:r w:rsidRPr="00D205B8">
        <w:rPr>
          <w:rFonts w:asciiTheme="majorHAnsi" w:hAnsiTheme="majorHAnsi" w:cs="Cambria"/>
          <w:bCs/>
          <w:sz w:val="22"/>
        </w:rPr>
        <w:t xml:space="preserve">Pana </w:t>
      </w:r>
      <w:r w:rsidR="009744B1">
        <w:rPr>
          <w:rFonts w:asciiTheme="majorHAnsi" w:hAnsiTheme="majorHAnsi" w:cs="Cambria"/>
          <w:bCs/>
          <w:sz w:val="22"/>
        </w:rPr>
        <w:t xml:space="preserve">Mariusza Potocznego </w:t>
      </w:r>
      <w:r w:rsidRPr="00D205B8">
        <w:rPr>
          <w:rFonts w:asciiTheme="majorHAnsi" w:hAnsiTheme="majorHAnsi" w:cs="Cambria"/>
          <w:bCs/>
          <w:sz w:val="22"/>
        </w:rPr>
        <w:t>– Nadleśniczego,</w:t>
      </w:r>
    </w:p>
    <w:p w14:paraId="21A27691" w14:textId="5E1DF3BB" w:rsidR="00E626B8" w:rsidRPr="00D205B8" w:rsidRDefault="00E626B8" w:rsidP="00E626B8">
      <w:pPr>
        <w:suppressAutoHyphens/>
        <w:spacing w:line="276" w:lineRule="auto"/>
        <w:rPr>
          <w:rFonts w:asciiTheme="majorHAnsi" w:hAnsiTheme="majorHAnsi" w:cs="Cambria"/>
          <w:bCs/>
          <w:sz w:val="22"/>
        </w:rPr>
      </w:pPr>
      <w:r>
        <w:rPr>
          <w:rFonts w:asciiTheme="majorHAnsi" w:hAnsiTheme="majorHAnsi" w:cs="Cambria"/>
          <w:bCs/>
          <w:sz w:val="22"/>
        </w:rPr>
        <w:t>Pan</w:t>
      </w:r>
      <w:r w:rsidR="009744B1">
        <w:rPr>
          <w:rFonts w:asciiTheme="majorHAnsi" w:hAnsiTheme="majorHAnsi" w:cs="Cambria"/>
          <w:bCs/>
          <w:sz w:val="22"/>
        </w:rPr>
        <w:t>ią</w:t>
      </w:r>
      <w:r>
        <w:rPr>
          <w:rFonts w:asciiTheme="majorHAnsi" w:hAnsiTheme="majorHAnsi" w:cs="Cambria"/>
          <w:bCs/>
          <w:sz w:val="22"/>
        </w:rPr>
        <w:t xml:space="preserve"> </w:t>
      </w:r>
      <w:r w:rsidR="009744B1">
        <w:rPr>
          <w:rFonts w:asciiTheme="majorHAnsi" w:hAnsiTheme="majorHAnsi" w:cs="Cambria"/>
          <w:bCs/>
          <w:sz w:val="22"/>
        </w:rPr>
        <w:t>Beatę Bandurską</w:t>
      </w:r>
      <w:r>
        <w:rPr>
          <w:rFonts w:asciiTheme="majorHAnsi" w:hAnsiTheme="majorHAnsi" w:cs="Cambria"/>
          <w:bCs/>
          <w:sz w:val="22"/>
        </w:rPr>
        <w:t xml:space="preserve"> – Głównego Księgowego</w:t>
      </w:r>
    </w:p>
    <w:p w14:paraId="6F8FE37B" w14:textId="5947F8EF"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00EC1F25" w:rsidRPr="00D205B8">
        <w:rPr>
          <w:rFonts w:asciiTheme="majorHAnsi" w:hAnsiTheme="majorHAnsi" w:cs="Lucida Grande"/>
          <w:sz w:val="22"/>
        </w:rPr>
        <w:t>ym</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„Zamawiaj</w:t>
      </w:r>
      <w:r w:rsidRPr="00D205B8">
        <w:rPr>
          <w:rFonts w:asciiTheme="majorHAnsi" w:hAnsiTheme="majorHAnsi" w:cs="Lucida Grande"/>
          <w:sz w:val="22"/>
        </w:rPr>
        <w:t>ą</w:t>
      </w:r>
      <w:r w:rsidRPr="00D205B8">
        <w:rPr>
          <w:rFonts w:asciiTheme="majorHAnsi" w:hAnsiTheme="majorHAnsi"/>
          <w:sz w:val="22"/>
        </w:rPr>
        <w:t xml:space="preserve">cym” </w:t>
      </w:r>
    </w:p>
    <w:p w14:paraId="7E16D5D9"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a</w:t>
      </w:r>
    </w:p>
    <w:p w14:paraId="4D16E2E3"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KRS)</w:t>
      </w:r>
    </w:p>
    <w:p w14:paraId="020AFE74"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Spó</w:t>
      </w:r>
      <w:r w:rsidRPr="00D205B8">
        <w:rPr>
          <w:rFonts w:asciiTheme="majorHAnsi" w:hAnsiTheme="majorHAnsi" w:cs="Lucida Grande"/>
          <w:sz w:val="22"/>
        </w:rPr>
        <w:t>ł</w:t>
      </w:r>
      <w:r w:rsidRPr="00D205B8">
        <w:rPr>
          <w:rFonts w:asciiTheme="majorHAnsi" w:hAnsiTheme="majorHAnsi"/>
          <w:sz w:val="22"/>
        </w:rPr>
        <w:t>k</w:t>
      </w:r>
      <w:r w:rsidRPr="00D205B8">
        <w:rPr>
          <w:rFonts w:asciiTheme="majorHAnsi" w:hAnsiTheme="majorHAnsi" w:cs="Lucida Grande"/>
          <w:sz w:val="22"/>
        </w:rPr>
        <w:t>ą</w:t>
      </w:r>
      <w:r w:rsidRPr="00D205B8">
        <w:rPr>
          <w:rFonts w:asciiTheme="majorHAnsi" w:hAnsiTheme="majorHAnsi"/>
          <w:sz w:val="22"/>
        </w:rPr>
        <w:t xml:space="preserve"> pod firm</w:t>
      </w:r>
      <w:r w:rsidRPr="00D205B8">
        <w:rPr>
          <w:rFonts w:asciiTheme="majorHAnsi" w:hAnsiTheme="majorHAnsi" w:cs="Lucida Grande"/>
          <w:sz w:val="22"/>
        </w:rPr>
        <w:t>ą</w:t>
      </w:r>
      <w:r w:rsidRPr="00D205B8">
        <w:rPr>
          <w:rFonts w:asciiTheme="majorHAnsi" w:hAnsiTheme="majorHAnsi"/>
          <w:sz w:val="22"/>
        </w:rPr>
        <w:t xml:space="preserve"> [_], z siedzib</w:t>
      </w:r>
      <w:r w:rsidRPr="00D205B8">
        <w:rPr>
          <w:rFonts w:asciiTheme="majorHAnsi" w:hAnsiTheme="majorHAnsi" w:cs="Lucida Grande"/>
          <w:sz w:val="22"/>
        </w:rPr>
        <w:t>ą</w:t>
      </w:r>
      <w:r w:rsidRPr="00D205B8">
        <w:rPr>
          <w:rFonts w:asciiTheme="majorHAnsi" w:hAnsiTheme="majorHAnsi"/>
          <w:sz w:val="22"/>
        </w:rPr>
        <w:t xml:space="preserve"> w [_] przy ulicy [_], kod pocztowy [_], wpisan</w:t>
      </w:r>
      <w:r w:rsidRPr="00D205B8">
        <w:rPr>
          <w:rFonts w:asciiTheme="majorHAnsi" w:hAnsiTheme="majorHAnsi" w:cs="Lucida Grande"/>
          <w:sz w:val="22"/>
        </w:rPr>
        <w:t>ą</w:t>
      </w:r>
      <w:r w:rsidRPr="00D205B8">
        <w:rPr>
          <w:rFonts w:asciiTheme="majorHAnsi" w:hAnsiTheme="majorHAnsi"/>
          <w:sz w:val="22"/>
        </w:rPr>
        <w:t xml:space="preserve"> do rejestru przedsi</w:t>
      </w:r>
      <w:r w:rsidRPr="00D205B8">
        <w:rPr>
          <w:rFonts w:asciiTheme="majorHAnsi" w:hAnsiTheme="majorHAnsi" w:cs="Lucida Grande"/>
          <w:sz w:val="22"/>
        </w:rPr>
        <w:t>ę</w:t>
      </w:r>
      <w:r w:rsidRPr="00D205B8">
        <w:rPr>
          <w:rFonts w:asciiTheme="majorHAnsi" w:hAnsiTheme="majorHAnsi"/>
          <w:sz w:val="22"/>
        </w:rPr>
        <w:t>biorców Krajowego Rejestru S</w:t>
      </w:r>
      <w:r w:rsidRPr="00D205B8">
        <w:rPr>
          <w:rFonts w:asciiTheme="majorHAnsi" w:hAnsiTheme="majorHAnsi" w:cs="Lucida Grande"/>
          <w:sz w:val="22"/>
        </w:rPr>
        <w:t>ą</w:t>
      </w:r>
      <w:r w:rsidRPr="00D205B8">
        <w:rPr>
          <w:rFonts w:asciiTheme="majorHAnsi" w:hAnsiTheme="majorHAnsi"/>
          <w:sz w:val="22"/>
        </w:rPr>
        <w:t>dowego pod numerem KRS: [_], której akta rejestrowe s</w:t>
      </w:r>
      <w:r w:rsidRPr="00D205B8">
        <w:rPr>
          <w:rFonts w:asciiTheme="majorHAnsi" w:hAnsiTheme="majorHAnsi" w:cs="Lucida Grande"/>
          <w:sz w:val="22"/>
        </w:rPr>
        <w:t>ą</w:t>
      </w:r>
      <w:r w:rsidRPr="00D205B8">
        <w:rPr>
          <w:rFonts w:asciiTheme="majorHAnsi" w:hAnsiTheme="majorHAnsi"/>
          <w:sz w:val="22"/>
        </w:rPr>
        <w:t xml:space="preserve"> przechowywane w [_] S</w:t>
      </w:r>
      <w:r w:rsidRPr="00D205B8">
        <w:rPr>
          <w:rFonts w:asciiTheme="majorHAnsi" w:hAnsiTheme="majorHAnsi" w:cs="Lucida Grande"/>
          <w:sz w:val="22"/>
        </w:rPr>
        <w:t>ą</w:t>
      </w:r>
      <w:r w:rsidRPr="00D205B8">
        <w:rPr>
          <w:rFonts w:asciiTheme="majorHAnsi" w:hAnsiTheme="majorHAnsi"/>
          <w:sz w:val="22"/>
        </w:rPr>
        <w:t>dzie Rejonowym [_], pos</w:t>
      </w:r>
      <w:r w:rsidRPr="00D205B8">
        <w:rPr>
          <w:rFonts w:asciiTheme="majorHAnsi" w:hAnsiTheme="majorHAnsi" w:cs="Lucida Grande"/>
          <w:sz w:val="22"/>
        </w:rPr>
        <w:t>ł</w:t>
      </w:r>
      <w:r w:rsidRPr="00D205B8">
        <w:rPr>
          <w:rFonts w:asciiTheme="majorHAnsi" w:hAnsiTheme="majorHAnsi"/>
          <w:sz w:val="22"/>
        </w:rPr>
        <w:t>uguj</w:t>
      </w:r>
      <w:r w:rsidRPr="00D205B8">
        <w:rPr>
          <w:rFonts w:asciiTheme="majorHAnsi" w:hAnsiTheme="majorHAnsi" w:cs="Lucida Grande"/>
          <w:sz w:val="22"/>
        </w:rPr>
        <w:t>ą</w:t>
      </w:r>
      <w:r w:rsidRPr="00D205B8">
        <w:rPr>
          <w:rFonts w:asciiTheme="majorHAnsi" w:hAnsiTheme="majorHAnsi"/>
          <w:sz w:val="22"/>
        </w:rPr>
        <w:t>cej si</w:t>
      </w:r>
      <w:r w:rsidRPr="00D205B8">
        <w:rPr>
          <w:rFonts w:asciiTheme="majorHAnsi" w:hAnsiTheme="majorHAnsi" w:cs="Lucida Grande"/>
          <w:sz w:val="22"/>
        </w:rPr>
        <w:t>ę</w:t>
      </w:r>
      <w:r w:rsidRPr="00D205B8">
        <w:rPr>
          <w:rFonts w:asciiTheme="majorHAnsi" w:hAnsiTheme="majorHAnsi"/>
          <w:sz w:val="22"/>
        </w:rPr>
        <w:t xml:space="preserve"> nadanym jej Numerem Identyfikacji Podatkowej [_] oraz numerem REGON [_] </w:t>
      </w:r>
    </w:p>
    <w:p w14:paraId="7AD04F66"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reprezentowan</w:t>
      </w:r>
      <w:r w:rsidRPr="00D205B8">
        <w:rPr>
          <w:rFonts w:asciiTheme="majorHAnsi" w:hAnsiTheme="majorHAnsi" w:cs="Lucida Grande"/>
          <w:sz w:val="22"/>
        </w:rPr>
        <w:t>ą</w:t>
      </w:r>
      <w:r w:rsidRPr="00D205B8">
        <w:rPr>
          <w:rFonts w:asciiTheme="majorHAnsi" w:hAnsiTheme="majorHAnsi"/>
          <w:sz w:val="22"/>
        </w:rPr>
        <w:t xml:space="preserve"> przez:</w:t>
      </w:r>
    </w:p>
    <w:p w14:paraId="24830328"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[_] - [_]</w:t>
      </w:r>
    </w:p>
    <w:p w14:paraId="511CCCC1"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Pr="00D205B8">
        <w:rPr>
          <w:rFonts w:asciiTheme="majorHAnsi" w:hAnsiTheme="majorHAnsi" w:cs="Lucida Grande"/>
          <w:sz w:val="22"/>
        </w:rPr>
        <w:t>ą</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 xml:space="preserve">” </w:t>
      </w:r>
    </w:p>
    <w:p w14:paraId="58E7DCEE" w14:textId="77777777" w:rsidR="00B616B6" w:rsidRPr="00D205B8" w:rsidRDefault="00B616B6" w:rsidP="00D205B8">
      <w:pPr>
        <w:spacing w:line="276" w:lineRule="auto"/>
        <w:rPr>
          <w:rFonts w:asciiTheme="majorHAnsi" w:hAnsiTheme="majorHAnsi"/>
          <w:sz w:val="22"/>
        </w:rPr>
      </w:pPr>
    </w:p>
    <w:p w14:paraId="521387FA"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CEIDG)</w:t>
      </w:r>
    </w:p>
    <w:p w14:paraId="525462C7"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(imi</w:t>
      </w:r>
      <w:r w:rsidRPr="00D205B8">
        <w:rPr>
          <w:rFonts w:asciiTheme="majorHAnsi" w:hAnsiTheme="majorHAnsi" w:cs="Lucida Grande"/>
          <w:sz w:val="22"/>
        </w:rPr>
        <w:t>ę</w:t>
      </w:r>
      <w:r w:rsidRPr="00D205B8">
        <w:rPr>
          <w:rFonts w:asciiTheme="majorHAnsi" w:hAnsiTheme="majorHAnsi"/>
          <w:sz w:val="22"/>
        </w:rPr>
        <w:t xml:space="preserve"> i nazwisko) [_], prowadz</w:t>
      </w:r>
      <w:r w:rsidRPr="00D205B8">
        <w:rPr>
          <w:rFonts w:asciiTheme="majorHAnsi" w:hAnsiTheme="majorHAnsi" w:cs="Lucida Grande"/>
          <w:sz w:val="22"/>
        </w:rPr>
        <w:t>ą</w:t>
      </w:r>
      <w:r w:rsidRPr="00D205B8">
        <w:rPr>
          <w:rFonts w:asciiTheme="majorHAnsi" w:hAnsiTheme="majorHAnsi"/>
          <w:sz w:val="22"/>
        </w:rPr>
        <w:t>cym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ść</w:t>
      </w:r>
      <w:r w:rsidRPr="00D205B8">
        <w:rPr>
          <w:rFonts w:asciiTheme="majorHAnsi" w:hAnsiTheme="majorHAnsi"/>
          <w:sz w:val="22"/>
        </w:rPr>
        <w:t xml:space="preserve"> gospodarcz</w:t>
      </w:r>
      <w:r w:rsidRPr="00D205B8">
        <w:rPr>
          <w:rFonts w:asciiTheme="majorHAnsi" w:hAnsiTheme="majorHAnsi" w:cs="Lucida Grande"/>
          <w:sz w:val="22"/>
        </w:rPr>
        <w:t>ą</w:t>
      </w:r>
      <w:r w:rsidRPr="00D205B8">
        <w:rPr>
          <w:rFonts w:asciiTheme="majorHAnsi" w:hAnsiTheme="majorHAnsi"/>
          <w:sz w:val="22"/>
        </w:rPr>
        <w:t xml:space="preserve"> pod nazw</w:t>
      </w:r>
      <w:r w:rsidRPr="00D205B8">
        <w:rPr>
          <w:rFonts w:asciiTheme="majorHAnsi" w:hAnsiTheme="majorHAnsi" w:cs="Lucida Grande"/>
          <w:sz w:val="22"/>
        </w:rPr>
        <w:t>ą</w:t>
      </w:r>
      <w:r w:rsidRPr="00D205B8">
        <w:rPr>
          <w:rFonts w:asciiTheme="majorHAnsi" w:hAnsiTheme="majorHAnsi"/>
          <w:sz w:val="22"/>
        </w:rPr>
        <w:t xml:space="preserve"> [_]z siedzib</w:t>
      </w:r>
      <w:r w:rsidRPr="00D205B8">
        <w:rPr>
          <w:rFonts w:asciiTheme="majorHAnsi" w:hAnsiTheme="majorHAnsi" w:cs="Lucida Grande"/>
          <w:sz w:val="22"/>
        </w:rPr>
        <w:t>ą</w:t>
      </w:r>
      <w:r w:rsidRPr="00D205B8">
        <w:rPr>
          <w:rFonts w:asciiTheme="majorHAnsi" w:hAnsiTheme="majorHAnsi"/>
          <w:sz w:val="22"/>
        </w:rPr>
        <w:t xml:space="preserve"> przy ulicy ……………………, kod pocztowy [_], wpisan</w:t>
      </w:r>
      <w:r w:rsidRPr="00D205B8">
        <w:rPr>
          <w:rFonts w:asciiTheme="majorHAnsi" w:hAnsiTheme="majorHAnsi" w:cs="Lucida Grande"/>
          <w:sz w:val="22"/>
        </w:rPr>
        <w:t>ą</w:t>
      </w:r>
      <w:r w:rsidRPr="00D205B8">
        <w:rPr>
          <w:rFonts w:asciiTheme="majorHAnsi" w:hAnsiTheme="majorHAnsi"/>
          <w:sz w:val="22"/>
        </w:rPr>
        <w:t xml:space="preserve"> do Centralnej Ewidencji i Informacji o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w:t>
      </w:r>
      <w:r w:rsidRPr="00D205B8">
        <w:rPr>
          <w:rFonts w:asciiTheme="majorHAnsi" w:hAnsiTheme="majorHAnsi"/>
          <w:sz w:val="22"/>
        </w:rPr>
        <w:t xml:space="preserve">ci Gospodarczej Rzeczypospolitej Polskiej pod numerem PESEL [_], Numerem Identyfikacji Podatkowej  [_] oraz numerem REGON ………………… </w:t>
      </w:r>
    </w:p>
    <w:p w14:paraId="0A5E47C9" w14:textId="77777777" w:rsidR="006847B4" w:rsidRPr="00D205B8" w:rsidRDefault="00B616B6" w:rsidP="00D205B8">
      <w:pPr>
        <w:spacing w:line="276" w:lineRule="auto"/>
        <w:rPr>
          <w:rFonts w:asciiTheme="majorHAnsi" w:hAnsiTheme="majorHAnsi"/>
          <w:sz w:val="22"/>
        </w:rPr>
      </w:pPr>
      <w:r w:rsidRPr="00D205B8">
        <w:rPr>
          <w:rFonts w:asciiTheme="majorHAnsi" w:hAnsiTheme="majorHAnsi"/>
          <w:sz w:val="22"/>
        </w:rPr>
        <w:t>zwanym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w:t>
      </w:r>
    </w:p>
    <w:p w14:paraId="5F640EB9" w14:textId="77777777" w:rsidR="006847B4" w:rsidRPr="00D205B8" w:rsidRDefault="006847B4" w:rsidP="00D205B8">
      <w:pPr>
        <w:spacing w:line="276" w:lineRule="auto"/>
        <w:rPr>
          <w:rFonts w:asciiTheme="majorHAnsi" w:hAnsiTheme="majorHAnsi"/>
          <w:sz w:val="22"/>
        </w:rPr>
      </w:pPr>
    </w:p>
    <w:p w14:paraId="1C95C093" w14:textId="7F1DA33A" w:rsidR="006847B4" w:rsidRPr="00D205B8" w:rsidRDefault="006847B4" w:rsidP="00D205B8">
      <w:pPr>
        <w:spacing w:line="276" w:lineRule="auto"/>
        <w:rPr>
          <w:rFonts w:asciiTheme="majorHAnsi" w:hAnsiTheme="majorHAnsi"/>
          <w:sz w:val="22"/>
        </w:rPr>
      </w:pPr>
      <w:r w:rsidRPr="00D205B8">
        <w:rPr>
          <w:rFonts w:asciiTheme="majorHAnsi" w:hAnsiTheme="majorHAnsi"/>
          <w:sz w:val="22"/>
        </w:rPr>
        <w:t>Umowa zosta</w:t>
      </w:r>
      <w:r w:rsidRPr="00D205B8">
        <w:rPr>
          <w:rFonts w:asciiTheme="majorHAnsi" w:hAnsiTheme="majorHAnsi" w:cs="Lucida Grande"/>
          <w:sz w:val="22"/>
        </w:rPr>
        <w:t>ł</w:t>
      </w:r>
      <w:r w:rsidRPr="00D205B8">
        <w:rPr>
          <w:rFonts w:asciiTheme="majorHAnsi" w:hAnsiTheme="majorHAnsi"/>
          <w:sz w:val="22"/>
        </w:rPr>
        <w:t>a zawarta po przeprowadzeniu post</w:t>
      </w:r>
      <w:r w:rsidRPr="00D205B8">
        <w:rPr>
          <w:rFonts w:asciiTheme="majorHAnsi" w:hAnsiTheme="majorHAnsi" w:cs="Lucida Grande"/>
          <w:sz w:val="22"/>
        </w:rPr>
        <w:t>ę</w:t>
      </w:r>
      <w:r w:rsidRPr="00D205B8">
        <w:rPr>
          <w:rFonts w:asciiTheme="majorHAnsi" w:hAnsiTheme="majorHAnsi"/>
          <w:sz w:val="22"/>
        </w:rPr>
        <w:t>powania o udzielenie Z</w:t>
      </w:r>
      <w:r w:rsidR="00C968D4">
        <w:rPr>
          <w:rFonts w:asciiTheme="majorHAnsi" w:hAnsiTheme="majorHAnsi"/>
          <w:sz w:val="22"/>
        </w:rPr>
        <w:t xml:space="preserve">amówienia Publicznego w trybie podstawowym bez negocjacji </w:t>
      </w:r>
      <w:r w:rsidR="00B616B6" w:rsidRPr="00D205B8">
        <w:rPr>
          <w:rFonts w:asciiTheme="majorHAnsi" w:hAnsiTheme="majorHAnsi"/>
          <w:sz w:val="22"/>
        </w:rPr>
        <w:t xml:space="preserve">nr: </w:t>
      </w:r>
      <w:r w:rsidR="00513B2A">
        <w:rPr>
          <w:rFonts w:ascii="Cambria" w:hAnsi="Cambria"/>
          <w:sz w:val="22"/>
        </w:rPr>
        <w:t>S.270.2.</w:t>
      </w:r>
      <w:r w:rsidR="006E6848">
        <w:rPr>
          <w:rFonts w:ascii="Cambria" w:hAnsi="Cambria"/>
          <w:sz w:val="22"/>
        </w:rPr>
        <w:t>10</w:t>
      </w:r>
      <w:r w:rsidR="00513B2A">
        <w:rPr>
          <w:rFonts w:ascii="Cambria" w:hAnsi="Cambria"/>
          <w:sz w:val="22"/>
        </w:rPr>
        <w:t>.202</w:t>
      </w:r>
      <w:r w:rsidR="003517A3">
        <w:rPr>
          <w:rFonts w:ascii="Cambria" w:hAnsi="Cambria"/>
          <w:sz w:val="22"/>
        </w:rPr>
        <w:t>3</w:t>
      </w:r>
      <w:r w:rsidR="00513B2A">
        <w:rPr>
          <w:rFonts w:ascii="Cambria" w:hAnsi="Cambria"/>
          <w:sz w:val="22"/>
        </w:rPr>
        <w:t xml:space="preserve"> </w:t>
      </w:r>
      <w:r w:rsidRPr="00D66775">
        <w:rPr>
          <w:rFonts w:asciiTheme="majorHAnsi" w:hAnsiTheme="majorHAnsi"/>
          <w:sz w:val="22"/>
        </w:rPr>
        <w:t>na</w:t>
      </w:r>
      <w:r w:rsidRPr="00D205B8">
        <w:rPr>
          <w:rFonts w:asciiTheme="majorHAnsi" w:hAnsiTheme="majorHAnsi"/>
          <w:sz w:val="22"/>
        </w:rPr>
        <w:t xml:space="preserve"> podstawie </w:t>
      </w:r>
      <w:r w:rsidR="00C968D4">
        <w:rPr>
          <w:rFonts w:asciiTheme="majorHAnsi" w:hAnsiTheme="majorHAnsi"/>
          <w:sz w:val="22"/>
        </w:rPr>
        <w:t xml:space="preserve">art. 275 pkt. 1) </w:t>
      </w:r>
      <w:r w:rsidRPr="00D205B8">
        <w:rPr>
          <w:rFonts w:asciiTheme="majorHAnsi" w:hAnsiTheme="majorHAnsi"/>
          <w:sz w:val="22"/>
        </w:rPr>
        <w:t xml:space="preserve">przepisów Ustawy z dnia </w:t>
      </w:r>
      <w:r w:rsidR="008A1DBB">
        <w:rPr>
          <w:rFonts w:asciiTheme="majorHAnsi" w:hAnsiTheme="majorHAnsi"/>
          <w:sz w:val="22"/>
        </w:rPr>
        <w:t>11 września</w:t>
      </w:r>
      <w:r w:rsidRPr="00D205B8">
        <w:rPr>
          <w:rFonts w:asciiTheme="majorHAnsi" w:hAnsiTheme="majorHAnsi"/>
          <w:sz w:val="22"/>
        </w:rPr>
        <w:t xml:space="preserve"> 20</w:t>
      </w:r>
      <w:r w:rsidR="008A1DBB">
        <w:rPr>
          <w:rFonts w:asciiTheme="majorHAnsi" w:hAnsiTheme="majorHAnsi"/>
          <w:sz w:val="22"/>
        </w:rPr>
        <w:t>19</w:t>
      </w:r>
      <w:r w:rsidRPr="00D205B8">
        <w:rPr>
          <w:rFonts w:asciiTheme="majorHAnsi" w:hAnsiTheme="majorHAnsi"/>
          <w:sz w:val="22"/>
        </w:rPr>
        <w:t xml:space="preserve"> roku – Prawo zamówie</w:t>
      </w:r>
      <w:r w:rsidRPr="00D205B8">
        <w:rPr>
          <w:rFonts w:asciiTheme="majorHAnsi" w:hAnsiTheme="majorHAnsi" w:cs="Lucida Grande"/>
          <w:sz w:val="22"/>
        </w:rPr>
        <w:t>ń</w:t>
      </w:r>
      <w:r w:rsidR="00A31507" w:rsidRPr="00D205B8">
        <w:rPr>
          <w:rFonts w:asciiTheme="majorHAnsi" w:hAnsiTheme="majorHAnsi"/>
          <w:sz w:val="22"/>
        </w:rPr>
        <w:t xml:space="preserve"> publicznych (j.t. Dz. U. z 20</w:t>
      </w:r>
      <w:r w:rsidR="00513B2A">
        <w:rPr>
          <w:rFonts w:asciiTheme="majorHAnsi" w:hAnsiTheme="majorHAnsi"/>
          <w:sz w:val="22"/>
        </w:rPr>
        <w:t>2</w:t>
      </w:r>
      <w:r w:rsidR="001C531C">
        <w:rPr>
          <w:rFonts w:asciiTheme="majorHAnsi" w:hAnsiTheme="majorHAnsi"/>
          <w:sz w:val="22"/>
        </w:rPr>
        <w:t>2</w:t>
      </w:r>
      <w:r w:rsidR="00B616B6" w:rsidRPr="00D205B8">
        <w:rPr>
          <w:rFonts w:asciiTheme="majorHAnsi" w:hAnsiTheme="majorHAnsi"/>
          <w:sz w:val="22"/>
        </w:rPr>
        <w:t xml:space="preserve"> r., poz. </w:t>
      </w:r>
      <w:r w:rsidR="00513B2A">
        <w:rPr>
          <w:rFonts w:asciiTheme="majorHAnsi" w:hAnsiTheme="majorHAnsi"/>
          <w:sz w:val="22"/>
        </w:rPr>
        <w:t>1</w:t>
      </w:r>
      <w:r w:rsidR="001C531C">
        <w:rPr>
          <w:rFonts w:asciiTheme="majorHAnsi" w:hAnsiTheme="majorHAnsi"/>
          <w:sz w:val="22"/>
        </w:rPr>
        <w:t>710</w:t>
      </w:r>
      <w:r w:rsidR="008A1DBB">
        <w:rPr>
          <w:rFonts w:asciiTheme="majorHAnsi" w:hAnsiTheme="majorHAnsi"/>
          <w:sz w:val="22"/>
        </w:rPr>
        <w:t xml:space="preserve"> </w:t>
      </w:r>
      <w:r w:rsidRPr="00D205B8">
        <w:rPr>
          <w:rFonts w:asciiTheme="majorHAnsi" w:hAnsiTheme="majorHAnsi"/>
          <w:sz w:val="22"/>
        </w:rPr>
        <w:t>(zwanej dalej: „Ustaw</w:t>
      </w:r>
      <w:r w:rsidRPr="00D205B8">
        <w:rPr>
          <w:rFonts w:asciiTheme="majorHAnsi" w:hAnsiTheme="majorHAnsi" w:cs="Lucida Grande"/>
          <w:sz w:val="22"/>
        </w:rPr>
        <w:t>ą</w:t>
      </w:r>
      <w:r w:rsidRPr="00D205B8">
        <w:rPr>
          <w:rFonts w:asciiTheme="majorHAnsi" w:hAnsiTheme="majorHAnsi"/>
          <w:sz w:val="22"/>
        </w:rPr>
        <w:t xml:space="preserve"> Pzp.”).</w:t>
      </w:r>
    </w:p>
    <w:p w14:paraId="38099A6C" w14:textId="77777777" w:rsidR="006847B4" w:rsidRPr="00D205B8" w:rsidRDefault="006847B4" w:rsidP="00D205B8">
      <w:pPr>
        <w:spacing w:line="276" w:lineRule="auto"/>
        <w:rPr>
          <w:rFonts w:asciiTheme="majorHAnsi" w:hAnsiTheme="majorHAnsi"/>
          <w:color w:val="FF0000"/>
          <w:sz w:val="22"/>
          <w:u w:val="single"/>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i Wykonawca, zwani w dalszej cz</w:t>
      </w:r>
      <w:r w:rsidRPr="00D205B8">
        <w:rPr>
          <w:rFonts w:asciiTheme="majorHAnsi" w:hAnsiTheme="majorHAnsi" w:cs="Lucida Grande"/>
          <w:sz w:val="22"/>
        </w:rPr>
        <w:t>ęś</w:t>
      </w:r>
      <w:r w:rsidRPr="00D205B8">
        <w:rPr>
          <w:rFonts w:asciiTheme="majorHAnsi" w:hAnsiTheme="majorHAnsi"/>
          <w:sz w:val="22"/>
        </w:rPr>
        <w:t>ci z osobna równie</w:t>
      </w:r>
      <w:r w:rsidRPr="00D205B8">
        <w:rPr>
          <w:rFonts w:asciiTheme="majorHAnsi" w:hAnsiTheme="majorHAnsi" w:cs="Lucida Grande"/>
          <w:sz w:val="22"/>
        </w:rPr>
        <w:t>ż</w:t>
      </w:r>
      <w:r w:rsidRPr="00D205B8">
        <w:rPr>
          <w:rFonts w:asciiTheme="majorHAnsi" w:hAnsiTheme="majorHAnsi"/>
          <w:sz w:val="22"/>
        </w:rPr>
        <w:t xml:space="preserve"> Stron</w:t>
      </w:r>
      <w:r w:rsidRPr="00D205B8">
        <w:rPr>
          <w:rFonts w:asciiTheme="majorHAnsi" w:hAnsiTheme="majorHAnsi" w:cs="Lucida Grande"/>
          <w:sz w:val="22"/>
        </w:rPr>
        <w:t>ą</w:t>
      </w:r>
      <w:r w:rsidRPr="00D205B8">
        <w:rPr>
          <w:rFonts w:asciiTheme="majorHAnsi" w:hAnsiTheme="majorHAnsi"/>
          <w:sz w:val="22"/>
        </w:rPr>
        <w:t>, za</w:t>
      </w:r>
      <w:r w:rsidRPr="00D205B8">
        <w:rPr>
          <w:rFonts w:asciiTheme="majorHAnsi" w:hAnsiTheme="majorHAnsi" w:cs="Lucida Grande"/>
          <w:sz w:val="22"/>
        </w:rPr>
        <w:t>ś</w:t>
      </w:r>
      <w:r w:rsidRPr="00D205B8">
        <w:rPr>
          <w:rFonts w:asciiTheme="majorHAnsi" w:hAnsiTheme="majorHAnsi"/>
          <w:sz w:val="22"/>
        </w:rPr>
        <w:t xml:space="preserve"> wspólnie Stronami, zawieraj</w:t>
      </w:r>
      <w:r w:rsidRPr="00D205B8">
        <w:rPr>
          <w:rFonts w:asciiTheme="majorHAnsi" w:hAnsiTheme="majorHAnsi" w:cs="Lucida Grande"/>
          <w:sz w:val="22"/>
        </w:rPr>
        <w:t>ą</w:t>
      </w:r>
      <w:r w:rsidRPr="00D205B8">
        <w:rPr>
          <w:rFonts w:asciiTheme="majorHAnsi" w:hAnsiTheme="majorHAnsi"/>
          <w:sz w:val="22"/>
        </w:rPr>
        <w:t xml:space="preserve"> Umow</w:t>
      </w:r>
      <w:r w:rsidRPr="00D205B8">
        <w:rPr>
          <w:rFonts w:asciiTheme="majorHAnsi" w:hAnsiTheme="majorHAnsi" w:cs="Lucida Grande"/>
          <w:sz w:val="22"/>
        </w:rPr>
        <w:t>ę</w:t>
      </w:r>
      <w:r w:rsidRPr="00D205B8">
        <w:rPr>
          <w:rFonts w:asciiTheme="majorHAnsi" w:hAnsiTheme="majorHAnsi"/>
          <w:sz w:val="22"/>
        </w:rPr>
        <w:t>, o nast</w:t>
      </w:r>
      <w:r w:rsidRPr="00D205B8">
        <w:rPr>
          <w:rFonts w:asciiTheme="majorHAnsi" w:hAnsiTheme="majorHAnsi" w:cs="Lucida Grande"/>
          <w:sz w:val="22"/>
        </w:rPr>
        <w:t>ę</w:t>
      </w:r>
      <w:r w:rsidRPr="00D205B8">
        <w:rPr>
          <w:rFonts w:asciiTheme="majorHAnsi" w:hAnsiTheme="majorHAnsi"/>
          <w:sz w:val="22"/>
        </w:rPr>
        <w:t>puj</w:t>
      </w:r>
      <w:r w:rsidRPr="00D205B8">
        <w:rPr>
          <w:rFonts w:asciiTheme="majorHAnsi" w:hAnsiTheme="majorHAnsi" w:cs="Lucida Grande"/>
          <w:sz w:val="22"/>
        </w:rPr>
        <w:t>ą</w:t>
      </w:r>
      <w:r w:rsidRPr="00D205B8">
        <w:rPr>
          <w:rFonts w:asciiTheme="majorHAnsi" w:hAnsiTheme="majorHAnsi"/>
          <w:sz w:val="22"/>
        </w:rPr>
        <w:t>cej tre</w:t>
      </w:r>
      <w:r w:rsidRPr="00D205B8">
        <w:rPr>
          <w:rFonts w:asciiTheme="majorHAnsi" w:hAnsiTheme="majorHAnsi" w:cs="Lucida Grande"/>
          <w:sz w:val="22"/>
        </w:rPr>
        <w:t>ś</w:t>
      </w:r>
      <w:r w:rsidRPr="00D205B8">
        <w:rPr>
          <w:rFonts w:asciiTheme="majorHAnsi" w:hAnsiTheme="majorHAnsi"/>
          <w:sz w:val="22"/>
        </w:rPr>
        <w:t>ci:</w:t>
      </w:r>
    </w:p>
    <w:p w14:paraId="637604F6" w14:textId="77777777" w:rsidR="006847B4" w:rsidRPr="00D205B8" w:rsidRDefault="006847B4" w:rsidP="00D205B8">
      <w:pPr>
        <w:pStyle w:val="Standard"/>
        <w:widowControl/>
        <w:spacing w:line="276" w:lineRule="auto"/>
        <w:rPr>
          <w:rFonts w:asciiTheme="majorHAnsi" w:hAnsiTheme="majorHAnsi"/>
          <w:strike/>
          <w:color w:val="FF0000"/>
          <w:sz w:val="22"/>
          <w:szCs w:val="22"/>
        </w:rPr>
      </w:pPr>
    </w:p>
    <w:p w14:paraId="41A94881" w14:textId="77777777" w:rsidR="006847B4" w:rsidRPr="00D205B8" w:rsidRDefault="006847B4" w:rsidP="00D205B8">
      <w:pPr>
        <w:pStyle w:val="Standard"/>
        <w:widowControl/>
        <w:numPr>
          <w:ilvl w:val="0"/>
          <w:numId w:val="3"/>
        </w:numPr>
        <w:spacing w:line="276" w:lineRule="auto"/>
        <w:jc w:val="center"/>
        <w:rPr>
          <w:rFonts w:asciiTheme="majorHAnsi" w:hAnsiTheme="majorHAnsi"/>
          <w:b/>
          <w:bCs/>
          <w:sz w:val="22"/>
          <w:szCs w:val="22"/>
        </w:rPr>
      </w:pPr>
      <w:r w:rsidRPr="00D205B8">
        <w:rPr>
          <w:rFonts w:asciiTheme="majorHAnsi" w:hAnsiTheme="majorHAnsi"/>
          <w:b/>
          <w:bCs/>
          <w:sz w:val="22"/>
          <w:szCs w:val="22"/>
        </w:rPr>
        <w:t>PRZEDMIOT UMOWY</w:t>
      </w:r>
    </w:p>
    <w:p w14:paraId="164F4F5D" w14:textId="77777777" w:rsidR="006847B4" w:rsidRPr="00D205B8" w:rsidRDefault="006847B4" w:rsidP="00D205B8">
      <w:pPr>
        <w:spacing w:line="276" w:lineRule="auto"/>
        <w:jc w:val="center"/>
        <w:rPr>
          <w:rFonts w:asciiTheme="majorHAnsi" w:hAnsiTheme="majorHAnsi"/>
          <w:b/>
          <w:bCs/>
          <w:sz w:val="22"/>
        </w:rPr>
      </w:pPr>
    </w:p>
    <w:p w14:paraId="7BA455BC" w14:textId="77777777" w:rsidR="006847B4" w:rsidRPr="00D205B8" w:rsidRDefault="006847B4" w:rsidP="00D205B8">
      <w:pPr>
        <w:spacing w:line="276" w:lineRule="auto"/>
        <w:jc w:val="center"/>
        <w:rPr>
          <w:rFonts w:asciiTheme="majorHAnsi" w:hAnsiTheme="majorHAnsi"/>
          <w:sz w:val="22"/>
        </w:rPr>
      </w:pPr>
      <w:r w:rsidRPr="00D205B8">
        <w:rPr>
          <w:rFonts w:asciiTheme="majorHAnsi" w:hAnsiTheme="majorHAnsi"/>
          <w:b/>
          <w:bCs/>
          <w:sz w:val="22"/>
        </w:rPr>
        <w:t>§ 1</w:t>
      </w:r>
    </w:p>
    <w:p w14:paraId="6A79FAEA" w14:textId="21E78ACE" w:rsidR="006847B4" w:rsidRPr="00D205B8" w:rsidRDefault="006847B4" w:rsidP="009B36DF">
      <w:pPr>
        <w:numPr>
          <w:ilvl w:val="0"/>
          <w:numId w:val="4"/>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zadania pod nazw</w:t>
      </w:r>
      <w:r w:rsidRPr="00D205B8">
        <w:rPr>
          <w:rFonts w:asciiTheme="majorHAnsi" w:hAnsiTheme="majorHAnsi" w:cs="Lucida Grande"/>
          <w:sz w:val="22"/>
        </w:rPr>
        <w:t>ą</w:t>
      </w:r>
      <w:r w:rsidRPr="00D205B8">
        <w:rPr>
          <w:rFonts w:asciiTheme="majorHAnsi" w:hAnsiTheme="majorHAnsi"/>
          <w:sz w:val="22"/>
        </w:rPr>
        <w:t xml:space="preserve">: </w:t>
      </w:r>
      <w:r w:rsidR="003517A3" w:rsidRPr="003517A3">
        <w:rPr>
          <w:rFonts w:asciiTheme="majorHAnsi" w:hAnsiTheme="majorHAnsi"/>
          <w:b/>
          <w:sz w:val="22"/>
        </w:rPr>
        <w:t>„</w:t>
      </w:r>
      <w:r w:rsidR="006E6848" w:rsidRPr="006E6848">
        <w:rPr>
          <w:rFonts w:asciiTheme="majorHAnsi" w:hAnsiTheme="majorHAnsi"/>
          <w:b/>
          <w:sz w:val="22"/>
        </w:rPr>
        <w:t>Przebudowa kotłowni Leśniczówki Pogrodzie</w:t>
      </w:r>
      <w:r w:rsidR="003517A3" w:rsidRPr="003517A3">
        <w:rPr>
          <w:rFonts w:asciiTheme="majorHAnsi" w:hAnsiTheme="majorHAnsi"/>
          <w:b/>
          <w:sz w:val="22"/>
        </w:rPr>
        <w:t xml:space="preserve">” </w:t>
      </w:r>
      <w:r w:rsidRPr="00D205B8">
        <w:rPr>
          <w:rFonts w:asciiTheme="majorHAnsi" w:hAnsiTheme="majorHAnsi"/>
          <w:bCs/>
          <w:sz w:val="22"/>
        </w:rPr>
        <w:t>(zwanego dalej: „Przedmiotem Umowy”)</w:t>
      </w:r>
      <w:r w:rsidRPr="00D205B8">
        <w:rPr>
          <w:rFonts w:asciiTheme="majorHAnsi" w:hAnsiTheme="majorHAnsi"/>
          <w:b/>
          <w:bCs/>
          <w:sz w:val="22"/>
        </w:rPr>
        <w:t>,</w:t>
      </w:r>
    </w:p>
    <w:p w14:paraId="5234BC5E" w14:textId="1618F313" w:rsidR="00B009D8" w:rsidRPr="00B009D8" w:rsidRDefault="00B009D8" w:rsidP="00B009D8">
      <w:pPr>
        <w:pStyle w:val="Akapitzlist"/>
        <w:numPr>
          <w:ilvl w:val="0"/>
          <w:numId w:val="4"/>
        </w:numPr>
        <w:rPr>
          <w:rFonts w:asciiTheme="majorHAnsi" w:hAnsiTheme="majorHAnsi" w:cs="Times New Roman"/>
          <w:bCs/>
          <w:iCs/>
          <w:szCs w:val="22"/>
          <w:lang w:eastAsia="en-US"/>
        </w:rPr>
      </w:pPr>
      <w:r w:rsidRPr="00B009D8">
        <w:rPr>
          <w:rFonts w:asciiTheme="majorHAnsi" w:hAnsiTheme="majorHAnsi" w:cs="Times New Roman"/>
          <w:bCs/>
          <w:iCs/>
          <w:szCs w:val="22"/>
          <w:lang w:eastAsia="en-US"/>
        </w:rPr>
        <w:t xml:space="preserve">Przedmiotem zamówienia jest </w:t>
      </w:r>
      <w:r w:rsidR="006E6848">
        <w:rPr>
          <w:rFonts w:asciiTheme="majorHAnsi" w:hAnsiTheme="majorHAnsi" w:cs="Times New Roman"/>
          <w:bCs/>
          <w:iCs/>
          <w:szCs w:val="22"/>
          <w:lang w:eastAsia="en-US"/>
        </w:rPr>
        <w:t>przebudowa kotłowni w leśniczówce Leśnictwa Pogrodzie.</w:t>
      </w:r>
    </w:p>
    <w:p w14:paraId="53CB987A" w14:textId="1988BA1D" w:rsidR="00B009D8" w:rsidRPr="003517A3" w:rsidRDefault="006847B4" w:rsidP="003517A3">
      <w:pPr>
        <w:numPr>
          <w:ilvl w:val="0"/>
          <w:numId w:val="4"/>
        </w:numPr>
        <w:ind w:left="714" w:hanging="357"/>
        <w:rPr>
          <w:rFonts w:asciiTheme="majorHAnsi" w:hAnsiTheme="majorHAnsi"/>
          <w:bCs/>
          <w:iCs/>
          <w:sz w:val="22"/>
        </w:rPr>
      </w:pPr>
      <w:r w:rsidRPr="00FF7C50">
        <w:rPr>
          <w:rFonts w:asciiTheme="majorHAnsi" w:hAnsiTheme="majorHAnsi"/>
          <w:bCs/>
          <w:iCs/>
          <w:sz w:val="22"/>
        </w:rPr>
        <w:t>Szczegó</w:t>
      </w:r>
      <w:r w:rsidRPr="00FF7C50">
        <w:rPr>
          <w:rFonts w:asciiTheme="majorHAnsi" w:hAnsiTheme="majorHAnsi" w:cs="Lucida Grande"/>
          <w:bCs/>
          <w:iCs/>
          <w:sz w:val="22"/>
        </w:rPr>
        <w:t>ł</w:t>
      </w:r>
      <w:r w:rsidRPr="00FF7C50">
        <w:rPr>
          <w:rFonts w:asciiTheme="majorHAnsi" w:hAnsiTheme="majorHAnsi"/>
          <w:bCs/>
          <w:iCs/>
          <w:sz w:val="22"/>
        </w:rPr>
        <w:t>owy opis przedmiotu umow</w:t>
      </w:r>
      <w:r w:rsidR="008E7AAD" w:rsidRPr="00FF7C50">
        <w:rPr>
          <w:rFonts w:asciiTheme="majorHAnsi" w:hAnsiTheme="majorHAnsi"/>
          <w:bCs/>
          <w:iCs/>
          <w:sz w:val="22"/>
        </w:rPr>
        <w:t xml:space="preserve">y został </w:t>
      </w:r>
      <w:r w:rsidR="00226C2B" w:rsidRPr="00FF7C50">
        <w:rPr>
          <w:rFonts w:asciiTheme="majorHAnsi" w:hAnsiTheme="majorHAnsi"/>
          <w:bCs/>
          <w:iCs/>
          <w:sz w:val="22"/>
        </w:rPr>
        <w:t xml:space="preserve">określony </w:t>
      </w:r>
      <w:r w:rsidR="008E7AAD" w:rsidRPr="00FF7C50">
        <w:rPr>
          <w:rFonts w:asciiTheme="majorHAnsi" w:hAnsiTheme="majorHAnsi"/>
          <w:bCs/>
          <w:iCs/>
          <w:sz w:val="22"/>
        </w:rPr>
        <w:t>w SWZ</w:t>
      </w:r>
      <w:r w:rsidR="00513B2A" w:rsidRPr="00FF7C50">
        <w:rPr>
          <w:rFonts w:asciiTheme="majorHAnsi" w:hAnsiTheme="majorHAnsi"/>
          <w:bCs/>
          <w:iCs/>
          <w:sz w:val="22"/>
        </w:rPr>
        <w:t xml:space="preserve">  do postępowania w którym udzielono przedmiotowego zamówienia (traktowanej wraz z załącznikami jako integralna część niniejszej umowy)</w:t>
      </w:r>
      <w:r w:rsidR="008E7AAD" w:rsidRPr="00FF7C50">
        <w:rPr>
          <w:rFonts w:asciiTheme="majorHAnsi" w:hAnsiTheme="majorHAnsi"/>
          <w:bCs/>
          <w:iCs/>
          <w:sz w:val="22"/>
        </w:rPr>
        <w:t>, umowie oraz w:</w:t>
      </w:r>
      <w:bookmarkStart w:id="0" w:name="_Hlk109122309"/>
      <w:bookmarkStart w:id="1" w:name="_Hlk113446518"/>
    </w:p>
    <w:p w14:paraId="44A567CC" w14:textId="77777777" w:rsidR="00B009D8" w:rsidRDefault="00B009D8" w:rsidP="00B009D8">
      <w:pPr>
        <w:numPr>
          <w:ilvl w:val="0"/>
          <w:numId w:val="47"/>
        </w:numPr>
        <w:rPr>
          <w:rFonts w:ascii="Cambria" w:hAnsi="Cambria" w:cs="Arial"/>
          <w:bCs/>
          <w:sz w:val="22"/>
        </w:rPr>
      </w:pPr>
      <w:r>
        <w:rPr>
          <w:rFonts w:ascii="Cambria" w:hAnsi="Cambria" w:cs="Arial"/>
          <w:bCs/>
          <w:sz w:val="22"/>
        </w:rPr>
        <w:t>Projekcie technicznym</w:t>
      </w:r>
    </w:p>
    <w:p w14:paraId="188BD108" w14:textId="4CC3A4A1" w:rsidR="00B009D8" w:rsidRDefault="006E6848" w:rsidP="00B009D8">
      <w:pPr>
        <w:numPr>
          <w:ilvl w:val="0"/>
          <w:numId w:val="47"/>
        </w:numPr>
        <w:rPr>
          <w:rFonts w:ascii="Cambria" w:hAnsi="Cambria" w:cs="Arial"/>
          <w:bCs/>
          <w:sz w:val="22"/>
        </w:rPr>
      </w:pPr>
      <w:r>
        <w:rPr>
          <w:rFonts w:ascii="Cambria" w:hAnsi="Cambria" w:cs="Arial"/>
          <w:bCs/>
          <w:sz w:val="22"/>
        </w:rPr>
        <w:lastRenderedPageBreak/>
        <w:t>Projekcie zagospodarowania terenu,</w:t>
      </w:r>
    </w:p>
    <w:p w14:paraId="6586B37B" w14:textId="4BC9F3C3" w:rsidR="006E6848" w:rsidRDefault="006E6848" w:rsidP="00B009D8">
      <w:pPr>
        <w:numPr>
          <w:ilvl w:val="0"/>
          <w:numId w:val="47"/>
        </w:numPr>
        <w:rPr>
          <w:rFonts w:ascii="Cambria" w:hAnsi="Cambria" w:cs="Arial"/>
          <w:bCs/>
          <w:sz w:val="22"/>
        </w:rPr>
      </w:pPr>
      <w:r>
        <w:rPr>
          <w:rFonts w:ascii="Cambria" w:hAnsi="Cambria" w:cs="Arial"/>
          <w:bCs/>
          <w:sz w:val="22"/>
        </w:rPr>
        <w:t>Projekcie architektoniczno – budowlanym,</w:t>
      </w:r>
    </w:p>
    <w:p w14:paraId="6FE40B4D" w14:textId="01785C5A" w:rsidR="00B009D8" w:rsidRPr="003517A3" w:rsidRDefault="00B009D8" w:rsidP="003517A3">
      <w:pPr>
        <w:numPr>
          <w:ilvl w:val="0"/>
          <w:numId w:val="47"/>
        </w:numPr>
        <w:rPr>
          <w:rFonts w:ascii="Cambria" w:hAnsi="Cambria" w:cs="Arial"/>
          <w:bCs/>
          <w:sz w:val="22"/>
        </w:rPr>
      </w:pPr>
      <w:r w:rsidRPr="00F8209C">
        <w:rPr>
          <w:rFonts w:ascii="Cambria" w:hAnsi="Cambria" w:cs="Arial"/>
          <w:bCs/>
          <w:sz w:val="22"/>
        </w:rPr>
        <w:t>Przedmiarze robót, które mają charakter wyłącznie pomocniczy,</w:t>
      </w:r>
      <w:bookmarkEnd w:id="0"/>
    </w:p>
    <w:bookmarkEnd w:id="1"/>
    <w:p w14:paraId="43E4F4D0" w14:textId="1D772C61" w:rsidR="004433A8" w:rsidRPr="002956D8" w:rsidRDefault="00F70F8F" w:rsidP="00B44698">
      <w:pPr>
        <w:spacing w:line="276" w:lineRule="auto"/>
        <w:rPr>
          <w:rFonts w:asciiTheme="majorHAnsi" w:hAnsiTheme="majorHAnsi"/>
          <w:bCs/>
          <w:iCs/>
          <w:color w:val="FF0000"/>
          <w:sz w:val="22"/>
        </w:rPr>
      </w:pPr>
      <w:r w:rsidRPr="002956D8">
        <w:rPr>
          <w:rFonts w:asciiTheme="majorHAnsi" w:hAnsiTheme="majorHAnsi"/>
          <w:bCs/>
          <w:iCs/>
          <w:color w:val="FF0000"/>
          <w:sz w:val="22"/>
        </w:rPr>
        <w:tab/>
      </w:r>
      <w:r w:rsidRPr="00504FE8">
        <w:rPr>
          <w:rFonts w:asciiTheme="majorHAnsi" w:hAnsiTheme="majorHAnsi"/>
          <w:bCs/>
          <w:iCs/>
          <w:sz w:val="22"/>
        </w:rPr>
        <w:t>stanowiących załączniki 3-</w:t>
      </w:r>
      <w:r w:rsidR="006E6848">
        <w:rPr>
          <w:rFonts w:asciiTheme="majorHAnsi" w:hAnsiTheme="majorHAnsi"/>
          <w:bCs/>
          <w:iCs/>
          <w:sz w:val="22"/>
        </w:rPr>
        <w:t>6</w:t>
      </w:r>
      <w:r w:rsidRPr="00504FE8">
        <w:rPr>
          <w:rFonts w:asciiTheme="majorHAnsi" w:hAnsiTheme="majorHAnsi"/>
          <w:bCs/>
          <w:iCs/>
          <w:sz w:val="22"/>
        </w:rPr>
        <w:t xml:space="preserve"> do niniejszej umowy.</w:t>
      </w:r>
    </w:p>
    <w:p w14:paraId="75B59804" w14:textId="77777777" w:rsidR="000C5FF3" w:rsidRPr="00F70F8F" w:rsidRDefault="000C5FF3" w:rsidP="00B44698">
      <w:pPr>
        <w:spacing w:line="276" w:lineRule="auto"/>
        <w:rPr>
          <w:rFonts w:asciiTheme="majorHAnsi" w:hAnsiTheme="majorHAnsi"/>
          <w:bCs/>
          <w:iCs/>
          <w:sz w:val="22"/>
        </w:rPr>
      </w:pPr>
    </w:p>
    <w:p w14:paraId="391CE334" w14:textId="5295C3A5" w:rsidR="00EA0E48" w:rsidRPr="000C5FF3" w:rsidRDefault="006847B4" w:rsidP="000C5FF3">
      <w:pPr>
        <w:spacing w:line="276" w:lineRule="auto"/>
        <w:ind w:left="357"/>
        <w:jc w:val="center"/>
        <w:rPr>
          <w:rFonts w:asciiTheme="majorHAnsi" w:hAnsiTheme="majorHAnsi"/>
          <w:b/>
          <w:sz w:val="22"/>
        </w:rPr>
      </w:pPr>
      <w:r w:rsidRPr="00D205B8">
        <w:rPr>
          <w:rFonts w:asciiTheme="majorHAnsi" w:hAnsiTheme="majorHAnsi"/>
          <w:b/>
          <w:sz w:val="22"/>
        </w:rPr>
        <w:t>§ 2</w:t>
      </w:r>
    </w:p>
    <w:p w14:paraId="20B549B8" w14:textId="7A9F99CE"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wykonania, w ramach wyn</w:t>
      </w:r>
      <w:r w:rsidR="008A4F42" w:rsidRPr="00D205B8">
        <w:rPr>
          <w:rFonts w:asciiTheme="majorHAnsi" w:hAnsiTheme="majorHAnsi"/>
          <w:sz w:val="22"/>
        </w:rPr>
        <w:t>agrodzenia, o którym mowa w § 13</w:t>
      </w:r>
      <w:r w:rsidRPr="00D205B8">
        <w:rPr>
          <w:rFonts w:asciiTheme="majorHAnsi" w:hAnsiTheme="majorHAnsi"/>
          <w:sz w:val="22"/>
        </w:rPr>
        <w:t xml:space="preserve"> ust. 1 Umowy wszelkich prac niezb</w:t>
      </w:r>
      <w:r w:rsidRPr="00D205B8">
        <w:rPr>
          <w:rFonts w:asciiTheme="majorHAnsi" w:hAnsiTheme="majorHAnsi" w:cs="Lucida Grande"/>
          <w:sz w:val="22"/>
        </w:rPr>
        <w:t>ę</w:t>
      </w:r>
      <w:r w:rsidRPr="00D205B8">
        <w:rPr>
          <w:rFonts w:asciiTheme="majorHAnsi" w:hAnsiTheme="majorHAnsi"/>
          <w:sz w:val="22"/>
        </w:rPr>
        <w:t>dnych do zrealizowania Przedmiotu Umowy, równie</w:t>
      </w:r>
      <w:r w:rsidRPr="00D205B8">
        <w:rPr>
          <w:rFonts w:asciiTheme="majorHAnsi" w:hAnsiTheme="majorHAnsi" w:cs="Lucida Grande"/>
          <w:sz w:val="22"/>
        </w:rPr>
        <w:t>ż</w:t>
      </w:r>
      <w:r w:rsidRPr="00D205B8">
        <w:rPr>
          <w:rFonts w:asciiTheme="majorHAnsi" w:hAnsiTheme="majorHAnsi"/>
          <w:sz w:val="22"/>
        </w:rPr>
        <w:t xml:space="preserve"> tych, których konieczno</w:t>
      </w:r>
      <w:r w:rsidRPr="00D205B8">
        <w:rPr>
          <w:rFonts w:asciiTheme="majorHAnsi" w:hAnsiTheme="majorHAnsi" w:cs="Lucida Grande"/>
          <w:sz w:val="22"/>
        </w:rPr>
        <w:t>ść</w:t>
      </w:r>
      <w:r w:rsidRPr="00D205B8">
        <w:rPr>
          <w:rFonts w:asciiTheme="majorHAnsi" w:hAnsiTheme="majorHAnsi"/>
          <w:sz w:val="22"/>
        </w:rPr>
        <w:t xml:space="preserve"> ujawni si</w:t>
      </w:r>
      <w:r w:rsidRPr="00D205B8">
        <w:rPr>
          <w:rFonts w:asciiTheme="majorHAnsi" w:hAnsiTheme="majorHAnsi" w:cs="Lucida Grande"/>
          <w:sz w:val="22"/>
        </w:rPr>
        <w:t>ę</w:t>
      </w:r>
      <w:r w:rsidRPr="00D205B8">
        <w:rPr>
          <w:rFonts w:asciiTheme="majorHAnsi" w:hAnsiTheme="majorHAnsi"/>
          <w:sz w:val="22"/>
        </w:rPr>
        <w:t xml:space="preserve"> w trakcie realizacji Robót, a które posiadaj</w:t>
      </w:r>
      <w:r w:rsidRPr="00D205B8">
        <w:rPr>
          <w:rFonts w:asciiTheme="majorHAnsi" w:hAnsiTheme="majorHAnsi" w:cs="Lucida Grande"/>
          <w:sz w:val="22"/>
        </w:rPr>
        <w:t>ą</w:t>
      </w:r>
      <w:r w:rsidRPr="00D205B8">
        <w:rPr>
          <w:rFonts w:asciiTheme="majorHAnsi" w:hAnsiTheme="majorHAnsi"/>
          <w:sz w:val="22"/>
        </w:rPr>
        <w:t>cy odpowiedni</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ę</w:t>
      </w:r>
      <w:r w:rsidRPr="00D205B8">
        <w:rPr>
          <w:rFonts w:asciiTheme="majorHAnsi" w:hAnsiTheme="majorHAnsi"/>
          <w:sz w:val="22"/>
        </w:rPr>
        <w:t xml:space="preserve"> i do</w:t>
      </w:r>
      <w:r w:rsidRPr="00D205B8">
        <w:rPr>
          <w:rFonts w:asciiTheme="majorHAnsi" w:hAnsiTheme="majorHAnsi" w:cs="Lucida Grande"/>
          <w:sz w:val="22"/>
        </w:rPr>
        <w:t>ś</w:t>
      </w:r>
      <w:r w:rsidRPr="00D205B8">
        <w:rPr>
          <w:rFonts w:asciiTheme="majorHAnsi" w:hAnsiTheme="majorHAnsi"/>
          <w:sz w:val="22"/>
        </w:rPr>
        <w:t>wiadczenie Wykonawca powinien by</w:t>
      </w:r>
      <w:r w:rsidRPr="00D205B8">
        <w:rPr>
          <w:rFonts w:asciiTheme="majorHAnsi" w:hAnsiTheme="majorHAnsi" w:cs="Lucida Grande"/>
          <w:sz w:val="22"/>
        </w:rPr>
        <w:t>ł</w:t>
      </w:r>
      <w:r w:rsidRPr="00D205B8">
        <w:rPr>
          <w:rFonts w:asciiTheme="majorHAnsi" w:hAnsiTheme="majorHAnsi"/>
          <w:sz w:val="22"/>
        </w:rPr>
        <w:t xml:space="preserve"> przewidzie</w:t>
      </w:r>
      <w:r w:rsidRPr="00D205B8">
        <w:rPr>
          <w:rFonts w:asciiTheme="majorHAnsi" w:hAnsiTheme="majorHAnsi" w:cs="Lucida Grande"/>
          <w:sz w:val="22"/>
        </w:rPr>
        <w:t>ć</w:t>
      </w:r>
      <w:r w:rsidRPr="00D205B8">
        <w:rPr>
          <w:rFonts w:asciiTheme="majorHAnsi" w:hAnsiTheme="majorHAnsi"/>
          <w:sz w:val="22"/>
        </w:rPr>
        <w:t xml:space="preserve"> na podstawie Dokumentacji </w:t>
      </w:r>
      <w:r w:rsidR="00737E66">
        <w:rPr>
          <w:rFonts w:asciiTheme="majorHAnsi" w:hAnsiTheme="majorHAnsi"/>
          <w:sz w:val="22"/>
        </w:rPr>
        <w:t>załączonej do postępowania w sprawie udzielenia zamówienia</w:t>
      </w:r>
      <w:r w:rsidRPr="00D205B8">
        <w:rPr>
          <w:rFonts w:asciiTheme="majorHAnsi" w:hAnsiTheme="majorHAnsi"/>
          <w:sz w:val="22"/>
        </w:rPr>
        <w:t>, tj. SWZ oraz jej za</w:t>
      </w:r>
      <w:r w:rsidRPr="00D205B8">
        <w:rPr>
          <w:rFonts w:asciiTheme="majorHAnsi" w:hAnsiTheme="majorHAnsi" w:cs="Lucida Grande"/>
          <w:sz w:val="22"/>
        </w:rPr>
        <w:t>łą</w:t>
      </w:r>
      <w:r w:rsidRPr="00D205B8">
        <w:rPr>
          <w:rFonts w:asciiTheme="majorHAnsi" w:hAnsiTheme="majorHAnsi"/>
          <w:sz w:val="22"/>
        </w:rPr>
        <w:t>czników, wyja</w:t>
      </w:r>
      <w:r w:rsidRPr="00D205B8">
        <w:rPr>
          <w:rFonts w:asciiTheme="majorHAnsi" w:hAnsiTheme="majorHAnsi" w:cs="Lucida Grande"/>
          <w:sz w:val="22"/>
        </w:rPr>
        <w:t>ś</w:t>
      </w:r>
      <w:r w:rsidRPr="00D205B8">
        <w:rPr>
          <w:rFonts w:asciiTheme="majorHAnsi" w:hAnsiTheme="majorHAnsi"/>
          <w:sz w:val="22"/>
        </w:rPr>
        <w:t>nie</w:t>
      </w:r>
      <w:r w:rsidRPr="00D205B8">
        <w:rPr>
          <w:rFonts w:asciiTheme="majorHAnsi" w:hAnsiTheme="majorHAnsi" w:cs="Lucida Grande"/>
          <w:sz w:val="22"/>
        </w:rPr>
        <w:t>ń</w:t>
      </w:r>
      <w:r w:rsidRPr="00D205B8">
        <w:rPr>
          <w:rFonts w:asciiTheme="majorHAnsi" w:hAnsiTheme="majorHAnsi"/>
          <w:sz w:val="22"/>
        </w:rPr>
        <w:t xml:space="preserve"> udost</w:t>
      </w:r>
      <w:r w:rsidRPr="00D205B8">
        <w:rPr>
          <w:rFonts w:asciiTheme="majorHAnsi" w:hAnsiTheme="majorHAnsi" w:cs="Lucida Grande"/>
          <w:sz w:val="22"/>
        </w:rPr>
        <w:t>ę</w:t>
      </w:r>
      <w:r w:rsidRPr="00D205B8">
        <w:rPr>
          <w:rFonts w:asciiTheme="majorHAnsi" w:hAnsiTheme="majorHAnsi"/>
          <w:sz w:val="22"/>
        </w:rPr>
        <w:t>pnionych przez Zamawiaj</w:t>
      </w:r>
      <w:r w:rsidRPr="00D205B8">
        <w:rPr>
          <w:rFonts w:asciiTheme="majorHAnsi" w:hAnsiTheme="majorHAnsi" w:cs="Lucida Grande"/>
          <w:sz w:val="22"/>
        </w:rPr>
        <w:t>ą</w:t>
      </w:r>
      <w:r w:rsidRPr="00D205B8">
        <w:rPr>
          <w:rFonts w:asciiTheme="majorHAnsi" w:hAnsiTheme="majorHAnsi"/>
          <w:sz w:val="22"/>
        </w:rPr>
        <w:t>cego na etapie post</w:t>
      </w:r>
      <w:r w:rsidRPr="00D205B8">
        <w:rPr>
          <w:rFonts w:asciiTheme="majorHAnsi" w:hAnsiTheme="majorHAnsi" w:cs="Lucida Grande"/>
          <w:sz w:val="22"/>
        </w:rPr>
        <w:t>ę</w:t>
      </w:r>
      <w:r w:rsidR="00EE4978" w:rsidRPr="00D205B8">
        <w:rPr>
          <w:rFonts w:asciiTheme="majorHAnsi" w:hAnsiTheme="majorHAnsi"/>
          <w:sz w:val="22"/>
        </w:rPr>
        <w:t>powania o udzielenie zamówienia</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cych przepisów techniczno-budowlanych i administracyjnych, jak równie</w:t>
      </w:r>
      <w:r w:rsidRPr="00D205B8">
        <w:rPr>
          <w:rFonts w:asciiTheme="majorHAnsi" w:hAnsiTheme="majorHAnsi" w:cs="Lucida Grande"/>
          <w:sz w:val="22"/>
        </w:rPr>
        <w:t>ż</w:t>
      </w:r>
      <w:r w:rsidRPr="00D205B8">
        <w:rPr>
          <w:rFonts w:asciiTheme="majorHAnsi" w:hAnsiTheme="majorHAnsi"/>
          <w:sz w:val="22"/>
        </w:rPr>
        <w:t xml:space="preserve"> wiedzy technicznej i  do</w:t>
      </w:r>
      <w:r w:rsidRPr="00D205B8">
        <w:rPr>
          <w:rFonts w:asciiTheme="majorHAnsi" w:hAnsiTheme="majorHAnsi" w:cs="Lucida Grande"/>
          <w:sz w:val="22"/>
        </w:rPr>
        <w:t>ś</w:t>
      </w:r>
      <w:r w:rsidRPr="00D205B8">
        <w:rPr>
          <w:rFonts w:asciiTheme="majorHAnsi" w:hAnsiTheme="majorHAnsi"/>
          <w:sz w:val="22"/>
        </w:rPr>
        <w:t>wiadczenia. Wynagrodzenie obejmuje wszelkie poniesione przez Wykonawc</w:t>
      </w:r>
      <w:r w:rsidRPr="00D205B8">
        <w:rPr>
          <w:rFonts w:asciiTheme="majorHAnsi" w:hAnsiTheme="majorHAnsi" w:cs="Lucida Grande"/>
          <w:sz w:val="22"/>
        </w:rPr>
        <w:t>ę</w:t>
      </w:r>
      <w:r w:rsidRPr="00D205B8">
        <w:rPr>
          <w:rFonts w:asciiTheme="majorHAnsi" w:hAnsiTheme="majorHAnsi"/>
          <w:sz w:val="22"/>
        </w:rPr>
        <w:t xml:space="preserve"> koszty zwi</w:t>
      </w:r>
      <w:r w:rsidRPr="00D205B8">
        <w:rPr>
          <w:rFonts w:asciiTheme="majorHAnsi" w:hAnsiTheme="majorHAnsi" w:cs="Lucida Grande"/>
          <w:sz w:val="22"/>
        </w:rPr>
        <w:t>ą</w:t>
      </w:r>
      <w:r w:rsidRPr="00D205B8">
        <w:rPr>
          <w:rFonts w:asciiTheme="majorHAnsi" w:hAnsiTheme="majorHAnsi"/>
          <w:sz w:val="22"/>
        </w:rPr>
        <w:t>zane z wykonaniem Przedmiotu Umowy, a w szczególno</w:t>
      </w:r>
      <w:r w:rsidRPr="00D205B8">
        <w:rPr>
          <w:rFonts w:asciiTheme="majorHAnsi" w:hAnsiTheme="majorHAnsi" w:cs="Lucida Grande"/>
          <w:sz w:val="22"/>
        </w:rPr>
        <w:t>ś</w:t>
      </w:r>
      <w:r w:rsidRPr="00D205B8">
        <w:rPr>
          <w:rFonts w:asciiTheme="majorHAnsi" w:hAnsiTheme="majorHAnsi"/>
          <w:sz w:val="22"/>
        </w:rPr>
        <w:t>ci takie jak: wynagrodzenia osób wykonuj</w:t>
      </w:r>
      <w:r w:rsidRPr="00D205B8">
        <w:rPr>
          <w:rFonts w:asciiTheme="majorHAnsi" w:hAnsiTheme="majorHAnsi" w:cs="Lucida Grande"/>
          <w:sz w:val="22"/>
        </w:rPr>
        <w:t>ą</w:t>
      </w:r>
      <w:r w:rsidRPr="00D205B8">
        <w:rPr>
          <w:rFonts w:asciiTheme="majorHAnsi" w:hAnsiTheme="majorHAnsi"/>
          <w:sz w:val="22"/>
        </w:rPr>
        <w:t>cych Przedmiot Umowy, koszty wykonanych prac, koszty przejazdów, a tak</w:t>
      </w:r>
      <w:r w:rsidRPr="00D205B8">
        <w:rPr>
          <w:rFonts w:asciiTheme="majorHAnsi" w:hAnsiTheme="majorHAnsi" w:cs="Lucida Grande"/>
          <w:sz w:val="22"/>
        </w:rPr>
        <w:t>ż</w:t>
      </w:r>
      <w:r w:rsidRPr="00D205B8">
        <w:rPr>
          <w:rFonts w:asciiTheme="majorHAnsi" w:hAnsiTheme="majorHAnsi"/>
          <w:sz w:val="22"/>
        </w:rPr>
        <w:t>e wszelkie inne koszty niezb</w:t>
      </w:r>
      <w:r w:rsidRPr="00D205B8">
        <w:rPr>
          <w:rFonts w:asciiTheme="majorHAnsi" w:hAnsiTheme="majorHAnsi" w:cs="Lucida Grande"/>
          <w:sz w:val="22"/>
        </w:rPr>
        <w:t>ę</w:t>
      </w:r>
      <w:r w:rsidRPr="00D205B8">
        <w:rPr>
          <w:rFonts w:asciiTheme="majorHAnsi" w:hAnsiTheme="majorHAnsi"/>
          <w:sz w:val="22"/>
        </w:rPr>
        <w:t>dne do nale</w:t>
      </w:r>
      <w:r w:rsidRPr="00D205B8">
        <w:rPr>
          <w:rFonts w:asciiTheme="majorHAnsi" w:hAnsiTheme="majorHAnsi" w:cs="Lucida Grande"/>
          <w:sz w:val="22"/>
        </w:rPr>
        <w:t>ż</w:t>
      </w:r>
      <w:r w:rsidRPr="00D205B8">
        <w:rPr>
          <w:rFonts w:asciiTheme="majorHAnsi" w:hAnsiTheme="majorHAnsi"/>
          <w:sz w:val="22"/>
        </w:rPr>
        <w:t>ytego wykonania Przedmiotu Umowy, cho</w:t>
      </w:r>
      <w:r w:rsidRPr="00D205B8">
        <w:rPr>
          <w:rFonts w:asciiTheme="majorHAnsi" w:hAnsiTheme="majorHAnsi" w:cs="Lucida Grande"/>
          <w:sz w:val="22"/>
        </w:rPr>
        <w:t>ć</w:t>
      </w:r>
      <w:r w:rsidRPr="00D205B8">
        <w:rPr>
          <w:rFonts w:asciiTheme="majorHAnsi" w:hAnsiTheme="majorHAnsi"/>
          <w:sz w:val="22"/>
        </w:rPr>
        <w:t>by nie by</w:t>
      </w:r>
      <w:r w:rsidRPr="00D205B8">
        <w:rPr>
          <w:rFonts w:asciiTheme="majorHAnsi" w:hAnsiTheme="majorHAnsi" w:cs="Lucida Grande"/>
          <w:sz w:val="22"/>
        </w:rPr>
        <w:t>ł</w:t>
      </w:r>
      <w:r w:rsidRPr="00D205B8">
        <w:rPr>
          <w:rFonts w:asciiTheme="majorHAnsi" w:hAnsiTheme="majorHAnsi"/>
          <w:sz w:val="22"/>
        </w:rPr>
        <w:t>y one wprost wymienione w projekcie umowy czy te</w:t>
      </w:r>
      <w:r w:rsidRPr="00D205B8">
        <w:rPr>
          <w:rFonts w:asciiTheme="majorHAnsi" w:hAnsiTheme="majorHAnsi" w:cs="Lucida Grande"/>
          <w:sz w:val="22"/>
        </w:rPr>
        <w:t>ż</w:t>
      </w:r>
      <w:r w:rsidRPr="00D205B8">
        <w:rPr>
          <w:rFonts w:asciiTheme="majorHAnsi" w:hAnsiTheme="majorHAnsi"/>
          <w:sz w:val="22"/>
        </w:rPr>
        <w:t xml:space="preserve"> w opisie Przedmiotu Umowy i dokumentacji przetargowej. Wynagrodzenie stanowi wynagrodzenie rycza</w:t>
      </w:r>
      <w:r w:rsidRPr="00D205B8">
        <w:rPr>
          <w:rFonts w:asciiTheme="majorHAnsi" w:hAnsiTheme="majorHAnsi" w:cs="Lucida Grande"/>
          <w:sz w:val="22"/>
        </w:rPr>
        <w:t>ł</w:t>
      </w:r>
      <w:r w:rsidRPr="00D205B8">
        <w:rPr>
          <w:rFonts w:asciiTheme="majorHAnsi" w:hAnsiTheme="majorHAnsi"/>
          <w:sz w:val="22"/>
        </w:rPr>
        <w:t>towe i wyczerpuje wszelkie roszczenia Wykonawcy z tytu</w:t>
      </w:r>
      <w:r w:rsidRPr="00D205B8">
        <w:rPr>
          <w:rFonts w:asciiTheme="majorHAnsi" w:hAnsiTheme="majorHAnsi" w:cs="Lucida Grande"/>
          <w:sz w:val="22"/>
        </w:rPr>
        <w:t>ł</w:t>
      </w:r>
      <w:r w:rsidRPr="00D205B8">
        <w:rPr>
          <w:rFonts w:asciiTheme="majorHAnsi" w:hAnsiTheme="majorHAnsi"/>
          <w:sz w:val="22"/>
        </w:rPr>
        <w:t>u wykonania Umowy.</w:t>
      </w:r>
    </w:p>
    <w:p w14:paraId="65D9CBC4" w14:textId="77777777"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wszelkich robót niezb</w:t>
      </w:r>
      <w:r w:rsidRPr="00D205B8">
        <w:rPr>
          <w:rFonts w:asciiTheme="majorHAnsi" w:hAnsiTheme="majorHAnsi" w:cs="Lucida Grande"/>
          <w:sz w:val="22"/>
        </w:rPr>
        <w:t>ę</w:t>
      </w:r>
      <w:r w:rsidRPr="00D205B8">
        <w:rPr>
          <w:rFonts w:asciiTheme="majorHAnsi" w:hAnsiTheme="majorHAnsi"/>
          <w:sz w:val="22"/>
        </w:rPr>
        <w:t>dnych do oddania obiektu budowlanego</w:t>
      </w:r>
      <w:r w:rsidR="00314ADD" w:rsidRPr="00D205B8">
        <w:rPr>
          <w:rFonts w:asciiTheme="majorHAnsi" w:hAnsiTheme="majorHAnsi"/>
          <w:sz w:val="22"/>
        </w:rPr>
        <w:t xml:space="preserve"> stanowi</w:t>
      </w:r>
      <w:r w:rsidR="00314ADD" w:rsidRPr="00D205B8">
        <w:rPr>
          <w:rFonts w:asciiTheme="majorHAnsi" w:hAnsiTheme="majorHAnsi" w:cs="Lucida Grande"/>
          <w:sz w:val="22"/>
        </w:rPr>
        <w:t>ą</w:t>
      </w:r>
      <w:r w:rsidR="00314ADD" w:rsidRPr="00D205B8">
        <w:rPr>
          <w:rFonts w:asciiTheme="majorHAnsi" w:hAnsiTheme="majorHAnsi"/>
          <w:sz w:val="22"/>
        </w:rPr>
        <w:t>cego przedmiot umowy</w:t>
      </w:r>
      <w:r w:rsidRPr="00D205B8">
        <w:rPr>
          <w:rFonts w:asciiTheme="majorHAnsi" w:hAnsiTheme="majorHAnsi"/>
          <w:sz w:val="22"/>
        </w:rPr>
        <w:t>.</w:t>
      </w:r>
    </w:p>
    <w:p w14:paraId="6F6B19AF" w14:textId="41B5296E" w:rsidR="006847B4" w:rsidRPr="00D205B8" w:rsidRDefault="00737E66" w:rsidP="00D205B8">
      <w:pPr>
        <w:numPr>
          <w:ilvl w:val="0"/>
          <w:numId w:val="5"/>
        </w:numPr>
        <w:spacing w:line="276" w:lineRule="auto"/>
        <w:rPr>
          <w:rFonts w:asciiTheme="majorHAnsi" w:hAnsiTheme="majorHAnsi"/>
          <w:sz w:val="22"/>
        </w:rPr>
      </w:pPr>
      <w:r>
        <w:rPr>
          <w:rFonts w:asciiTheme="majorHAnsi" w:hAnsiTheme="majorHAnsi"/>
          <w:sz w:val="22"/>
        </w:rPr>
        <w:t>Z</w:t>
      </w:r>
      <w:r w:rsidR="006847B4" w:rsidRPr="00D205B8">
        <w:rPr>
          <w:rFonts w:asciiTheme="majorHAnsi" w:hAnsiTheme="majorHAnsi"/>
          <w:sz w:val="22"/>
        </w:rPr>
        <w:t>amawiaj</w:t>
      </w:r>
      <w:r w:rsidR="006847B4" w:rsidRPr="00D205B8">
        <w:rPr>
          <w:rFonts w:asciiTheme="majorHAnsi" w:hAnsiTheme="majorHAnsi" w:cs="Lucida Grande"/>
          <w:sz w:val="22"/>
        </w:rPr>
        <w:t>ą</w:t>
      </w:r>
      <w:r w:rsidR="006847B4" w:rsidRPr="00D205B8">
        <w:rPr>
          <w:rFonts w:asciiTheme="majorHAnsi" w:hAnsiTheme="majorHAnsi"/>
          <w:sz w:val="22"/>
        </w:rPr>
        <w:t>cy wymaga zatrudnienia przy realizacji zadania na podstawie umów o prac</w:t>
      </w:r>
      <w:r w:rsidR="006847B4" w:rsidRPr="00D205B8">
        <w:rPr>
          <w:rFonts w:asciiTheme="majorHAnsi" w:hAnsiTheme="majorHAnsi" w:cs="Lucida Grande"/>
          <w:sz w:val="22"/>
        </w:rPr>
        <w:t>ę</w:t>
      </w:r>
      <w:r w:rsidR="006847B4" w:rsidRPr="00D205B8">
        <w:rPr>
          <w:rFonts w:asciiTheme="majorHAnsi" w:hAnsiTheme="majorHAnsi"/>
          <w:sz w:val="22"/>
        </w:rPr>
        <w:t xml:space="preserve"> osób, które wykonuj</w:t>
      </w:r>
      <w:r w:rsidR="006847B4" w:rsidRPr="00D205B8">
        <w:rPr>
          <w:rFonts w:asciiTheme="majorHAnsi" w:hAnsiTheme="majorHAnsi" w:cs="Lucida Grande"/>
          <w:sz w:val="22"/>
        </w:rPr>
        <w:t>ą</w:t>
      </w:r>
      <w:r w:rsidR="006847B4" w:rsidRPr="00D205B8">
        <w:rPr>
          <w:rFonts w:asciiTheme="majorHAnsi" w:hAnsiTheme="majorHAnsi"/>
          <w:sz w:val="22"/>
        </w:rPr>
        <w:t xml:space="preserve"> ni</w:t>
      </w:r>
      <w:r w:rsidR="006847B4" w:rsidRPr="00D205B8">
        <w:rPr>
          <w:rFonts w:asciiTheme="majorHAnsi" w:hAnsiTheme="majorHAnsi" w:cs="Lucida Grande"/>
          <w:sz w:val="22"/>
        </w:rPr>
        <w:t>ż</w:t>
      </w:r>
      <w:r w:rsidR="006847B4" w:rsidRPr="00D205B8">
        <w:rPr>
          <w:rFonts w:asciiTheme="majorHAnsi" w:hAnsiTheme="majorHAnsi"/>
          <w:sz w:val="22"/>
        </w:rPr>
        <w:t>ej wymienione czynno</w:t>
      </w:r>
      <w:r w:rsidR="006847B4" w:rsidRPr="00D205B8">
        <w:rPr>
          <w:rFonts w:asciiTheme="majorHAnsi" w:hAnsiTheme="majorHAnsi" w:cs="Lucida Grande"/>
          <w:sz w:val="22"/>
        </w:rPr>
        <w:t>ś</w:t>
      </w:r>
      <w:r w:rsidR="006847B4" w:rsidRPr="00D205B8">
        <w:rPr>
          <w:rFonts w:asciiTheme="majorHAnsi" w:hAnsiTheme="majorHAnsi"/>
          <w:sz w:val="22"/>
        </w:rPr>
        <w:t xml:space="preserve">ci:  </w:t>
      </w:r>
    </w:p>
    <w:p w14:paraId="5A074406" w14:textId="45C563A5" w:rsidR="003517A3" w:rsidRPr="003517A3" w:rsidRDefault="003517A3" w:rsidP="003517A3">
      <w:pPr>
        <w:pStyle w:val="Akapitzlist"/>
        <w:numPr>
          <w:ilvl w:val="0"/>
          <w:numId w:val="46"/>
        </w:numPr>
        <w:autoSpaceDE w:val="0"/>
        <w:adjustRightInd w:val="0"/>
        <w:rPr>
          <w:rFonts w:asciiTheme="majorHAnsi" w:eastAsia="TimesNewRoman" w:hAnsiTheme="majorHAnsi"/>
        </w:rPr>
      </w:pPr>
      <w:r>
        <w:rPr>
          <w:rFonts w:ascii="Cambria" w:hAnsi="Cambria" w:cs="Arial"/>
          <w:bCs/>
        </w:rPr>
        <w:t>Wykonywanie robót budowlanych</w:t>
      </w:r>
    </w:p>
    <w:p w14:paraId="701DC821" w14:textId="3D4A06C1" w:rsidR="006847B4" w:rsidRPr="002956D8" w:rsidRDefault="006847B4" w:rsidP="002956D8">
      <w:pPr>
        <w:autoSpaceDE w:val="0"/>
        <w:adjustRightInd w:val="0"/>
        <w:ind w:left="709"/>
        <w:rPr>
          <w:rFonts w:asciiTheme="majorHAnsi" w:eastAsia="TimesNewRoman" w:hAnsiTheme="majorHAnsi"/>
        </w:rPr>
      </w:pPr>
      <w:r w:rsidRPr="002956D8">
        <w:rPr>
          <w:rFonts w:asciiTheme="majorHAnsi" w:eastAsia="TimesNewRoman" w:hAnsiTheme="majorHAnsi"/>
        </w:rPr>
        <w:t>Wykonywanie w/w rodzaju czynno</w:t>
      </w:r>
      <w:r w:rsidRPr="002956D8">
        <w:rPr>
          <w:rFonts w:asciiTheme="majorHAnsi" w:eastAsia="TimesNewRoman" w:hAnsiTheme="majorHAnsi" w:cs="Lucida Grande"/>
        </w:rPr>
        <w:t>ś</w:t>
      </w:r>
      <w:r w:rsidRPr="002956D8">
        <w:rPr>
          <w:rFonts w:asciiTheme="majorHAnsi" w:eastAsia="TimesNewRoman" w:hAnsiTheme="majorHAnsi"/>
        </w:rPr>
        <w:t>ci winno si</w:t>
      </w:r>
      <w:r w:rsidRPr="002956D8">
        <w:rPr>
          <w:rFonts w:asciiTheme="majorHAnsi" w:eastAsia="TimesNewRoman" w:hAnsiTheme="majorHAnsi" w:cs="Lucida Grande"/>
        </w:rPr>
        <w:t>ę</w:t>
      </w:r>
      <w:r w:rsidRPr="002956D8">
        <w:rPr>
          <w:rFonts w:asciiTheme="majorHAnsi" w:eastAsia="TimesNewRoman" w:hAnsiTheme="majorHAnsi"/>
        </w:rPr>
        <w:t xml:space="preserve"> odbywa</w:t>
      </w:r>
      <w:r w:rsidRPr="002956D8">
        <w:rPr>
          <w:rFonts w:asciiTheme="majorHAnsi" w:eastAsia="TimesNewRoman" w:hAnsiTheme="majorHAnsi" w:cs="Lucida Grande"/>
        </w:rPr>
        <w:t>ć</w:t>
      </w:r>
      <w:r w:rsidRPr="002956D8">
        <w:rPr>
          <w:rFonts w:asciiTheme="majorHAnsi" w:eastAsia="TimesNewRoman" w:hAnsiTheme="majorHAnsi"/>
        </w:rPr>
        <w:t xml:space="preserve"> z wykorzystaniem specjalistycznego sprz</w:t>
      </w:r>
      <w:r w:rsidRPr="002956D8">
        <w:rPr>
          <w:rFonts w:asciiTheme="majorHAnsi" w:eastAsia="TimesNewRoman" w:hAnsiTheme="majorHAnsi" w:cs="Lucida Grande"/>
        </w:rPr>
        <w:t>ę</w:t>
      </w:r>
      <w:r w:rsidRPr="002956D8">
        <w:rPr>
          <w:rFonts w:asciiTheme="majorHAnsi" w:eastAsia="TimesNewRoman" w:hAnsiTheme="majorHAnsi"/>
        </w:rPr>
        <w:t>tu budowlanego przez osoby posiadaj</w:t>
      </w:r>
      <w:r w:rsidRPr="002956D8">
        <w:rPr>
          <w:rFonts w:asciiTheme="majorHAnsi" w:eastAsia="TimesNewRoman" w:hAnsiTheme="majorHAnsi" w:cs="Lucida Grande"/>
        </w:rPr>
        <w:t>ą</w:t>
      </w:r>
      <w:r w:rsidRPr="002956D8">
        <w:rPr>
          <w:rFonts w:asciiTheme="majorHAnsi" w:eastAsia="TimesNewRoman" w:hAnsiTheme="majorHAnsi"/>
        </w:rPr>
        <w:t>ce uprawnienia do jego obs</w:t>
      </w:r>
      <w:r w:rsidRPr="002956D8">
        <w:rPr>
          <w:rFonts w:asciiTheme="majorHAnsi" w:eastAsia="TimesNewRoman" w:hAnsiTheme="majorHAnsi" w:cs="Lucida Grande"/>
        </w:rPr>
        <w:t>ł</w:t>
      </w:r>
      <w:r w:rsidRPr="002956D8">
        <w:rPr>
          <w:rFonts w:asciiTheme="majorHAnsi" w:eastAsia="TimesNewRoman" w:hAnsiTheme="majorHAnsi"/>
        </w:rPr>
        <w:t>ugi.</w:t>
      </w:r>
    </w:p>
    <w:p w14:paraId="1D04441B" w14:textId="77777777" w:rsidR="003C5915" w:rsidRDefault="006847B4" w:rsidP="003C5915">
      <w:pPr>
        <w:spacing w:line="276" w:lineRule="auto"/>
        <w:ind w:left="709"/>
        <w:rPr>
          <w:rFonts w:asciiTheme="majorHAnsi" w:hAnsiTheme="majorHAnsi"/>
          <w:sz w:val="22"/>
        </w:rPr>
      </w:pPr>
      <w:r w:rsidRPr="00D205B8">
        <w:rPr>
          <w:rFonts w:asciiTheme="majorHAnsi" w:hAnsiTheme="majorHAnsi"/>
          <w:sz w:val="22"/>
        </w:rPr>
        <w:t xml:space="preserve">Wymóg ten dotyczy wykonawcy i ewentualnych podwykonawców </w:t>
      </w:r>
      <w:r w:rsidRPr="00D205B8">
        <w:rPr>
          <w:rFonts w:asciiTheme="majorHAnsi" w:hAnsiTheme="majorHAnsi" w:cs="Lucida Grande"/>
          <w:sz w:val="22"/>
        </w:rPr>
        <w:t>łą</w:t>
      </w:r>
      <w:r w:rsidRPr="00D205B8">
        <w:rPr>
          <w:rFonts w:asciiTheme="majorHAnsi" w:hAnsiTheme="majorHAnsi"/>
          <w:sz w:val="22"/>
        </w:rPr>
        <w:t xml:space="preserve">cznie. </w:t>
      </w:r>
    </w:p>
    <w:p w14:paraId="69B65954" w14:textId="1552DD68" w:rsidR="003C5915" w:rsidRPr="003C5915" w:rsidRDefault="003C5915" w:rsidP="003C5915">
      <w:pPr>
        <w:pStyle w:val="Akapitzlist"/>
        <w:numPr>
          <w:ilvl w:val="0"/>
          <w:numId w:val="5"/>
        </w:numPr>
        <w:ind w:left="709"/>
        <w:jc w:val="both"/>
        <w:rPr>
          <w:rFonts w:asciiTheme="majorHAnsi" w:hAnsiTheme="majorHAnsi"/>
        </w:rPr>
      </w:pPr>
      <w:r w:rsidRPr="003C5915">
        <w:rPr>
          <w:rFonts w:asciiTheme="majorHAnsi" w:hAnsiTheme="majorHAnsi"/>
        </w:rPr>
        <w:t>Wykonawca przed podpisaniem umowy dostarczy Zamawiającemu, wykaz osób zatrudnionych na podstawie umowy o pracę, wykonujących czynności, o których mowa w ust. 3 oraz pisemne oświadczenie, potwierdzające powyższe zatrudnienie. Wykaz obejmuje wyłącznie imię i nazwisko  pracownika,  datę  zatrudnienia na umowę o pracę, informację  o  rodzaju  wykonywanych przez  niego  czynności oraz informację, że wykazani pracownicy są zatrudnieniu na umowę o pracę.</w:t>
      </w:r>
    </w:p>
    <w:p w14:paraId="138DE74D" w14:textId="0F579EE8" w:rsidR="003C5915" w:rsidRPr="003C5915" w:rsidRDefault="003C5915" w:rsidP="00CB0C59">
      <w:pPr>
        <w:spacing w:line="276" w:lineRule="auto"/>
        <w:ind w:left="709" w:hanging="425"/>
        <w:rPr>
          <w:rFonts w:asciiTheme="majorHAnsi" w:hAnsiTheme="majorHAnsi"/>
          <w:sz w:val="22"/>
        </w:rPr>
      </w:pPr>
      <w:r>
        <w:rPr>
          <w:rFonts w:asciiTheme="majorHAnsi" w:hAnsiTheme="majorHAnsi"/>
          <w:sz w:val="22"/>
        </w:rPr>
        <w:t xml:space="preserve">5. </w:t>
      </w:r>
      <w:r w:rsidR="00CB0C59">
        <w:rPr>
          <w:rFonts w:asciiTheme="majorHAnsi" w:hAnsiTheme="majorHAnsi"/>
          <w:sz w:val="22"/>
        </w:rPr>
        <w:tab/>
      </w:r>
      <w:r w:rsidRPr="003C5915">
        <w:rPr>
          <w:rFonts w:asciiTheme="majorHAnsi" w:hAnsiTheme="majorHAnsi"/>
          <w:sz w:val="22"/>
        </w:rPr>
        <w:t xml:space="preserve">W trakcie realizacji zamówienia Zamawiający uprawniony jest do wykonywania czynności kontrolnych wobec Wykonawcy odnośnie spełniania przez Wykonawcę wymogu zatrudnienia na podstawie umowy o pracę osób wykonujących wskazane w ust. </w:t>
      </w:r>
      <w:r w:rsidR="00A97C6B">
        <w:rPr>
          <w:rFonts w:asciiTheme="majorHAnsi" w:hAnsiTheme="majorHAnsi"/>
          <w:sz w:val="22"/>
        </w:rPr>
        <w:t>3</w:t>
      </w:r>
      <w:r w:rsidRPr="003C5915">
        <w:rPr>
          <w:rFonts w:asciiTheme="majorHAnsi" w:hAnsiTheme="majorHAnsi"/>
          <w:sz w:val="22"/>
        </w:rPr>
        <w:t xml:space="preserve"> czynności. Zamawiający uprawniony jest w szczególności do żądania:</w:t>
      </w:r>
    </w:p>
    <w:p w14:paraId="45EF2B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a)</w:t>
      </w:r>
      <w:r w:rsidRPr="003C5915">
        <w:rPr>
          <w:rFonts w:asciiTheme="majorHAnsi" w:hAnsiTheme="majorHAnsi"/>
          <w:sz w:val="22"/>
        </w:rPr>
        <w:tab/>
        <w:t>oświadczenia zatrudnionego pracownika,</w:t>
      </w:r>
    </w:p>
    <w:p w14:paraId="035710CC"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b)</w:t>
      </w:r>
      <w:r w:rsidRPr="003C5915">
        <w:rPr>
          <w:rFonts w:asciiTheme="majorHAnsi" w:hAnsiTheme="majorHAnsi"/>
          <w:sz w:val="22"/>
        </w:rPr>
        <w:tab/>
        <w:t>oświadczenia wykonawcy lub podwykonawcy o zatrudnieniu pracownika na podstawie umowy o pracę,</w:t>
      </w:r>
    </w:p>
    <w:p w14:paraId="3E2C1A3B"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c)</w:t>
      </w:r>
      <w:r w:rsidRPr="003C5915">
        <w:rPr>
          <w:rFonts w:asciiTheme="majorHAnsi" w:hAnsiTheme="majorHAnsi"/>
          <w:sz w:val="22"/>
        </w:rPr>
        <w:tab/>
        <w:t>poświadczonej za zgodność z oryginałem kopii umowy o pracę zatrudnionego pracownika,</w:t>
      </w:r>
    </w:p>
    <w:p w14:paraId="3CF725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lastRenderedPageBreak/>
        <w:t>d)</w:t>
      </w:r>
      <w:r w:rsidRPr="003C5915">
        <w:rPr>
          <w:rFonts w:asciiTheme="majorHAnsi" w:hAnsiTheme="majorHAnsi"/>
          <w:sz w:val="22"/>
        </w:rPr>
        <w:tab/>
        <w:t xml:space="preserve">innych dokumentów </w:t>
      </w:r>
    </w:p>
    <w:p w14:paraId="4193A043" w14:textId="7058E2DE" w:rsidR="00152C30" w:rsidRPr="00D205B8" w:rsidRDefault="003C5915" w:rsidP="00CB0C59">
      <w:pPr>
        <w:spacing w:line="276" w:lineRule="auto"/>
        <w:ind w:left="709" w:hanging="425"/>
        <w:rPr>
          <w:rFonts w:asciiTheme="majorHAnsi" w:hAnsiTheme="majorHAnsi"/>
          <w:sz w:val="22"/>
        </w:rPr>
      </w:pPr>
      <w:r w:rsidRPr="003C5915">
        <w:rPr>
          <w:rFonts w:asciiTheme="majorHAnsi" w:hAnsiTheme="majorHAnsi"/>
          <w:sz w:val="22"/>
        </w:rPr>
        <w:t>e)</w:t>
      </w:r>
      <w:r w:rsidRPr="003C5915">
        <w:rPr>
          <w:rFonts w:asciiTheme="majorHAnsi" w:hAnsiTheme="majorHAnsi"/>
          <w:sz w:val="22"/>
        </w:rPr>
        <w:tab/>
        <w:t>przeprowadzania kontroli na miejscu wykonywania umowy.</w:t>
      </w:r>
    </w:p>
    <w:p w14:paraId="40FE011E" w14:textId="4B2B1F20" w:rsidR="001B3852" w:rsidRPr="00D205B8" w:rsidRDefault="001B3852" w:rsidP="00D205B8">
      <w:pPr>
        <w:tabs>
          <w:tab w:val="left" w:pos="3240"/>
          <w:tab w:val="center" w:pos="4536"/>
        </w:tabs>
        <w:spacing w:line="276" w:lineRule="auto"/>
        <w:jc w:val="left"/>
        <w:rPr>
          <w:rFonts w:asciiTheme="majorHAnsi" w:hAnsiTheme="majorHAnsi"/>
          <w:b/>
          <w:sz w:val="22"/>
        </w:rPr>
      </w:pPr>
    </w:p>
    <w:p w14:paraId="52181D79" w14:textId="6A6DA7A9" w:rsidR="006847B4" w:rsidRPr="00D205B8" w:rsidRDefault="00C2251E" w:rsidP="00D205B8">
      <w:pPr>
        <w:tabs>
          <w:tab w:val="left" w:pos="3240"/>
          <w:tab w:val="center" w:pos="4536"/>
        </w:tabs>
        <w:spacing w:line="276" w:lineRule="auto"/>
        <w:jc w:val="center"/>
        <w:rPr>
          <w:rFonts w:asciiTheme="majorHAnsi" w:hAnsiTheme="majorHAnsi"/>
          <w:b/>
          <w:sz w:val="22"/>
        </w:rPr>
      </w:pPr>
      <w:r w:rsidRPr="00D205B8">
        <w:rPr>
          <w:rFonts w:asciiTheme="majorHAnsi" w:hAnsiTheme="majorHAnsi"/>
          <w:b/>
          <w:sz w:val="22"/>
        </w:rPr>
        <w:t>II ROBOTY BUDOWLANE</w:t>
      </w:r>
    </w:p>
    <w:p w14:paraId="022F96EF" w14:textId="6081B35D"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DB6B91" w:rsidRPr="00D205B8">
        <w:rPr>
          <w:rFonts w:asciiTheme="majorHAnsi" w:hAnsiTheme="majorHAnsi"/>
          <w:b/>
          <w:bCs/>
          <w:snapToGrid w:val="0"/>
          <w:color w:val="000000"/>
          <w:sz w:val="22"/>
        </w:rPr>
        <w:t>3</w:t>
      </w:r>
    </w:p>
    <w:p w14:paraId="76BDF87B"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70F28696" w14:textId="734CCF7F" w:rsidR="006847B4" w:rsidRPr="00D205B8" w:rsidRDefault="006847B4" w:rsidP="00534F61">
      <w:pPr>
        <w:keepLines/>
        <w:widowControl w:val="0"/>
        <w:numPr>
          <w:ilvl w:val="0"/>
          <w:numId w:val="6"/>
        </w:numPr>
        <w:spacing w:line="276" w:lineRule="auto"/>
        <w:ind w:left="426"/>
        <w:contextualSpacing/>
        <w:rPr>
          <w:rFonts w:asciiTheme="majorHAnsi" w:hAnsiTheme="majorHAnsi"/>
          <w:snapToGrid w:val="0"/>
          <w:color w:val="000000"/>
          <w:sz w:val="22"/>
        </w:rPr>
      </w:pPr>
      <w:r w:rsidRPr="00D205B8">
        <w:rPr>
          <w:rFonts w:asciiTheme="majorHAnsi" w:hAnsiTheme="majorHAnsi"/>
          <w:snapToGrid w:val="0"/>
          <w:color w:val="000000"/>
          <w:sz w:val="22"/>
        </w:rPr>
        <w:t>Wykonawca zobowi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zuje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do wykonania robót budowlanych obj</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tych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t>
      </w:r>
      <w:r w:rsidR="00DB6B91" w:rsidRPr="00D205B8">
        <w:rPr>
          <w:rFonts w:asciiTheme="majorHAnsi" w:hAnsiTheme="majorHAnsi"/>
          <w:snapToGrid w:val="0"/>
          <w:color w:val="000000"/>
          <w:sz w:val="22"/>
        </w:rPr>
        <w:br/>
      </w:r>
      <w:r w:rsidRPr="00D205B8">
        <w:rPr>
          <w:rFonts w:asciiTheme="majorHAnsi" w:hAnsiTheme="majorHAnsi"/>
          <w:snapToGrid w:val="0"/>
          <w:color w:val="000000"/>
          <w:sz w:val="22"/>
        </w:rPr>
        <w:t>z nale</w:t>
      </w:r>
      <w:r w:rsidRPr="00D205B8">
        <w:rPr>
          <w:rFonts w:asciiTheme="majorHAnsi" w:hAnsiTheme="majorHAnsi" w:cs="Lucida Grande"/>
          <w:snapToGrid w:val="0"/>
          <w:color w:val="000000"/>
          <w:sz w:val="22"/>
        </w:rPr>
        <w:t>ż</w:t>
      </w:r>
      <w:r w:rsidRPr="00D205B8">
        <w:rPr>
          <w:rFonts w:asciiTheme="majorHAnsi" w:hAnsiTheme="majorHAnsi"/>
          <w:snapToGrid w:val="0"/>
          <w:color w:val="000000"/>
          <w:sz w:val="22"/>
        </w:rPr>
        <w:t>yt</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staranno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w szczególno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 zgodnie z:</w:t>
      </w:r>
    </w:p>
    <w:p w14:paraId="23221BA9"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w:t>
      </w:r>
    </w:p>
    <w:p w14:paraId="4EFA44AE" w14:textId="7483E5D8" w:rsidR="00E4631E" w:rsidRPr="00D205B8" w:rsidRDefault="00E4631E" w:rsidP="00E4631E">
      <w:pPr>
        <w:keepLines/>
        <w:widowControl w:val="0"/>
        <w:numPr>
          <w:ilvl w:val="0"/>
          <w:numId w:val="7"/>
        </w:numPr>
        <w:spacing w:line="276" w:lineRule="auto"/>
        <w:contextualSpacing/>
        <w:rPr>
          <w:rFonts w:asciiTheme="majorHAnsi" w:hAnsiTheme="majorHAnsi"/>
          <w:snapToGrid w:val="0"/>
          <w:sz w:val="22"/>
        </w:rPr>
      </w:pPr>
      <w:r>
        <w:rPr>
          <w:rFonts w:asciiTheme="majorHAnsi" w:hAnsiTheme="majorHAnsi"/>
          <w:snapToGrid w:val="0"/>
          <w:sz w:val="22"/>
        </w:rPr>
        <w:t xml:space="preserve">projektem </w:t>
      </w:r>
      <w:r w:rsidR="009E3F6B">
        <w:rPr>
          <w:rFonts w:asciiTheme="majorHAnsi" w:hAnsiTheme="majorHAnsi"/>
          <w:snapToGrid w:val="0"/>
          <w:sz w:val="22"/>
        </w:rPr>
        <w:t>zagospodarowania terenu</w:t>
      </w:r>
      <w:r w:rsidR="00EC2027">
        <w:rPr>
          <w:rFonts w:asciiTheme="majorHAnsi" w:hAnsiTheme="majorHAnsi"/>
          <w:snapToGrid w:val="0"/>
          <w:sz w:val="22"/>
        </w:rPr>
        <w:t>,</w:t>
      </w:r>
    </w:p>
    <w:p w14:paraId="30CD5950" w14:textId="52BE0830" w:rsidR="001A659B" w:rsidRPr="00D205B8" w:rsidRDefault="001A659B"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kosztorys</w:t>
      </w:r>
      <w:r w:rsidR="009E3F6B">
        <w:rPr>
          <w:rFonts w:asciiTheme="majorHAnsi" w:hAnsiTheme="majorHAnsi"/>
          <w:snapToGrid w:val="0"/>
          <w:color w:val="000000"/>
          <w:sz w:val="22"/>
        </w:rPr>
        <w:t>em</w:t>
      </w:r>
      <w:r w:rsidRPr="00D205B8">
        <w:rPr>
          <w:rFonts w:asciiTheme="majorHAnsi" w:hAnsiTheme="majorHAnsi"/>
          <w:snapToGrid w:val="0"/>
          <w:color w:val="000000"/>
          <w:sz w:val="22"/>
        </w:rPr>
        <w:t xml:space="preserve"> ofertowym,</w:t>
      </w:r>
    </w:p>
    <w:p w14:paraId="06A6D188" w14:textId="6ADFE5F0" w:rsidR="006847B4" w:rsidRPr="00D205B8" w:rsidRDefault="006E6848" w:rsidP="00534F61">
      <w:pPr>
        <w:keepLines/>
        <w:widowControl w:val="0"/>
        <w:numPr>
          <w:ilvl w:val="0"/>
          <w:numId w:val="7"/>
        </w:numPr>
        <w:spacing w:line="276" w:lineRule="auto"/>
        <w:contextualSpacing/>
        <w:rPr>
          <w:rFonts w:asciiTheme="majorHAnsi" w:hAnsiTheme="majorHAnsi"/>
          <w:snapToGrid w:val="0"/>
          <w:color w:val="000000"/>
          <w:sz w:val="22"/>
        </w:rPr>
      </w:pPr>
      <w:r>
        <w:rPr>
          <w:rFonts w:asciiTheme="majorHAnsi" w:hAnsiTheme="majorHAnsi"/>
          <w:snapToGrid w:val="0"/>
          <w:color w:val="000000"/>
          <w:sz w:val="22"/>
        </w:rPr>
        <w:t>projekcie architektoniczno - budowlanym</w:t>
      </w:r>
      <w:r w:rsidR="006847B4" w:rsidRPr="00D205B8">
        <w:rPr>
          <w:rFonts w:asciiTheme="majorHAnsi" w:hAnsiTheme="majorHAnsi"/>
          <w:snapToGrid w:val="0"/>
          <w:color w:val="000000"/>
          <w:sz w:val="22"/>
        </w:rPr>
        <w:t>,</w:t>
      </w:r>
    </w:p>
    <w:p w14:paraId="48C0FDB0"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wytycznymi zamawiaj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cego, </w:t>
      </w:r>
    </w:p>
    <w:p w14:paraId="2ED11404"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 xml:space="preserve">zasadami wiedzy technicznej. </w:t>
      </w:r>
    </w:p>
    <w:p w14:paraId="25F9B772" w14:textId="77777777" w:rsidR="006847B4" w:rsidRPr="00D205B8" w:rsidRDefault="006847B4" w:rsidP="00534F61">
      <w:pPr>
        <w:keepLines/>
        <w:widowControl w:val="0"/>
        <w:numPr>
          <w:ilvl w:val="0"/>
          <w:numId w:val="6"/>
        </w:numPr>
        <w:spacing w:line="276" w:lineRule="auto"/>
        <w:ind w:left="426"/>
        <w:contextualSpacing/>
        <w:rPr>
          <w:rFonts w:asciiTheme="majorHAnsi" w:hAnsiTheme="majorHAnsi"/>
          <w:b/>
          <w:bCs/>
          <w:snapToGrid w:val="0"/>
          <w:color w:val="000000"/>
          <w:sz w:val="22"/>
        </w:rPr>
      </w:pPr>
      <w:r w:rsidRPr="00D205B8">
        <w:rPr>
          <w:rFonts w:asciiTheme="majorHAnsi" w:hAnsiTheme="majorHAnsi"/>
          <w:snapToGrid w:val="0"/>
          <w:color w:val="000000"/>
          <w:sz w:val="22"/>
        </w:rPr>
        <w:t>W przypadku ujawnienia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w:t>
      </w:r>
      <w:r w:rsidRPr="00D205B8">
        <w:rPr>
          <w:rFonts w:asciiTheme="majorHAnsi" w:hAnsiTheme="majorHAnsi"/>
          <w:bCs/>
          <w:snapToGrid w:val="0"/>
          <w:color w:val="000000"/>
          <w:sz w:val="22"/>
        </w:rPr>
        <w:t>rozbie</w:t>
      </w:r>
      <w:r w:rsidRPr="00D205B8">
        <w:rPr>
          <w:rFonts w:asciiTheme="majorHAnsi" w:hAnsiTheme="majorHAnsi" w:cs="Lucida Grande"/>
          <w:bCs/>
          <w:snapToGrid w:val="0"/>
          <w:color w:val="000000"/>
          <w:sz w:val="22"/>
        </w:rPr>
        <w:t>ż</w:t>
      </w:r>
      <w:r w:rsidRPr="00D205B8">
        <w:rPr>
          <w:rFonts w:asciiTheme="majorHAnsi" w:hAnsiTheme="majorHAnsi"/>
          <w:bCs/>
          <w:snapToGrid w:val="0"/>
          <w:color w:val="000000"/>
          <w:sz w:val="22"/>
        </w:rPr>
        <w:t>no</w:t>
      </w:r>
      <w:r w:rsidRPr="00D205B8">
        <w:rPr>
          <w:rFonts w:asciiTheme="majorHAnsi" w:hAnsiTheme="majorHAnsi" w:cs="Lucida Grande"/>
          <w:bCs/>
          <w:snapToGrid w:val="0"/>
          <w:color w:val="000000"/>
          <w:sz w:val="22"/>
        </w:rPr>
        <w:t>ś</w:t>
      </w:r>
      <w:r w:rsidRPr="00D205B8">
        <w:rPr>
          <w:rFonts w:asciiTheme="majorHAnsi" w:hAnsiTheme="majorHAnsi"/>
          <w:bCs/>
          <w:snapToGrid w:val="0"/>
          <w:color w:val="000000"/>
          <w:sz w:val="22"/>
        </w:rPr>
        <w:t>ci pomi</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dzy dokumentami, o których mowa w ust. 1, wi</w:t>
      </w:r>
      <w:r w:rsidRPr="00D205B8">
        <w:rPr>
          <w:rFonts w:asciiTheme="majorHAnsi" w:hAnsiTheme="majorHAnsi" w:cs="Lucida Grande"/>
          <w:bCs/>
          <w:snapToGrid w:val="0"/>
          <w:color w:val="000000"/>
          <w:sz w:val="22"/>
        </w:rPr>
        <w:t>ążą</w:t>
      </w:r>
      <w:r w:rsidRPr="00D205B8">
        <w:rPr>
          <w:rFonts w:asciiTheme="majorHAnsi" w:hAnsiTheme="majorHAnsi"/>
          <w:bCs/>
          <w:snapToGrid w:val="0"/>
          <w:color w:val="000000"/>
          <w:sz w:val="22"/>
        </w:rPr>
        <w:t>ca b</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dzie dla Stron kolejno</w:t>
      </w:r>
      <w:r w:rsidRPr="00D205B8">
        <w:rPr>
          <w:rFonts w:asciiTheme="majorHAnsi" w:hAnsiTheme="majorHAnsi" w:cs="Lucida Grande"/>
          <w:bCs/>
          <w:snapToGrid w:val="0"/>
          <w:color w:val="000000"/>
          <w:sz w:val="22"/>
        </w:rPr>
        <w:t>ść</w:t>
      </w:r>
      <w:r w:rsidRPr="00D205B8">
        <w:rPr>
          <w:rFonts w:asciiTheme="majorHAnsi" w:hAnsiTheme="majorHAnsi"/>
          <w:bCs/>
          <w:snapToGrid w:val="0"/>
          <w:color w:val="000000"/>
          <w:sz w:val="22"/>
        </w:rPr>
        <w:t xml:space="preserve"> w jakiej je powo</w:t>
      </w:r>
      <w:r w:rsidRPr="00D205B8">
        <w:rPr>
          <w:rFonts w:asciiTheme="majorHAnsi" w:hAnsiTheme="majorHAnsi" w:cs="Lucida Grande"/>
          <w:bCs/>
          <w:snapToGrid w:val="0"/>
          <w:color w:val="000000"/>
          <w:sz w:val="22"/>
        </w:rPr>
        <w:t>ł</w:t>
      </w:r>
      <w:r w:rsidRPr="00D205B8">
        <w:rPr>
          <w:rFonts w:asciiTheme="majorHAnsi" w:hAnsiTheme="majorHAnsi"/>
          <w:bCs/>
          <w:snapToGrid w:val="0"/>
          <w:color w:val="000000"/>
          <w:sz w:val="22"/>
        </w:rPr>
        <w:t>ano.</w:t>
      </w:r>
    </w:p>
    <w:p w14:paraId="17B9A98B" w14:textId="43639EC7" w:rsidR="00CD4748" w:rsidRDefault="00CD4748" w:rsidP="00D205B8">
      <w:pPr>
        <w:keepLines/>
        <w:widowControl w:val="0"/>
        <w:spacing w:line="276" w:lineRule="auto"/>
        <w:ind w:left="3545"/>
        <w:rPr>
          <w:rFonts w:asciiTheme="majorHAnsi" w:hAnsiTheme="majorHAnsi"/>
          <w:b/>
          <w:bCs/>
          <w:snapToGrid w:val="0"/>
          <w:sz w:val="22"/>
        </w:rPr>
      </w:pPr>
    </w:p>
    <w:p w14:paraId="5FCF1F2B" w14:textId="77777777" w:rsidR="000C5FF3" w:rsidRPr="00D205B8" w:rsidRDefault="000C5FF3" w:rsidP="00D205B8">
      <w:pPr>
        <w:keepLines/>
        <w:widowControl w:val="0"/>
        <w:spacing w:line="276" w:lineRule="auto"/>
        <w:ind w:left="3545"/>
        <w:rPr>
          <w:rFonts w:asciiTheme="majorHAnsi" w:hAnsiTheme="majorHAnsi"/>
          <w:b/>
          <w:bCs/>
          <w:snapToGrid w:val="0"/>
          <w:sz w:val="22"/>
        </w:rPr>
      </w:pPr>
    </w:p>
    <w:p w14:paraId="48AA088C" w14:textId="02A0F111" w:rsidR="00CD4748" w:rsidRPr="00D205B8" w:rsidRDefault="008C414E" w:rsidP="00D205B8">
      <w:pPr>
        <w:keepLines/>
        <w:widowControl w:val="0"/>
        <w:spacing w:line="276" w:lineRule="auto"/>
        <w:ind w:left="3545" w:firstLine="709"/>
        <w:rPr>
          <w:rFonts w:asciiTheme="majorHAnsi" w:hAnsiTheme="majorHAnsi"/>
          <w:b/>
          <w:bCs/>
          <w:snapToGrid w:val="0"/>
          <w:sz w:val="22"/>
        </w:rPr>
      </w:pPr>
      <w:r w:rsidRPr="00D205B8">
        <w:rPr>
          <w:rFonts w:asciiTheme="majorHAnsi" w:hAnsiTheme="majorHAnsi"/>
          <w:b/>
          <w:bCs/>
          <w:snapToGrid w:val="0"/>
          <w:sz w:val="22"/>
        </w:rPr>
        <w:t xml:space="preserve">§ </w:t>
      </w:r>
      <w:r w:rsidR="00DB6B91" w:rsidRPr="00D205B8">
        <w:rPr>
          <w:rFonts w:asciiTheme="majorHAnsi" w:hAnsiTheme="majorHAnsi"/>
          <w:b/>
          <w:bCs/>
          <w:snapToGrid w:val="0"/>
          <w:sz w:val="22"/>
        </w:rPr>
        <w:t>4</w:t>
      </w:r>
    </w:p>
    <w:p w14:paraId="3E16AE8A" w14:textId="0B594219" w:rsidR="00FE3651"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Wykonawca zobowi</w:t>
      </w:r>
      <w:r w:rsidRPr="00D205B8">
        <w:rPr>
          <w:rFonts w:asciiTheme="majorHAnsi" w:hAnsiTheme="majorHAnsi" w:cs="Lucida Grande"/>
          <w:snapToGrid w:val="0"/>
          <w:sz w:val="22"/>
        </w:rPr>
        <w:t>ą</w:t>
      </w:r>
      <w:r w:rsidRPr="00D205B8">
        <w:rPr>
          <w:rFonts w:asciiTheme="majorHAnsi" w:hAnsiTheme="majorHAnsi"/>
          <w:snapToGrid w:val="0"/>
          <w:sz w:val="22"/>
        </w:rPr>
        <w:t>zuje si</w:t>
      </w:r>
      <w:r w:rsidRPr="00D205B8">
        <w:rPr>
          <w:rFonts w:asciiTheme="majorHAnsi" w:hAnsiTheme="majorHAnsi" w:cs="Lucida Grande"/>
          <w:snapToGrid w:val="0"/>
          <w:sz w:val="22"/>
        </w:rPr>
        <w:t>ę</w:t>
      </w:r>
      <w:r w:rsidRPr="00D205B8">
        <w:rPr>
          <w:rFonts w:asciiTheme="majorHAnsi" w:hAnsiTheme="majorHAnsi"/>
          <w:snapToGrid w:val="0"/>
          <w:sz w:val="22"/>
        </w:rPr>
        <w:t xml:space="preserve"> do stosowania podczas realizacji robót obj</w:t>
      </w:r>
      <w:r w:rsidRPr="00D205B8">
        <w:rPr>
          <w:rFonts w:asciiTheme="majorHAnsi" w:hAnsiTheme="majorHAnsi" w:cs="Lucida Grande"/>
          <w:snapToGrid w:val="0"/>
          <w:sz w:val="22"/>
        </w:rPr>
        <w:t>ę</w:t>
      </w:r>
      <w:r w:rsidRPr="00D205B8">
        <w:rPr>
          <w:rFonts w:asciiTheme="majorHAnsi" w:hAnsiTheme="majorHAnsi"/>
          <w:snapToGrid w:val="0"/>
          <w:sz w:val="22"/>
        </w:rPr>
        <w:t>tych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wy</w:t>
      </w:r>
      <w:r w:rsidRPr="00D205B8">
        <w:rPr>
          <w:rFonts w:asciiTheme="majorHAnsi" w:hAnsiTheme="majorHAnsi" w:cs="Lucida Grande"/>
          <w:snapToGrid w:val="0"/>
          <w:sz w:val="22"/>
        </w:rPr>
        <w:t>łą</w:t>
      </w:r>
      <w:r w:rsidRPr="00D205B8">
        <w:rPr>
          <w:rFonts w:asciiTheme="majorHAnsi" w:hAnsiTheme="majorHAnsi"/>
          <w:snapToGrid w:val="0"/>
          <w:sz w:val="22"/>
        </w:rPr>
        <w:t xml:space="preserve">cznie wyrobów dopuszczonych do stosowania w budownictwie zgodnie </w:t>
      </w:r>
      <w:r w:rsidRPr="00D205B8">
        <w:rPr>
          <w:rFonts w:asciiTheme="majorHAnsi" w:hAnsiTheme="majorHAnsi"/>
          <w:snapToGrid w:val="0"/>
          <w:sz w:val="22"/>
        </w:rPr>
        <w:br/>
        <w:t>z Ustaw</w:t>
      </w:r>
      <w:r w:rsidRPr="00D205B8">
        <w:rPr>
          <w:rFonts w:asciiTheme="majorHAnsi" w:hAnsiTheme="majorHAnsi" w:cs="Lucida Grande"/>
          <w:snapToGrid w:val="0"/>
          <w:sz w:val="22"/>
        </w:rPr>
        <w:t>ą</w:t>
      </w:r>
      <w:r w:rsidRPr="00D205B8">
        <w:rPr>
          <w:rFonts w:asciiTheme="majorHAnsi" w:hAnsiTheme="majorHAnsi"/>
          <w:snapToGrid w:val="0"/>
          <w:sz w:val="22"/>
        </w:rPr>
        <w:t xml:space="preserve"> z dnia 7 lipca 1994 roku - Prawo budowlane (</w:t>
      </w:r>
      <w:r w:rsidR="0025317A" w:rsidRPr="00D205B8">
        <w:rPr>
          <w:rFonts w:asciiTheme="majorHAnsi" w:hAnsiTheme="majorHAnsi" w:cs="Calibri"/>
          <w:sz w:val="22"/>
        </w:rPr>
        <w:t>tekst jedn. Dz. U. z 20</w:t>
      </w:r>
      <w:r w:rsidR="00737E66">
        <w:rPr>
          <w:rFonts w:asciiTheme="majorHAnsi" w:hAnsiTheme="majorHAnsi" w:cs="Calibri"/>
          <w:sz w:val="22"/>
        </w:rPr>
        <w:t>2</w:t>
      </w:r>
      <w:r w:rsidR="00DE3D9B">
        <w:rPr>
          <w:rFonts w:asciiTheme="majorHAnsi" w:hAnsiTheme="majorHAnsi" w:cs="Calibri"/>
          <w:sz w:val="22"/>
        </w:rPr>
        <w:t>3</w:t>
      </w:r>
      <w:r w:rsidR="0025317A" w:rsidRPr="00D205B8">
        <w:rPr>
          <w:rFonts w:asciiTheme="majorHAnsi" w:hAnsiTheme="majorHAnsi" w:cs="Calibri"/>
          <w:sz w:val="22"/>
        </w:rPr>
        <w:t xml:space="preserve"> r., poz. </w:t>
      </w:r>
      <w:r w:rsidR="00DE3D9B" w:rsidRPr="00DE3D9B">
        <w:rPr>
          <w:rFonts w:asciiTheme="majorHAnsi" w:hAnsiTheme="majorHAnsi"/>
          <w:sz w:val="22"/>
        </w:rPr>
        <w:t>682</w:t>
      </w:r>
      <w:r w:rsidRPr="00D205B8">
        <w:rPr>
          <w:rFonts w:asciiTheme="majorHAnsi" w:hAnsiTheme="majorHAnsi"/>
          <w:snapToGrid w:val="0"/>
          <w:sz w:val="22"/>
        </w:rPr>
        <w:t>).</w:t>
      </w:r>
    </w:p>
    <w:p w14:paraId="0732A92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Zamawiaj</w:t>
      </w:r>
      <w:r w:rsidRPr="00D205B8">
        <w:rPr>
          <w:rFonts w:asciiTheme="majorHAnsi" w:hAnsiTheme="majorHAnsi" w:cs="Lucida Grande"/>
          <w:snapToGrid w:val="0"/>
          <w:sz w:val="22"/>
        </w:rPr>
        <w:t>ą</w:t>
      </w:r>
      <w:r w:rsidRPr="00D205B8">
        <w:rPr>
          <w:rFonts w:asciiTheme="majorHAnsi" w:hAnsiTheme="majorHAnsi"/>
          <w:snapToGrid w:val="0"/>
          <w:sz w:val="22"/>
        </w:rPr>
        <w:t>cy w imieniu którego dzia</w:t>
      </w:r>
      <w:r w:rsidRPr="00D205B8">
        <w:rPr>
          <w:rFonts w:asciiTheme="majorHAnsi" w:hAnsiTheme="majorHAnsi" w:cs="Lucida Grande"/>
          <w:snapToGrid w:val="0"/>
          <w:sz w:val="22"/>
        </w:rPr>
        <w:t>ł</w:t>
      </w:r>
      <w:r w:rsidRPr="00D205B8">
        <w:rPr>
          <w:rFonts w:asciiTheme="majorHAnsi" w:hAnsiTheme="majorHAnsi"/>
          <w:snapToGrid w:val="0"/>
          <w:sz w:val="22"/>
        </w:rPr>
        <w:t xml:space="preserve">a inspektor nadzoru ma prawo </w:t>
      </w:r>
      <w:r w:rsidRPr="00D205B8">
        <w:rPr>
          <w:rFonts w:asciiTheme="majorHAnsi" w:hAnsiTheme="majorHAnsi" w:cs="Lucida Grande"/>
          <w:snapToGrid w:val="0"/>
          <w:sz w:val="22"/>
        </w:rPr>
        <w:t>żą</w:t>
      </w:r>
      <w:r w:rsidRPr="00D205B8">
        <w:rPr>
          <w:rFonts w:asciiTheme="majorHAnsi" w:hAnsiTheme="majorHAnsi"/>
          <w:snapToGrid w:val="0"/>
          <w:sz w:val="22"/>
        </w:rPr>
        <w:t>da</w:t>
      </w:r>
      <w:r w:rsidRPr="00D205B8">
        <w:rPr>
          <w:rFonts w:asciiTheme="majorHAnsi" w:hAnsiTheme="majorHAnsi" w:cs="Lucida Grande"/>
          <w:snapToGrid w:val="0"/>
          <w:sz w:val="22"/>
        </w:rPr>
        <w:t>ć</w:t>
      </w:r>
      <w:r w:rsidRPr="00D205B8">
        <w:rPr>
          <w:rFonts w:asciiTheme="majorHAnsi" w:hAnsiTheme="majorHAnsi"/>
          <w:snapToGrid w:val="0"/>
          <w:sz w:val="22"/>
        </w:rPr>
        <w:t xml:space="preserve"> od Wykonawcy okazania wszelkich dokumentów </w:t>
      </w:r>
      <w:r w:rsidRPr="00D205B8">
        <w:rPr>
          <w:rFonts w:asciiTheme="majorHAnsi" w:hAnsiTheme="majorHAnsi" w:cs="Lucida Grande"/>
          <w:snapToGrid w:val="0"/>
          <w:sz w:val="22"/>
        </w:rPr>
        <w:t>ś</w:t>
      </w:r>
      <w:r w:rsidRPr="00D205B8">
        <w:rPr>
          <w:rFonts w:asciiTheme="majorHAnsi" w:hAnsiTheme="majorHAnsi"/>
          <w:snapToGrid w:val="0"/>
          <w:sz w:val="22"/>
        </w:rPr>
        <w:t>wiadcz</w:t>
      </w:r>
      <w:r w:rsidRPr="00D205B8">
        <w:rPr>
          <w:rFonts w:asciiTheme="majorHAnsi" w:hAnsiTheme="majorHAnsi" w:cs="Lucida Grande"/>
          <w:snapToGrid w:val="0"/>
          <w:sz w:val="22"/>
        </w:rPr>
        <w:t>ą</w:t>
      </w:r>
      <w:r w:rsidRPr="00D205B8">
        <w:rPr>
          <w:rFonts w:asciiTheme="majorHAnsi" w:hAnsiTheme="majorHAnsi"/>
          <w:snapToGrid w:val="0"/>
          <w:sz w:val="22"/>
        </w:rPr>
        <w:t xml:space="preserve">cych, </w:t>
      </w:r>
      <w:r w:rsidRPr="00D205B8">
        <w:rPr>
          <w:rFonts w:asciiTheme="majorHAnsi" w:hAnsiTheme="majorHAnsi" w:cs="Lucida Grande"/>
          <w:snapToGrid w:val="0"/>
          <w:sz w:val="22"/>
        </w:rPr>
        <w:t>ż</w:t>
      </w:r>
      <w:r w:rsidRPr="00D205B8">
        <w:rPr>
          <w:rFonts w:asciiTheme="majorHAnsi" w:hAnsiTheme="majorHAnsi"/>
          <w:snapToGrid w:val="0"/>
          <w:sz w:val="22"/>
        </w:rPr>
        <w:t>e wyrób jest dopuszczony do stosowania w budownictwie, oraz wykonania przez niego bada</w:t>
      </w:r>
      <w:r w:rsidRPr="00D205B8">
        <w:rPr>
          <w:rFonts w:asciiTheme="majorHAnsi" w:hAnsiTheme="majorHAnsi" w:cs="Lucida Grande"/>
          <w:snapToGrid w:val="0"/>
          <w:sz w:val="22"/>
        </w:rPr>
        <w:t>ń</w:t>
      </w:r>
      <w:r w:rsidRPr="00D205B8">
        <w:rPr>
          <w:rFonts w:asciiTheme="majorHAnsi" w:hAnsiTheme="majorHAnsi"/>
          <w:snapToGrid w:val="0"/>
          <w:sz w:val="22"/>
        </w:rPr>
        <w:t xml:space="preserve"> jako</w:t>
      </w:r>
      <w:r w:rsidRPr="00D205B8">
        <w:rPr>
          <w:rFonts w:asciiTheme="majorHAnsi" w:hAnsiTheme="majorHAnsi" w:cs="Lucida Grande"/>
          <w:snapToGrid w:val="0"/>
          <w:sz w:val="22"/>
        </w:rPr>
        <w:t>ś</w:t>
      </w:r>
      <w:r w:rsidRPr="00D205B8">
        <w:rPr>
          <w:rFonts w:asciiTheme="majorHAnsi" w:hAnsiTheme="majorHAnsi"/>
          <w:snapToGrid w:val="0"/>
          <w:sz w:val="22"/>
        </w:rPr>
        <w:t>ciowo – ilo</w:t>
      </w:r>
      <w:r w:rsidRPr="00D205B8">
        <w:rPr>
          <w:rFonts w:asciiTheme="majorHAnsi" w:hAnsiTheme="majorHAnsi" w:cs="Lucida Grande"/>
          <w:snapToGrid w:val="0"/>
          <w:sz w:val="22"/>
        </w:rPr>
        <w:t>ś</w:t>
      </w:r>
      <w:r w:rsidRPr="00D205B8">
        <w:rPr>
          <w:rFonts w:asciiTheme="majorHAnsi" w:hAnsiTheme="majorHAnsi"/>
          <w:snapToGrid w:val="0"/>
          <w:sz w:val="22"/>
        </w:rPr>
        <w:t>ciowych stosowanych materia</w:t>
      </w:r>
      <w:r w:rsidRPr="00D205B8">
        <w:rPr>
          <w:rFonts w:asciiTheme="majorHAnsi" w:hAnsiTheme="majorHAnsi" w:cs="Lucida Grande"/>
          <w:snapToGrid w:val="0"/>
          <w:sz w:val="22"/>
        </w:rPr>
        <w:t>ł</w:t>
      </w:r>
      <w:r w:rsidRPr="00D205B8">
        <w:rPr>
          <w:rFonts w:asciiTheme="majorHAnsi" w:hAnsiTheme="majorHAnsi"/>
          <w:snapToGrid w:val="0"/>
          <w:sz w:val="22"/>
        </w:rPr>
        <w:t xml:space="preserve">ów i wyrobów budowlanych </w:t>
      </w:r>
      <w:r w:rsidRPr="00D205B8">
        <w:rPr>
          <w:rFonts w:asciiTheme="majorHAnsi" w:hAnsiTheme="majorHAnsi"/>
          <w:sz w:val="22"/>
        </w:rPr>
        <w:t>we wskazanych przez niego laboratoriach</w:t>
      </w:r>
      <w:r w:rsidRPr="00D205B8">
        <w:rPr>
          <w:rFonts w:asciiTheme="majorHAnsi" w:hAnsiTheme="majorHAnsi"/>
          <w:snapToGrid w:val="0"/>
          <w:sz w:val="22"/>
        </w:rPr>
        <w:t>.</w:t>
      </w:r>
    </w:p>
    <w:p w14:paraId="3D8FAF1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Materia</w:t>
      </w:r>
      <w:r w:rsidRPr="00D205B8">
        <w:rPr>
          <w:rFonts w:asciiTheme="majorHAnsi" w:hAnsiTheme="majorHAnsi" w:cs="Lucida Grande"/>
          <w:snapToGrid w:val="0"/>
          <w:sz w:val="22"/>
        </w:rPr>
        <w:t>ł</w:t>
      </w:r>
      <w:r w:rsidRPr="00D205B8">
        <w:rPr>
          <w:rFonts w:asciiTheme="majorHAnsi" w:hAnsiTheme="majorHAnsi"/>
          <w:snapToGrid w:val="0"/>
          <w:sz w:val="22"/>
        </w:rPr>
        <w:t>y b</w:t>
      </w:r>
      <w:r w:rsidRPr="00D205B8">
        <w:rPr>
          <w:rFonts w:asciiTheme="majorHAnsi" w:hAnsiTheme="majorHAnsi" w:cs="Lucida Grande"/>
          <w:snapToGrid w:val="0"/>
          <w:sz w:val="22"/>
        </w:rPr>
        <w:t>ę</w:t>
      </w:r>
      <w:r w:rsidRPr="00D205B8">
        <w:rPr>
          <w:rFonts w:asciiTheme="majorHAnsi" w:hAnsiTheme="majorHAnsi"/>
          <w:snapToGrid w:val="0"/>
          <w:sz w:val="22"/>
        </w:rPr>
        <w:t>d</w:t>
      </w:r>
      <w:r w:rsidRPr="00D205B8">
        <w:rPr>
          <w:rFonts w:asciiTheme="majorHAnsi" w:hAnsiTheme="majorHAnsi" w:cs="Lucida Grande"/>
          <w:snapToGrid w:val="0"/>
          <w:sz w:val="22"/>
        </w:rPr>
        <w:t>ą</w:t>
      </w:r>
      <w:r w:rsidRPr="00D205B8">
        <w:rPr>
          <w:rFonts w:asciiTheme="majorHAnsi" w:hAnsiTheme="majorHAnsi"/>
          <w:snapToGrid w:val="0"/>
          <w:sz w:val="22"/>
        </w:rPr>
        <w:t xml:space="preserve"> pod wzgl</w:t>
      </w:r>
      <w:r w:rsidRPr="00D205B8">
        <w:rPr>
          <w:rFonts w:asciiTheme="majorHAnsi" w:hAnsiTheme="majorHAnsi" w:cs="Lucida Grande"/>
          <w:snapToGrid w:val="0"/>
          <w:sz w:val="22"/>
        </w:rPr>
        <w:t>ę</w:t>
      </w:r>
      <w:r w:rsidRPr="00D205B8">
        <w:rPr>
          <w:rFonts w:asciiTheme="majorHAnsi" w:hAnsiTheme="majorHAnsi"/>
          <w:snapToGrid w:val="0"/>
          <w:sz w:val="22"/>
        </w:rPr>
        <w:t>dem jako</w:t>
      </w:r>
      <w:r w:rsidRPr="00D205B8">
        <w:rPr>
          <w:rFonts w:asciiTheme="majorHAnsi" w:hAnsiTheme="majorHAnsi" w:cs="Lucida Grande"/>
          <w:snapToGrid w:val="0"/>
          <w:sz w:val="22"/>
        </w:rPr>
        <w:t>ś</w:t>
      </w:r>
      <w:r w:rsidRPr="00D205B8">
        <w:rPr>
          <w:rFonts w:asciiTheme="majorHAnsi" w:hAnsiTheme="majorHAnsi"/>
          <w:snapToGrid w:val="0"/>
          <w:sz w:val="22"/>
        </w:rPr>
        <w:t>ciowym i ilo</w:t>
      </w:r>
      <w:r w:rsidRPr="00D205B8">
        <w:rPr>
          <w:rFonts w:asciiTheme="majorHAnsi" w:hAnsiTheme="majorHAnsi" w:cs="Lucida Grande"/>
          <w:snapToGrid w:val="0"/>
          <w:sz w:val="22"/>
        </w:rPr>
        <w:t>ś</w:t>
      </w:r>
      <w:r w:rsidRPr="00D205B8">
        <w:rPr>
          <w:rFonts w:asciiTheme="majorHAnsi" w:hAnsiTheme="majorHAnsi"/>
          <w:snapToGrid w:val="0"/>
          <w:sz w:val="22"/>
        </w:rPr>
        <w:t>ciowym badane przez Wykonawc</w:t>
      </w:r>
      <w:r w:rsidRPr="00D205B8">
        <w:rPr>
          <w:rFonts w:asciiTheme="majorHAnsi" w:hAnsiTheme="majorHAnsi" w:cs="Lucida Grande"/>
          <w:snapToGrid w:val="0"/>
          <w:sz w:val="22"/>
        </w:rPr>
        <w:t>ę</w:t>
      </w:r>
      <w:r w:rsidRPr="00D205B8">
        <w:rPr>
          <w:rFonts w:asciiTheme="majorHAnsi" w:hAnsiTheme="majorHAnsi"/>
          <w:snapToGrid w:val="0"/>
          <w:sz w:val="22"/>
        </w:rPr>
        <w:t>.</w:t>
      </w:r>
    </w:p>
    <w:p w14:paraId="4C3C8CC6" w14:textId="09A605DA"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wykona</w:t>
      </w:r>
      <w:r w:rsidRPr="00D205B8">
        <w:rPr>
          <w:rFonts w:asciiTheme="majorHAnsi" w:hAnsiTheme="majorHAnsi" w:cs="Lucida Grande"/>
          <w:sz w:val="22"/>
        </w:rPr>
        <w:t>ć</w:t>
      </w:r>
      <w:r w:rsidRPr="00D205B8">
        <w:rPr>
          <w:rFonts w:asciiTheme="majorHAnsi" w:hAnsiTheme="majorHAnsi"/>
          <w:sz w:val="22"/>
        </w:rPr>
        <w:t xml:space="preserve"> Przedmiot Umowy zgodnie ze wspó</w:t>
      </w:r>
      <w:r w:rsidRPr="00D205B8">
        <w:rPr>
          <w:rFonts w:asciiTheme="majorHAnsi" w:hAnsiTheme="majorHAnsi" w:cs="Lucida Grande"/>
          <w:sz w:val="22"/>
        </w:rPr>
        <w:t>ł</w:t>
      </w:r>
      <w:r w:rsidRPr="00D205B8">
        <w:rPr>
          <w:rFonts w:asciiTheme="majorHAnsi" w:hAnsiTheme="majorHAnsi"/>
          <w:sz w:val="22"/>
        </w:rPr>
        <w:t>czesn</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ą</w:t>
      </w:r>
      <w:r w:rsidRPr="00D205B8">
        <w:rPr>
          <w:rFonts w:asciiTheme="majorHAnsi" w:hAnsiTheme="majorHAnsi"/>
          <w:sz w:val="22"/>
        </w:rPr>
        <w:t xml:space="preserve"> techniczn</w:t>
      </w:r>
      <w:r w:rsidRPr="00D205B8">
        <w:rPr>
          <w:rFonts w:asciiTheme="majorHAnsi" w:hAnsiTheme="majorHAnsi" w:cs="Lucida Grande"/>
          <w:sz w:val="22"/>
        </w:rPr>
        <w:t>ą</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cymi w tym zakresie przepisami prawa, a w szczególno</w:t>
      </w:r>
      <w:r w:rsidRPr="00D205B8">
        <w:rPr>
          <w:rFonts w:asciiTheme="majorHAnsi" w:hAnsiTheme="majorHAnsi" w:cs="Lucida Grande"/>
          <w:sz w:val="22"/>
        </w:rPr>
        <w:t>ś</w:t>
      </w:r>
      <w:r w:rsidRPr="00D205B8">
        <w:rPr>
          <w:rFonts w:asciiTheme="majorHAnsi" w:hAnsiTheme="majorHAnsi"/>
          <w:sz w:val="22"/>
        </w:rPr>
        <w:t>ci ustaw</w:t>
      </w:r>
      <w:r w:rsidRPr="00D205B8">
        <w:rPr>
          <w:rFonts w:asciiTheme="majorHAnsi" w:hAnsiTheme="majorHAnsi" w:cs="Lucida Grande"/>
          <w:sz w:val="22"/>
        </w:rPr>
        <w:t>ą</w:t>
      </w:r>
      <w:r w:rsidR="007F0AC3">
        <w:rPr>
          <w:rFonts w:asciiTheme="majorHAnsi" w:hAnsiTheme="majorHAnsi"/>
          <w:sz w:val="22"/>
        </w:rPr>
        <w:t xml:space="preserve"> z </w:t>
      </w:r>
      <w:r w:rsidRPr="00D205B8">
        <w:rPr>
          <w:rFonts w:asciiTheme="majorHAnsi" w:hAnsiTheme="majorHAnsi"/>
          <w:sz w:val="22"/>
        </w:rPr>
        <w:t>dnia 7 lipca 1994 roku – Prawo budowlane, ustaw</w:t>
      </w:r>
      <w:r w:rsidRPr="00D205B8">
        <w:rPr>
          <w:rFonts w:asciiTheme="majorHAnsi" w:hAnsiTheme="majorHAnsi" w:cs="Lucida Grande"/>
          <w:sz w:val="22"/>
        </w:rPr>
        <w:t>ą</w:t>
      </w:r>
      <w:r w:rsidRPr="00D205B8">
        <w:rPr>
          <w:rFonts w:asciiTheme="majorHAnsi" w:hAnsiTheme="majorHAnsi"/>
          <w:sz w:val="22"/>
        </w:rPr>
        <w:t xml:space="preserve"> z dnia 15 grudnia 2000 roku o samorz</w:t>
      </w:r>
      <w:r w:rsidRPr="00D205B8">
        <w:rPr>
          <w:rFonts w:asciiTheme="majorHAnsi" w:hAnsiTheme="majorHAnsi" w:cs="Lucida Grande"/>
          <w:sz w:val="22"/>
        </w:rPr>
        <w:t>ą</w:t>
      </w:r>
      <w:r w:rsidRPr="00D205B8">
        <w:rPr>
          <w:rFonts w:asciiTheme="majorHAnsi" w:hAnsiTheme="majorHAnsi"/>
          <w:sz w:val="22"/>
        </w:rPr>
        <w:t>dach zawodowych architektów, in</w:t>
      </w:r>
      <w:r w:rsidRPr="00D205B8">
        <w:rPr>
          <w:rFonts w:asciiTheme="majorHAnsi" w:hAnsiTheme="majorHAnsi" w:cs="Lucida Grande"/>
          <w:sz w:val="22"/>
        </w:rPr>
        <w:t>ż</w:t>
      </w:r>
      <w:r w:rsidRPr="00D205B8">
        <w:rPr>
          <w:rFonts w:asciiTheme="majorHAnsi" w:hAnsiTheme="majorHAnsi"/>
          <w:sz w:val="22"/>
        </w:rPr>
        <w:t>ynierów budownictwa i urbanistów, normami technicznymi, standardami i zasadami sztuki budowlanej, dokumentacj</w:t>
      </w:r>
      <w:r w:rsidRPr="00D205B8">
        <w:rPr>
          <w:rFonts w:asciiTheme="majorHAnsi" w:hAnsiTheme="majorHAnsi" w:cs="Lucida Grande"/>
          <w:sz w:val="22"/>
        </w:rPr>
        <w:t>ą</w:t>
      </w:r>
      <w:r w:rsidRPr="00D205B8">
        <w:rPr>
          <w:rFonts w:asciiTheme="majorHAnsi" w:hAnsiTheme="majorHAnsi"/>
          <w:sz w:val="22"/>
        </w:rPr>
        <w:t xml:space="preserve"> projektowo – techniczn</w:t>
      </w:r>
      <w:r w:rsidRPr="00D205B8">
        <w:rPr>
          <w:rFonts w:asciiTheme="majorHAnsi" w:hAnsiTheme="majorHAnsi" w:cs="Lucida Grande"/>
          <w:sz w:val="22"/>
        </w:rPr>
        <w:t>ą</w:t>
      </w:r>
      <w:r w:rsidRPr="00D205B8">
        <w:rPr>
          <w:rFonts w:asciiTheme="majorHAnsi" w:hAnsiTheme="majorHAnsi"/>
          <w:sz w:val="22"/>
        </w:rPr>
        <w:t>, etyk</w:t>
      </w:r>
      <w:r w:rsidRPr="00D205B8">
        <w:rPr>
          <w:rFonts w:asciiTheme="majorHAnsi" w:hAnsiTheme="majorHAnsi" w:cs="Lucida Grande"/>
          <w:sz w:val="22"/>
        </w:rPr>
        <w:t>ą</w:t>
      </w:r>
      <w:r w:rsidRPr="00D205B8">
        <w:rPr>
          <w:rFonts w:asciiTheme="majorHAnsi" w:hAnsiTheme="majorHAnsi"/>
          <w:sz w:val="22"/>
        </w:rPr>
        <w:t xml:space="preserve"> zawodow</w:t>
      </w:r>
      <w:r w:rsidRPr="00D205B8">
        <w:rPr>
          <w:rFonts w:asciiTheme="majorHAnsi" w:hAnsiTheme="majorHAnsi" w:cs="Lucida Grande"/>
          <w:sz w:val="22"/>
        </w:rPr>
        <w:t>ą</w:t>
      </w:r>
      <w:r w:rsidRPr="00D205B8">
        <w:rPr>
          <w:rFonts w:asciiTheme="majorHAnsi" w:hAnsiTheme="majorHAnsi"/>
          <w:sz w:val="22"/>
        </w:rPr>
        <w:t xml:space="preserve"> oraz postanowieniami Umowy. </w:t>
      </w:r>
    </w:p>
    <w:p w14:paraId="49F16118"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pacing w:val="-3"/>
          <w:sz w:val="22"/>
        </w:rPr>
        <w:t>Zastosowane przez Wykonawc</w:t>
      </w:r>
      <w:r w:rsidRPr="00D205B8">
        <w:rPr>
          <w:rFonts w:asciiTheme="majorHAnsi" w:hAnsiTheme="majorHAnsi" w:cs="Lucida Grande"/>
          <w:spacing w:val="-3"/>
          <w:sz w:val="22"/>
        </w:rPr>
        <w:t>ę</w:t>
      </w:r>
      <w:r w:rsidRPr="00D205B8">
        <w:rPr>
          <w:rFonts w:asciiTheme="majorHAnsi" w:hAnsiTheme="majorHAnsi"/>
          <w:spacing w:val="-3"/>
          <w:sz w:val="22"/>
        </w:rPr>
        <w:t xml:space="preserve"> materia</w:t>
      </w:r>
      <w:r w:rsidRPr="00D205B8">
        <w:rPr>
          <w:rFonts w:asciiTheme="majorHAnsi" w:hAnsiTheme="majorHAnsi" w:cs="Lucida Grande"/>
          <w:spacing w:val="-3"/>
          <w:sz w:val="22"/>
        </w:rPr>
        <w:t>ł</w:t>
      </w:r>
      <w:r w:rsidRPr="00D205B8">
        <w:rPr>
          <w:rFonts w:asciiTheme="majorHAnsi" w:hAnsiTheme="majorHAnsi"/>
          <w:spacing w:val="-3"/>
          <w:sz w:val="22"/>
        </w:rPr>
        <w:t>y powinny spe</w:t>
      </w:r>
      <w:r w:rsidRPr="00D205B8">
        <w:rPr>
          <w:rFonts w:asciiTheme="majorHAnsi" w:hAnsiTheme="majorHAnsi" w:cs="Lucida Grande"/>
          <w:spacing w:val="-3"/>
          <w:sz w:val="22"/>
        </w:rPr>
        <w:t>ł</w:t>
      </w:r>
      <w:r w:rsidRPr="00D205B8">
        <w:rPr>
          <w:rFonts w:asciiTheme="majorHAnsi" w:hAnsiTheme="majorHAnsi"/>
          <w:spacing w:val="-3"/>
          <w:sz w:val="22"/>
        </w:rPr>
        <w:t>nia</w:t>
      </w:r>
      <w:r w:rsidRPr="00D205B8">
        <w:rPr>
          <w:rFonts w:asciiTheme="majorHAnsi" w:hAnsiTheme="majorHAnsi" w:cs="Lucida Grande"/>
          <w:spacing w:val="-3"/>
          <w:sz w:val="22"/>
        </w:rPr>
        <w:t>ć</w:t>
      </w:r>
      <w:r w:rsidRPr="00D205B8">
        <w:rPr>
          <w:rFonts w:asciiTheme="majorHAnsi" w:hAnsiTheme="majorHAnsi"/>
          <w:spacing w:val="-3"/>
          <w:sz w:val="22"/>
        </w:rPr>
        <w:t xml:space="preserve"> wszelkie wymogi ustawy Prawo budowlane (art. 10), to jest posiada</w:t>
      </w:r>
      <w:r w:rsidRPr="00D205B8">
        <w:rPr>
          <w:rFonts w:asciiTheme="majorHAnsi" w:hAnsiTheme="majorHAnsi" w:cs="Lucida Grande"/>
          <w:spacing w:val="-3"/>
          <w:sz w:val="22"/>
        </w:rPr>
        <w:t>ć</w:t>
      </w:r>
      <w:r w:rsidRPr="00D205B8">
        <w:rPr>
          <w:rFonts w:asciiTheme="majorHAnsi" w:hAnsiTheme="majorHAnsi"/>
          <w:spacing w:val="-3"/>
          <w:sz w:val="22"/>
        </w:rPr>
        <w:t xml:space="preserve"> odpowiednie certyfikaty na znak bezpiecze</w:t>
      </w:r>
      <w:r w:rsidRPr="00D205B8">
        <w:rPr>
          <w:rFonts w:asciiTheme="majorHAnsi" w:hAnsiTheme="majorHAnsi" w:cs="Lucida Grande"/>
          <w:spacing w:val="-3"/>
          <w:sz w:val="22"/>
        </w:rPr>
        <w:t>ń</w:t>
      </w:r>
      <w:r w:rsidRPr="00D205B8">
        <w:rPr>
          <w:rFonts w:asciiTheme="majorHAnsi" w:hAnsiTheme="majorHAnsi"/>
          <w:spacing w:val="-3"/>
          <w:sz w:val="22"/>
        </w:rPr>
        <w:t>stwa, by</w:t>
      </w:r>
      <w:r w:rsidRPr="00D205B8">
        <w:rPr>
          <w:rFonts w:asciiTheme="majorHAnsi" w:hAnsiTheme="majorHAnsi" w:cs="Lucida Grande"/>
          <w:spacing w:val="-3"/>
          <w:sz w:val="22"/>
        </w:rPr>
        <w:t>ć</w:t>
      </w:r>
      <w:r w:rsidRPr="00D205B8">
        <w:rPr>
          <w:rFonts w:asciiTheme="majorHAnsi" w:hAnsiTheme="majorHAnsi"/>
          <w:spacing w:val="-3"/>
          <w:sz w:val="22"/>
        </w:rPr>
        <w:t xml:space="preserve"> zgodne z kryteriami technicznymi okre</w:t>
      </w:r>
      <w:r w:rsidRPr="00D205B8">
        <w:rPr>
          <w:rFonts w:asciiTheme="majorHAnsi" w:hAnsiTheme="majorHAnsi" w:cs="Lucida Grande"/>
          <w:spacing w:val="-3"/>
          <w:sz w:val="22"/>
        </w:rPr>
        <w:t>ś</w:t>
      </w:r>
      <w:r w:rsidRPr="00D205B8">
        <w:rPr>
          <w:rFonts w:asciiTheme="majorHAnsi" w:hAnsiTheme="majorHAnsi"/>
          <w:spacing w:val="-3"/>
          <w:sz w:val="22"/>
        </w:rPr>
        <w:t>lonymi na podstawie Polskich Norm, aprobat technicznych oraz zgodne z w</w:t>
      </w:r>
      <w:r w:rsidRPr="00D205B8">
        <w:rPr>
          <w:rFonts w:asciiTheme="majorHAnsi" w:hAnsiTheme="majorHAnsi" w:cs="Lucida Grande"/>
          <w:spacing w:val="-3"/>
          <w:sz w:val="22"/>
        </w:rPr>
        <w:t>ł</w:t>
      </w:r>
      <w:r w:rsidRPr="00D205B8">
        <w:rPr>
          <w:rFonts w:asciiTheme="majorHAnsi" w:hAnsiTheme="majorHAnsi"/>
          <w:spacing w:val="-3"/>
          <w:sz w:val="22"/>
        </w:rPr>
        <w:t>a</w:t>
      </w:r>
      <w:r w:rsidRPr="00D205B8">
        <w:rPr>
          <w:rFonts w:asciiTheme="majorHAnsi" w:hAnsiTheme="majorHAnsi" w:cs="Lucida Grande"/>
          <w:spacing w:val="-3"/>
          <w:sz w:val="22"/>
        </w:rPr>
        <w:t>ś</w:t>
      </w:r>
      <w:r w:rsidRPr="00D205B8">
        <w:rPr>
          <w:rFonts w:asciiTheme="majorHAnsi" w:hAnsiTheme="majorHAnsi"/>
          <w:spacing w:val="-3"/>
          <w:sz w:val="22"/>
        </w:rPr>
        <w:t xml:space="preserve">ciwymi przepisami i dokumentami technicznymi. </w:t>
      </w:r>
      <w:r w:rsidRPr="00D205B8">
        <w:rPr>
          <w:rFonts w:asciiTheme="majorHAnsi" w:hAnsiTheme="majorHAnsi"/>
          <w:color w:val="000000"/>
          <w:sz w:val="22"/>
        </w:rPr>
        <w:t>Stosowane przez Wykonawc</w:t>
      </w:r>
      <w:r w:rsidRPr="00D205B8">
        <w:rPr>
          <w:rFonts w:asciiTheme="majorHAnsi" w:hAnsiTheme="majorHAnsi" w:cs="Lucida Grande"/>
          <w:color w:val="000000"/>
          <w:sz w:val="22"/>
        </w:rPr>
        <w:t>ę</w:t>
      </w:r>
      <w:r w:rsidRPr="00D205B8">
        <w:rPr>
          <w:rFonts w:asciiTheme="majorHAnsi" w:hAnsiTheme="majorHAnsi"/>
          <w:color w:val="000000"/>
          <w:sz w:val="22"/>
        </w:rPr>
        <w:t xml:space="preserve"> materia</w:t>
      </w:r>
      <w:r w:rsidRPr="00D205B8">
        <w:rPr>
          <w:rFonts w:asciiTheme="majorHAnsi" w:hAnsiTheme="majorHAnsi" w:cs="Lucida Grande"/>
          <w:color w:val="000000"/>
          <w:sz w:val="22"/>
        </w:rPr>
        <w:t>ł</w:t>
      </w:r>
      <w:r w:rsidRPr="00D205B8">
        <w:rPr>
          <w:rFonts w:asciiTheme="majorHAnsi" w:hAnsiTheme="majorHAnsi"/>
          <w:color w:val="000000"/>
          <w:sz w:val="22"/>
        </w:rPr>
        <w:t>y powinny by</w:t>
      </w:r>
      <w:r w:rsidRPr="00D205B8">
        <w:rPr>
          <w:rFonts w:asciiTheme="majorHAnsi" w:hAnsiTheme="majorHAnsi" w:cs="Lucida Grande"/>
          <w:color w:val="000000"/>
          <w:sz w:val="22"/>
        </w:rPr>
        <w:t>ć</w:t>
      </w:r>
      <w:r w:rsidRPr="00D205B8">
        <w:rPr>
          <w:rFonts w:asciiTheme="majorHAnsi" w:hAnsiTheme="majorHAnsi"/>
          <w:color w:val="000000"/>
          <w:sz w:val="22"/>
        </w:rPr>
        <w:t xml:space="preserve"> fabrycznie nowe</w:t>
      </w:r>
      <w:r w:rsidRPr="00D205B8">
        <w:rPr>
          <w:rFonts w:asciiTheme="majorHAnsi" w:hAnsiTheme="majorHAnsi"/>
          <w:snapToGrid w:val="0"/>
          <w:sz w:val="22"/>
        </w:rPr>
        <w:t>.</w:t>
      </w:r>
    </w:p>
    <w:p w14:paraId="4C26B567"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wiadcza, i</w:t>
      </w:r>
      <w:r w:rsidRPr="00D205B8">
        <w:rPr>
          <w:rFonts w:asciiTheme="majorHAnsi" w:hAnsiTheme="majorHAnsi" w:cs="Lucida Grande"/>
          <w:sz w:val="22"/>
        </w:rPr>
        <w:t>ż</w:t>
      </w:r>
      <w:r w:rsidRPr="00D205B8">
        <w:rPr>
          <w:rFonts w:asciiTheme="majorHAnsi" w:hAnsiTheme="majorHAnsi"/>
          <w:sz w:val="22"/>
        </w:rPr>
        <w:t xml:space="preserve"> jest wy</w:t>
      </w:r>
      <w:r w:rsidRPr="00D205B8">
        <w:rPr>
          <w:rFonts w:asciiTheme="majorHAnsi" w:hAnsiTheme="majorHAnsi" w:cs="Lucida Grande"/>
          <w:sz w:val="22"/>
        </w:rPr>
        <w:t>łą</w:t>
      </w:r>
      <w:r w:rsidRPr="00D205B8">
        <w:rPr>
          <w:rFonts w:asciiTheme="majorHAnsi" w:hAnsiTheme="majorHAnsi"/>
          <w:sz w:val="22"/>
        </w:rPr>
        <w:t>cznie odpowiedzialny za przeszkolenie zatrudnionych przez siebie pracowników w zakresie przepisów BHP.</w:t>
      </w:r>
    </w:p>
    <w:p w14:paraId="040A088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 xml:space="preserve">wiadcza, </w:t>
      </w:r>
      <w:r w:rsidRPr="00D205B8">
        <w:rPr>
          <w:rFonts w:asciiTheme="majorHAnsi" w:hAnsiTheme="majorHAnsi" w:cs="Lucida Grande"/>
          <w:sz w:val="22"/>
        </w:rPr>
        <w:t>ż</w:t>
      </w:r>
      <w:r w:rsidRPr="00D205B8">
        <w:rPr>
          <w:rFonts w:asciiTheme="majorHAnsi" w:hAnsiTheme="majorHAnsi"/>
          <w:sz w:val="22"/>
        </w:rPr>
        <w:t>e w zwi</w:t>
      </w:r>
      <w:r w:rsidRPr="00D205B8">
        <w:rPr>
          <w:rFonts w:asciiTheme="majorHAnsi" w:hAnsiTheme="majorHAnsi" w:cs="Lucida Grande"/>
          <w:sz w:val="22"/>
        </w:rPr>
        <w:t>ą</w:t>
      </w:r>
      <w:r w:rsidRPr="00D205B8">
        <w:rPr>
          <w:rFonts w:asciiTheme="majorHAnsi" w:hAnsiTheme="majorHAnsi"/>
          <w:sz w:val="22"/>
        </w:rPr>
        <w:t>zku z realizacj</w:t>
      </w:r>
      <w:r w:rsidRPr="00D205B8">
        <w:rPr>
          <w:rFonts w:asciiTheme="majorHAnsi" w:hAnsiTheme="majorHAnsi" w:cs="Lucida Grande"/>
          <w:sz w:val="22"/>
        </w:rPr>
        <w:t>ą</w:t>
      </w:r>
      <w:r w:rsidRPr="00D205B8">
        <w:rPr>
          <w:rFonts w:asciiTheme="majorHAnsi" w:hAnsiTheme="majorHAnsi"/>
          <w:sz w:val="22"/>
        </w:rPr>
        <w:t xml:space="preserve"> Przedmiotu Umowy, ponosi wy</w:t>
      </w:r>
      <w:r w:rsidRPr="00D205B8">
        <w:rPr>
          <w:rFonts w:asciiTheme="majorHAnsi" w:hAnsiTheme="majorHAnsi" w:cs="Lucida Grande"/>
          <w:sz w:val="22"/>
        </w:rPr>
        <w:t>łą</w:t>
      </w:r>
      <w:r w:rsidRPr="00D205B8">
        <w:rPr>
          <w:rFonts w:asciiTheme="majorHAnsi" w:hAnsiTheme="majorHAnsi"/>
          <w:sz w:val="22"/>
        </w:rPr>
        <w:t>czn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ewentualnego uszkodzenia istniej</w:t>
      </w:r>
      <w:r w:rsidRPr="00D205B8">
        <w:rPr>
          <w:rFonts w:asciiTheme="majorHAnsi" w:hAnsiTheme="majorHAnsi" w:cs="Lucida Grande"/>
          <w:sz w:val="22"/>
        </w:rPr>
        <w:t>ą</w:t>
      </w:r>
      <w:r w:rsidRPr="00D205B8">
        <w:rPr>
          <w:rFonts w:asciiTheme="majorHAnsi" w:hAnsiTheme="majorHAnsi"/>
          <w:sz w:val="22"/>
        </w:rPr>
        <w:t>cych instalacji.</w:t>
      </w:r>
    </w:p>
    <w:p w14:paraId="0FF63AA0"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Przedmiot Umowy zostanie wykonany z materia</w:t>
      </w:r>
      <w:r w:rsidRPr="00D205B8">
        <w:rPr>
          <w:rFonts w:asciiTheme="majorHAnsi" w:hAnsiTheme="majorHAnsi" w:cs="Lucida Grande"/>
          <w:sz w:val="22"/>
        </w:rPr>
        <w:t>ł</w:t>
      </w:r>
      <w:r w:rsidRPr="00D205B8">
        <w:rPr>
          <w:rFonts w:asciiTheme="majorHAnsi" w:hAnsiTheme="majorHAnsi"/>
          <w:sz w:val="22"/>
        </w:rPr>
        <w:t>ów dostarczonych przez Wykonawc</w:t>
      </w:r>
      <w:r w:rsidRPr="00D205B8">
        <w:rPr>
          <w:rFonts w:asciiTheme="majorHAnsi" w:hAnsiTheme="majorHAnsi" w:cs="Lucida Grande"/>
          <w:sz w:val="22"/>
        </w:rPr>
        <w:t>ę</w:t>
      </w:r>
      <w:r w:rsidRPr="00D205B8">
        <w:rPr>
          <w:rFonts w:asciiTheme="majorHAnsi" w:hAnsiTheme="majorHAnsi"/>
          <w:sz w:val="22"/>
        </w:rPr>
        <w:t xml:space="preserve"> </w:t>
      </w:r>
      <w:r w:rsidRPr="00D205B8">
        <w:rPr>
          <w:rFonts w:asciiTheme="majorHAnsi" w:hAnsiTheme="majorHAnsi"/>
          <w:sz w:val="22"/>
        </w:rPr>
        <w:br/>
        <w:t>i przy u</w:t>
      </w:r>
      <w:r w:rsidRPr="00D205B8">
        <w:rPr>
          <w:rFonts w:asciiTheme="majorHAnsi" w:hAnsiTheme="majorHAnsi" w:cs="Lucida Grande"/>
          <w:sz w:val="22"/>
        </w:rPr>
        <w:t>ż</w:t>
      </w:r>
      <w:r w:rsidRPr="00D205B8">
        <w:rPr>
          <w:rFonts w:asciiTheme="majorHAnsi" w:hAnsiTheme="majorHAnsi"/>
          <w:sz w:val="22"/>
        </w:rPr>
        <w:t>yciu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sprz</w:t>
      </w:r>
      <w:r w:rsidRPr="00D205B8">
        <w:rPr>
          <w:rFonts w:asciiTheme="majorHAnsi" w:hAnsiTheme="majorHAnsi" w:cs="Lucida Grande"/>
          <w:sz w:val="22"/>
        </w:rPr>
        <w:t>ę</w:t>
      </w:r>
      <w:r w:rsidRPr="00D205B8">
        <w:rPr>
          <w:rFonts w:asciiTheme="majorHAnsi" w:hAnsiTheme="majorHAnsi"/>
          <w:sz w:val="22"/>
        </w:rPr>
        <w:t>tu Wykonawcy.</w:t>
      </w:r>
    </w:p>
    <w:p w14:paraId="7433D13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lastRenderedPageBreak/>
        <w:t>Wykonawca zobowi</w:t>
      </w:r>
      <w:r w:rsidRPr="00D205B8">
        <w:rPr>
          <w:rFonts w:asciiTheme="majorHAnsi" w:hAnsiTheme="majorHAnsi" w:cs="Lucida Grande"/>
          <w:sz w:val="22"/>
        </w:rPr>
        <w:t>ą</w:t>
      </w:r>
      <w:r w:rsidRPr="00D205B8">
        <w:rPr>
          <w:rFonts w:asciiTheme="majorHAnsi" w:hAnsiTheme="majorHAnsi"/>
          <w:sz w:val="22"/>
        </w:rPr>
        <w:t xml:space="preserve">zany jest, na </w:t>
      </w:r>
      <w:r w:rsidRPr="00D205B8">
        <w:rPr>
          <w:rFonts w:asciiTheme="majorHAnsi" w:hAnsiTheme="majorHAnsi" w:cs="Lucida Grande"/>
          <w:sz w:val="22"/>
        </w:rPr>
        <w:t>żą</w:t>
      </w:r>
      <w:r w:rsidRPr="00D205B8">
        <w:rPr>
          <w:rFonts w:asciiTheme="majorHAnsi" w:hAnsiTheme="majorHAnsi"/>
          <w:sz w:val="22"/>
        </w:rPr>
        <w:t>danie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 do dostarczenia i przekazania mu przed wbudowaniem materia</w:t>
      </w:r>
      <w:r w:rsidRPr="00D205B8">
        <w:rPr>
          <w:rFonts w:asciiTheme="majorHAnsi" w:hAnsiTheme="majorHAnsi" w:cs="Lucida Grande"/>
          <w:sz w:val="22"/>
        </w:rPr>
        <w:t>ł</w:t>
      </w:r>
      <w:r w:rsidRPr="00D205B8">
        <w:rPr>
          <w:rFonts w:asciiTheme="majorHAnsi" w:hAnsiTheme="majorHAnsi"/>
          <w:sz w:val="22"/>
        </w:rPr>
        <w:t>ów oraz odpowiednich dokumentów potwierdzaj</w:t>
      </w:r>
      <w:r w:rsidRPr="00D205B8">
        <w:rPr>
          <w:rFonts w:asciiTheme="majorHAnsi" w:hAnsiTheme="majorHAnsi" w:cs="Lucida Grande"/>
          <w:sz w:val="22"/>
        </w:rPr>
        <w:t>ą</w:t>
      </w:r>
      <w:r w:rsidRPr="00D205B8">
        <w:rPr>
          <w:rFonts w:asciiTheme="majorHAnsi" w:hAnsiTheme="majorHAnsi"/>
          <w:sz w:val="22"/>
        </w:rPr>
        <w:t>cych ich jako</w:t>
      </w:r>
      <w:r w:rsidRPr="00D205B8">
        <w:rPr>
          <w:rFonts w:asciiTheme="majorHAnsi" w:hAnsiTheme="majorHAnsi" w:cs="Lucida Grande"/>
          <w:sz w:val="22"/>
        </w:rPr>
        <w:t>ść</w:t>
      </w:r>
      <w:r w:rsidRPr="00D205B8">
        <w:rPr>
          <w:rFonts w:asciiTheme="majorHAnsi" w:hAnsiTheme="majorHAnsi"/>
          <w:sz w:val="22"/>
        </w:rPr>
        <w:t xml:space="preserve"> i dopuszczenie do obrotu. Niezale</w:t>
      </w:r>
      <w:r w:rsidRPr="00D205B8">
        <w:rPr>
          <w:rFonts w:asciiTheme="majorHAnsi" w:hAnsiTheme="majorHAnsi" w:cs="Lucida Grande"/>
          <w:sz w:val="22"/>
        </w:rPr>
        <w:t>ż</w:t>
      </w:r>
      <w:r w:rsidRPr="00D205B8">
        <w:rPr>
          <w:rFonts w:asciiTheme="majorHAnsi" w:hAnsiTheme="majorHAnsi"/>
          <w:sz w:val="22"/>
        </w:rPr>
        <w:t>nie od powy</w:t>
      </w:r>
      <w:r w:rsidRPr="00D205B8">
        <w:rPr>
          <w:rFonts w:asciiTheme="majorHAnsi" w:hAnsiTheme="majorHAnsi" w:cs="Lucida Grande"/>
          <w:sz w:val="22"/>
        </w:rPr>
        <w:t>ż</w:t>
      </w:r>
      <w:r w:rsidRPr="00D205B8">
        <w:rPr>
          <w:rFonts w:asciiTheme="majorHAnsi" w:hAnsiTheme="majorHAnsi"/>
          <w:sz w:val="22"/>
        </w:rPr>
        <w:t>szego,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maj</w:t>
      </w:r>
      <w:r w:rsidRPr="00D205B8">
        <w:rPr>
          <w:rFonts w:asciiTheme="majorHAnsi" w:hAnsiTheme="majorHAnsi" w:cs="Lucida Grande"/>
          <w:sz w:val="22"/>
        </w:rPr>
        <w:t>ą</w:t>
      </w:r>
      <w:r w:rsidRPr="00D205B8">
        <w:rPr>
          <w:rFonts w:asciiTheme="majorHAnsi" w:hAnsiTheme="majorHAnsi"/>
          <w:sz w:val="22"/>
        </w:rPr>
        <w:t xml:space="preserve"> prawo </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od Wykonawcy okazania wymienionych w ust. 5 dokumentów, próbek materia</w:t>
      </w:r>
      <w:r w:rsidRPr="00D205B8">
        <w:rPr>
          <w:rFonts w:asciiTheme="majorHAnsi" w:hAnsiTheme="majorHAnsi" w:cs="Lucida Grande"/>
          <w:sz w:val="22"/>
        </w:rPr>
        <w:t>ł</w:t>
      </w:r>
      <w:r w:rsidRPr="00D205B8">
        <w:rPr>
          <w:rFonts w:asciiTheme="majorHAnsi" w:hAnsiTheme="majorHAnsi"/>
          <w:sz w:val="22"/>
        </w:rPr>
        <w:t>ów oraz wykonania przez niego bada</w:t>
      </w:r>
      <w:r w:rsidRPr="00D205B8">
        <w:rPr>
          <w:rFonts w:asciiTheme="majorHAnsi" w:hAnsiTheme="majorHAnsi" w:cs="Lucida Grande"/>
          <w:sz w:val="22"/>
        </w:rPr>
        <w:t>ń</w:t>
      </w:r>
      <w:r w:rsidRPr="00D205B8">
        <w:rPr>
          <w:rFonts w:asciiTheme="majorHAnsi" w:hAnsiTheme="majorHAnsi"/>
          <w:sz w:val="22"/>
        </w:rPr>
        <w:t xml:space="preserve"> jako</w:t>
      </w:r>
      <w:r w:rsidRPr="00D205B8">
        <w:rPr>
          <w:rFonts w:asciiTheme="majorHAnsi" w:hAnsiTheme="majorHAnsi" w:cs="Lucida Grande"/>
          <w:sz w:val="22"/>
        </w:rPr>
        <w:t>ś</w:t>
      </w:r>
      <w:r w:rsidRPr="00D205B8">
        <w:rPr>
          <w:rFonts w:asciiTheme="majorHAnsi" w:hAnsiTheme="majorHAnsi"/>
          <w:sz w:val="22"/>
        </w:rPr>
        <w:t>ciowo-ilo</w:t>
      </w:r>
      <w:r w:rsidRPr="00D205B8">
        <w:rPr>
          <w:rFonts w:asciiTheme="majorHAnsi" w:hAnsiTheme="majorHAnsi" w:cs="Lucida Grande"/>
          <w:sz w:val="22"/>
        </w:rPr>
        <w:t>ś</w:t>
      </w:r>
      <w:r w:rsidRPr="00D205B8">
        <w:rPr>
          <w:rFonts w:asciiTheme="majorHAnsi" w:hAnsiTheme="majorHAnsi"/>
          <w:sz w:val="22"/>
        </w:rPr>
        <w:t>ciowych stosowanych materia</w:t>
      </w:r>
      <w:r w:rsidRPr="00D205B8">
        <w:rPr>
          <w:rFonts w:asciiTheme="majorHAnsi" w:hAnsiTheme="majorHAnsi" w:cs="Lucida Grande"/>
          <w:sz w:val="22"/>
        </w:rPr>
        <w:t>ł</w:t>
      </w:r>
      <w:r w:rsidRPr="00D205B8">
        <w:rPr>
          <w:rFonts w:asciiTheme="majorHAnsi" w:hAnsiTheme="majorHAnsi"/>
          <w:sz w:val="22"/>
        </w:rPr>
        <w:t xml:space="preserve">ów i wyrobów budowlanych, we wskazanym terminie. </w:t>
      </w:r>
    </w:p>
    <w:p w14:paraId="02EDCA3B" w14:textId="3457F67E"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 xml:space="preserve">W razie stwierdzenia, </w:t>
      </w:r>
      <w:r w:rsidRPr="00D205B8">
        <w:rPr>
          <w:rFonts w:asciiTheme="majorHAnsi" w:hAnsiTheme="majorHAnsi" w:cs="Lucida Grande"/>
          <w:sz w:val="22"/>
        </w:rPr>
        <w:t>ż</w:t>
      </w:r>
      <w:r w:rsidRPr="00D205B8">
        <w:rPr>
          <w:rFonts w:asciiTheme="majorHAnsi" w:hAnsiTheme="majorHAnsi"/>
          <w:sz w:val="22"/>
        </w:rPr>
        <w:t>e materia</w:t>
      </w:r>
      <w:r w:rsidRPr="00D205B8">
        <w:rPr>
          <w:rFonts w:asciiTheme="majorHAnsi" w:hAnsiTheme="majorHAnsi" w:cs="Lucida Grande"/>
          <w:sz w:val="22"/>
        </w:rPr>
        <w:t>ł</w:t>
      </w:r>
      <w:r w:rsidRPr="00D205B8">
        <w:rPr>
          <w:rFonts w:asciiTheme="majorHAnsi" w:hAnsiTheme="majorHAnsi"/>
          <w:sz w:val="22"/>
        </w:rPr>
        <w:t>y stosowane przez Wykonawc</w:t>
      </w:r>
      <w:r w:rsidRPr="00D205B8">
        <w:rPr>
          <w:rFonts w:asciiTheme="majorHAnsi" w:hAnsiTheme="majorHAnsi" w:cs="Lucida Grande"/>
          <w:sz w:val="22"/>
        </w:rPr>
        <w:t>ę</w:t>
      </w:r>
      <w:r w:rsidRPr="00D205B8">
        <w:rPr>
          <w:rFonts w:asciiTheme="majorHAnsi" w:hAnsiTheme="majorHAnsi"/>
          <w:sz w:val="22"/>
        </w:rPr>
        <w:t xml:space="preserve"> nie spe</w:t>
      </w:r>
      <w:r w:rsidRPr="00D205B8">
        <w:rPr>
          <w:rFonts w:asciiTheme="majorHAnsi" w:hAnsiTheme="majorHAnsi" w:cs="Lucida Grande"/>
          <w:sz w:val="22"/>
        </w:rPr>
        <w:t>ł</w:t>
      </w:r>
      <w:r w:rsidRPr="00D205B8">
        <w:rPr>
          <w:rFonts w:asciiTheme="majorHAnsi" w:hAnsiTheme="majorHAnsi"/>
          <w:sz w:val="22"/>
        </w:rPr>
        <w:t>niaj</w:t>
      </w:r>
      <w:r w:rsidRPr="00D205B8">
        <w:rPr>
          <w:rFonts w:asciiTheme="majorHAnsi" w:hAnsiTheme="majorHAnsi" w:cs="Lucida Grande"/>
          <w:sz w:val="22"/>
        </w:rPr>
        <w:t>ą</w:t>
      </w:r>
      <w:r w:rsidRPr="00D205B8">
        <w:rPr>
          <w:rFonts w:asciiTheme="majorHAnsi" w:hAnsiTheme="majorHAnsi"/>
          <w:sz w:val="22"/>
        </w:rPr>
        <w:t xml:space="preserve"> wymogów okre</w:t>
      </w:r>
      <w:r w:rsidRPr="00D205B8">
        <w:rPr>
          <w:rFonts w:asciiTheme="majorHAnsi" w:hAnsiTheme="majorHAnsi" w:cs="Lucida Grande"/>
          <w:sz w:val="22"/>
        </w:rPr>
        <w:t>ś</w:t>
      </w:r>
      <w:r w:rsidRPr="00D205B8">
        <w:rPr>
          <w:rFonts w:asciiTheme="majorHAnsi" w:hAnsiTheme="majorHAnsi"/>
          <w:sz w:val="22"/>
        </w:rPr>
        <w:t>lonych w ust. 5,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mo</w:t>
      </w:r>
      <w:r w:rsidRPr="00D205B8">
        <w:rPr>
          <w:rFonts w:asciiTheme="majorHAnsi" w:hAnsiTheme="majorHAnsi" w:cs="Lucida Grande"/>
          <w:sz w:val="22"/>
        </w:rPr>
        <w:t>ż</w:t>
      </w:r>
      <w:r w:rsidRPr="00D205B8">
        <w:rPr>
          <w:rFonts w:asciiTheme="majorHAnsi" w:hAnsiTheme="majorHAnsi"/>
          <w:sz w:val="22"/>
        </w:rPr>
        <w:t>e nakaza</w:t>
      </w:r>
      <w:r w:rsidRPr="00D205B8">
        <w:rPr>
          <w:rFonts w:asciiTheme="majorHAnsi" w:hAnsiTheme="majorHAnsi" w:cs="Lucida Grande"/>
          <w:sz w:val="22"/>
        </w:rPr>
        <w:t>ć</w:t>
      </w:r>
      <w:r w:rsidRPr="00D205B8">
        <w:rPr>
          <w:rFonts w:asciiTheme="majorHAnsi" w:hAnsiTheme="majorHAnsi"/>
          <w:sz w:val="22"/>
        </w:rPr>
        <w:t xml:space="preserve"> Wykonawcy wstrzymanie prowadzonych robót oraz usuni</w:t>
      </w:r>
      <w:r w:rsidRPr="00D205B8">
        <w:rPr>
          <w:rFonts w:asciiTheme="majorHAnsi" w:hAnsiTheme="majorHAnsi" w:cs="Lucida Grande"/>
          <w:sz w:val="22"/>
        </w:rPr>
        <w:t>ę</w:t>
      </w:r>
      <w:r w:rsidRPr="00D205B8">
        <w:rPr>
          <w:rFonts w:asciiTheme="majorHAnsi" w:hAnsiTheme="majorHAnsi"/>
          <w:sz w:val="22"/>
        </w:rPr>
        <w:t>cie narusze</w:t>
      </w:r>
      <w:r w:rsidRPr="00D205B8">
        <w:rPr>
          <w:rFonts w:asciiTheme="majorHAnsi" w:hAnsiTheme="majorHAnsi" w:cs="Lucida Grande"/>
          <w:sz w:val="22"/>
        </w:rPr>
        <w:t>ń</w:t>
      </w:r>
      <w:r w:rsidRPr="00D205B8">
        <w:rPr>
          <w:rFonts w:asciiTheme="majorHAnsi" w:hAnsiTheme="majorHAnsi"/>
          <w:sz w:val="22"/>
        </w:rPr>
        <w:t>. W takim wypadku ewentualne niedotrzymanie przez Wykonawc</w:t>
      </w:r>
      <w:r w:rsidRPr="00D205B8">
        <w:rPr>
          <w:rFonts w:asciiTheme="majorHAnsi" w:hAnsiTheme="majorHAnsi" w:cs="Lucida Grande"/>
          <w:sz w:val="22"/>
        </w:rPr>
        <w:t>ę</w:t>
      </w:r>
      <w:r w:rsidRPr="00D205B8">
        <w:rPr>
          <w:rFonts w:asciiTheme="majorHAnsi" w:hAnsiTheme="majorHAnsi"/>
          <w:sz w:val="22"/>
        </w:rPr>
        <w:t xml:space="preserve"> któregokolwiek z terminów po</w:t>
      </w:r>
      <w:r w:rsidRPr="00D205B8">
        <w:rPr>
          <w:rFonts w:asciiTheme="majorHAnsi" w:hAnsiTheme="majorHAnsi" w:cs="Lucida Grande"/>
          <w:sz w:val="22"/>
        </w:rPr>
        <w:t>ś</w:t>
      </w:r>
      <w:r w:rsidRPr="00D205B8">
        <w:rPr>
          <w:rFonts w:asciiTheme="majorHAnsi" w:hAnsiTheme="majorHAnsi"/>
          <w:sz w:val="22"/>
        </w:rPr>
        <w:t>rednich lub terminu ko</w:t>
      </w:r>
      <w:r w:rsidRPr="00D205B8">
        <w:rPr>
          <w:rFonts w:asciiTheme="majorHAnsi" w:hAnsiTheme="majorHAnsi" w:cs="Lucida Grande"/>
          <w:sz w:val="22"/>
        </w:rPr>
        <w:t>ń</w:t>
      </w:r>
      <w:r w:rsidRPr="00D205B8">
        <w:rPr>
          <w:rFonts w:asciiTheme="majorHAnsi" w:hAnsiTheme="majorHAnsi"/>
          <w:sz w:val="22"/>
        </w:rPr>
        <w:t>cowego uwa</w:t>
      </w:r>
      <w:r w:rsidRPr="00D205B8">
        <w:rPr>
          <w:rFonts w:asciiTheme="majorHAnsi" w:hAnsiTheme="majorHAnsi" w:cs="Lucida Grande"/>
          <w:sz w:val="22"/>
        </w:rPr>
        <w:t>ż</w:t>
      </w:r>
      <w:r w:rsidRPr="00D205B8">
        <w:rPr>
          <w:rFonts w:asciiTheme="majorHAnsi" w:hAnsiTheme="majorHAnsi"/>
          <w:sz w:val="22"/>
        </w:rPr>
        <w:t>a si</w:t>
      </w:r>
      <w:r w:rsidRPr="00D205B8">
        <w:rPr>
          <w:rFonts w:asciiTheme="majorHAnsi" w:hAnsiTheme="majorHAnsi" w:cs="Lucida Grande"/>
          <w:sz w:val="22"/>
        </w:rPr>
        <w:t>ę</w:t>
      </w:r>
      <w:r w:rsidRPr="00D205B8">
        <w:rPr>
          <w:rFonts w:asciiTheme="majorHAnsi" w:hAnsiTheme="majorHAnsi"/>
          <w:sz w:val="22"/>
        </w:rPr>
        <w:t xml:space="preserve"> za zawinione przez Wykonawc</w:t>
      </w:r>
      <w:r w:rsidRPr="00D205B8">
        <w:rPr>
          <w:rFonts w:asciiTheme="majorHAnsi" w:hAnsiTheme="majorHAnsi" w:cs="Lucida Grande"/>
          <w:sz w:val="22"/>
        </w:rPr>
        <w:t>ę</w:t>
      </w:r>
      <w:r w:rsidRPr="00D205B8">
        <w:rPr>
          <w:rFonts w:asciiTheme="majorHAnsi" w:hAnsiTheme="majorHAnsi"/>
          <w:sz w:val="22"/>
        </w:rPr>
        <w:t xml:space="preserve">. </w:t>
      </w:r>
    </w:p>
    <w:p w14:paraId="7773E32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ponosi pe</w:t>
      </w:r>
      <w:r w:rsidRPr="00D205B8">
        <w:rPr>
          <w:rFonts w:asciiTheme="majorHAnsi" w:hAnsiTheme="majorHAnsi" w:cs="Lucida Grande"/>
          <w:sz w:val="22"/>
        </w:rPr>
        <w:t>ł</w:t>
      </w:r>
      <w:r w:rsidRPr="00D205B8">
        <w:rPr>
          <w:rFonts w:asciiTheme="majorHAnsi" w:hAnsiTheme="majorHAnsi"/>
          <w:sz w:val="22"/>
        </w:rPr>
        <w:t>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za dostarczenie oraz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 zabezpieczenie, sk</w:t>
      </w:r>
      <w:r w:rsidRPr="00D205B8">
        <w:rPr>
          <w:rFonts w:asciiTheme="majorHAnsi" w:hAnsiTheme="majorHAnsi" w:cs="Lucida Grande"/>
          <w:sz w:val="22"/>
        </w:rPr>
        <w:t>ł</w:t>
      </w:r>
      <w:r w:rsidRPr="00D205B8">
        <w:rPr>
          <w:rFonts w:asciiTheme="majorHAnsi" w:hAnsiTheme="majorHAnsi"/>
          <w:sz w:val="22"/>
        </w:rPr>
        <w:t>adowanie materia</w:t>
      </w:r>
      <w:r w:rsidRPr="00D205B8">
        <w:rPr>
          <w:rFonts w:asciiTheme="majorHAnsi" w:hAnsiTheme="majorHAnsi" w:cs="Lucida Grande"/>
          <w:sz w:val="22"/>
        </w:rPr>
        <w:t>ł</w:t>
      </w:r>
      <w:r w:rsidRPr="00D205B8">
        <w:rPr>
          <w:rFonts w:asciiTheme="majorHAnsi" w:hAnsiTheme="majorHAnsi"/>
          <w:sz w:val="22"/>
        </w:rPr>
        <w:t>ów oraz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sprz</w:t>
      </w:r>
      <w:r w:rsidRPr="00D205B8">
        <w:rPr>
          <w:rFonts w:asciiTheme="majorHAnsi" w:hAnsiTheme="majorHAnsi" w:cs="Lucida Grande"/>
          <w:sz w:val="22"/>
        </w:rPr>
        <w:t>ę</w:t>
      </w:r>
      <w:r w:rsidRPr="00D205B8">
        <w:rPr>
          <w:rFonts w:asciiTheme="majorHAnsi" w:hAnsiTheme="majorHAnsi"/>
          <w:sz w:val="22"/>
        </w:rPr>
        <w:t xml:space="preserve">tu wykorzystywanego przy realizacji Przedmiotu Umowy. </w:t>
      </w:r>
    </w:p>
    <w:p w14:paraId="33DEC922" w14:textId="77777777" w:rsidR="00AA6F5D"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roz</w:t>
      </w:r>
      <w:r w:rsidRPr="00D205B8">
        <w:rPr>
          <w:rFonts w:asciiTheme="majorHAnsi" w:hAnsiTheme="majorHAnsi" w:cs="Lucida Grande"/>
          <w:sz w:val="22"/>
        </w:rPr>
        <w:t>ł</w:t>
      </w:r>
      <w:r w:rsidRPr="00D205B8">
        <w:rPr>
          <w:rFonts w:asciiTheme="majorHAnsi" w:hAnsiTheme="majorHAnsi"/>
          <w:sz w:val="22"/>
        </w:rPr>
        <w:t>adowywania i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ciwego sk</w:t>
      </w:r>
      <w:r w:rsidRPr="00D205B8">
        <w:rPr>
          <w:rFonts w:asciiTheme="majorHAnsi" w:hAnsiTheme="majorHAnsi" w:cs="Lucida Grande"/>
          <w:sz w:val="22"/>
        </w:rPr>
        <w:t>ł</w:t>
      </w:r>
      <w:r w:rsidRPr="00D205B8">
        <w:rPr>
          <w:rFonts w:asciiTheme="majorHAnsi" w:hAnsiTheme="majorHAnsi"/>
          <w:sz w:val="22"/>
        </w:rPr>
        <w:t>adowania wszystkich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materia</w:t>
      </w:r>
      <w:r w:rsidRPr="00D205B8">
        <w:rPr>
          <w:rFonts w:asciiTheme="majorHAnsi" w:hAnsiTheme="majorHAnsi" w:cs="Lucida Grande"/>
          <w:sz w:val="22"/>
        </w:rPr>
        <w:t>ł</w:t>
      </w:r>
      <w:r w:rsidRPr="00D205B8">
        <w:rPr>
          <w:rFonts w:asciiTheme="majorHAnsi" w:hAnsiTheme="majorHAnsi"/>
          <w:sz w:val="22"/>
        </w:rPr>
        <w:t>ów, w miejscu wskazanym przez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w:t>
      </w:r>
    </w:p>
    <w:p w14:paraId="04D6E61C"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C6CD7DC" w14:textId="77777777" w:rsidR="000C5FF3" w:rsidRDefault="000C5FF3" w:rsidP="00D205B8">
      <w:pPr>
        <w:keepLines/>
        <w:widowControl w:val="0"/>
        <w:spacing w:line="276" w:lineRule="auto"/>
        <w:jc w:val="center"/>
        <w:rPr>
          <w:rFonts w:asciiTheme="majorHAnsi" w:hAnsiTheme="majorHAnsi"/>
          <w:b/>
          <w:bCs/>
          <w:snapToGrid w:val="0"/>
          <w:sz w:val="22"/>
        </w:rPr>
      </w:pPr>
    </w:p>
    <w:p w14:paraId="434681F6" w14:textId="3D4ADF7F"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5</w:t>
      </w:r>
    </w:p>
    <w:p w14:paraId="02F48048"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B7327A8" w14:textId="77777777" w:rsidR="00C56ABF" w:rsidRPr="00C56ABF"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powo</w:t>
      </w:r>
      <w:r w:rsidRPr="00D205B8">
        <w:rPr>
          <w:rFonts w:asciiTheme="majorHAnsi" w:hAnsiTheme="majorHAnsi" w:cs="Lucida Grande"/>
          <w:sz w:val="22"/>
        </w:rPr>
        <w:t>ł</w:t>
      </w:r>
      <w:r w:rsidR="00CD4748" w:rsidRPr="00D205B8">
        <w:rPr>
          <w:rFonts w:asciiTheme="majorHAnsi" w:hAnsiTheme="majorHAnsi"/>
          <w:sz w:val="22"/>
        </w:rPr>
        <w:t xml:space="preserve">uje inspektora nadzoru: </w:t>
      </w:r>
    </w:p>
    <w:p w14:paraId="642091CC" w14:textId="4C44DADA" w:rsidR="00C56ABF" w:rsidRPr="00C56ABF" w:rsidRDefault="00C56ABF" w:rsidP="00FE7ABA">
      <w:pPr>
        <w:pStyle w:val="Akapitzlist"/>
        <w:keepLines/>
        <w:widowControl w:val="0"/>
        <w:numPr>
          <w:ilvl w:val="0"/>
          <w:numId w:val="36"/>
        </w:numPr>
        <w:tabs>
          <w:tab w:val="left" w:pos="426"/>
        </w:tabs>
        <w:rPr>
          <w:rFonts w:asciiTheme="majorHAnsi" w:hAnsiTheme="majorHAnsi"/>
          <w:snapToGrid w:val="0"/>
        </w:rPr>
      </w:pPr>
      <w:r>
        <w:rPr>
          <w:rFonts w:asciiTheme="majorHAnsi" w:hAnsiTheme="majorHAnsi"/>
        </w:rPr>
        <w:t>…………………………………………</w:t>
      </w:r>
    </w:p>
    <w:p w14:paraId="40A90493" w14:textId="77777777" w:rsidR="006847B4" w:rsidRPr="00D205B8"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Inspektor</w:t>
      </w:r>
      <w:r w:rsidRPr="00D205B8">
        <w:rPr>
          <w:rFonts w:asciiTheme="majorHAnsi" w:hAnsiTheme="majorHAnsi"/>
          <w:snapToGrid w:val="0"/>
          <w:sz w:val="22"/>
        </w:rPr>
        <w:t xml:space="preserve"> nadzoru inwestorskiego dzia</w:t>
      </w:r>
      <w:r w:rsidRPr="00D205B8">
        <w:rPr>
          <w:rFonts w:asciiTheme="majorHAnsi" w:hAnsiTheme="majorHAnsi" w:cs="Lucida Grande"/>
          <w:snapToGrid w:val="0"/>
          <w:sz w:val="22"/>
        </w:rPr>
        <w:t>ł</w:t>
      </w:r>
      <w:r w:rsidRPr="00D205B8">
        <w:rPr>
          <w:rFonts w:asciiTheme="majorHAnsi" w:hAnsiTheme="majorHAnsi"/>
          <w:snapToGrid w:val="0"/>
          <w:sz w:val="22"/>
        </w:rPr>
        <w:t>a w imieniu i na rzecz Zamawiaj</w:t>
      </w:r>
      <w:r w:rsidRPr="00D205B8">
        <w:rPr>
          <w:rFonts w:asciiTheme="majorHAnsi" w:hAnsiTheme="majorHAnsi" w:cs="Lucida Grande"/>
          <w:snapToGrid w:val="0"/>
          <w:sz w:val="22"/>
        </w:rPr>
        <w:t>ą</w:t>
      </w:r>
      <w:r w:rsidRPr="00D205B8">
        <w:rPr>
          <w:rFonts w:asciiTheme="majorHAnsi" w:hAnsiTheme="majorHAnsi"/>
          <w:snapToGrid w:val="0"/>
          <w:sz w:val="22"/>
        </w:rPr>
        <w:t>cego.</w:t>
      </w:r>
    </w:p>
    <w:p w14:paraId="2F2149B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B15511D" w14:textId="3B987076"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6</w:t>
      </w:r>
    </w:p>
    <w:p w14:paraId="6BD58D6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A9E1695" w14:textId="77777777" w:rsidR="006847B4" w:rsidRPr="00D205B8" w:rsidRDefault="006847B4" w:rsidP="00D205B8">
      <w:pPr>
        <w:keepLines/>
        <w:widowControl w:val="0"/>
        <w:tabs>
          <w:tab w:val="left" w:pos="360"/>
        </w:tabs>
        <w:autoSpaceDE w:val="0"/>
        <w:autoSpaceDN w:val="0"/>
        <w:spacing w:line="276" w:lineRule="auto"/>
        <w:rPr>
          <w:rFonts w:asciiTheme="majorHAnsi" w:hAnsiTheme="majorHAnsi"/>
          <w:snapToGrid w:val="0"/>
          <w:sz w:val="22"/>
        </w:rPr>
      </w:pPr>
      <w:r w:rsidRPr="00D205B8">
        <w:rPr>
          <w:rFonts w:asciiTheme="majorHAnsi" w:hAnsiTheme="majorHAnsi"/>
          <w:snapToGrid w:val="0"/>
          <w:sz w:val="22"/>
        </w:rPr>
        <w:t>Wykonawca przed zawarciem Umowy dokona</w:t>
      </w:r>
      <w:r w:rsidRPr="00D205B8">
        <w:rPr>
          <w:rFonts w:asciiTheme="majorHAnsi" w:hAnsiTheme="majorHAnsi" w:cs="Lucida Grande"/>
          <w:snapToGrid w:val="0"/>
          <w:sz w:val="22"/>
        </w:rPr>
        <w:t>ł</w:t>
      </w:r>
      <w:r w:rsidRPr="00D205B8">
        <w:rPr>
          <w:rFonts w:asciiTheme="majorHAnsi" w:hAnsiTheme="majorHAnsi"/>
          <w:snapToGrid w:val="0"/>
          <w:sz w:val="22"/>
        </w:rPr>
        <w:t xml:space="preserve"> inspekcji terenu budowy oraz jego otoczenia i nie wnosi w tym zakresie jakichkolwiek zastrze</w:t>
      </w:r>
      <w:r w:rsidRPr="00D205B8">
        <w:rPr>
          <w:rFonts w:asciiTheme="majorHAnsi" w:hAnsiTheme="majorHAnsi" w:cs="Lucida Grande"/>
          <w:snapToGrid w:val="0"/>
          <w:sz w:val="22"/>
        </w:rPr>
        <w:t>ż</w:t>
      </w:r>
      <w:r w:rsidRPr="00D205B8">
        <w:rPr>
          <w:rFonts w:asciiTheme="majorHAnsi" w:hAnsiTheme="majorHAnsi"/>
          <w:snapToGrid w:val="0"/>
          <w:sz w:val="22"/>
        </w:rPr>
        <w:t>e</w:t>
      </w:r>
      <w:r w:rsidRPr="00D205B8">
        <w:rPr>
          <w:rFonts w:asciiTheme="majorHAnsi" w:hAnsiTheme="majorHAnsi" w:cs="Lucida Grande"/>
          <w:snapToGrid w:val="0"/>
          <w:sz w:val="22"/>
        </w:rPr>
        <w:t>ń</w:t>
      </w:r>
      <w:r w:rsidRPr="00D205B8">
        <w:rPr>
          <w:rFonts w:asciiTheme="majorHAnsi" w:hAnsiTheme="majorHAnsi"/>
          <w:snapToGrid w:val="0"/>
          <w:sz w:val="22"/>
        </w:rPr>
        <w:t xml:space="preserve">.  </w:t>
      </w:r>
    </w:p>
    <w:p w14:paraId="1DD549A4" w14:textId="77777777" w:rsidR="006847B4" w:rsidRPr="00D205B8" w:rsidRDefault="006847B4" w:rsidP="00D205B8">
      <w:pPr>
        <w:keepLines/>
        <w:widowControl w:val="0"/>
        <w:spacing w:line="276" w:lineRule="auto"/>
        <w:rPr>
          <w:rFonts w:asciiTheme="majorHAnsi" w:hAnsiTheme="majorHAnsi"/>
          <w:b/>
          <w:bCs/>
          <w:snapToGrid w:val="0"/>
          <w:color w:val="000000"/>
          <w:sz w:val="22"/>
        </w:rPr>
      </w:pPr>
    </w:p>
    <w:p w14:paraId="1A76E7A1" w14:textId="77777777" w:rsidR="006847B4" w:rsidRPr="00D205B8" w:rsidRDefault="006847B4" w:rsidP="00D205B8">
      <w:pPr>
        <w:spacing w:line="276" w:lineRule="auto"/>
        <w:jc w:val="center"/>
        <w:rPr>
          <w:rFonts w:asciiTheme="majorHAnsi" w:hAnsiTheme="majorHAnsi"/>
          <w:b/>
          <w:bCs/>
          <w:sz w:val="22"/>
        </w:rPr>
      </w:pPr>
      <w:r w:rsidRPr="00D205B8">
        <w:rPr>
          <w:rFonts w:asciiTheme="majorHAnsi" w:hAnsiTheme="majorHAnsi"/>
          <w:b/>
          <w:bCs/>
          <w:sz w:val="22"/>
        </w:rPr>
        <w:t>III. PODWYKONAWSTWO</w:t>
      </w:r>
    </w:p>
    <w:p w14:paraId="5EA0D72A" w14:textId="77777777" w:rsidR="006847B4" w:rsidRPr="00D205B8" w:rsidRDefault="006847B4" w:rsidP="00D205B8">
      <w:pPr>
        <w:spacing w:line="276" w:lineRule="auto"/>
        <w:jc w:val="center"/>
        <w:rPr>
          <w:rFonts w:asciiTheme="majorHAnsi" w:hAnsiTheme="majorHAnsi"/>
          <w:b/>
          <w:bCs/>
          <w:sz w:val="22"/>
        </w:rPr>
      </w:pPr>
    </w:p>
    <w:p w14:paraId="5B6B51A1" w14:textId="416117D2"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C2251E" w:rsidRPr="00D205B8">
        <w:rPr>
          <w:rFonts w:asciiTheme="majorHAnsi" w:hAnsiTheme="majorHAnsi"/>
          <w:b/>
          <w:bCs/>
          <w:snapToGrid w:val="0"/>
          <w:color w:val="000000"/>
          <w:sz w:val="22"/>
        </w:rPr>
        <w:t>7</w:t>
      </w:r>
    </w:p>
    <w:p w14:paraId="3F27727E"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0C6D346"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Wykonawca, podwykonawca lub dalszy podwykonawca, zamierzający zawrzeć umowę o 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w/w terminie uważa się za jego akceptację.</w:t>
      </w:r>
    </w:p>
    <w:p w14:paraId="06A3DDE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poświadczoną za zgodność z oryginałem kopię zawartej umowy o </w:t>
      </w:r>
      <w:r w:rsidRPr="009B36DF">
        <w:rPr>
          <w:rFonts w:asciiTheme="majorHAnsi" w:hAnsiTheme="majorHAnsi" w:cs="Calibri"/>
          <w:sz w:val="22"/>
        </w:rPr>
        <w:lastRenderedPageBreak/>
        <w:t xml:space="preserve">podwykonawstwo na roboty budowlane w terminie 7 dni od dnia jej zawarcia. Zamawiający w terminie </w:t>
      </w:r>
      <w:r w:rsidRPr="009B36DF">
        <w:rPr>
          <w:rFonts w:asciiTheme="majorHAnsi" w:hAnsiTheme="majorHAnsi" w:cs="Calibri"/>
          <w:bCs/>
          <w:sz w:val="22"/>
        </w:rPr>
        <w:t>7 dni</w:t>
      </w:r>
      <w:r w:rsidRPr="009B36DF">
        <w:rPr>
          <w:rFonts w:asciiTheme="majorHAnsi" w:hAnsiTheme="majorHAnsi" w:cs="Calibri"/>
          <w:b/>
          <w:sz w:val="22"/>
        </w:rPr>
        <w:t xml:space="preserve"> </w:t>
      </w:r>
      <w:r w:rsidRPr="009B36DF">
        <w:rPr>
          <w:rFonts w:asciiTheme="majorHAnsi" w:hAnsiTheme="majorHAnsi" w:cs="Calibri"/>
          <w:sz w:val="22"/>
        </w:rPr>
        <w:t>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14:paraId="5784A69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Umowa o podwykonawstwo z podwykonawcą lub dalszym podwykonawcą na roboty budowlane powinna zawierać następujące wymagania:</w:t>
      </w:r>
    </w:p>
    <w:p w14:paraId="16F87149"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określać przedmiot umowy o podwykonawstwo ze wskazaniem miejsca jego realizacji;</w:t>
      </w:r>
    </w:p>
    <w:p w14:paraId="541EC35A"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zakres przedmiotu umowy o podwykonawstwo winien spełniać wymagania Specyfikacji Warunków Zamówienia i dokumentacji projektowej;</w:t>
      </w:r>
    </w:p>
    <w:p w14:paraId="3B3938A0"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wykonanie przedmiotu umowy o podwykonawstwo zostanie określone na co najmniej takim poziomie jakości, jaki wynika z warunków Umowy oraz wymagań dokumentacji zamówienia,</w:t>
      </w:r>
    </w:p>
    <w:p w14:paraId="1D3E1F4E" w14:textId="73CEE104"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 xml:space="preserve">termin wykonania umowy o podwykonawstwo nie może być dłuższy niż termin realizacji umowy wskazany w </w:t>
      </w:r>
      <w:r w:rsidRPr="009B36DF">
        <w:rPr>
          <w:rFonts w:asciiTheme="majorHAnsi" w:eastAsia="Lucida Sans Unicode" w:hAnsiTheme="majorHAnsi" w:cs="Calibri"/>
          <w:kern w:val="1"/>
          <w:sz w:val="22"/>
        </w:rPr>
        <w:t>§ 10 ust. 1 umowy</w:t>
      </w:r>
      <w:r w:rsidRPr="009B36DF">
        <w:rPr>
          <w:rFonts w:asciiTheme="majorHAnsi" w:hAnsiTheme="majorHAnsi" w:cs="Calibri"/>
          <w:sz w:val="22"/>
        </w:rPr>
        <w:t>;</w:t>
      </w:r>
    </w:p>
    <w:p w14:paraId="7343AA41"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 robót;</w:t>
      </w:r>
    </w:p>
    <w:p w14:paraId="05E7854A"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okres odpowiedzialności za wady przedmiotu umowy o podwykonawstwo nie może być krótszy niż okres odpowiedzialności za wady przedmiotu umowy Wykonawcy wobec Zamawiającego.</w:t>
      </w:r>
    </w:p>
    <w:p w14:paraId="1DF11D2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podwykonawca lub dalszy podwykonawca zobowiązują się do przedstawienia Zamawiającemu na jego żądanie dokumentów, oświadczeń i wyjaśnień dotyczących realizacji umowy o podwykonawstwo.</w:t>
      </w:r>
    </w:p>
    <w:p w14:paraId="45F866FD"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6593E17B"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zwrot kwot zabezpieczenia przez Wykonawcę podwykonawcy, od zwrotu zabezpieczenia należnego Wykonawcy umowy Wykonawcy przez Zamawiającego.</w:t>
      </w:r>
    </w:p>
    <w:p w14:paraId="753E2943"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wynagrodzenie podwykonawcy nie może być wyższe niż wartość wycenionych robót budowlanych, dostaw lub usług wynikających z oferty Wykonawcy;</w:t>
      </w:r>
    </w:p>
    <w:p w14:paraId="6CC1D9A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będzie zawierać postanowienia dotyczące dalszego podwykonawstwa odpowiednie do postanowień dotyczących podwykonawstwa określonych w Umowie (art. 464 ustawy Pzp)</w:t>
      </w:r>
    </w:p>
    <w:p w14:paraId="63C81F01" w14:textId="77777777" w:rsidR="008A1DBB" w:rsidRPr="009B36DF" w:rsidRDefault="008A1DBB" w:rsidP="00FE7ABA">
      <w:pPr>
        <w:numPr>
          <w:ilvl w:val="0"/>
          <w:numId w:val="37"/>
        </w:numPr>
        <w:tabs>
          <w:tab w:val="left" w:pos="284"/>
        </w:tabs>
        <w:spacing w:line="276" w:lineRule="auto"/>
        <w:rPr>
          <w:rFonts w:asciiTheme="majorHAnsi" w:hAnsiTheme="majorHAnsi" w:cs="Calibri"/>
          <w:sz w:val="22"/>
        </w:rPr>
      </w:pPr>
      <w:r w:rsidRPr="009B36DF">
        <w:rPr>
          <w:rFonts w:asciiTheme="majorHAnsi" w:hAnsiTheme="majorHAnsi" w:cs="Calibr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5A57E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 xml:space="preserve">Wykonawca, podwykonawca lub dalszy podwykonawca zamówienia na roboty budowlane przedkłada Zamawiającemu oraz Wykonawcy poświadczoną za zgodność z oryginałem kopię zawartej umowy o podwykonawstwo na dostawy lub usługi w terminie </w:t>
      </w:r>
      <w:r w:rsidRPr="009B36DF">
        <w:rPr>
          <w:rFonts w:asciiTheme="majorHAnsi" w:hAnsiTheme="majorHAnsi" w:cs="Calibri"/>
          <w:bCs/>
          <w:sz w:val="22"/>
        </w:rPr>
        <w:t>7 dni</w:t>
      </w:r>
      <w:r w:rsidRPr="009B36DF">
        <w:rPr>
          <w:rFonts w:asciiTheme="majorHAnsi" w:hAnsiTheme="majorHAnsi" w:cs="Calibri"/>
          <w:sz w:val="22"/>
        </w:rPr>
        <w:t xml:space="preserve"> od jej zawarcia. </w:t>
      </w:r>
    </w:p>
    <w:p w14:paraId="17EA4FDF"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określonym w ust. 4, jeżeli termin zapłaty wynagrodzenia jest dłuższy niż określony w ust. 3 pkt 5), Zamawiający informuje o tym Wykonawcę i wzywa go do zmiany tej umowy pod rygorem naliczenia kary umownej.</w:t>
      </w:r>
    </w:p>
    <w:p w14:paraId="1306DE8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zmian umowy na podwykonawstwo stosuje się odpowiednio powyższe postanowienia ust. 1-5.</w:t>
      </w:r>
    </w:p>
    <w:p w14:paraId="0993A395" w14:textId="3330D8D0"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 a potwierdzeniem przelewu Wykonawca będzie zobowiązany do dostarczenia Zamawiającemu oświadczenia podwykonawcy biorącego udział w realizacji odebranych robót budowlanych o niezaleganiu z zapłatą przez Wykonawcę za wykonane roboty.</w:t>
      </w:r>
    </w:p>
    <w:p w14:paraId="7FF749FD"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14:paraId="4CDE7E5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Przed dokonaniem bezpośredniej zapłaty, Zamawiający umożliwi Wykonawcy zgłoszenie pisemnych uwag dotyczących zasadności bezpośredniej zapłaty wynagrodzenia podwykonawcy lub dalszemu podwykonawcy zgodnie z ust. 8. w terminie </w:t>
      </w:r>
      <w:r w:rsidRPr="009B36DF">
        <w:rPr>
          <w:rFonts w:asciiTheme="majorHAnsi" w:hAnsiTheme="majorHAnsi" w:cs="Calibri"/>
          <w:bCs/>
          <w:sz w:val="22"/>
        </w:rPr>
        <w:t>7 dni</w:t>
      </w:r>
      <w:r w:rsidRPr="009B36DF">
        <w:rPr>
          <w:rFonts w:asciiTheme="majorHAnsi" w:hAnsiTheme="majorHAnsi" w:cs="Calibri"/>
          <w:sz w:val="22"/>
        </w:rPr>
        <w:t xml:space="preserve"> od dnia doręczenia tej informacji.</w:t>
      </w:r>
    </w:p>
    <w:p w14:paraId="0EA1031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zgłoszenia uwag, o których mowa w ust. 9 w terminie wskazanym przez Zamawiającego, Zamawiający może:</w:t>
      </w:r>
    </w:p>
    <w:p w14:paraId="5200EB30"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nie dokonać bezpośredniej zapłaty wynagrodzenia podwykonawcy lub dalszemu podwykonawcy, jeżeli Wykonawca wykaże niezasadność takiej zapłaty; albo</w:t>
      </w:r>
    </w:p>
    <w:p w14:paraId="084B7C1D"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2E518AF"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dokonać bezpośredniej zapłaty wynagrodzenia podwykonawcy lub dalszemu podwykonawcy, jeżeli podwykonawca lub dalszy podwykonawca wykaże zasadność takiej zapłaty.</w:t>
      </w:r>
    </w:p>
    <w:p w14:paraId="39F0DB99"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dokonania bezpośredniej zapłaty podwykonawcy lub dalszemu podwykonawcy, o których mowa w ust. 8, Zamawiający potrąca kwotę wypłaconego wynagrodzenia z wynagrodzenia należnego Wykonawcy.</w:t>
      </w:r>
    </w:p>
    <w:p w14:paraId="6825573E"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Konieczność wielokrotnego dokonywania bezpośredniej zapłaty podwykonawcy lub dalszemu podwykonawcy, o których mowa w ust. 8, lub konieczności dokonania bezpośrednich zapłat na sumę większą niż 5% wartości umowy w sprawie zamówienia publicznego może stanowić podstawę do odstąpienia od umowy w sprawie zamówienia publicznego przez Zamawiającego.</w:t>
      </w:r>
    </w:p>
    <w:p w14:paraId="7B90DD7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solidarnej odpowiedzialności Zamawiającego, Wykonawcy, podwykonawcy lub dalszego podwykonawcy z tytułu wykonanych robót budowlanych stosuje się przepisy ustawy z dnia 23 kwietnia 1964 r. - Kodeks cywilny, jeżeli przepisy ustawy nie stanowią inaczej.</w:t>
      </w:r>
    </w:p>
    <w:p w14:paraId="0DD32FAC" w14:textId="0D2B7A6D" w:rsidR="00D205B8" w:rsidRDefault="00D205B8" w:rsidP="00D205B8">
      <w:pPr>
        <w:keepLines/>
        <w:widowControl w:val="0"/>
        <w:spacing w:line="276" w:lineRule="auto"/>
        <w:jc w:val="center"/>
        <w:rPr>
          <w:rFonts w:asciiTheme="majorHAnsi" w:hAnsiTheme="majorHAnsi"/>
          <w:b/>
          <w:bCs/>
          <w:snapToGrid w:val="0"/>
          <w:sz w:val="22"/>
        </w:rPr>
      </w:pPr>
    </w:p>
    <w:p w14:paraId="580455C1" w14:textId="77777777" w:rsidR="00B44698" w:rsidRPr="00D205B8" w:rsidRDefault="00B44698" w:rsidP="00D205B8">
      <w:pPr>
        <w:keepLines/>
        <w:widowControl w:val="0"/>
        <w:spacing w:line="276" w:lineRule="auto"/>
        <w:jc w:val="center"/>
        <w:rPr>
          <w:rFonts w:asciiTheme="majorHAnsi" w:hAnsiTheme="majorHAnsi"/>
          <w:b/>
          <w:bCs/>
          <w:snapToGrid w:val="0"/>
          <w:sz w:val="22"/>
        </w:rPr>
      </w:pPr>
    </w:p>
    <w:p w14:paraId="70BF12E3" w14:textId="77777777" w:rsidR="006847B4" w:rsidRPr="00D205B8" w:rsidRDefault="006847B4"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IV. PRAWA I OBOWI</w:t>
      </w:r>
      <w:r w:rsidRPr="00D205B8">
        <w:rPr>
          <w:rFonts w:asciiTheme="majorHAnsi" w:hAnsiTheme="majorHAnsi" w:cs="Lucida Grande"/>
          <w:b/>
          <w:bCs/>
          <w:snapToGrid w:val="0"/>
          <w:sz w:val="22"/>
        </w:rPr>
        <w:t>Ą</w:t>
      </w:r>
      <w:r w:rsidRPr="00D205B8">
        <w:rPr>
          <w:rFonts w:asciiTheme="majorHAnsi" w:hAnsiTheme="majorHAnsi"/>
          <w:b/>
          <w:bCs/>
          <w:snapToGrid w:val="0"/>
          <w:sz w:val="22"/>
        </w:rPr>
        <w:t>ZKI STRON UMOWY</w:t>
      </w:r>
    </w:p>
    <w:p w14:paraId="6D448CF1"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9DFEAC4" w14:textId="4F776927" w:rsidR="006847B4" w:rsidRPr="00D205B8" w:rsidRDefault="00C2251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8</w:t>
      </w:r>
    </w:p>
    <w:p w14:paraId="1E3E4CB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57124839" w14:textId="77777777" w:rsidR="006847B4" w:rsidRPr="00D205B8" w:rsidRDefault="006847B4" w:rsidP="00D205B8">
      <w:pPr>
        <w:pStyle w:val="Tekstpodstawowywcity"/>
        <w:tabs>
          <w:tab w:val="left" w:pos="1288"/>
          <w:tab w:val="left" w:pos="1378"/>
          <w:tab w:val="left" w:pos="1468"/>
          <w:tab w:val="left" w:pos="1648"/>
        </w:tabs>
        <w:spacing w:line="276" w:lineRule="auto"/>
        <w:ind w:left="0"/>
        <w:jc w:val="both"/>
        <w:rPr>
          <w:rFonts w:asciiTheme="majorHAnsi" w:hAnsiTheme="majorHAnsi"/>
          <w:sz w:val="22"/>
          <w:szCs w:val="22"/>
        </w:rPr>
      </w:pPr>
      <w:r w:rsidRPr="00D205B8">
        <w:rPr>
          <w:rFonts w:asciiTheme="majorHAnsi" w:hAnsiTheme="majorHAnsi"/>
          <w:sz w:val="22"/>
          <w:szCs w:val="22"/>
        </w:rPr>
        <w:t>Do obowi</w:t>
      </w:r>
      <w:r w:rsidRPr="00D205B8">
        <w:rPr>
          <w:rFonts w:asciiTheme="majorHAnsi" w:hAnsiTheme="majorHAnsi" w:cs="Lucida Grande"/>
          <w:sz w:val="22"/>
          <w:szCs w:val="22"/>
        </w:rPr>
        <w:t>ą</w:t>
      </w:r>
      <w:r w:rsidRPr="00D205B8">
        <w:rPr>
          <w:rFonts w:asciiTheme="majorHAnsi" w:hAnsiTheme="majorHAnsi"/>
          <w:sz w:val="22"/>
          <w:szCs w:val="22"/>
        </w:rPr>
        <w:t>zków Wykonawcy nale</w:t>
      </w:r>
      <w:r w:rsidRPr="00D205B8">
        <w:rPr>
          <w:rFonts w:asciiTheme="majorHAnsi" w:hAnsiTheme="majorHAnsi" w:cs="Lucida Grande"/>
          <w:sz w:val="22"/>
          <w:szCs w:val="22"/>
        </w:rPr>
        <w:t>ż</w:t>
      </w:r>
      <w:r w:rsidRPr="00D205B8">
        <w:rPr>
          <w:rFonts w:asciiTheme="majorHAnsi" w:hAnsiTheme="majorHAnsi"/>
          <w:sz w:val="22"/>
          <w:szCs w:val="22"/>
        </w:rPr>
        <w:t>y:</w:t>
      </w:r>
    </w:p>
    <w:p w14:paraId="73698593" w14:textId="0A768056" w:rsidR="006847B4" w:rsidRPr="00D205B8" w:rsidRDefault="006847B4" w:rsidP="00FE7ABA">
      <w:pPr>
        <w:pStyle w:val="Tekstpodstawowywcity"/>
        <w:numPr>
          <w:ilvl w:val="0"/>
          <w:numId w:val="10"/>
        </w:numPr>
        <w:tabs>
          <w:tab w:val="left" w:pos="1288"/>
          <w:tab w:val="left" w:pos="1378"/>
          <w:tab w:val="left" w:pos="1468"/>
          <w:tab w:val="left" w:pos="1648"/>
        </w:tabs>
        <w:spacing w:line="276" w:lineRule="auto"/>
        <w:jc w:val="both"/>
        <w:rPr>
          <w:rFonts w:asciiTheme="majorHAnsi" w:hAnsiTheme="majorHAnsi"/>
          <w:b/>
          <w:sz w:val="22"/>
          <w:szCs w:val="22"/>
        </w:rPr>
      </w:pPr>
      <w:r w:rsidRPr="00D205B8">
        <w:rPr>
          <w:rFonts w:asciiTheme="majorHAnsi" w:hAnsiTheme="majorHAnsi"/>
          <w:sz w:val="22"/>
          <w:szCs w:val="22"/>
        </w:rPr>
        <w:t>Realizacja Robót</w:t>
      </w:r>
      <w:r w:rsidR="001E0285" w:rsidRPr="00D205B8">
        <w:rPr>
          <w:rFonts w:asciiTheme="majorHAnsi" w:hAnsiTheme="majorHAnsi"/>
          <w:sz w:val="22"/>
          <w:szCs w:val="22"/>
        </w:rPr>
        <w:t xml:space="preserve"> w szczególno</w:t>
      </w:r>
      <w:r w:rsidR="001E0285" w:rsidRPr="00D205B8">
        <w:rPr>
          <w:rFonts w:asciiTheme="majorHAnsi" w:hAnsiTheme="majorHAnsi" w:cs="Lucida Grande"/>
          <w:sz w:val="22"/>
          <w:szCs w:val="22"/>
        </w:rPr>
        <w:t>ś</w:t>
      </w:r>
      <w:r w:rsidR="001E0285" w:rsidRPr="00D205B8">
        <w:rPr>
          <w:rFonts w:asciiTheme="majorHAnsi" w:hAnsiTheme="majorHAnsi"/>
          <w:sz w:val="22"/>
          <w:szCs w:val="22"/>
        </w:rPr>
        <w:t>ci</w:t>
      </w:r>
      <w:r w:rsidRPr="00D205B8">
        <w:rPr>
          <w:rFonts w:asciiTheme="majorHAnsi" w:hAnsiTheme="majorHAnsi"/>
          <w:sz w:val="22"/>
          <w:szCs w:val="22"/>
        </w:rPr>
        <w:t xml:space="preserve"> zgodnie z </w:t>
      </w:r>
      <w:r w:rsidR="001A659B" w:rsidRPr="00D205B8">
        <w:rPr>
          <w:rFonts w:asciiTheme="majorHAnsi" w:hAnsiTheme="majorHAnsi"/>
          <w:sz w:val="22"/>
          <w:szCs w:val="22"/>
        </w:rPr>
        <w:t xml:space="preserve">kosztorysami ofertowymi i </w:t>
      </w:r>
      <w:r w:rsidR="002842DC">
        <w:rPr>
          <w:rFonts w:asciiTheme="majorHAnsi" w:hAnsiTheme="majorHAnsi"/>
          <w:sz w:val="22"/>
          <w:szCs w:val="22"/>
        </w:rPr>
        <w:t xml:space="preserve">projektem </w:t>
      </w:r>
      <w:r w:rsidR="00EC2027">
        <w:rPr>
          <w:rFonts w:asciiTheme="majorHAnsi" w:hAnsiTheme="majorHAnsi"/>
          <w:sz w:val="22"/>
          <w:szCs w:val="22"/>
        </w:rPr>
        <w:t>wykonawczym</w:t>
      </w:r>
      <w:r w:rsidRPr="00D205B8">
        <w:rPr>
          <w:rFonts w:asciiTheme="majorHAnsi" w:hAnsiTheme="majorHAnsi"/>
          <w:sz w:val="22"/>
          <w:szCs w:val="22"/>
        </w:rPr>
        <w:t>.</w:t>
      </w:r>
    </w:p>
    <w:p w14:paraId="3236548F" w14:textId="70C5E9F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Przej</w:t>
      </w:r>
      <w:r w:rsidRPr="00D205B8">
        <w:rPr>
          <w:rFonts w:asciiTheme="majorHAnsi" w:hAnsiTheme="majorHAnsi" w:cs="Lucida Grande"/>
          <w:sz w:val="22"/>
        </w:rPr>
        <w:t>ę</w:t>
      </w:r>
      <w:r w:rsidRPr="00D205B8">
        <w:rPr>
          <w:rFonts w:asciiTheme="majorHAnsi" w:hAnsiTheme="majorHAnsi"/>
          <w:sz w:val="22"/>
        </w:rPr>
        <w:t>cie terenu budowy.</w:t>
      </w:r>
      <w:r w:rsidR="00C2251E" w:rsidRPr="00D205B8">
        <w:rPr>
          <w:rFonts w:asciiTheme="majorHAnsi" w:hAnsiTheme="majorHAnsi"/>
          <w:sz w:val="22"/>
        </w:rPr>
        <w:t xml:space="preserve"> </w:t>
      </w:r>
    </w:p>
    <w:p w14:paraId="41B81759" w14:textId="73A92FA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Opracowanie planu bezpiecze</w:t>
      </w:r>
      <w:r w:rsidRPr="00D205B8">
        <w:rPr>
          <w:rFonts w:asciiTheme="majorHAnsi" w:hAnsiTheme="majorHAnsi" w:cs="Lucida Grande"/>
          <w:sz w:val="22"/>
        </w:rPr>
        <w:t>ń</w:t>
      </w:r>
      <w:r w:rsidRPr="00D205B8">
        <w:rPr>
          <w:rFonts w:asciiTheme="majorHAnsi" w:hAnsiTheme="majorHAnsi"/>
          <w:sz w:val="22"/>
        </w:rPr>
        <w:t>stwa i ochrony zdrowia</w:t>
      </w:r>
      <w:r w:rsidR="001A659B" w:rsidRPr="00D205B8">
        <w:rPr>
          <w:rFonts w:asciiTheme="majorHAnsi" w:hAnsiTheme="majorHAnsi"/>
          <w:sz w:val="22"/>
        </w:rPr>
        <w:t xml:space="preserve"> (w przypadku gdy będzie wymagany na podstawie obowiązujących przepisów prawa)</w:t>
      </w:r>
      <w:r w:rsidRPr="00D205B8">
        <w:rPr>
          <w:rFonts w:asciiTheme="majorHAnsi" w:hAnsiTheme="majorHAnsi"/>
          <w:sz w:val="22"/>
        </w:rPr>
        <w:t>, zgodnie z Rozporz</w:t>
      </w:r>
      <w:r w:rsidRPr="00D205B8">
        <w:rPr>
          <w:rFonts w:asciiTheme="majorHAnsi" w:hAnsiTheme="majorHAnsi" w:cs="Lucida Grande"/>
          <w:sz w:val="22"/>
        </w:rPr>
        <w:t>ą</w:t>
      </w:r>
      <w:r w:rsidRPr="00D205B8">
        <w:rPr>
          <w:rFonts w:asciiTheme="majorHAnsi" w:hAnsiTheme="majorHAnsi"/>
          <w:sz w:val="22"/>
        </w:rPr>
        <w:t>dzeniem Ministra Infrastruktury z dnia 23 czerwca 2003 r. w sprawie informacji dotycz</w:t>
      </w:r>
      <w:r w:rsidRPr="00D205B8">
        <w:rPr>
          <w:rFonts w:asciiTheme="majorHAnsi" w:hAnsiTheme="majorHAnsi" w:cs="Lucida Grande"/>
          <w:sz w:val="22"/>
        </w:rPr>
        <w:t>ą</w:t>
      </w:r>
      <w:r w:rsidRPr="00D205B8">
        <w:rPr>
          <w:rFonts w:asciiTheme="majorHAnsi" w:hAnsiTheme="majorHAnsi"/>
          <w:sz w:val="22"/>
        </w:rPr>
        <w:t>cej bezpiecze</w:t>
      </w:r>
      <w:r w:rsidRPr="00D205B8">
        <w:rPr>
          <w:rFonts w:asciiTheme="majorHAnsi" w:hAnsiTheme="majorHAnsi" w:cs="Lucida Grande"/>
          <w:sz w:val="22"/>
        </w:rPr>
        <w:t>ń</w:t>
      </w:r>
      <w:r w:rsidRPr="00D205B8">
        <w:rPr>
          <w:rFonts w:asciiTheme="majorHAnsi" w:hAnsiTheme="majorHAnsi"/>
          <w:sz w:val="22"/>
        </w:rPr>
        <w:t>stwa i ochrony zdrowia oraz planu bezpiecze</w:t>
      </w:r>
      <w:r w:rsidRPr="00D205B8">
        <w:rPr>
          <w:rFonts w:asciiTheme="majorHAnsi" w:hAnsiTheme="majorHAnsi" w:cs="Lucida Grande"/>
          <w:sz w:val="22"/>
        </w:rPr>
        <w:t>ń</w:t>
      </w:r>
      <w:r w:rsidRPr="00D205B8">
        <w:rPr>
          <w:rFonts w:asciiTheme="majorHAnsi" w:hAnsiTheme="majorHAnsi"/>
          <w:sz w:val="22"/>
        </w:rPr>
        <w:t>stwa i ochrony zdrowia ( Dz. U. Nr 120, poz.1126).</w:t>
      </w:r>
    </w:p>
    <w:p w14:paraId="4E648D91" w14:textId="48E46EAE" w:rsidR="006847B4" w:rsidRPr="00D205B8" w:rsidRDefault="00DC2C25"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i</w:t>
      </w:r>
      <w:r w:rsidR="006847B4" w:rsidRPr="00D205B8">
        <w:rPr>
          <w:rFonts w:asciiTheme="majorHAnsi" w:hAnsiTheme="majorHAnsi"/>
          <w:sz w:val="22"/>
        </w:rPr>
        <w:t>nformowanie Zamawiaj</w:t>
      </w:r>
      <w:r w:rsidR="006847B4" w:rsidRPr="00D205B8">
        <w:rPr>
          <w:rFonts w:asciiTheme="majorHAnsi" w:hAnsiTheme="majorHAnsi" w:cs="Lucida Grande"/>
          <w:sz w:val="22"/>
        </w:rPr>
        <w:t>ą</w:t>
      </w:r>
      <w:r w:rsidRPr="00D205B8">
        <w:rPr>
          <w:rFonts w:asciiTheme="majorHAnsi" w:hAnsiTheme="majorHAnsi"/>
          <w:sz w:val="22"/>
        </w:rPr>
        <w:t xml:space="preserve">cego </w:t>
      </w:r>
      <w:r w:rsidR="006847B4" w:rsidRPr="00D205B8">
        <w:rPr>
          <w:rFonts w:asciiTheme="majorHAnsi" w:hAnsiTheme="majorHAnsi"/>
          <w:sz w:val="22"/>
        </w:rPr>
        <w:t>o konieczno</w:t>
      </w:r>
      <w:r w:rsidR="006847B4" w:rsidRPr="00D205B8">
        <w:rPr>
          <w:rFonts w:asciiTheme="majorHAnsi" w:hAnsiTheme="majorHAnsi" w:cs="Lucida Grande"/>
          <w:sz w:val="22"/>
        </w:rPr>
        <w:t>ś</w:t>
      </w:r>
      <w:r w:rsidR="006847B4" w:rsidRPr="00D205B8">
        <w:rPr>
          <w:rFonts w:asciiTheme="majorHAnsi" w:hAnsiTheme="majorHAnsi"/>
          <w:sz w:val="22"/>
        </w:rPr>
        <w:t xml:space="preserve">ci wykonania robót dodatkowych lub zamiennych </w:t>
      </w:r>
      <w:r w:rsidR="0061099A" w:rsidRPr="00D205B8">
        <w:rPr>
          <w:rFonts w:asciiTheme="majorHAnsi" w:hAnsiTheme="majorHAnsi"/>
          <w:sz w:val="22"/>
        </w:rPr>
        <w:t>nie pó</w:t>
      </w:r>
      <w:r w:rsidR="0061099A" w:rsidRPr="00D205B8">
        <w:rPr>
          <w:rFonts w:asciiTheme="majorHAnsi" w:hAnsiTheme="majorHAnsi" w:cs="Lucida Grande"/>
          <w:sz w:val="22"/>
        </w:rPr>
        <w:t>źniej niż</w:t>
      </w:r>
      <w:r w:rsidR="0061099A" w:rsidRPr="00D205B8">
        <w:rPr>
          <w:rFonts w:asciiTheme="majorHAnsi" w:hAnsiTheme="majorHAnsi"/>
          <w:sz w:val="22"/>
        </w:rPr>
        <w:t xml:space="preserve"> </w:t>
      </w:r>
      <w:r w:rsidR="006847B4" w:rsidRPr="00D205B8">
        <w:rPr>
          <w:rFonts w:asciiTheme="majorHAnsi" w:hAnsiTheme="majorHAnsi"/>
          <w:sz w:val="22"/>
        </w:rPr>
        <w:t>3 dni od daty stwierdzenia konieczno</w:t>
      </w:r>
      <w:r w:rsidR="006847B4" w:rsidRPr="00D205B8">
        <w:rPr>
          <w:rFonts w:asciiTheme="majorHAnsi" w:hAnsiTheme="majorHAnsi" w:cs="Lucida Grande"/>
          <w:sz w:val="22"/>
        </w:rPr>
        <w:t>ś</w:t>
      </w:r>
      <w:r w:rsidR="006847B4" w:rsidRPr="00D205B8">
        <w:rPr>
          <w:rFonts w:asciiTheme="majorHAnsi" w:hAnsiTheme="majorHAnsi"/>
          <w:sz w:val="22"/>
        </w:rPr>
        <w:t>ci ich wykonania</w:t>
      </w:r>
      <w:r w:rsidR="00766FE3" w:rsidRPr="00D205B8">
        <w:rPr>
          <w:rFonts w:asciiTheme="majorHAnsi" w:hAnsiTheme="majorHAnsi"/>
          <w:sz w:val="22"/>
        </w:rPr>
        <w:t xml:space="preserve"> i</w:t>
      </w:r>
      <w:r w:rsidR="001E0285" w:rsidRPr="00D205B8">
        <w:rPr>
          <w:rFonts w:asciiTheme="majorHAnsi" w:hAnsiTheme="majorHAnsi"/>
          <w:sz w:val="22"/>
        </w:rPr>
        <w:t xml:space="preserve"> przed przyst</w:t>
      </w:r>
      <w:r w:rsidR="001E0285" w:rsidRPr="00D205B8">
        <w:rPr>
          <w:rFonts w:asciiTheme="majorHAnsi" w:hAnsiTheme="majorHAnsi" w:cs="Lucida Grande"/>
          <w:sz w:val="22"/>
        </w:rPr>
        <w:t>ą</w:t>
      </w:r>
      <w:r w:rsidR="001E0285" w:rsidRPr="00D205B8">
        <w:rPr>
          <w:rFonts w:asciiTheme="majorHAnsi" w:hAnsiTheme="majorHAnsi"/>
          <w:sz w:val="22"/>
        </w:rPr>
        <w:t>pieniem do ich wykonania</w:t>
      </w:r>
      <w:r w:rsidR="0061099A" w:rsidRPr="00D205B8">
        <w:rPr>
          <w:rFonts w:asciiTheme="majorHAnsi" w:hAnsiTheme="majorHAnsi"/>
          <w:sz w:val="22"/>
        </w:rPr>
        <w:t>. Wykonanie robót dodatkowych mo</w:t>
      </w:r>
      <w:r w:rsidR="0061099A" w:rsidRPr="00D205B8">
        <w:rPr>
          <w:rFonts w:asciiTheme="majorHAnsi" w:hAnsiTheme="majorHAnsi" w:cs="Lucida Grande"/>
          <w:sz w:val="22"/>
        </w:rPr>
        <w:t xml:space="preserve">że nastąpić wyłącznie w przypadku w którym </w:t>
      </w:r>
      <w:r w:rsidR="00EA0E48" w:rsidRPr="00D205B8">
        <w:rPr>
          <w:rFonts w:asciiTheme="majorHAnsi" w:hAnsiTheme="majorHAnsi" w:cs="Lucida Grande"/>
          <w:sz w:val="22"/>
        </w:rPr>
        <w:t>Zamawiający</w:t>
      </w:r>
      <w:r w:rsidR="0061099A" w:rsidRPr="00D205B8">
        <w:rPr>
          <w:rFonts w:asciiTheme="majorHAnsi" w:hAnsiTheme="majorHAnsi" w:cs="Lucida Grande"/>
          <w:sz w:val="22"/>
        </w:rPr>
        <w:t xml:space="preserve"> wyrazi na to pisemnie zgodę </w:t>
      </w:r>
      <w:r w:rsidR="00462BBE" w:rsidRPr="00D205B8">
        <w:rPr>
          <w:rFonts w:asciiTheme="majorHAnsi" w:hAnsiTheme="majorHAnsi"/>
          <w:sz w:val="22"/>
        </w:rPr>
        <w:t>pod rygorem ich nieuznania przez Zamawiaj</w:t>
      </w:r>
      <w:r w:rsidR="00462BBE" w:rsidRPr="00D205B8">
        <w:rPr>
          <w:rFonts w:asciiTheme="majorHAnsi" w:hAnsiTheme="majorHAnsi" w:cs="Lucida Grande"/>
          <w:sz w:val="22"/>
        </w:rPr>
        <w:t>ącego</w:t>
      </w:r>
      <w:r w:rsidR="0061099A" w:rsidRPr="00D205B8">
        <w:rPr>
          <w:rFonts w:asciiTheme="majorHAnsi" w:hAnsiTheme="majorHAnsi" w:cs="Lucida Grande"/>
          <w:sz w:val="22"/>
        </w:rPr>
        <w:t xml:space="preserve"> oraz braku możliwości uzyskania z tego tytułu dodatkowego wynagrodzenia</w:t>
      </w:r>
      <w:r w:rsidR="006847B4" w:rsidRPr="00D205B8">
        <w:rPr>
          <w:rFonts w:asciiTheme="majorHAnsi" w:hAnsiTheme="majorHAnsi"/>
          <w:sz w:val="22"/>
        </w:rPr>
        <w:t xml:space="preserve">. </w:t>
      </w:r>
      <w:r w:rsidR="0061099A" w:rsidRPr="00D205B8">
        <w:rPr>
          <w:rFonts w:asciiTheme="majorHAnsi" w:hAnsiTheme="majorHAnsi"/>
          <w:sz w:val="22"/>
        </w:rPr>
        <w:t>Wykonawcy obowi</w:t>
      </w:r>
      <w:r w:rsidR="0061099A" w:rsidRPr="00D205B8">
        <w:rPr>
          <w:rFonts w:asciiTheme="majorHAnsi" w:hAnsiTheme="majorHAnsi" w:cs="Lucida Grande"/>
          <w:sz w:val="22"/>
        </w:rPr>
        <w:t xml:space="preserve">ązany jest poza </w:t>
      </w:r>
      <w:r w:rsidR="00EA0E48" w:rsidRPr="00D205B8">
        <w:rPr>
          <w:rFonts w:asciiTheme="majorHAnsi" w:hAnsiTheme="majorHAnsi" w:cs="Lucida Grande"/>
          <w:sz w:val="22"/>
        </w:rPr>
        <w:t>Zamawiającym</w:t>
      </w:r>
      <w:r w:rsidR="0061099A" w:rsidRPr="00D205B8">
        <w:rPr>
          <w:rFonts w:asciiTheme="majorHAnsi" w:hAnsiTheme="majorHAnsi" w:cs="Lucida Grande"/>
          <w:sz w:val="22"/>
        </w:rPr>
        <w:t xml:space="preserve"> i</w:t>
      </w:r>
      <w:r w:rsidRPr="00D205B8">
        <w:rPr>
          <w:rFonts w:asciiTheme="majorHAnsi" w:hAnsiTheme="majorHAnsi"/>
          <w:sz w:val="22"/>
        </w:rPr>
        <w:t>nformacj</w:t>
      </w:r>
      <w:r w:rsidR="0061099A" w:rsidRPr="00D205B8">
        <w:rPr>
          <w:rFonts w:asciiTheme="majorHAnsi" w:hAnsiTheme="majorHAnsi" w:cs="Lucida Grande"/>
          <w:sz w:val="22"/>
        </w:rPr>
        <w:t>ę</w:t>
      </w:r>
      <w:r w:rsidRPr="00D205B8">
        <w:rPr>
          <w:rFonts w:asciiTheme="majorHAnsi" w:hAnsiTheme="majorHAnsi"/>
          <w:sz w:val="22"/>
        </w:rPr>
        <w:t xml:space="preserve"> </w:t>
      </w:r>
      <w:r w:rsidR="0061099A" w:rsidRPr="00D205B8">
        <w:rPr>
          <w:rFonts w:asciiTheme="majorHAnsi" w:hAnsiTheme="majorHAnsi"/>
          <w:sz w:val="22"/>
        </w:rPr>
        <w:t>o której mowa powy</w:t>
      </w:r>
      <w:r w:rsidR="0061099A" w:rsidRPr="00D205B8">
        <w:rPr>
          <w:rFonts w:asciiTheme="majorHAnsi" w:hAnsiTheme="majorHAnsi" w:cs="Lucida Grande"/>
          <w:sz w:val="22"/>
        </w:rPr>
        <w:t xml:space="preserve">żej przekazać również w formie pisemnej do </w:t>
      </w:r>
      <w:r w:rsidRPr="00D205B8">
        <w:rPr>
          <w:rFonts w:asciiTheme="majorHAnsi" w:hAnsiTheme="majorHAnsi"/>
          <w:sz w:val="22"/>
        </w:rPr>
        <w:t xml:space="preserve">inspektora nadzoru. </w:t>
      </w:r>
      <w:r w:rsidR="0085031A" w:rsidRPr="00D205B8">
        <w:rPr>
          <w:rFonts w:asciiTheme="majorHAnsi" w:hAnsiTheme="majorHAnsi"/>
          <w:sz w:val="22"/>
        </w:rPr>
        <w:t xml:space="preserve">Poinformowanie inspektora nadzoru, bez przekazania pisemnej informacji </w:t>
      </w:r>
      <w:r w:rsidR="00462BBE" w:rsidRPr="00D205B8">
        <w:rPr>
          <w:rFonts w:asciiTheme="majorHAnsi" w:hAnsiTheme="majorHAnsi"/>
          <w:sz w:val="22"/>
        </w:rPr>
        <w:t>Zamawiaj</w:t>
      </w:r>
      <w:r w:rsidR="00462BBE" w:rsidRPr="00D205B8">
        <w:rPr>
          <w:rFonts w:asciiTheme="majorHAnsi" w:hAnsiTheme="majorHAnsi" w:cs="Lucida Grande"/>
          <w:sz w:val="22"/>
        </w:rPr>
        <w:t xml:space="preserve">ącemu o konieczności wykonania robót dodatkowych lub zamiennych w terminie określonym w zdaniu poprzednim nie </w:t>
      </w:r>
      <w:r w:rsidR="00766FE3" w:rsidRPr="00D205B8">
        <w:rPr>
          <w:rFonts w:asciiTheme="majorHAnsi" w:hAnsiTheme="majorHAnsi" w:cs="Lucida Grande"/>
          <w:sz w:val="22"/>
        </w:rPr>
        <w:t>powoduje</w:t>
      </w:r>
      <w:r w:rsidR="00462BBE" w:rsidRPr="00D205B8">
        <w:rPr>
          <w:rFonts w:asciiTheme="majorHAnsi" w:hAnsiTheme="majorHAnsi" w:cs="Lucida Grande"/>
          <w:sz w:val="22"/>
        </w:rPr>
        <w:t xml:space="preserve"> </w:t>
      </w:r>
      <w:r w:rsidR="00766FE3" w:rsidRPr="00D205B8">
        <w:rPr>
          <w:rFonts w:asciiTheme="majorHAnsi" w:hAnsiTheme="majorHAnsi" w:cs="Lucida Grande"/>
          <w:sz w:val="22"/>
        </w:rPr>
        <w:t xml:space="preserve">skutecznego zgłoszenia przedmiotowych robót ze wszystkimi negatywnymi konsekwencjami dla </w:t>
      </w:r>
      <w:r w:rsidR="00EC2027" w:rsidRPr="00D205B8">
        <w:rPr>
          <w:rFonts w:asciiTheme="majorHAnsi" w:hAnsiTheme="majorHAnsi" w:cs="Lucida Grande"/>
          <w:sz w:val="22"/>
        </w:rPr>
        <w:t>Wykonawcy</w:t>
      </w:r>
      <w:r w:rsidR="00766FE3" w:rsidRPr="00D205B8">
        <w:rPr>
          <w:rFonts w:asciiTheme="majorHAnsi" w:hAnsiTheme="majorHAnsi" w:cs="Lucida Grande"/>
          <w:sz w:val="22"/>
        </w:rPr>
        <w:t xml:space="preserve">, w tym możliwości nie uznania przez </w:t>
      </w:r>
      <w:r w:rsidR="00EA0E48" w:rsidRPr="00D205B8">
        <w:rPr>
          <w:rFonts w:asciiTheme="majorHAnsi" w:hAnsiTheme="majorHAnsi" w:cs="Lucida Grande"/>
          <w:sz w:val="22"/>
        </w:rPr>
        <w:t>Zamawiającego</w:t>
      </w:r>
      <w:r w:rsidR="00766FE3" w:rsidRPr="00D205B8">
        <w:rPr>
          <w:rFonts w:asciiTheme="majorHAnsi" w:hAnsiTheme="majorHAnsi" w:cs="Lucida Grande"/>
          <w:sz w:val="22"/>
        </w:rPr>
        <w:t xml:space="preserve"> roszczeń finansowych i terminowych związanych z tymi robotami</w:t>
      </w:r>
      <w:r w:rsidR="0061099A" w:rsidRPr="00D205B8">
        <w:rPr>
          <w:rFonts w:asciiTheme="majorHAnsi" w:hAnsiTheme="majorHAnsi" w:cs="Lucida Grande"/>
          <w:sz w:val="22"/>
        </w:rPr>
        <w:t xml:space="preserve"> na co Wykonawca niniejszym wyraża bezwarunkową zgodę.</w:t>
      </w:r>
    </w:p>
    <w:p w14:paraId="0297E486"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Pe</w:t>
      </w:r>
      <w:r w:rsidRPr="00D205B8">
        <w:rPr>
          <w:rFonts w:asciiTheme="majorHAnsi" w:hAnsiTheme="majorHAnsi" w:cs="Lucida Grande"/>
          <w:sz w:val="22"/>
        </w:rPr>
        <w:t>ł</w:t>
      </w:r>
      <w:r w:rsidRPr="00D205B8">
        <w:rPr>
          <w:rFonts w:asciiTheme="majorHAnsi" w:hAnsiTheme="majorHAnsi"/>
          <w:sz w:val="22"/>
        </w:rPr>
        <w:t xml:space="preserve">nienie funkcji koordynacyjnych w stosunku do dostawców i podwykonawców. </w:t>
      </w:r>
    </w:p>
    <w:p w14:paraId="18268AED"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Zapewnienie ochrony mienia znajduj</w:t>
      </w:r>
      <w:r w:rsidRPr="00D205B8">
        <w:rPr>
          <w:rFonts w:asciiTheme="majorHAnsi" w:hAnsiTheme="majorHAnsi" w:cs="Lucida Grande"/>
          <w:sz w:val="22"/>
        </w:rPr>
        <w:t>ą</w:t>
      </w:r>
      <w:r w:rsidRPr="00D205B8">
        <w:rPr>
          <w:rFonts w:asciiTheme="majorHAnsi" w:hAnsiTheme="majorHAnsi"/>
          <w:sz w:val="22"/>
        </w:rPr>
        <w:t>cego si</w:t>
      </w:r>
      <w:r w:rsidRPr="00D205B8">
        <w:rPr>
          <w:rFonts w:asciiTheme="majorHAnsi" w:hAnsiTheme="majorHAnsi" w:cs="Lucida Grande"/>
          <w:sz w:val="22"/>
        </w:rPr>
        <w:t>ę</w:t>
      </w:r>
      <w:r w:rsidRPr="00D205B8">
        <w:rPr>
          <w:rFonts w:asciiTheme="majorHAnsi" w:hAnsiTheme="majorHAnsi"/>
          <w:sz w:val="22"/>
        </w:rPr>
        <w:t xml:space="preserve"> na terenie budowy, w szczególno</w:t>
      </w:r>
      <w:r w:rsidRPr="00D205B8">
        <w:rPr>
          <w:rFonts w:asciiTheme="majorHAnsi" w:hAnsiTheme="majorHAnsi" w:cs="Lucida Grande"/>
          <w:sz w:val="22"/>
        </w:rPr>
        <w:t>ś</w:t>
      </w:r>
      <w:r w:rsidRPr="00D205B8">
        <w:rPr>
          <w:rFonts w:asciiTheme="majorHAnsi" w:hAnsiTheme="majorHAnsi"/>
          <w:sz w:val="22"/>
        </w:rPr>
        <w:t>ci pod wzgl</w:t>
      </w:r>
      <w:r w:rsidRPr="00D205B8">
        <w:rPr>
          <w:rFonts w:asciiTheme="majorHAnsi" w:hAnsiTheme="majorHAnsi" w:cs="Lucida Grande"/>
          <w:sz w:val="22"/>
        </w:rPr>
        <w:t>ę</w:t>
      </w:r>
      <w:r w:rsidRPr="00D205B8">
        <w:rPr>
          <w:rFonts w:asciiTheme="majorHAnsi" w:hAnsiTheme="majorHAnsi"/>
          <w:sz w:val="22"/>
        </w:rPr>
        <w:t>dem przeciwpo</w:t>
      </w:r>
      <w:r w:rsidRPr="00D205B8">
        <w:rPr>
          <w:rFonts w:asciiTheme="majorHAnsi" w:hAnsiTheme="majorHAnsi" w:cs="Lucida Grande"/>
          <w:sz w:val="22"/>
        </w:rPr>
        <w:t>ż</w:t>
      </w:r>
      <w:r w:rsidRPr="00D205B8">
        <w:rPr>
          <w:rFonts w:asciiTheme="majorHAnsi" w:hAnsiTheme="majorHAnsi"/>
          <w:sz w:val="22"/>
        </w:rPr>
        <w:t>arowym.</w:t>
      </w:r>
    </w:p>
    <w:p w14:paraId="19AC59F4"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powiadamianie Zamawiaj</w:t>
      </w:r>
      <w:r w:rsidRPr="00D205B8">
        <w:rPr>
          <w:rFonts w:asciiTheme="majorHAnsi" w:hAnsiTheme="majorHAnsi" w:cs="Lucida Grande"/>
          <w:sz w:val="22"/>
        </w:rPr>
        <w:t>ą</w:t>
      </w:r>
      <w:r w:rsidRPr="00D205B8">
        <w:rPr>
          <w:rFonts w:asciiTheme="majorHAnsi" w:hAnsiTheme="majorHAnsi"/>
          <w:sz w:val="22"/>
        </w:rPr>
        <w:t xml:space="preserve">cego o planowanych odbiorach. </w:t>
      </w:r>
    </w:p>
    <w:p w14:paraId="0403A46F" w14:textId="73DAC48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przy odbiorze robót, atestów, gwarancji udzielonych przez dostawców i odpowiednie certyfikaty zgodno</w:t>
      </w:r>
      <w:r w:rsidRPr="00D205B8">
        <w:rPr>
          <w:rFonts w:asciiTheme="majorHAnsi" w:hAnsiTheme="majorHAnsi" w:cs="Lucida Grande"/>
          <w:sz w:val="22"/>
        </w:rPr>
        <w:t>ś</w:t>
      </w:r>
      <w:r w:rsidRPr="00D205B8">
        <w:rPr>
          <w:rFonts w:asciiTheme="majorHAnsi" w:hAnsiTheme="majorHAnsi"/>
          <w:sz w:val="22"/>
        </w:rPr>
        <w:t>ci z Polsk</w:t>
      </w:r>
      <w:r w:rsidRPr="00D205B8">
        <w:rPr>
          <w:rFonts w:asciiTheme="majorHAnsi" w:hAnsiTheme="majorHAnsi" w:cs="Lucida Grande"/>
          <w:sz w:val="22"/>
        </w:rPr>
        <w:t>ą</w:t>
      </w:r>
      <w:r w:rsidRPr="00D205B8">
        <w:rPr>
          <w:rFonts w:asciiTheme="majorHAnsi" w:hAnsiTheme="majorHAnsi"/>
          <w:sz w:val="22"/>
        </w:rPr>
        <w:t xml:space="preserve"> Norm</w:t>
      </w:r>
      <w:r w:rsidRPr="00D205B8">
        <w:rPr>
          <w:rFonts w:asciiTheme="majorHAnsi" w:hAnsiTheme="majorHAnsi" w:cs="Lucida Grande"/>
          <w:sz w:val="22"/>
        </w:rPr>
        <w:t>ą</w:t>
      </w:r>
      <w:r w:rsidRPr="00D205B8">
        <w:rPr>
          <w:rFonts w:asciiTheme="majorHAnsi" w:hAnsiTheme="majorHAnsi"/>
          <w:sz w:val="22"/>
        </w:rPr>
        <w:t xml:space="preserve">, aprobaty techniczne, atesty, </w:t>
      </w:r>
      <w:r w:rsidRPr="00D205B8">
        <w:rPr>
          <w:rFonts w:asciiTheme="majorHAnsi" w:hAnsiTheme="majorHAnsi" w:cs="Lucida Grande"/>
          <w:sz w:val="22"/>
        </w:rPr>
        <w:t>ś</w:t>
      </w:r>
      <w:r w:rsidRPr="00D205B8">
        <w:rPr>
          <w:rFonts w:asciiTheme="majorHAnsi" w:hAnsiTheme="majorHAnsi"/>
          <w:sz w:val="22"/>
        </w:rPr>
        <w:t>wiadectwa jako</w:t>
      </w:r>
      <w:r w:rsidRPr="00D205B8">
        <w:rPr>
          <w:rFonts w:asciiTheme="majorHAnsi" w:hAnsiTheme="majorHAnsi" w:cs="Lucida Grande"/>
          <w:sz w:val="22"/>
        </w:rPr>
        <w:t>ś</w:t>
      </w:r>
      <w:r w:rsidRPr="00D205B8">
        <w:rPr>
          <w:rFonts w:asciiTheme="majorHAnsi" w:hAnsiTheme="majorHAnsi"/>
          <w:sz w:val="22"/>
        </w:rPr>
        <w:t>ci, instrukcje obs</w:t>
      </w:r>
      <w:r w:rsidRPr="00D205B8">
        <w:rPr>
          <w:rFonts w:asciiTheme="majorHAnsi" w:hAnsiTheme="majorHAnsi" w:cs="Lucida Grande"/>
          <w:sz w:val="22"/>
        </w:rPr>
        <w:t>ł</w:t>
      </w:r>
      <w:r w:rsidRPr="00D205B8">
        <w:rPr>
          <w:rFonts w:asciiTheme="majorHAnsi" w:hAnsiTheme="majorHAnsi"/>
          <w:sz w:val="22"/>
        </w:rPr>
        <w:t>ugi, itp. w zakresie materia</w:t>
      </w:r>
      <w:r w:rsidRPr="00D205B8">
        <w:rPr>
          <w:rFonts w:asciiTheme="majorHAnsi" w:hAnsiTheme="majorHAnsi" w:cs="Lucida Grande"/>
          <w:sz w:val="22"/>
        </w:rPr>
        <w:t>ł</w:t>
      </w:r>
      <w:r w:rsidRPr="00D205B8">
        <w:rPr>
          <w:rFonts w:asciiTheme="majorHAnsi" w:hAnsiTheme="majorHAnsi"/>
          <w:sz w:val="22"/>
        </w:rPr>
        <w:t>ów i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Dokumentacj</w:t>
      </w:r>
      <w:r w:rsidRPr="00D205B8">
        <w:rPr>
          <w:rFonts w:asciiTheme="majorHAnsi" w:hAnsiTheme="majorHAnsi" w:cs="Lucida Grande"/>
          <w:sz w:val="22"/>
        </w:rPr>
        <w:t>ę</w:t>
      </w:r>
      <w:r w:rsidRPr="00D205B8">
        <w:rPr>
          <w:rFonts w:asciiTheme="majorHAnsi" w:hAnsiTheme="majorHAnsi"/>
          <w:sz w:val="22"/>
        </w:rPr>
        <w:t xml:space="preserve"> w tym zakresie Wykonawca winien przechowywa</w:t>
      </w:r>
      <w:r w:rsidRPr="00D205B8">
        <w:rPr>
          <w:rFonts w:asciiTheme="majorHAnsi" w:hAnsiTheme="majorHAnsi" w:cs="Lucida Grande"/>
          <w:sz w:val="22"/>
        </w:rPr>
        <w:t>ć</w:t>
      </w:r>
      <w:r w:rsidRPr="00D205B8">
        <w:rPr>
          <w:rFonts w:asciiTheme="majorHAnsi" w:hAnsiTheme="majorHAnsi"/>
          <w:sz w:val="22"/>
        </w:rPr>
        <w:t xml:space="preserve"> na budowie i przekaza</w:t>
      </w:r>
      <w:r w:rsidRPr="00D205B8">
        <w:rPr>
          <w:rFonts w:asciiTheme="majorHAnsi" w:hAnsiTheme="majorHAnsi" w:cs="Lucida Grande"/>
          <w:sz w:val="22"/>
        </w:rPr>
        <w:t>ć</w:t>
      </w:r>
      <w:r w:rsidRPr="00D205B8">
        <w:rPr>
          <w:rFonts w:asciiTheme="majorHAnsi" w:hAnsiTheme="majorHAnsi"/>
          <w:sz w:val="22"/>
        </w:rPr>
        <w:t xml:space="preserve"> j</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w procedurze odbioru ko</w:t>
      </w:r>
      <w:r w:rsidRPr="00D205B8">
        <w:rPr>
          <w:rFonts w:asciiTheme="majorHAnsi" w:hAnsiTheme="majorHAnsi" w:cs="Lucida Grande"/>
          <w:sz w:val="22"/>
        </w:rPr>
        <w:t>ń</w:t>
      </w:r>
      <w:r w:rsidRPr="00D205B8">
        <w:rPr>
          <w:rFonts w:asciiTheme="majorHAnsi" w:hAnsiTheme="majorHAnsi"/>
          <w:sz w:val="22"/>
        </w:rPr>
        <w:t>cowego.</w:t>
      </w:r>
    </w:p>
    <w:p w14:paraId="1AC7F20B" w14:textId="2AB1F88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certyfikatów na znak bezpiecze</w:t>
      </w:r>
      <w:r w:rsidRPr="00D205B8">
        <w:rPr>
          <w:rFonts w:asciiTheme="majorHAnsi" w:hAnsiTheme="majorHAnsi" w:cs="Lucida Grande"/>
          <w:sz w:val="22"/>
        </w:rPr>
        <w:t>ń</w:t>
      </w:r>
      <w:r w:rsidRPr="00D205B8">
        <w:rPr>
          <w:rFonts w:asciiTheme="majorHAnsi" w:hAnsiTheme="majorHAnsi"/>
          <w:sz w:val="22"/>
        </w:rPr>
        <w:t>stwa (CE), certyfikatów zgodno</w:t>
      </w:r>
      <w:r w:rsidRPr="00D205B8">
        <w:rPr>
          <w:rFonts w:asciiTheme="majorHAnsi" w:hAnsiTheme="majorHAnsi" w:cs="Lucida Grande"/>
          <w:sz w:val="22"/>
        </w:rPr>
        <w:t>ś</w:t>
      </w:r>
      <w:r w:rsidRPr="00D205B8">
        <w:rPr>
          <w:rFonts w:asciiTheme="majorHAnsi" w:hAnsiTheme="majorHAnsi"/>
          <w:sz w:val="22"/>
        </w:rPr>
        <w:t>ci i aprobat technicznych, zgodnie z przepisami ustawy – Prawo budowlane.</w:t>
      </w:r>
    </w:p>
    <w:p w14:paraId="039D60EC" w14:textId="0F242DB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lastRenderedPageBreak/>
        <w:t>Przekazani</w:t>
      </w:r>
      <w:r w:rsidR="00FD00BB" w:rsidRPr="00D205B8">
        <w:rPr>
          <w:rFonts w:asciiTheme="majorHAnsi" w:hAnsiTheme="majorHAnsi"/>
          <w:sz w:val="22"/>
        </w:rPr>
        <w:t>a</w:t>
      </w:r>
      <w:r w:rsidRPr="00D205B8">
        <w:rPr>
          <w:rFonts w:asciiTheme="majorHAnsi" w:hAnsiTheme="majorHAnsi"/>
          <w:sz w:val="22"/>
        </w:rPr>
        <w:t xml:space="preserve"> dokumentacji </w:t>
      </w:r>
      <w:r w:rsidR="008838AB">
        <w:rPr>
          <w:rFonts w:asciiTheme="majorHAnsi" w:hAnsiTheme="majorHAnsi"/>
          <w:sz w:val="22"/>
        </w:rPr>
        <w:t>powykonawczej</w:t>
      </w:r>
      <w:r w:rsidR="00CB5FA2">
        <w:rPr>
          <w:rFonts w:asciiTheme="majorHAnsi" w:hAnsiTheme="majorHAnsi"/>
          <w:sz w:val="22"/>
        </w:rPr>
        <w:t>.</w:t>
      </w:r>
    </w:p>
    <w:p w14:paraId="33D7CD55" w14:textId="4496402E" w:rsidR="00FD00BB" w:rsidRPr="008A1DBB" w:rsidRDefault="00FD00BB" w:rsidP="00FE7ABA">
      <w:pPr>
        <w:widowControl w:val="0"/>
        <w:numPr>
          <w:ilvl w:val="0"/>
          <w:numId w:val="10"/>
        </w:numPr>
        <w:tabs>
          <w:tab w:val="left" w:pos="220"/>
          <w:tab w:val="left" w:pos="720"/>
        </w:tabs>
        <w:autoSpaceDE w:val="0"/>
        <w:autoSpaceDN w:val="0"/>
        <w:adjustRightInd w:val="0"/>
        <w:spacing w:line="276" w:lineRule="auto"/>
        <w:rPr>
          <w:rFonts w:asciiTheme="majorHAnsi" w:hAnsiTheme="majorHAnsi" w:cs="Times"/>
          <w:sz w:val="22"/>
          <w:lang w:eastAsia="pl-PL"/>
        </w:rPr>
      </w:pPr>
      <w:r w:rsidRPr="008A1DBB">
        <w:rPr>
          <w:rFonts w:asciiTheme="majorHAnsi" w:hAnsiTheme="majorHAnsi" w:cs="Calibri"/>
          <w:sz w:val="22"/>
          <w:lang w:eastAsia="pl-PL"/>
        </w:rPr>
        <w:t xml:space="preserve">Dostarczenia na każde pisemne wezwanie </w:t>
      </w:r>
      <w:r w:rsidR="00513B2A" w:rsidRPr="008A1DBB">
        <w:rPr>
          <w:rFonts w:asciiTheme="majorHAnsi" w:hAnsiTheme="majorHAnsi" w:cs="Calibri"/>
          <w:sz w:val="22"/>
          <w:lang w:eastAsia="pl-PL"/>
        </w:rPr>
        <w:t>Zamawiającego</w:t>
      </w:r>
      <w:r w:rsidRPr="008A1DBB">
        <w:rPr>
          <w:rFonts w:asciiTheme="majorHAnsi" w:hAnsiTheme="majorHAnsi" w:cs="Calibri"/>
          <w:sz w:val="22"/>
          <w:lang w:eastAsia="pl-PL"/>
        </w:rPr>
        <w:t xml:space="preserve"> w terminie wskazanym w wezwaniu dowodów zatrudnienia osób, o których mowa w </w:t>
      </w:r>
      <w:r w:rsidRPr="00D205B8">
        <w:rPr>
          <w:rFonts w:asciiTheme="majorHAnsi" w:hAnsiTheme="majorHAnsi"/>
          <w:bCs/>
          <w:snapToGrid w:val="0"/>
          <w:sz w:val="22"/>
        </w:rPr>
        <w:t>§ 2 ust. 4</w:t>
      </w:r>
      <w:r w:rsidRPr="008A1DBB">
        <w:rPr>
          <w:rFonts w:asciiTheme="majorHAnsi" w:hAnsiTheme="majorHAnsi" w:cs="Times"/>
          <w:sz w:val="22"/>
          <w:lang w:eastAsia="pl-PL"/>
        </w:rPr>
        <w:t xml:space="preserve"> </w:t>
      </w:r>
      <w:r w:rsidRPr="008A1DBB">
        <w:rPr>
          <w:rFonts w:asciiTheme="majorHAnsi" w:hAnsiTheme="majorHAnsi" w:cs="Calibri"/>
          <w:sz w:val="22"/>
          <w:lang w:eastAsia="pl-PL"/>
        </w:rPr>
        <w:t xml:space="preserve">w szczególności: odpowiednio zanonimizowanych kopii umów o pracę, potwierdzenia odprowadzenia składek na ubezpieczenia społeczne i zdrowotne lub innych </w:t>
      </w:r>
      <w:r w:rsidR="00513B2A" w:rsidRPr="008A1DBB">
        <w:rPr>
          <w:rFonts w:asciiTheme="majorHAnsi" w:hAnsiTheme="majorHAnsi" w:cs="Calibri"/>
          <w:sz w:val="22"/>
          <w:lang w:eastAsia="pl-PL"/>
        </w:rPr>
        <w:t>określonych</w:t>
      </w:r>
      <w:r w:rsidRPr="008A1DBB">
        <w:rPr>
          <w:rFonts w:asciiTheme="majorHAnsi" w:hAnsiTheme="majorHAnsi" w:cs="Calibri"/>
          <w:sz w:val="22"/>
          <w:lang w:eastAsia="pl-PL"/>
        </w:rPr>
        <w:t xml:space="preserve"> p</w:t>
      </w:r>
      <w:r w:rsidR="008A429A" w:rsidRPr="008A1DBB">
        <w:rPr>
          <w:rFonts w:asciiTheme="majorHAnsi" w:hAnsiTheme="majorHAnsi" w:cs="Calibri"/>
          <w:sz w:val="22"/>
          <w:lang w:eastAsia="pl-PL"/>
        </w:rPr>
        <w:t xml:space="preserve">rzez </w:t>
      </w:r>
      <w:r w:rsidR="00513B2A" w:rsidRPr="008A1DBB">
        <w:rPr>
          <w:rFonts w:asciiTheme="majorHAnsi" w:hAnsiTheme="majorHAnsi" w:cs="Calibri"/>
          <w:sz w:val="22"/>
          <w:lang w:eastAsia="pl-PL"/>
        </w:rPr>
        <w:t>Zamawiającego</w:t>
      </w:r>
      <w:r w:rsidR="008A429A" w:rsidRPr="008A1DBB">
        <w:rPr>
          <w:rFonts w:asciiTheme="majorHAnsi" w:hAnsiTheme="majorHAnsi" w:cs="Calibri"/>
          <w:sz w:val="22"/>
          <w:lang w:eastAsia="pl-PL"/>
        </w:rPr>
        <w:t xml:space="preserve"> dokumentów.</w:t>
      </w:r>
    </w:p>
    <w:p w14:paraId="479BF7CE"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zg</w:t>
      </w:r>
      <w:r w:rsidRPr="00D205B8">
        <w:rPr>
          <w:rFonts w:asciiTheme="majorHAnsi" w:hAnsiTheme="majorHAnsi" w:cs="Lucida Grande"/>
          <w:sz w:val="22"/>
        </w:rPr>
        <w:t>ł</w:t>
      </w:r>
      <w:r w:rsidRPr="00D205B8">
        <w:rPr>
          <w:rFonts w:asciiTheme="majorHAnsi" w:hAnsiTheme="majorHAnsi"/>
          <w:sz w:val="22"/>
        </w:rPr>
        <w:t>aszania Zamawiaj</w:t>
      </w:r>
      <w:r w:rsidRPr="00D205B8">
        <w:rPr>
          <w:rFonts w:asciiTheme="majorHAnsi" w:hAnsiTheme="majorHAnsi" w:cs="Lucida Grande"/>
          <w:sz w:val="22"/>
        </w:rPr>
        <w:t>ą</w:t>
      </w:r>
      <w:r w:rsidRPr="00D205B8">
        <w:rPr>
          <w:rFonts w:asciiTheme="majorHAnsi" w:hAnsiTheme="majorHAnsi"/>
          <w:sz w:val="22"/>
        </w:rPr>
        <w:t>cemu terminu zako</w:t>
      </w:r>
      <w:r w:rsidRPr="00D205B8">
        <w:rPr>
          <w:rFonts w:asciiTheme="majorHAnsi" w:hAnsiTheme="majorHAnsi" w:cs="Lucida Grande"/>
          <w:sz w:val="22"/>
        </w:rPr>
        <w:t>ń</w:t>
      </w:r>
      <w:r w:rsidRPr="00D205B8">
        <w:rPr>
          <w:rFonts w:asciiTheme="majorHAnsi" w:hAnsiTheme="majorHAnsi"/>
          <w:sz w:val="22"/>
        </w:rPr>
        <w:t>czenia robót podlegaj</w:t>
      </w:r>
      <w:r w:rsidRPr="00D205B8">
        <w:rPr>
          <w:rFonts w:asciiTheme="majorHAnsi" w:hAnsiTheme="majorHAnsi" w:cs="Lucida Grande"/>
          <w:sz w:val="22"/>
        </w:rPr>
        <w:t>ą</w:t>
      </w:r>
      <w:r w:rsidRPr="00D205B8">
        <w:rPr>
          <w:rFonts w:asciiTheme="majorHAnsi" w:hAnsiTheme="majorHAnsi"/>
          <w:sz w:val="22"/>
        </w:rPr>
        <w:t>cych zakryciu oraz robót zanikaj</w:t>
      </w:r>
      <w:r w:rsidRPr="00D205B8">
        <w:rPr>
          <w:rFonts w:asciiTheme="majorHAnsi" w:hAnsiTheme="majorHAnsi" w:cs="Lucida Grande"/>
          <w:sz w:val="22"/>
        </w:rPr>
        <w:t>ą</w:t>
      </w:r>
      <w:r w:rsidRPr="00D205B8">
        <w:rPr>
          <w:rFonts w:asciiTheme="majorHAnsi" w:hAnsiTheme="majorHAnsi"/>
          <w:sz w:val="22"/>
        </w:rPr>
        <w:t>cych. O ile Wykonawca nie dope</w:t>
      </w:r>
      <w:r w:rsidRPr="00D205B8">
        <w:rPr>
          <w:rFonts w:asciiTheme="majorHAnsi" w:hAnsiTheme="majorHAnsi" w:cs="Lucida Grande"/>
          <w:sz w:val="22"/>
        </w:rPr>
        <w:t>ł</w:t>
      </w:r>
      <w:r w:rsidRPr="00D205B8">
        <w:rPr>
          <w:rFonts w:asciiTheme="majorHAnsi" w:hAnsiTheme="majorHAnsi"/>
          <w:sz w:val="22"/>
        </w:rPr>
        <w:t>ni tego obowi</w:t>
      </w:r>
      <w:r w:rsidRPr="00D205B8">
        <w:rPr>
          <w:rFonts w:asciiTheme="majorHAnsi" w:hAnsiTheme="majorHAnsi" w:cs="Lucida Grande"/>
          <w:sz w:val="22"/>
        </w:rPr>
        <w:t>ą</w:t>
      </w:r>
      <w:r w:rsidRPr="00D205B8">
        <w:rPr>
          <w:rFonts w:asciiTheme="majorHAnsi" w:hAnsiTheme="majorHAnsi"/>
          <w:sz w:val="22"/>
        </w:rPr>
        <w:t>zku jest on zobowi</w:t>
      </w:r>
      <w:r w:rsidRPr="00D205B8">
        <w:rPr>
          <w:rFonts w:asciiTheme="majorHAnsi" w:hAnsiTheme="majorHAnsi" w:cs="Lucida Grande"/>
          <w:sz w:val="22"/>
        </w:rPr>
        <w:t>ą</w:t>
      </w:r>
      <w:r w:rsidRPr="00D205B8">
        <w:rPr>
          <w:rFonts w:asciiTheme="majorHAnsi" w:hAnsiTheme="majorHAnsi"/>
          <w:sz w:val="22"/>
        </w:rPr>
        <w:t>zany odkry</w:t>
      </w:r>
      <w:r w:rsidRPr="00D205B8">
        <w:rPr>
          <w:rFonts w:asciiTheme="majorHAnsi" w:hAnsiTheme="majorHAnsi" w:cs="Lucida Grande"/>
          <w:sz w:val="22"/>
        </w:rPr>
        <w:t>ć</w:t>
      </w:r>
      <w:r w:rsidRPr="00D205B8">
        <w:rPr>
          <w:rFonts w:asciiTheme="majorHAnsi" w:hAnsiTheme="majorHAnsi"/>
          <w:sz w:val="22"/>
        </w:rPr>
        <w:t xml:space="preserve"> roboty lub wykona</w:t>
      </w:r>
      <w:r w:rsidRPr="00D205B8">
        <w:rPr>
          <w:rFonts w:asciiTheme="majorHAnsi" w:hAnsiTheme="majorHAnsi" w:cs="Lucida Grande"/>
          <w:sz w:val="22"/>
        </w:rPr>
        <w:t>ć</w:t>
      </w:r>
      <w:r w:rsidRPr="00D205B8">
        <w:rPr>
          <w:rFonts w:asciiTheme="majorHAnsi" w:hAnsiTheme="majorHAnsi"/>
          <w:sz w:val="22"/>
        </w:rPr>
        <w:t xml:space="preserve"> odpowiednie odkucia lub otwory niezb</w:t>
      </w:r>
      <w:r w:rsidRPr="00D205B8">
        <w:rPr>
          <w:rFonts w:asciiTheme="majorHAnsi" w:hAnsiTheme="majorHAnsi" w:cs="Lucida Grande"/>
          <w:sz w:val="22"/>
        </w:rPr>
        <w:t>ę</w:t>
      </w:r>
      <w:r w:rsidRPr="00D205B8">
        <w:rPr>
          <w:rFonts w:asciiTheme="majorHAnsi" w:hAnsiTheme="majorHAnsi"/>
          <w:sz w:val="22"/>
        </w:rPr>
        <w:t>dne do zbadania wykonanych robót a nast</w:t>
      </w:r>
      <w:r w:rsidRPr="00D205B8">
        <w:rPr>
          <w:rFonts w:asciiTheme="majorHAnsi" w:hAnsiTheme="majorHAnsi" w:cs="Lucida Grande"/>
          <w:sz w:val="22"/>
        </w:rPr>
        <w:t>ę</w:t>
      </w:r>
      <w:r w:rsidRPr="00D205B8">
        <w:rPr>
          <w:rFonts w:asciiTheme="majorHAnsi" w:hAnsiTheme="majorHAnsi"/>
          <w:sz w:val="22"/>
        </w:rPr>
        <w:t>pnie przywróci</w:t>
      </w:r>
      <w:r w:rsidRPr="00D205B8">
        <w:rPr>
          <w:rFonts w:asciiTheme="majorHAnsi" w:hAnsiTheme="majorHAnsi" w:cs="Lucida Grande"/>
          <w:sz w:val="22"/>
        </w:rPr>
        <w:t>ć</w:t>
      </w:r>
      <w:r w:rsidRPr="00D205B8">
        <w:rPr>
          <w:rFonts w:asciiTheme="majorHAnsi" w:hAnsiTheme="majorHAnsi"/>
          <w:sz w:val="22"/>
        </w:rPr>
        <w:t xml:space="preserve"> je do stanu poprzedniego na w</w:t>
      </w:r>
      <w:r w:rsidRPr="00D205B8">
        <w:rPr>
          <w:rFonts w:asciiTheme="majorHAnsi" w:hAnsiTheme="majorHAnsi" w:cs="Lucida Grande"/>
          <w:sz w:val="22"/>
        </w:rPr>
        <w:t>ł</w:t>
      </w:r>
      <w:r w:rsidRPr="00D205B8">
        <w:rPr>
          <w:rFonts w:asciiTheme="majorHAnsi" w:hAnsiTheme="majorHAnsi"/>
          <w:sz w:val="22"/>
        </w:rPr>
        <w:t>asny koszt i ryzyko. W razie niewykonania tego obowi</w:t>
      </w:r>
      <w:r w:rsidRPr="00D205B8">
        <w:rPr>
          <w:rFonts w:asciiTheme="majorHAnsi" w:hAnsiTheme="majorHAnsi" w:cs="Lucida Grande"/>
          <w:sz w:val="22"/>
        </w:rPr>
        <w:t>ą</w:t>
      </w:r>
      <w:r w:rsidRPr="00D205B8">
        <w:rPr>
          <w:rFonts w:asciiTheme="majorHAnsi" w:hAnsiTheme="majorHAnsi"/>
          <w:sz w:val="22"/>
        </w:rPr>
        <w:t>zku Zamawiaj</w:t>
      </w:r>
      <w:r w:rsidRPr="00D205B8">
        <w:rPr>
          <w:rFonts w:asciiTheme="majorHAnsi" w:hAnsiTheme="majorHAnsi" w:cs="Lucida Grande"/>
          <w:sz w:val="22"/>
        </w:rPr>
        <w:t>ą</w:t>
      </w:r>
      <w:r w:rsidRPr="00D205B8">
        <w:rPr>
          <w:rFonts w:asciiTheme="majorHAnsi" w:hAnsiTheme="majorHAnsi"/>
          <w:sz w:val="22"/>
        </w:rPr>
        <w:t>cy jest uprawniony do zlecenia wykonania zast</w:t>
      </w:r>
      <w:r w:rsidRPr="00D205B8">
        <w:rPr>
          <w:rFonts w:asciiTheme="majorHAnsi" w:hAnsiTheme="majorHAnsi" w:cs="Lucida Grande"/>
          <w:sz w:val="22"/>
        </w:rPr>
        <w:t>ę</w:t>
      </w:r>
      <w:r w:rsidRPr="00D205B8">
        <w:rPr>
          <w:rFonts w:asciiTheme="majorHAnsi" w:hAnsiTheme="majorHAnsi"/>
          <w:sz w:val="22"/>
        </w:rPr>
        <w:t>pczego osobie trzeciej na koszt i ryzyko Wykonawcy –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457E6AE9"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00D974DB" w:rsidRPr="00D205B8">
        <w:rPr>
          <w:rFonts w:asciiTheme="majorHAnsi" w:hAnsiTheme="majorHAnsi"/>
          <w:sz w:val="22"/>
        </w:rPr>
        <w:t xml:space="preserve"> do otrzymania akceptacji inspektora nadzoru</w:t>
      </w:r>
      <w:r w:rsidRPr="00D205B8">
        <w:rPr>
          <w:rFonts w:asciiTheme="majorHAnsi" w:hAnsiTheme="majorHAnsi"/>
          <w:sz w:val="22"/>
        </w:rPr>
        <w:t xml:space="preserve"> na wbudowywane materia</w:t>
      </w:r>
      <w:r w:rsidRPr="00D205B8">
        <w:rPr>
          <w:rFonts w:asciiTheme="majorHAnsi" w:hAnsiTheme="majorHAnsi" w:cs="Lucida Grande"/>
          <w:sz w:val="22"/>
        </w:rPr>
        <w:t>ł</w:t>
      </w:r>
      <w:r w:rsidRPr="00D205B8">
        <w:rPr>
          <w:rFonts w:asciiTheme="majorHAnsi" w:hAnsiTheme="majorHAnsi"/>
          <w:sz w:val="22"/>
        </w:rPr>
        <w:t xml:space="preserve">y. </w:t>
      </w:r>
    </w:p>
    <w:p w14:paraId="1DD834A7"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do umo</w:t>
      </w:r>
      <w:r w:rsidRPr="00D205B8">
        <w:rPr>
          <w:rFonts w:asciiTheme="majorHAnsi" w:hAnsiTheme="majorHAnsi" w:cs="Lucida Grande"/>
          <w:sz w:val="22"/>
        </w:rPr>
        <w:t>ż</w:t>
      </w:r>
      <w:r w:rsidRPr="00D205B8">
        <w:rPr>
          <w:rFonts w:asciiTheme="majorHAnsi" w:hAnsiTheme="majorHAnsi"/>
          <w:sz w:val="22"/>
        </w:rPr>
        <w:t>liwienia wst</w:t>
      </w:r>
      <w:r w:rsidRPr="00D205B8">
        <w:rPr>
          <w:rFonts w:asciiTheme="majorHAnsi" w:hAnsiTheme="majorHAnsi" w:cs="Lucida Grande"/>
          <w:sz w:val="22"/>
        </w:rPr>
        <w:t>ę</w:t>
      </w:r>
      <w:r w:rsidRPr="00D205B8">
        <w:rPr>
          <w:rFonts w:asciiTheme="majorHAnsi" w:hAnsiTheme="majorHAnsi"/>
          <w:sz w:val="22"/>
        </w:rPr>
        <w:t>pu na teren budowy pracowników organów nadzoru budowlanego oraz udost</w:t>
      </w:r>
      <w:r w:rsidRPr="00D205B8">
        <w:rPr>
          <w:rFonts w:asciiTheme="majorHAnsi" w:hAnsiTheme="majorHAnsi" w:cs="Lucida Grande"/>
          <w:sz w:val="22"/>
        </w:rPr>
        <w:t>ę</w:t>
      </w:r>
      <w:r w:rsidRPr="00D205B8">
        <w:rPr>
          <w:rFonts w:asciiTheme="majorHAnsi" w:hAnsiTheme="majorHAnsi"/>
          <w:sz w:val="22"/>
        </w:rPr>
        <w:t>pnienia im niezb</w:t>
      </w:r>
      <w:r w:rsidRPr="00D205B8">
        <w:rPr>
          <w:rFonts w:asciiTheme="majorHAnsi" w:hAnsiTheme="majorHAnsi" w:cs="Lucida Grande"/>
          <w:sz w:val="22"/>
        </w:rPr>
        <w:t>ę</w:t>
      </w:r>
      <w:r w:rsidRPr="00D205B8">
        <w:rPr>
          <w:rFonts w:asciiTheme="majorHAnsi" w:hAnsiTheme="majorHAnsi"/>
          <w:sz w:val="22"/>
        </w:rPr>
        <w:t xml:space="preserve">dnych, wymaganych dokumentów. </w:t>
      </w:r>
    </w:p>
    <w:p w14:paraId="0A68B380"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w razie uszkodzenia lub zniszczenia wykonanych robót lub ich cz</w:t>
      </w:r>
      <w:r w:rsidRPr="00D205B8">
        <w:rPr>
          <w:rFonts w:asciiTheme="majorHAnsi" w:hAnsiTheme="majorHAnsi" w:cs="Lucida Grande"/>
          <w:sz w:val="22"/>
        </w:rPr>
        <w:t>ęś</w:t>
      </w:r>
      <w:r w:rsidRPr="00D205B8">
        <w:rPr>
          <w:rFonts w:asciiTheme="majorHAnsi" w:hAnsiTheme="majorHAnsi"/>
          <w:sz w:val="22"/>
        </w:rPr>
        <w:t>ci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kradzie</w:t>
      </w:r>
      <w:r w:rsidRPr="00D205B8">
        <w:rPr>
          <w:rFonts w:asciiTheme="majorHAnsi" w:hAnsiTheme="majorHAnsi" w:cs="Lucida Grande"/>
          <w:sz w:val="22"/>
        </w:rPr>
        <w:t>ż</w:t>
      </w:r>
      <w:r w:rsidRPr="00D205B8">
        <w:rPr>
          <w:rFonts w:asciiTheme="majorHAnsi" w:hAnsiTheme="majorHAnsi"/>
          <w:sz w:val="22"/>
        </w:rPr>
        <w:t>y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naprawi</w:t>
      </w:r>
      <w:r w:rsidRPr="00D205B8">
        <w:rPr>
          <w:rFonts w:asciiTheme="majorHAnsi" w:hAnsiTheme="majorHAnsi" w:cs="Lucida Grande"/>
          <w:sz w:val="22"/>
        </w:rPr>
        <w:t>ć</w:t>
      </w:r>
      <w:r w:rsidRPr="00D205B8">
        <w:rPr>
          <w:rFonts w:asciiTheme="majorHAnsi" w:hAnsiTheme="majorHAnsi"/>
          <w:sz w:val="22"/>
        </w:rPr>
        <w:t xml:space="preserve"> je, doprowadzi</w:t>
      </w:r>
      <w:r w:rsidRPr="00D205B8">
        <w:rPr>
          <w:rFonts w:asciiTheme="majorHAnsi" w:hAnsiTheme="majorHAnsi" w:cs="Lucida Grande"/>
          <w:sz w:val="22"/>
        </w:rPr>
        <w:t>ć</w:t>
      </w:r>
      <w:r w:rsidRPr="00D205B8">
        <w:rPr>
          <w:rFonts w:asciiTheme="majorHAnsi" w:hAnsiTheme="majorHAnsi"/>
          <w:sz w:val="22"/>
        </w:rPr>
        <w:t xml:space="preserve"> do stanu poprzedniego ewentualnie uzupe</w:t>
      </w:r>
      <w:r w:rsidRPr="00D205B8">
        <w:rPr>
          <w:rFonts w:asciiTheme="majorHAnsi" w:hAnsiTheme="majorHAnsi" w:cs="Lucida Grande"/>
          <w:sz w:val="22"/>
        </w:rPr>
        <w:t>ł</w:t>
      </w:r>
      <w:r w:rsidRPr="00D205B8">
        <w:rPr>
          <w:rFonts w:asciiTheme="majorHAnsi" w:hAnsiTheme="majorHAnsi"/>
          <w:sz w:val="22"/>
        </w:rPr>
        <w:t>ni</w:t>
      </w:r>
      <w:r w:rsidRPr="00D205B8">
        <w:rPr>
          <w:rFonts w:asciiTheme="majorHAnsi" w:hAnsiTheme="majorHAnsi" w:cs="Lucida Grande"/>
          <w:sz w:val="22"/>
        </w:rPr>
        <w:t>ć</w:t>
      </w:r>
      <w:r w:rsidRPr="00D205B8">
        <w:rPr>
          <w:rFonts w:asciiTheme="majorHAnsi" w:hAnsiTheme="majorHAnsi"/>
          <w:sz w:val="22"/>
        </w:rPr>
        <w:t xml:space="preserve"> brakuj</w:t>
      </w:r>
      <w:r w:rsidRPr="00D205B8">
        <w:rPr>
          <w:rFonts w:asciiTheme="majorHAnsi" w:hAnsiTheme="majorHAnsi" w:cs="Lucida Grande"/>
          <w:sz w:val="22"/>
        </w:rPr>
        <w:t>ą</w:t>
      </w:r>
      <w:r w:rsidRPr="00D205B8">
        <w:rPr>
          <w:rFonts w:asciiTheme="majorHAnsi" w:hAnsiTheme="majorHAnsi"/>
          <w:sz w:val="22"/>
        </w:rPr>
        <w:t>ce urz</w:t>
      </w:r>
      <w:r w:rsidRPr="00D205B8">
        <w:rPr>
          <w:rFonts w:asciiTheme="majorHAnsi" w:hAnsiTheme="majorHAnsi" w:cs="Lucida Grande"/>
          <w:sz w:val="22"/>
        </w:rPr>
        <w:t>ą</w:t>
      </w:r>
      <w:r w:rsidRPr="00D205B8">
        <w:rPr>
          <w:rFonts w:asciiTheme="majorHAnsi" w:hAnsiTheme="majorHAnsi"/>
          <w:sz w:val="22"/>
        </w:rPr>
        <w:t xml:space="preserve">dzenia. </w:t>
      </w:r>
    </w:p>
    <w:p w14:paraId="6DBAFE41" w14:textId="7F4D64E2" w:rsidR="006847B4" w:rsidRPr="008C33AD"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 trakcie realizacji umowy odbywa</w:t>
      </w:r>
      <w:r w:rsidRPr="00D205B8">
        <w:rPr>
          <w:rFonts w:asciiTheme="majorHAnsi" w:hAnsiTheme="majorHAnsi" w:cs="Lucida Grande"/>
          <w:sz w:val="22"/>
        </w:rPr>
        <w:t>ć</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narady budowlane z udzia</w:t>
      </w:r>
      <w:r w:rsidRPr="00D205B8">
        <w:rPr>
          <w:rFonts w:asciiTheme="majorHAnsi" w:hAnsiTheme="majorHAnsi" w:cs="Lucida Grande"/>
          <w:sz w:val="22"/>
        </w:rPr>
        <w:t>ł</w:t>
      </w:r>
      <w:r w:rsidRPr="00D205B8">
        <w:rPr>
          <w:rFonts w:asciiTheme="majorHAnsi" w:hAnsiTheme="majorHAnsi"/>
          <w:sz w:val="22"/>
        </w:rPr>
        <w:t>em przedstawicieli Zamawiaj</w:t>
      </w:r>
      <w:r w:rsidRPr="00D205B8">
        <w:rPr>
          <w:rFonts w:asciiTheme="majorHAnsi" w:hAnsiTheme="majorHAnsi" w:cs="Lucida Grande"/>
          <w:sz w:val="22"/>
        </w:rPr>
        <w:t>ą</w:t>
      </w:r>
      <w:r w:rsidRPr="00D205B8">
        <w:rPr>
          <w:rFonts w:asciiTheme="majorHAnsi" w:hAnsiTheme="majorHAnsi"/>
          <w:sz w:val="22"/>
        </w:rPr>
        <w:t xml:space="preserve">cego i </w:t>
      </w:r>
      <w:r w:rsidRPr="008C33AD">
        <w:rPr>
          <w:rFonts w:asciiTheme="majorHAnsi" w:hAnsiTheme="majorHAnsi"/>
          <w:sz w:val="22"/>
        </w:rPr>
        <w:t xml:space="preserve">Wykonawcy </w:t>
      </w:r>
      <w:r w:rsidR="003B0A5C" w:rsidRPr="008C33AD">
        <w:rPr>
          <w:rFonts w:asciiTheme="majorHAnsi" w:hAnsiTheme="majorHAnsi"/>
          <w:sz w:val="22"/>
        </w:rPr>
        <w:t>wg potrzeb Zamawiającego, nie częściej niż</w:t>
      </w:r>
      <w:r w:rsidRPr="008C33AD">
        <w:rPr>
          <w:rFonts w:asciiTheme="majorHAnsi" w:hAnsiTheme="majorHAnsi"/>
          <w:sz w:val="22"/>
        </w:rPr>
        <w:t xml:space="preserve"> </w:t>
      </w:r>
      <w:r w:rsidR="001B3852">
        <w:rPr>
          <w:rFonts w:asciiTheme="majorHAnsi" w:hAnsiTheme="majorHAnsi"/>
          <w:sz w:val="22"/>
        </w:rPr>
        <w:t>1</w:t>
      </w:r>
      <w:r w:rsidRPr="008C33AD">
        <w:rPr>
          <w:rFonts w:asciiTheme="majorHAnsi" w:hAnsiTheme="majorHAnsi"/>
          <w:sz w:val="22"/>
        </w:rPr>
        <w:t xml:space="preserve"> raz w </w:t>
      </w:r>
      <w:r w:rsidR="00EC2027">
        <w:rPr>
          <w:rFonts w:asciiTheme="majorHAnsi" w:hAnsiTheme="majorHAnsi"/>
          <w:sz w:val="22"/>
        </w:rPr>
        <w:t>miesiącu</w:t>
      </w:r>
      <w:r w:rsidRPr="008C33AD">
        <w:rPr>
          <w:rFonts w:asciiTheme="majorHAnsi" w:hAnsiTheme="majorHAnsi"/>
          <w:sz w:val="22"/>
        </w:rPr>
        <w:t>, w terminach okre</w:t>
      </w:r>
      <w:r w:rsidRPr="008C33AD">
        <w:rPr>
          <w:rFonts w:asciiTheme="majorHAnsi" w:hAnsiTheme="majorHAnsi" w:cs="Lucida Grande"/>
          <w:sz w:val="22"/>
        </w:rPr>
        <w:t>ś</w:t>
      </w:r>
      <w:r w:rsidRPr="008C33AD">
        <w:rPr>
          <w:rFonts w:asciiTheme="majorHAnsi" w:hAnsiTheme="majorHAnsi"/>
          <w:sz w:val="22"/>
        </w:rPr>
        <w:t>lonych przez Zamawiaj</w:t>
      </w:r>
      <w:r w:rsidRPr="008C33AD">
        <w:rPr>
          <w:rFonts w:asciiTheme="majorHAnsi" w:hAnsiTheme="majorHAnsi" w:cs="Lucida Grande"/>
          <w:sz w:val="22"/>
        </w:rPr>
        <w:t>ą</w:t>
      </w:r>
      <w:r w:rsidRPr="008C33AD">
        <w:rPr>
          <w:rFonts w:asciiTheme="majorHAnsi" w:hAnsiTheme="majorHAnsi"/>
          <w:sz w:val="22"/>
        </w:rPr>
        <w:t>cego.</w:t>
      </w:r>
    </w:p>
    <w:p w14:paraId="39B8EBC4" w14:textId="77777777" w:rsidR="006847B4" w:rsidRPr="00D205B8" w:rsidRDefault="006847B4" w:rsidP="00FE7ABA">
      <w:pPr>
        <w:numPr>
          <w:ilvl w:val="0"/>
          <w:numId w:val="10"/>
        </w:numPr>
        <w:suppressAutoHyphens/>
        <w:spacing w:line="276" w:lineRule="auto"/>
        <w:rPr>
          <w:rFonts w:asciiTheme="majorHAnsi" w:hAnsiTheme="majorHAnsi"/>
          <w:sz w:val="22"/>
        </w:rPr>
      </w:pPr>
      <w:r w:rsidRPr="008C33AD">
        <w:rPr>
          <w:rFonts w:asciiTheme="majorHAnsi" w:hAnsiTheme="majorHAnsi"/>
          <w:sz w:val="22"/>
        </w:rPr>
        <w:t>Wykonawca b</w:t>
      </w:r>
      <w:r w:rsidRPr="008C33AD">
        <w:rPr>
          <w:rFonts w:asciiTheme="majorHAnsi" w:hAnsiTheme="majorHAnsi" w:cs="Lucida Grande"/>
          <w:sz w:val="22"/>
        </w:rPr>
        <w:t>ę</w:t>
      </w:r>
      <w:r w:rsidRPr="008C33AD">
        <w:rPr>
          <w:rFonts w:asciiTheme="majorHAnsi" w:hAnsiTheme="majorHAnsi"/>
          <w:sz w:val="22"/>
        </w:rPr>
        <w:t>dzie dysponowa</w:t>
      </w:r>
      <w:r w:rsidRPr="008C33AD">
        <w:rPr>
          <w:rFonts w:asciiTheme="majorHAnsi" w:hAnsiTheme="majorHAnsi" w:cs="Lucida Grande"/>
          <w:sz w:val="22"/>
        </w:rPr>
        <w:t>ł</w:t>
      </w:r>
      <w:r w:rsidRPr="008C33AD">
        <w:rPr>
          <w:rFonts w:asciiTheme="majorHAnsi" w:hAnsiTheme="majorHAnsi"/>
          <w:sz w:val="22"/>
        </w:rPr>
        <w:t xml:space="preserve"> nast</w:t>
      </w:r>
      <w:r w:rsidRPr="008C33AD">
        <w:rPr>
          <w:rFonts w:asciiTheme="majorHAnsi" w:hAnsiTheme="majorHAnsi" w:cs="Lucida Grande"/>
          <w:sz w:val="22"/>
        </w:rPr>
        <w:t>ę</w:t>
      </w:r>
      <w:r w:rsidRPr="008C33AD">
        <w:rPr>
          <w:rFonts w:asciiTheme="majorHAnsi" w:hAnsiTheme="majorHAnsi"/>
          <w:sz w:val="22"/>
        </w:rPr>
        <w:t>puj</w:t>
      </w:r>
      <w:r w:rsidRPr="008C33AD">
        <w:rPr>
          <w:rFonts w:asciiTheme="majorHAnsi" w:hAnsiTheme="majorHAnsi" w:cs="Lucida Grande"/>
          <w:sz w:val="22"/>
        </w:rPr>
        <w:t>ą</w:t>
      </w:r>
      <w:r w:rsidRPr="008C33AD">
        <w:rPr>
          <w:rFonts w:asciiTheme="majorHAnsi" w:hAnsiTheme="majorHAnsi"/>
          <w:sz w:val="22"/>
        </w:rPr>
        <w:t>cymi</w:t>
      </w:r>
      <w:r w:rsidRPr="00D205B8">
        <w:rPr>
          <w:rFonts w:asciiTheme="majorHAnsi" w:hAnsiTheme="majorHAnsi"/>
          <w:sz w:val="22"/>
        </w:rPr>
        <w:t xml:space="preserve"> osobami:</w:t>
      </w:r>
    </w:p>
    <w:p w14:paraId="06398444" w14:textId="54E0006F" w:rsidR="00053551" w:rsidRPr="00D205B8" w:rsidRDefault="002842DC" w:rsidP="00FE7ABA">
      <w:pPr>
        <w:numPr>
          <w:ilvl w:val="2"/>
          <w:numId w:val="11"/>
        </w:numPr>
        <w:tabs>
          <w:tab w:val="left" w:pos="851"/>
        </w:tabs>
        <w:suppressAutoHyphens/>
        <w:spacing w:line="276" w:lineRule="auto"/>
        <w:ind w:left="851" w:hanging="425"/>
        <w:rPr>
          <w:rFonts w:asciiTheme="majorHAnsi" w:hAnsiTheme="majorHAnsi"/>
          <w:sz w:val="22"/>
        </w:rPr>
      </w:pPr>
      <w:r>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Calibri"/>
          <w:sz w:val="22"/>
        </w:rPr>
        <w:t>co najmniej 1 osoba, posiadaj</w:t>
      </w:r>
      <w:r w:rsidR="00053551" w:rsidRPr="00D205B8">
        <w:rPr>
          <w:rFonts w:asciiTheme="majorHAnsi" w:hAnsiTheme="majorHAnsi" w:cs="Lucida Grande"/>
          <w:sz w:val="22"/>
        </w:rPr>
        <w:t>ą</w:t>
      </w:r>
      <w:r w:rsidR="00053551" w:rsidRPr="00D205B8">
        <w:rPr>
          <w:rFonts w:asciiTheme="majorHAnsi" w:hAnsiTheme="majorHAnsi" w:cs="Calibri"/>
          <w:sz w:val="22"/>
        </w:rPr>
        <w:t xml:space="preserve">ca </w:t>
      </w:r>
      <w:r w:rsidR="00EC2027" w:rsidRPr="00EC2027">
        <w:rPr>
          <w:rFonts w:asciiTheme="majorHAnsi" w:hAnsiTheme="majorHAnsi" w:cs="Calibri"/>
          <w:sz w:val="22"/>
        </w:rPr>
        <w:t xml:space="preserve">uprawnienia </w:t>
      </w:r>
      <w:r w:rsidR="006E6848" w:rsidRPr="006E6848">
        <w:rPr>
          <w:rFonts w:asciiTheme="majorHAnsi" w:hAnsiTheme="majorHAnsi" w:cs="Calibri"/>
          <w:sz w:val="22"/>
        </w:rPr>
        <w:t>budowlane w zakresie sanitarnym lub ogólnym bez ograniczeń</w:t>
      </w:r>
      <w:r w:rsidR="00EC2027" w:rsidRPr="00EC2027">
        <w:rPr>
          <w:rFonts w:asciiTheme="majorHAnsi" w:hAnsiTheme="majorHAnsi" w:cs="Calibri"/>
          <w:sz w:val="22"/>
        </w:rPr>
        <w:t>, która pełnić będzie funkcję kierownika budowy</w:t>
      </w:r>
      <w:r w:rsidR="009B36DF">
        <w:rPr>
          <w:rFonts w:asciiTheme="majorHAnsi" w:hAnsiTheme="majorHAnsi"/>
          <w:sz w:val="22"/>
        </w:rPr>
        <w:t>.</w:t>
      </w:r>
    </w:p>
    <w:p w14:paraId="2CE4D961" w14:textId="2D0DCD10" w:rsidR="006847B4" w:rsidRPr="00D205B8" w:rsidRDefault="00C2251E" w:rsidP="00FE7ABA">
      <w:pPr>
        <w:numPr>
          <w:ilvl w:val="0"/>
          <w:numId w:val="10"/>
        </w:numPr>
        <w:tabs>
          <w:tab w:val="left" w:pos="851"/>
        </w:tabs>
        <w:suppressAutoHyphens/>
        <w:spacing w:line="276" w:lineRule="auto"/>
        <w:rPr>
          <w:rFonts w:asciiTheme="majorHAnsi" w:hAnsiTheme="majorHAnsi"/>
          <w:sz w:val="22"/>
        </w:rPr>
      </w:pPr>
      <w:r w:rsidRPr="00D205B8">
        <w:rPr>
          <w:rFonts w:asciiTheme="majorHAnsi" w:hAnsiTheme="majorHAnsi"/>
          <w:sz w:val="22"/>
        </w:rPr>
        <w:t>Osoby wskazane w ust. 1</w:t>
      </w:r>
      <w:r w:rsidR="008A1DBB">
        <w:rPr>
          <w:rFonts w:asciiTheme="majorHAnsi" w:hAnsiTheme="majorHAnsi"/>
          <w:sz w:val="22"/>
        </w:rPr>
        <w:t>7</w:t>
      </w:r>
      <w:r w:rsidR="006847B4" w:rsidRPr="00D205B8">
        <w:rPr>
          <w:rFonts w:asciiTheme="majorHAnsi" w:hAnsiTheme="majorHAnsi"/>
          <w:sz w:val="22"/>
        </w:rPr>
        <w:t xml:space="preserve"> musz</w:t>
      </w:r>
      <w:r w:rsidR="006847B4" w:rsidRPr="00D205B8">
        <w:rPr>
          <w:rFonts w:asciiTheme="majorHAnsi" w:hAnsiTheme="majorHAnsi" w:cs="Lucida Grande"/>
          <w:sz w:val="22"/>
        </w:rPr>
        <w:t>ą</w:t>
      </w:r>
      <w:r w:rsidR="006847B4" w:rsidRPr="00D205B8">
        <w:rPr>
          <w:rFonts w:asciiTheme="majorHAnsi" w:hAnsiTheme="majorHAnsi"/>
          <w:sz w:val="22"/>
        </w:rPr>
        <w:t xml:space="preserve"> spe</w:t>
      </w:r>
      <w:r w:rsidR="006847B4" w:rsidRPr="00D205B8">
        <w:rPr>
          <w:rFonts w:asciiTheme="majorHAnsi" w:hAnsiTheme="majorHAnsi" w:cs="Lucida Grande"/>
          <w:sz w:val="22"/>
        </w:rPr>
        <w:t>ł</w:t>
      </w:r>
      <w:r w:rsidR="006847B4" w:rsidRPr="00D205B8">
        <w:rPr>
          <w:rFonts w:asciiTheme="majorHAnsi" w:hAnsiTheme="majorHAnsi"/>
          <w:sz w:val="22"/>
        </w:rPr>
        <w:t>nia</w:t>
      </w:r>
      <w:r w:rsidR="006847B4" w:rsidRPr="00D205B8">
        <w:rPr>
          <w:rFonts w:asciiTheme="majorHAnsi" w:hAnsiTheme="majorHAnsi" w:cs="Lucida Grande"/>
          <w:sz w:val="22"/>
        </w:rPr>
        <w:t>ć</w:t>
      </w:r>
      <w:r w:rsidR="006847B4" w:rsidRPr="00D205B8">
        <w:rPr>
          <w:rFonts w:asciiTheme="majorHAnsi" w:hAnsiTheme="majorHAnsi"/>
          <w:sz w:val="22"/>
        </w:rPr>
        <w:t xml:space="preserve"> wszystkie wymogi okre</w:t>
      </w:r>
      <w:r w:rsidR="006847B4" w:rsidRPr="00D205B8">
        <w:rPr>
          <w:rFonts w:asciiTheme="majorHAnsi" w:hAnsiTheme="majorHAnsi" w:cs="Lucida Grande"/>
          <w:sz w:val="22"/>
        </w:rPr>
        <w:t>ś</w:t>
      </w:r>
      <w:r w:rsidR="00C968D4">
        <w:rPr>
          <w:rFonts w:asciiTheme="majorHAnsi" w:hAnsiTheme="majorHAnsi"/>
          <w:sz w:val="22"/>
        </w:rPr>
        <w:t>lone w S</w:t>
      </w:r>
      <w:r w:rsidR="006847B4" w:rsidRPr="00D205B8">
        <w:rPr>
          <w:rFonts w:asciiTheme="majorHAnsi" w:hAnsiTheme="majorHAnsi"/>
          <w:sz w:val="22"/>
        </w:rPr>
        <w:t>WZ.</w:t>
      </w:r>
    </w:p>
    <w:p w14:paraId="62741648" w14:textId="77777777" w:rsidR="006847B4" w:rsidRPr="00D205B8" w:rsidRDefault="006847B4" w:rsidP="00D205B8">
      <w:pPr>
        <w:keepLines/>
        <w:widowControl w:val="0"/>
        <w:spacing w:line="276" w:lineRule="auto"/>
        <w:rPr>
          <w:rFonts w:asciiTheme="majorHAnsi" w:hAnsiTheme="majorHAnsi"/>
          <w:color w:val="000000"/>
          <w:sz w:val="22"/>
        </w:rPr>
      </w:pPr>
    </w:p>
    <w:p w14:paraId="1A87C344" w14:textId="7285388A" w:rsidR="006847B4" w:rsidRPr="00D205B8" w:rsidRDefault="00C2251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9</w:t>
      </w:r>
    </w:p>
    <w:p w14:paraId="655ACBE3"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674CA88B" w14:textId="4DAFB27A" w:rsidR="006847B4" w:rsidRPr="00D205B8" w:rsidRDefault="006847B4" w:rsidP="00FE7ABA">
      <w:pPr>
        <w:pStyle w:val="Tekstblokowy1"/>
        <w:keepLines/>
        <w:widowControl w:val="0"/>
        <w:numPr>
          <w:ilvl w:val="0"/>
          <w:numId w:val="12"/>
        </w:numPr>
        <w:tabs>
          <w:tab w:val="left" w:pos="426"/>
          <w:tab w:val="left" w:pos="824"/>
          <w:tab w:val="left" w:pos="91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zuje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do rozpocz</w:t>
      </w:r>
      <w:r w:rsidRPr="00D205B8">
        <w:rPr>
          <w:rFonts w:asciiTheme="majorHAnsi" w:hAnsiTheme="majorHAnsi" w:cs="Lucida Grande"/>
          <w:sz w:val="22"/>
          <w:szCs w:val="22"/>
        </w:rPr>
        <w:t>ę</w:t>
      </w:r>
      <w:r w:rsidRPr="00D205B8">
        <w:rPr>
          <w:rFonts w:asciiTheme="majorHAnsi" w:hAnsiTheme="majorHAnsi" w:cs="Times New Roman"/>
          <w:sz w:val="22"/>
          <w:szCs w:val="22"/>
        </w:rPr>
        <w:t>cia realizowania Robót budowlanych niezw</w:t>
      </w:r>
      <w:r w:rsidRPr="00D205B8">
        <w:rPr>
          <w:rFonts w:asciiTheme="majorHAnsi" w:hAnsiTheme="majorHAnsi" w:cs="Lucida Grande"/>
          <w:sz w:val="22"/>
          <w:szCs w:val="22"/>
        </w:rPr>
        <w:t>ł</w:t>
      </w:r>
      <w:r w:rsidRPr="00D205B8">
        <w:rPr>
          <w:rFonts w:asciiTheme="majorHAnsi" w:hAnsiTheme="majorHAnsi" w:cs="Times New Roman"/>
          <w:sz w:val="22"/>
          <w:szCs w:val="22"/>
        </w:rPr>
        <w:t>ocznie po przekazaniu terenu budowy, jednak nie pó</w:t>
      </w:r>
      <w:r w:rsidRPr="00D205B8">
        <w:rPr>
          <w:rFonts w:asciiTheme="majorHAnsi" w:hAnsiTheme="majorHAnsi" w:cs="Lucida Grande"/>
          <w:sz w:val="22"/>
          <w:szCs w:val="22"/>
        </w:rPr>
        <w:t>ź</w:t>
      </w:r>
      <w:r w:rsidRPr="00D205B8">
        <w:rPr>
          <w:rFonts w:asciiTheme="majorHAnsi" w:hAnsiTheme="majorHAnsi" w:cs="Times New Roman"/>
          <w:sz w:val="22"/>
          <w:szCs w:val="22"/>
        </w:rPr>
        <w:t>niej ni</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w ci</w:t>
      </w:r>
      <w:r w:rsidRPr="00D205B8">
        <w:rPr>
          <w:rFonts w:asciiTheme="majorHAnsi" w:hAnsiTheme="majorHAnsi" w:cs="Lucida Grande"/>
          <w:sz w:val="22"/>
          <w:szCs w:val="22"/>
        </w:rPr>
        <w:t>ą</w:t>
      </w:r>
      <w:r w:rsidRPr="00D205B8">
        <w:rPr>
          <w:rFonts w:asciiTheme="majorHAnsi" w:hAnsiTheme="majorHAnsi" w:cs="Times New Roman"/>
          <w:sz w:val="22"/>
          <w:szCs w:val="22"/>
        </w:rPr>
        <w:t>gu 7 dni</w:t>
      </w:r>
      <w:r w:rsidR="009A7EEB" w:rsidRPr="00D205B8">
        <w:rPr>
          <w:rFonts w:asciiTheme="majorHAnsi" w:hAnsiTheme="majorHAnsi" w:cs="Times New Roman"/>
          <w:sz w:val="22"/>
          <w:szCs w:val="22"/>
        </w:rPr>
        <w:t xml:space="preserve"> od jego przekazania</w:t>
      </w:r>
      <w:r w:rsidRPr="00D205B8">
        <w:rPr>
          <w:rFonts w:asciiTheme="majorHAnsi" w:hAnsiTheme="majorHAnsi" w:cs="Times New Roman"/>
          <w:sz w:val="22"/>
          <w:szCs w:val="22"/>
        </w:rPr>
        <w:t>.</w:t>
      </w:r>
    </w:p>
    <w:p w14:paraId="0192B0B8" w14:textId="277F95B7" w:rsidR="006847B4" w:rsidRPr="00D205B8" w:rsidRDefault="006847B4" w:rsidP="00FE7ABA">
      <w:pPr>
        <w:pStyle w:val="Tekstblokowy1"/>
        <w:keepLines/>
        <w:widowControl w:val="0"/>
        <w:numPr>
          <w:ilvl w:val="0"/>
          <w:numId w:val="12"/>
        </w:numPr>
        <w:tabs>
          <w:tab w:val="left" w:pos="426"/>
          <w:tab w:val="left" w:pos="824"/>
          <w:tab w:val="left" w:pos="914"/>
          <w:tab w:val="left" w:pos="100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Przekazanie terenu robót nast</w:t>
      </w:r>
      <w:r w:rsidRPr="00D205B8">
        <w:rPr>
          <w:rFonts w:asciiTheme="majorHAnsi" w:hAnsiTheme="majorHAnsi" w:cs="Lucida Grande"/>
          <w:sz w:val="22"/>
          <w:szCs w:val="22"/>
        </w:rPr>
        <w:t>ą</w:t>
      </w:r>
      <w:r w:rsidRPr="00D205B8">
        <w:rPr>
          <w:rFonts w:asciiTheme="majorHAnsi" w:hAnsiTheme="majorHAnsi" w:cs="Times New Roman"/>
          <w:sz w:val="22"/>
          <w:szCs w:val="22"/>
        </w:rPr>
        <w:t>pi na podstawie protoko</w:t>
      </w:r>
      <w:r w:rsidRPr="00D205B8">
        <w:rPr>
          <w:rFonts w:asciiTheme="majorHAnsi" w:hAnsiTheme="majorHAnsi" w:cs="Lucida Grande"/>
          <w:sz w:val="22"/>
          <w:szCs w:val="22"/>
        </w:rPr>
        <w:t>ł</w:t>
      </w:r>
      <w:r w:rsidRPr="00D205B8">
        <w:rPr>
          <w:rFonts w:asciiTheme="majorHAnsi" w:hAnsiTheme="majorHAnsi" w:cs="Times New Roman"/>
          <w:sz w:val="22"/>
          <w:szCs w:val="22"/>
        </w:rPr>
        <w:t>u. Od tej chwili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momentu przekazania terenu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Wykonawca b</w:t>
      </w:r>
      <w:r w:rsidRPr="00D205B8">
        <w:rPr>
          <w:rFonts w:asciiTheme="majorHAnsi" w:hAnsiTheme="majorHAnsi" w:cs="Lucida Grande"/>
          <w:sz w:val="22"/>
          <w:szCs w:val="22"/>
        </w:rPr>
        <w:t>ę</w:t>
      </w:r>
      <w:r w:rsidRPr="00D205B8">
        <w:rPr>
          <w:rFonts w:asciiTheme="majorHAnsi" w:hAnsiTheme="majorHAnsi" w:cs="Times New Roman"/>
          <w:sz w:val="22"/>
          <w:szCs w:val="22"/>
        </w:rPr>
        <w:t>dzie ponosi</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odpowiedzialno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za wszelkie szkody zwi</w:t>
      </w:r>
      <w:r w:rsidRPr="00D205B8">
        <w:rPr>
          <w:rFonts w:asciiTheme="majorHAnsi" w:hAnsiTheme="majorHAnsi" w:cs="Lucida Grande"/>
          <w:sz w:val="22"/>
          <w:szCs w:val="22"/>
        </w:rPr>
        <w:t>ą</w:t>
      </w:r>
      <w:r w:rsidRPr="00D205B8">
        <w:rPr>
          <w:rFonts w:asciiTheme="majorHAnsi" w:hAnsiTheme="majorHAnsi" w:cs="Times New Roman"/>
          <w:sz w:val="22"/>
          <w:szCs w:val="22"/>
        </w:rPr>
        <w:t>zane z realizacj</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umowy, zgodnie z § </w:t>
      </w:r>
      <w:r w:rsidR="007A6207" w:rsidRPr="00D205B8">
        <w:rPr>
          <w:rFonts w:asciiTheme="majorHAnsi" w:hAnsiTheme="majorHAnsi" w:cs="Times New Roman"/>
          <w:sz w:val="22"/>
          <w:szCs w:val="22"/>
        </w:rPr>
        <w:t>2</w:t>
      </w:r>
      <w:r w:rsidR="00575B14">
        <w:rPr>
          <w:rFonts w:asciiTheme="majorHAnsi" w:hAnsiTheme="majorHAnsi" w:cs="Times New Roman"/>
          <w:sz w:val="22"/>
          <w:szCs w:val="22"/>
        </w:rPr>
        <w:t>0</w:t>
      </w:r>
      <w:r w:rsidRPr="00D205B8">
        <w:rPr>
          <w:rFonts w:asciiTheme="majorHAnsi" w:hAnsiTheme="majorHAnsi" w:cs="Times New Roman"/>
          <w:sz w:val="22"/>
          <w:szCs w:val="22"/>
        </w:rPr>
        <w:t xml:space="preserve"> ust. 1.</w:t>
      </w:r>
    </w:p>
    <w:p w14:paraId="73923C8A" w14:textId="77777777" w:rsidR="006847B4" w:rsidRPr="00D205B8" w:rsidRDefault="006847B4" w:rsidP="00D205B8">
      <w:pPr>
        <w:pStyle w:val="Tekstblokowy1"/>
        <w:tabs>
          <w:tab w:val="left" w:pos="708"/>
        </w:tabs>
        <w:spacing w:line="276" w:lineRule="auto"/>
        <w:ind w:left="426" w:right="0" w:firstLine="0"/>
        <w:rPr>
          <w:rFonts w:asciiTheme="majorHAnsi" w:hAnsiTheme="majorHAnsi" w:cs="Times New Roman"/>
          <w:sz w:val="22"/>
          <w:szCs w:val="22"/>
        </w:rPr>
      </w:pPr>
    </w:p>
    <w:p w14:paraId="4C2965B9" w14:textId="77777777" w:rsidR="006847B4" w:rsidRPr="00D205B8" w:rsidRDefault="006847B4"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V. TERMIN WYKONANIA UMOWY I ODBIORY ROBÓT</w:t>
      </w:r>
    </w:p>
    <w:p w14:paraId="6B305115"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37A37B88" w14:textId="1401CB0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C2251E" w:rsidRPr="00D205B8">
        <w:rPr>
          <w:rFonts w:asciiTheme="majorHAnsi" w:hAnsiTheme="majorHAnsi"/>
          <w:b/>
          <w:color w:val="000000"/>
          <w:sz w:val="22"/>
        </w:rPr>
        <w:t>0</w:t>
      </w:r>
    </w:p>
    <w:p w14:paraId="15C6CF46" w14:textId="77777777" w:rsidR="006847B4" w:rsidRPr="00D205B8" w:rsidRDefault="006847B4" w:rsidP="00D205B8">
      <w:pPr>
        <w:keepLines/>
        <w:widowControl w:val="0"/>
        <w:spacing w:line="276" w:lineRule="auto"/>
        <w:jc w:val="center"/>
        <w:rPr>
          <w:rFonts w:asciiTheme="majorHAnsi" w:hAnsiTheme="majorHAnsi"/>
          <w:b/>
          <w:color w:val="000000"/>
          <w:sz w:val="22"/>
        </w:rPr>
      </w:pPr>
    </w:p>
    <w:p w14:paraId="387A4F65" w14:textId="3EBCD67A" w:rsidR="00D13627" w:rsidRPr="002F0179" w:rsidRDefault="006847B4" w:rsidP="002F0179">
      <w:pPr>
        <w:widowControl w:val="0"/>
        <w:numPr>
          <w:ilvl w:val="0"/>
          <w:numId w:val="13"/>
        </w:numPr>
        <w:suppressAutoHyphens/>
        <w:spacing w:line="276" w:lineRule="auto"/>
        <w:ind w:left="426" w:hanging="426"/>
        <w:rPr>
          <w:rFonts w:asciiTheme="majorHAnsi" w:hAnsiTheme="majorHAnsi"/>
          <w:b/>
          <w:sz w:val="22"/>
        </w:rPr>
      </w:pPr>
      <w:r w:rsidRPr="002F0179">
        <w:rPr>
          <w:rFonts w:asciiTheme="majorHAnsi" w:hAnsiTheme="majorHAnsi"/>
          <w:sz w:val="22"/>
        </w:rPr>
        <w:t>Przedmiot umowy zostanie wykonany</w:t>
      </w:r>
      <w:r w:rsidR="000D0303" w:rsidRPr="002F0179">
        <w:rPr>
          <w:rFonts w:asciiTheme="majorHAnsi" w:hAnsiTheme="majorHAnsi"/>
          <w:sz w:val="22"/>
        </w:rPr>
        <w:t xml:space="preserve"> w terminie</w:t>
      </w:r>
      <w:r w:rsidRPr="002F0179">
        <w:rPr>
          <w:rFonts w:asciiTheme="majorHAnsi" w:hAnsiTheme="majorHAnsi"/>
          <w:sz w:val="22"/>
        </w:rPr>
        <w:t xml:space="preserve">: </w:t>
      </w:r>
      <w:r w:rsidR="00926054" w:rsidRPr="002F0179">
        <w:rPr>
          <w:rFonts w:asciiTheme="majorHAnsi" w:hAnsiTheme="majorHAnsi"/>
          <w:b/>
          <w:bCs/>
          <w:sz w:val="22"/>
        </w:rPr>
        <w:t>do</w:t>
      </w:r>
      <w:r w:rsidR="00926054" w:rsidRPr="002F0179">
        <w:rPr>
          <w:rFonts w:asciiTheme="majorHAnsi" w:hAnsiTheme="majorHAnsi"/>
          <w:sz w:val="22"/>
        </w:rPr>
        <w:t xml:space="preserve"> </w:t>
      </w:r>
      <w:r w:rsidR="003517A3">
        <w:rPr>
          <w:rFonts w:asciiTheme="majorHAnsi" w:hAnsiTheme="majorHAnsi"/>
          <w:b/>
          <w:sz w:val="22"/>
        </w:rPr>
        <w:t>30.</w:t>
      </w:r>
      <w:r w:rsidR="00DE3D9B">
        <w:rPr>
          <w:rFonts w:asciiTheme="majorHAnsi" w:hAnsiTheme="majorHAnsi"/>
          <w:b/>
          <w:sz w:val="22"/>
        </w:rPr>
        <w:t>09</w:t>
      </w:r>
      <w:r w:rsidR="00B009D8">
        <w:rPr>
          <w:rFonts w:asciiTheme="majorHAnsi" w:hAnsiTheme="majorHAnsi"/>
          <w:b/>
          <w:sz w:val="22"/>
        </w:rPr>
        <w:t>.2023r</w:t>
      </w:r>
      <w:r w:rsidR="002956D8">
        <w:rPr>
          <w:rFonts w:asciiTheme="majorHAnsi" w:hAnsiTheme="majorHAnsi"/>
          <w:b/>
          <w:sz w:val="22"/>
        </w:rPr>
        <w:t>.</w:t>
      </w:r>
    </w:p>
    <w:p w14:paraId="57E4DC43" w14:textId="77777777" w:rsidR="00352BE9"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 xml:space="preserve">Za termin wykonania przedmiotu umowy uznaje się zakończenie robót budowlanych określonych w Umowie, wykonanie przez Wykonawcę wszelkich wymaganych poprawek, uporządkowanie terenu budowy oraz terenu wykorzystywanego przez Wykonawcę w </w:t>
      </w:r>
      <w:r w:rsidRPr="00D205B8">
        <w:rPr>
          <w:rFonts w:asciiTheme="majorHAnsi" w:hAnsiTheme="majorHAnsi"/>
          <w:sz w:val="22"/>
        </w:rPr>
        <w:lastRenderedPageBreak/>
        <w:t>trakcie wykonywania umowy i skompletowanie dokumentacji powykonawczej.</w:t>
      </w:r>
    </w:p>
    <w:p w14:paraId="073ED0EF" w14:textId="4FF99DA2" w:rsidR="00E56D83"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p>
    <w:p w14:paraId="597C19C6" w14:textId="77777777" w:rsidR="00E56D83" w:rsidRDefault="00E56D83"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E7AA74B" w14:textId="77777777" w:rsidR="00B61CFB" w:rsidRPr="00D205B8" w:rsidRDefault="00B61CFB"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23936AC" w14:textId="395AA2C2" w:rsidR="006847B4" w:rsidRPr="00D205B8" w:rsidRDefault="008C414E" w:rsidP="00B4469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ajorHAnsi" w:hAnsiTheme="majorHAnsi"/>
          <w:sz w:val="22"/>
        </w:rPr>
      </w:pPr>
      <w:r w:rsidRPr="00D205B8">
        <w:rPr>
          <w:rFonts w:asciiTheme="majorHAnsi" w:hAnsiTheme="majorHAnsi"/>
          <w:b/>
          <w:color w:val="000000"/>
          <w:sz w:val="22"/>
        </w:rPr>
        <w:t>§ 1</w:t>
      </w:r>
      <w:r w:rsidR="00C2251E" w:rsidRPr="00D205B8">
        <w:rPr>
          <w:rFonts w:asciiTheme="majorHAnsi" w:hAnsiTheme="majorHAnsi"/>
          <w:b/>
          <w:color w:val="000000"/>
          <w:sz w:val="22"/>
        </w:rPr>
        <w:t>1</w:t>
      </w:r>
    </w:p>
    <w:p w14:paraId="27F3333C" w14:textId="6586FF88" w:rsidR="006847B4" w:rsidRPr="00D205B8" w:rsidRDefault="006847B4" w:rsidP="00B44698">
      <w:pPr>
        <w:keepLines/>
        <w:widowControl w:val="0"/>
        <w:tabs>
          <w:tab w:val="left" w:pos="0"/>
          <w:tab w:val="left" w:pos="630"/>
          <w:tab w:val="left" w:pos="720"/>
          <w:tab w:val="left" w:pos="810"/>
          <w:tab w:val="left" w:pos="900"/>
        </w:tabs>
        <w:spacing w:line="276" w:lineRule="auto"/>
        <w:jc w:val="center"/>
        <w:rPr>
          <w:rFonts w:asciiTheme="majorHAnsi" w:hAnsiTheme="majorHAnsi"/>
          <w:b/>
          <w:color w:val="000000"/>
          <w:sz w:val="22"/>
        </w:rPr>
      </w:pPr>
      <w:r w:rsidRPr="00D205B8">
        <w:rPr>
          <w:rFonts w:asciiTheme="majorHAnsi" w:hAnsiTheme="majorHAnsi"/>
          <w:b/>
          <w:color w:val="000000"/>
          <w:sz w:val="22"/>
        </w:rPr>
        <w:t>ODBI</w:t>
      </w:r>
      <w:r w:rsidR="00B44698">
        <w:rPr>
          <w:rFonts w:asciiTheme="majorHAnsi" w:hAnsiTheme="majorHAnsi"/>
          <w:b/>
          <w:color w:val="000000"/>
          <w:sz w:val="22"/>
        </w:rPr>
        <w:t>O</w:t>
      </w:r>
      <w:r w:rsidRPr="00D205B8">
        <w:rPr>
          <w:rFonts w:asciiTheme="majorHAnsi" w:hAnsiTheme="majorHAnsi"/>
          <w:b/>
          <w:color w:val="000000"/>
          <w:sz w:val="22"/>
        </w:rPr>
        <w:t>R</w:t>
      </w:r>
      <w:r w:rsidR="00D65512">
        <w:rPr>
          <w:rFonts w:asciiTheme="majorHAnsi" w:hAnsiTheme="majorHAnsi"/>
          <w:b/>
          <w:color w:val="000000"/>
          <w:sz w:val="22"/>
        </w:rPr>
        <w:t>Y</w:t>
      </w:r>
    </w:p>
    <w:p w14:paraId="33F82C36" w14:textId="77777777" w:rsidR="00D65512" w:rsidRPr="002F0179" w:rsidRDefault="00D65512" w:rsidP="00D65512">
      <w:pPr>
        <w:numPr>
          <w:ilvl w:val="0"/>
          <w:numId w:val="15"/>
        </w:numPr>
        <w:suppressAutoHyphens/>
        <w:spacing w:line="276" w:lineRule="auto"/>
        <w:rPr>
          <w:rFonts w:asciiTheme="majorHAnsi" w:hAnsiTheme="majorHAnsi"/>
          <w:sz w:val="22"/>
        </w:rPr>
      </w:pPr>
      <w:r w:rsidRPr="00D65512">
        <w:rPr>
          <w:rFonts w:asciiTheme="majorHAnsi" w:hAnsiTheme="majorHAnsi"/>
          <w:sz w:val="22"/>
        </w:rPr>
        <w:t>Str</w:t>
      </w:r>
      <w:r w:rsidRPr="002F0179">
        <w:rPr>
          <w:rFonts w:asciiTheme="majorHAnsi" w:hAnsiTheme="majorHAnsi"/>
          <w:sz w:val="22"/>
        </w:rPr>
        <w:t>ony ustalają, że będą stosowane następujące rodzaje odbiorów:</w:t>
      </w:r>
    </w:p>
    <w:p w14:paraId="3AE611F4" w14:textId="77777777"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końcowy po zrealizowaniu przedmiotu umowy,</w:t>
      </w:r>
    </w:p>
    <w:p w14:paraId="274B9981" w14:textId="0CD6EDF6"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ostateczny po upływie okresu gwarancji.</w:t>
      </w:r>
    </w:p>
    <w:p w14:paraId="38015AF7" w14:textId="1EA4F47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Odbiór ko</w:t>
      </w:r>
      <w:r w:rsidRPr="00D205B8">
        <w:rPr>
          <w:rFonts w:asciiTheme="majorHAnsi" w:hAnsiTheme="majorHAnsi" w:cs="Lucida Grande"/>
          <w:sz w:val="22"/>
        </w:rPr>
        <w:t>ń</w:t>
      </w:r>
      <w:r w:rsidR="008A429A">
        <w:rPr>
          <w:rFonts w:asciiTheme="majorHAnsi" w:hAnsiTheme="majorHAnsi"/>
          <w:sz w:val="22"/>
        </w:rPr>
        <w:t>cowy r</w:t>
      </w:r>
      <w:r w:rsidRPr="00D205B8">
        <w:rPr>
          <w:rFonts w:asciiTheme="majorHAnsi" w:hAnsiTheme="majorHAnsi"/>
          <w:sz w:val="22"/>
        </w:rPr>
        <w:t>obót, polegaj</w:t>
      </w:r>
      <w:r w:rsidRPr="00D205B8">
        <w:rPr>
          <w:rFonts w:asciiTheme="majorHAnsi" w:hAnsiTheme="majorHAnsi" w:cs="Lucida Grande"/>
          <w:sz w:val="22"/>
        </w:rPr>
        <w:t>ą</w:t>
      </w:r>
      <w:r w:rsidRPr="00D205B8">
        <w:rPr>
          <w:rFonts w:asciiTheme="majorHAnsi" w:hAnsiTheme="majorHAnsi"/>
          <w:sz w:val="22"/>
        </w:rPr>
        <w:t>cy na ocenie ilo</w:t>
      </w:r>
      <w:r w:rsidRPr="00D205B8">
        <w:rPr>
          <w:rFonts w:asciiTheme="majorHAnsi" w:hAnsiTheme="majorHAnsi" w:cs="Lucida Grande"/>
          <w:sz w:val="22"/>
        </w:rPr>
        <w:t>ś</w:t>
      </w:r>
      <w:r w:rsidRPr="00D205B8">
        <w:rPr>
          <w:rFonts w:asciiTheme="majorHAnsi" w:hAnsiTheme="majorHAnsi"/>
          <w:sz w:val="22"/>
        </w:rPr>
        <w:t>ci i jako</w:t>
      </w:r>
      <w:r w:rsidRPr="00D205B8">
        <w:rPr>
          <w:rFonts w:asciiTheme="majorHAnsi" w:hAnsiTheme="majorHAnsi" w:cs="Lucida Grande"/>
          <w:sz w:val="22"/>
        </w:rPr>
        <w:t>ś</w:t>
      </w:r>
      <w:r w:rsidRPr="00D205B8">
        <w:rPr>
          <w:rFonts w:asciiTheme="majorHAnsi" w:hAnsiTheme="majorHAnsi"/>
          <w:sz w:val="22"/>
        </w:rPr>
        <w:t xml:space="preserve">ci wykonanych prac </w:t>
      </w:r>
      <w:bookmarkStart w:id="2" w:name="_Hlk74813762"/>
      <w:r w:rsidRPr="00D205B8">
        <w:rPr>
          <w:rFonts w:asciiTheme="majorHAnsi" w:hAnsiTheme="majorHAnsi"/>
          <w:sz w:val="22"/>
        </w:rPr>
        <w:t>powinien by</w:t>
      </w:r>
      <w:r w:rsidRPr="00D205B8">
        <w:rPr>
          <w:rFonts w:asciiTheme="majorHAnsi" w:hAnsiTheme="majorHAnsi" w:cs="Lucida Grande"/>
          <w:sz w:val="22"/>
        </w:rPr>
        <w:t>ć</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zg</w:t>
      </w:r>
      <w:r w:rsidRPr="00D205B8">
        <w:rPr>
          <w:rFonts w:asciiTheme="majorHAnsi" w:hAnsiTheme="majorHAnsi" w:cs="Lucida Grande"/>
          <w:sz w:val="22"/>
        </w:rPr>
        <w:t>ł</w:t>
      </w:r>
      <w:r w:rsidRPr="00D205B8">
        <w:rPr>
          <w:rFonts w:asciiTheme="majorHAnsi" w:hAnsiTheme="majorHAnsi"/>
          <w:sz w:val="22"/>
        </w:rPr>
        <w:t>oszony Zamawiaj</w:t>
      </w:r>
      <w:r w:rsidRPr="00D205B8">
        <w:rPr>
          <w:rFonts w:asciiTheme="majorHAnsi" w:hAnsiTheme="majorHAnsi" w:cs="Lucida Grande"/>
          <w:sz w:val="22"/>
        </w:rPr>
        <w:t>ą</w:t>
      </w:r>
      <w:r w:rsidRPr="00D205B8">
        <w:rPr>
          <w:rFonts w:asciiTheme="majorHAnsi" w:hAnsiTheme="majorHAnsi"/>
          <w:sz w:val="22"/>
        </w:rPr>
        <w:t>cemu na pi</w:t>
      </w:r>
      <w:r w:rsidRPr="00D205B8">
        <w:rPr>
          <w:rFonts w:asciiTheme="majorHAnsi" w:hAnsiTheme="majorHAnsi" w:cs="Lucida Grande"/>
          <w:sz w:val="22"/>
        </w:rPr>
        <w:t>ś</w:t>
      </w:r>
      <w:r w:rsidRPr="00D205B8">
        <w:rPr>
          <w:rFonts w:asciiTheme="majorHAnsi" w:hAnsiTheme="majorHAnsi"/>
          <w:sz w:val="22"/>
        </w:rPr>
        <w:t>mie pod rygorem niewa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w:t>
      </w:r>
      <w:bookmarkEnd w:id="2"/>
    </w:p>
    <w:p w14:paraId="270B8B3A" w14:textId="01EF7D6A"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zawiadomi odr</w:t>
      </w:r>
      <w:r w:rsidRPr="00D205B8">
        <w:rPr>
          <w:rFonts w:asciiTheme="majorHAnsi" w:hAnsiTheme="majorHAnsi" w:cs="Lucida Grande"/>
          <w:sz w:val="22"/>
        </w:rPr>
        <w:t>ę</w:t>
      </w:r>
      <w:r w:rsidRPr="00D205B8">
        <w:rPr>
          <w:rFonts w:asciiTheme="majorHAnsi" w:hAnsiTheme="majorHAnsi"/>
          <w:sz w:val="22"/>
        </w:rPr>
        <w:t>bnym pismem Zamawiaj</w:t>
      </w:r>
      <w:r w:rsidRPr="00D205B8">
        <w:rPr>
          <w:rFonts w:asciiTheme="majorHAnsi" w:hAnsiTheme="majorHAnsi" w:cs="Lucida Grande"/>
          <w:sz w:val="22"/>
        </w:rPr>
        <w:t>ą</w:t>
      </w:r>
      <w:r w:rsidRPr="00D205B8">
        <w:rPr>
          <w:rFonts w:asciiTheme="majorHAnsi" w:hAnsiTheme="majorHAnsi"/>
          <w:sz w:val="22"/>
        </w:rPr>
        <w:t>cego o gotowo</w:t>
      </w:r>
      <w:r w:rsidRPr="00D205B8">
        <w:rPr>
          <w:rFonts w:asciiTheme="majorHAnsi" w:hAnsiTheme="majorHAnsi" w:cs="Lucida Grande"/>
          <w:sz w:val="22"/>
        </w:rPr>
        <w:t>ś</w:t>
      </w:r>
      <w:r w:rsidRPr="00D205B8">
        <w:rPr>
          <w:rFonts w:asciiTheme="majorHAnsi" w:hAnsiTheme="majorHAnsi"/>
          <w:sz w:val="22"/>
        </w:rPr>
        <w:t>ci do przekazania Przedmiotu Umowy Zamawiaj</w:t>
      </w:r>
      <w:r w:rsidRPr="00D205B8">
        <w:rPr>
          <w:rFonts w:asciiTheme="majorHAnsi" w:hAnsiTheme="majorHAnsi" w:cs="Lucida Grande"/>
          <w:sz w:val="22"/>
        </w:rPr>
        <w:t>ą</w:t>
      </w:r>
      <w:r w:rsidRPr="00D205B8">
        <w:rPr>
          <w:rFonts w:asciiTheme="majorHAnsi" w:hAnsiTheme="majorHAnsi"/>
          <w:sz w:val="22"/>
        </w:rPr>
        <w:t>cemu i dokonania odbioru  ko</w:t>
      </w:r>
      <w:r w:rsidRPr="00D205B8">
        <w:rPr>
          <w:rFonts w:asciiTheme="majorHAnsi" w:hAnsiTheme="majorHAnsi" w:cs="Lucida Grande"/>
          <w:sz w:val="22"/>
        </w:rPr>
        <w:t>ń</w:t>
      </w:r>
      <w:r w:rsidRPr="00D205B8">
        <w:rPr>
          <w:rFonts w:asciiTheme="majorHAnsi" w:hAnsiTheme="majorHAnsi"/>
          <w:sz w:val="22"/>
        </w:rPr>
        <w:t xml:space="preserve">cowego. </w:t>
      </w:r>
    </w:p>
    <w:p w14:paraId="00E8ED37"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przyst</w:t>
      </w:r>
      <w:r w:rsidRPr="00D205B8">
        <w:rPr>
          <w:rFonts w:asciiTheme="majorHAnsi" w:hAnsiTheme="majorHAnsi" w:cs="Lucida Grande"/>
          <w:sz w:val="22"/>
        </w:rPr>
        <w:t>ą</w:t>
      </w:r>
      <w:r w:rsidRPr="00D205B8">
        <w:rPr>
          <w:rFonts w:asciiTheme="majorHAnsi" w:hAnsiTheme="majorHAnsi"/>
          <w:sz w:val="22"/>
        </w:rPr>
        <w:t>pi do odbioru ko</w:t>
      </w:r>
      <w:r w:rsidRPr="00D205B8">
        <w:rPr>
          <w:rFonts w:asciiTheme="majorHAnsi" w:hAnsiTheme="majorHAnsi" w:cs="Lucida Grande"/>
          <w:sz w:val="22"/>
        </w:rPr>
        <w:t>ń</w:t>
      </w:r>
      <w:r w:rsidRPr="00D205B8">
        <w:rPr>
          <w:rFonts w:asciiTheme="majorHAnsi" w:hAnsiTheme="majorHAnsi"/>
          <w:sz w:val="22"/>
        </w:rPr>
        <w:t>cowego w terminie 5 dni roboczych od dnia zg</w:t>
      </w:r>
      <w:r w:rsidRPr="00D205B8">
        <w:rPr>
          <w:rFonts w:asciiTheme="majorHAnsi" w:hAnsiTheme="majorHAnsi" w:cs="Lucida Grande"/>
          <w:sz w:val="22"/>
        </w:rPr>
        <w:t>ł</w:t>
      </w:r>
      <w:r w:rsidRPr="00D205B8">
        <w:rPr>
          <w:rFonts w:asciiTheme="majorHAnsi" w:hAnsiTheme="majorHAnsi"/>
          <w:sz w:val="22"/>
        </w:rPr>
        <w:t>oszenia przez Wykonawc</w:t>
      </w:r>
      <w:r w:rsidRPr="00D205B8">
        <w:rPr>
          <w:rFonts w:asciiTheme="majorHAnsi" w:hAnsiTheme="majorHAnsi" w:cs="Lucida Grande"/>
          <w:sz w:val="22"/>
        </w:rPr>
        <w:t>ę</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gotowo</w:t>
      </w:r>
      <w:r w:rsidRPr="00D205B8">
        <w:rPr>
          <w:rFonts w:asciiTheme="majorHAnsi" w:hAnsiTheme="majorHAnsi" w:cs="Lucida Grande"/>
          <w:sz w:val="22"/>
        </w:rPr>
        <w:t>ś</w:t>
      </w:r>
      <w:r w:rsidRPr="00D205B8">
        <w:rPr>
          <w:rFonts w:asciiTheme="majorHAnsi" w:hAnsiTheme="majorHAnsi"/>
          <w:sz w:val="22"/>
        </w:rPr>
        <w:t>ci do odbioru.</w:t>
      </w:r>
      <w:r w:rsidRPr="00D205B8">
        <w:rPr>
          <w:rFonts w:asciiTheme="majorHAnsi" w:hAnsiTheme="majorHAnsi"/>
          <w:sz w:val="22"/>
        </w:rPr>
        <w:br/>
        <w:t>Z czynno</w:t>
      </w:r>
      <w:r w:rsidRPr="00D205B8">
        <w:rPr>
          <w:rFonts w:asciiTheme="majorHAnsi" w:hAnsiTheme="majorHAnsi" w:cs="Lucida Grande"/>
          <w:sz w:val="22"/>
        </w:rPr>
        <w:t>ś</w:t>
      </w:r>
      <w:r w:rsidRPr="00D205B8">
        <w:rPr>
          <w:rFonts w:asciiTheme="majorHAnsi" w:hAnsiTheme="majorHAnsi"/>
          <w:sz w:val="22"/>
        </w:rPr>
        <w:t>ci odbioru ko</w:t>
      </w:r>
      <w:r w:rsidRPr="00D205B8">
        <w:rPr>
          <w:rFonts w:asciiTheme="majorHAnsi" w:hAnsiTheme="majorHAnsi" w:cs="Lucida Grande"/>
          <w:sz w:val="22"/>
        </w:rPr>
        <w:t>ń</w:t>
      </w:r>
      <w:r w:rsidRPr="00D205B8">
        <w:rPr>
          <w:rFonts w:asciiTheme="majorHAnsi" w:hAnsiTheme="majorHAnsi"/>
          <w:sz w:val="22"/>
        </w:rPr>
        <w:t>cowego sporz</w:t>
      </w:r>
      <w:r w:rsidRPr="00D205B8">
        <w:rPr>
          <w:rFonts w:asciiTheme="majorHAnsi" w:hAnsiTheme="majorHAnsi" w:cs="Lucida Grande"/>
          <w:sz w:val="22"/>
        </w:rPr>
        <w:t>ą</w:t>
      </w:r>
      <w:r w:rsidRPr="00D205B8">
        <w:rPr>
          <w:rFonts w:asciiTheme="majorHAnsi" w:hAnsiTheme="majorHAnsi"/>
          <w:sz w:val="22"/>
        </w:rPr>
        <w:t>dzany jest protokó</w:t>
      </w:r>
      <w:r w:rsidRPr="00D205B8">
        <w:rPr>
          <w:rFonts w:asciiTheme="majorHAnsi" w:hAnsiTheme="majorHAnsi" w:cs="Lucida Grande"/>
          <w:sz w:val="22"/>
        </w:rPr>
        <w:t>ł</w:t>
      </w:r>
      <w:r w:rsidRPr="00D205B8">
        <w:rPr>
          <w:rFonts w:asciiTheme="majorHAnsi" w:hAnsiTheme="majorHAnsi"/>
          <w:sz w:val="22"/>
        </w:rPr>
        <w:t>, podpisywany przez przedstawicieli Stron.</w:t>
      </w:r>
    </w:p>
    <w:p w14:paraId="02E112DA"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przeka</w:t>
      </w:r>
      <w:r w:rsidRPr="00D205B8">
        <w:rPr>
          <w:rFonts w:asciiTheme="majorHAnsi" w:hAnsiTheme="majorHAnsi" w:cs="Lucida Grande"/>
          <w:sz w:val="22"/>
        </w:rPr>
        <w:t>ż</w:t>
      </w:r>
      <w:r w:rsidRPr="00D205B8">
        <w:rPr>
          <w:rFonts w:asciiTheme="majorHAnsi" w:hAnsiTheme="majorHAnsi"/>
          <w:sz w:val="22"/>
        </w:rPr>
        <w:t>e Zamawiaj</w:t>
      </w:r>
      <w:r w:rsidRPr="00D205B8">
        <w:rPr>
          <w:rFonts w:asciiTheme="majorHAnsi" w:hAnsiTheme="majorHAnsi" w:cs="Lucida Grande"/>
          <w:sz w:val="22"/>
        </w:rPr>
        <w:t>ą</w:t>
      </w:r>
      <w:r w:rsidRPr="00D205B8">
        <w:rPr>
          <w:rFonts w:asciiTheme="majorHAnsi" w:hAnsiTheme="majorHAnsi"/>
          <w:sz w:val="22"/>
        </w:rPr>
        <w:t>cemu razem z wnioskiem o dokonaniu odbioru ko</w:t>
      </w:r>
      <w:r w:rsidRPr="00D205B8">
        <w:rPr>
          <w:rFonts w:asciiTheme="majorHAnsi" w:hAnsiTheme="majorHAnsi" w:cs="Lucida Grande"/>
          <w:sz w:val="22"/>
        </w:rPr>
        <w:t>ń</w:t>
      </w:r>
      <w:r w:rsidRPr="00D205B8">
        <w:rPr>
          <w:rFonts w:asciiTheme="majorHAnsi" w:hAnsiTheme="majorHAnsi"/>
          <w:sz w:val="22"/>
        </w:rPr>
        <w:t>cowego Robót:</w:t>
      </w:r>
    </w:p>
    <w:p w14:paraId="0F9CEDB2" w14:textId="297611E1" w:rsidR="006847B4" w:rsidRPr="00D205B8" w:rsidRDefault="006847B4" w:rsidP="00FE7ABA">
      <w:pPr>
        <w:numPr>
          <w:ilvl w:val="2"/>
          <w:numId w:val="30"/>
        </w:numPr>
        <w:suppressAutoHyphens/>
        <w:spacing w:line="276" w:lineRule="auto"/>
        <w:ind w:left="1134" w:hanging="425"/>
        <w:rPr>
          <w:rFonts w:asciiTheme="majorHAnsi" w:hAnsiTheme="majorHAnsi"/>
          <w:sz w:val="22"/>
        </w:rPr>
      </w:pPr>
      <w:r w:rsidRPr="00D205B8">
        <w:rPr>
          <w:rFonts w:asciiTheme="majorHAnsi" w:hAnsiTheme="majorHAnsi"/>
          <w:sz w:val="22"/>
        </w:rPr>
        <w:t>Certyfikaty wbudowanych materia</w:t>
      </w:r>
      <w:r w:rsidRPr="00D205B8">
        <w:rPr>
          <w:rFonts w:asciiTheme="majorHAnsi" w:hAnsiTheme="majorHAnsi" w:cs="Lucida Grande"/>
          <w:sz w:val="22"/>
        </w:rPr>
        <w:t>ł</w:t>
      </w:r>
      <w:r w:rsidRPr="00D205B8">
        <w:rPr>
          <w:rFonts w:asciiTheme="majorHAnsi" w:hAnsiTheme="majorHAnsi"/>
          <w:sz w:val="22"/>
        </w:rPr>
        <w:t>ów lub aprobaty t</w:t>
      </w:r>
      <w:r w:rsidR="006F121B" w:rsidRPr="00D205B8">
        <w:rPr>
          <w:rFonts w:asciiTheme="majorHAnsi" w:hAnsiTheme="majorHAnsi"/>
          <w:sz w:val="22"/>
        </w:rPr>
        <w:t>echniczne, o których mowa w § 8 pkt 9</w:t>
      </w:r>
    </w:p>
    <w:p w14:paraId="424913BE" w14:textId="36DB981B" w:rsidR="006847B4" w:rsidRPr="008A429A" w:rsidRDefault="006847B4" w:rsidP="00FE7ABA">
      <w:pPr>
        <w:numPr>
          <w:ilvl w:val="2"/>
          <w:numId w:val="30"/>
        </w:numPr>
        <w:suppressAutoHyphens/>
        <w:spacing w:line="276" w:lineRule="auto"/>
        <w:ind w:left="1260" w:hanging="551"/>
        <w:rPr>
          <w:rFonts w:asciiTheme="majorHAnsi" w:hAnsiTheme="majorHAnsi"/>
          <w:sz w:val="22"/>
        </w:rPr>
      </w:pPr>
      <w:r w:rsidRPr="00D205B8">
        <w:rPr>
          <w:rFonts w:asciiTheme="majorHAnsi" w:hAnsiTheme="majorHAnsi"/>
          <w:sz w:val="22"/>
        </w:rPr>
        <w:t>Dokumentacj</w:t>
      </w:r>
      <w:r w:rsidRPr="00D205B8">
        <w:rPr>
          <w:rFonts w:asciiTheme="majorHAnsi" w:hAnsiTheme="majorHAnsi" w:cs="Lucida Grande"/>
          <w:sz w:val="22"/>
        </w:rPr>
        <w:t>ę</w:t>
      </w:r>
      <w:r w:rsidRPr="00D205B8">
        <w:rPr>
          <w:rFonts w:asciiTheme="majorHAnsi" w:hAnsiTheme="majorHAnsi"/>
          <w:sz w:val="22"/>
        </w:rPr>
        <w:t xml:space="preserve"> powykonawcz</w:t>
      </w:r>
      <w:r w:rsidRPr="00D205B8">
        <w:rPr>
          <w:rFonts w:asciiTheme="majorHAnsi" w:hAnsiTheme="majorHAnsi" w:cs="Lucida Grande"/>
          <w:sz w:val="22"/>
        </w:rPr>
        <w:t>ą</w:t>
      </w:r>
      <w:r w:rsidR="006F121B" w:rsidRPr="00D205B8">
        <w:rPr>
          <w:rFonts w:asciiTheme="majorHAnsi" w:hAnsiTheme="majorHAnsi"/>
          <w:sz w:val="22"/>
        </w:rPr>
        <w:t>, o której mowa w § 8 pkt 10</w:t>
      </w:r>
      <w:r w:rsidRPr="00D205B8">
        <w:rPr>
          <w:rFonts w:asciiTheme="majorHAnsi" w:hAnsiTheme="majorHAnsi"/>
          <w:sz w:val="22"/>
        </w:rPr>
        <w:t>,</w:t>
      </w:r>
    </w:p>
    <w:p w14:paraId="08872A78" w14:textId="317802D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odmówi</w:t>
      </w:r>
      <w:r w:rsidRPr="00D205B8">
        <w:rPr>
          <w:rFonts w:asciiTheme="majorHAnsi" w:hAnsiTheme="majorHAnsi" w:cs="Lucida Grande"/>
          <w:sz w:val="22"/>
        </w:rPr>
        <w:t>ć</w:t>
      </w:r>
      <w:r w:rsidRPr="00D205B8">
        <w:rPr>
          <w:rFonts w:asciiTheme="majorHAnsi" w:hAnsiTheme="majorHAnsi"/>
          <w:sz w:val="22"/>
        </w:rPr>
        <w:t xml:space="preserve"> dokonania odbioru ko</w:t>
      </w:r>
      <w:r w:rsidRPr="00D205B8">
        <w:rPr>
          <w:rFonts w:asciiTheme="majorHAnsi" w:hAnsiTheme="majorHAnsi" w:cs="Lucida Grande"/>
          <w:sz w:val="22"/>
        </w:rPr>
        <w:t>ń</w:t>
      </w:r>
      <w:r w:rsidR="008A429A">
        <w:rPr>
          <w:rFonts w:asciiTheme="majorHAnsi" w:hAnsiTheme="majorHAnsi"/>
          <w:sz w:val="22"/>
        </w:rPr>
        <w:t>cowego r</w:t>
      </w:r>
      <w:r w:rsidRPr="00D205B8">
        <w:rPr>
          <w:rFonts w:asciiTheme="majorHAnsi" w:hAnsiTheme="majorHAnsi"/>
          <w:sz w:val="22"/>
        </w:rPr>
        <w:t>obót, je</w:t>
      </w:r>
      <w:r w:rsidRPr="00D205B8">
        <w:rPr>
          <w:rFonts w:asciiTheme="majorHAnsi" w:hAnsiTheme="majorHAnsi" w:cs="Lucida Grande"/>
          <w:sz w:val="22"/>
        </w:rPr>
        <w:t>ż</w:t>
      </w:r>
      <w:r w:rsidRPr="00D205B8">
        <w:rPr>
          <w:rFonts w:asciiTheme="majorHAnsi" w:hAnsiTheme="majorHAnsi"/>
          <w:sz w:val="22"/>
        </w:rPr>
        <w:t>eli nie zosta</w:t>
      </w:r>
      <w:r w:rsidRPr="00D205B8">
        <w:rPr>
          <w:rFonts w:asciiTheme="majorHAnsi" w:hAnsiTheme="majorHAnsi" w:cs="Lucida Grande"/>
          <w:sz w:val="22"/>
        </w:rPr>
        <w:t>ł</w:t>
      </w:r>
      <w:r w:rsidRPr="00D205B8">
        <w:rPr>
          <w:rFonts w:asciiTheme="majorHAnsi" w:hAnsiTheme="majorHAnsi"/>
          <w:sz w:val="22"/>
        </w:rPr>
        <w:t>y wykonane wszystkie prace w ramach umowy,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te</w:t>
      </w:r>
      <w:r w:rsidRPr="00D205B8">
        <w:rPr>
          <w:rFonts w:asciiTheme="majorHAnsi" w:hAnsiTheme="majorHAnsi" w:cs="Lucida Grande"/>
          <w:sz w:val="22"/>
        </w:rPr>
        <w:t>ż</w:t>
      </w:r>
      <w:r w:rsidRPr="00D205B8">
        <w:rPr>
          <w:rFonts w:asciiTheme="majorHAnsi" w:hAnsiTheme="majorHAnsi"/>
          <w:sz w:val="22"/>
        </w:rPr>
        <w:t>, je</w:t>
      </w:r>
      <w:r w:rsidRPr="00D205B8">
        <w:rPr>
          <w:rFonts w:asciiTheme="majorHAnsi" w:hAnsiTheme="majorHAnsi" w:cs="Lucida Grande"/>
          <w:sz w:val="22"/>
        </w:rPr>
        <w:t>ż</w:t>
      </w:r>
      <w:r w:rsidRPr="00D205B8">
        <w:rPr>
          <w:rFonts w:asciiTheme="majorHAnsi" w:hAnsiTheme="majorHAnsi"/>
          <w:sz w:val="22"/>
        </w:rPr>
        <w:t>eli stwierdzi</w:t>
      </w:r>
      <w:r w:rsidRPr="00D205B8">
        <w:rPr>
          <w:rFonts w:asciiTheme="majorHAnsi" w:hAnsiTheme="majorHAnsi" w:cs="Lucida Grande"/>
          <w:sz w:val="22"/>
        </w:rPr>
        <w:t>ł</w:t>
      </w:r>
      <w:r w:rsidRPr="00D205B8">
        <w:rPr>
          <w:rFonts w:asciiTheme="majorHAnsi" w:hAnsiTheme="majorHAnsi"/>
          <w:sz w:val="22"/>
        </w:rPr>
        <w:t xml:space="preserve"> w jego trakcie istnienie wad dotycz</w:t>
      </w:r>
      <w:r w:rsidRPr="00D205B8">
        <w:rPr>
          <w:rFonts w:asciiTheme="majorHAnsi" w:hAnsiTheme="majorHAnsi" w:cs="Lucida Grande"/>
          <w:sz w:val="22"/>
        </w:rPr>
        <w:t>ą</w:t>
      </w:r>
      <w:r w:rsidRPr="00D205B8">
        <w:rPr>
          <w:rFonts w:asciiTheme="majorHAnsi" w:hAnsiTheme="majorHAnsi"/>
          <w:sz w:val="22"/>
        </w:rPr>
        <w:t>cych wykonanych prac, które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a Wykonawca odmawia ich usuni</w:t>
      </w:r>
      <w:r w:rsidRPr="00D205B8">
        <w:rPr>
          <w:rFonts w:asciiTheme="majorHAnsi" w:hAnsiTheme="majorHAnsi" w:cs="Lucida Grande"/>
          <w:sz w:val="22"/>
        </w:rPr>
        <w:t>ę</w:t>
      </w:r>
      <w:r w:rsidRPr="00D205B8">
        <w:rPr>
          <w:rFonts w:asciiTheme="majorHAnsi" w:hAnsiTheme="majorHAnsi"/>
          <w:sz w:val="22"/>
        </w:rPr>
        <w:t>cia w okresie, w któ</w:t>
      </w:r>
      <w:r w:rsidRPr="00D205B8">
        <w:rPr>
          <w:rFonts w:asciiTheme="majorHAnsi" w:hAnsiTheme="majorHAnsi"/>
          <w:sz w:val="22"/>
        </w:rPr>
        <w:softHyphen/>
        <w:t>rym dokonywany jest odbiór ko</w:t>
      </w:r>
      <w:r w:rsidRPr="00D205B8">
        <w:rPr>
          <w:rFonts w:asciiTheme="majorHAnsi" w:hAnsiTheme="majorHAnsi" w:cs="Lucida Grande"/>
          <w:sz w:val="22"/>
        </w:rPr>
        <w:t>ń</w:t>
      </w:r>
      <w:r w:rsidRPr="00D205B8">
        <w:rPr>
          <w:rFonts w:asciiTheme="majorHAnsi" w:hAnsiTheme="majorHAnsi"/>
          <w:sz w:val="22"/>
        </w:rPr>
        <w:t>cowy. W takim przypadku Strony okre</w:t>
      </w:r>
      <w:r w:rsidRPr="00D205B8">
        <w:rPr>
          <w:rFonts w:asciiTheme="majorHAnsi" w:hAnsiTheme="majorHAnsi" w:cs="Lucida Grande"/>
          <w:sz w:val="22"/>
        </w:rPr>
        <w:t>ś</w:t>
      </w:r>
      <w:r w:rsidRPr="00D205B8">
        <w:rPr>
          <w:rFonts w:asciiTheme="majorHAnsi" w:hAnsiTheme="majorHAnsi"/>
          <w:sz w:val="22"/>
        </w:rPr>
        <w:t>l</w:t>
      </w:r>
      <w:r w:rsidRPr="00D205B8">
        <w:rPr>
          <w:rFonts w:asciiTheme="majorHAnsi" w:hAnsiTheme="majorHAnsi" w:cs="Lucida Grande"/>
          <w:sz w:val="22"/>
        </w:rPr>
        <w:t>ą</w:t>
      </w:r>
      <w:r w:rsidRPr="00D205B8">
        <w:rPr>
          <w:rFonts w:asciiTheme="majorHAnsi" w:hAnsiTheme="majorHAnsi"/>
          <w:sz w:val="22"/>
        </w:rPr>
        <w:t xml:space="preserve"> odpowiedni, technicznie uzasadniony termin, do którego winny zosta</w:t>
      </w:r>
      <w:r w:rsidRPr="00D205B8">
        <w:rPr>
          <w:rFonts w:asciiTheme="majorHAnsi" w:hAnsiTheme="majorHAnsi" w:cs="Lucida Grande"/>
          <w:sz w:val="22"/>
        </w:rPr>
        <w:t>ć</w:t>
      </w:r>
      <w:r w:rsidRPr="00D205B8">
        <w:rPr>
          <w:rFonts w:asciiTheme="majorHAnsi" w:hAnsiTheme="majorHAnsi"/>
          <w:sz w:val="22"/>
        </w:rPr>
        <w:t xml:space="preserve"> wykonane wszystkie zaleg</w:t>
      </w:r>
      <w:r w:rsidRPr="00D205B8">
        <w:rPr>
          <w:rFonts w:asciiTheme="majorHAnsi" w:hAnsiTheme="majorHAnsi" w:cs="Lucida Grande"/>
          <w:sz w:val="22"/>
        </w:rPr>
        <w:t>ł</w:t>
      </w:r>
      <w:r w:rsidRPr="00D205B8">
        <w:rPr>
          <w:rFonts w:asciiTheme="majorHAnsi" w:hAnsiTheme="majorHAnsi"/>
          <w:sz w:val="22"/>
        </w:rPr>
        <w:t>e prace i/lub zostan</w:t>
      </w:r>
      <w:r w:rsidRPr="00D205B8">
        <w:rPr>
          <w:rFonts w:asciiTheme="majorHAnsi" w:hAnsiTheme="majorHAnsi" w:cs="Lucida Grande"/>
          <w:sz w:val="22"/>
        </w:rPr>
        <w:t>ą</w:t>
      </w:r>
      <w:r w:rsidRPr="00D205B8">
        <w:rPr>
          <w:rFonts w:asciiTheme="majorHAnsi" w:hAnsiTheme="majorHAnsi"/>
          <w:sz w:val="22"/>
        </w:rPr>
        <w:t xml:space="preserve"> usuni</w:t>
      </w:r>
      <w:r w:rsidRPr="00D205B8">
        <w:rPr>
          <w:rFonts w:asciiTheme="majorHAnsi" w:hAnsiTheme="majorHAnsi" w:cs="Lucida Grande"/>
          <w:sz w:val="22"/>
        </w:rPr>
        <w:t>ę</w:t>
      </w:r>
      <w:r w:rsidRPr="00D205B8">
        <w:rPr>
          <w:rFonts w:asciiTheme="majorHAnsi" w:hAnsiTheme="majorHAnsi"/>
          <w:sz w:val="22"/>
        </w:rPr>
        <w:t>te wady stwierdzone podczas odbioru ko</w:t>
      </w:r>
      <w:r w:rsidRPr="00D205B8">
        <w:rPr>
          <w:rFonts w:asciiTheme="majorHAnsi" w:hAnsiTheme="majorHAnsi" w:cs="Lucida Grande"/>
          <w:sz w:val="22"/>
        </w:rPr>
        <w:t>ń</w:t>
      </w:r>
      <w:r w:rsidRPr="00D205B8">
        <w:rPr>
          <w:rFonts w:asciiTheme="majorHAnsi" w:hAnsiTheme="majorHAnsi"/>
          <w:sz w:val="22"/>
        </w:rPr>
        <w:t>cowego. Termin ten nie b</w:t>
      </w:r>
      <w:r w:rsidRPr="00D205B8">
        <w:rPr>
          <w:rFonts w:asciiTheme="majorHAnsi" w:hAnsiTheme="majorHAnsi" w:cs="Lucida Grande"/>
          <w:sz w:val="22"/>
        </w:rPr>
        <w:t>ę</w:t>
      </w:r>
      <w:r w:rsidRPr="00D205B8">
        <w:rPr>
          <w:rFonts w:asciiTheme="majorHAnsi" w:hAnsiTheme="majorHAnsi"/>
          <w:sz w:val="22"/>
        </w:rPr>
        <w:t xml:space="preserve">dzie jednak </w:t>
      </w:r>
      <w:r w:rsidRPr="00D205B8">
        <w:rPr>
          <w:rFonts w:asciiTheme="majorHAnsi" w:hAnsiTheme="majorHAnsi"/>
          <w:color w:val="000000"/>
          <w:sz w:val="22"/>
        </w:rPr>
        <w:t>d</w:t>
      </w:r>
      <w:r w:rsidRPr="00D205B8">
        <w:rPr>
          <w:rFonts w:asciiTheme="majorHAnsi" w:hAnsiTheme="majorHAnsi" w:cs="Lucida Grande"/>
          <w:color w:val="000000"/>
          <w:sz w:val="22"/>
        </w:rPr>
        <w:t>ł</w:t>
      </w:r>
      <w:r w:rsidRPr="00D205B8">
        <w:rPr>
          <w:rFonts w:asciiTheme="majorHAnsi" w:hAnsiTheme="majorHAnsi"/>
          <w:color w:val="000000"/>
          <w:sz w:val="22"/>
        </w:rPr>
        <w:t>u</w:t>
      </w:r>
      <w:r w:rsidRPr="00D205B8">
        <w:rPr>
          <w:rFonts w:asciiTheme="majorHAnsi" w:hAnsiTheme="majorHAnsi" w:cs="Lucida Grande"/>
          <w:color w:val="000000"/>
          <w:sz w:val="22"/>
        </w:rPr>
        <w:t>ż</w:t>
      </w:r>
      <w:r w:rsidRPr="00D205B8">
        <w:rPr>
          <w:rFonts w:asciiTheme="majorHAnsi" w:hAnsiTheme="majorHAnsi"/>
          <w:color w:val="000000"/>
          <w:sz w:val="22"/>
        </w:rPr>
        <w:t>szy ni</w:t>
      </w:r>
      <w:r w:rsidRPr="00D205B8">
        <w:rPr>
          <w:rFonts w:asciiTheme="majorHAnsi" w:hAnsiTheme="majorHAnsi" w:cs="Lucida Grande"/>
          <w:color w:val="000000"/>
          <w:sz w:val="22"/>
        </w:rPr>
        <w:t>ż</w:t>
      </w:r>
      <w:r w:rsidRPr="00D205B8">
        <w:rPr>
          <w:rFonts w:asciiTheme="majorHAnsi" w:hAnsiTheme="majorHAnsi"/>
          <w:color w:val="000000"/>
          <w:sz w:val="22"/>
        </w:rPr>
        <w:t xml:space="preserve"> 14 dni. Okres</w:t>
      </w:r>
      <w:r w:rsidRPr="00D205B8">
        <w:rPr>
          <w:rFonts w:asciiTheme="majorHAnsi" w:hAnsiTheme="majorHAnsi"/>
          <w:sz w:val="22"/>
        </w:rPr>
        <w:t xml:space="preserve"> ten mo</w:t>
      </w:r>
      <w:r w:rsidRPr="00D205B8">
        <w:rPr>
          <w:rFonts w:asciiTheme="majorHAnsi" w:hAnsiTheme="majorHAnsi" w:cs="Lucida Grande"/>
          <w:sz w:val="22"/>
        </w:rPr>
        <w:t>ż</w:t>
      </w:r>
      <w:r w:rsidRPr="00D205B8">
        <w:rPr>
          <w:rFonts w:asciiTheme="majorHAnsi" w:hAnsiTheme="majorHAnsi"/>
          <w:sz w:val="22"/>
        </w:rPr>
        <w:t>e zosta</w:t>
      </w:r>
      <w:r w:rsidRPr="00D205B8">
        <w:rPr>
          <w:rFonts w:asciiTheme="majorHAnsi" w:hAnsiTheme="majorHAnsi" w:cs="Lucida Grande"/>
          <w:sz w:val="22"/>
        </w:rPr>
        <w:t>ć</w:t>
      </w:r>
      <w:r w:rsidRPr="00D205B8">
        <w:rPr>
          <w:rFonts w:asciiTheme="majorHAnsi" w:hAnsiTheme="majorHAnsi"/>
          <w:sz w:val="22"/>
        </w:rPr>
        <w:t xml:space="preserve"> wyd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ony za zgod</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cego, o ile czynniki niezale</w:t>
      </w:r>
      <w:r w:rsidRPr="00D205B8">
        <w:rPr>
          <w:rFonts w:asciiTheme="majorHAnsi" w:hAnsiTheme="majorHAnsi" w:cs="Lucida Grande"/>
          <w:sz w:val="22"/>
        </w:rPr>
        <w:t>ż</w:t>
      </w:r>
      <w:r w:rsidRPr="00D205B8">
        <w:rPr>
          <w:rFonts w:asciiTheme="majorHAnsi" w:hAnsiTheme="majorHAnsi"/>
          <w:sz w:val="22"/>
        </w:rPr>
        <w:t>ne do woli Wykonawcy uniemo</w:t>
      </w:r>
      <w:r w:rsidRPr="00D205B8">
        <w:rPr>
          <w:rFonts w:asciiTheme="majorHAnsi" w:hAnsiTheme="majorHAnsi" w:cs="Lucida Grande"/>
          <w:sz w:val="22"/>
        </w:rPr>
        <w:t>ż</w:t>
      </w:r>
      <w:r w:rsidRPr="00D205B8">
        <w:rPr>
          <w:rFonts w:asciiTheme="majorHAnsi" w:hAnsiTheme="majorHAnsi"/>
          <w:sz w:val="22"/>
        </w:rPr>
        <w:t>liwi</w:t>
      </w:r>
      <w:r w:rsidRPr="00D205B8">
        <w:rPr>
          <w:rFonts w:asciiTheme="majorHAnsi" w:hAnsiTheme="majorHAnsi" w:cs="Lucida Grande"/>
          <w:sz w:val="22"/>
        </w:rPr>
        <w:t>ą</w:t>
      </w:r>
      <w:r w:rsidRPr="00D205B8">
        <w:rPr>
          <w:rFonts w:asciiTheme="majorHAnsi" w:hAnsiTheme="majorHAnsi"/>
          <w:sz w:val="22"/>
        </w:rPr>
        <w:t xml:space="preserve"> mu usuni</w:t>
      </w:r>
      <w:r w:rsidRPr="00D205B8">
        <w:rPr>
          <w:rFonts w:asciiTheme="majorHAnsi" w:hAnsiTheme="majorHAnsi" w:cs="Lucida Grande"/>
          <w:sz w:val="22"/>
        </w:rPr>
        <w:t>ę</w:t>
      </w:r>
      <w:r w:rsidRPr="00D205B8">
        <w:rPr>
          <w:rFonts w:asciiTheme="majorHAnsi" w:hAnsiTheme="majorHAnsi"/>
          <w:sz w:val="22"/>
        </w:rPr>
        <w:t>cie wad w tym terminie. Niezw</w:t>
      </w:r>
      <w:r w:rsidRPr="00D205B8">
        <w:rPr>
          <w:rFonts w:asciiTheme="majorHAnsi" w:hAnsiTheme="majorHAnsi" w:cs="Lucida Grande"/>
          <w:sz w:val="22"/>
        </w:rPr>
        <w:t>ł</w:t>
      </w:r>
      <w:r w:rsidRPr="00D205B8">
        <w:rPr>
          <w:rFonts w:asciiTheme="majorHAnsi" w:hAnsiTheme="majorHAnsi"/>
          <w:sz w:val="22"/>
        </w:rPr>
        <w:t>ocznie po wywi</w:t>
      </w:r>
      <w:r w:rsidRPr="00D205B8">
        <w:rPr>
          <w:rFonts w:asciiTheme="majorHAnsi" w:hAnsiTheme="majorHAnsi" w:cs="Lucida Grande"/>
          <w:sz w:val="22"/>
        </w:rPr>
        <w:t>ą</w:t>
      </w:r>
      <w:r w:rsidRPr="00D205B8">
        <w:rPr>
          <w:rFonts w:asciiTheme="majorHAnsi" w:hAnsiTheme="majorHAnsi"/>
          <w:sz w:val="22"/>
        </w:rPr>
        <w:t>zaniu si</w:t>
      </w:r>
      <w:r w:rsidRPr="00D205B8">
        <w:rPr>
          <w:rFonts w:asciiTheme="majorHAnsi" w:hAnsiTheme="majorHAnsi" w:cs="Lucida Grande"/>
          <w:sz w:val="22"/>
        </w:rPr>
        <w:t>ę</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 powy</w:t>
      </w:r>
      <w:r w:rsidRPr="00D205B8">
        <w:rPr>
          <w:rFonts w:asciiTheme="majorHAnsi" w:hAnsiTheme="majorHAnsi" w:cs="Lucida Grande"/>
          <w:sz w:val="22"/>
        </w:rPr>
        <w:t>ż</w:t>
      </w:r>
      <w:r w:rsidRPr="00D205B8">
        <w:rPr>
          <w:rFonts w:asciiTheme="majorHAnsi" w:hAnsiTheme="majorHAnsi"/>
          <w:sz w:val="22"/>
        </w:rPr>
        <w:t>szego obowi</w:t>
      </w:r>
      <w:r w:rsidRPr="00D205B8">
        <w:rPr>
          <w:rFonts w:asciiTheme="majorHAnsi" w:hAnsiTheme="majorHAnsi" w:cs="Lucida Grande"/>
          <w:sz w:val="22"/>
        </w:rPr>
        <w:t>ą</w:t>
      </w:r>
      <w:r w:rsidRPr="00D205B8">
        <w:rPr>
          <w:rFonts w:asciiTheme="majorHAnsi" w:hAnsiTheme="majorHAnsi"/>
          <w:sz w:val="22"/>
        </w:rPr>
        <w:t>zku (tj. wykonanie zaleg</w:t>
      </w:r>
      <w:r w:rsidRPr="00D205B8">
        <w:rPr>
          <w:rFonts w:asciiTheme="majorHAnsi" w:hAnsiTheme="majorHAnsi" w:cs="Lucida Grande"/>
          <w:sz w:val="22"/>
        </w:rPr>
        <w:t>ł</w:t>
      </w:r>
      <w:r w:rsidRPr="00D205B8">
        <w:rPr>
          <w:rFonts w:asciiTheme="majorHAnsi" w:hAnsiTheme="majorHAnsi"/>
          <w:sz w:val="22"/>
        </w:rPr>
        <w:t>ych prac oraz/lub usuni</w:t>
      </w:r>
      <w:r w:rsidRPr="00D205B8">
        <w:rPr>
          <w:rFonts w:asciiTheme="majorHAnsi" w:hAnsiTheme="majorHAnsi" w:cs="Lucida Grande"/>
          <w:sz w:val="22"/>
        </w:rPr>
        <w:t>ę</w:t>
      </w:r>
      <w:r w:rsidRPr="00D205B8">
        <w:rPr>
          <w:rFonts w:asciiTheme="majorHAnsi" w:hAnsiTheme="majorHAnsi"/>
          <w:sz w:val="22"/>
        </w:rPr>
        <w:t>cie wad) zostanie wyznaczony nowy termin dokonania odbioru ko</w:t>
      </w:r>
      <w:r w:rsidRPr="00D205B8">
        <w:rPr>
          <w:rFonts w:asciiTheme="majorHAnsi" w:hAnsiTheme="majorHAnsi" w:cs="Lucida Grande"/>
          <w:sz w:val="22"/>
        </w:rPr>
        <w:t>ń</w:t>
      </w:r>
      <w:r w:rsidRPr="00D205B8">
        <w:rPr>
          <w:rFonts w:asciiTheme="majorHAnsi" w:hAnsiTheme="majorHAnsi"/>
          <w:sz w:val="22"/>
        </w:rPr>
        <w:t>cowego.</w:t>
      </w:r>
    </w:p>
    <w:p w14:paraId="4474EF7F"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gdy Zamawiaj</w:t>
      </w:r>
      <w:r w:rsidRPr="00D205B8">
        <w:rPr>
          <w:rFonts w:asciiTheme="majorHAnsi" w:hAnsiTheme="majorHAnsi" w:cs="Lucida Grande"/>
          <w:sz w:val="22"/>
        </w:rPr>
        <w:t>ą</w:t>
      </w:r>
      <w:r w:rsidRPr="00D205B8">
        <w:rPr>
          <w:rFonts w:asciiTheme="majorHAnsi" w:hAnsiTheme="majorHAnsi"/>
          <w:sz w:val="22"/>
        </w:rPr>
        <w:t>cy w trakcie odbioru ko</w:t>
      </w:r>
      <w:r w:rsidRPr="00D205B8">
        <w:rPr>
          <w:rFonts w:asciiTheme="majorHAnsi" w:hAnsiTheme="majorHAnsi" w:cs="Lucida Grande"/>
          <w:sz w:val="22"/>
        </w:rPr>
        <w:t>ń</w:t>
      </w:r>
      <w:r w:rsidRPr="00D205B8">
        <w:rPr>
          <w:rFonts w:asciiTheme="majorHAnsi" w:hAnsiTheme="majorHAnsi"/>
          <w:sz w:val="22"/>
        </w:rPr>
        <w:t>cowego Robót stwierdzi istnienie wad, które nie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to:</w:t>
      </w:r>
    </w:p>
    <w:p w14:paraId="5514B3ED"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mo</w:t>
      </w:r>
      <w:r w:rsidRPr="00D205B8">
        <w:rPr>
          <w:rFonts w:asciiTheme="majorHAnsi" w:hAnsiTheme="majorHAnsi" w:cs="Lucida Grande"/>
          <w:sz w:val="22"/>
        </w:rPr>
        <w:t>ż</w:t>
      </w:r>
      <w:r w:rsidRPr="00D205B8">
        <w:rPr>
          <w:rFonts w:asciiTheme="majorHAnsi" w:hAnsiTheme="majorHAnsi"/>
          <w:sz w:val="22"/>
        </w:rPr>
        <w:t>liwe jest u</w:t>
      </w:r>
      <w:r w:rsidRPr="00D205B8">
        <w:rPr>
          <w:rFonts w:asciiTheme="majorHAnsi" w:hAnsiTheme="majorHAnsi" w:cs="Lucida Grande"/>
          <w:sz w:val="22"/>
        </w:rPr>
        <w:t>ż</w:t>
      </w:r>
      <w:r w:rsidRPr="00D205B8">
        <w:rPr>
          <w:rFonts w:asciiTheme="majorHAnsi" w:hAnsiTheme="majorHAnsi"/>
          <w:sz w:val="22"/>
        </w:rPr>
        <w:t>ytkowanie przedmiotu umowy zgodnie z przeznaczeniem – mo</w:t>
      </w:r>
      <w:r w:rsidRPr="00D205B8">
        <w:rPr>
          <w:rFonts w:asciiTheme="majorHAnsi" w:hAnsiTheme="majorHAnsi" w:cs="Lucida Grande"/>
          <w:sz w:val="22"/>
        </w:rPr>
        <w:t>ż</w:t>
      </w:r>
      <w:r w:rsidRPr="00D205B8">
        <w:rPr>
          <w:rFonts w:asciiTheme="majorHAnsi" w:hAnsiTheme="majorHAnsi"/>
          <w:sz w:val="22"/>
        </w:rPr>
        <w:t>e obni</w:t>
      </w:r>
      <w:r w:rsidRPr="00D205B8">
        <w:rPr>
          <w:rFonts w:asciiTheme="majorHAnsi" w:hAnsiTheme="majorHAnsi" w:cs="Lucida Grande"/>
          <w:sz w:val="22"/>
        </w:rPr>
        <w:t>ż</w:t>
      </w:r>
      <w:r w:rsidRPr="00D205B8">
        <w:rPr>
          <w:rFonts w:asciiTheme="majorHAnsi" w:hAnsiTheme="majorHAnsi"/>
          <w:sz w:val="22"/>
        </w:rPr>
        <w:t>y</w:t>
      </w:r>
      <w:r w:rsidRPr="00D205B8">
        <w:rPr>
          <w:rFonts w:asciiTheme="majorHAnsi" w:hAnsiTheme="majorHAnsi" w:cs="Lucida Grande"/>
          <w:sz w:val="22"/>
        </w:rPr>
        <w:t>ć</w:t>
      </w:r>
      <w:r w:rsidRPr="00D205B8">
        <w:rPr>
          <w:rFonts w:asciiTheme="majorHAnsi" w:hAnsiTheme="majorHAnsi"/>
          <w:sz w:val="22"/>
        </w:rPr>
        <w:t xml:space="preserve"> odpowiednio wynagrodzenie,</w:t>
      </w:r>
    </w:p>
    <w:p w14:paraId="16476E4E"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wady uniemo</w:t>
      </w:r>
      <w:r w:rsidRPr="00D205B8">
        <w:rPr>
          <w:rFonts w:asciiTheme="majorHAnsi" w:hAnsiTheme="majorHAnsi" w:cs="Lucida Grande"/>
          <w:sz w:val="22"/>
        </w:rPr>
        <w:t>ż</w:t>
      </w:r>
      <w:r w:rsidRPr="00D205B8">
        <w:rPr>
          <w:rFonts w:asciiTheme="majorHAnsi" w:hAnsiTheme="majorHAnsi"/>
          <w:sz w:val="22"/>
        </w:rPr>
        <w:t>liwiaj</w:t>
      </w:r>
      <w:r w:rsidRPr="00D205B8">
        <w:rPr>
          <w:rFonts w:asciiTheme="majorHAnsi" w:hAnsiTheme="majorHAnsi" w:cs="Lucida Grande"/>
          <w:sz w:val="22"/>
        </w:rPr>
        <w:t>ą</w:t>
      </w:r>
      <w:r w:rsidRPr="00D205B8">
        <w:rPr>
          <w:rFonts w:asciiTheme="majorHAnsi" w:hAnsiTheme="majorHAnsi"/>
          <w:sz w:val="22"/>
        </w:rPr>
        <w:t xml:space="preserve"> u</w:t>
      </w:r>
      <w:r w:rsidRPr="00D205B8">
        <w:rPr>
          <w:rFonts w:asciiTheme="majorHAnsi" w:hAnsiTheme="majorHAnsi" w:cs="Lucida Grande"/>
          <w:sz w:val="22"/>
        </w:rPr>
        <w:t>ż</w:t>
      </w:r>
      <w:r w:rsidRPr="00D205B8">
        <w:rPr>
          <w:rFonts w:asciiTheme="majorHAnsi" w:hAnsiTheme="majorHAnsi"/>
          <w:sz w:val="22"/>
        </w:rPr>
        <w:t>ytkowanie przedmiotu odbioru zgodnie z przeznaczeniem – mo</w:t>
      </w:r>
      <w:r w:rsidRPr="00D205B8">
        <w:rPr>
          <w:rFonts w:asciiTheme="majorHAnsi" w:hAnsiTheme="majorHAnsi" w:cs="Lucida Grande"/>
          <w:sz w:val="22"/>
        </w:rPr>
        <w:t>ż</w:t>
      </w:r>
      <w:r w:rsidRPr="00D205B8">
        <w:rPr>
          <w:rFonts w:asciiTheme="majorHAnsi" w:hAnsiTheme="majorHAnsi"/>
          <w:sz w:val="22"/>
        </w:rPr>
        <w:t>e odst</w:t>
      </w:r>
      <w:r w:rsidRPr="00D205B8">
        <w:rPr>
          <w:rFonts w:asciiTheme="majorHAnsi" w:hAnsiTheme="majorHAnsi" w:cs="Lucida Grande"/>
          <w:sz w:val="22"/>
        </w:rPr>
        <w:t>ą</w:t>
      </w:r>
      <w:r w:rsidRPr="00D205B8">
        <w:rPr>
          <w:rFonts w:asciiTheme="majorHAnsi" w:hAnsiTheme="majorHAnsi"/>
          <w:sz w:val="22"/>
        </w:rPr>
        <w:t>pi</w:t>
      </w:r>
      <w:r w:rsidRPr="00D205B8">
        <w:rPr>
          <w:rFonts w:asciiTheme="majorHAnsi" w:hAnsiTheme="majorHAnsi" w:cs="Lucida Grande"/>
          <w:sz w:val="22"/>
        </w:rPr>
        <w:t>ć</w:t>
      </w:r>
      <w:r w:rsidRPr="00D205B8">
        <w:rPr>
          <w:rFonts w:asciiTheme="majorHAnsi" w:hAnsiTheme="majorHAnsi"/>
          <w:sz w:val="22"/>
        </w:rPr>
        <w:t xml:space="preserve"> od umowy w terminie 30 dni od powzi</w:t>
      </w:r>
      <w:r w:rsidRPr="00D205B8">
        <w:rPr>
          <w:rFonts w:asciiTheme="majorHAnsi" w:hAnsiTheme="majorHAnsi" w:cs="Lucida Grande"/>
          <w:sz w:val="22"/>
        </w:rPr>
        <w:t>ę</w:t>
      </w:r>
      <w:r w:rsidRPr="00D205B8">
        <w:rPr>
          <w:rFonts w:asciiTheme="majorHAnsi" w:hAnsiTheme="majorHAnsi"/>
          <w:sz w:val="22"/>
        </w:rPr>
        <w:t>cia wiadomo</w:t>
      </w:r>
      <w:r w:rsidRPr="00D205B8">
        <w:rPr>
          <w:rFonts w:asciiTheme="majorHAnsi" w:hAnsiTheme="majorHAnsi" w:cs="Lucida Grande"/>
          <w:sz w:val="22"/>
        </w:rPr>
        <w:t>ś</w:t>
      </w:r>
      <w:r w:rsidRPr="00D205B8">
        <w:rPr>
          <w:rFonts w:asciiTheme="majorHAnsi" w:hAnsiTheme="majorHAnsi"/>
          <w:sz w:val="22"/>
        </w:rPr>
        <w:t>ci o okoliczno</w:t>
      </w:r>
      <w:r w:rsidRPr="00D205B8">
        <w:rPr>
          <w:rFonts w:asciiTheme="majorHAnsi" w:hAnsiTheme="majorHAnsi" w:cs="Lucida Grande"/>
          <w:sz w:val="22"/>
        </w:rPr>
        <w:t>ś</w:t>
      </w:r>
      <w:r w:rsidRPr="00D205B8">
        <w:rPr>
          <w:rFonts w:asciiTheme="majorHAnsi" w:hAnsiTheme="majorHAnsi"/>
          <w:sz w:val="22"/>
        </w:rPr>
        <w:t>ciach stanowi</w:t>
      </w:r>
      <w:r w:rsidRPr="00D205B8">
        <w:rPr>
          <w:rFonts w:asciiTheme="majorHAnsi" w:hAnsiTheme="majorHAnsi" w:cs="Lucida Grande"/>
          <w:sz w:val="22"/>
        </w:rPr>
        <w:t>ą</w:t>
      </w:r>
      <w:r w:rsidRPr="00D205B8">
        <w:rPr>
          <w:rFonts w:asciiTheme="majorHAnsi" w:hAnsiTheme="majorHAnsi"/>
          <w:sz w:val="22"/>
        </w:rPr>
        <w:t>cych podstaw</w:t>
      </w:r>
      <w:r w:rsidRPr="00D205B8">
        <w:rPr>
          <w:rFonts w:asciiTheme="majorHAnsi" w:hAnsiTheme="majorHAnsi" w:cs="Lucida Grande"/>
          <w:sz w:val="22"/>
        </w:rPr>
        <w:t>ę</w:t>
      </w:r>
      <w:r w:rsidRPr="00D205B8">
        <w:rPr>
          <w:rFonts w:asciiTheme="majorHAnsi" w:hAnsiTheme="majorHAnsi"/>
          <w:sz w:val="22"/>
        </w:rPr>
        <w:t xml:space="preserve"> odst</w:t>
      </w:r>
      <w:r w:rsidRPr="00D205B8">
        <w:rPr>
          <w:rFonts w:asciiTheme="majorHAnsi" w:hAnsiTheme="majorHAnsi" w:cs="Lucida Grande"/>
          <w:sz w:val="22"/>
        </w:rPr>
        <w:t>ą</w:t>
      </w:r>
      <w:r w:rsidRPr="00D205B8">
        <w:rPr>
          <w:rFonts w:asciiTheme="majorHAnsi" w:hAnsiTheme="majorHAnsi"/>
          <w:sz w:val="22"/>
        </w:rPr>
        <w:t>pienia.</w:t>
      </w:r>
    </w:p>
    <w:p w14:paraId="4D5F6CB1"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nie usuni</w:t>
      </w:r>
      <w:r w:rsidRPr="00D205B8">
        <w:rPr>
          <w:rFonts w:asciiTheme="majorHAnsi" w:hAnsiTheme="majorHAnsi" w:cs="Lucida Grande"/>
          <w:sz w:val="22"/>
        </w:rPr>
        <w:t>ę</w:t>
      </w:r>
      <w:r w:rsidRPr="00D205B8">
        <w:rPr>
          <w:rFonts w:asciiTheme="majorHAnsi" w:hAnsiTheme="majorHAnsi"/>
          <w:sz w:val="22"/>
        </w:rPr>
        <w:t>cia przez Wykonawc</w:t>
      </w:r>
      <w:r w:rsidRPr="00D205B8">
        <w:rPr>
          <w:rFonts w:asciiTheme="majorHAnsi" w:hAnsiTheme="majorHAnsi" w:cs="Lucida Grande"/>
          <w:sz w:val="22"/>
        </w:rPr>
        <w:t>ę</w:t>
      </w:r>
      <w:r w:rsidRPr="00D205B8">
        <w:rPr>
          <w:rFonts w:asciiTheme="majorHAnsi" w:hAnsiTheme="majorHAnsi"/>
          <w:sz w:val="22"/>
        </w:rPr>
        <w:t xml:space="preserve"> wszystkich wad, usterek i braków </w:t>
      </w:r>
      <w:r w:rsidRPr="00D205B8">
        <w:rPr>
          <w:rFonts w:asciiTheme="majorHAnsi" w:hAnsiTheme="majorHAnsi"/>
          <w:sz w:val="22"/>
        </w:rPr>
        <w:br/>
        <w:t xml:space="preserve">w odpowiednich uzgodnionych terminach, zgodnie z ust. </w:t>
      </w:r>
      <w:r w:rsidR="00ED46FF" w:rsidRPr="00D205B8">
        <w:rPr>
          <w:rFonts w:asciiTheme="majorHAnsi" w:hAnsiTheme="majorHAnsi"/>
          <w:sz w:val="22"/>
        </w:rPr>
        <w:t xml:space="preserve">5 </w:t>
      </w: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 niezale</w:t>
      </w:r>
      <w:r w:rsidRPr="00D205B8">
        <w:rPr>
          <w:rFonts w:asciiTheme="majorHAnsi" w:hAnsiTheme="majorHAnsi" w:cs="Lucida Grande"/>
          <w:sz w:val="22"/>
        </w:rPr>
        <w:t>ż</w:t>
      </w:r>
      <w:r w:rsidRPr="00D205B8">
        <w:rPr>
          <w:rFonts w:asciiTheme="majorHAnsi" w:hAnsiTheme="majorHAnsi"/>
          <w:sz w:val="22"/>
        </w:rPr>
        <w:t xml:space="preserve">nie od innych </w:t>
      </w:r>
      <w:r w:rsidRPr="00D205B8">
        <w:rPr>
          <w:rFonts w:asciiTheme="majorHAnsi" w:hAnsiTheme="majorHAnsi" w:cs="Lucida Grande"/>
          <w:sz w:val="22"/>
        </w:rPr>
        <w:t>ś</w:t>
      </w:r>
      <w:r w:rsidRPr="00D205B8">
        <w:rPr>
          <w:rFonts w:asciiTheme="majorHAnsi" w:hAnsiTheme="majorHAnsi"/>
          <w:sz w:val="22"/>
        </w:rPr>
        <w:t>rodków przewidzianych w umowie – ma prawo zleci</w:t>
      </w:r>
      <w:r w:rsidRPr="00D205B8">
        <w:rPr>
          <w:rFonts w:asciiTheme="majorHAnsi" w:hAnsiTheme="majorHAnsi" w:cs="Lucida Grande"/>
          <w:sz w:val="22"/>
        </w:rPr>
        <w:t>ć</w:t>
      </w:r>
      <w:r w:rsidRPr="00D205B8">
        <w:rPr>
          <w:rFonts w:asciiTheme="majorHAnsi" w:hAnsiTheme="majorHAnsi"/>
          <w:sz w:val="22"/>
        </w:rPr>
        <w:t xml:space="preserve"> osobom trzecim usuni</w:t>
      </w:r>
      <w:r w:rsidRPr="00D205B8">
        <w:rPr>
          <w:rFonts w:asciiTheme="majorHAnsi" w:hAnsiTheme="majorHAnsi" w:cs="Lucida Grande"/>
          <w:sz w:val="22"/>
        </w:rPr>
        <w:t>ę</w:t>
      </w:r>
      <w:r w:rsidRPr="00D205B8">
        <w:rPr>
          <w:rFonts w:asciiTheme="majorHAnsi" w:hAnsiTheme="majorHAnsi"/>
          <w:sz w:val="22"/>
        </w:rPr>
        <w:t xml:space="preserve">cie wad </w:t>
      </w:r>
      <w:r w:rsidRPr="00D205B8">
        <w:rPr>
          <w:rFonts w:asciiTheme="majorHAnsi" w:hAnsiTheme="majorHAnsi"/>
          <w:sz w:val="22"/>
        </w:rPr>
        <w:lastRenderedPageBreak/>
        <w:t>i usterek oraz wykonanie niezrealizowanych Robót na koszt Wykonawcy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06178AD0" w14:textId="77777777" w:rsidR="00B61CFB" w:rsidRPr="00D205B8" w:rsidRDefault="00B61CFB" w:rsidP="00D205B8">
      <w:pPr>
        <w:suppressAutoHyphens/>
        <w:spacing w:line="276" w:lineRule="auto"/>
        <w:rPr>
          <w:rFonts w:asciiTheme="majorHAnsi" w:hAnsiTheme="majorHAnsi"/>
          <w:sz w:val="22"/>
        </w:rPr>
      </w:pPr>
    </w:p>
    <w:p w14:paraId="4498F47B" w14:textId="77777777" w:rsidR="006847B4" w:rsidRPr="00D205B8" w:rsidRDefault="006847B4" w:rsidP="00D205B8">
      <w:pPr>
        <w:pStyle w:val="Nagwek2"/>
        <w:spacing w:line="276" w:lineRule="auto"/>
        <w:jc w:val="center"/>
        <w:rPr>
          <w:rFonts w:asciiTheme="majorHAnsi" w:hAnsiTheme="majorHAnsi"/>
          <w:b/>
          <w:sz w:val="22"/>
          <w:szCs w:val="22"/>
        </w:rPr>
      </w:pPr>
      <w:r w:rsidRPr="00D205B8">
        <w:rPr>
          <w:rFonts w:asciiTheme="majorHAnsi" w:hAnsiTheme="majorHAnsi"/>
          <w:b/>
          <w:iCs/>
          <w:sz w:val="22"/>
          <w:szCs w:val="22"/>
        </w:rPr>
        <w:t>VI. WYNAGRODZENIE WYKONAWCY</w:t>
      </w:r>
    </w:p>
    <w:p w14:paraId="3AE7F417" w14:textId="77777777" w:rsidR="006847B4" w:rsidRPr="00D205B8" w:rsidRDefault="006847B4" w:rsidP="00D205B8">
      <w:pPr>
        <w:keepLines/>
        <w:widowControl w:val="0"/>
        <w:spacing w:line="276" w:lineRule="auto"/>
        <w:rPr>
          <w:rFonts w:asciiTheme="majorHAnsi" w:hAnsiTheme="majorHAnsi"/>
          <w:b/>
          <w:color w:val="000000"/>
          <w:sz w:val="22"/>
        </w:rPr>
      </w:pPr>
    </w:p>
    <w:p w14:paraId="6F8BF549" w14:textId="363B31E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5D507E" w:rsidRPr="00D205B8">
        <w:rPr>
          <w:rFonts w:asciiTheme="majorHAnsi" w:hAnsiTheme="majorHAnsi"/>
          <w:b/>
          <w:color w:val="000000"/>
          <w:sz w:val="22"/>
        </w:rPr>
        <w:t>2</w:t>
      </w:r>
    </w:p>
    <w:p w14:paraId="674DF70A"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21A6890A" w14:textId="2E3224CB" w:rsidR="00752308" w:rsidRPr="00D205B8" w:rsidRDefault="006847B4" w:rsidP="00FE7ABA">
      <w:pPr>
        <w:keepLines/>
        <w:widowControl w:val="0"/>
        <w:numPr>
          <w:ilvl w:val="0"/>
          <w:numId w:val="17"/>
        </w:numPr>
        <w:suppressAutoHyphens/>
        <w:spacing w:line="276" w:lineRule="auto"/>
        <w:ind w:left="426" w:hanging="426"/>
        <w:rPr>
          <w:rFonts w:asciiTheme="majorHAnsi" w:hAnsiTheme="majorHAnsi"/>
          <w:sz w:val="22"/>
        </w:rPr>
      </w:pPr>
      <w:r w:rsidRPr="00D205B8">
        <w:rPr>
          <w:rFonts w:asciiTheme="majorHAnsi" w:hAnsiTheme="majorHAnsi"/>
          <w:color w:val="000000"/>
          <w:sz w:val="22"/>
        </w:rPr>
        <w:t>Wykonawcy za wykonanie umowy w ca</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ś</w:t>
      </w:r>
      <w:r w:rsidRPr="00D205B8">
        <w:rPr>
          <w:rFonts w:asciiTheme="majorHAnsi" w:hAnsiTheme="majorHAnsi"/>
          <w:color w:val="000000"/>
          <w:sz w:val="22"/>
        </w:rPr>
        <w:t>ci przys</w:t>
      </w:r>
      <w:r w:rsidRPr="00D205B8">
        <w:rPr>
          <w:rFonts w:asciiTheme="majorHAnsi" w:hAnsiTheme="majorHAnsi" w:cs="Lucida Grande"/>
          <w:color w:val="000000"/>
          <w:sz w:val="22"/>
        </w:rPr>
        <w:t>ł</w:t>
      </w:r>
      <w:r w:rsidRPr="00D205B8">
        <w:rPr>
          <w:rFonts w:asciiTheme="majorHAnsi" w:hAnsiTheme="majorHAnsi"/>
          <w:color w:val="000000"/>
          <w:sz w:val="22"/>
        </w:rPr>
        <w:t xml:space="preserve">uguje </w:t>
      </w:r>
      <w:r w:rsidRPr="00D205B8">
        <w:rPr>
          <w:rFonts w:asciiTheme="majorHAnsi" w:hAnsiTheme="majorHAnsi"/>
          <w:b/>
          <w:color w:val="000000"/>
          <w:sz w:val="22"/>
        </w:rPr>
        <w:t xml:space="preserve">wynagrodzenie </w:t>
      </w:r>
      <w:r w:rsidR="00CB5FA2">
        <w:rPr>
          <w:rFonts w:asciiTheme="majorHAnsi" w:hAnsiTheme="majorHAnsi"/>
          <w:b/>
          <w:color w:val="000000"/>
          <w:sz w:val="22"/>
        </w:rPr>
        <w:t>ryczałtowe</w:t>
      </w:r>
      <w:r w:rsidRPr="00D205B8">
        <w:rPr>
          <w:rFonts w:asciiTheme="majorHAnsi" w:hAnsiTheme="majorHAnsi"/>
          <w:color w:val="000000"/>
          <w:sz w:val="22"/>
        </w:rPr>
        <w:t>, zgodnie z przed</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ż</w:t>
      </w:r>
      <w:r w:rsidRPr="00D205B8">
        <w:rPr>
          <w:rFonts w:asciiTheme="majorHAnsi" w:hAnsiTheme="majorHAnsi"/>
          <w:color w:val="000000"/>
          <w:sz w:val="22"/>
        </w:rPr>
        <w:t>on</w:t>
      </w:r>
      <w:r w:rsidRPr="00D205B8">
        <w:rPr>
          <w:rFonts w:asciiTheme="majorHAnsi" w:hAnsiTheme="majorHAnsi" w:cs="Lucida Grande"/>
          <w:color w:val="000000"/>
          <w:sz w:val="22"/>
        </w:rPr>
        <w:t>ą</w:t>
      </w:r>
      <w:r w:rsidRPr="00D205B8">
        <w:rPr>
          <w:rFonts w:asciiTheme="majorHAnsi" w:hAnsiTheme="majorHAnsi"/>
          <w:color w:val="000000"/>
          <w:sz w:val="22"/>
        </w:rPr>
        <w:t xml:space="preserve"> ofert</w:t>
      </w:r>
      <w:r w:rsidRPr="00D205B8">
        <w:rPr>
          <w:rFonts w:asciiTheme="majorHAnsi" w:hAnsiTheme="majorHAnsi" w:cs="Lucida Grande"/>
          <w:color w:val="000000"/>
          <w:sz w:val="22"/>
        </w:rPr>
        <w:t>ą</w:t>
      </w:r>
      <w:r w:rsidRPr="00D205B8">
        <w:rPr>
          <w:rFonts w:asciiTheme="majorHAnsi" w:hAnsiTheme="majorHAnsi"/>
          <w:color w:val="000000"/>
          <w:sz w:val="22"/>
        </w:rPr>
        <w:t>, w wysoko</w:t>
      </w:r>
      <w:r w:rsidRPr="00D205B8">
        <w:rPr>
          <w:rFonts w:asciiTheme="majorHAnsi" w:hAnsiTheme="majorHAnsi" w:cs="Lucida Grande"/>
          <w:color w:val="000000"/>
          <w:sz w:val="22"/>
        </w:rPr>
        <w:t>ś</w:t>
      </w:r>
      <w:r w:rsidR="008C2284" w:rsidRPr="00D205B8">
        <w:rPr>
          <w:rFonts w:asciiTheme="majorHAnsi" w:hAnsiTheme="majorHAnsi"/>
          <w:color w:val="000000"/>
          <w:sz w:val="22"/>
        </w:rPr>
        <w:t xml:space="preserve">ci: </w:t>
      </w:r>
      <w:r w:rsidR="00EC2027">
        <w:rPr>
          <w:rFonts w:asciiTheme="majorHAnsi" w:hAnsiTheme="majorHAnsi"/>
          <w:color w:val="000000"/>
          <w:sz w:val="22"/>
        </w:rPr>
        <w:t xml:space="preserve">……………………. zł netto, podatek VAT …………………………. zł, </w:t>
      </w:r>
      <w:r w:rsidR="003224CB" w:rsidRPr="00D205B8">
        <w:rPr>
          <w:rFonts w:asciiTheme="majorHAnsi" w:hAnsiTheme="majorHAnsi"/>
          <w:b/>
          <w:color w:val="000000"/>
          <w:sz w:val="22"/>
        </w:rPr>
        <w:t>……………………………</w:t>
      </w:r>
      <w:r w:rsidR="008C2284" w:rsidRPr="00D205B8">
        <w:rPr>
          <w:rFonts w:asciiTheme="majorHAnsi" w:hAnsiTheme="majorHAnsi"/>
          <w:b/>
          <w:color w:val="000000"/>
          <w:sz w:val="22"/>
        </w:rPr>
        <w:t xml:space="preserve"> </w:t>
      </w:r>
      <w:r w:rsidRPr="00D205B8">
        <w:rPr>
          <w:rFonts w:asciiTheme="majorHAnsi" w:hAnsiTheme="majorHAnsi"/>
          <w:b/>
          <w:color w:val="000000"/>
          <w:sz w:val="22"/>
        </w:rPr>
        <w:t>z</w:t>
      </w:r>
      <w:r w:rsidRPr="00D205B8">
        <w:rPr>
          <w:rFonts w:asciiTheme="majorHAnsi" w:hAnsiTheme="majorHAnsi" w:cs="Lucida Grande"/>
          <w:b/>
          <w:color w:val="000000"/>
          <w:sz w:val="22"/>
        </w:rPr>
        <w:t>ł</w:t>
      </w:r>
      <w:r w:rsidRPr="00D205B8">
        <w:rPr>
          <w:rFonts w:asciiTheme="majorHAnsi" w:hAnsiTheme="majorHAnsi"/>
          <w:b/>
          <w:color w:val="000000"/>
          <w:sz w:val="22"/>
        </w:rPr>
        <w:t xml:space="preserve"> brutto</w:t>
      </w:r>
      <w:r w:rsidRPr="00D205B8">
        <w:rPr>
          <w:rFonts w:asciiTheme="majorHAnsi" w:hAnsiTheme="majorHAnsi"/>
          <w:color w:val="000000"/>
          <w:sz w:val="22"/>
        </w:rPr>
        <w:t xml:space="preserve"> </w:t>
      </w:r>
      <w:r w:rsidRPr="00D205B8">
        <w:rPr>
          <w:rFonts w:asciiTheme="majorHAnsi" w:hAnsiTheme="majorHAnsi"/>
          <w:sz w:val="22"/>
        </w:rPr>
        <w:t>(s</w:t>
      </w:r>
      <w:r w:rsidRPr="00D205B8">
        <w:rPr>
          <w:rFonts w:asciiTheme="majorHAnsi" w:hAnsiTheme="majorHAnsi" w:cs="Lucida Grande"/>
          <w:sz w:val="22"/>
        </w:rPr>
        <w:t>ł</w:t>
      </w:r>
      <w:r w:rsidRPr="00D205B8">
        <w:rPr>
          <w:rFonts w:asciiTheme="majorHAnsi" w:hAnsiTheme="majorHAnsi"/>
          <w:sz w:val="22"/>
        </w:rPr>
        <w:t xml:space="preserve">ownie: </w:t>
      </w:r>
      <w:r w:rsidR="003224CB" w:rsidRPr="00D205B8">
        <w:rPr>
          <w:rFonts w:asciiTheme="majorHAnsi" w:hAnsiTheme="majorHAnsi"/>
          <w:sz w:val="22"/>
        </w:rPr>
        <w:t>………………………………………………………… 00</w:t>
      </w:r>
      <w:r w:rsidR="00F47000" w:rsidRPr="00D205B8">
        <w:rPr>
          <w:rFonts w:asciiTheme="majorHAnsi" w:hAnsiTheme="majorHAnsi"/>
          <w:sz w:val="22"/>
        </w:rPr>
        <w:t>/100</w:t>
      </w:r>
      <w:r w:rsidRPr="00D205B8">
        <w:rPr>
          <w:rFonts w:asciiTheme="majorHAnsi" w:hAnsiTheme="majorHAnsi"/>
          <w:sz w:val="22"/>
        </w:rPr>
        <w:t xml:space="preserve">). </w:t>
      </w:r>
    </w:p>
    <w:p w14:paraId="7EB124F4" w14:textId="536280FB" w:rsidR="002554BA" w:rsidRPr="002842DC" w:rsidRDefault="006847B4" w:rsidP="00FE7ABA">
      <w:pPr>
        <w:pStyle w:val="Akapitzlist"/>
        <w:widowControl w:val="0"/>
        <w:numPr>
          <w:ilvl w:val="0"/>
          <w:numId w:val="17"/>
        </w:numPr>
        <w:autoSpaceDE w:val="0"/>
        <w:autoSpaceDN w:val="0"/>
        <w:adjustRightInd w:val="0"/>
        <w:spacing w:after="240"/>
        <w:jc w:val="both"/>
        <w:rPr>
          <w:rFonts w:asciiTheme="majorHAnsi" w:hAnsiTheme="majorHAnsi"/>
          <w:color w:val="000000"/>
          <w:szCs w:val="22"/>
        </w:rPr>
      </w:pPr>
      <w:r w:rsidRPr="002842DC">
        <w:rPr>
          <w:rFonts w:asciiTheme="majorHAnsi" w:hAnsiTheme="majorHAnsi"/>
          <w:szCs w:val="22"/>
        </w:rPr>
        <w:t>Przewiduje si</w:t>
      </w:r>
      <w:r w:rsidRPr="002842DC">
        <w:rPr>
          <w:rFonts w:asciiTheme="majorHAnsi" w:hAnsiTheme="majorHAnsi" w:cs="Lucida Grande"/>
          <w:szCs w:val="22"/>
        </w:rPr>
        <w:t>ę</w:t>
      </w:r>
      <w:r w:rsidRPr="002842DC">
        <w:rPr>
          <w:rFonts w:asciiTheme="majorHAnsi" w:hAnsiTheme="majorHAnsi"/>
          <w:szCs w:val="22"/>
        </w:rPr>
        <w:t xml:space="preserve"> obni</w:t>
      </w:r>
      <w:r w:rsidRPr="002842DC">
        <w:rPr>
          <w:rFonts w:asciiTheme="majorHAnsi" w:hAnsiTheme="majorHAnsi" w:cs="Lucida Grande"/>
          <w:szCs w:val="22"/>
        </w:rPr>
        <w:t>ż</w:t>
      </w:r>
      <w:r w:rsidR="00BF3C49" w:rsidRPr="002842DC">
        <w:rPr>
          <w:rFonts w:asciiTheme="majorHAnsi" w:hAnsiTheme="majorHAnsi"/>
          <w:szCs w:val="22"/>
        </w:rPr>
        <w:t>enie</w:t>
      </w:r>
      <w:r w:rsidRPr="002842DC">
        <w:rPr>
          <w:rFonts w:asciiTheme="majorHAnsi" w:hAnsiTheme="majorHAnsi"/>
          <w:szCs w:val="22"/>
        </w:rPr>
        <w:t xml:space="preserve"> wynagrodzenia</w:t>
      </w:r>
      <w:r w:rsidR="00167D52" w:rsidRPr="002842DC">
        <w:rPr>
          <w:rFonts w:asciiTheme="majorHAnsi" w:hAnsiTheme="majorHAnsi"/>
          <w:szCs w:val="22"/>
        </w:rPr>
        <w:t>, wskazanego w</w:t>
      </w:r>
      <w:r w:rsidRPr="002842DC">
        <w:rPr>
          <w:rFonts w:asciiTheme="majorHAnsi" w:hAnsiTheme="majorHAnsi"/>
          <w:szCs w:val="22"/>
        </w:rPr>
        <w:t xml:space="preserve"> </w:t>
      </w:r>
      <w:r w:rsidR="00BF3C49" w:rsidRPr="002842DC">
        <w:rPr>
          <w:rFonts w:asciiTheme="majorHAnsi" w:hAnsiTheme="majorHAnsi"/>
          <w:szCs w:val="22"/>
        </w:rPr>
        <w:t xml:space="preserve">ust. </w:t>
      </w:r>
      <w:r w:rsidRPr="002842DC">
        <w:rPr>
          <w:rFonts w:asciiTheme="majorHAnsi" w:hAnsiTheme="majorHAnsi"/>
          <w:szCs w:val="22"/>
        </w:rPr>
        <w:t>1, z uwagi na zmian</w:t>
      </w:r>
      <w:r w:rsidRPr="002842DC">
        <w:rPr>
          <w:rFonts w:asciiTheme="majorHAnsi" w:hAnsiTheme="majorHAnsi" w:cs="Lucida Grande"/>
          <w:szCs w:val="22"/>
        </w:rPr>
        <w:t>ę</w:t>
      </w:r>
      <w:r w:rsidRPr="002842DC">
        <w:rPr>
          <w:rFonts w:asciiTheme="majorHAnsi" w:hAnsiTheme="majorHAnsi"/>
          <w:szCs w:val="22"/>
        </w:rPr>
        <w:t xml:space="preserve"> lub ograniczenie faktycznego zakresu realizacji Umowy w szczególno</w:t>
      </w:r>
      <w:r w:rsidRPr="002842DC">
        <w:rPr>
          <w:rFonts w:asciiTheme="majorHAnsi" w:hAnsiTheme="majorHAnsi" w:cs="Lucida Grande"/>
          <w:szCs w:val="22"/>
        </w:rPr>
        <w:t>ś</w:t>
      </w:r>
      <w:r w:rsidRPr="002842DC">
        <w:rPr>
          <w:rFonts w:asciiTheme="majorHAnsi" w:hAnsiTheme="majorHAnsi"/>
          <w:szCs w:val="22"/>
        </w:rPr>
        <w:t>ci w wyniku okoliczno</w:t>
      </w:r>
      <w:r w:rsidRPr="002842DC">
        <w:rPr>
          <w:rFonts w:asciiTheme="majorHAnsi" w:hAnsiTheme="majorHAnsi" w:cs="Lucida Grande"/>
          <w:szCs w:val="22"/>
        </w:rPr>
        <w:t>ś</w:t>
      </w:r>
      <w:r w:rsidRPr="002842DC">
        <w:rPr>
          <w:rFonts w:asciiTheme="majorHAnsi" w:hAnsiTheme="majorHAnsi"/>
          <w:szCs w:val="22"/>
        </w:rPr>
        <w:t xml:space="preserve">ci o których mowa w  </w:t>
      </w:r>
      <w:r w:rsidR="006F121B" w:rsidRPr="002842DC">
        <w:rPr>
          <w:rFonts w:asciiTheme="majorHAnsi" w:hAnsiTheme="majorHAnsi"/>
          <w:bCs/>
          <w:snapToGrid w:val="0"/>
          <w:szCs w:val="22"/>
        </w:rPr>
        <w:t>§ 2</w:t>
      </w:r>
      <w:r w:rsidR="002C7242">
        <w:rPr>
          <w:rFonts w:asciiTheme="majorHAnsi" w:hAnsiTheme="majorHAnsi"/>
          <w:bCs/>
          <w:snapToGrid w:val="0"/>
          <w:szCs w:val="22"/>
        </w:rPr>
        <w:t>0</w:t>
      </w:r>
      <w:r w:rsidR="00167D52" w:rsidRPr="002842DC">
        <w:rPr>
          <w:rFonts w:asciiTheme="majorHAnsi" w:hAnsiTheme="majorHAnsi"/>
          <w:bCs/>
          <w:snapToGrid w:val="0"/>
          <w:szCs w:val="22"/>
        </w:rPr>
        <w:t xml:space="preserve"> ust. 1 pkt. 2 i 3</w:t>
      </w:r>
      <w:r w:rsidRPr="002842DC">
        <w:rPr>
          <w:rFonts w:asciiTheme="majorHAnsi" w:hAnsiTheme="majorHAnsi"/>
          <w:bCs/>
          <w:snapToGrid w:val="0"/>
          <w:szCs w:val="22"/>
        </w:rPr>
        <w:t>.</w:t>
      </w:r>
    </w:p>
    <w:p w14:paraId="25EF8E6F" w14:textId="77777777" w:rsidR="006847B4" w:rsidRPr="00D205B8" w:rsidRDefault="006847B4" w:rsidP="00B61CFB">
      <w:pPr>
        <w:keepLines/>
        <w:widowControl w:val="0"/>
        <w:suppressAutoHyphens/>
        <w:spacing w:line="276" w:lineRule="auto"/>
        <w:rPr>
          <w:rFonts w:asciiTheme="majorHAnsi" w:hAnsiTheme="majorHAnsi"/>
          <w:b/>
          <w:bCs/>
          <w:snapToGrid w:val="0"/>
          <w:sz w:val="22"/>
        </w:rPr>
      </w:pPr>
    </w:p>
    <w:p w14:paraId="7237F743" w14:textId="77777777" w:rsidR="006847B4" w:rsidRPr="00D205B8" w:rsidRDefault="006847B4" w:rsidP="00D205B8">
      <w:pPr>
        <w:keepLines/>
        <w:widowControl w:val="0"/>
        <w:tabs>
          <w:tab w:val="left" w:pos="270"/>
          <w:tab w:val="left" w:pos="540"/>
          <w:tab w:val="left" w:pos="630"/>
          <w:tab w:val="left" w:pos="720"/>
          <w:tab w:val="left" w:pos="810"/>
          <w:tab w:val="left" w:pos="900"/>
        </w:tabs>
        <w:spacing w:line="276" w:lineRule="auto"/>
        <w:ind w:left="360" w:hanging="360"/>
        <w:jc w:val="center"/>
        <w:rPr>
          <w:rFonts w:asciiTheme="majorHAnsi" w:hAnsiTheme="majorHAnsi"/>
          <w:b/>
          <w:bCs/>
          <w:snapToGrid w:val="0"/>
          <w:sz w:val="22"/>
        </w:rPr>
      </w:pPr>
      <w:r w:rsidRPr="00D205B8">
        <w:rPr>
          <w:rFonts w:asciiTheme="majorHAnsi" w:hAnsiTheme="majorHAnsi"/>
          <w:b/>
          <w:bCs/>
          <w:snapToGrid w:val="0"/>
          <w:sz w:val="22"/>
        </w:rPr>
        <w:t>VII. WARUNKI P</w:t>
      </w:r>
      <w:r w:rsidRPr="00D205B8">
        <w:rPr>
          <w:rFonts w:asciiTheme="majorHAnsi" w:hAnsiTheme="majorHAnsi" w:cs="Lucida Grande"/>
          <w:b/>
          <w:bCs/>
          <w:snapToGrid w:val="0"/>
          <w:sz w:val="22"/>
        </w:rPr>
        <w:t>Ł</w:t>
      </w:r>
      <w:r w:rsidRPr="00D205B8">
        <w:rPr>
          <w:rFonts w:asciiTheme="majorHAnsi" w:hAnsiTheme="majorHAnsi"/>
          <w:b/>
          <w:bCs/>
          <w:snapToGrid w:val="0"/>
          <w:sz w:val="22"/>
        </w:rPr>
        <w:t>ATNO</w:t>
      </w:r>
      <w:r w:rsidRPr="00D205B8">
        <w:rPr>
          <w:rFonts w:asciiTheme="majorHAnsi" w:hAnsiTheme="majorHAnsi" w:cs="Lucida Grande"/>
          <w:b/>
          <w:bCs/>
          <w:snapToGrid w:val="0"/>
          <w:sz w:val="22"/>
        </w:rPr>
        <w:t>Ś</w:t>
      </w:r>
      <w:r w:rsidRPr="00D205B8">
        <w:rPr>
          <w:rFonts w:asciiTheme="majorHAnsi" w:hAnsiTheme="majorHAnsi"/>
          <w:b/>
          <w:bCs/>
          <w:snapToGrid w:val="0"/>
          <w:sz w:val="22"/>
        </w:rPr>
        <w:t>CI</w:t>
      </w:r>
    </w:p>
    <w:p w14:paraId="6815B55B"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3DB532E" w14:textId="2ECAD8BD"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5D507E" w:rsidRPr="00D205B8">
        <w:rPr>
          <w:rFonts w:asciiTheme="majorHAnsi" w:hAnsiTheme="majorHAnsi"/>
          <w:b/>
          <w:bCs/>
          <w:snapToGrid w:val="0"/>
          <w:sz w:val="22"/>
        </w:rPr>
        <w:t>3</w:t>
      </w:r>
    </w:p>
    <w:p w14:paraId="43486AEF" w14:textId="704BB446" w:rsidR="003E05B2" w:rsidRPr="00D205B8" w:rsidRDefault="003E05B2" w:rsidP="00FE7ABA">
      <w:pPr>
        <w:widowControl w:val="0"/>
        <w:numPr>
          <w:ilvl w:val="3"/>
          <w:numId w:val="32"/>
        </w:numPr>
        <w:tabs>
          <w:tab w:val="clear" w:pos="2880"/>
          <w:tab w:val="num" w:pos="426"/>
        </w:tabs>
        <w:spacing w:line="276" w:lineRule="auto"/>
        <w:ind w:left="426" w:hanging="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 xml:space="preserve">Rozliczanie za wykonanie przedmiotu umowy </w:t>
      </w:r>
      <w:r w:rsidR="002554BA" w:rsidRPr="00D205B8">
        <w:rPr>
          <w:rFonts w:asciiTheme="majorHAnsi" w:eastAsia="Lucida Sans Unicode" w:hAnsiTheme="majorHAnsi" w:cs="Calibri"/>
          <w:kern w:val="1"/>
          <w:sz w:val="22"/>
        </w:rPr>
        <w:t xml:space="preserve">nastąpi </w:t>
      </w:r>
      <w:r w:rsidRPr="00D205B8">
        <w:rPr>
          <w:rFonts w:asciiTheme="majorHAnsi" w:eastAsia="Lucida Sans Unicode" w:hAnsiTheme="majorHAnsi" w:cs="Calibri"/>
          <w:kern w:val="1"/>
          <w:sz w:val="22"/>
        </w:rPr>
        <w:t>fakturą końcową</w:t>
      </w:r>
      <w:r w:rsidR="00D65512">
        <w:rPr>
          <w:rFonts w:asciiTheme="majorHAnsi" w:eastAsia="Lucida Sans Unicode" w:hAnsiTheme="majorHAnsi" w:cs="Calibri"/>
          <w:kern w:val="1"/>
          <w:sz w:val="22"/>
        </w:rPr>
        <w:t>, z zastrzeżeniem §12 ust. 2</w:t>
      </w:r>
      <w:r w:rsidRPr="00D205B8">
        <w:rPr>
          <w:rFonts w:asciiTheme="majorHAnsi" w:eastAsia="Lucida Sans Unicode" w:hAnsiTheme="majorHAnsi" w:cs="Calibri"/>
          <w:kern w:val="1"/>
          <w:sz w:val="22"/>
        </w:rPr>
        <w:t xml:space="preserve">;   </w:t>
      </w:r>
    </w:p>
    <w:p w14:paraId="077004AE" w14:textId="702D0C0B" w:rsidR="002554BA" w:rsidRPr="00D205B8" w:rsidRDefault="003E05B2" w:rsidP="00FE7ABA">
      <w:pPr>
        <w:widowControl w:val="0"/>
        <w:numPr>
          <w:ilvl w:val="0"/>
          <w:numId w:val="32"/>
        </w:numPr>
        <w:tabs>
          <w:tab w:val="clear" w:pos="720"/>
          <w:tab w:val="num" w:pos="426"/>
        </w:tabs>
        <w:spacing w:line="276" w:lineRule="auto"/>
        <w:ind w:left="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Zamawiający nie będzie udzielał zaliczek.</w:t>
      </w:r>
    </w:p>
    <w:p w14:paraId="66DB04AB" w14:textId="532901C5" w:rsidR="001B3852" w:rsidRPr="001B3852" w:rsidRDefault="003E05B2"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eastAsia="Lucida Sans Unicode" w:hAnsiTheme="majorHAnsi" w:cs="Calibri"/>
          <w:kern w:val="1"/>
          <w:sz w:val="22"/>
        </w:rPr>
        <w:t>Warunkiem płatności</w:t>
      </w:r>
      <w:r w:rsidR="002554BA" w:rsidRPr="001B3852">
        <w:rPr>
          <w:rFonts w:asciiTheme="majorHAnsi" w:eastAsia="Lucida Sans Unicode" w:hAnsiTheme="majorHAnsi" w:cs="Calibri"/>
          <w:kern w:val="1"/>
          <w:sz w:val="22"/>
        </w:rPr>
        <w:t xml:space="preserve"> faktury </w:t>
      </w:r>
      <w:r w:rsidR="00D65512">
        <w:rPr>
          <w:rFonts w:asciiTheme="majorHAnsi" w:eastAsia="Lucida Sans Unicode" w:hAnsiTheme="majorHAnsi" w:cs="Calibri"/>
          <w:kern w:val="1"/>
          <w:sz w:val="22"/>
        </w:rPr>
        <w:t xml:space="preserve">końcowej </w:t>
      </w:r>
      <w:r w:rsidR="002554BA" w:rsidRPr="001B3852">
        <w:rPr>
          <w:rFonts w:asciiTheme="majorHAnsi" w:eastAsia="Lucida Sans Unicode" w:hAnsiTheme="majorHAnsi" w:cs="Calibri"/>
          <w:kern w:val="1"/>
          <w:sz w:val="22"/>
        </w:rPr>
        <w:t>jest w szczególności podpisanie przez obie strony protokołu końcowego odbioru robót, przedłożenie dokumentów, o których mowa w § 1</w:t>
      </w:r>
      <w:r w:rsidR="00FD00BB" w:rsidRPr="001B3852">
        <w:rPr>
          <w:rFonts w:asciiTheme="majorHAnsi" w:eastAsia="Lucida Sans Unicode" w:hAnsiTheme="majorHAnsi" w:cs="Calibri"/>
          <w:kern w:val="1"/>
          <w:sz w:val="22"/>
        </w:rPr>
        <w:t>1</w:t>
      </w:r>
      <w:r w:rsidR="002554BA" w:rsidRPr="001B3852">
        <w:rPr>
          <w:rFonts w:asciiTheme="majorHAnsi" w:eastAsia="Lucida Sans Unicode" w:hAnsiTheme="majorHAnsi" w:cs="Calibri"/>
          <w:kern w:val="1"/>
          <w:sz w:val="22"/>
        </w:rPr>
        <w:t xml:space="preserve"> ust.</w:t>
      </w:r>
      <w:r w:rsidR="006407EB">
        <w:rPr>
          <w:rFonts w:asciiTheme="majorHAnsi" w:eastAsia="Lucida Sans Unicode" w:hAnsiTheme="majorHAnsi" w:cs="Calibri"/>
          <w:kern w:val="1"/>
          <w:sz w:val="22"/>
        </w:rPr>
        <w:t>5</w:t>
      </w:r>
      <w:r w:rsidR="002554BA" w:rsidRPr="001B3852">
        <w:rPr>
          <w:rFonts w:asciiTheme="majorHAnsi" w:eastAsia="Lucida Sans Unicode" w:hAnsiTheme="majorHAnsi" w:cs="Calibri"/>
          <w:kern w:val="1"/>
          <w:sz w:val="22"/>
        </w:rPr>
        <w:t xml:space="preserve"> umowy</w:t>
      </w:r>
      <w:r w:rsidR="001B3852">
        <w:rPr>
          <w:rFonts w:asciiTheme="majorHAnsi" w:eastAsia="Lucida Sans Unicode" w:hAnsiTheme="majorHAnsi" w:cs="Calibri"/>
          <w:kern w:val="1"/>
          <w:sz w:val="22"/>
        </w:rPr>
        <w:t>.</w:t>
      </w:r>
    </w:p>
    <w:p w14:paraId="5D2BB0A8" w14:textId="42D0FF32" w:rsidR="006847B4" w:rsidRPr="001B3852" w:rsidRDefault="006847B4"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hAnsiTheme="majorHAnsi"/>
          <w:sz w:val="22"/>
        </w:rPr>
        <w:t>Zamawiaj</w:t>
      </w:r>
      <w:r w:rsidRPr="001B3852">
        <w:rPr>
          <w:rFonts w:asciiTheme="majorHAnsi" w:hAnsiTheme="majorHAnsi" w:cs="Lucida Grande"/>
          <w:sz w:val="22"/>
        </w:rPr>
        <w:t>ą</w:t>
      </w:r>
      <w:r w:rsidRPr="001B3852">
        <w:rPr>
          <w:rFonts w:asciiTheme="majorHAnsi" w:hAnsiTheme="majorHAnsi"/>
          <w:sz w:val="22"/>
        </w:rPr>
        <w:t>cy zap</w:t>
      </w:r>
      <w:r w:rsidRPr="001B3852">
        <w:rPr>
          <w:rFonts w:asciiTheme="majorHAnsi" w:hAnsiTheme="majorHAnsi" w:cs="Lucida Grande"/>
          <w:sz w:val="22"/>
        </w:rPr>
        <w:t>ł</w:t>
      </w:r>
      <w:r w:rsidRPr="001B3852">
        <w:rPr>
          <w:rFonts w:asciiTheme="majorHAnsi" w:hAnsiTheme="majorHAnsi"/>
          <w:sz w:val="22"/>
        </w:rPr>
        <w:t>aci za wystawion</w:t>
      </w:r>
      <w:r w:rsidRPr="001B3852">
        <w:rPr>
          <w:rFonts w:asciiTheme="majorHAnsi" w:hAnsiTheme="majorHAnsi" w:cs="Lucida Grande"/>
          <w:sz w:val="22"/>
        </w:rPr>
        <w:t>ą</w:t>
      </w:r>
      <w:r w:rsidRPr="001B3852">
        <w:rPr>
          <w:rFonts w:asciiTheme="majorHAnsi" w:hAnsiTheme="majorHAnsi"/>
          <w:sz w:val="22"/>
        </w:rPr>
        <w:t xml:space="preserve"> przez Wykonawc</w:t>
      </w:r>
      <w:r w:rsidRPr="001B3852">
        <w:rPr>
          <w:rFonts w:asciiTheme="majorHAnsi" w:hAnsiTheme="majorHAnsi" w:cs="Lucida Grande"/>
          <w:sz w:val="22"/>
        </w:rPr>
        <w:t>ę</w:t>
      </w:r>
      <w:r w:rsidRPr="001B3852">
        <w:rPr>
          <w:rFonts w:asciiTheme="majorHAnsi" w:hAnsiTheme="majorHAnsi"/>
          <w:sz w:val="22"/>
        </w:rPr>
        <w:t xml:space="preserve"> faktur</w:t>
      </w:r>
      <w:r w:rsidRPr="001B3852">
        <w:rPr>
          <w:rFonts w:asciiTheme="majorHAnsi" w:hAnsiTheme="majorHAnsi" w:cs="Lucida Grande"/>
          <w:sz w:val="22"/>
        </w:rPr>
        <w:t>ę</w:t>
      </w:r>
      <w:r w:rsidRPr="001B3852">
        <w:rPr>
          <w:rFonts w:asciiTheme="majorHAnsi" w:hAnsiTheme="majorHAnsi"/>
          <w:sz w:val="22"/>
        </w:rPr>
        <w:t xml:space="preserve"> w ci</w:t>
      </w:r>
      <w:r w:rsidRPr="001B3852">
        <w:rPr>
          <w:rFonts w:asciiTheme="majorHAnsi" w:hAnsiTheme="majorHAnsi" w:cs="Lucida Grande"/>
          <w:sz w:val="22"/>
        </w:rPr>
        <w:t>ą</w:t>
      </w:r>
      <w:r w:rsidRPr="001B3852">
        <w:rPr>
          <w:rFonts w:asciiTheme="majorHAnsi" w:hAnsiTheme="majorHAnsi"/>
          <w:sz w:val="22"/>
        </w:rPr>
        <w:t xml:space="preserve">gu </w:t>
      </w:r>
      <w:r w:rsidR="00EC2027" w:rsidRPr="001B3852">
        <w:rPr>
          <w:rFonts w:asciiTheme="majorHAnsi" w:hAnsiTheme="majorHAnsi"/>
          <w:sz w:val="22"/>
        </w:rPr>
        <w:t>14</w:t>
      </w:r>
      <w:r w:rsidR="008C33AD" w:rsidRPr="001B3852">
        <w:rPr>
          <w:rFonts w:asciiTheme="majorHAnsi" w:hAnsiTheme="majorHAnsi"/>
          <w:sz w:val="22"/>
        </w:rPr>
        <w:t xml:space="preserve"> </w:t>
      </w:r>
      <w:r w:rsidRPr="001B3852">
        <w:rPr>
          <w:rFonts w:asciiTheme="majorHAnsi" w:hAnsiTheme="majorHAnsi"/>
          <w:sz w:val="22"/>
        </w:rPr>
        <w:t>(</w:t>
      </w:r>
      <w:r w:rsidR="00EC2027" w:rsidRPr="001B3852">
        <w:rPr>
          <w:rFonts w:asciiTheme="majorHAnsi" w:hAnsiTheme="majorHAnsi"/>
          <w:sz w:val="22"/>
        </w:rPr>
        <w:t>czternaście</w:t>
      </w:r>
      <w:r w:rsidRPr="001B3852">
        <w:rPr>
          <w:rFonts w:asciiTheme="majorHAnsi" w:hAnsiTheme="majorHAnsi"/>
          <w:sz w:val="22"/>
        </w:rPr>
        <w:t>) dni od jej</w:t>
      </w:r>
      <w:r w:rsidRPr="001B3852">
        <w:rPr>
          <w:rFonts w:asciiTheme="majorHAnsi" w:hAnsiTheme="majorHAnsi"/>
          <w:b/>
          <w:bCs/>
          <w:sz w:val="22"/>
        </w:rPr>
        <w:t xml:space="preserve"> </w:t>
      </w:r>
      <w:r w:rsidRPr="001B3852">
        <w:rPr>
          <w:rFonts w:asciiTheme="majorHAnsi" w:hAnsiTheme="majorHAnsi"/>
          <w:sz w:val="22"/>
        </w:rPr>
        <w:t>dor</w:t>
      </w:r>
      <w:r w:rsidRPr="001B3852">
        <w:rPr>
          <w:rFonts w:asciiTheme="majorHAnsi" w:hAnsiTheme="majorHAnsi" w:cs="Lucida Grande"/>
          <w:sz w:val="22"/>
        </w:rPr>
        <w:t>ę</w:t>
      </w:r>
      <w:r w:rsidRPr="001B3852">
        <w:rPr>
          <w:rFonts w:asciiTheme="majorHAnsi" w:hAnsiTheme="majorHAnsi"/>
          <w:sz w:val="22"/>
        </w:rPr>
        <w:t>czenia Zamawiaj</w:t>
      </w:r>
      <w:r w:rsidRPr="001B3852">
        <w:rPr>
          <w:rFonts w:asciiTheme="majorHAnsi" w:hAnsiTheme="majorHAnsi" w:cs="Lucida Grande"/>
          <w:sz w:val="22"/>
        </w:rPr>
        <w:t>ą</w:t>
      </w:r>
      <w:r w:rsidRPr="001B3852">
        <w:rPr>
          <w:rFonts w:asciiTheme="majorHAnsi" w:hAnsiTheme="majorHAnsi"/>
          <w:sz w:val="22"/>
        </w:rPr>
        <w:t>cemu, przelewem na konto Wykonawcy wskazane na fakturze.</w:t>
      </w:r>
    </w:p>
    <w:p w14:paraId="7024F4FF" w14:textId="77777777" w:rsidR="006847B4" w:rsidRPr="00D205B8"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z w:val="22"/>
        </w:rPr>
        <w:t>Za dat</w:t>
      </w:r>
      <w:r w:rsidRPr="00D205B8">
        <w:rPr>
          <w:rFonts w:asciiTheme="majorHAnsi" w:hAnsiTheme="majorHAnsi" w:cs="Lucida Grande"/>
          <w:sz w:val="22"/>
        </w:rPr>
        <w:t>ę</w:t>
      </w:r>
      <w:r w:rsidRPr="00D205B8">
        <w:rPr>
          <w:rFonts w:asciiTheme="majorHAnsi" w:hAnsiTheme="majorHAnsi"/>
          <w:sz w:val="22"/>
        </w:rPr>
        <w:t xml:space="preserve"> zap</w:t>
      </w:r>
      <w:r w:rsidRPr="00D205B8">
        <w:rPr>
          <w:rFonts w:asciiTheme="majorHAnsi" w:hAnsiTheme="majorHAnsi" w:cs="Lucida Grande"/>
          <w:sz w:val="22"/>
        </w:rPr>
        <w:t>ł</w:t>
      </w:r>
      <w:r w:rsidRPr="00D205B8">
        <w:rPr>
          <w:rFonts w:asciiTheme="majorHAnsi" w:hAnsiTheme="majorHAnsi"/>
          <w:sz w:val="22"/>
        </w:rPr>
        <w:t>aty strony uwa</w:t>
      </w:r>
      <w:r w:rsidRPr="00D205B8">
        <w:rPr>
          <w:rFonts w:asciiTheme="majorHAnsi" w:hAnsiTheme="majorHAnsi" w:cs="Lucida Grande"/>
          <w:sz w:val="22"/>
        </w:rPr>
        <w:t>ż</w:t>
      </w:r>
      <w:r w:rsidRPr="00D205B8">
        <w:rPr>
          <w:rFonts w:asciiTheme="majorHAnsi" w:hAnsiTheme="majorHAnsi"/>
          <w:sz w:val="22"/>
        </w:rPr>
        <w:t>a</w:t>
      </w:r>
      <w:r w:rsidRPr="00D205B8">
        <w:rPr>
          <w:rFonts w:asciiTheme="majorHAnsi" w:hAnsiTheme="majorHAnsi" w:cs="Lucida Grande"/>
          <w:sz w:val="22"/>
        </w:rPr>
        <w:t>ć</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dat</w:t>
      </w:r>
      <w:r w:rsidRPr="00D205B8">
        <w:rPr>
          <w:rFonts w:asciiTheme="majorHAnsi" w:hAnsiTheme="majorHAnsi" w:cs="Lucida Grande"/>
          <w:sz w:val="22"/>
        </w:rPr>
        <w:t>ę</w:t>
      </w:r>
      <w:r w:rsidRPr="00D205B8">
        <w:rPr>
          <w:rFonts w:asciiTheme="majorHAnsi" w:hAnsiTheme="majorHAnsi"/>
          <w:sz w:val="22"/>
        </w:rPr>
        <w:t xml:space="preserve"> obci</w:t>
      </w:r>
      <w:r w:rsidRPr="00D205B8">
        <w:rPr>
          <w:rFonts w:asciiTheme="majorHAnsi" w:hAnsiTheme="majorHAnsi" w:cs="Lucida Grande"/>
          <w:sz w:val="22"/>
        </w:rPr>
        <w:t>ąż</w:t>
      </w:r>
      <w:r w:rsidRPr="00D205B8">
        <w:rPr>
          <w:rFonts w:asciiTheme="majorHAnsi" w:hAnsiTheme="majorHAnsi"/>
          <w:sz w:val="22"/>
        </w:rPr>
        <w:t>enia rachunku Zamawiaj</w:t>
      </w:r>
      <w:r w:rsidRPr="00D205B8">
        <w:rPr>
          <w:rFonts w:asciiTheme="majorHAnsi" w:hAnsiTheme="majorHAnsi" w:cs="Lucida Grande"/>
          <w:sz w:val="22"/>
        </w:rPr>
        <w:t>ą</w:t>
      </w:r>
      <w:r w:rsidRPr="00D205B8">
        <w:rPr>
          <w:rFonts w:asciiTheme="majorHAnsi" w:hAnsiTheme="majorHAnsi"/>
          <w:sz w:val="22"/>
        </w:rPr>
        <w:t>cego.</w:t>
      </w:r>
    </w:p>
    <w:p w14:paraId="790C0947" w14:textId="77777777" w:rsidR="004C2B8D" w:rsidRPr="00B61CFB"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napToGrid w:val="0"/>
          <w:sz w:val="22"/>
        </w:rPr>
        <w:t>Wierzyciel nie mo</w:t>
      </w:r>
      <w:r w:rsidRPr="00D205B8">
        <w:rPr>
          <w:rFonts w:asciiTheme="majorHAnsi" w:hAnsiTheme="majorHAnsi" w:cs="Lucida Grande"/>
          <w:snapToGrid w:val="0"/>
          <w:sz w:val="22"/>
        </w:rPr>
        <w:t>ż</w:t>
      </w:r>
      <w:r w:rsidRPr="00D205B8">
        <w:rPr>
          <w:rFonts w:asciiTheme="majorHAnsi" w:hAnsiTheme="majorHAnsi"/>
          <w:snapToGrid w:val="0"/>
          <w:sz w:val="22"/>
        </w:rPr>
        <w:t>e bez pisemnej zgody d</w:t>
      </w:r>
      <w:r w:rsidRPr="00D205B8">
        <w:rPr>
          <w:rFonts w:asciiTheme="majorHAnsi" w:hAnsiTheme="majorHAnsi" w:cs="Lucida Grande"/>
          <w:snapToGrid w:val="0"/>
          <w:sz w:val="22"/>
        </w:rPr>
        <w:t>ł</w:t>
      </w:r>
      <w:r w:rsidRPr="00D205B8">
        <w:rPr>
          <w:rFonts w:asciiTheme="majorHAnsi" w:hAnsiTheme="majorHAnsi"/>
          <w:snapToGrid w:val="0"/>
          <w:sz w:val="22"/>
        </w:rPr>
        <w:t>u</w:t>
      </w:r>
      <w:r w:rsidRPr="00D205B8">
        <w:rPr>
          <w:rFonts w:asciiTheme="majorHAnsi" w:hAnsiTheme="majorHAnsi" w:cs="Lucida Grande"/>
          <w:snapToGrid w:val="0"/>
          <w:sz w:val="22"/>
        </w:rPr>
        <w:t>ż</w:t>
      </w:r>
      <w:r w:rsidRPr="00D205B8">
        <w:rPr>
          <w:rFonts w:asciiTheme="majorHAnsi" w:hAnsiTheme="majorHAnsi"/>
          <w:snapToGrid w:val="0"/>
          <w:sz w:val="22"/>
        </w:rPr>
        <w:t>nika pod rygorem niewa</w:t>
      </w:r>
      <w:r w:rsidRPr="00D205B8">
        <w:rPr>
          <w:rFonts w:asciiTheme="majorHAnsi" w:hAnsiTheme="majorHAnsi" w:cs="Lucida Grande"/>
          <w:snapToGrid w:val="0"/>
          <w:sz w:val="22"/>
        </w:rPr>
        <w:t>ż</w:t>
      </w:r>
      <w:r w:rsidRPr="00D205B8">
        <w:rPr>
          <w:rFonts w:asciiTheme="majorHAnsi" w:hAnsiTheme="majorHAnsi"/>
          <w:snapToGrid w:val="0"/>
          <w:sz w:val="22"/>
        </w:rPr>
        <w:t>no</w:t>
      </w:r>
      <w:r w:rsidRPr="00D205B8">
        <w:rPr>
          <w:rFonts w:asciiTheme="majorHAnsi" w:hAnsiTheme="majorHAnsi" w:cs="Lucida Grande"/>
          <w:snapToGrid w:val="0"/>
          <w:sz w:val="22"/>
        </w:rPr>
        <w:t>ś</w:t>
      </w:r>
      <w:r w:rsidRPr="00D205B8">
        <w:rPr>
          <w:rFonts w:asciiTheme="majorHAnsi" w:hAnsiTheme="majorHAnsi"/>
          <w:snapToGrid w:val="0"/>
          <w:sz w:val="22"/>
        </w:rPr>
        <w:t>ci przenie</w:t>
      </w:r>
      <w:r w:rsidRPr="00D205B8">
        <w:rPr>
          <w:rFonts w:asciiTheme="majorHAnsi" w:hAnsiTheme="majorHAnsi" w:cs="Lucida Grande"/>
          <w:snapToGrid w:val="0"/>
          <w:sz w:val="22"/>
        </w:rPr>
        <w:t>ść</w:t>
      </w:r>
      <w:r w:rsidRPr="00D205B8">
        <w:rPr>
          <w:rFonts w:asciiTheme="majorHAnsi" w:hAnsiTheme="majorHAnsi"/>
          <w:snapToGrid w:val="0"/>
          <w:sz w:val="22"/>
        </w:rPr>
        <w:t xml:space="preserve"> wierzytelno</w:t>
      </w:r>
      <w:r w:rsidRPr="00D205B8">
        <w:rPr>
          <w:rFonts w:asciiTheme="majorHAnsi" w:hAnsiTheme="majorHAnsi" w:cs="Lucida Grande"/>
          <w:snapToGrid w:val="0"/>
          <w:sz w:val="22"/>
        </w:rPr>
        <w:t>ś</w:t>
      </w:r>
      <w:r w:rsidRPr="00D205B8">
        <w:rPr>
          <w:rFonts w:asciiTheme="majorHAnsi" w:hAnsiTheme="majorHAnsi"/>
          <w:snapToGrid w:val="0"/>
          <w:sz w:val="22"/>
        </w:rPr>
        <w:t>ci wynikaj</w:t>
      </w:r>
      <w:r w:rsidRPr="00D205B8">
        <w:rPr>
          <w:rFonts w:asciiTheme="majorHAnsi" w:hAnsiTheme="majorHAnsi" w:cs="Lucida Grande"/>
          <w:snapToGrid w:val="0"/>
          <w:sz w:val="22"/>
        </w:rPr>
        <w:t>ą</w:t>
      </w:r>
      <w:r w:rsidRPr="00D205B8">
        <w:rPr>
          <w:rFonts w:asciiTheme="majorHAnsi" w:hAnsiTheme="majorHAnsi"/>
          <w:snapToGrid w:val="0"/>
          <w:sz w:val="22"/>
        </w:rPr>
        <w:t>cych z Umowy na osoby trzecie.</w:t>
      </w:r>
    </w:p>
    <w:p w14:paraId="302FEC44" w14:textId="16F94BE2" w:rsid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6407EB">
        <w:rPr>
          <w:rFonts w:asciiTheme="majorHAnsi" w:hAnsiTheme="majorHAnsi"/>
          <w:sz w:val="22"/>
        </w:rPr>
        <w:t>20</w:t>
      </w:r>
      <w:r w:rsidRPr="00B61CFB">
        <w:rPr>
          <w:rFonts w:asciiTheme="majorHAnsi" w:hAnsiTheme="majorHAnsi"/>
          <w:sz w:val="22"/>
        </w:rPr>
        <w:t xml:space="preserve"> r. poz. </w:t>
      </w:r>
      <w:r w:rsidR="006407EB">
        <w:rPr>
          <w:rFonts w:asciiTheme="majorHAnsi" w:hAnsiTheme="majorHAnsi"/>
          <w:sz w:val="22"/>
        </w:rPr>
        <w:t>1666</w:t>
      </w:r>
      <w:r w:rsidRPr="00B61CFB">
        <w:rPr>
          <w:rFonts w:asciiTheme="majorHAnsi" w:hAnsiTheme="majorHAnsi"/>
          <w:sz w:val="22"/>
        </w:rPr>
        <w:t xml:space="preserve"> – „Ustawa o Fakturowaniu”). </w:t>
      </w:r>
    </w:p>
    <w:p w14:paraId="09B6F6CA" w14:textId="67CE7933"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ustrukturyzowanej faktury elektronicznej, o której mowa w ust. </w:t>
      </w:r>
      <w:r w:rsidR="00185121">
        <w:rPr>
          <w:rFonts w:asciiTheme="majorHAnsi" w:hAnsiTheme="majorHAnsi"/>
          <w:sz w:val="22"/>
        </w:rPr>
        <w:t>7</w:t>
      </w:r>
      <w:r w:rsidRPr="00B61CFB">
        <w:rPr>
          <w:rFonts w:asciiTheme="majorHAnsi" w:hAnsiTheme="majorHAnsi"/>
          <w:sz w:val="22"/>
        </w:rPr>
        <w:t xml:space="preserve">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869109B" w14:textId="2DA00B00"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Ustrukturyzowaną fakturę elektroniczną należy wysyłać na następujący adres Zamawiającego na PEF: </w:t>
      </w:r>
      <w:hyperlink r:id="rId8" w:history="1">
        <w:r w:rsidR="00EC2027" w:rsidRPr="00F94B2B">
          <w:rPr>
            <w:rStyle w:val="Hipercze"/>
            <w:rFonts w:asciiTheme="majorHAnsi" w:hAnsiTheme="majorHAnsi"/>
            <w:sz w:val="22"/>
          </w:rPr>
          <w:t>https://brokerpefexpert.efaktura.gov.pl</w:t>
        </w:r>
      </w:hyperlink>
      <w:r w:rsidR="00EC2027">
        <w:rPr>
          <w:rFonts w:asciiTheme="majorHAnsi" w:hAnsiTheme="majorHAnsi"/>
          <w:sz w:val="22"/>
        </w:rPr>
        <w:t xml:space="preserve"> .</w:t>
      </w:r>
    </w:p>
    <w:p w14:paraId="542AAE43" w14:textId="394FEE28"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 chwilę doręczenia ustrukturyzowanej faktury elektronicznej uznawać się będzie chwilę wprowadzenia prawidłowo wystawionej faktury, zawierającej wszystkie elementy, o których mowa w ust. </w:t>
      </w:r>
      <w:r w:rsidR="00185121">
        <w:rPr>
          <w:rFonts w:asciiTheme="majorHAnsi" w:hAnsiTheme="majorHAnsi"/>
          <w:sz w:val="22"/>
        </w:rPr>
        <w:t>8</w:t>
      </w:r>
      <w:r w:rsidRPr="00B61CFB">
        <w:rPr>
          <w:rFonts w:asciiTheme="majorHAnsi" w:hAnsiTheme="majorHAnsi"/>
          <w:sz w:val="22"/>
        </w:rPr>
        <w:t xml:space="preserve"> powyżej, do konta Zamawiającego na PEF, w sposób umożliwiający Zamawiającemu zapoznanie się z jej treścią.</w:t>
      </w:r>
    </w:p>
    <w:p w14:paraId="41271B08" w14:textId="1EF552C1"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lastRenderedPageBreak/>
        <w:t xml:space="preserve">W przypadku wystawienia faktury w formie pisemnej, prawidłowo wystawiona faktura powinna być doręczona do siedziby Nadleśnictwa </w:t>
      </w:r>
      <w:r w:rsidR="00EC2027">
        <w:rPr>
          <w:rFonts w:asciiTheme="majorHAnsi" w:hAnsiTheme="majorHAnsi"/>
          <w:sz w:val="22"/>
        </w:rPr>
        <w:t>Elbląg</w:t>
      </w:r>
      <w:r w:rsidRPr="00B61CFB">
        <w:rPr>
          <w:rFonts w:asciiTheme="majorHAnsi" w:hAnsiTheme="majorHAnsi"/>
          <w:sz w:val="22"/>
        </w:rPr>
        <w:t xml:space="preserve">. </w:t>
      </w:r>
    </w:p>
    <w:p w14:paraId="3B4266AA" w14:textId="5319518F"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Z zastrzeżeniem postanowień ust. 1</w:t>
      </w:r>
      <w:r w:rsidR="00185121">
        <w:rPr>
          <w:rFonts w:asciiTheme="majorHAnsi" w:hAnsiTheme="majorHAnsi"/>
          <w:sz w:val="22"/>
        </w:rPr>
        <w:t>5</w:t>
      </w:r>
      <w:r w:rsidRPr="00B61CFB">
        <w:rPr>
          <w:rFonts w:asciiTheme="majorHAnsi" w:hAnsiTheme="majorHAnsi"/>
          <w:sz w:val="22"/>
        </w:rPr>
        <w:t xml:space="preserve"> Wynagrodzenie będzie płatne na rachunek bankowy Wykonawcy wskazany w fakturze. Za dzień dokonania płatności przyjmuje się dzień uznania rachunku bankowego Zamawiającego. </w:t>
      </w:r>
    </w:p>
    <w:p w14:paraId="60C44DC8" w14:textId="77777777"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Podatek VAT naliczony zostanie w wysokości obowiązującej w dniu wystawienia faktury.</w:t>
      </w:r>
    </w:p>
    <w:p w14:paraId="7C9FAF64" w14:textId="26D7DAD0"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przy realizacji Umowy zobowiązuje posługiwać się rachunkiem rozliczeniowym o którym mowa w art. 49 ust. 1 pkt 1 ustawy z dnia 29 sierpnia 1997 r.  Prawo Bankowe (tekst jedn.: Dz. U. z 2020 r. poz. 1896 z późn. zm.) zawartym w wykazie podmiotów, o którym mowa w art. 96b ust. 1 ustawy z dnia 11 marca 2004 r. o podatku od towarów i usług (tekst jedn.: Dz. U. z 202</w:t>
      </w:r>
      <w:r w:rsidR="006407EB">
        <w:rPr>
          <w:rFonts w:asciiTheme="majorHAnsi" w:hAnsiTheme="majorHAnsi"/>
          <w:sz w:val="22"/>
        </w:rPr>
        <w:t>2</w:t>
      </w:r>
      <w:r w:rsidRPr="00B61CFB">
        <w:rPr>
          <w:rFonts w:asciiTheme="majorHAnsi" w:hAnsiTheme="majorHAnsi"/>
          <w:sz w:val="22"/>
        </w:rPr>
        <w:t xml:space="preserve"> r. poz. </w:t>
      </w:r>
      <w:r w:rsidR="006407EB">
        <w:rPr>
          <w:rFonts w:asciiTheme="majorHAnsi" w:hAnsiTheme="majorHAnsi"/>
          <w:sz w:val="22"/>
        </w:rPr>
        <w:t>931</w:t>
      </w:r>
      <w:r w:rsidR="006407EB" w:rsidRPr="00B61CFB">
        <w:rPr>
          <w:rFonts w:asciiTheme="majorHAnsi" w:hAnsiTheme="majorHAnsi"/>
          <w:sz w:val="22"/>
        </w:rPr>
        <w:t xml:space="preserve"> </w:t>
      </w:r>
      <w:r w:rsidRPr="00B61CFB">
        <w:rPr>
          <w:rFonts w:asciiTheme="majorHAnsi" w:hAnsiTheme="majorHAnsi"/>
          <w:sz w:val="22"/>
        </w:rPr>
        <w:t>z późn. zm.). Wykonawca przyjmuje do wiadomości, iż Zamawiający przy zapłacie Wynagrodzenia będzie stosował mechanizm podzielonej płatności, o którym mowa w art. 108a ust. 1 ustawy z dnia 11 marca 2004 r. o podatku od towarów i usług (tekst jedn.: Dz. U. z 202</w:t>
      </w:r>
      <w:r w:rsidR="009506C4">
        <w:rPr>
          <w:rFonts w:asciiTheme="majorHAnsi" w:hAnsiTheme="majorHAnsi"/>
          <w:sz w:val="22"/>
        </w:rPr>
        <w:t xml:space="preserve">2 </w:t>
      </w:r>
      <w:r w:rsidRPr="00B61CFB">
        <w:rPr>
          <w:rFonts w:asciiTheme="majorHAnsi" w:hAnsiTheme="majorHAnsi"/>
          <w:sz w:val="22"/>
        </w:rPr>
        <w:t xml:space="preserve">r. poz. </w:t>
      </w:r>
      <w:r w:rsidR="006407EB">
        <w:rPr>
          <w:rFonts w:asciiTheme="majorHAnsi" w:hAnsiTheme="majorHAnsi"/>
          <w:sz w:val="22"/>
        </w:rPr>
        <w:t>931</w:t>
      </w:r>
      <w:r w:rsidRPr="00B61CFB">
        <w:rPr>
          <w:rFonts w:asciiTheme="majorHAnsi" w:hAnsiTheme="majorHAnsi"/>
          <w:sz w:val="22"/>
        </w:rPr>
        <w:t xml:space="preserve"> z późn. zm.).</w:t>
      </w:r>
    </w:p>
    <w:p w14:paraId="61BB626D" w14:textId="63FE6AA4"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Zapłata: </w:t>
      </w:r>
    </w:p>
    <w:p w14:paraId="198FD7B2" w14:textId="701B5692" w:rsidR="004C2B8D" w:rsidRDefault="004C2B8D" w:rsidP="00FE7ABA">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całości albo części kwoty podatku wynikającej z otrzymanej faktury będzie dokonywana na rachunek VAT, w rozumieniu art. 2 pkt 37 Wykonawcy ustawy z dnia 11 marca 2004 r. o podatku od towarów i usług (tekst jedn.: Dz. U. z 202</w:t>
      </w:r>
      <w:r w:rsidR="006407EB">
        <w:rPr>
          <w:rFonts w:asciiTheme="majorHAnsi" w:hAnsiTheme="majorHAnsi" w:cs="Calibri"/>
          <w:sz w:val="22"/>
          <w:lang w:eastAsia="pl-PL"/>
        </w:rPr>
        <w:t>2</w:t>
      </w:r>
      <w:r w:rsidRPr="00B61CFB">
        <w:rPr>
          <w:rFonts w:asciiTheme="majorHAnsi" w:hAnsiTheme="majorHAnsi" w:cs="Calibri"/>
          <w:sz w:val="22"/>
          <w:lang w:eastAsia="pl-PL"/>
        </w:rPr>
        <w:t xml:space="preserve">  r. poz. </w:t>
      </w:r>
      <w:r w:rsidR="006407EB">
        <w:rPr>
          <w:rFonts w:asciiTheme="majorHAnsi" w:hAnsiTheme="majorHAnsi" w:cs="Calibri"/>
          <w:sz w:val="22"/>
          <w:lang w:eastAsia="pl-PL"/>
        </w:rPr>
        <w:t>931</w:t>
      </w:r>
      <w:r w:rsidRPr="00B61CFB">
        <w:rPr>
          <w:rFonts w:asciiTheme="majorHAnsi" w:hAnsiTheme="majorHAnsi" w:cs="Calibri"/>
          <w:sz w:val="22"/>
          <w:lang w:eastAsia="pl-PL"/>
        </w:rPr>
        <w:t xml:space="preserve"> z późn. zm.),</w:t>
      </w:r>
    </w:p>
    <w:p w14:paraId="525F4C03" w14:textId="1B80C9CA" w:rsidR="004C2B8D" w:rsidRPr="001B3852" w:rsidRDefault="004C2B8D" w:rsidP="001B3852">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1D9DD3ED" w14:textId="77777777" w:rsidR="00C3389B" w:rsidRPr="00D205B8" w:rsidRDefault="00C3389B" w:rsidP="00D205B8">
      <w:pPr>
        <w:keepLines/>
        <w:widowControl w:val="0"/>
        <w:tabs>
          <w:tab w:val="left" w:pos="0"/>
        </w:tabs>
        <w:spacing w:line="276" w:lineRule="auto"/>
        <w:rPr>
          <w:rFonts w:asciiTheme="majorHAnsi" w:hAnsiTheme="majorHAnsi"/>
          <w:sz w:val="22"/>
        </w:rPr>
      </w:pPr>
    </w:p>
    <w:p w14:paraId="595F7E18" w14:textId="0705EE49" w:rsidR="006847B4" w:rsidRPr="00B44698" w:rsidRDefault="006847B4" w:rsidP="00B44698">
      <w:pPr>
        <w:keepLines/>
        <w:widowControl w:val="0"/>
        <w:tabs>
          <w:tab w:val="left" w:pos="0"/>
          <w:tab w:val="left" w:pos="630"/>
          <w:tab w:val="left" w:pos="720"/>
          <w:tab w:val="left" w:pos="810"/>
          <w:tab w:val="left" w:pos="900"/>
        </w:tabs>
        <w:spacing w:line="276" w:lineRule="auto"/>
        <w:ind w:left="360"/>
        <w:jc w:val="center"/>
        <w:rPr>
          <w:rFonts w:asciiTheme="majorHAnsi" w:hAnsiTheme="majorHAnsi"/>
          <w:b/>
          <w:bCs/>
          <w:sz w:val="22"/>
        </w:rPr>
      </w:pPr>
      <w:r w:rsidRPr="00D205B8">
        <w:rPr>
          <w:rFonts w:asciiTheme="majorHAnsi" w:hAnsiTheme="majorHAnsi"/>
          <w:b/>
          <w:bCs/>
          <w:sz w:val="22"/>
        </w:rPr>
        <w:t>VIII. R</w:t>
      </w:r>
      <w:r w:rsidRPr="00D205B8">
        <w:rPr>
          <w:rFonts w:asciiTheme="majorHAnsi" w:hAnsiTheme="majorHAnsi" w:cs="Lucida Grande"/>
          <w:b/>
          <w:bCs/>
          <w:sz w:val="22"/>
        </w:rPr>
        <w:t>Ę</w:t>
      </w:r>
      <w:r w:rsidRPr="00D205B8">
        <w:rPr>
          <w:rFonts w:asciiTheme="majorHAnsi" w:hAnsiTheme="majorHAnsi"/>
          <w:b/>
          <w:bCs/>
          <w:sz w:val="22"/>
        </w:rPr>
        <w:t>KOJMIA ZA WADY I GWARANCJA JAKO</w:t>
      </w:r>
      <w:r w:rsidRPr="00D205B8">
        <w:rPr>
          <w:rFonts w:asciiTheme="majorHAnsi" w:hAnsiTheme="majorHAnsi" w:cs="Lucida Grande"/>
          <w:b/>
          <w:bCs/>
          <w:sz w:val="22"/>
        </w:rPr>
        <w:t>Ś</w:t>
      </w:r>
      <w:r w:rsidRPr="00D205B8">
        <w:rPr>
          <w:rFonts w:asciiTheme="majorHAnsi" w:hAnsiTheme="majorHAnsi"/>
          <w:b/>
          <w:bCs/>
          <w:sz w:val="22"/>
        </w:rPr>
        <w:t>CI</w:t>
      </w:r>
    </w:p>
    <w:p w14:paraId="3F754F69" w14:textId="573525F9" w:rsidR="006847B4" w:rsidRPr="00D205B8" w:rsidRDefault="008C414E" w:rsidP="00D205B8">
      <w:pPr>
        <w:pStyle w:val="Tom1"/>
        <w:spacing w:line="276" w:lineRule="auto"/>
        <w:rPr>
          <w:rFonts w:asciiTheme="majorHAnsi" w:hAnsiTheme="majorHAnsi"/>
          <w:sz w:val="22"/>
          <w:szCs w:val="22"/>
        </w:rPr>
      </w:pPr>
      <w:r w:rsidRPr="00D205B8">
        <w:rPr>
          <w:rFonts w:asciiTheme="majorHAnsi" w:hAnsiTheme="majorHAnsi"/>
          <w:sz w:val="22"/>
          <w:szCs w:val="22"/>
        </w:rPr>
        <w:t>§  1</w:t>
      </w:r>
      <w:r w:rsidR="00E2652A">
        <w:rPr>
          <w:rFonts w:asciiTheme="majorHAnsi" w:hAnsiTheme="majorHAnsi"/>
          <w:sz w:val="22"/>
          <w:szCs w:val="22"/>
        </w:rPr>
        <w:t>4</w:t>
      </w:r>
    </w:p>
    <w:p w14:paraId="1274502E" w14:textId="77777777" w:rsidR="006847B4" w:rsidRPr="00D205B8" w:rsidRDefault="006847B4" w:rsidP="00D205B8">
      <w:pPr>
        <w:pStyle w:val="Tom1"/>
        <w:spacing w:line="276" w:lineRule="auto"/>
        <w:rPr>
          <w:rFonts w:asciiTheme="majorHAnsi" w:hAnsiTheme="majorHAnsi"/>
          <w:b w:val="0"/>
          <w:sz w:val="22"/>
          <w:szCs w:val="22"/>
        </w:rPr>
      </w:pPr>
    </w:p>
    <w:p w14:paraId="1334B0CE" w14:textId="7B93FA01" w:rsidR="006847B4" w:rsidRPr="00D205B8" w:rsidRDefault="006847B4" w:rsidP="00FE7ABA">
      <w:pPr>
        <w:pStyle w:val="p3"/>
        <w:numPr>
          <w:ilvl w:val="0"/>
          <w:numId w:val="18"/>
        </w:numPr>
        <w:tabs>
          <w:tab w:val="num" w:pos="426"/>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udziela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gwarancji</w:t>
      </w:r>
      <w:r w:rsidR="009506C4">
        <w:rPr>
          <w:rFonts w:ascii="Cambria" w:hAnsi="Cambria" w:cs="Arial"/>
          <w:sz w:val="22"/>
          <w:szCs w:val="22"/>
        </w:rPr>
        <w:t xml:space="preserve"> </w:t>
      </w:r>
      <w:r w:rsidR="000048E2" w:rsidRPr="00D205B8">
        <w:rPr>
          <w:rFonts w:asciiTheme="majorHAnsi" w:hAnsiTheme="majorHAnsi" w:cs="Times New Roman"/>
          <w:sz w:val="22"/>
          <w:szCs w:val="22"/>
        </w:rPr>
        <w:t xml:space="preserve">– na okres </w:t>
      </w:r>
      <w:r w:rsidR="000048E2" w:rsidRPr="00D205B8">
        <w:rPr>
          <w:rFonts w:asciiTheme="majorHAnsi" w:hAnsiTheme="majorHAnsi" w:cs="Times New Roman"/>
          <w:sz w:val="22"/>
          <w:szCs w:val="22"/>
        </w:rPr>
        <w:br/>
      </w:r>
      <w:r w:rsidR="006407EB">
        <w:rPr>
          <w:rFonts w:asciiTheme="majorHAnsi" w:hAnsiTheme="majorHAnsi" w:cs="Times New Roman"/>
          <w:sz w:val="22"/>
          <w:szCs w:val="22"/>
        </w:rPr>
        <w:t>……….. lat</w:t>
      </w:r>
      <w:r w:rsidR="009506C4">
        <w:rPr>
          <w:rFonts w:asciiTheme="majorHAnsi" w:hAnsiTheme="majorHAnsi" w:cs="Times New Roman"/>
          <w:sz w:val="22"/>
          <w:szCs w:val="22"/>
        </w:rPr>
        <w:t xml:space="preserve"> oraz rękojmi zgodnie z terminami wynikającymi z prawa powszechnie obowiązującego</w:t>
      </w:r>
      <w:r w:rsidR="0086541C" w:rsidRPr="00D205B8">
        <w:rPr>
          <w:rFonts w:asciiTheme="majorHAnsi" w:hAnsiTheme="majorHAnsi" w:cs="Times New Roman"/>
          <w:sz w:val="22"/>
          <w:szCs w:val="22"/>
        </w:rPr>
        <w:t>.</w:t>
      </w:r>
    </w:p>
    <w:p w14:paraId="676F9C3C" w14:textId="46E67D76"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okresie gwarancji Wykonawca zapewni we w</w:t>
      </w:r>
      <w:r w:rsidRPr="00D205B8">
        <w:rPr>
          <w:rFonts w:asciiTheme="majorHAnsi" w:hAnsiTheme="majorHAnsi" w:cs="Lucida Grande"/>
          <w:sz w:val="22"/>
          <w:szCs w:val="22"/>
        </w:rPr>
        <w:t>ł</w:t>
      </w:r>
      <w:r w:rsidRPr="00D205B8">
        <w:rPr>
          <w:rFonts w:asciiTheme="majorHAnsi" w:hAnsiTheme="majorHAnsi" w:cs="Times New Roman"/>
          <w:sz w:val="22"/>
          <w:szCs w:val="22"/>
        </w:rPr>
        <w:t>asnym zakresie w ramach wynagrodzenia umownego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cie wad). Naprawy </w:t>
      </w:r>
      <w:r w:rsidRPr="00D205B8">
        <w:rPr>
          <w:rFonts w:asciiTheme="majorHAnsi" w:hAnsiTheme="majorHAnsi" w:cs="Lucida Grande"/>
          <w:sz w:val="22"/>
          <w:szCs w:val="22"/>
        </w:rPr>
        <w:t>ś</w:t>
      </w:r>
      <w:r w:rsidRPr="00D205B8">
        <w:rPr>
          <w:rFonts w:asciiTheme="majorHAnsi" w:hAnsiTheme="majorHAnsi" w:cs="Times New Roman"/>
          <w:sz w:val="22"/>
          <w:szCs w:val="22"/>
        </w:rPr>
        <w:t>wiadczone b</w:t>
      </w:r>
      <w:r w:rsidRPr="00D205B8">
        <w:rPr>
          <w:rFonts w:asciiTheme="majorHAnsi" w:hAnsiTheme="majorHAnsi" w:cs="Lucida Grande"/>
          <w:sz w:val="22"/>
          <w:szCs w:val="22"/>
        </w:rPr>
        <w:t>ę</w:t>
      </w:r>
      <w:r w:rsidRPr="00D205B8">
        <w:rPr>
          <w:rFonts w:asciiTheme="majorHAnsi" w:hAnsiTheme="majorHAnsi" w:cs="Times New Roman"/>
          <w:sz w:val="22"/>
          <w:szCs w:val="22"/>
        </w:rPr>
        <w:t>d</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w:t>
      </w:r>
      <w:r w:rsidR="0086541C" w:rsidRPr="00D205B8">
        <w:rPr>
          <w:rFonts w:asciiTheme="majorHAnsi" w:hAnsiTheme="majorHAnsi" w:cs="Times New Roman"/>
          <w:sz w:val="22"/>
          <w:szCs w:val="22"/>
        </w:rPr>
        <w:br/>
      </w:r>
      <w:r w:rsidRPr="00D205B8">
        <w:rPr>
          <w:rFonts w:asciiTheme="majorHAnsi" w:hAnsiTheme="majorHAnsi" w:cs="Times New Roman"/>
          <w:sz w:val="22"/>
          <w:szCs w:val="22"/>
        </w:rPr>
        <w:t>w miar</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mo</w:t>
      </w:r>
      <w:r w:rsidRPr="00D205B8">
        <w:rPr>
          <w:rFonts w:asciiTheme="majorHAnsi" w:hAnsiTheme="majorHAnsi" w:cs="Lucida Grande"/>
          <w:sz w:val="22"/>
          <w:szCs w:val="22"/>
        </w:rPr>
        <w:t>ż</w:t>
      </w:r>
      <w:r w:rsidRPr="00D205B8">
        <w:rPr>
          <w:rFonts w:asciiTheme="majorHAnsi" w:hAnsiTheme="majorHAnsi" w:cs="Times New Roman"/>
          <w:sz w:val="22"/>
          <w:szCs w:val="22"/>
        </w:rPr>
        <w:t>liwo</w:t>
      </w:r>
      <w:r w:rsidRPr="00D205B8">
        <w:rPr>
          <w:rFonts w:asciiTheme="majorHAnsi" w:hAnsiTheme="majorHAnsi" w:cs="Lucida Grande"/>
          <w:sz w:val="22"/>
          <w:szCs w:val="22"/>
        </w:rPr>
        <w:t>ś</w:t>
      </w:r>
      <w:r w:rsidRPr="00D205B8">
        <w:rPr>
          <w:rFonts w:asciiTheme="majorHAnsi" w:hAnsiTheme="majorHAnsi" w:cs="Times New Roman"/>
          <w:sz w:val="22"/>
          <w:szCs w:val="22"/>
        </w:rPr>
        <w:t>ci w miejscu u</w:t>
      </w:r>
      <w:r w:rsidRPr="00D205B8">
        <w:rPr>
          <w:rFonts w:asciiTheme="majorHAnsi" w:hAnsiTheme="majorHAnsi" w:cs="Lucida Grande"/>
          <w:sz w:val="22"/>
          <w:szCs w:val="22"/>
        </w:rPr>
        <w:t>ż</w:t>
      </w:r>
      <w:r w:rsidRPr="00D205B8">
        <w:rPr>
          <w:rFonts w:asciiTheme="majorHAnsi" w:hAnsiTheme="majorHAnsi" w:cs="Times New Roman"/>
          <w:sz w:val="22"/>
          <w:szCs w:val="22"/>
        </w:rPr>
        <w:t>ytkowania przedmiotu umowy.</w:t>
      </w:r>
    </w:p>
    <w:p w14:paraId="34720BDB" w14:textId="76EAE1EF"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wad Robót, Wykonawca zapewnia wykonanie napraw w okresie gwarancji w najkrótszym mo</w:t>
      </w:r>
      <w:r w:rsidRPr="00D205B8">
        <w:rPr>
          <w:rFonts w:asciiTheme="majorHAnsi" w:hAnsiTheme="majorHAnsi" w:cs="Lucida Grande"/>
          <w:sz w:val="22"/>
          <w:szCs w:val="22"/>
        </w:rPr>
        <w:t>ż</w:t>
      </w:r>
      <w:r w:rsidRPr="00D205B8">
        <w:rPr>
          <w:rFonts w:asciiTheme="majorHAnsi" w:hAnsiTheme="majorHAnsi" w:cs="Times New Roman"/>
          <w:sz w:val="22"/>
          <w:szCs w:val="22"/>
        </w:rPr>
        <w:t>liwym terminie</w:t>
      </w:r>
      <w:r w:rsidR="006407EB">
        <w:rPr>
          <w:rFonts w:asciiTheme="majorHAnsi" w:hAnsiTheme="majorHAnsi" w:cs="Times New Roman"/>
          <w:sz w:val="22"/>
          <w:szCs w:val="22"/>
        </w:rPr>
        <w:t>– szczegółowe zasady w tym zakresie określa Karta gwarancyjna stanowiąca załącznik do umowy.</w:t>
      </w:r>
    </w:p>
    <w:p w14:paraId="163DAD53"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niespe</w:t>
      </w:r>
      <w:r w:rsidRPr="00D205B8">
        <w:rPr>
          <w:rFonts w:asciiTheme="majorHAnsi" w:hAnsiTheme="majorHAnsi" w:cs="Lucida Grande"/>
          <w:sz w:val="22"/>
          <w:szCs w:val="22"/>
        </w:rPr>
        <w:t>ł</w:t>
      </w:r>
      <w:r w:rsidRPr="00D205B8">
        <w:rPr>
          <w:rFonts w:asciiTheme="majorHAnsi" w:hAnsiTheme="majorHAnsi" w:cs="Times New Roman"/>
          <w:sz w:val="22"/>
          <w:szCs w:val="22"/>
        </w:rPr>
        <w:t>nienia zobowi</w:t>
      </w:r>
      <w:r w:rsidRPr="00D205B8">
        <w:rPr>
          <w:rFonts w:asciiTheme="majorHAnsi" w:hAnsiTheme="majorHAnsi" w:cs="Lucida Grande"/>
          <w:sz w:val="22"/>
          <w:szCs w:val="22"/>
        </w:rPr>
        <w:t>ą</w:t>
      </w:r>
      <w:r w:rsidRPr="00D205B8">
        <w:rPr>
          <w:rFonts w:asciiTheme="majorHAnsi" w:hAnsiTheme="majorHAnsi" w:cs="Times New Roman"/>
          <w:sz w:val="22"/>
          <w:szCs w:val="22"/>
        </w:rPr>
        <w:t>za</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okre</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lonych w </w:t>
      </w:r>
      <w:r w:rsidR="006155D3" w:rsidRPr="00D205B8">
        <w:rPr>
          <w:rFonts w:asciiTheme="majorHAnsi" w:hAnsiTheme="majorHAnsi"/>
          <w:sz w:val="22"/>
          <w:szCs w:val="22"/>
        </w:rPr>
        <w:t>niniejszym paragrafie</w:t>
      </w:r>
      <w:r w:rsidR="006155D3" w:rsidRPr="00D205B8">
        <w:rPr>
          <w:rFonts w:asciiTheme="majorHAnsi" w:hAnsiTheme="majorHAnsi"/>
          <w:b/>
          <w:color w:val="0070C0"/>
          <w:sz w:val="22"/>
          <w:szCs w:val="22"/>
        </w:rPr>
        <w:t xml:space="preserve"> </w:t>
      </w:r>
      <w:r w:rsidRPr="00D205B8">
        <w:rPr>
          <w:rFonts w:asciiTheme="majorHAnsi" w:hAnsiTheme="majorHAnsi" w:cs="Times New Roman"/>
          <w:sz w:val="22"/>
          <w:szCs w:val="22"/>
        </w:rPr>
        <w:t>Zamawiaj</w:t>
      </w:r>
      <w:r w:rsidRPr="00D205B8">
        <w:rPr>
          <w:rFonts w:asciiTheme="majorHAnsi" w:hAnsiTheme="majorHAnsi" w:cs="Lucida Grande"/>
          <w:sz w:val="22"/>
          <w:szCs w:val="22"/>
        </w:rPr>
        <w:t>ą</w:t>
      </w:r>
      <w:r w:rsidRPr="00D205B8">
        <w:rPr>
          <w:rFonts w:asciiTheme="majorHAnsi" w:hAnsiTheme="majorHAnsi" w:cs="Times New Roman"/>
          <w:sz w:val="22"/>
          <w:szCs w:val="22"/>
        </w:rPr>
        <w:t>cy mo</w:t>
      </w:r>
      <w:r w:rsidRPr="00D205B8">
        <w:rPr>
          <w:rFonts w:asciiTheme="majorHAnsi" w:hAnsiTheme="majorHAnsi" w:cs="Lucida Grande"/>
          <w:sz w:val="22"/>
          <w:szCs w:val="22"/>
        </w:rPr>
        <w:t>ż</w:t>
      </w:r>
      <w:r w:rsidRPr="00D205B8">
        <w:rPr>
          <w:rFonts w:asciiTheme="majorHAnsi" w:hAnsiTheme="majorHAnsi" w:cs="Times New Roman"/>
          <w:sz w:val="22"/>
          <w:szCs w:val="22"/>
        </w:rPr>
        <w:t>e zleci</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wykonanie napraw (usuni</w:t>
      </w:r>
      <w:r w:rsidRPr="00D205B8">
        <w:rPr>
          <w:rFonts w:asciiTheme="majorHAnsi" w:hAnsiTheme="majorHAnsi" w:cs="Lucida Grande"/>
          <w:sz w:val="22"/>
          <w:szCs w:val="22"/>
        </w:rPr>
        <w:t>ę</w:t>
      </w:r>
      <w:r w:rsidRPr="00D205B8">
        <w:rPr>
          <w:rFonts w:asciiTheme="majorHAnsi" w:hAnsiTheme="majorHAnsi" w:cs="Times New Roman"/>
          <w:sz w:val="22"/>
          <w:szCs w:val="22"/>
        </w:rPr>
        <w:t>cia wad) na koszt Wykonawcy bez upowa</w:t>
      </w:r>
      <w:r w:rsidRPr="00D205B8">
        <w:rPr>
          <w:rFonts w:asciiTheme="majorHAnsi" w:hAnsiTheme="majorHAnsi" w:cs="Lucida Grande"/>
          <w:sz w:val="22"/>
          <w:szCs w:val="22"/>
        </w:rPr>
        <w:t>ż</w:t>
      </w:r>
      <w:r w:rsidRPr="00D205B8">
        <w:rPr>
          <w:rFonts w:asciiTheme="majorHAnsi" w:hAnsiTheme="majorHAnsi" w:cs="Times New Roman"/>
          <w:sz w:val="22"/>
          <w:szCs w:val="22"/>
        </w:rPr>
        <w:t>nienia s</w:t>
      </w:r>
      <w:r w:rsidRPr="00D205B8">
        <w:rPr>
          <w:rFonts w:asciiTheme="majorHAnsi" w:hAnsiTheme="majorHAnsi" w:cs="Lucida Grande"/>
          <w:sz w:val="22"/>
          <w:szCs w:val="22"/>
        </w:rPr>
        <w:t>ą</w:t>
      </w:r>
      <w:r w:rsidRPr="00D205B8">
        <w:rPr>
          <w:rFonts w:asciiTheme="majorHAnsi" w:hAnsiTheme="majorHAnsi" w:cs="Times New Roman"/>
          <w:sz w:val="22"/>
          <w:szCs w:val="22"/>
        </w:rPr>
        <w:t>du.</w:t>
      </w:r>
    </w:p>
    <w:p w14:paraId="572EF7AF"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Wykonanie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cie wad) zostanie stwierdzone w protoko</w:t>
      </w:r>
      <w:r w:rsidRPr="00D205B8">
        <w:rPr>
          <w:rFonts w:asciiTheme="majorHAnsi" w:hAnsiTheme="majorHAnsi" w:cs="Lucida Grande"/>
          <w:sz w:val="22"/>
          <w:szCs w:val="22"/>
        </w:rPr>
        <w:t>ł</w:t>
      </w:r>
      <w:r w:rsidRPr="00D205B8">
        <w:rPr>
          <w:rFonts w:asciiTheme="majorHAnsi" w:hAnsiTheme="majorHAnsi" w:cs="Times New Roman"/>
          <w:sz w:val="22"/>
          <w:szCs w:val="22"/>
        </w:rPr>
        <w:t>ach pousterkowych.</w:t>
      </w:r>
    </w:p>
    <w:p w14:paraId="3DD7ECF2" w14:textId="52A03CBC" w:rsidR="00B61CFB" w:rsidRPr="00B44698" w:rsidRDefault="006847B4" w:rsidP="00B44698">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 xml:space="preserve">W terminie 14 dni </w:t>
      </w:r>
      <w:r w:rsidR="00167D52" w:rsidRPr="00D205B8">
        <w:rPr>
          <w:rFonts w:asciiTheme="majorHAnsi" w:hAnsiTheme="majorHAnsi" w:cs="Times New Roman"/>
          <w:sz w:val="22"/>
          <w:szCs w:val="22"/>
        </w:rPr>
        <w:t>przed</w:t>
      </w:r>
      <w:r w:rsidRPr="00D205B8">
        <w:rPr>
          <w:rFonts w:asciiTheme="majorHAnsi" w:hAnsiTheme="majorHAnsi" w:cs="Times New Roman"/>
          <w:sz w:val="22"/>
          <w:szCs w:val="22"/>
        </w:rPr>
        <w:t xml:space="preserve"> up</w:t>
      </w:r>
      <w:r w:rsidRPr="00D205B8">
        <w:rPr>
          <w:rFonts w:asciiTheme="majorHAnsi" w:hAnsiTheme="majorHAnsi" w:cs="Lucida Grande"/>
          <w:sz w:val="22"/>
          <w:szCs w:val="22"/>
        </w:rPr>
        <w:t>ł</w:t>
      </w:r>
      <w:r w:rsidR="00167D52" w:rsidRPr="00D205B8">
        <w:rPr>
          <w:rFonts w:asciiTheme="majorHAnsi" w:hAnsiTheme="majorHAnsi" w:cs="Times New Roman"/>
          <w:sz w:val="22"/>
          <w:szCs w:val="22"/>
        </w:rPr>
        <w:t>ywem</w:t>
      </w:r>
      <w:r w:rsidRPr="00D205B8">
        <w:rPr>
          <w:rFonts w:asciiTheme="majorHAnsi" w:hAnsiTheme="majorHAnsi" w:cs="Times New Roman"/>
          <w:sz w:val="22"/>
          <w:szCs w:val="22"/>
        </w:rPr>
        <w:t xml:space="preserve"> okresu gwarancji, o który</w:t>
      </w:r>
      <w:r w:rsidR="009506C4">
        <w:rPr>
          <w:rFonts w:asciiTheme="majorHAnsi" w:hAnsiTheme="majorHAnsi" w:cs="Times New Roman"/>
          <w:sz w:val="22"/>
          <w:szCs w:val="22"/>
        </w:rPr>
        <w:t>m</w:t>
      </w:r>
      <w:r w:rsidRPr="00D205B8">
        <w:rPr>
          <w:rFonts w:asciiTheme="majorHAnsi" w:hAnsiTheme="majorHAnsi" w:cs="Times New Roman"/>
          <w:sz w:val="22"/>
          <w:szCs w:val="22"/>
        </w:rPr>
        <w:t xml:space="preserve"> mowa w ust. 1, Zamawiaj</w:t>
      </w:r>
      <w:r w:rsidRPr="00D205B8">
        <w:rPr>
          <w:rFonts w:asciiTheme="majorHAnsi" w:hAnsiTheme="majorHAnsi" w:cs="Lucida Grande"/>
          <w:sz w:val="22"/>
          <w:szCs w:val="22"/>
        </w:rPr>
        <w:t>ą</w:t>
      </w:r>
      <w:r w:rsidRPr="00D205B8">
        <w:rPr>
          <w:rFonts w:asciiTheme="majorHAnsi" w:hAnsiTheme="majorHAnsi" w:cs="Times New Roman"/>
          <w:sz w:val="22"/>
          <w:szCs w:val="22"/>
        </w:rPr>
        <w:t>cy dokona przy udziale przedstawicieli Wykonawcy odbioru pogwarancyjnego robót budowlanych obj</w:t>
      </w:r>
      <w:r w:rsidRPr="00D205B8">
        <w:rPr>
          <w:rFonts w:asciiTheme="majorHAnsi" w:hAnsiTheme="majorHAnsi" w:cs="Lucida Grande"/>
          <w:sz w:val="22"/>
          <w:szCs w:val="22"/>
        </w:rPr>
        <w:t>ę</w:t>
      </w:r>
      <w:r w:rsidRPr="00D205B8">
        <w:rPr>
          <w:rFonts w:asciiTheme="majorHAnsi" w:hAnsiTheme="majorHAnsi" w:cs="Times New Roman"/>
          <w:sz w:val="22"/>
          <w:szCs w:val="22"/>
        </w:rPr>
        <w:t>tych umow</w:t>
      </w:r>
      <w:r w:rsidRPr="00D205B8">
        <w:rPr>
          <w:rFonts w:asciiTheme="majorHAnsi" w:hAnsiTheme="majorHAnsi" w:cs="Lucida Grande"/>
          <w:sz w:val="22"/>
          <w:szCs w:val="22"/>
        </w:rPr>
        <w:t>ą</w:t>
      </w:r>
      <w:r w:rsidRPr="00D205B8">
        <w:rPr>
          <w:rFonts w:asciiTheme="majorHAnsi" w:hAnsiTheme="majorHAnsi" w:cs="Times New Roman"/>
          <w:sz w:val="22"/>
          <w:szCs w:val="22"/>
        </w:rPr>
        <w:t>, na zasadach okre</w:t>
      </w:r>
      <w:r w:rsidRPr="00D205B8">
        <w:rPr>
          <w:rFonts w:asciiTheme="majorHAnsi" w:hAnsiTheme="majorHAnsi" w:cs="Lucida Grande"/>
          <w:sz w:val="22"/>
          <w:szCs w:val="22"/>
        </w:rPr>
        <w:t>ś</w:t>
      </w:r>
      <w:r w:rsidRPr="00D205B8">
        <w:rPr>
          <w:rFonts w:asciiTheme="majorHAnsi" w:hAnsiTheme="majorHAnsi" w:cs="Times New Roman"/>
          <w:sz w:val="22"/>
          <w:szCs w:val="22"/>
        </w:rPr>
        <w:t>lonych w dokumentacji</w:t>
      </w:r>
      <w:r w:rsidRPr="00D205B8">
        <w:rPr>
          <w:rFonts w:asciiTheme="majorHAnsi" w:hAnsiTheme="majorHAnsi" w:cs="Times New Roman"/>
          <w:b/>
          <w:color w:val="0070C0"/>
          <w:sz w:val="22"/>
          <w:szCs w:val="22"/>
        </w:rPr>
        <w:t xml:space="preserve"> </w:t>
      </w:r>
      <w:r w:rsidRPr="00D205B8">
        <w:rPr>
          <w:rFonts w:asciiTheme="majorHAnsi" w:hAnsiTheme="majorHAnsi" w:cs="Times New Roman"/>
          <w:sz w:val="22"/>
          <w:szCs w:val="22"/>
        </w:rPr>
        <w:t>projektowej.</w:t>
      </w:r>
    </w:p>
    <w:p w14:paraId="405ED3CB" w14:textId="77777777" w:rsidR="005D507E" w:rsidRPr="00D205B8" w:rsidRDefault="005D507E" w:rsidP="00D205B8">
      <w:pPr>
        <w:keepLines/>
        <w:widowControl w:val="0"/>
        <w:spacing w:line="276" w:lineRule="auto"/>
        <w:rPr>
          <w:rFonts w:asciiTheme="majorHAnsi" w:hAnsiTheme="majorHAnsi"/>
          <w:b/>
          <w:bCs/>
          <w:snapToGrid w:val="0"/>
          <w:sz w:val="22"/>
        </w:rPr>
      </w:pPr>
    </w:p>
    <w:p w14:paraId="054DBB77" w14:textId="20E1D103" w:rsidR="006847B4" w:rsidRPr="00B44698" w:rsidRDefault="006847B4" w:rsidP="00B4469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IX. ODST</w:t>
      </w:r>
      <w:r w:rsidRPr="00D205B8">
        <w:rPr>
          <w:rFonts w:asciiTheme="majorHAnsi" w:hAnsiTheme="majorHAnsi" w:cs="Lucida Grande"/>
          <w:b/>
          <w:bCs/>
          <w:snapToGrid w:val="0"/>
          <w:sz w:val="22"/>
        </w:rPr>
        <w:t>Ą</w:t>
      </w:r>
      <w:r w:rsidRPr="00D205B8">
        <w:rPr>
          <w:rFonts w:asciiTheme="majorHAnsi" w:hAnsiTheme="majorHAnsi"/>
          <w:b/>
          <w:bCs/>
          <w:snapToGrid w:val="0"/>
          <w:sz w:val="22"/>
        </w:rPr>
        <w:t>PIENIE OD UMOWY</w:t>
      </w:r>
    </w:p>
    <w:p w14:paraId="121D680D" w14:textId="7EDC5187" w:rsidR="006847B4" w:rsidRPr="00D205B8" w:rsidRDefault="0086541C"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1</w:t>
      </w:r>
      <w:r w:rsidR="00061201">
        <w:rPr>
          <w:rFonts w:asciiTheme="majorHAnsi" w:hAnsiTheme="majorHAnsi"/>
          <w:b/>
          <w:bCs/>
          <w:snapToGrid w:val="0"/>
          <w:color w:val="000000"/>
          <w:sz w:val="22"/>
        </w:rPr>
        <w:t>5</w:t>
      </w:r>
    </w:p>
    <w:p w14:paraId="0D2D6775"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1E6B7D7" w14:textId="1870B01A" w:rsidR="006847B4" w:rsidRPr="00D205B8" w:rsidRDefault="006847B4" w:rsidP="00FE7ABA">
      <w:pPr>
        <w:pStyle w:val="Tekstpodstawowy"/>
        <w:numPr>
          <w:ilvl w:val="0"/>
          <w:numId w:val="20"/>
        </w:numPr>
        <w:tabs>
          <w:tab w:val="clear" w:pos="720"/>
          <w:tab w:val="num" w:pos="426"/>
        </w:tabs>
        <w:suppressAutoHyphens w:val="0"/>
        <w:autoSpaceDN w:val="0"/>
        <w:spacing w:line="276" w:lineRule="auto"/>
        <w:ind w:left="426" w:hanging="426"/>
        <w:jc w:val="both"/>
        <w:rPr>
          <w:rFonts w:asciiTheme="majorHAnsi" w:hAnsiTheme="majorHAnsi"/>
          <w:bCs/>
          <w:sz w:val="22"/>
          <w:szCs w:val="22"/>
        </w:rPr>
      </w:pPr>
      <w:r w:rsidRPr="00D205B8">
        <w:rPr>
          <w:rFonts w:asciiTheme="majorHAnsi" w:hAnsiTheme="majorHAnsi"/>
          <w:bCs/>
          <w:iCs/>
          <w:sz w:val="22"/>
          <w:szCs w:val="22"/>
        </w:rPr>
        <w:lastRenderedPageBreak/>
        <w:t>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cemu </w:t>
      </w:r>
      <w:r w:rsidR="00FA1046" w:rsidRPr="00D205B8">
        <w:rPr>
          <w:rFonts w:asciiTheme="majorHAnsi" w:hAnsiTheme="majorHAnsi"/>
          <w:sz w:val="22"/>
          <w:szCs w:val="22"/>
        </w:rPr>
        <w:t xml:space="preserve">w terminie </w:t>
      </w:r>
      <w:r w:rsidR="00D23851">
        <w:rPr>
          <w:rFonts w:asciiTheme="majorHAnsi" w:hAnsiTheme="majorHAnsi"/>
          <w:sz w:val="22"/>
          <w:szCs w:val="22"/>
        </w:rPr>
        <w:t xml:space="preserve">60 </w:t>
      </w:r>
      <w:r w:rsidR="00FA1046" w:rsidRPr="00D205B8">
        <w:rPr>
          <w:rFonts w:asciiTheme="majorHAnsi" w:hAnsiTheme="majorHAnsi"/>
          <w:sz w:val="22"/>
          <w:szCs w:val="22"/>
        </w:rPr>
        <w:t>dni od powzi</w:t>
      </w:r>
      <w:r w:rsidR="00FA1046" w:rsidRPr="00D205B8">
        <w:rPr>
          <w:rFonts w:asciiTheme="majorHAnsi" w:hAnsiTheme="majorHAnsi" w:cs="Lucida Grande"/>
          <w:sz w:val="22"/>
          <w:szCs w:val="22"/>
        </w:rPr>
        <w:t>ę</w:t>
      </w:r>
      <w:r w:rsidR="00FA1046" w:rsidRPr="00D205B8">
        <w:rPr>
          <w:rFonts w:asciiTheme="majorHAnsi" w:hAnsiTheme="majorHAnsi"/>
          <w:sz w:val="22"/>
          <w:szCs w:val="22"/>
        </w:rPr>
        <w:t>cia wiadomo</w:t>
      </w:r>
      <w:r w:rsidR="00FA1046" w:rsidRPr="00D205B8">
        <w:rPr>
          <w:rFonts w:asciiTheme="majorHAnsi" w:hAnsiTheme="majorHAnsi" w:cs="Lucida Grande"/>
          <w:sz w:val="22"/>
          <w:szCs w:val="22"/>
        </w:rPr>
        <w:t>ś</w:t>
      </w:r>
      <w:r w:rsidR="00FA1046" w:rsidRPr="00D205B8">
        <w:rPr>
          <w:rFonts w:asciiTheme="majorHAnsi" w:hAnsiTheme="majorHAnsi"/>
          <w:sz w:val="22"/>
          <w:szCs w:val="22"/>
        </w:rPr>
        <w:t>ci o zdarzeniu stanowi</w:t>
      </w:r>
      <w:r w:rsidR="00FA1046" w:rsidRPr="00D205B8">
        <w:rPr>
          <w:rFonts w:asciiTheme="majorHAnsi" w:hAnsiTheme="majorHAnsi" w:cs="Lucida Grande"/>
          <w:sz w:val="22"/>
          <w:szCs w:val="22"/>
        </w:rPr>
        <w:t>ą</w:t>
      </w:r>
      <w:r w:rsidR="00FA1046" w:rsidRPr="00D205B8">
        <w:rPr>
          <w:rFonts w:asciiTheme="majorHAnsi" w:hAnsiTheme="majorHAnsi"/>
          <w:sz w:val="22"/>
          <w:szCs w:val="22"/>
        </w:rPr>
        <w:t>cym podstaw</w:t>
      </w:r>
      <w:r w:rsidR="00FA1046" w:rsidRPr="00D205B8">
        <w:rPr>
          <w:rFonts w:asciiTheme="majorHAnsi" w:hAnsiTheme="majorHAnsi" w:cs="Lucida Grande"/>
          <w:sz w:val="22"/>
          <w:szCs w:val="22"/>
        </w:rPr>
        <w:t>ę</w:t>
      </w:r>
      <w:r w:rsidR="00FA1046" w:rsidRPr="00D205B8">
        <w:rPr>
          <w:rFonts w:asciiTheme="majorHAnsi" w:hAnsiTheme="majorHAnsi"/>
          <w:sz w:val="22"/>
          <w:szCs w:val="22"/>
        </w:rPr>
        <w:t xml:space="preserve"> odst</w:t>
      </w:r>
      <w:r w:rsidR="00FA1046" w:rsidRPr="00D205B8">
        <w:rPr>
          <w:rFonts w:asciiTheme="majorHAnsi" w:hAnsiTheme="majorHAnsi" w:cs="Lucida Grande"/>
          <w:sz w:val="22"/>
          <w:szCs w:val="22"/>
        </w:rPr>
        <w:t>ą</w:t>
      </w:r>
      <w:r w:rsidR="0086541C" w:rsidRPr="00D205B8">
        <w:rPr>
          <w:rFonts w:asciiTheme="majorHAnsi" w:hAnsiTheme="majorHAnsi"/>
          <w:sz w:val="22"/>
          <w:szCs w:val="22"/>
        </w:rPr>
        <w:t>pienia (oprócz pkt 3-4</w:t>
      </w:r>
      <w:r w:rsidR="00FA1046" w:rsidRPr="00D205B8">
        <w:rPr>
          <w:rFonts w:asciiTheme="majorHAnsi" w:hAnsiTheme="majorHAnsi"/>
          <w:bCs/>
          <w:sz w:val="22"/>
          <w:szCs w:val="22"/>
        </w:rPr>
        <w:t>)</w:t>
      </w:r>
      <w:r w:rsidR="009C4A51" w:rsidRPr="00D205B8">
        <w:rPr>
          <w:rFonts w:asciiTheme="majorHAnsi" w:hAnsiTheme="majorHAnsi"/>
          <w:bCs/>
          <w:iCs/>
          <w:sz w:val="22"/>
          <w:szCs w:val="22"/>
        </w:rPr>
        <w:t xml:space="preserve"> – poza przypadkami okre</w:t>
      </w:r>
      <w:r w:rsidR="009C4A51" w:rsidRPr="00D205B8">
        <w:rPr>
          <w:rFonts w:asciiTheme="majorHAnsi" w:hAnsiTheme="majorHAnsi" w:cs="Lucida Grande"/>
          <w:bCs/>
          <w:iCs/>
          <w:sz w:val="22"/>
          <w:szCs w:val="22"/>
        </w:rPr>
        <w:t>ś</w:t>
      </w:r>
      <w:r w:rsidR="009C4A51" w:rsidRPr="00D205B8">
        <w:rPr>
          <w:rFonts w:asciiTheme="majorHAnsi" w:hAnsiTheme="majorHAnsi"/>
          <w:bCs/>
          <w:iCs/>
          <w:sz w:val="22"/>
          <w:szCs w:val="22"/>
        </w:rPr>
        <w:t xml:space="preserve">lonymi w kodeksie cywilnym - </w:t>
      </w:r>
      <w:r w:rsidR="00FA1046" w:rsidRPr="00D205B8">
        <w:rPr>
          <w:rFonts w:asciiTheme="majorHAnsi" w:hAnsiTheme="majorHAnsi"/>
          <w:sz w:val="22"/>
          <w:szCs w:val="22"/>
        </w:rPr>
        <w:t xml:space="preserve"> </w:t>
      </w:r>
      <w:r w:rsidRPr="00D205B8">
        <w:rPr>
          <w:rFonts w:asciiTheme="majorHAnsi" w:hAnsiTheme="majorHAnsi"/>
          <w:bCs/>
          <w:iCs/>
          <w:sz w:val="22"/>
          <w:szCs w:val="22"/>
        </w:rPr>
        <w:t>przys</w:t>
      </w:r>
      <w:r w:rsidRPr="00D205B8">
        <w:rPr>
          <w:rFonts w:asciiTheme="majorHAnsi" w:hAnsiTheme="majorHAnsi" w:cs="Lucida Grande"/>
          <w:bCs/>
          <w:iCs/>
          <w:sz w:val="22"/>
          <w:szCs w:val="22"/>
        </w:rPr>
        <w:t>ł</w:t>
      </w:r>
      <w:r w:rsidRPr="00D205B8">
        <w:rPr>
          <w:rFonts w:asciiTheme="majorHAnsi" w:hAnsiTheme="majorHAnsi"/>
          <w:bCs/>
          <w:iCs/>
          <w:sz w:val="22"/>
          <w:szCs w:val="22"/>
        </w:rPr>
        <w:t>uguje prawo do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 ca</w:t>
      </w:r>
      <w:r w:rsidRPr="00D205B8">
        <w:rPr>
          <w:rFonts w:asciiTheme="majorHAnsi" w:hAnsiTheme="majorHAnsi" w:cs="Lucida Grande"/>
          <w:bCs/>
          <w:iCs/>
          <w:sz w:val="22"/>
          <w:szCs w:val="22"/>
        </w:rPr>
        <w:t>ł</w:t>
      </w:r>
      <w:r w:rsidRPr="00D205B8">
        <w:rPr>
          <w:rFonts w:asciiTheme="majorHAnsi" w:hAnsiTheme="majorHAnsi"/>
          <w:bCs/>
          <w:iCs/>
          <w:sz w:val="22"/>
          <w:szCs w:val="22"/>
        </w:rPr>
        <w:t>o</w:t>
      </w:r>
      <w:r w:rsidRPr="00D205B8">
        <w:rPr>
          <w:rFonts w:asciiTheme="majorHAnsi" w:hAnsiTheme="majorHAnsi" w:cs="Lucida Grande"/>
          <w:bCs/>
          <w:iCs/>
          <w:sz w:val="22"/>
          <w:szCs w:val="22"/>
        </w:rPr>
        <w:t>ś</w:t>
      </w:r>
      <w:r w:rsidRPr="00D205B8">
        <w:rPr>
          <w:rFonts w:asciiTheme="majorHAnsi" w:hAnsiTheme="majorHAnsi"/>
          <w:bCs/>
          <w:iCs/>
          <w:sz w:val="22"/>
          <w:szCs w:val="22"/>
        </w:rPr>
        <w:t>ci lub w cz</w:t>
      </w:r>
      <w:r w:rsidRPr="00D205B8">
        <w:rPr>
          <w:rFonts w:asciiTheme="majorHAnsi" w:hAnsiTheme="majorHAnsi" w:cs="Lucida Grande"/>
          <w:bCs/>
          <w:iCs/>
          <w:sz w:val="22"/>
          <w:szCs w:val="22"/>
        </w:rPr>
        <w:t>ęś</w:t>
      </w:r>
      <w:r w:rsidRPr="00D205B8">
        <w:rPr>
          <w:rFonts w:asciiTheme="majorHAnsi" w:hAnsiTheme="majorHAnsi"/>
          <w:bCs/>
          <w:iCs/>
          <w:sz w:val="22"/>
          <w:szCs w:val="22"/>
        </w:rPr>
        <w:t>ci niewykonanej w sytuacji kiedy:</w:t>
      </w:r>
    </w:p>
    <w:p w14:paraId="2B277FC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u w:val="single"/>
        </w:rPr>
      </w:pPr>
      <w:r w:rsidRPr="00D205B8">
        <w:rPr>
          <w:rFonts w:asciiTheme="majorHAnsi" w:hAnsiTheme="majorHAnsi"/>
          <w:bCs/>
          <w:iCs/>
          <w:sz w:val="22"/>
          <w:szCs w:val="22"/>
        </w:rPr>
        <w:t>zostanie zg</w:t>
      </w:r>
      <w:r w:rsidRPr="00D205B8">
        <w:rPr>
          <w:rFonts w:asciiTheme="majorHAnsi" w:hAnsiTheme="majorHAnsi" w:cs="Lucida Grande"/>
          <w:bCs/>
          <w:iCs/>
          <w:sz w:val="22"/>
          <w:szCs w:val="22"/>
        </w:rPr>
        <w:t>ł</w:t>
      </w:r>
      <w:r w:rsidRPr="00D205B8">
        <w:rPr>
          <w:rFonts w:asciiTheme="majorHAnsi" w:hAnsiTheme="majorHAnsi"/>
          <w:bCs/>
          <w:iCs/>
          <w:sz w:val="22"/>
          <w:szCs w:val="22"/>
        </w:rPr>
        <w:t>oszona likwidacja lub rozwi</w:t>
      </w:r>
      <w:r w:rsidRPr="00D205B8">
        <w:rPr>
          <w:rFonts w:asciiTheme="majorHAnsi" w:hAnsiTheme="majorHAnsi" w:cs="Lucida Grande"/>
          <w:bCs/>
          <w:iCs/>
          <w:sz w:val="22"/>
          <w:szCs w:val="22"/>
        </w:rPr>
        <w:t>ą</w:t>
      </w:r>
      <w:r w:rsidRPr="00D205B8">
        <w:rPr>
          <w:rFonts w:asciiTheme="majorHAnsi" w:hAnsiTheme="majorHAnsi"/>
          <w:bCs/>
          <w:iCs/>
          <w:sz w:val="22"/>
          <w:szCs w:val="22"/>
        </w:rPr>
        <w:t>zanie firmy</w:t>
      </w:r>
      <w:r w:rsidR="0060087F" w:rsidRPr="00D205B8">
        <w:rPr>
          <w:rFonts w:asciiTheme="majorHAnsi" w:hAnsiTheme="majorHAnsi"/>
          <w:bCs/>
          <w:iCs/>
          <w:sz w:val="22"/>
          <w:szCs w:val="22"/>
        </w:rPr>
        <w:t>,</w:t>
      </w:r>
    </w:p>
    <w:p w14:paraId="255D0859"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zostanie wydany nakaz zaj</w:t>
      </w:r>
      <w:r w:rsidRPr="00D205B8">
        <w:rPr>
          <w:rFonts w:asciiTheme="majorHAnsi" w:hAnsiTheme="majorHAnsi" w:cs="Lucida Grande"/>
          <w:bCs/>
          <w:iCs/>
          <w:sz w:val="22"/>
          <w:szCs w:val="22"/>
        </w:rPr>
        <w:t>ę</w:t>
      </w:r>
      <w:r w:rsidRPr="00D205B8">
        <w:rPr>
          <w:rFonts w:asciiTheme="majorHAnsi" w:hAnsiTheme="majorHAnsi"/>
          <w:bCs/>
          <w:iCs/>
          <w:sz w:val="22"/>
          <w:szCs w:val="22"/>
        </w:rPr>
        <w:t>cia maj</w:t>
      </w:r>
      <w:r w:rsidRPr="00D205B8">
        <w:rPr>
          <w:rFonts w:asciiTheme="majorHAnsi" w:hAnsiTheme="majorHAnsi" w:cs="Lucida Grande"/>
          <w:bCs/>
          <w:iCs/>
          <w:sz w:val="22"/>
          <w:szCs w:val="22"/>
        </w:rPr>
        <w:t>ą</w:t>
      </w:r>
      <w:r w:rsidRPr="00D205B8">
        <w:rPr>
          <w:rFonts w:asciiTheme="majorHAnsi" w:hAnsiTheme="majorHAnsi"/>
          <w:bCs/>
          <w:iCs/>
          <w:sz w:val="22"/>
          <w:szCs w:val="22"/>
        </w:rPr>
        <w:t>tku Wykonawcy,</w:t>
      </w:r>
      <w:r w:rsidRPr="00D205B8">
        <w:rPr>
          <w:rFonts w:asciiTheme="majorHAnsi" w:hAnsiTheme="majorHAnsi"/>
          <w:sz w:val="22"/>
          <w:szCs w:val="22"/>
        </w:rPr>
        <w:t xml:space="preserve"> </w:t>
      </w:r>
    </w:p>
    <w:p w14:paraId="54A9298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 xml:space="preserve">Wykonawca </w:t>
      </w:r>
      <w:r w:rsidR="000A13A7" w:rsidRPr="00D205B8">
        <w:rPr>
          <w:rFonts w:asciiTheme="majorHAnsi" w:hAnsiTheme="majorHAnsi"/>
          <w:bCs/>
          <w:iCs/>
          <w:sz w:val="22"/>
          <w:szCs w:val="22"/>
        </w:rPr>
        <w:t>nie rozpocz</w:t>
      </w:r>
      <w:r w:rsidR="000A13A7" w:rsidRPr="00D205B8">
        <w:rPr>
          <w:rFonts w:asciiTheme="majorHAnsi" w:hAnsiTheme="majorHAnsi" w:cs="Lucida Grande"/>
          <w:bCs/>
          <w:iCs/>
          <w:sz w:val="22"/>
          <w:szCs w:val="22"/>
        </w:rPr>
        <w:t>ął</w:t>
      </w:r>
      <w:r w:rsidR="000A13A7" w:rsidRPr="00D205B8">
        <w:rPr>
          <w:rFonts w:asciiTheme="majorHAnsi" w:hAnsiTheme="majorHAnsi"/>
          <w:bCs/>
          <w:iCs/>
          <w:sz w:val="22"/>
          <w:szCs w:val="22"/>
        </w:rPr>
        <w:t xml:space="preserve"> wykonywania robót budowlanych lub ich cz</w:t>
      </w:r>
      <w:r w:rsidR="000A13A7" w:rsidRPr="00D205B8">
        <w:rPr>
          <w:rFonts w:asciiTheme="majorHAnsi" w:hAnsiTheme="majorHAnsi" w:cs="Lucida Grande"/>
          <w:bCs/>
          <w:iCs/>
          <w:sz w:val="22"/>
          <w:szCs w:val="22"/>
        </w:rPr>
        <w:t>ęś</w:t>
      </w:r>
      <w:r w:rsidR="000A13A7" w:rsidRPr="00D205B8">
        <w:rPr>
          <w:rFonts w:asciiTheme="majorHAnsi" w:hAnsiTheme="majorHAnsi"/>
          <w:bCs/>
          <w:iCs/>
          <w:sz w:val="22"/>
          <w:szCs w:val="22"/>
        </w:rPr>
        <w:t xml:space="preserve">ci lub </w:t>
      </w:r>
      <w:r w:rsidRPr="00D205B8">
        <w:rPr>
          <w:rFonts w:asciiTheme="majorHAnsi" w:hAnsiTheme="majorHAnsi"/>
          <w:bCs/>
          <w:iCs/>
          <w:sz w:val="22"/>
          <w:szCs w:val="22"/>
        </w:rPr>
        <w:t>przerwa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realizacj</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Umowy i </w:t>
      </w:r>
      <w:r w:rsidR="000A13A7" w:rsidRPr="00D205B8">
        <w:rPr>
          <w:rFonts w:asciiTheme="majorHAnsi" w:hAnsiTheme="majorHAnsi"/>
          <w:bCs/>
          <w:iCs/>
          <w:sz w:val="22"/>
          <w:szCs w:val="22"/>
        </w:rPr>
        <w:t xml:space="preserve">jej </w:t>
      </w:r>
      <w:r w:rsidR="00E70BA4" w:rsidRPr="00D205B8">
        <w:rPr>
          <w:rFonts w:asciiTheme="majorHAnsi" w:hAnsiTheme="majorHAnsi"/>
          <w:bCs/>
          <w:iCs/>
          <w:sz w:val="22"/>
          <w:szCs w:val="22"/>
        </w:rPr>
        <w:t>nie realizuje</w:t>
      </w:r>
      <w:r w:rsidRPr="00D205B8">
        <w:rPr>
          <w:rFonts w:asciiTheme="majorHAnsi" w:hAnsiTheme="majorHAnsi"/>
          <w:bCs/>
          <w:iCs/>
          <w:sz w:val="22"/>
          <w:szCs w:val="22"/>
        </w:rPr>
        <w:t xml:space="preserve"> przez okres 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szy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t>
      </w:r>
      <w:r w:rsidRPr="00D205B8">
        <w:rPr>
          <w:rFonts w:asciiTheme="majorHAnsi" w:hAnsiTheme="majorHAnsi"/>
          <w:bCs/>
          <w:iCs/>
          <w:sz w:val="22"/>
          <w:szCs w:val="22"/>
        </w:rPr>
        <w:br/>
        <w:t xml:space="preserve">14 dni, </w:t>
      </w:r>
    </w:p>
    <w:p w14:paraId="78AA50D7" w14:textId="035E8922" w:rsidR="006847B4" w:rsidRPr="00D205B8" w:rsidRDefault="007A663F"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w:t>
      </w:r>
      <w:r w:rsidR="006847B4" w:rsidRPr="00D205B8">
        <w:rPr>
          <w:rFonts w:asciiTheme="majorHAnsi" w:hAnsiTheme="majorHAnsi"/>
          <w:bCs/>
          <w:iCs/>
          <w:sz w:val="22"/>
          <w:szCs w:val="22"/>
        </w:rPr>
        <w:t xml:space="preserve"> wykonuje </w:t>
      </w:r>
      <w:r w:rsidRPr="00D205B8">
        <w:rPr>
          <w:rFonts w:asciiTheme="majorHAnsi" w:hAnsiTheme="majorHAnsi"/>
          <w:bCs/>
          <w:iCs/>
          <w:sz w:val="22"/>
          <w:szCs w:val="22"/>
        </w:rPr>
        <w:t>roboty</w:t>
      </w:r>
      <w:r w:rsidR="006847B4" w:rsidRPr="00D205B8">
        <w:rPr>
          <w:rFonts w:asciiTheme="majorHAnsi" w:hAnsiTheme="majorHAnsi"/>
          <w:bCs/>
          <w:iCs/>
          <w:sz w:val="22"/>
          <w:szCs w:val="22"/>
        </w:rPr>
        <w:t xml:space="preserve"> </w:t>
      </w:r>
      <w:r w:rsidRPr="00D205B8">
        <w:rPr>
          <w:rFonts w:asciiTheme="majorHAnsi" w:hAnsiTheme="majorHAnsi"/>
          <w:bCs/>
          <w:iCs/>
          <w:sz w:val="22"/>
          <w:szCs w:val="22"/>
        </w:rPr>
        <w:t>niezgodnie z Umow</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w:t>
      </w:r>
      <w:r w:rsidR="006847B4" w:rsidRPr="00D205B8">
        <w:rPr>
          <w:rFonts w:asciiTheme="majorHAnsi" w:hAnsiTheme="majorHAnsi"/>
          <w:bCs/>
          <w:iCs/>
          <w:sz w:val="22"/>
          <w:szCs w:val="22"/>
        </w:rPr>
        <w:t>a w szczególno</w:t>
      </w:r>
      <w:r w:rsidR="006847B4" w:rsidRPr="00D205B8">
        <w:rPr>
          <w:rFonts w:asciiTheme="majorHAnsi" w:hAnsiTheme="majorHAnsi" w:cs="Lucida Grande"/>
          <w:bCs/>
          <w:iCs/>
          <w:sz w:val="22"/>
          <w:szCs w:val="22"/>
        </w:rPr>
        <w:t>ś</w:t>
      </w:r>
      <w:r w:rsidR="006847B4" w:rsidRPr="00D205B8">
        <w:rPr>
          <w:rFonts w:asciiTheme="majorHAnsi" w:hAnsiTheme="majorHAnsi"/>
          <w:bCs/>
          <w:iCs/>
          <w:sz w:val="22"/>
          <w:szCs w:val="22"/>
        </w:rPr>
        <w:t>ci z dokumentacj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techniczn</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i pomimo wezwania przez Zamawiaj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cego – nie rozpocz</w:t>
      </w:r>
      <w:r w:rsidR="006847B4" w:rsidRPr="00D205B8">
        <w:rPr>
          <w:rFonts w:asciiTheme="majorHAnsi" w:hAnsiTheme="majorHAnsi" w:cs="Lucida Grande"/>
          <w:bCs/>
          <w:iCs/>
          <w:sz w:val="22"/>
          <w:szCs w:val="22"/>
        </w:rPr>
        <w:t>ął</w:t>
      </w:r>
      <w:r w:rsidR="006847B4" w:rsidRPr="00D205B8">
        <w:rPr>
          <w:rFonts w:asciiTheme="majorHAnsi" w:hAnsiTheme="majorHAnsi"/>
          <w:bCs/>
          <w:iCs/>
          <w:sz w:val="22"/>
          <w:szCs w:val="22"/>
        </w:rPr>
        <w:t xml:space="preserve"> w terminie 7 dni od wezwania </w:t>
      </w:r>
      <w:r w:rsidR="009D5603" w:rsidRPr="00D205B8">
        <w:rPr>
          <w:rFonts w:asciiTheme="majorHAnsi" w:hAnsiTheme="majorHAnsi"/>
          <w:bCs/>
          <w:iCs/>
          <w:sz w:val="22"/>
          <w:szCs w:val="22"/>
        </w:rPr>
        <w:t>przez Zamawiaj</w:t>
      </w:r>
      <w:r w:rsidR="009D5603" w:rsidRPr="00D205B8">
        <w:rPr>
          <w:rFonts w:asciiTheme="majorHAnsi" w:hAnsiTheme="majorHAnsi" w:cs="Lucida Grande"/>
          <w:bCs/>
          <w:iCs/>
          <w:sz w:val="22"/>
          <w:szCs w:val="22"/>
        </w:rPr>
        <w:t xml:space="preserve">ącego </w:t>
      </w:r>
      <w:r w:rsidR="006847B4" w:rsidRPr="00D205B8">
        <w:rPr>
          <w:rFonts w:asciiTheme="majorHAnsi" w:hAnsiTheme="majorHAnsi"/>
          <w:bCs/>
          <w:iCs/>
          <w:sz w:val="22"/>
          <w:szCs w:val="22"/>
        </w:rPr>
        <w:t>wykonywania robót zgodnie z Umow</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w:t>
      </w:r>
    </w:p>
    <w:p w14:paraId="38EC4889" w14:textId="0D88D531" w:rsidR="00E70BA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zajdzie okoliczno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okre</w:t>
      </w:r>
      <w:r w:rsidRPr="00D205B8">
        <w:rPr>
          <w:rFonts w:asciiTheme="majorHAnsi" w:hAnsiTheme="majorHAnsi" w:cs="Lucida Grande"/>
          <w:bCs/>
          <w:iCs/>
          <w:sz w:val="22"/>
          <w:szCs w:val="22"/>
        </w:rPr>
        <w:t>ś</w:t>
      </w:r>
      <w:r w:rsidR="00534F61">
        <w:rPr>
          <w:rFonts w:asciiTheme="majorHAnsi" w:hAnsiTheme="majorHAnsi"/>
          <w:bCs/>
          <w:iCs/>
          <w:sz w:val="22"/>
          <w:szCs w:val="22"/>
        </w:rPr>
        <w:t>lona w §11</w:t>
      </w:r>
      <w:r w:rsidRPr="00D205B8">
        <w:rPr>
          <w:rFonts w:asciiTheme="majorHAnsi" w:hAnsiTheme="majorHAnsi"/>
          <w:bCs/>
          <w:iCs/>
          <w:sz w:val="22"/>
          <w:szCs w:val="22"/>
        </w:rPr>
        <w:t xml:space="preserve"> ust. 6 pkt 2 Umowy</w:t>
      </w:r>
      <w:r w:rsidR="00E70BA4" w:rsidRPr="00D205B8">
        <w:rPr>
          <w:rFonts w:asciiTheme="majorHAnsi" w:hAnsiTheme="majorHAnsi"/>
          <w:bCs/>
          <w:iCs/>
          <w:sz w:val="22"/>
          <w:szCs w:val="22"/>
        </w:rPr>
        <w:t>,</w:t>
      </w:r>
    </w:p>
    <w:p w14:paraId="5BA7702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rPr>
      </w:pPr>
      <w:r w:rsidRPr="00D205B8">
        <w:rPr>
          <w:rFonts w:asciiTheme="majorHAnsi" w:hAnsiTheme="majorHAnsi"/>
          <w:bCs/>
          <w:iCs/>
          <w:sz w:val="22"/>
          <w:szCs w:val="22"/>
        </w:rPr>
        <w:t>nast</w:t>
      </w:r>
      <w:r w:rsidRPr="00D205B8">
        <w:rPr>
          <w:rFonts w:asciiTheme="majorHAnsi" w:hAnsiTheme="majorHAnsi" w:cs="Lucida Grande"/>
          <w:bCs/>
          <w:iCs/>
          <w:sz w:val="22"/>
          <w:szCs w:val="22"/>
        </w:rPr>
        <w:t>ą</w:t>
      </w:r>
      <w:r w:rsidRPr="00D205B8">
        <w:rPr>
          <w:rFonts w:asciiTheme="majorHAnsi" w:hAnsiTheme="majorHAnsi"/>
          <w:bCs/>
          <w:iCs/>
          <w:sz w:val="22"/>
          <w:szCs w:val="22"/>
        </w:rPr>
        <w:t>pi inne ra</w:t>
      </w:r>
      <w:r w:rsidRPr="00D205B8">
        <w:rPr>
          <w:rFonts w:asciiTheme="majorHAnsi" w:hAnsiTheme="majorHAnsi" w:cs="Lucida Grande"/>
          <w:bCs/>
          <w:iCs/>
          <w:sz w:val="22"/>
          <w:szCs w:val="22"/>
        </w:rPr>
        <w:t>żą</w:t>
      </w:r>
      <w:r w:rsidRPr="00D205B8">
        <w:rPr>
          <w:rFonts w:asciiTheme="majorHAnsi" w:hAnsiTheme="majorHAnsi"/>
          <w:bCs/>
          <w:iCs/>
          <w:sz w:val="22"/>
          <w:szCs w:val="22"/>
        </w:rPr>
        <w:t>ce naruszenie przez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obowi</w:t>
      </w:r>
      <w:r w:rsidRPr="00D205B8">
        <w:rPr>
          <w:rFonts w:asciiTheme="majorHAnsi" w:hAnsiTheme="majorHAnsi" w:cs="Lucida Grande"/>
          <w:bCs/>
          <w:iCs/>
          <w:sz w:val="22"/>
          <w:szCs w:val="22"/>
        </w:rPr>
        <w:t>ą</w:t>
      </w:r>
      <w:r w:rsidRPr="00D205B8">
        <w:rPr>
          <w:rFonts w:asciiTheme="majorHAnsi" w:hAnsiTheme="majorHAnsi"/>
          <w:bCs/>
          <w:iCs/>
          <w:sz w:val="22"/>
          <w:szCs w:val="22"/>
        </w:rPr>
        <w:t>zków wynikaj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cych </w:t>
      </w:r>
      <w:r w:rsidRPr="00D205B8">
        <w:rPr>
          <w:rFonts w:asciiTheme="majorHAnsi" w:hAnsiTheme="majorHAnsi"/>
          <w:bCs/>
          <w:iCs/>
          <w:sz w:val="22"/>
          <w:szCs w:val="22"/>
        </w:rPr>
        <w:br/>
        <w:t>z Umowy lub  przepisów prawa,</w:t>
      </w:r>
      <w:r w:rsidRPr="00D205B8">
        <w:rPr>
          <w:rFonts w:asciiTheme="majorHAnsi" w:hAnsiTheme="majorHAnsi"/>
          <w:sz w:val="22"/>
          <w:szCs w:val="22"/>
        </w:rPr>
        <w:t xml:space="preserve"> </w:t>
      </w:r>
    </w:p>
    <w:p w14:paraId="4185A351"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przypadku zaistnienia istotnej zmiany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powoduj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cej, </w:t>
      </w:r>
      <w:r w:rsidRPr="00D205B8">
        <w:rPr>
          <w:rFonts w:asciiTheme="majorHAnsi" w:hAnsiTheme="majorHAnsi" w:cs="Lucida Grande"/>
          <w:bCs/>
          <w:iCs/>
          <w:sz w:val="22"/>
          <w:szCs w:val="22"/>
        </w:rPr>
        <w:t>ż</w:t>
      </w:r>
      <w:r w:rsidRPr="00D205B8">
        <w:rPr>
          <w:rFonts w:asciiTheme="majorHAnsi" w:hAnsiTheme="majorHAnsi"/>
          <w:bCs/>
          <w:iCs/>
          <w:sz w:val="22"/>
          <w:szCs w:val="22"/>
        </w:rPr>
        <w:t>e wykonanie Umowy nie le</w:t>
      </w:r>
      <w:r w:rsidRPr="00D205B8">
        <w:rPr>
          <w:rFonts w:asciiTheme="majorHAnsi" w:hAnsiTheme="majorHAnsi" w:cs="Lucida Grande"/>
          <w:bCs/>
          <w:iCs/>
          <w:sz w:val="22"/>
          <w:szCs w:val="22"/>
        </w:rPr>
        <w:t>ż</w:t>
      </w:r>
      <w:r w:rsidRPr="00D205B8">
        <w:rPr>
          <w:rFonts w:asciiTheme="majorHAnsi" w:hAnsiTheme="majorHAnsi"/>
          <w:bCs/>
          <w:iCs/>
          <w:sz w:val="22"/>
          <w:szCs w:val="22"/>
        </w:rPr>
        <w:t>y w interesie publicznym czego nie mo</w:t>
      </w:r>
      <w:r w:rsidRPr="00D205B8">
        <w:rPr>
          <w:rFonts w:asciiTheme="majorHAnsi" w:hAnsiTheme="majorHAnsi" w:cs="Lucida Grande"/>
          <w:bCs/>
          <w:iCs/>
          <w:sz w:val="22"/>
          <w:szCs w:val="22"/>
        </w:rPr>
        <w:t>ż</w:t>
      </w:r>
      <w:r w:rsidRPr="00D205B8">
        <w:rPr>
          <w:rFonts w:asciiTheme="majorHAnsi" w:hAnsiTheme="majorHAnsi"/>
          <w:bCs/>
          <w:iCs/>
          <w:sz w:val="22"/>
          <w:szCs w:val="22"/>
        </w:rPr>
        <w:t>na by</w:t>
      </w:r>
      <w:r w:rsidRPr="00D205B8">
        <w:rPr>
          <w:rFonts w:asciiTheme="majorHAnsi" w:hAnsiTheme="majorHAnsi" w:cs="Lucida Grande"/>
          <w:bCs/>
          <w:iCs/>
          <w:sz w:val="22"/>
          <w:szCs w:val="22"/>
        </w:rPr>
        <w:t>ł</w:t>
      </w:r>
      <w:r w:rsidRPr="00D205B8">
        <w:rPr>
          <w:rFonts w:asciiTheme="majorHAnsi" w:hAnsiTheme="majorHAnsi"/>
          <w:bCs/>
          <w:iCs/>
          <w:sz w:val="22"/>
          <w:szCs w:val="22"/>
        </w:rPr>
        <w:t>o prze</w:t>
      </w:r>
      <w:r w:rsidR="003C21AC" w:rsidRPr="00D205B8">
        <w:rPr>
          <w:rFonts w:asciiTheme="majorHAnsi" w:hAnsiTheme="majorHAnsi"/>
          <w:bCs/>
          <w:iCs/>
          <w:sz w:val="22"/>
          <w:szCs w:val="22"/>
        </w:rPr>
        <w:t>widzie</w:t>
      </w:r>
      <w:r w:rsidR="003C21AC" w:rsidRPr="00D205B8">
        <w:rPr>
          <w:rFonts w:asciiTheme="majorHAnsi" w:hAnsiTheme="majorHAnsi" w:cs="Lucida Grande"/>
          <w:bCs/>
          <w:iCs/>
          <w:sz w:val="22"/>
          <w:szCs w:val="22"/>
        </w:rPr>
        <w:t>ć</w:t>
      </w:r>
      <w:r w:rsidR="003C21AC" w:rsidRPr="00D205B8">
        <w:rPr>
          <w:rFonts w:asciiTheme="majorHAnsi" w:hAnsiTheme="majorHAnsi"/>
          <w:bCs/>
          <w:iCs/>
          <w:sz w:val="22"/>
          <w:szCs w:val="22"/>
        </w:rPr>
        <w:t xml:space="preserve"> w chwili zawarcia Umowy.</w:t>
      </w:r>
    </w:p>
    <w:p w14:paraId="3ED72188" w14:textId="6530A4B9"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W przypadku zaistnienia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opisanych w ust. 1, obowi</w:t>
      </w:r>
      <w:r w:rsidRPr="00D205B8">
        <w:rPr>
          <w:rFonts w:asciiTheme="majorHAnsi" w:hAnsiTheme="majorHAnsi" w:cs="Lucida Grande"/>
          <w:bCs/>
          <w:iCs/>
          <w:sz w:val="22"/>
          <w:szCs w:val="22"/>
        </w:rPr>
        <w:t>ą</w:t>
      </w:r>
      <w:r w:rsidRPr="00D205B8">
        <w:rPr>
          <w:rFonts w:asciiTheme="majorHAnsi" w:hAnsiTheme="majorHAnsi"/>
          <w:bCs/>
          <w:iCs/>
          <w:sz w:val="22"/>
          <w:szCs w:val="22"/>
        </w:rPr>
        <w:t>zuj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kary umowne prz</w:t>
      </w:r>
      <w:r w:rsidR="002438A5" w:rsidRPr="00D205B8">
        <w:rPr>
          <w:rFonts w:asciiTheme="majorHAnsi" w:hAnsiTheme="majorHAnsi"/>
          <w:bCs/>
          <w:iCs/>
          <w:sz w:val="22"/>
          <w:szCs w:val="22"/>
        </w:rPr>
        <w:t>ewidziane w § 1</w:t>
      </w:r>
      <w:r w:rsidR="00061201">
        <w:rPr>
          <w:rFonts w:asciiTheme="majorHAnsi" w:hAnsiTheme="majorHAnsi"/>
          <w:bCs/>
          <w:iCs/>
          <w:sz w:val="22"/>
          <w:szCs w:val="22"/>
        </w:rPr>
        <w:t>6</w:t>
      </w:r>
      <w:r w:rsidRPr="00D205B8">
        <w:rPr>
          <w:rFonts w:asciiTheme="majorHAnsi" w:hAnsiTheme="majorHAnsi"/>
          <w:bCs/>
          <w:iCs/>
          <w:sz w:val="22"/>
          <w:szCs w:val="22"/>
        </w:rPr>
        <w:t>.</w:t>
      </w:r>
    </w:p>
    <w:p w14:paraId="5E2E46B4"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ę</w:t>
      </w:r>
      <w:r w:rsidRPr="00D205B8">
        <w:rPr>
          <w:rFonts w:asciiTheme="majorHAnsi" w:hAnsiTheme="majorHAnsi"/>
          <w:bCs/>
          <w:iCs/>
          <w:sz w:val="22"/>
          <w:szCs w:val="22"/>
        </w:rPr>
        <w:t>puje w formie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305B619A"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wypadku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i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obci</w:t>
      </w:r>
      <w:r w:rsidRPr="00D205B8">
        <w:rPr>
          <w:rFonts w:asciiTheme="majorHAnsi" w:hAnsiTheme="majorHAnsi" w:cs="Lucida Grande"/>
          <w:bCs/>
          <w:iCs/>
          <w:sz w:val="22"/>
          <w:szCs w:val="22"/>
        </w:rPr>
        <w:t>ąż</w:t>
      </w:r>
      <w:r w:rsidRPr="00D205B8">
        <w:rPr>
          <w:rFonts w:asciiTheme="majorHAnsi" w:hAnsiTheme="majorHAnsi"/>
          <w:bCs/>
          <w:iCs/>
          <w:sz w:val="22"/>
          <w:szCs w:val="22"/>
        </w:rPr>
        <w:t>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nast</w:t>
      </w:r>
      <w:r w:rsidRPr="00D205B8">
        <w:rPr>
          <w:rFonts w:asciiTheme="majorHAnsi" w:hAnsiTheme="majorHAnsi" w:cs="Lucida Grande"/>
          <w:bCs/>
          <w:iCs/>
          <w:sz w:val="22"/>
          <w:szCs w:val="22"/>
        </w:rPr>
        <w:t>ę</w:t>
      </w:r>
      <w:r w:rsidRPr="00D205B8">
        <w:rPr>
          <w:rFonts w:asciiTheme="majorHAnsi" w:hAnsiTheme="majorHAnsi"/>
          <w:bCs/>
          <w:iCs/>
          <w:sz w:val="22"/>
          <w:szCs w:val="22"/>
        </w:rPr>
        <w:t>puj</w:t>
      </w:r>
      <w:r w:rsidRPr="00D205B8">
        <w:rPr>
          <w:rFonts w:asciiTheme="majorHAnsi" w:hAnsiTheme="majorHAnsi" w:cs="Lucida Grande"/>
          <w:bCs/>
          <w:iCs/>
          <w:sz w:val="22"/>
          <w:szCs w:val="22"/>
        </w:rPr>
        <w:t>ą</w:t>
      </w:r>
      <w:r w:rsidRPr="00D205B8">
        <w:rPr>
          <w:rFonts w:asciiTheme="majorHAnsi" w:hAnsiTheme="majorHAnsi"/>
          <w:bCs/>
          <w:iCs/>
          <w:sz w:val="22"/>
          <w:szCs w:val="22"/>
        </w:rPr>
        <w:t>ce obowi</w:t>
      </w:r>
      <w:r w:rsidRPr="00D205B8">
        <w:rPr>
          <w:rFonts w:asciiTheme="majorHAnsi" w:hAnsiTheme="majorHAnsi" w:cs="Lucida Grande"/>
          <w:bCs/>
          <w:iCs/>
          <w:sz w:val="22"/>
          <w:szCs w:val="22"/>
        </w:rPr>
        <w:t>ą</w:t>
      </w:r>
      <w:r w:rsidRPr="00D205B8">
        <w:rPr>
          <w:rFonts w:asciiTheme="majorHAnsi" w:hAnsiTheme="majorHAnsi"/>
          <w:bCs/>
          <w:iCs/>
          <w:sz w:val="22"/>
          <w:szCs w:val="22"/>
        </w:rPr>
        <w:t>zki szczegó</w:t>
      </w:r>
      <w:r w:rsidRPr="00D205B8">
        <w:rPr>
          <w:rFonts w:asciiTheme="majorHAnsi" w:hAnsiTheme="majorHAnsi" w:cs="Lucida Grande"/>
          <w:bCs/>
          <w:iCs/>
          <w:sz w:val="22"/>
          <w:szCs w:val="22"/>
        </w:rPr>
        <w:t>ł</w:t>
      </w:r>
      <w:r w:rsidRPr="00D205B8">
        <w:rPr>
          <w:rFonts w:asciiTheme="majorHAnsi" w:hAnsiTheme="majorHAnsi"/>
          <w:bCs/>
          <w:iCs/>
          <w:sz w:val="22"/>
          <w:szCs w:val="22"/>
        </w:rPr>
        <w:t>owe:</w:t>
      </w:r>
    </w:p>
    <w:p w14:paraId="3CBC0E3D"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terminie 10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Wykonawca przy udziale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sporz</w:t>
      </w:r>
      <w:r w:rsidRPr="00D205B8">
        <w:rPr>
          <w:rFonts w:asciiTheme="majorHAnsi" w:hAnsiTheme="majorHAnsi" w:cs="Lucida Grande"/>
          <w:bCs/>
          <w:iCs/>
          <w:sz w:val="22"/>
          <w:szCs w:val="22"/>
        </w:rPr>
        <w:t>ą</w:t>
      </w:r>
      <w:r w:rsidRPr="00D205B8">
        <w:rPr>
          <w:rFonts w:asciiTheme="majorHAnsi" w:hAnsiTheme="majorHAnsi"/>
          <w:bCs/>
          <w:iCs/>
          <w:sz w:val="22"/>
          <w:szCs w:val="22"/>
        </w:rPr>
        <w:t>dzi szczegó</w:t>
      </w:r>
      <w:r w:rsidRPr="00D205B8">
        <w:rPr>
          <w:rFonts w:asciiTheme="majorHAnsi" w:hAnsiTheme="majorHAnsi" w:cs="Lucida Grande"/>
          <w:bCs/>
          <w:iCs/>
          <w:sz w:val="22"/>
          <w:szCs w:val="22"/>
        </w:rPr>
        <w:t>ł</w:t>
      </w:r>
      <w:r w:rsidRPr="00D205B8">
        <w:rPr>
          <w:rFonts w:asciiTheme="majorHAnsi" w:hAnsiTheme="majorHAnsi"/>
          <w:bCs/>
          <w:iCs/>
          <w:sz w:val="22"/>
          <w:szCs w:val="22"/>
        </w:rPr>
        <w:t>owy protokó</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inwentaryzacji robót w toku, wg stanu na dzie</w:t>
      </w:r>
      <w:r w:rsidRPr="00D205B8">
        <w:rPr>
          <w:rFonts w:asciiTheme="majorHAnsi" w:hAnsiTheme="majorHAnsi" w:cs="Lucida Grande"/>
          <w:bCs/>
          <w:iCs/>
          <w:sz w:val="22"/>
          <w:szCs w:val="22"/>
        </w:rPr>
        <w:t>ń</w:t>
      </w:r>
      <w:r w:rsidRPr="00D205B8">
        <w:rPr>
          <w:rFonts w:asciiTheme="majorHAnsi" w:hAnsiTheme="majorHAnsi"/>
          <w:bCs/>
          <w:iCs/>
          <w:sz w:val="22"/>
          <w:szCs w:val="22"/>
        </w:rPr>
        <w:t xml:space="preserve"> odst</w:t>
      </w:r>
      <w:r w:rsidRPr="00D205B8">
        <w:rPr>
          <w:rFonts w:asciiTheme="majorHAnsi" w:hAnsiTheme="majorHAnsi" w:cs="Lucida Grande"/>
          <w:bCs/>
          <w:iCs/>
          <w:sz w:val="22"/>
          <w:szCs w:val="22"/>
        </w:rPr>
        <w:t>ą</w:t>
      </w:r>
      <w:r w:rsidRPr="00D205B8">
        <w:rPr>
          <w:rFonts w:asciiTheme="majorHAnsi" w:hAnsiTheme="majorHAnsi"/>
          <w:bCs/>
          <w:iCs/>
          <w:sz w:val="22"/>
          <w:szCs w:val="22"/>
        </w:rPr>
        <w:t>pienia,</w:t>
      </w:r>
    </w:p>
    <w:p w14:paraId="157B03F8"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zabezpieczy przerwane roboty do momentu przekazania terenu budowy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w:t>
      </w:r>
    </w:p>
    <w:p w14:paraId="2B53F159"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niezw</w:t>
      </w:r>
      <w:r w:rsidRPr="00D205B8">
        <w:rPr>
          <w:rFonts w:asciiTheme="majorHAnsi" w:hAnsiTheme="majorHAnsi" w:cs="Lucida Grande"/>
          <w:bCs/>
          <w:iCs/>
          <w:sz w:val="22"/>
          <w:szCs w:val="22"/>
        </w:rPr>
        <w:t>ł</w:t>
      </w:r>
      <w:r w:rsidRPr="00D205B8">
        <w:rPr>
          <w:rFonts w:asciiTheme="majorHAnsi" w:hAnsiTheme="majorHAnsi"/>
          <w:bCs/>
          <w:iCs/>
          <w:sz w:val="22"/>
          <w:szCs w:val="22"/>
        </w:rPr>
        <w:t>ocznie zg</w:t>
      </w:r>
      <w:r w:rsidRPr="00D205B8">
        <w:rPr>
          <w:rFonts w:asciiTheme="majorHAnsi" w:hAnsiTheme="majorHAnsi" w:cs="Lucida Grande"/>
          <w:bCs/>
          <w:iCs/>
          <w:sz w:val="22"/>
          <w:szCs w:val="22"/>
        </w:rPr>
        <w:t>ł</w:t>
      </w:r>
      <w:r w:rsidRPr="00D205B8">
        <w:rPr>
          <w:rFonts w:asciiTheme="majorHAnsi" w:hAnsiTheme="majorHAnsi"/>
          <w:bCs/>
          <w:iCs/>
          <w:sz w:val="22"/>
          <w:szCs w:val="22"/>
        </w:rPr>
        <w:t>osi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gotowo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odbioru robót przerwanych oraz zabezpieczaj</w:t>
      </w:r>
      <w:r w:rsidRPr="00D205B8">
        <w:rPr>
          <w:rFonts w:asciiTheme="majorHAnsi" w:hAnsiTheme="majorHAnsi" w:cs="Lucida Grande"/>
          <w:bCs/>
          <w:iCs/>
          <w:sz w:val="22"/>
          <w:szCs w:val="22"/>
        </w:rPr>
        <w:t>ą</w:t>
      </w:r>
      <w:r w:rsidRPr="00D205B8">
        <w:rPr>
          <w:rFonts w:asciiTheme="majorHAnsi" w:hAnsiTheme="majorHAnsi"/>
          <w:bCs/>
          <w:iCs/>
          <w:sz w:val="22"/>
          <w:szCs w:val="22"/>
        </w:rPr>
        <w:t>cych, je</w:t>
      </w:r>
      <w:r w:rsidRPr="00D205B8">
        <w:rPr>
          <w:rFonts w:asciiTheme="majorHAnsi" w:hAnsiTheme="majorHAnsi" w:cs="Lucida Grande"/>
          <w:bCs/>
          <w:iCs/>
          <w:sz w:val="22"/>
          <w:szCs w:val="22"/>
        </w:rPr>
        <w:t>ż</w:t>
      </w:r>
      <w:r w:rsidRPr="00D205B8">
        <w:rPr>
          <w:rFonts w:asciiTheme="majorHAnsi" w:hAnsiTheme="majorHAnsi"/>
          <w:bCs/>
          <w:iCs/>
          <w:sz w:val="22"/>
          <w:szCs w:val="22"/>
        </w:rPr>
        <w:t>eli 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ą</w:t>
      </w:r>
      <w:r w:rsidRPr="00D205B8">
        <w:rPr>
          <w:rFonts w:asciiTheme="majorHAnsi" w:hAnsiTheme="majorHAnsi"/>
          <w:bCs/>
          <w:iCs/>
          <w:sz w:val="22"/>
          <w:szCs w:val="22"/>
        </w:rPr>
        <w:t>pi</w:t>
      </w:r>
      <w:r w:rsidRPr="00D205B8">
        <w:rPr>
          <w:rFonts w:asciiTheme="majorHAnsi" w:hAnsiTheme="majorHAnsi" w:cs="Lucida Grande"/>
          <w:bCs/>
          <w:iCs/>
          <w:sz w:val="22"/>
          <w:szCs w:val="22"/>
        </w:rPr>
        <w:t>ł</w:t>
      </w:r>
      <w:r w:rsidRPr="00D205B8">
        <w:rPr>
          <w:rFonts w:asciiTheme="majorHAnsi" w:hAnsiTheme="majorHAnsi"/>
          <w:bCs/>
          <w:iCs/>
          <w:sz w:val="22"/>
          <w:szCs w:val="22"/>
        </w:rPr>
        <w:t>o z przyczyn, za które odpowiada Wykonawca,</w:t>
      </w:r>
    </w:p>
    <w:p w14:paraId="4E5EBC45"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najpó</w:t>
      </w:r>
      <w:r w:rsidRPr="00D205B8">
        <w:rPr>
          <w:rFonts w:asciiTheme="majorHAnsi" w:hAnsiTheme="majorHAnsi" w:cs="Lucida Grande"/>
          <w:bCs/>
          <w:iCs/>
          <w:sz w:val="22"/>
          <w:szCs w:val="22"/>
        </w:rPr>
        <w:t>ź</w:t>
      </w:r>
      <w:r w:rsidRPr="00D205B8">
        <w:rPr>
          <w:rFonts w:asciiTheme="majorHAnsi" w:hAnsiTheme="majorHAnsi"/>
          <w:bCs/>
          <w:iCs/>
          <w:sz w:val="22"/>
          <w:szCs w:val="22"/>
        </w:rPr>
        <w:t>niej w ci</w:t>
      </w:r>
      <w:r w:rsidRPr="00D205B8">
        <w:rPr>
          <w:rFonts w:asciiTheme="majorHAnsi" w:hAnsiTheme="majorHAnsi" w:cs="Lucida Grande"/>
          <w:bCs/>
          <w:iCs/>
          <w:sz w:val="22"/>
          <w:szCs w:val="22"/>
        </w:rPr>
        <w:t>ą</w:t>
      </w:r>
      <w:r w:rsidRPr="00D205B8">
        <w:rPr>
          <w:rFonts w:asciiTheme="majorHAnsi" w:hAnsiTheme="majorHAnsi"/>
          <w:bCs/>
          <w:iCs/>
          <w:sz w:val="22"/>
          <w:szCs w:val="22"/>
        </w:rPr>
        <w:t>gu 20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Wykonawca usunie z terenu budowy urz</w:t>
      </w:r>
      <w:r w:rsidRPr="00D205B8">
        <w:rPr>
          <w:rFonts w:asciiTheme="majorHAnsi" w:hAnsiTheme="majorHAnsi" w:cs="Lucida Grande"/>
          <w:bCs/>
          <w:iCs/>
          <w:sz w:val="22"/>
          <w:szCs w:val="22"/>
        </w:rPr>
        <w:t>ą</w:t>
      </w:r>
      <w:r w:rsidRPr="00D205B8">
        <w:rPr>
          <w:rFonts w:asciiTheme="majorHAnsi" w:hAnsiTheme="majorHAnsi"/>
          <w:bCs/>
          <w:iCs/>
          <w:sz w:val="22"/>
          <w:szCs w:val="22"/>
        </w:rPr>
        <w:t>dzenia zaplecza przez niego dostarczone b</w:t>
      </w:r>
      <w:r w:rsidRPr="00D205B8">
        <w:rPr>
          <w:rFonts w:asciiTheme="majorHAnsi" w:hAnsiTheme="majorHAnsi" w:cs="Lucida Grande"/>
          <w:bCs/>
          <w:iCs/>
          <w:sz w:val="22"/>
          <w:szCs w:val="22"/>
        </w:rPr>
        <w:t>ą</w:t>
      </w:r>
      <w:r w:rsidRPr="00D205B8">
        <w:rPr>
          <w:rFonts w:asciiTheme="majorHAnsi" w:hAnsiTheme="majorHAnsi"/>
          <w:bCs/>
          <w:iCs/>
          <w:sz w:val="22"/>
          <w:szCs w:val="22"/>
        </w:rPr>
        <w:t>d</w:t>
      </w:r>
      <w:r w:rsidRPr="00D205B8">
        <w:rPr>
          <w:rFonts w:asciiTheme="majorHAnsi" w:hAnsiTheme="majorHAnsi" w:cs="Lucida Grande"/>
          <w:bCs/>
          <w:iCs/>
          <w:sz w:val="22"/>
          <w:szCs w:val="22"/>
        </w:rPr>
        <w:t>ź</w:t>
      </w:r>
      <w:r w:rsidRPr="00D205B8">
        <w:rPr>
          <w:rFonts w:asciiTheme="majorHAnsi" w:hAnsiTheme="majorHAnsi"/>
          <w:bCs/>
          <w:iCs/>
          <w:sz w:val="22"/>
          <w:szCs w:val="22"/>
        </w:rPr>
        <w:t xml:space="preserve"> wzniesione,</w:t>
      </w:r>
    </w:p>
    <w:p w14:paraId="23699436"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trike/>
          <w:sz w:val="22"/>
          <w:szCs w:val="22"/>
        </w:rPr>
      </w:pPr>
      <w:r w:rsidRPr="00D205B8">
        <w:rPr>
          <w:rFonts w:asciiTheme="majorHAnsi" w:hAnsiTheme="majorHAnsi"/>
          <w:sz w:val="22"/>
          <w:szCs w:val="22"/>
        </w:rPr>
        <w:t>w razie odst</w:t>
      </w:r>
      <w:r w:rsidRPr="00D205B8">
        <w:rPr>
          <w:rFonts w:asciiTheme="majorHAnsi" w:hAnsiTheme="majorHAnsi" w:cs="Lucida Grande"/>
          <w:sz w:val="22"/>
          <w:szCs w:val="22"/>
        </w:rPr>
        <w:t>ą</w:t>
      </w:r>
      <w:r w:rsidRPr="00D205B8">
        <w:rPr>
          <w:rFonts w:asciiTheme="majorHAnsi" w:hAnsiTheme="majorHAnsi"/>
          <w:sz w:val="22"/>
          <w:szCs w:val="22"/>
        </w:rPr>
        <w:t>pienia od Umowy, Zamawiaj</w:t>
      </w:r>
      <w:r w:rsidRPr="00D205B8">
        <w:rPr>
          <w:rFonts w:asciiTheme="majorHAnsi" w:hAnsiTheme="majorHAnsi" w:cs="Lucida Grande"/>
          <w:sz w:val="22"/>
          <w:szCs w:val="22"/>
        </w:rPr>
        <w:t>ą</w:t>
      </w:r>
      <w:r w:rsidRPr="00D205B8">
        <w:rPr>
          <w:rFonts w:asciiTheme="majorHAnsi" w:hAnsiTheme="majorHAnsi"/>
          <w:sz w:val="22"/>
          <w:szCs w:val="22"/>
        </w:rPr>
        <w:t>cy obowi</w:t>
      </w:r>
      <w:r w:rsidRPr="00D205B8">
        <w:rPr>
          <w:rFonts w:asciiTheme="majorHAnsi" w:hAnsiTheme="majorHAnsi" w:cs="Lucida Grande"/>
          <w:sz w:val="22"/>
          <w:szCs w:val="22"/>
        </w:rPr>
        <w:t>ą</w:t>
      </w:r>
      <w:r w:rsidRPr="00D205B8">
        <w:rPr>
          <w:rFonts w:asciiTheme="majorHAnsi" w:hAnsiTheme="majorHAnsi"/>
          <w:sz w:val="22"/>
          <w:szCs w:val="22"/>
        </w:rPr>
        <w:t>zany jest do dokonania odbioru robót przerwanych i do zap</w:t>
      </w:r>
      <w:r w:rsidRPr="00D205B8">
        <w:rPr>
          <w:rFonts w:asciiTheme="majorHAnsi" w:hAnsiTheme="majorHAnsi" w:cs="Lucida Grande"/>
          <w:sz w:val="22"/>
          <w:szCs w:val="22"/>
        </w:rPr>
        <w:t>ł</w:t>
      </w:r>
      <w:r w:rsidRPr="00D205B8">
        <w:rPr>
          <w:rFonts w:asciiTheme="majorHAnsi" w:hAnsiTheme="majorHAnsi"/>
          <w:sz w:val="22"/>
          <w:szCs w:val="22"/>
        </w:rPr>
        <w:t>aty wynagrodzenia za roboty wykonane, wg stanu na dzie</w:t>
      </w:r>
      <w:r w:rsidRPr="00D205B8">
        <w:rPr>
          <w:rFonts w:asciiTheme="majorHAnsi" w:hAnsiTheme="majorHAnsi" w:cs="Lucida Grande"/>
          <w:sz w:val="22"/>
          <w:szCs w:val="22"/>
        </w:rPr>
        <w:t>ń</w:t>
      </w:r>
      <w:r w:rsidRPr="00D205B8">
        <w:rPr>
          <w:rFonts w:asciiTheme="majorHAnsi" w:hAnsiTheme="majorHAnsi"/>
          <w:sz w:val="22"/>
          <w:szCs w:val="22"/>
        </w:rPr>
        <w:t xml:space="preserve"> odst</w:t>
      </w:r>
      <w:r w:rsidRPr="00D205B8">
        <w:rPr>
          <w:rFonts w:asciiTheme="majorHAnsi" w:hAnsiTheme="majorHAnsi" w:cs="Lucida Grande"/>
          <w:sz w:val="22"/>
          <w:szCs w:val="22"/>
        </w:rPr>
        <w:t>ą</w:t>
      </w:r>
      <w:r w:rsidRPr="00D205B8">
        <w:rPr>
          <w:rFonts w:asciiTheme="majorHAnsi" w:hAnsiTheme="majorHAnsi"/>
          <w:sz w:val="22"/>
          <w:szCs w:val="22"/>
        </w:rPr>
        <w:t>pienia, bez zwrotu za nak</w:t>
      </w:r>
      <w:r w:rsidRPr="00D205B8">
        <w:rPr>
          <w:rFonts w:asciiTheme="majorHAnsi" w:hAnsiTheme="majorHAnsi" w:cs="Lucida Grande"/>
          <w:sz w:val="22"/>
          <w:szCs w:val="22"/>
        </w:rPr>
        <w:t>ł</w:t>
      </w:r>
      <w:r w:rsidRPr="00D205B8">
        <w:rPr>
          <w:rFonts w:asciiTheme="majorHAnsi" w:hAnsiTheme="majorHAnsi"/>
          <w:sz w:val="22"/>
          <w:szCs w:val="22"/>
        </w:rPr>
        <w:t>ady poniesione na przysz</w:t>
      </w:r>
      <w:r w:rsidRPr="00D205B8">
        <w:rPr>
          <w:rFonts w:asciiTheme="majorHAnsi" w:hAnsiTheme="majorHAnsi" w:cs="Lucida Grande"/>
          <w:sz w:val="22"/>
          <w:szCs w:val="22"/>
        </w:rPr>
        <w:t>ł</w:t>
      </w:r>
      <w:r w:rsidRPr="00D205B8">
        <w:rPr>
          <w:rFonts w:asciiTheme="majorHAnsi" w:hAnsiTheme="majorHAnsi"/>
          <w:sz w:val="22"/>
          <w:szCs w:val="22"/>
        </w:rPr>
        <w:t>e wykonanie Przedmiotu Umowy</w:t>
      </w:r>
    </w:p>
    <w:p w14:paraId="246799BC" w14:textId="162C30A4"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textAlignment w:val="baseline"/>
        <w:rPr>
          <w:rFonts w:asciiTheme="majorHAnsi" w:hAnsiTheme="majorHAnsi"/>
          <w:bCs/>
          <w:iCs/>
          <w:strike/>
          <w:sz w:val="22"/>
          <w:szCs w:val="22"/>
        </w:rPr>
      </w:pPr>
      <w:r w:rsidRPr="00D205B8">
        <w:rPr>
          <w:rFonts w:asciiTheme="majorHAnsi" w:hAnsiTheme="majorHAnsi"/>
          <w:bCs/>
          <w:iCs/>
          <w:sz w:val="22"/>
          <w:szCs w:val="22"/>
        </w:rPr>
        <w:t>zap</w:t>
      </w:r>
      <w:r w:rsidRPr="00D205B8">
        <w:rPr>
          <w:rFonts w:asciiTheme="majorHAnsi" w:hAnsiTheme="majorHAnsi" w:cs="Lucida Grande"/>
          <w:bCs/>
          <w:iCs/>
          <w:sz w:val="22"/>
          <w:szCs w:val="22"/>
        </w:rPr>
        <w:t>ł</w:t>
      </w:r>
      <w:r w:rsidRPr="00D205B8">
        <w:rPr>
          <w:rFonts w:asciiTheme="majorHAnsi" w:hAnsiTheme="majorHAnsi"/>
          <w:bCs/>
          <w:iCs/>
          <w:sz w:val="22"/>
          <w:szCs w:val="22"/>
        </w:rPr>
        <w:t>aty kar umownych zgodnie z §</w:t>
      </w:r>
      <w:r w:rsidRPr="00D205B8">
        <w:rPr>
          <w:rFonts w:asciiTheme="majorHAnsi" w:hAnsiTheme="majorHAnsi"/>
          <w:bCs/>
          <w:iCs/>
          <w:color w:val="0000FF"/>
          <w:sz w:val="22"/>
          <w:szCs w:val="22"/>
        </w:rPr>
        <w:t xml:space="preserve"> </w:t>
      </w:r>
      <w:r w:rsidR="00822DB2" w:rsidRPr="00D205B8">
        <w:rPr>
          <w:rFonts w:asciiTheme="majorHAnsi" w:hAnsiTheme="majorHAnsi"/>
          <w:bCs/>
          <w:iCs/>
          <w:sz w:val="22"/>
          <w:szCs w:val="22"/>
        </w:rPr>
        <w:t>1</w:t>
      </w:r>
      <w:r w:rsidR="00061201">
        <w:rPr>
          <w:rFonts w:asciiTheme="majorHAnsi" w:hAnsiTheme="majorHAnsi"/>
          <w:bCs/>
          <w:iCs/>
          <w:sz w:val="22"/>
          <w:szCs w:val="22"/>
        </w:rPr>
        <w:t>6</w:t>
      </w:r>
      <w:r w:rsidRPr="00D205B8">
        <w:rPr>
          <w:rFonts w:asciiTheme="majorHAnsi" w:hAnsiTheme="majorHAnsi"/>
          <w:bCs/>
          <w:iCs/>
          <w:sz w:val="22"/>
          <w:szCs w:val="22"/>
        </w:rPr>
        <w:t>.</w:t>
      </w:r>
    </w:p>
    <w:p w14:paraId="35818B07" w14:textId="77777777" w:rsidR="006C449C" w:rsidRPr="00D205B8" w:rsidRDefault="006C449C" w:rsidP="00D205B8">
      <w:pPr>
        <w:pStyle w:val="Tekstpodstawowy"/>
        <w:suppressAutoHyphens w:val="0"/>
        <w:overflowPunct w:val="0"/>
        <w:autoSpaceDE w:val="0"/>
        <w:autoSpaceDN w:val="0"/>
        <w:adjustRightInd w:val="0"/>
        <w:spacing w:line="276" w:lineRule="auto"/>
        <w:ind w:left="851"/>
        <w:textAlignment w:val="baseline"/>
        <w:rPr>
          <w:rFonts w:asciiTheme="majorHAnsi" w:hAnsiTheme="majorHAnsi"/>
          <w:bCs/>
          <w:iCs/>
          <w:strike/>
          <w:sz w:val="22"/>
          <w:szCs w:val="22"/>
        </w:rPr>
      </w:pPr>
    </w:p>
    <w:p w14:paraId="591A43DC" w14:textId="121C1AFD" w:rsidR="006847B4" w:rsidRPr="00B44698" w:rsidRDefault="006847B4" w:rsidP="00B44698">
      <w:pPr>
        <w:pStyle w:val="Nagwek2"/>
        <w:tabs>
          <w:tab w:val="num" w:pos="0"/>
        </w:tabs>
        <w:spacing w:line="276" w:lineRule="auto"/>
        <w:jc w:val="center"/>
        <w:rPr>
          <w:rFonts w:asciiTheme="majorHAnsi" w:hAnsiTheme="majorHAnsi"/>
          <w:b/>
          <w:bCs/>
          <w:iCs/>
          <w:snapToGrid w:val="0"/>
          <w:sz w:val="22"/>
          <w:szCs w:val="22"/>
        </w:rPr>
      </w:pPr>
      <w:r w:rsidRPr="00D205B8">
        <w:rPr>
          <w:rFonts w:asciiTheme="majorHAnsi" w:hAnsiTheme="majorHAnsi"/>
          <w:b/>
          <w:iCs/>
          <w:snapToGrid w:val="0"/>
          <w:sz w:val="22"/>
          <w:szCs w:val="22"/>
        </w:rPr>
        <w:t>X. KARY UMOWNE</w:t>
      </w:r>
    </w:p>
    <w:p w14:paraId="5FAA3FB0" w14:textId="3852B87A" w:rsidR="006847B4" w:rsidRPr="00D205B8" w:rsidRDefault="002438A5"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061201">
        <w:rPr>
          <w:rFonts w:asciiTheme="majorHAnsi" w:hAnsiTheme="majorHAnsi"/>
          <w:b/>
          <w:bCs/>
          <w:snapToGrid w:val="0"/>
          <w:sz w:val="22"/>
        </w:rPr>
        <w:t>6</w:t>
      </w:r>
    </w:p>
    <w:p w14:paraId="215A2AF1"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1B2E1786" w14:textId="77777777" w:rsidR="00FE0B17"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Wykonawca zap</w:t>
      </w:r>
      <w:r w:rsidRPr="00D205B8">
        <w:rPr>
          <w:rFonts w:asciiTheme="majorHAnsi" w:hAnsiTheme="majorHAnsi" w:cs="Lucida Grande"/>
          <w:sz w:val="22"/>
        </w:rPr>
        <w:t>ł</w:t>
      </w:r>
      <w:r w:rsidRPr="00D205B8">
        <w:rPr>
          <w:rFonts w:asciiTheme="majorHAnsi" w:hAnsiTheme="majorHAnsi"/>
          <w:sz w:val="22"/>
        </w:rPr>
        <w:t>aci Zamawiaj</w:t>
      </w:r>
      <w:r w:rsidRPr="00D205B8">
        <w:rPr>
          <w:rFonts w:asciiTheme="majorHAnsi" w:hAnsiTheme="majorHAnsi" w:cs="Lucida Grande"/>
          <w:sz w:val="22"/>
        </w:rPr>
        <w:t>ą</w:t>
      </w:r>
      <w:r w:rsidRPr="00D205B8">
        <w:rPr>
          <w:rFonts w:asciiTheme="majorHAnsi" w:hAnsiTheme="majorHAnsi"/>
          <w:sz w:val="22"/>
        </w:rPr>
        <w:t>cemu kary umowne w wysoko</w:t>
      </w:r>
      <w:r w:rsidRPr="00D205B8">
        <w:rPr>
          <w:rFonts w:asciiTheme="majorHAnsi" w:hAnsiTheme="majorHAnsi" w:cs="Lucida Grande"/>
          <w:sz w:val="22"/>
        </w:rPr>
        <w:t>ś</w:t>
      </w:r>
      <w:r w:rsidRPr="00D205B8">
        <w:rPr>
          <w:rFonts w:asciiTheme="majorHAnsi" w:hAnsiTheme="majorHAnsi"/>
          <w:sz w:val="22"/>
        </w:rPr>
        <w:t>ci:</w:t>
      </w:r>
    </w:p>
    <w:p w14:paraId="74AC228D" w14:textId="3311F330" w:rsidR="006847B4" w:rsidRPr="005E683A" w:rsidRDefault="006847B4" w:rsidP="00FE7ABA">
      <w:pPr>
        <w:pStyle w:val="Akapitzlist"/>
        <w:widowControl w:val="0"/>
        <w:numPr>
          <w:ilvl w:val="0"/>
          <w:numId w:val="29"/>
        </w:numPr>
        <w:tabs>
          <w:tab w:val="left" w:pos="426"/>
        </w:tabs>
        <w:autoSpaceDN w:val="0"/>
        <w:spacing w:after="0"/>
        <w:jc w:val="both"/>
        <w:rPr>
          <w:rFonts w:asciiTheme="majorHAnsi" w:hAnsiTheme="majorHAnsi" w:cs="Times New Roman"/>
          <w:szCs w:val="22"/>
        </w:rPr>
      </w:pPr>
      <w:r w:rsidRPr="005E683A">
        <w:rPr>
          <w:rFonts w:asciiTheme="majorHAnsi" w:hAnsiTheme="majorHAnsi" w:cs="Times New Roman"/>
          <w:szCs w:val="22"/>
        </w:rPr>
        <w:t>0,2% wynagrodzenia umownego</w:t>
      </w:r>
      <w:r w:rsidRPr="005E683A">
        <w:rPr>
          <w:rFonts w:asciiTheme="majorHAnsi" w:hAnsiTheme="majorHAnsi" w:cs="Times New Roman"/>
          <w:b/>
          <w:szCs w:val="22"/>
        </w:rPr>
        <w:t xml:space="preserve"> </w:t>
      </w:r>
      <w:r w:rsidRPr="005E683A">
        <w:rPr>
          <w:rFonts w:asciiTheme="majorHAnsi" w:hAnsiTheme="majorHAnsi" w:cs="Times New Roman"/>
          <w:szCs w:val="22"/>
        </w:rPr>
        <w:t>brutto za ka</w:t>
      </w:r>
      <w:r w:rsidRPr="005E683A">
        <w:rPr>
          <w:rFonts w:asciiTheme="majorHAnsi" w:hAnsiTheme="majorHAnsi" w:cs="Lucida Grande"/>
          <w:szCs w:val="22"/>
        </w:rPr>
        <w:t>ż</w:t>
      </w:r>
      <w:r w:rsidRPr="005E683A">
        <w:rPr>
          <w:rFonts w:asciiTheme="majorHAnsi" w:hAnsiTheme="majorHAnsi" w:cs="Times New Roman"/>
          <w:szCs w:val="22"/>
        </w:rPr>
        <w:t>dy dzie</w:t>
      </w:r>
      <w:r w:rsidRPr="005E683A">
        <w:rPr>
          <w:rFonts w:asciiTheme="majorHAnsi" w:hAnsiTheme="majorHAnsi" w:cs="Lucida Grande"/>
          <w:szCs w:val="22"/>
        </w:rPr>
        <w:t>ń</w:t>
      </w:r>
      <w:r w:rsidRPr="005E683A">
        <w:rPr>
          <w:rFonts w:asciiTheme="majorHAnsi" w:hAnsiTheme="majorHAnsi" w:cs="Times New Roman"/>
          <w:szCs w:val="22"/>
        </w:rPr>
        <w:t xml:space="preserve"> </w:t>
      </w:r>
      <w:r w:rsidR="00961309" w:rsidRPr="005E683A">
        <w:rPr>
          <w:rFonts w:asciiTheme="majorHAnsi" w:hAnsiTheme="majorHAnsi" w:cs="Times New Roman"/>
          <w:szCs w:val="22"/>
        </w:rPr>
        <w:t>zwłoki</w:t>
      </w:r>
      <w:r w:rsidR="00822DB2" w:rsidRPr="005E683A">
        <w:rPr>
          <w:rFonts w:asciiTheme="majorHAnsi" w:hAnsiTheme="majorHAnsi" w:cs="Times New Roman"/>
          <w:szCs w:val="22"/>
        </w:rPr>
        <w:t xml:space="preserve"> </w:t>
      </w:r>
      <w:r w:rsidRPr="005E683A">
        <w:rPr>
          <w:rFonts w:asciiTheme="majorHAnsi" w:hAnsiTheme="majorHAnsi"/>
          <w:bCs/>
          <w:iCs/>
          <w:szCs w:val="22"/>
        </w:rPr>
        <w:t>w wykonywaniu robót budowlanych</w:t>
      </w:r>
      <w:r w:rsidR="00AB5A34" w:rsidRPr="005E683A">
        <w:rPr>
          <w:rFonts w:asciiTheme="majorHAnsi" w:hAnsiTheme="majorHAnsi"/>
          <w:bCs/>
          <w:iCs/>
          <w:szCs w:val="22"/>
        </w:rPr>
        <w:t xml:space="preserve">, </w:t>
      </w:r>
    </w:p>
    <w:p w14:paraId="0AB664E0" w14:textId="4A5B85F4"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Pr="00D205B8">
        <w:rPr>
          <w:rFonts w:asciiTheme="majorHAnsi" w:hAnsiTheme="majorHAnsi" w:cs="Times New Roman"/>
          <w:sz w:val="22"/>
          <w:szCs w:val="22"/>
        </w:rPr>
        <w:t xml:space="preserve"> </w:t>
      </w:r>
      <w:r w:rsidRPr="00D205B8">
        <w:rPr>
          <w:rFonts w:asciiTheme="majorHAnsi" w:hAnsiTheme="majorHAnsi" w:cs="Times New Roman"/>
          <w:sz w:val="22"/>
          <w:szCs w:val="22"/>
        </w:rPr>
        <w:br/>
      </w:r>
      <w:r w:rsidRPr="00D205B8">
        <w:rPr>
          <w:rFonts w:asciiTheme="majorHAnsi" w:hAnsiTheme="majorHAnsi" w:cs="Times New Roman"/>
          <w:sz w:val="22"/>
          <w:szCs w:val="22"/>
        </w:rPr>
        <w:lastRenderedPageBreak/>
        <w:t>w rozpocz</w:t>
      </w:r>
      <w:r w:rsidRPr="00D205B8">
        <w:rPr>
          <w:rFonts w:asciiTheme="majorHAnsi" w:hAnsiTheme="majorHAnsi" w:cs="Lucida Grande"/>
          <w:sz w:val="22"/>
          <w:szCs w:val="22"/>
        </w:rPr>
        <w:t>ę</w:t>
      </w:r>
      <w:r w:rsidRPr="00D205B8">
        <w:rPr>
          <w:rFonts w:asciiTheme="majorHAnsi" w:hAnsiTheme="majorHAnsi" w:cs="Times New Roman"/>
          <w:sz w:val="22"/>
          <w:szCs w:val="22"/>
        </w:rPr>
        <w:t>ciu realizacji robót budowlanych;</w:t>
      </w:r>
    </w:p>
    <w:p w14:paraId="06C92D1D" w14:textId="1F0817F8" w:rsidR="006847B4" w:rsidRPr="00D205B8" w:rsidRDefault="006847B4" w:rsidP="00FE7ABA">
      <w:pPr>
        <w:pStyle w:val="p3"/>
        <w:numPr>
          <w:ilvl w:val="0"/>
          <w:numId w:val="29"/>
        </w:numPr>
        <w:spacing w:line="276" w:lineRule="auto"/>
        <w:jc w:val="both"/>
        <w:rPr>
          <w:rFonts w:asciiTheme="majorHAnsi" w:hAnsiTheme="majorHAnsi" w:cs="Times New Roman"/>
          <w:sz w:val="22"/>
          <w:szCs w:val="22"/>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00822DB2" w:rsidRPr="00D205B8">
        <w:rPr>
          <w:rFonts w:asciiTheme="majorHAnsi" w:hAnsiTheme="majorHAnsi" w:cs="Times New Roman"/>
          <w:sz w:val="22"/>
          <w:szCs w:val="22"/>
        </w:rPr>
        <w:t xml:space="preserve"> </w:t>
      </w:r>
      <w:r w:rsidRPr="00D205B8">
        <w:rPr>
          <w:rFonts w:asciiTheme="majorHAnsi" w:hAnsiTheme="majorHAnsi" w:cs="Times New Roman"/>
          <w:sz w:val="22"/>
          <w:szCs w:val="22"/>
        </w:rPr>
        <w:t>w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ciu wad </w:t>
      </w:r>
      <w:r w:rsidR="00822DB2" w:rsidRPr="00D205B8">
        <w:rPr>
          <w:rFonts w:asciiTheme="majorHAnsi" w:hAnsiTheme="majorHAnsi" w:cs="Times New Roman"/>
          <w:sz w:val="22"/>
          <w:szCs w:val="22"/>
        </w:rPr>
        <w:br/>
      </w:r>
      <w:r w:rsidRPr="00D205B8">
        <w:rPr>
          <w:rFonts w:asciiTheme="majorHAnsi" w:hAnsiTheme="majorHAnsi" w:cs="Times New Roman"/>
          <w:sz w:val="22"/>
          <w:szCs w:val="22"/>
        </w:rPr>
        <w:t>i usterek dotycz</w:t>
      </w:r>
      <w:r w:rsidRPr="00D205B8">
        <w:rPr>
          <w:rFonts w:asciiTheme="majorHAnsi" w:hAnsiTheme="majorHAnsi" w:cs="Lucida Grande"/>
          <w:sz w:val="22"/>
          <w:szCs w:val="22"/>
        </w:rPr>
        <w:t>ą</w:t>
      </w:r>
      <w:r w:rsidRPr="00D205B8">
        <w:rPr>
          <w:rFonts w:asciiTheme="majorHAnsi" w:hAnsiTheme="majorHAnsi" w:cs="Times New Roman"/>
          <w:sz w:val="22"/>
          <w:szCs w:val="22"/>
        </w:rPr>
        <w:t>cych robót budowlanych</w:t>
      </w:r>
      <w:r w:rsidR="007E7CB8" w:rsidRPr="00D205B8">
        <w:rPr>
          <w:rFonts w:asciiTheme="majorHAnsi" w:hAnsiTheme="majorHAnsi" w:cs="Times New Roman"/>
          <w:sz w:val="22"/>
          <w:szCs w:val="22"/>
        </w:rPr>
        <w:t xml:space="preserve"> oraz materia</w:t>
      </w:r>
      <w:r w:rsidR="007E7CB8" w:rsidRPr="00D205B8">
        <w:rPr>
          <w:rFonts w:asciiTheme="majorHAnsi" w:hAnsiTheme="majorHAnsi" w:cs="Lucida Grande"/>
          <w:sz w:val="22"/>
          <w:szCs w:val="22"/>
        </w:rPr>
        <w:t>ł</w:t>
      </w:r>
      <w:r w:rsidR="007E7CB8" w:rsidRPr="00D205B8">
        <w:rPr>
          <w:rFonts w:asciiTheme="majorHAnsi" w:hAnsiTheme="majorHAnsi" w:cs="Times New Roman"/>
          <w:sz w:val="22"/>
          <w:szCs w:val="22"/>
        </w:rPr>
        <w:t>ów i urz</w:t>
      </w:r>
      <w:r w:rsidR="007E7CB8" w:rsidRPr="00D205B8">
        <w:rPr>
          <w:rFonts w:asciiTheme="majorHAnsi" w:hAnsiTheme="majorHAnsi" w:cs="Lucida Grande"/>
          <w:sz w:val="22"/>
          <w:szCs w:val="22"/>
        </w:rPr>
        <w:t>ą</w:t>
      </w:r>
      <w:r w:rsidR="007E7CB8" w:rsidRPr="00D205B8">
        <w:rPr>
          <w:rFonts w:asciiTheme="majorHAnsi" w:hAnsiTheme="majorHAnsi" w:cs="Times New Roman"/>
          <w:sz w:val="22"/>
          <w:szCs w:val="22"/>
        </w:rPr>
        <w:t>dze</w:t>
      </w:r>
      <w:r w:rsidR="007E7CB8" w:rsidRPr="00D205B8">
        <w:rPr>
          <w:rFonts w:asciiTheme="majorHAnsi" w:hAnsiTheme="majorHAnsi" w:cs="Lucida Grande"/>
          <w:sz w:val="22"/>
          <w:szCs w:val="22"/>
        </w:rPr>
        <w:t>ń</w:t>
      </w:r>
      <w:r w:rsidR="00822DB2" w:rsidRPr="00D205B8">
        <w:rPr>
          <w:rFonts w:asciiTheme="majorHAnsi" w:hAnsiTheme="majorHAnsi" w:cs="Times New Roman"/>
          <w:sz w:val="22"/>
          <w:szCs w:val="22"/>
        </w:rPr>
        <w:t xml:space="preserve"> w okresie </w:t>
      </w:r>
      <w:r w:rsidRPr="00D205B8">
        <w:rPr>
          <w:rFonts w:asciiTheme="majorHAnsi" w:hAnsiTheme="majorHAnsi" w:cs="Times New Roman"/>
          <w:sz w:val="22"/>
          <w:szCs w:val="22"/>
        </w:rPr>
        <w:t>gwarancji i r</w:t>
      </w:r>
      <w:r w:rsidRPr="00D205B8">
        <w:rPr>
          <w:rFonts w:asciiTheme="majorHAnsi" w:hAnsiTheme="majorHAnsi" w:cs="Lucida Grande"/>
          <w:sz w:val="22"/>
          <w:szCs w:val="22"/>
        </w:rPr>
        <w:t>ę</w:t>
      </w:r>
      <w:r w:rsidRPr="00D205B8">
        <w:rPr>
          <w:rFonts w:asciiTheme="majorHAnsi" w:hAnsiTheme="majorHAnsi" w:cs="Times New Roman"/>
          <w:sz w:val="22"/>
          <w:szCs w:val="22"/>
        </w:rPr>
        <w:t>kojmi</w:t>
      </w:r>
      <w:r w:rsidR="009D5603" w:rsidRPr="00D205B8">
        <w:rPr>
          <w:rFonts w:asciiTheme="majorHAnsi" w:hAnsiTheme="majorHAnsi" w:cs="Times New Roman"/>
          <w:sz w:val="22"/>
          <w:szCs w:val="22"/>
        </w:rPr>
        <w:t>, liczony od up</w:t>
      </w:r>
      <w:r w:rsidR="009D5603" w:rsidRPr="00D205B8">
        <w:rPr>
          <w:rFonts w:asciiTheme="majorHAnsi" w:hAnsiTheme="majorHAnsi" w:cs="Lucida Grande"/>
          <w:sz w:val="22"/>
          <w:szCs w:val="22"/>
        </w:rPr>
        <w:t>ł</w:t>
      </w:r>
      <w:r w:rsidR="009D5603" w:rsidRPr="00D205B8">
        <w:rPr>
          <w:rFonts w:asciiTheme="majorHAnsi" w:hAnsiTheme="majorHAnsi" w:cs="Times New Roman"/>
          <w:sz w:val="22"/>
          <w:szCs w:val="22"/>
        </w:rPr>
        <w:t>ywu terminu wyznaczonego na usuni</w:t>
      </w:r>
      <w:r w:rsidR="009D5603" w:rsidRPr="00D205B8">
        <w:rPr>
          <w:rFonts w:asciiTheme="majorHAnsi" w:hAnsiTheme="majorHAnsi" w:cs="Lucida Grande"/>
          <w:sz w:val="22"/>
          <w:szCs w:val="22"/>
        </w:rPr>
        <w:t>ę</w:t>
      </w:r>
      <w:r w:rsidR="009D5603" w:rsidRPr="00D205B8">
        <w:rPr>
          <w:rFonts w:asciiTheme="majorHAnsi" w:hAnsiTheme="majorHAnsi" w:cs="Times New Roman"/>
          <w:sz w:val="22"/>
          <w:szCs w:val="22"/>
        </w:rPr>
        <w:t>cie wad i/lub usterek</w:t>
      </w:r>
      <w:r w:rsidRPr="00D205B8">
        <w:rPr>
          <w:rFonts w:asciiTheme="majorHAnsi" w:hAnsiTheme="majorHAnsi" w:cs="Times New Roman"/>
          <w:sz w:val="22"/>
          <w:szCs w:val="22"/>
        </w:rPr>
        <w:t xml:space="preserve">; </w:t>
      </w:r>
    </w:p>
    <w:p w14:paraId="6ED4537A" w14:textId="77777777"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20% wynagrodzenia umownego brutto - w przypadku odst</w:t>
      </w:r>
      <w:r w:rsidRPr="00D205B8">
        <w:rPr>
          <w:rFonts w:asciiTheme="majorHAnsi" w:hAnsiTheme="majorHAnsi" w:cs="Lucida Grande"/>
          <w:sz w:val="22"/>
          <w:szCs w:val="22"/>
        </w:rPr>
        <w:t>ą</w:t>
      </w:r>
      <w:r w:rsidRPr="00D205B8">
        <w:rPr>
          <w:rFonts w:asciiTheme="majorHAnsi" w:hAnsiTheme="majorHAnsi" w:cs="Times New Roman"/>
          <w:sz w:val="22"/>
          <w:szCs w:val="22"/>
        </w:rPr>
        <w:t>pienia od Umowy przez któr</w:t>
      </w:r>
      <w:r w:rsidRPr="00D205B8">
        <w:rPr>
          <w:rFonts w:asciiTheme="majorHAnsi" w:hAnsiTheme="majorHAnsi" w:cs="Lucida Grande"/>
          <w:sz w:val="22"/>
          <w:szCs w:val="22"/>
        </w:rPr>
        <w:t>ą</w:t>
      </w:r>
      <w:r w:rsidRPr="00D205B8">
        <w:rPr>
          <w:rFonts w:asciiTheme="majorHAnsi" w:hAnsiTheme="majorHAnsi" w:cs="Times New Roman"/>
          <w:sz w:val="22"/>
          <w:szCs w:val="22"/>
        </w:rPr>
        <w:t>kolwiek ze stron z przyczyn le</w:t>
      </w:r>
      <w:r w:rsidRPr="00D205B8">
        <w:rPr>
          <w:rFonts w:asciiTheme="majorHAnsi" w:hAnsiTheme="majorHAnsi" w:cs="Lucida Grande"/>
          <w:sz w:val="22"/>
          <w:szCs w:val="22"/>
        </w:rPr>
        <w:t>żą</w:t>
      </w:r>
      <w:r w:rsidRPr="00D205B8">
        <w:rPr>
          <w:rFonts w:asciiTheme="majorHAnsi" w:hAnsiTheme="majorHAnsi" w:cs="Times New Roman"/>
          <w:sz w:val="22"/>
          <w:szCs w:val="22"/>
        </w:rPr>
        <w:t xml:space="preserve">cych po stronie Wykonawcy; </w:t>
      </w:r>
    </w:p>
    <w:p w14:paraId="1F0E8C3D" w14:textId="61356943" w:rsidR="00D205B8" w:rsidRPr="009E4D28" w:rsidRDefault="00D205B8" w:rsidP="00FE7ABA">
      <w:pPr>
        <w:pStyle w:val="Tekstpodstawowy"/>
        <w:numPr>
          <w:ilvl w:val="0"/>
          <w:numId w:val="29"/>
        </w:numPr>
        <w:spacing w:line="276" w:lineRule="auto"/>
        <w:ind w:right="-1"/>
        <w:jc w:val="both"/>
        <w:rPr>
          <w:rFonts w:asciiTheme="majorHAnsi" w:hAnsiTheme="majorHAnsi"/>
          <w:sz w:val="22"/>
          <w:szCs w:val="22"/>
        </w:rPr>
      </w:pPr>
      <w:r w:rsidRPr="009E4D28">
        <w:rPr>
          <w:rFonts w:asciiTheme="majorHAnsi" w:hAnsiTheme="majorHAnsi"/>
          <w:sz w:val="22"/>
          <w:szCs w:val="22"/>
        </w:rPr>
        <w:t xml:space="preserve">1000 zł </w:t>
      </w:r>
      <w:r>
        <w:rPr>
          <w:rFonts w:asciiTheme="majorHAnsi" w:hAnsiTheme="majorHAnsi"/>
          <w:sz w:val="22"/>
          <w:szCs w:val="22"/>
        </w:rPr>
        <w:t xml:space="preserve">za każdy przypadek </w:t>
      </w:r>
      <w:r w:rsidRPr="009E4D28">
        <w:rPr>
          <w:rFonts w:asciiTheme="majorHAnsi" w:hAnsiTheme="majorHAnsi"/>
          <w:sz w:val="22"/>
          <w:szCs w:val="22"/>
        </w:rPr>
        <w:t xml:space="preserve">nie przedstawienia w terminie określonym przez Zamawiającego dokumentów, o </w:t>
      </w:r>
      <w:r>
        <w:rPr>
          <w:rFonts w:asciiTheme="majorHAnsi" w:hAnsiTheme="majorHAnsi"/>
          <w:sz w:val="22"/>
          <w:szCs w:val="22"/>
        </w:rPr>
        <w:t xml:space="preserve">których mowa w </w:t>
      </w:r>
      <w:r>
        <w:rPr>
          <w:rFonts w:asciiTheme="majorHAnsi" w:hAnsiTheme="majorHAnsi"/>
          <w:bCs/>
          <w:snapToGrid w:val="0"/>
          <w:sz w:val="22"/>
          <w:szCs w:val="22"/>
        </w:rPr>
        <w:t>§ 8 ust. 11,</w:t>
      </w:r>
    </w:p>
    <w:p w14:paraId="490B48D0" w14:textId="60CC7309" w:rsidR="006847B4" w:rsidRPr="00D205B8" w:rsidRDefault="005F5F4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F91E8E"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projektu umowy </w:t>
      </w:r>
      <w:r w:rsidR="009D5603" w:rsidRPr="00D205B8">
        <w:rPr>
          <w:rFonts w:asciiTheme="majorHAnsi" w:hAnsiTheme="majorHAnsi"/>
          <w:sz w:val="22"/>
          <w:szCs w:val="22"/>
        </w:rPr>
        <w:t xml:space="preserve">lub zmian do umowy </w:t>
      </w:r>
      <w:r w:rsidR="006847B4" w:rsidRPr="00D205B8">
        <w:rPr>
          <w:rFonts w:asciiTheme="majorHAnsi" w:hAnsiTheme="majorHAnsi"/>
          <w:sz w:val="22"/>
          <w:szCs w:val="22"/>
        </w:rPr>
        <w:t>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który</w:t>
      </w:r>
      <w:r w:rsidR="009D5603" w:rsidRPr="00D205B8">
        <w:rPr>
          <w:rFonts w:asciiTheme="majorHAnsi" w:hAnsiTheme="majorHAnsi"/>
          <w:sz w:val="22"/>
          <w:szCs w:val="22"/>
        </w:rPr>
        <w:t>ch</w:t>
      </w:r>
      <w:r w:rsidR="006847B4" w:rsidRPr="00D205B8">
        <w:rPr>
          <w:rFonts w:asciiTheme="majorHAnsi" w:hAnsiTheme="majorHAnsi"/>
          <w:sz w:val="22"/>
          <w:szCs w:val="22"/>
        </w:rPr>
        <w:t xml:space="preserve"> mowa w </w:t>
      </w:r>
      <w:r w:rsidR="002D21BD" w:rsidRPr="00D205B8">
        <w:rPr>
          <w:rFonts w:asciiTheme="majorHAnsi" w:hAnsiTheme="majorHAnsi"/>
          <w:bCs/>
          <w:snapToGrid w:val="0"/>
          <w:sz w:val="22"/>
          <w:szCs w:val="22"/>
        </w:rPr>
        <w:t>§ 7</w:t>
      </w:r>
      <w:r w:rsidR="006847B4" w:rsidRPr="00D205B8">
        <w:rPr>
          <w:rFonts w:asciiTheme="majorHAnsi" w:hAnsiTheme="majorHAnsi"/>
          <w:bCs/>
          <w:snapToGrid w:val="0"/>
          <w:sz w:val="22"/>
          <w:szCs w:val="22"/>
        </w:rPr>
        <w:t xml:space="preserve"> ust.1</w:t>
      </w:r>
      <w:r w:rsidR="00961309">
        <w:rPr>
          <w:rFonts w:asciiTheme="majorHAnsi" w:hAnsiTheme="majorHAnsi"/>
          <w:bCs/>
          <w:snapToGrid w:val="0"/>
          <w:sz w:val="22"/>
          <w:szCs w:val="22"/>
        </w:rPr>
        <w:t xml:space="preserve"> i ust. </w:t>
      </w:r>
      <w:r w:rsidR="00FC34CE">
        <w:rPr>
          <w:rFonts w:asciiTheme="majorHAnsi" w:hAnsiTheme="majorHAnsi"/>
          <w:bCs/>
          <w:snapToGrid w:val="0"/>
          <w:sz w:val="22"/>
          <w:szCs w:val="22"/>
        </w:rPr>
        <w:t>5</w:t>
      </w:r>
      <w:r w:rsidR="006847B4" w:rsidRPr="00D205B8">
        <w:rPr>
          <w:rFonts w:asciiTheme="majorHAnsi" w:hAnsiTheme="majorHAnsi"/>
          <w:sz w:val="22"/>
          <w:szCs w:val="22"/>
        </w:rPr>
        <w:t xml:space="preserve"> ,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06A1A0C8" w14:textId="535AB08A" w:rsidR="001D6659" w:rsidRPr="00D205B8" w:rsidRDefault="00450265"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DC0C69"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w terminie 7 dni od dnia jej zawarcia, po</w:t>
      </w:r>
      <w:r w:rsidR="006847B4" w:rsidRPr="00D205B8">
        <w:rPr>
          <w:rFonts w:asciiTheme="majorHAnsi" w:hAnsiTheme="majorHAnsi" w:cs="Lucida Grande"/>
          <w:sz w:val="22"/>
          <w:szCs w:val="22"/>
        </w:rPr>
        <w:t>ś</w:t>
      </w:r>
      <w:r w:rsidR="006847B4" w:rsidRPr="00D205B8">
        <w:rPr>
          <w:rFonts w:asciiTheme="majorHAnsi" w:hAnsiTheme="majorHAnsi"/>
          <w:sz w:val="22"/>
          <w:szCs w:val="22"/>
        </w:rPr>
        <w:t>wiadczonej  za zgodno</w:t>
      </w:r>
      <w:r w:rsidR="006847B4" w:rsidRPr="00D205B8">
        <w:rPr>
          <w:rFonts w:asciiTheme="majorHAnsi" w:hAnsiTheme="majorHAnsi" w:cs="Lucida Grande"/>
          <w:sz w:val="22"/>
          <w:szCs w:val="22"/>
        </w:rPr>
        <w:t>ść</w:t>
      </w:r>
      <w:r w:rsidR="006847B4" w:rsidRPr="00D205B8">
        <w:rPr>
          <w:rFonts w:asciiTheme="majorHAnsi" w:hAnsiTheme="majorHAnsi"/>
          <w:sz w:val="22"/>
          <w:szCs w:val="22"/>
        </w:rPr>
        <w:t xml:space="preserve"> z orygina</w:t>
      </w:r>
      <w:r w:rsidR="006847B4" w:rsidRPr="00D205B8">
        <w:rPr>
          <w:rFonts w:asciiTheme="majorHAnsi" w:hAnsiTheme="majorHAnsi" w:cs="Lucida Grande"/>
          <w:sz w:val="22"/>
          <w:szCs w:val="22"/>
        </w:rPr>
        <w:t>ł</w:t>
      </w:r>
      <w:r w:rsidR="006847B4" w:rsidRPr="00D205B8">
        <w:rPr>
          <w:rFonts w:asciiTheme="majorHAnsi" w:hAnsiTheme="majorHAnsi"/>
          <w:sz w:val="22"/>
          <w:szCs w:val="22"/>
        </w:rPr>
        <w:t>em kserokopii umowy</w:t>
      </w:r>
      <w:r w:rsidR="009D5603" w:rsidRPr="00D205B8">
        <w:rPr>
          <w:rFonts w:asciiTheme="majorHAnsi" w:hAnsiTheme="majorHAnsi"/>
          <w:sz w:val="22"/>
          <w:szCs w:val="22"/>
        </w:rPr>
        <w:t xml:space="preserve"> lub zmian do umowy</w:t>
      </w:r>
      <w:r w:rsidR="006847B4" w:rsidRPr="00D205B8">
        <w:rPr>
          <w:rFonts w:asciiTheme="majorHAnsi" w:hAnsiTheme="majorHAnsi"/>
          <w:sz w:val="22"/>
          <w:szCs w:val="22"/>
        </w:rPr>
        <w:t xml:space="preserve"> 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której mowa w </w:t>
      </w:r>
      <w:r w:rsidR="006847B4" w:rsidRPr="00D205B8">
        <w:rPr>
          <w:rFonts w:asciiTheme="majorHAnsi" w:hAnsiTheme="majorHAnsi"/>
          <w:bCs/>
          <w:snapToGrid w:val="0"/>
          <w:sz w:val="22"/>
          <w:szCs w:val="22"/>
        </w:rPr>
        <w:t>§</w:t>
      </w:r>
      <w:r w:rsidR="002D21BD" w:rsidRPr="00D205B8">
        <w:rPr>
          <w:rFonts w:asciiTheme="majorHAnsi" w:hAnsiTheme="majorHAnsi"/>
          <w:bCs/>
          <w:snapToGrid w:val="0"/>
          <w:sz w:val="22"/>
          <w:szCs w:val="22"/>
        </w:rPr>
        <w:t xml:space="preserve"> 7</w:t>
      </w:r>
      <w:r w:rsidR="00961309">
        <w:rPr>
          <w:rFonts w:asciiTheme="majorHAnsi" w:hAnsiTheme="majorHAnsi"/>
          <w:bCs/>
          <w:snapToGrid w:val="0"/>
          <w:sz w:val="22"/>
          <w:szCs w:val="22"/>
        </w:rPr>
        <w:t xml:space="preserve"> ust. 2, 5</w:t>
      </w:r>
      <w:r w:rsidR="009D5603" w:rsidRPr="00D205B8">
        <w:rPr>
          <w:rFonts w:asciiTheme="majorHAnsi" w:hAnsiTheme="majorHAnsi"/>
          <w:bCs/>
          <w:snapToGrid w:val="0"/>
          <w:sz w:val="22"/>
          <w:szCs w:val="22"/>
        </w:rPr>
        <w:t>,</w:t>
      </w:r>
      <w:r w:rsidR="00961309">
        <w:rPr>
          <w:rFonts w:asciiTheme="majorHAnsi" w:hAnsiTheme="majorHAnsi"/>
          <w:bCs/>
          <w:snapToGrid w:val="0"/>
          <w:sz w:val="22"/>
          <w:szCs w:val="22"/>
        </w:rPr>
        <w:t xml:space="preserve"> 6</w:t>
      </w:r>
      <w:r w:rsidR="006847B4" w:rsidRPr="00D205B8">
        <w:rPr>
          <w:rFonts w:asciiTheme="majorHAnsi" w:hAnsiTheme="majorHAnsi"/>
          <w:sz w:val="22"/>
          <w:szCs w:val="22"/>
        </w:rPr>
        <w:t xml:space="preserve">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5E17EEE8" w14:textId="0D4C5712" w:rsidR="00534F61" w:rsidRPr="00A22B78" w:rsidRDefault="00525B6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0,2 % wynagrodzenia umownego brutto za ka</w:t>
      </w:r>
      <w:r w:rsidRPr="00D205B8">
        <w:rPr>
          <w:rFonts w:asciiTheme="majorHAnsi" w:hAnsiTheme="majorHAnsi" w:cs="Lucida Grande"/>
          <w:sz w:val="22"/>
          <w:szCs w:val="22"/>
        </w:rPr>
        <w:t>ż</w:t>
      </w:r>
      <w:r w:rsidRPr="00D205B8">
        <w:rPr>
          <w:rFonts w:asciiTheme="majorHAnsi" w:hAnsiTheme="majorHAnsi"/>
          <w:sz w:val="22"/>
          <w:szCs w:val="22"/>
        </w:rPr>
        <w:t>dy dzie</w:t>
      </w:r>
      <w:r w:rsidRPr="00D205B8">
        <w:rPr>
          <w:rFonts w:asciiTheme="majorHAnsi" w:hAnsiTheme="majorHAnsi" w:cs="Lucida Grande"/>
          <w:sz w:val="22"/>
          <w:szCs w:val="22"/>
        </w:rPr>
        <w:t>ń</w:t>
      </w:r>
      <w:r w:rsidRPr="00D205B8">
        <w:rPr>
          <w:rFonts w:asciiTheme="majorHAnsi" w:hAnsiTheme="majorHAnsi"/>
          <w:sz w:val="22"/>
          <w:szCs w:val="22"/>
        </w:rPr>
        <w:t xml:space="preserve"> przerwy w wykonywaniu robót budowlanych</w:t>
      </w:r>
      <w:r w:rsidR="000B528D" w:rsidRPr="00D205B8">
        <w:rPr>
          <w:rFonts w:asciiTheme="majorHAnsi" w:hAnsiTheme="majorHAnsi"/>
          <w:sz w:val="22"/>
          <w:szCs w:val="22"/>
        </w:rPr>
        <w:t>,</w:t>
      </w:r>
      <w:r w:rsidR="00A9738D" w:rsidRPr="00D205B8">
        <w:rPr>
          <w:rFonts w:asciiTheme="majorHAnsi" w:hAnsiTheme="majorHAnsi"/>
          <w:sz w:val="22"/>
          <w:szCs w:val="22"/>
        </w:rPr>
        <w:t xml:space="preserve"> w przypadku przerwy d</w:t>
      </w:r>
      <w:r w:rsidR="00A9738D" w:rsidRPr="00D205B8">
        <w:rPr>
          <w:rFonts w:asciiTheme="majorHAnsi" w:hAnsiTheme="majorHAnsi" w:cs="Lucida Grande"/>
          <w:sz w:val="22"/>
          <w:szCs w:val="22"/>
        </w:rPr>
        <w:t>ł</w:t>
      </w:r>
      <w:r w:rsidR="00A9738D" w:rsidRPr="00D205B8">
        <w:rPr>
          <w:rFonts w:asciiTheme="majorHAnsi" w:hAnsiTheme="majorHAnsi"/>
          <w:sz w:val="22"/>
          <w:szCs w:val="22"/>
        </w:rPr>
        <w:t>u</w:t>
      </w:r>
      <w:r w:rsidR="00A9738D" w:rsidRPr="00D205B8">
        <w:rPr>
          <w:rFonts w:asciiTheme="majorHAnsi" w:hAnsiTheme="majorHAnsi" w:cs="Lucida Grande"/>
          <w:sz w:val="22"/>
          <w:szCs w:val="22"/>
        </w:rPr>
        <w:t>ż</w:t>
      </w:r>
      <w:r w:rsidR="00A9738D" w:rsidRPr="00D205B8">
        <w:rPr>
          <w:rFonts w:asciiTheme="majorHAnsi" w:hAnsiTheme="majorHAnsi"/>
          <w:sz w:val="22"/>
          <w:szCs w:val="22"/>
        </w:rPr>
        <w:t>szej ni</w:t>
      </w:r>
      <w:r w:rsidR="00A9738D" w:rsidRPr="00D205B8">
        <w:rPr>
          <w:rFonts w:asciiTheme="majorHAnsi" w:hAnsiTheme="majorHAnsi" w:cs="Lucida Grande"/>
          <w:sz w:val="22"/>
          <w:szCs w:val="22"/>
        </w:rPr>
        <w:t>ż</w:t>
      </w:r>
      <w:r w:rsidR="00A9738D" w:rsidRPr="00D205B8">
        <w:rPr>
          <w:rFonts w:asciiTheme="majorHAnsi" w:hAnsiTheme="majorHAnsi"/>
          <w:sz w:val="22"/>
          <w:szCs w:val="22"/>
        </w:rPr>
        <w:t xml:space="preserve"> 7 dni w wykonywaniu robót budowlanych</w:t>
      </w:r>
      <w:r w:rsidR="000B528D" w:rsidRPr="00D205B8">
        <w:rPr>
          <w:rFonts w:asciiTheme="majorHAnsi" w:hAnsiTheme="majorHAnsi"/>
          <w:sz w:val="22"/>
          <w:szCs w:val="22"/>
        </w:rPr>
        <w:t xml:space="preserve"> wynikającej z winy Wykonawcy</w:t>
      </w:r>
      <w:r w:rsidR="00A9738D" w:rsidRPr="00D205B8">
        <w:rPr>
          <w:rFonts w:asciiTheme="majorHAnsi" w:hAnsiTheme="majorHAnsi"/>
          <w:sz w:val="22"/>
          <w:szCs w:val="22"/>
        </w:rPr>
        <w:t>;</w:t>
      </w:r>
      <w:r w:rsidR="00CF6C9B" w:rsidRPr="00D205B8">
        <w:rPr>
          <w:rFonts w:asciiTheme="majorHAnsi" w:hAnsiTheme="majorHAnsi"/>
          <w:sz w:val="22"/>
          <w:szCs w:val="22"/>
        </w:rPr>
        <w:t xml:space="preserve"> </w:t>
      </w:r>
    </w:p>
    <w:p w14:paraId="3A3AC794" w14:textId="7937E7CD" w:rsidR="00EF58ED" w:rsidRPr="00D23851"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za nieterminową zapłatę wynagrodzenia należnego Podwykonawcom lub dalszym Podwykonawcom 1000 zł za każdy dzień zwłoki od dnia upływu terminu zapłaty do dnia zapłaty,</w:t>
      </w:r>
    </w:p>
    <w:p w14:paraId="0AB781F7" w14:textId="7E9F69E7" w:rsidR="00A22B78"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 xml:space="preserve">za każdorazowe stwierdzenie przez Zamawiającego o niedopełnieniu wymagań zatrudnienia na podstawie umowy o pracę w rozumieniu przepisów ustawy z dnia 26 czerwca 1974 roku – Kodeks pracy osób wykonujących czynności wskazane w § </w:t>
      </w:r>
      <w:r w:rsidR="00FC34CE">
        <w:rPr>
          <w:rFonts w:asciiTheme="majorHAnsi" w:hAnsiTheme="majorHAnsi" w:cs="Times New Roman"/>
          <w:sz w:val="22"/>
          <w:szCs w:val="22"/>
        </w:rPr>
        <w:t>2</w:t>
      </w:r>
      <w:r w:rsidRPr="00D23851">
        <w:rPr>
          <w:rFonts w:asciiTheme="majorHAnsi" w:hAnsiTheme="majorHAnsi" w:cs="Times New Roman"/>
          <w:sz w:val="22"/>
          <w:szCs w:val="22"/>
        </w:rPr>
        <w:t xml:space="preserve"> ust. 17 umowy, Wykonawca zapłaci Zamawiającemu karę w wysokości 500,00 zł za każdy stwierdzony przypadek. (za brak zatrudnienia wymaganej osoby/osób na umowę o pracę)  za każdy dzień braku zatrudnienia tych osób. Brak przedstawienia dokumentów, o których mowa w § 8 ust. 11 umowy będzie traktowany przez Zamawiającego jako brak dowodu zatrudnienia wyżej wymienionych osób na umowę o pracę.</w:t>
      </w:r>
    </w:p>
    <w:p w14:paraId="3B51359E" w14:textId="096D5B1A" w:rsidR="00534F61" w:rsidRPr="00534F61" w:rsidRDefault="00534F6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W</w:t>
      </w:r>
      <w:r w:rsidRPr="00534F61">
        <w:rPr>
          <w:rFonts w:asciiTheme="majorHAnsi" w:hAnsiTheme="majorHAnsi"/>
          <w:sz w:val="22"/>
        </w:rPr>
        <w:t xml:space="preserve"> przypadku dwukrotnego wezwania Wykonawcy przez Zamawiającego do złożenia dowodów, o których mowa w </w:t>
      </w:r>
      <w:r>
        <w:rPr>
          <w:rFonts w:asciiTheme="majorHAnsi" w:hAnsiTheme="majorHAnsi"/>
          <w:bCs/>
          <w:snapToGrid w:val="0"/>
          <w:sz w:val="22"/>
        </w:rPr>
        <w:t xml:space="preserve">§ 8 ust. 11, </w:t>
      </w:r>
      <w:r w:rsidRPr="00534F61">
        <w:rPr>
          <w:rFonts w:asciiTheme="majorHAnsi" w:hAnsiTheme="majorHAnsi"/>
          <w:sz w:val="22"/>
        </w:rPr>
        <w:t>Zamawiający może od umowy odstąpić i naliczyć karę umowną w wysokości 20 % całkowitego wynagrodzenia brutto określonego w umowie zawartej na podstawie dokonanego przez Zamawiającego wyboru oferty Wykonawcy w przedmiotowym postępowaniu.</w:t>
      </w:r>
    </w:p>
    <w:p w14:paraId="5DF7D2DE" w14:textId="4C1CCF5B" w:rsidR="000C14C1" w:rsidRDefault="000C14C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 xml:space="preserve">Maksymalna wysokość kar umownych nie może przekroczyć </w:t>
      </w:r>
      <w:r w:rsidR="00CB0C59">
        <w:rPr>
          <w:rFonts w:asciiTheme="majorHAnsi" w:hAnsiTheme="majorHAnsi"/>
          <w:sz w:val="22"/>
        </w:rPr>
        <w:t>50%</w:t>
      </w:r>
      <w:r>
        <w:rPr>
          <w:rFonts w:asciiTheme="majorHAnsi" w:hAnsiTheme="majorHAnsi"/>
          <w:sz w:val="22"/>
        </w:rPr>
        <w:t xml:space="preserve"> </w:t>
      </w:r>
      <w:r w:rsidRPr="00534F61">
        <w:rPr>
          <w:rFonts w:asciiTheme="majorHAnsi" w:hAnsiTheme="majorHAnsi"/>
          <w:sz w:val="22"/>
        </w:rPr>
        <w:t>całkowitego wynagrodzenia brutto określonego w umowie</w:t>
      </w:r>
      <w:r>
        <w:rPr>
          <w:rFonts w:asciiTheme="majorHAnsi" w:hAnsiTheme="majorHAnsi"/>
          <w:sz w:val="22"/>
        </w:rPr>
        <w:t>.</w:t>
      </w:r>
    </w:p>
    <w:p w14:paraId="578DE95A" w14:textId="32191DCF" w:rsidR="00534F61" w:rsidRPr="00534F61"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cemu przys</w:t>
      </w:r>
      <w:r w:rsidRPr="00D205B8">
        <w:rPr>
          <w:rFonts w:asciiTheme="majorHAnsi" w:hAnsiTheme="majorHAnsi" w:cs="Lucida Grande"/>
          <w:sz w:val="22"/>
        </w:rPr>
        <w:t>ł</w:t>
      </w:r>
      <w:r w:rsidRPr="00D205B8">
        <w:rPr>
          <w:rFonts w:asciiTheme="majorHAnsi" w:hAnsiTheme="majorHAnsi"/>
          <w:sz w:val="22"/>
        </w:rPr>
        <w:t>uguje prawo do dochodzenia odszkodowania przekraczaj</w:t>
      </w:r>
      <w:r w:rsidRPr="00D205B8">
        <w:rPr>
          <w:rFonts w:asciiTheme="majorHAnsi" w:hAnsiTheme="majorHAnsi" w:cs="Lucida Grande"/>
          <w:sz w:val="22"/>
        </w:rPr>
        <w:t>ą</w:t>
      </w:r>
      <w:r w:rsidRPr="00D205B8">
        <w:rPr>
          <w:rFonts w:asciiTheme="majorHAnsi" w:hAnsiTheme="majorHAnsi"/>
          <w:sz w:val="22"/>
        </w:rPr>
        <w:t>cego okre</w:t>
      </w:r>
      <w:r w:rsidRPr="00D205B8">
        <w:rPr>
          <w:rFonts w:asciiTheme="majorHAnsi" w:hAnsiTheme="majorHAnsi" w:cs="Lucida Grande"/>
          <w:sz w:val="22"/>
        </w:rPr>
        <w:t>ś</w:t>
      </w:r>
      <w:r w:rsidRPr="00D205B8">
        <w:rPr>
          <w:rFonts w:asciiTheme="majorHAnsi" w:hAnsiTheme="majorHAnsi"/>
          <w:sz w:val="22"/>
        </w:rPr>
        <w:t>lone w  Umowie kary umowne na zasadach ogólnych.</w:t>
      </w:r>
    </w:p>
    <w:p w14:paraId="6E3AB165" w14:textId="77777777" w:rsidR="006847B4"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color w:val="000000"/>
          <w:sz w:val="22"/>
        </w:rPr>
        <w:t>Zamawiaj</w:t>
      </w:r>
      <w:r w:rsidRPr="00D205B8">
        <w:rPr>
          <w:rFonts w:asciiTheme="majorHAnsi" w:hAnsiTheme="majorHAnsi" w:cs="Lucida Grande"/>
          <w:color w:val="000000"/>
          <w:sz w:val="22"/>
        </w:rPr>
        <w:t>ą</w:t>
      </w:r>
      <w:r w:rsidRPr="00D205B8">
        <w:rPr>
          <w:rFonts w:asciiTheme="majorHAnsi" w:hAnsiTheme="majorHAnsi"/>
          <w:color w:val="000000"/>
          <w:sz w:val="22"/>
        </w:rPr>
        <w:t xml:space="preserve">cy zastrzega sobie prawo do </w:t>
      </w:r>
      <w:r w:rsidRPr="00D205B8">
        <w:rPr>
          <w:rFonts w:asciiTheme="majorHAnsi" w:hAnsiTheme="majorHAnsi" w:cs="Lucida Grande"/>
          <w:color w:val="000000"/>
          <w:sz w:val="22"/>
        </w:rPr>
        <w:t>żą</w:t>
      </w:r>
      <w:r w:rsidRPr="00D205B8">
        <w:rPr>
          <w:rFonts w:asciiTheme="majorHAnsi" w:hAnsiTheme="majorHAnsi"/>
          <w:color w:val="000000"/>
          <w:sz w:val="22"/>
        </w:rPr>
        <w:t>dania odszkodowania uzupe</w:t>
      </w:r>
      <w:r w:rsidRPr="00D205B8">
        <w:rPr>
          <w:rFonts w:asciiTheme="majorHAnsi" w:hAnsiTheme="majorHAnsi" w:cs="Lucida Grande"/>
          <w:color w:val="000000"/>
          <w:sz w:val="22"/>
        </w:rPr>
        <w:t>ł</w:t>
      </w:r>
      <w:r w:rsidRPr="00D205B8">
        <w:rPr>
          <w:rFonts w:asciiTheme="majorHAnsi" w:hAnsiTheme="majorHAnsi"/>
          <w:color w:val="000000"/>
          <w:sz w:val="22"/>
        </w:rPr>
        <w:t>niaj</w:t>
      </w:r>
      <w:r w:rsidRPr="00D205B8">
        <w:rPr>
          <w:rFonts w:asciiTheme="majorHAnsi" w:hAnsiTheme="majorHAnsi" w:cs="Lucida Grande"/>
          <w:color w:val="000000"/>
          <w:sz w:val="22"/>
        </w:rPr>
        <w:t>ą</w:t>
      </w:r>
      <w:r w:rsidRPr="00D205B8">
        <w:rPr>
          <w:rFonts w:asciiTheme="majorHAnsi" w:hAnsiTheme="majorHAnsi"/>
          <w:color w:val="000000"/>
          <w:sz w:val="22"/>
        </w:rPr>
        <w:t>cego przenosz</w:t>
      </w:r>
      <w:r w:rsidRPr="00D205B8">
        <w:rPr>
          <w:rFonts w:asciiTheme="majorHAnsi" w:hAnsiTheme="majorHAnsi" w:cs="Lucida Grande"/>
          <w:color w:val="000000"/>
          <w:sz w:val="22"/>
        </w:rPr>
        <w:t>ą</w:t>
      </w:r>
      <w:r w:rsidRPr="00D205B8">
        <w:rPr>
          <w:rFonts w:asciiTheme="majorHAnsi" w:hAnsiTheme="majorHAnsi"/>
          <w:color w:val="000000"/>
          <w:sz w:val="22"/>
        </w:rPr>
        <w:t>cego wysoko</w:t>
      </w:r>
      <w:r w:rsidRPr="00D205B8">
        <w:rPr>
          <w:rFonts w:asciiTheme="majorHAnsi" w:hAnsiTheme="majorHAnsi" w:cs="Lucida Grande"/>
          <w:color w:val="000000"/>
          <w:sz w:val="22"/>
        </w:rPr>
        <w:t>ść</w:t>
      </w:r>
      <w:r w:rsidRPr="00D205B8">
        <w:rPr>
          <w:rFonts w:asciiTheme="majorHAnsi" w:hAnsiTheme="majorHAnsi"/>
          <w:color w:val="000000"/>
          <w:sz w:val="22"/>
        </w:rPr>
        <w:t xml:space="preserve"> kar umownych do wysoko</w:t>
      </w:r>
      <w:r w:rsidRPr="00D205B8">
        <w:rPr>
          <w:rFonts w:asciiTheme="majorHAnsi" w:hAnsiTheme="majorHAnsi" w:cs="Lucida Grande"/>
          <w:color w:val="000000"/>
          <w:sz w:val="22"/>
        </w:rPr>
        <w:t>ś</w:t>
      </w:r>
      <w:r w:rsidRPr="00D205B8">
        <w:rPr>
          <w:rFonts w:asciiTheme="majorHAnsi" w:hAnsiTheme="majorHAnsi"/>
          <w:color w:val="000000"/>
          <w:sz w:val="22"/>
        </w:rPr>
        <w:t>ci rzeczywi</w:t>
      </w:r>
      <w:r w:rsidRPr="00D205B8">
        <w:rPr>
          <w:rFonts w:asciiTheme="majorHAnsi" w:hAnsiTheme="majorHAnsi" w:cs="Lucida Grande"/>
          <w:color w:val="000000"/>
          <w:sz w:val="22"/>
        </w:rPr>
        <w:t>ś</w:t>
      </w:r>
      <w:r w:rsidRPr="00D205B8">
        <w:rPr>
          <w:rFonts w:asciiTheme="majorHAnsi" w:hAnsiTheme="majorHAnsi"/>
          <w:color w:val="000000"/>
          <w:sz w:val="22"/>
        </w:rPr>
        <w:t>cie poniesionej szkody i utraconych korzy</w:t>
      </w:r>
      <w:r w:rsidRPr="00D205B8">
        <w:rPr>
          <w:rFonts w:asciiTheme="majorHAnsi" w:hAnsiTheme="majorHAnsi" w:cs="Lucida Grande"/>
          <w:color w:val="000000"/>
          <w:sz w:val="22"/>
        </w:rPr>
        <w:t>ś</w:t>
      </w:r>
      <w:r w:rsidRPr="00D205B8">
        <w:rPr>
          <w:rFonts w:asciiTheme="majorHAnsi" w:hAnsiTheme="majorHAnsi"/>
          <w:color w:val="000000"/>
          <w:sz w:val="22"/>
        </w:rPr>
        <w:t xml:space="preserve">ci, </w:t>
      </w:r>
      <w:r w:rsidRPr="00D205B8">
        <w:rPr>
          <w:rFonts w:asciiTheme="majorHAnsi" w:hAnsiTheme="majorHAnsi"/>
          <w:sz w:val="22"/>
        </w:rPr>
        <w:t>w tym w szczególno</w:t>
      </w:r>
      <w:r w:rsidRPr="00D205B8">
        <w:rPr>
          <w:rFonts w:asciiTheme="majorHAnsi" w:hAnsiTheme="majorHAnsi" w:cs="Lucida Grande"/>
          <w:sz w:val="22"/>
        </w:rPr>
        <w:t>ś</w:t>
      </w:r>
      <w:r w:rsidRPr="00D205B8">
        <w:rPr>
          <w:rFonts w:asciiTheme="majorHAnsi" w:hAnsiTheme="majorHAnsi"/>
          <w:sz w:val="22"/>
        </w:rPr>
        <w:t>ci w zwi</w:t>
      </w:r>
      <w:r w:rsidRPr="00D205B8">
        <w:rPr>
          <w:rFonts w:asciiTheme="majorHAnsi" w:hAnsiTheme="majorHAnsi" w:cs="Lucida Grande"/>
          <w:sz w:val="22"/>
        </w:rPr>
        <w:t>ą</w:t>
      </w:r>
      <w:r w:rsidRPr="00D205B8">
        <w:rPr>
          <w:rFonts w:asciiTheme="majorHAnsi" w:hAnsiTheme="majorHAnsi"/>
          <w:sz w:val="22"/>
        </w:rPr>
        <w:t>zku z utrat</w:t>
      </w:r>
      <w:r w:rsidRPr="00D205B8">
        <w:rPr>
          <w:rFonts w:asciiTheme="majorHAnsi" w:hAnsiTheme="majorHAnsi" w:cs="Lucida Grande"/>
          <w:sz w:val="22"/>
        </w:rPr>
        <w:t>ą</w:t>
      </w:r>
      <w:r w:rsidRPr="00D205B8">
        <w:rPr>
          <w:rFonts w:asciiTheme="majorHAnsi" w:hAnsiTheme="majorHAnsi"/>
          <w:sz w:val="22"/>
        </w:rPr>
        <w:t xml:space="preserve"> dotacji</w:t>
      </w:r>
      <w:r w:rsidRPr="00D205B8">
        <w:rPr>
          <w:rFonts w:asciiTheme="majorHAnsi" w:hAnsiTheme="majorHAnsi"/>
          <w:color w:val="000000"/>
          <w:sz w:val="22"/>
        </w:rPr>
        <w:t xml:space="preserve"> na przedmiotowe  zadanie.</w:t>
      </w:r>
    </w:p>
    <w:p w14:paraId="1AABD4F7" w14:textId="77777777" w:rsidR="00534F61" w:rsidRDefault="00534F61" w:rsidP="0080121F">
      <w:pPr>
        <w:widowControl w:val="0"/>
        <w:tabs>
          <w:tab w:val="left" w:pos="426"/>
        </w:tabs>
        <w:autoSpaceDN w:val="0"/>
        <w:spacing w:line="276" w:lineRule="auto"/>
        <w:ind w:left="426"/>
      </w:pPr>
    </w:p>
    <w:p w14:paraId="72935DF7" w14:textId="77777777" w:rsidR="00C07C59" w:rsidRPr="00D205B8" w:rsidRDefault="00C07C59" w:rsidP="00B009D8">
      <w:pPr>
        <w:pStyle w:val="Nagwek2"/>
        <w:tabs>
          <w:tab w:val="num" w:pos="0"/>
        </w:tabs>
        <w:spacing w:line="276" w:lineRule="auto"/>
        <w:rPr>
          <w:rFonts w:asciiTheme="majorHAnsi" w:hAnsiTheme="majorHAnsi"/>
          <w:i/>
          <w:iCs/>
          <w:sz w:val="22"/>
          <w:szCs w:val="22"/>
        </w:rPr>
      </w:pPr>
    </w:p>
    <w:p w14:paraId="0DE59618" w14:textId="5BBBE9E5" w:rsidR="006847B4" w:rsidRPr="00B44698" w:rsidRDefault="006847B4" w:rsidP="00B44698">
      <w:pPr>
        <w:pStyle w:val="Nagwek2"/>
        <w:tabs>
          <w:tab w:val="num" w:pos="0"/>
        </w:tabs>
        <w:spacing w:line="276" w:lineRule="auto"/>
        <w:jc w:val="center"/>
        <w:rPr>
          <w:rFonts w:asciiTheme="majorHAnsi" w:hAnsiTheme="majorHAnsi"/>
          <w:b/>
          <w:sz w:val="22"/>
          <w:szCs w:val="22"/>
        </w:rPr>
      </w:pPr>
      <w:r w:rsidRPr="00D205B8">
        <w:rPr>
          <w:rFonts w:asciiTheme="majorHAnsi" w:hAnsiTheme="majorHAnsi"/>
          <w:b/>
          <w:iCs/>
          <w:sz w:val="22"/>
          <w:szCs w:val="22"/>
        </w:rPr>
        <w:t>XII. POSTANOWIENIA KO</w:t>
      </w:r>
      <w:r w:rsidRPr="00D205B8">
        <w:rPr>
          <w:rFonts w:asciiTheme="majorHAnsi" w:hAnsiTheme="majorHAnsi" w:cs="Lucida Grande"/>
          <w:b/>
          <w:iCs/>
          <w:sz w:val="22"/>
          <w:szCs w:val="22"/>
        </w:rPr>
        <w:t>Ń</w:t>
      </w:r>
      <w:r w:rsidRPr="00D205B8">
        <w:rPr>
          <w:rFonts w:asciiTheme="majorHAnsi" w:hAnsiTheme="majorHAnsi"/>
          <w:b/>
          <w:iCs/>
          <w:sz w:val="22"/>
          <w:szCs w:val="22"/>
        </w:rPr>
        <w:t>COWE</w:t>
      </w:r>
    </w:p>
    <w:p w14:paraId="3BBBCA6B" w14:textId="3A9C338C" w:rsidR="006847B4" w:rsidRPr="00D205B8" w:rsidRDefault="008C414E"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061201">
        <w:rPr>
          <w:rFonts w:asciiTheme="majorHAnsi" w:hAnsiTheme="majorHAnsi"/>
          <w:b/>
          <w:bCs/>
          <w:snapToGrid w:val="0"/>
          <w:sz w:val="22"/>
        </w:rPr>
        <w:t>19</w:t>
      </w:r>
    </w:p>
    <w:p w14:paraId="2E515173"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00AE75CF" w14:textId="2E646A96"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wiadcza, </w:t>
      </w:r>
      <w:r w:rsidRPr="00D205B8">
        <w:rPr>
          <w:rFonts w:asciiTheme="majorHAnsi" w:hAnsiTheme="majorHAnsi" w:cs="Lucida Grande"/>
          <w:sz w:val="22"/>
          <w:szCs w:val="22"/>
        </w:rPr>
        <w:t>ż</w:t>
      </w:r>
      <w:r w:rsidRPr="00D205B8">
        <w:rPr>
          <w:rFonts w:asciiTheme="majorHAnsi" w:hAnsiTheme="majorHAnsi" w:cs="Times New Roman"/>
          <w:sz w:val="22"/>
          <w:szCs w:val="22"/>
        </w:rPr>
        <w:t>e ubezpieczy</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od odpowiedzialno</w:t>
      </w:r>
      <w:r w:rsidRPr="00D205B8">
        <w:rPr>
          <w:rFonts w:asciiTheme="majorHAnsi" w:hAnsiTheme="majorHAnsi" w:cs="Lucida Grande"/>
          <w:sz w:val="22"/>
          <w:szCs w:val="22"/>
        </w:rPr>
        <w:t>ś</w:t>
      </w:r>
      <w:r w:rsidRPr="00D205B8">
        <w:rPr>
          <w:rFonts w:asciiTheme="majorHAnsi" w:hAnsiTheme="majorHAnsi" w:cs="Times New Roman"/>
          <w:sz w:val="22"/>
          <w:szCs w:val="22"/>
        </w:rPr>
        <w:t>ci cywilnej z tytu</w:t>
      </w:r>
      <w:r w:rsidRPr="00D205B8">
        <w:rPr>
          <w:rFonts w:asciiTheme="majorHAnsi" w:hAnsiTheme="majorHAnsi" w:cs="Lucida Grande"/>
          <w:sz w:val="22"/>
          <w:szCs w:val="22"/>
        </w:rPr>
        <w:t>ł</w:t>
      </w:r>
      <w:r w:rsidRPr="00D205B8">
        <w:rPr>
          <w:rFonts w:asciiTheme="majorHAnsi" w:hAnsiTheme="majorHAnsi" w:cs="Times New Roman"/>
          <w:sz w:val="22"/>
          <w:szCs w:val="22"/>
        </w:rPr>
        <w:t>u prowadzonej dzia</w:t>
      </w:r>
      <w:r w:rsidRPr="00D205B8">
        <w:rPr>
          <w:rFonts w:asciiTheme="majorHAnsi" w:hAnsiTheme="majorHAnsi" w:cs="Lucida Grande"/>
          <w:sz w:val="22"/>
          <w:szCs w:val="22"/>
        </w:rPr>
        <w:t>ł</w:t>
      </w:r>
      <w:r w:rsidRPr="00D205B8">
        <w:rPr>
          <w:rFonts w:asciiTheme="majorHAnsi" w:hAnsiTheme="majorHAnsi" w:cs="Times New Roman"/>
          <w:sz w:val="22"/>
          <w:szCs w:val="22"/>
        </w:rPr>
        <w:t>alno</w:t>
      </w:r>
      <w:r w:rsidRPr="00D205B8">
        <w:rPr>
          <w:rFonts w:asciiTheme="majorHAnsi" w:hAnsiTheme="majorHAnsi" w:cs="Lucida Grande"/>
          <w:sz w:val="22"/>
          <w:szCs w:val="22"/>
        </w:rPr>
        <w:t>ś</w:t>
      </w:r>
      <w:r w:rsidRPr="00D205B8">
        <w:rPr>
          <w:rFonts w:asciiTheme="majorHAnsi" w:hAnsiTheme="majorHAnsi" w:cs="Times New Roman"/>
          <w:sz w:val="22"/>
          <w:szCs w:val="22"/>
        </w:rPr>
        <w:t>ci</w:t>
      </w:r>
      <w:r w:rsidRPr="00D205B8">
        <w:rPr>
          <w:rFonts w:asciiTheme="majorHAnsi" w:hAnsiTheme="majorHAnsi" w:cs="Times New Roman"/>
          <w:b/>
          <w:bCs/>
          <w:color w:val="0000FF"/>
          <w:sz w:val="22"/>
          <w:szCs w:val="22"/>
        </w:rPr>
        <w:t xml:space="preserve"> </w:t>
      </w:r>
      <w:r w:rsidRPr="00D205B8">
        <w:rPr>
          <w:rFonts w:asciiTheme="majorHAnsi" w:hAnsiTheme="majorHAnsi" w:cs="Times New Roman"/>
          <w:sz w:val="22"/>
          <w:szCs w:val="22"/>
        </w:rPr>
        <w:t>gospodarczej w zakresie zgodnym z przedmiotem zamówienia (deliktowe i kontraktowe)</w:t>
      </w:r>
      <w:r w:rsidRPr="00D205B8">
        <w:rPr>
          <w:rFonts w:asciiTheme="majorHAnsi" w:hAnsiTheme="majorHAnsi" w:cs="Times New Roman"/>
          <w:b/>
          <w:bCs/>
          <w:color w:val="0000FF"/>
          <w:sz w:val="22"/>
          <w:szCs w:val="22"/>
        </w:rPr>
        <w:t xml:space="preserve"> </w:t>
      </w:r>
      <w:r w:rsidR="007F0AC3">
        <w:rPr>
          <w:rFonts w:asciiTheme="majorHAnsi" w:hAnsiTheme="majorHAnsi" w:cs="Times New Roman"/>
          <w:sz w:val="22"/>
          <w:szCs w:val="22"/>
        </w:rPr>
        <w:t>w wysokości co najmniej równowartości umowy (wynagrodzenia brutto)</w:t>
      </w:r>
      <w:r w:rsidRPr="00D205B8">
        <w:rPr>
          <w:rFonts w:asciiTheme="majorHAnsi" w:hAnsiTheme="majorHAnsi" w:cs="Times New Roman"/>
          <w:bCs/>
          <w:sz w:val="22"/>
          <w:szCs w:val="22"/>
        </w:rPr>
        <w:t xml:space="preserve"> </w:t>
      </w:r>
      <w:r w:rsidRPr="00D205B8">
        <w:rPr>
          <w:rFonts w:asciiTheme="majorHAnsi" w:hAnsiTheme="majorHAnsi" w:cs="Times New Roman"/>
          <w:sz w:val="22"/>
          <w:szCs w:val="22"/>
        </w:rPr>
        <w:t>przez ca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y okres realizacji zamówienia. </w:t>
      </w:r>
    </w:p>
    <w:p w14:paraId="3FEA2F2F"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 przypadku wyd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realizacji zamówienia,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do odpowiedniego przed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ubezpieczenia – najpó</w:t>
      </w:r>
      <w:r w:rsidRPr="00D205B8">
        <w:rPr>
          <w:rFonts w:asciiTheme="majorHAnsi" w:hAnsiTheme="majorHAnsi" w:cs="Lucida Grande"/>
          <w:sz w:val="22"/>
          <w:szCs w:val="22"/>
        </w:rPr>
        <w:t>ź</w:t>
      </w:r>
      <w:r w:rsidRPr="00D205B8">
        <w:rPr>
          <w:rFonts w:asciiTheme="majorHAnsi" w:hAnsiTheme="majorHAnsi" w:cs="Times New Roman"/>
          <w:sz w:val="22"/>
          <w:szCs w:val="22"/>
        </w:rPr>
        <w:t>niej przed wyga</w:t>
      </w:r>
      <w:r w:rsidRPr="00D205B8">
        <w:rPr>
          <w:rFonts w:asciiTheme="majorHAnsi" w:hAnsiTheme="majorHAnsi" w:cs="Lucida Grande"/>
          <w:sz w:val="22"/>
          <w:szCs w:val="22"/>
        </w:rPr>
        <w:t>ś</w:t>
      </w:r>
      <w:r w:rsidRPr="00D205B8">
        <w:rPr>
          <w:rFonts w:asciiTheme="majorHAnsi" w:hAnsiTheme="majorHAnsi" w:cs="Times New Roman"/>
          <w:sz w:val="22"/>
          <w:szCs w:val="22"/>
        </w:rPr>
        <w:t>ni</w:t>
      </w:r>
      <w:r w:rsidRPr="00D205B8">
        <w:rPr>
          <w:rFonts w:asciiTheme="majorHAnsi" w:hAnsiTheme="majorHAnsi" w:cs="Lucida Grande"/>
          <w:sz w:val="22"/>
          <w:szCs w:val="22"/>
        </w:rPr>
        <w:t>ę</w:t>
      </w:r>
      <w:r w:rsidRPr="00D205B8">
        <w:rPr>
          <w:rFonts w:asciiTheme="majorHAnsi" w:hAnsiTheme="majorHAnsi" w:cs="Times New Roman"/>
          <w:sz w:val="22"/>
          <w:szCs w:val="22"/>
        </w:rPr>
        <w:t>ciem dotychczasowego.</w:t>
      </w:r>
    </w:p>
    <w:p w14:paraId="162105A1"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Na ka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de </w:t>
      </w:r>
      <w:r w:rsidRPr="00D205B8">
        <w:rPr>
          <w:rFonts w:asciiTheme="majorHAnsi" w:hAnsiTheme="majorHAnsi" w:cs="Lucida Grande"/>
          <w:sz w:val="22"/>
          <w:szCs w:val="22"/>
        </w:rPr>
        <w:t>żą</w:t>
      </w:r>
      <w:r w:rsidRPr="00D205B8">
        <w:rPr>
          <w:rFonts w:asciiTheme="majorHAnsi" w:hAnsiTheme="majorHAnsi" w:cs="Times New Roman"/>
          <w:sz w:val="22"/>
          <w:szCs w:val="22"/>
        </w:rPr>
        <w:t>danie Zamawiaj</w:t>
      </w:r>
      <w:r w:rsidRPr="00D205B8">
        <w:rPr>
          <w:rFonts w:asciiTheme="majorHAnsi" w:hAnsiTheme="majorHAnsi" w:cs="Lucida Grande"/>
          <w:sz w:val="22"/>
          <w:szCs w:val="22"/>
        </w:rPr>
        <w:t>ą</w:t>
      </w:r>
      <w:r w:rsidRPr="00D205B8">
        <w:rPr>
          <w:rFonts w:asciiTheme="majorHAnsi" w:hAnsiTheme="majorHAnsi" w:cs="Times New Roman"/>
          <w:sz w:val="22"/>
          <w:szCs w:val="22"/>
        </w:rPr>
        <w:t>cego,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przed</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y</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mu do wgl</w:t>
      </w:r>
      <w:r w:rsidRPr="00D205B8">
        <w:rPr>
          <w:rFonts w:asciiTheme="majorHAnsi" w:hAnsiTheme="majorHAnsi" w:cs="Lucida Grande"/>
          <w:sz w:val="22"/>
          <w:szCs w:val="22"/>
        </w:rPr>
        <w:t>ą</w:t>
      </w:r>
      <w:r w:rsidRPr="00D205B8">
        <w:rPr>
          <w:rFonts w:asciiTheme="majorHAnsi" w:hAnsiTheme="majorHAnsi" w:cs="Times New Roman"/>
          <w:sz w:val="22"/>
          <w:szCs w:val="22"/>
        </w:rPr>
        <w:t>du orygina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polisy (w przypadku z</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enia polisy ubezpieczeniowej w kopii po</w:t>
      </w:r>
      <w:r w:rsidRPr="00D205B8">
        <w:rPr>
          <w:rFonts w:asciiTheme="majorHAnsi" w:hAnsiTheme="majorHAnsi" w:cs="Lucida Grande"/>
          <w:sz w:val="22"/>
          <w:szCs w:val="22"/>
        </w:rPr>
        <w:t>ś</w:t>
      </w:r>
      <w:r w:rsidRPr="00D205B8">
        <w:rPr>
          <w:rFonts w:asciiTheme="majorHAnsi" w:hAnsiTheme="majorHAnsi" w:cs="Times New Roman"/>
          <w:sz w:val="22"/>
          <w:szCs w:val="22"/>
        </w:rPr>
        <w:t>wiadczonej za zgodno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 orygina</w:t>
      </w:r>
      <w:r w:rsidRPr="00D205B8">
        <w:rPr>
          <w:rFonts w:asciiTheme="majorHAnsi" w:hAnsiTheme="majorHAnsi" w:cs="Lucida Grande"/>
          <w:sz w:val="22"/>
          <w:szCs w:val="22"/>
        </w:rPr>
        <w:t>ł</w:t>
      </w:r>
      <w:r w:rsidRPr="00D205B8">
        <w:rPr>
          <w:rFonts w:asciiTheme="majorHAnsi" w:hAnsiTheme="majorHAnsi" w:cs="Times New Roman"/>
          <w:sz w:val="22"/>
          <w:szCs w:val="22"/>
        </w:rPr>
        <w:t>em) wraz z dowodem uiszczenia sk</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adek. </w:t>
      </w:r>
    </w:p>
    <w:p w14:paraId="0BE1B17B"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odpowiada za wszystkie szkody wyrz</w:t>
      </w:r>
      <w:r w:rsidRPr="00D205B8">
        <w:rPr>
          <w:rFonts w:asciiTheme="majorHAnsi" w:hAnsiTheme="majorHAnsi" w:cs="Lucida Grande"/>
          <w:sz w:val="22"/>
          <w:szCs w:val="22"/>
        </w:rPr>
        <w:t>ą</w:t>
      </w:r>
      <w:r w:rsidRPr="00D205B8">
        <w:rPr>
          <w:rFonts w:asciiTheme="majorHAnsi" w:hAnsiTheme="majorHAnsi" w:cs="Times New Roman"/>
          <w:sz w:val="22"/>
          <w:szCs w:val="22"/>
        </w:rPr>
        <w:t>dzone w zwi</w:t>
      </w:r>
      <w:r w:rsidRPr="00D205B8">
        <w:rPr>
          <w:rFonts w:asciiTheme="majorHAnsi" w:hAnsiTheme="majorHAnsi" w:cs="Lucida Grande"/>
          <w:sz w:val="22"/>
          <w:szCs w:val="22"/>
        </w:rPr>
        <w:t>ą</w:t>
      </w:r>
      <w:r w:rsidRPr="00D205B8">
        <w:rPr>
          <w:rFonts w:asciiTheme="majorHAnsi" w:hAnsiTheme="majorHAnsi" w:cs="Times New Roman"/>
          <w:sz w:val="22"/>
          <w:szCs w:val="22"/>
        </w:rPr>
        <w:t>zku z wykonywaniem Umowy – zarówno przez niego, jak te</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przez podwykonawców, a tak</w:t>
      </w:r>
      <w:r w:rsidRPr="00D205B8">
        <w:rPr>
          <w:rFonts w:asciiTheme="majorHAnsi" w:hAnsiTheme="majorHAnsi" w:cs="Lucida Grande"/>
          <w:sz w:val="22"/>
          <w:szCs w:val="22"/>
        </w:rPr>
        <w:t>ż</w:t>
      </w:r>
      <w:r w:rsidRPr="00D205B8">
        <w:rPr>
          <w:rFonts w:asciiTheme="majorHAnsi" w:hAnsiTheme="majorHAnsi" w:cs="Times New Roman"/>
          <w:sz w:val="22"/>
          <w:szCs w:val="22"/>
        </w:rPr>
        <w:t>e osoby i podmioty którymi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pos</w:t>
      </w:r>
      <w:r w:rsidRPr="00D205B8">
        <w:rPr>
          <w:rFonts w:asciiTheme="majorHAnsi" w:hAnsiTheme="majorHAnsi" w:cs="Lucida Grande"/>
          <w:sz w:val="22"/>
          <w:szCs w:val="22"/>
        </w:rPr>
        <w:t>ł</w:t>
      </w:r>
      <w:r w:rsidRPr="00D205B8">
        <w:rPr>
          <w:rFonts w:asciiTheme="majorHAnsi" w:hAnsiTheme="majorHAnsi" w:cs="Times New Roman"/>
          <w:sz w:val="22"/>
          <w:szCs w:val="22"/>
        </w:rPr>
        <w:t>uguje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podpisania protoko</w:t>
      </w:r>
      <w:r w:rsidRPr="00D205B8">
        <w:rPr>
          <w:rFonts w:asciiTheme="majorHAnsi" w:hAnsiTheme="majorHAnsi" w:cs="Lucida Grande"/>
          <w:sz w:val="22"/>
          <w:szCs w:val="22"/>
        </w:rPr>
        <w:t>ł</w:t>
      </w:r>
      <w:r w:rsidRPr="00D205B8">
        <w:rPr>
          <w:rFonts w:asciiTheme="majorHAnsi" w:hAnsiTheme="majorHAnsi" w:cs="Times New Roman"/>
          <w:sz w:val="22"/>
          <w:szCs w:val="22"/>
        </w:rPr>
        <w:t>u odbioru ko</w:t>
      </w:r>
      <w:r w:rsidRPr="00D205B8">
        <w:rPr>
          <w:rFonts w:asciiTheme="majorHAnsi" w:hAnsiTheme="majorHAnsi" w:cs="Lucida Grande"/>
          <w:sz w:val="22"/>
          <w:szCs w:val="22"/>
        </w:rPr>
        <w:t>ń</w:t>
      </w:r>
      <w:r w:rsidRPr="00D205B8">
        <w:rPr>
          <w:rFonts w:asciiTheme="majorHAnsi" w:hAnsiTheme="majorHAnsi" w:cs="Times New Roman"/>
          <w:sz w:val="22"/>
          <w:szCs w:val="22"/>
        </w:rPr>
        <w:t>cowego.</w:t>
      </w:r>
    </w:p>
    <w:p w14:paraId="6C6273CD" w14:textId="77777777" w:rsidR="006847B4" w:rsidRPr="00D205B8" w:rsidRDefault="006847B4" w:rsidP="00D205B8">
      <w:pPr>
        <w:keepLines/>
        <w:widowControl w:val="0"/>
        <w:spacing w:line="276" w:lineRule="auto"/>
        <w:rPr>
          <w:rFonts w:asciiTheme="majorHAnsi" w:hAnsiTheme="majorHAnsi"/>
          <w:b/>
          <w:bCs/>
          <w:snapToGrid w:val="0"/>
          <w:sz w:val="22"/>
        </w:rPr>
      </w:pPr>
    </w:p>
    <w:p w14:paraId="1801818D" w14:textId="157244B3"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2</w:t>
      </w:r>
      <w:r w:rsidR="00061201">
        <w:rPr>
          <w:rFonts w:asciiTheme="majorHAnsi" w:hAnsiTheme="majorHAnsi"/>
          <w:b/>
          <w:bCs/>
          <w:snapToGrid w:val="0"/>
          <w:sz w:val="22"/>
        </w:rPr>
        <w:t>0</w:t>
      </w:r>
    </w:p>
    <w:p w14:paraId="0CD3BE4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63895944" w14:textId="7EF5FD15" w:rsidR="00E2652A" w:rsidRPr="00E2652A" w:rsidRDefault="00E2652A" w:rsidP="00FE7ABA">
      <w:pPr>
        <w:pStyle w:val="Tekstpodstawowy"/>
        <w:numPr>
          <w:ilvl w:val="0"/>
          <w:numId w:val="25"/>
        </w:numPr>
        <w:suppressAutoHyphens w:val="0"/>
        <w:autoSpaceDN w:val="0"/>
        <w:spacing w:line="276" w:lineRule="auto"/>
        <w:ind w:left="426" w:hanging="426"/>
        <w:jc w:val="both"/>
        <w:rPr>
          <w:rFonts w:asciiTheme="majorHAnsi" w:hAnsiTheme="majorHAnsi"/>
          <w:bCs/>
          <w:sz w:val="22"/>
          <w:szCs w:val="22"/>
        </w:rPr>
      </w:pPr>
      <w:bookmarkStart w:id="3" w:name="_Hlk74730661"/>
      <w:r w:rsidRPr="00B61CFB">
        <w:rPr>
          <w:rFonts w:asciiTheme="majorHAnsi" w:hAnsiTheme="majorHAnsi" w:cs="Calibr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3FEB70D" w14:textId="77777777" w:rsidR="006847B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przed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enie terminu wykonania Umowy, je</w:t>
      </w:r>
      <w:r w:rsidRPr="00D205B8">
        <w:rPr>
          <w:rFonts w:asciiTheme="majorHAnsi" w:hAnsiTheme="majorHAnsi" w:cs="Lucida Grande"/>
          <w:bCs/>
          <w:iCs/>
          <w:sz w:val="22"/>
          <w:szCs w:val="22"/>
        </w:rPr>
        <w:t>ż</w:t>
      </w:r>
      <w:r w:rsidRPr="00D205B8">
        <w:rPr>
          <w:rFonts w:asciiTheme="majorHAnsi" w:hAnsiTheme="majorHAnsi"/>
          <w:bCs/>
          <w:iCs/>
          <w:sz w:val="22"/>
          <w:szCs w:val="22"/>
        </w:rPr>
        <w:t>eli niemo</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dotrzymania pierwotnego terminu stanowi konsekwencj</w:t>
      </w:r>
      <w:r w:rsidRPr="00D205B8">
        <w:rPr>
          <w:rFonts w:asciiTheme="majorHAnsi" w:hAnsiTheme="majorHAnsi" w:cs="Lucida Grande"/>
          <w:bCs/>
          <w:iCs/>
          <w:sz w:val="22"/>
          <w:szCs w:val="22"/>
        </w:rPr>
        <w:t>ę</w:t>
      </w:r>
      <w:r w:rsidRPr="00D205B8">
        <w:rPr>
          <w:rFonts w:asciiTheme="majorHAnsi" w:hAnsiTheme="majorHAnsi"/>
          <w:bCs/>
          <w:iCs/>
          <w:sz w:val="22"/>
          <w:szCs w:val="22"/>
        </w:rPr>
        <w:t>:</w:t>
      </w:r>
    </w:p>
    <w:p w14:paraId="7D0944A1" w14:textId="02B78D53" w:rsidR="00E50EFB" w:rsidRPr="00B61CFB" w:rsidRDefault="006847B4" w:rsidP="00FE7ABA">
      <w:pPr>
        <w:keepLines/>
        <w:widowControl w:val="0"/>
        <w:numPr>
          <w:ilvl w:val="0"/>
          <w:numId w:val="27"/>
        </w:numPr>
        <w:tabs>
          <w:tab w:val="left" w:pos="1276"/>
        </w:tabs>
        <w:spacing w:line="276" w:lineRule="auto"/>
        <w:ind w:left="1276" w:hanging="425"/>
        <w:contextualSpacing/>
        <w:rPr>
          <w:rFonts w:ascii="Cambria" w:hAnsi="Cambria"/>
          <w:snapToGrid w:val="0"/>
          <w:sz w:val="22"/>
        </w:rPr>
      </w:pPr>
      <w:r w:rsidRPr="00D205B8">
        <w:rPr>
          <w:rFonts w:asciiTheme="majorHAnsi" w:hAnsiTheme="majorHAnsi"/>
          <w:snapToGrid w:val="0"/>
          <w:sz w:val="22"/>
        </w:rPr>
        <w:t>konieczno</w:t>
      </w:r>
      <w:r w:rsidRPr="00D205B8">
        <w:rPr>
          <w:rFonts w:asciiTheme="majorHAnsi" w:hAnsiTheme="majorHAnsi" w:cs="Lucida Grande"/>
          <w:snapToGrid w:val="0"/>
          <w:sz w:val="22"/>
        </w:rPr>
        <w:t>ś</w:t>
      </w:r>
      <w:r w:rsidRPr="00D205B8">
        <w:rPr>
          <w:rFonts w:asciiTheme="majorHAnsi" w:hAnsiTheme="majorHAnsi"/>
          <w:snapToGrid w:val="0"/>
          <w:sz w:val="22"/>
        </w:rPr>
        <w:t>ci wykonania robót zamiennych</w:t>
      </w:r>
      <w:r w:rsidR="00E50EFB" w:rsidRPr="00D205B8">
        <w:rPr>
          <w:rFonts w:asciiTheme="majorHAnsi" w:hAnsiTheme="majorHAnsi"/>
          <w:snapToGrid w:val="0"/>
          <w:sz w:val="22"/>
        </w:rPr>
        <w:t>,</w:t>
      </w:r>
      <w:r w:rsidR="007D1236">
        <w:rPr>
          <w:rFonts w:asciiTheme="majorHAnsi" w:hAnsiTheme="majorHAnsi"/>
          <w:snapToGrid w:val="0"/>
          <w:sz w:val="22"/>
        </w:rPr>
        <w:t xml:space="preserve"> dodatkowych w szczególności takich</w:t>
      </w:r>
      <w:r w:rsidR="007D1236" w:rsidRPr="00B61CFB">
        <w:rPr>
          <w:rFonts w:ascii="Cambria" w:hAnsi="Cambria"/>
          <w:snapToGrid w:val="0"/>
          <w:sz w:val="22"/>
        </w:rPr>
        <w:t xml:space="preserve"> </w:t>
      </w:r>
      <w:r w:rsidR="007D1236" w:rsidRPr="00B61CFB">
        <w:rPr>
          <w:rFonts w:ascii="Cambria" w:hAnsi="Cambria" w:cs="Calibri"/>
          <w:sz w:val="22"/>
        </w:rPr>
        <w:t xml:space="preserve">które wstrzymują lub opóźniają realizację przedmiotu umowy, </w:t>
      </w:r>
      <w:r w:rsidR="007D1236">
        <w:rPr>
          <w:rFonts w:ascii="Cambria" w:hAnsi="Cambria" w:cs="Calibri"/>
          <w:sz w:val="22"/>
        </w:rPr>
        <w:t>związanych z wystąpieniem</w:t>
      </w:r>
      <w:r w:rsidR="007D1236" w:rsidRPr="00B61CFB">
        <w:rPr>
          <w:rFonts w:ascii="Cambria" w:hAnsi="Cambria" w:cs="Calibri"/>
          <w:sz w:val="22"/>
        </w:rPr>
        <w:t xml:space="preserve"> niebezpieczeństwa kolizji z planowanymi lub równolegle prowadzonymi przez inne podmioty inwestycjami w zakresie niezbędnym do uniknięcia lub usunięcia tych kolizji</w:t>
      </w:r>
      <w:r w:rsidRPr="00B61CFB">
        <w:rPr>
          <w:rFonts w:ascii="Cambria" w:hAnsi="Cambria"/>
          <w:snapToGrid w:val="0"/>
          <w:sz w:val="22"/>
        </w:rPr>
        <w:t>,</w:t>
      </w:r>
      <w:r w:rsidR="00E50EFB" w:rsidRPr="00B61CFB">
        <w:rPr>
          <w:rFonts w:ascii="Cambria" w:hAnsi="Cambria"/>
          <w:snapToGrid w:val="0"/>
          <w:sz w:val="22"/>
        </w:rPr>
        <w:t xml:space="preserve"> </w:t>
      </w:r>
      <w:r w:rsidR="007D1236" w:rsidRPr="00B7757C">
        <w:rPr>
          <w:rFonts w:ascii="Cambria" w:hAnsi="Cambria" w:cs="Calibri"/>
          <w:sz w:val="22"/>
        </w:rPr>
        <w:t xml:space="preserve">lub innych robót niezbędnych do wykonania przedmiotu Umowy ze względu na zasady wiedzy technicznej oraz udzielenia zamówień dodatkowych, </w:t>
      </w:r>
      <w:r w:rsidR="00E50EFB" w:rsidRPr="00B61CFB">
        <w:rPr>
          <w:rFonts w:ascii="Cambria" w:eastAsia="Times New Roman" w:hAnsi="Cambria"/>
          <w:sz w:val="22"/>
          <w:lang w:eastAsia="pl-PL"/>
        </w:rPr>
        <w:t>udokumentowanych zatwierdzonym protoko</w:t>
      </w:r>
      <w:r w:rsidR="00E50EFB" w:rsidRPr="00B61CFB">
        <w:rPr>
          <w:rFonts w:ascii="Cambria" w:eastAsia="Times New Roman" w:hAnsi="Cambria" w:cs="Lucida Grande"/>
          <w:sz w:val="22"/>
          <w:lang w:eastAsia="pl-PL"/>
        </w:rPr>
        <w:t>ł</w:t>
      </w:r>
      <w:r w:rsidR="00E50EFB" w:rsidRPr="00B61CFB">
        <w:rPr>
          <w:rFonts w:ascii="Cambria" w:eastAsia="Times New Roman" w:hAnsi="Cambria"/>
          <w:sz w:val="22"/>
          <w:lang w:eastAsia="pl-PL"/>
        </w:rPr>
        <w:t>em konieczno</w:t>
      </w:r>
      <w:r w:rsidR="00E50EFB" w:rsidRPr="00B61CFB">
        <w:rPr>
          <w:rFonts w:ascii="Cambria" w:eastAsia="Times New Roman" w:hAnsi="Cambria" w:cs="Lucida Grande"/>
          <w:sz w:val="22"/>
          <w:lang w:eastAsia="pl-PL"/>
        </w:rPr>
        <w:t>ś</w:t>
      </w:r>
      <w:r w:rsidR="00E50EFB" w:rsidRPr="00B61CFB">
        <w:rPr>
          <w:rFonts w:ascii="Cambria" w:eastAsia="Times New Roman" w:hAnsi="Cambria"/>
          <w:sz w:val="22"/>
          <w:lang w:eastAsia="pl-PL"/>
        </w:rPr>
        <w:t>ci,</w:t>
      </w:r>
    </w:p>
    <w:p w14:paraId="10F073C5" w14:textId="1670D28A" w:rsidR="005B5DBB" w:rsidRPr="00D205B8" w:rsidRDefault="006847B4" w:rsidP="00FE7ABA">
      <w:pPr>
        <w:keepLines/>
        <w:widowControl w:val="0"/>
        <w:numPr>
          <w:ilvl w:val="0"/>
          <w:numId w:val="27"/>
        </w:numPr>
        <w:tabs>
          <w:tab w:val="left" w:pos="127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przyczyn</w:t>
      </w:r>
      <w:r w:rsidRPr="00D205B8">
        <w:rPr>
          <w:rFonts w:asciiTheme="majorHAnsi" w:hAnsiTheme="majorHAnsi"/>
          <w:sz w:val="22"/>
        </w:rPr>
        <w:t xml:space="preserve"> zale</w:t>
      </w:r>
      <w:r w:rsidRPr="00D205B8">
        <w:rPr>
          <w:rFonts w:asciiTheme="majorHAnsi" w:hAnsiTheme="majorHAnsi" w:cs="Lucida Grande"/>
          <w:sz w:val="22"/>
        </w:rPr>
        <w:t>ż</w:t>
      </w:r>
      <w:r w:rsidRPr="00D205B8">
        <w:rPr>
          <w:rFonts w:asciiTheme="majorHAnsi" w:hAnsiTheme="majorHAnsi"/>
          <w:sz w:val="22"/>
        </w:rPr>
        <w:t>nych od Zamawiaj</w:t>
      </w:r>
      <w:r w:rsidRPr="00D205B8">
        <w:rPr>
          <w:rFonts w:asciiTheme="majorHAnsi" w:hAnsiTheme="majorHAnsi" w:cs="Lucida Grande"/>
          <w:sz w:val="22"/>
        </w:rPr>
        <w:t>ą</w:t>
      </w:r>
      <w:r w:rsidRPr="00D205B8">
        <w:rPr>
          <w:rFonts w:asciiTheme="majorHAnsi" w:hAnsiTheme="majorHAnsi"/>
          <w:sz w:val="22"/>
        </w:rPr>
        <w:t>cego, Organów Administracji, innych osób lub podmiotów, za których dzia</w:t>
      </w:r>
      <w:r w:rsidRPr="00D205B8">
        <w:rPr>
          <w:rFonts w:asciiTheme="majorHAnsi" w:hAnsiTheme="majorHAnsi" w:cs="Lucida Grande"/>
          <w:sz w:val="22"/>
        </w:rPr>
        <w:t>ł</w:t>
      </w:r>
      <w:r w:rsidRPr="00D205B8">
        <w:rPr>
          <w:rFonts w:asciiTheme="majorHAnsi" w:hAnsiTheme="majorHAnsi"/>
          <w:sz w:val="22"/>
        </w:rPr>
        <w:t>ania nie odpowiada Wykonawca,</w:t>
      </w:r>
      <w:r w:rsidR="005B5DBB" w:rsidRPr="00D205B8">
        <w:rPr>
          <w:rFonts w:asciiTheme="majorHAnsi" w:hAnsiTheme="majorHAnsi"/>
          <w:snapToGrid w:val="0"/>
          <w:sz w:val="22"/>
        </w:rPr>
        <w:t xml:space="preserve"> w szczególno</w:t>
      </w:r>
      <w:r w:rsidR="005B5DBB" w:rsidRPr="00D205B8">
        <w:rPr>
          <w:rFonts w:asciiTheme="majorHAnsi" w:hAnsiTheme="majorHAnsi" w:cs="Lucida Grande"/>
          <w:snapToGrid w:val="0"/>
          <w:sz w:val="22"/>
        </w:rPr>
        <w:t xml:space="preserve">ści </w:t>
      </w:r>
      <w:r w:rsidR="005B5DBB" w:rsidRPr="00D205B8">
        <w:rPr>
          <w:rFonts w:asciiTheme="majorHAnsi" w:hAnsiTheme="majorHAnsi"/>
          <w:snapToGrid w:val="0"/>
          <w:sz w:val="22"/>
        </w:rPr>
        <w:t>wyst</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pienia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xml:space="preserve"> w wydawaniu decyzji, zezwole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uzgodnie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itp., do wydania których w</w:t>
      </w:r>
      <w:r w:rsidR="005B5DBB" w:rsidRPr="00D205B8">
        <w:rPr>
          <w:rFonts w:asciiTheme="majorHAnsi" w:hAnsiTheme="majorHAnsi" w:cs="Lucida Grande"/>
          <w:snapToGrid w:val="0"/>
          <w:sz w:val="22"/>
        </w:rPr>
        <w:t>ł</w:t>
      </w:r>
      <w:r w:rsidR="005B5DBB" w:rsidRPr="00D205B8">
        <w:rPr>
          <w:rFonts w:asciiTheme="majorHAnsi" w:hAnsiTheme="majorHAnsi"/>
          <w:snapToGrid w:val="0"/>
          <w:sz w:val="22"/>
        </w:rPr>
        <w:t>a</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ciwe organy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zobowi</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zane na mocy przepisów prawa, je</w:t>
      </w:r>
      <w:r w:rsidR="005B5DBB" w:rsidRPr="00D205B8">
        <w:rPr>
          <w:rFonts w:asciiTheme="majorHAnsi" w:hAnsiTheme="majorHAnsi" w:cs="Lucida Grande"/>
          <w:snapToGrid w:val="0"/>
          <w:sz w:val="22"/>
        </w:rPr>
        <w:t>ż</w:t>
      </w:r>
      <w:r w:rsidR="005B5DBB" w:rsidRPr="00D205B8">
        <w:rPr>
          <w:rFonts w:asciiTheme="majorHAnsi" w:hAnsiTheme="majorHAnsi"/>
          <w:snapToGrid w:val="0"/>
          <w:sz w:val="22"/>
        </w:rPr>
        <w:t>eli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nienie przekroczy okres przewidziany w przepisach prawa, w którym ww. decyzje powinny zosta</w:t>
      </w:r>
      <w:r w:rsidR="005B5DBB" w:rsidRPr="00D205B8">
        <w:rPr>
          <w:rFonts w:asciiTheme="majorHAnsi" w:hAnsiTheme="majorHAnsi" w:cs="Lucida Grande"/>
          <w:snapToGrid w:val="0"/>
          <w:sz w:val="22"/>
        </w:rPr>
        <w:t>ć</w:t>
      </w:r>
      <w:r w:rsidR="005B5DBB" w:rsidRPr="00D205B8">
        <w:rPr>
          <w:rFonts w:asciiTheme="majorHAnsi" w:hAnsiTheme="majorHAnsi"/>
          <w:snapToGrid w:val="0"/>
          <w:sz w:val="22"/>
        </w:rPr>
        <w:t xml:space="preserve"> wydane oraz nie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nast</w:t>
      </w:r>
      <w:r w:rsidR="005B5DBB" w:rsidRPr="00D205B8">
        <w:rPr>
          <w:rFonts w:asciiTheme="majorHAnsi" w:hAnsiTheme="majorHAnsi" w:cs="Lucida Grande"/>
          <w:snapToGrid w:val="0"/>
          <w:sz w:val="22"/>
        </w:rPr>
        <w:t>ę</w:t>
      </w:r>
      <w:r w:rsidR="005B5DBB" w:rsidRPr="00D205B8">
        <w:rPr>
          <w:rFonts w:asciiTheme="majorHAnsi" w:hAnsiTheme="majorHAnsi"/>
          <w:snapToGrid w:val="0"/>
          <w:sz w:val="22"/>
        </w:rPr>
        <w:t>pstwem okoliczno</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 za które wykonawca ponosi odpowiedzialno</w:t>
      </w:r>
      <w:r w:rsidR="005B5DBB" w:rsidRPr="00D205B8">
        <w:rPr>
          <w:rFonts w:asciiTheme="majorHAnsi" w:hAnsiTheme="majorHAnsi" w:cs="Lucida Grande"/>
          <w:snapToGrid w:val="0"/>
          <w:sz w:val="22"/>
        </w:rPr>
        <w:t>ść</w:t>
      </w:r>
      <w:r w:rsidR="005B5DBB" w:rsidRPr="00D205B8">
        <w:rPr>
          <w:rFonts w:asciiTheme="majorHAnsi" w:hAnsiTheme="majorHAnsi"/>
          <w:snapToGrid w:val="0"/>
          <w:sz w:val="22"/>
        </w:rPr>
        <w:t>;</w:t>
      </w:r>
    </w:p>
    <w:p w14:paraId="719CD413" w14:textId="77777777" w:rsidR="006847B4" w:rsidRPr="00D205B8" w:rsidRDefault="006847B4" w:rsidP="00FE7ABA">
      <w:pPr>
        <w:keepLines/>
        <w:widowControl w:val="0"/>
        <w:numPr>
          <w:ilvl w:val="0"/>
          <w:numId w:val="27"/>
        </w:numPr>
        <w:tabs>
          <w:tab w:val="left" w:pos="1276"/>
          <w:tab w:val="left" w:pos="2835"/>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si</w:t>
      </w:r>
      <w:r w:rsidRPr="00D205B8">
        <w:rPr>
          <w:rFonts w:asciiTheme="majorHAnsi" w:hAnsiTheme="majorHAnsi" w:cs="Lucida Grande"/>
          <w:snapToGrid w:val="0"/>
          <w:sz w:val="22"/>
        </w:rPr>
        <w:t>ł</w:t>
      </w:r>
      <w:r w:rsidRPr="00D205B8">
        <w:rPr>
          <w:rFonts w:asciiTheme="majorHAnsi" w:hAnsiTheme="majorHAnsi"/>
          <w:snapToGrid w:val="0"/>
          <w:sz w:val="22"/>
        </w:rPr>
        <w:t>y wy</w:t>
      </w:r>
      <w:r w:rsidRPr="00D205B8">
        <w:rPr>
          <w:rFonts w:asciiTheme="majorHAnsi" w:hAnsiTheme="majorHAnsi" w:cs="Lucida Grande"/>
          <w:snapToGrid w:val="0"/>
          <w:sz w:val="22"/>
        </w:rPr>
        <w:t>ż</w:t>
      </w:r>
      <w:r w:rsidRPr="00D205B8">
        <w:rPr>
          <w:rFonts w:asciiTheme="majorHAnsi" w:hAnsiTheme="majorHAnsi"/>
          <w:snapToGrid w:val="0"/>
          <w:sz w:val="22"/>
        </w:rPr>
        <w:t>szej,</w:t>
      </w:r>
    </w:p>
    <w:p w14:paraId="2880CC9F" w14:textId="23BBCCC3"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warunków atmosferycznych nie pozwalaj</w:t>
      </w:r>
      <w:r w:rsidRPr="00D205B8">
        <w:rPr>
          <w:rFonts w:asciiTheme="majorHAnsi" w:hAnsiTheme="majorHAnsi" w:cs="Lucida Grande"/>
          <w:snapToGrid w:val="0"/>
          <w:sz w:val="22"/>
        </w:rPr>
        <w:t>ą</w:t>
      </w:r>
      <w:r w:rsidRPr="00D205B8">
        <w:rPr>
          <w:rFonts w:asciiTheme="majorHAnsi" w:hAnsiTheme="majorHAnsi"/>
          <w:snapToGrid w:val="0"/>
          <w:sz w:val="22"/>
        </w:rPr>
        <w:t>cych na realizacj</w:t>
      </w:r>
      <w:r w:rsidRPr="00D205B8">
        <w:rPr>
          <w:rFonts w:asciiTheme="majorHAnsi" w:hAnsiTheme="majorHAnsi" w:cs="Lucida Grande"/>
          <w:snapToGrid w:val="0"/>
          <w:sz w:val="22"/>
        </w:rPr>
        <w:t>ę</w:t>
      </w:r>
      <w:r w:rsidRPr="00D205B8">
        <w:rPr>
          <w:rFonts w:asciiTheme="majorHAnsi" w:hAnsiTheme="majorHAnsi"/>
          <w:snapToGrid w:val="0"/>
          <w:sz w:val="22"/>
        </w:rPr>
        <w:t xml:space="preserve"> robót, dla których okre</w:t>
      </w:r>
      <w:r w:rsidRPr="00D205B8">
        <w:rPr>
          <w:rFonts w:asciiTheme="majorHAnsi" w:hAnsiTheme="majorHAnsi" w:cs="Lucida Grande"/>
          <w:snapToGrid w:val="0"/>
          <w:sz w:val="22"/>
        </w:rPr>
        <w:t>ś</w:t>
      </w:r>
      <w:r w:rsidRPr="00D205B8">
        <w:rPr>
          <w:rFonts w:asciiTheme="majorHAnsi" w:hAnsiTheme="majorHAnsi"/>
          <w:snapToGrid w:val="0"/>
          <w:sz w:val="22"/>
        </w:rPr>
        <w:t>lona odpowiednimi normami technologia wymaga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ciwych warunków atmosferycznych,</w:t>
      </w:r>
      <w:r w:rsidR="00F40E1D" w:rsidRPr="00D205B8">
        <w:rPr>
          <w:rFonts w:asciiTheme="majorHAnsi" w:hAnsiTheme="majorHAnsi"/>
          <w:snapToGrid w:val="0"/>
          <w:sz w:val="22"/>
        </w:rPr>
        <w:t xml:space="preserve"> </w:t>
      </w:r>
    </w:p>
    <w:p w14:paraId="7036C301" w14:textId="76AB2097"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lastRenderedPageBreak/>
        <w:t>zmian</w:t>
      </w:r>
      <w:r w:rsidR="00BB7977" w:rsidRPr="00D205B8">
        <w:rPr>
          <w:rFonts w:asciiTheme="majorHAnsi" w:hAnsiTheme="majorHAnsi"/>
          <w:snapToGrid w:val="0"/>
          <w:sz w:val="22"/>
        </w:rPr>
        <w:t xml:space="preserve"> </w:t>
      </w:r>
      <w:r w:rsidRPr="00D205B8">
        <w:rPr>
          <w:rFonts w:asciiTheme="majorHAnsi" w:hAnsiTheme="majorHAnsi"/>
          <w:snapToGrid w:val="0"/>
          <w:sz w:val="22"/>
        </w:rPr>
        <w:t xml:space="preserve">spowodowanych warunkami geologicznymi, terenowymi </w:t>
      </w:r>
      <w:r w:rsidRPr="00D205B8">
        <w:rPr>
          <w:rFonts w:asciiTheme="majorHAnsi" w:hAnsiTheme="majorHAnsi"/>
          <w:snapToGrid w:val="0"/>
          <w:sz w:val="22"/>
        </w:rPr>
        <w:br/>
        <w:t>(w szczególno</w:t>
      </w:r>
      <w:r w:rsidRPr="00D205B8">
        <w:rPr>
          <w:rFonts w:asciiTheme="majorHAnsi" w:hAnsiTheme="majorHAnsi" w:cs="Lucida Grande"/>
          <w:snapToGrid w:val="0"/>
          <w:sz w:val="22"/>
        </w:rPr>
        <w:t>ś</w:t>
      </w:r>
      <w:r w:rsidRPr="00D205B8">
        <w:rPr>
          <w:rFonts w:asciiTheme="majorHAnsi" w:hAnsiTheme="majorHAnsi"/>
          <w:snapToGrid w:val="0"/>
          <w:sz w:val="22"/>
        </w:rPr>
        <w:t>ci przebiegiem urz</w:t>
      </w:r>
      <w:r w:rsidRPr="00D205B8">
        <w:rPr>
          <w:rFonts w:asciiTheme="majorHAnsi" w:hAnsiTheme="majorHAnsi" w:cs="Lucida Grande"/>
          <w:snapToGrid w:val="0"/>
          <w:sz w:val="22"/>
        </w:rPr>
        <w:t>ą</w:t>
      </w:r>
      <w:r w:rsidRPr="00D205B8">
        <w:rPr>
          <w:rFonts w:asciiTheme="majorHAnsi" w:hAnsiTheme="majorHAnsi"/>
          <w:snapToGrid w:val="0"/>
          <w:sz w:val="22"/>
        </w:rPr>
        <w:t>dze</w:t>
      </w:r>
      <w:r w:rsidRPr="00D205B8">
        <w:rPr>
          <w:rFonts w:asciiTheme="majorHAnsi" w:hAnsiTheme="majorHAnsi" w:cs="Lucida Grande"/>
          <w:snapToGrid w:val="0"/>
          <w:sz w:val="22"/>
        </w:rPr>
        <w:t>ń</w:t>
      </w:r>
      <w:r w:rsidRPr="00D205B8">
        <w:rPr>
          <w:rFonts w:asciiTheme="majorHAnsi" w:hAnsiTheme="majorHAnsi"/>
          <w:snapToGrid w:val="0"/>
          <w:sz w:val="22"/>
        </w:rPr>
        <w:t xml:space="preserve"> podziemnych, instalacji lub obiektów infrastrukturalnych), archeologicznymi, wodnymi itp., odmiennymi od przyj</w:t>
      </w:r>
      <w:r w:rsidRPr="00D205B8">
        <w:rPr>
          <w:rFonts w:asciiTheme="majorHAnsi" w:hAnsiTheme="majorHAnsi" w:cs="Lucida Grande"/>
          <w:snapToGrid w:val="0"/>
          <w:sz w:val="22"/>
        </w:rPr>
        <w:t>ę</w:t>
      </w:r>
      <w:r w:rsidRPr="00D205B8">
        <w:rPr>
          <w:rFonts w:asciiTheme="majorHAnsi" w:hAnsiTheme="majorHAnsi"/>
          <w:snapToGrid w:val="0"/>
          <w:sz w:val="22"/>
        </w:rPr>
        <w:t>tych w dokumentacji projektowej, tj.: np.: wy</w:t>
      </w:r>
      <w:r w:rsidRPr="00D205B8">
        <w:rPr>
          <w:rFonts w:asciiTheme="majorHAnsi" w:hAnsiTheme="majorHAnsi" w:cs="Lucida Grande"/>
          <w:snapToGrid w:val="0"/>
          <w:sz w:val="22"/>
        </w:rPr>
        <w:t>ż</w:t>
      </w:r>
      <w:r w:rsidRPr="00D205B8">
        <w:rPr>
          <w:rFonts w:asciiTheme="majorHAnsi" w:hAnsiTheme="majorHAnsi"/>
          <w:snapToGrid w:val="0"/>
          <w:sz w:val="22"/>
        </w:rPr>
        <w:t>szy poziom wody gruntowej, inny przebieg urz</w:t>
      </w:r>
      <w:r w:rsidRPr="00D205B8">
        <w:rPr>
          <w:rFonts w:asciiTheme="majorHAnsi" w:hAnsiTheme="majorHAnsi" w:cs="Lucida Grande"/>
          <w:snapToGrid w:val="0"/>
          <w:sz w:val="22"/>
        </w:rPr>
        <w:t>ą</w:t>
      </w:r>
      <w:r w:rsidRPr="00D205B8">
        <w:rPr>
          <w:rFonts w:asciiTheme="majorHAnsi" w:hAnsiTheme="majorHAnsi"/>
          <w:snapToGrid w:val="0"/>
          <w:sz w:val="22"/>
        </w:rPr>
        <w:t xml:space="preserve">dzenia podziemnego, podziemna komora, której nie ma </w:t>
      </w:r>
      <w:r w:rsidRPr="00D205B8">
        <w:rPr>
          <w:rFonts w:asciiTheme="majorHAnsi" w:hAnsiTheme="majorHAnsi"/>
          <w:snapToGrid w:val="0"/>
          <w:sz w:val="22"/>
        </w:rPr>
        <w:br/>
        <w:t>w planach itp.),</w:t>
      </w:r>
      <w:r w:rsidR="00F40E1D" w:rsidRPr="00D205B8">
        <w:rPr>
          <w:rFonts w:asciiTheme="majorHAnsi" w:hAnsiTheme="majorHAnsi"/>
          <w:snapToGrid w:val="0"/>
          <w:sz w:val="22"/>
        </w:rPr>
        <w:t xml:space="preserve"> </w:t>
      </w:r>
    </w:p>
    <w:p w14:paraId="1DD13EAA" w14:textId="6D23305B" w:rsidR="00AA325A" w:rsidRPr="00D205B8" w:rsidRDefault="00AA325A"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zmiany terminu dostawy materia</w:t>
      </w:r>
      <w:r w:rsidRPr="00D205B8">
        <w:rPr>
          <w:rFonts w:asciiTheme="majorHAnsi" w:hAnsiTheme="majorHAnsi" w:cs="Lucida Grande"/>
          <w:snapToGrid w:val="0"/>
          <w:sz w:val="22"/>
        </w:rPr>
        <w:t xml:space="preserve">łów lub urządzeń koniecznych do wykonania przedmiotu zamówienia przez podmiot trzeci (np. </w:t>
      </w:r>
      <w:r w:rsidR="00B27DFB" w:rsidRPr="00D205B8">
        <w:rPr>
          <w:rFonts w:asciiTheme="majorHAnsi" w:hAnsiTheme="majorHAnsi" w:cs="Lucida Grande"/>
          <w:snapToGrid w:val="0"/>
          <w:sz w:val="22"/>
        </w:rPr>
        <w:t>d</w:t>
      </w:r>
      <w:r w:rsidRPr="00D205B8">
        <w:rPr>
          <w:rFonts w:asciiTheme="majorHAnsi" w:hAnsiTheme="majorHAnsi" w:cs="Lucida Grande"/>
          <w:snapToGrid w:val="0"/>
          <w:sz w:val="22"/>
        </w:rPr>
        <w:t>ostawcę, producenta) u którego Wykonawca dokonał Zamówienia</w:t>
      </w:r>
      <w:r w:rsidR="00B27DFB" w:rsidRPr="00D205B8">
        <w:rPr>
          <w:rFonts w:asciiTheme="majorHAnsi" w:hAnsiTheme="majorHAnsi" w:cs="Lucida Grande"/>
          <w:snapToGrid w:val="0"/>
          <w:sz w:val="22"/>
        </w:rPr>
        <w:t>.</w:t>
      </w:r>
    </w:p>
    <w:p w14:paraId="7FE3F5FF" w14:textId="48B48817" w:rsidR="006847B4" w:rsidRPr="00D205B8" w:rsidRDefault="006847B4" w:rsidP="00D205B8">
      <w:pPr>
        <w:keepLines/>
        <w:widowControl w:val="0"/>
        <w:spacing w:line="276" w:lineRule="auto"/>
        <w:ind w:left="851"/>
        <w:rPr>
          <w:rFonts w:asciiTheme="majorHAnsi" w:hAnsiTheme="majorHAnsi"/>
          <w:sz w:val="22"/>
        </w:rPr>
      </w:pPr>
      <w:r w:rsidRPr="00D205B8">
        <w:rPr>
          <w:rFonts w:asciiTheme="majorHAnsi" w:hAnsiTheme="majorHAnsi"/>
          <w:sz w:val="22"/>
        </w:rPr>
        <w:t>W powy</w:t>
      </w:r>
      <w:r w:rsidRPr="00D205B8">
        <w:rPr>
          <w:rFonts w:asciiTheme="majorHAnsi" w:hAnsiTheme="majorHAnsi" w:cs="Lucida Grande"/>
          <w:sz w:val="22"/>
        </w:rPr>
        <w:t>ż</w:t>
      </w:r>
      <w:r w:rsidRPr="00D205B8">
        <w:rPr>
          <w:rFonts w:asciiTheme="majorHAnsi" w:hAnsiTheme="majorHAnsi"/>
          <w:sz w:val="22"/>
        </w:rPr>
        <w:t>szych przypadkach termin wykonania Umowy mo</w:t>
      </w:r>
      <w:r w:rsidRPr="00D205B8">
        <w:rPr>
          <w:rFonts w:asciiTheme="majorHAnsi" w:hAnsiTheme="majorHAnsi" w:cs="Lucida Grande"/>
          <w:sz w:val="22"/>
        </w:rPr>
        <w:t>ż</w:t>
      </w:r>
      <w:r w:rsidRPr="00D205B8">
        <w:rPr>
          <w:rFonts w:asciiTheme="majorHAnsi" w:hAnsiTheme="majorHAnsi"/>
          <w:sz w:val="22"/>
        </w:rPr>
        <w:t>e ulec odpowiedniej zmianie – je</w:t>
      </w:r>
      <w:r w:rsidRPr="00D205B8">
        <w:rPr>
          <w:rFonts w:asciiTheme="majorHAnsi" w:hAnsiTheme="majorHAnsi" w:cs="Lucida Grande"/>
          <w:sz w:val="22"/>
        </w:rPr>
        <w:t>ż</w:t>
      </w:r>
      <w:r w:rsidRPr="00D205B8">
        <w:rPr>
          <w:rFonts w:asciiTheme="majorHAnsi" w:hAnsiTheme="majorHAnsi"/>
          <w:sz w:val="22"/>
        </w:rPr>
        <w:t>eli przy zachowaniu nale</w:t>
      </w:r>
      <w:r w:rsidRPr="00D205B8">
        <w:rPr>
          <w:rFonts w:asciiTheme="majorHAnsi" w:hAnsiTheme="majorHAnsi" w:cs="Lucida Grande"/>
          <w:sz w:val="22"/>
        </w:rPr>
        <w:t>ż</w:t>
      </w:r>
      <w:r w:rsidRPr="00D205B8">
        <w:rPr>
          <w:rFonts w:asciiTheme="majorHAnsi" w:hAnsiTheme="majorHAnsi"/>
          <w:sz w:val="22"/>
        </w:rPr>
        <w:t>ytej staranno</w:t>
      </w:r>
      <w:r w:rsidRPr="00D205B8">
        <w:rPr>
          <w:rFonts w:asciiTheme="majorHAnsi" w:hAnsiTheme="majorHAnsi" w:cs="Lucida Grande"/>
          <w:sz w:val="22"/>
        </w:rPr>
        <w:t>ś</w:t>
      </w:r>
      <w:r w:rsidRPr="00D205B8">
        <w:rPr>
          <w:rFonts w:asciiTheme="majorHAnsi" w:hAnsiTheme="majorHAnsi"/>
          <w:sz w:val="22"/>
        </w:rPr>
        <w:t>ci z uwzgl</w:t>
      </w:r>
      <w:r w:rsidRPr="00D205B8">
        <w:rPr>
          <w:rFonts w:asciiTheme="majorHAnsi" w:hAnsiTheme="majorHAnsi" w:cs="Lucida Grande"/>
          <w:sz w:val="22"/>
        </w:rPr>
        <w:t>ę</w:t>
      </w:r>
      <w:r w:rsidRPr="00D205B8">
        <w:rPr>
          <w:rFonts w:asciiTheme="majorHAnsi" w:hAnsiTheme="majorHAnsi"/>
          <w:sz w:val="22"/>
        </w:rPr>
        <w:t>dnieniem profesjonalnego charakteru Wykonawcy nie mo</w:t>
      </w:r>
      <w:r w:rsidRPr="00D205B8">
        <w:rPr>
          <w:rFonts w:asciiTheme="majorHAnsi" w:hAnsiTheme="majorHAnsi" w:cs="Lucida Grande"/>
          <w:sz w:val="22"/>
        </w:rPr>
        <w:t>ż</w:t>
      </w:r>
      <w:r w:rsidRPr="00D205B8">
        <w:rPr>
          <w:rFonts w:asciiTheme="majorHAnsi" w:hAnsiTheme="majorHAnsi"/>
          <w:sz w:val="22"/>
        </w:rPr>
        <w:t>na by</w:t>
      </w:r>
      <w:r w:rsidRPr="00D205B8">
        <w:rPr>
          <w:rFonts w:asciiTheme="majorHAnsi" w:hAnsiTheme="majorHAnsi" w:cs="Lucida Grande"/>
          <w:sz w:val="22"/>
        </w:rPr>
        <w:t>ł</w:t>
      </w:r>
      <w:r w:rsidRPr="00D205B8">
        <w:rPr>
          <w:rFonts w:asciiTheme="majorHAnsi" w:hAnsiTheme="majorHAnsi"/>
          <w:sz w:val="22"/>
        </w:rPr>
        <w:t>o unikn</w:t>
      </w:r>
      <w:r w:rsidRPr="00D205B8">
        <w:rPr>
          <w:rFonts w:asciiTheme="majorHAnsi" w:hAnsiTheme="majorHAnsi" w:cs="Lucida Grande"/>
          <w:sz w:val="22"/>
        </w:rPr>
        <w:t>ąć</w:t>
      </w:r>
      <w:r w:rsidRPr="00D205B8">
        <w:rPr>
          <w:rFonts w:asciiTheme="majorHAnsi" w:hAnsiTheme="majorHAnsi"/>
          <w:sz w:val="22"/>
        </w:rPr>
        <w:t xml:space="preserve"> takiej zmiany</w:t>
      </w:r>
      <w:r w:rsidR="005513BA" w:rsidRPr="00D205B8">
        <w:rPr>
          <w:rFonts w:asciiTheme="majorHAnsi" w:hAnsiTheme="majorHAnsi"/>
          <w:sz w:val="22"/>
        </w:rPr>
        <w:t xml:space="preserve"> oraz w przypadku kiedy Wykonawca wraz z wnioskiem o przedłużenie terminu przedłoży stosowne dokumenty potwierdzające faktyczne przesłanki przedłużenia terminu.</w:t>
      </w:r>
    </w:p>
    <w:p w14:paraId="78B1A923" w14:textId="4F65B2CA" w:rsidR="004C4E1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sz w:val="22"/>
          <w:szCs w:val="22"/>
        </w:rPr>
      </w:pPr>
      <w:r w:rsidRPr="00D205B8">
        <w:rPr>
          <w:rFonts w:asciiTheme="majorHAnsi" w:hAnsiTheme="majorHAnsi"/>
          <w:bCs/>
          <w:iCs/>
          <w:sz w:val="22"/>
          <w:szCs w:val="22"/>
        </w:rPr>
        <w:t>ograniczenie zakresu zamówienia, gdy rezygnacja z danej cz</w:t>
      </w:r>
      <w:r w:rsidRPr="00D205B8">
        <w:rPr>
          <w:rFonts w:asciiTheme="majorHAnsi" w:hAnsiTheme="majorHAnsi" w:cs="Lucida Grande"/>
          <w:bCs/>
          <w:iCs/>
          <w:sz w:val="22"/>
          <w:szCs w:val="22"/>
        </w:rPr>
        <w:t>ęś</w:t>
      </w:r>
      <w:r w:rsidRPr="00D205B8">
        <w:rPr>
          <w:rFonts w:asciiTheme="majorHAnsi" w:hAnsiTheme="majorHAnsi"/>
          <w:bCs/>
          <w:iCs/>
          <w:sz w:val="22"/>
          <w:szCs w:val="22"/>
        </w:rPr>
        <w:t>ci jest korzystna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lub wynika z obiektywnie uzasadnionych przes</w:t>
      </w:r>
      <w:r w:rsidRPr="00D205B8">
        <w:rPr>
          <w:rFonts w:asciiTheme="majorHAnsi" w:hAnsiTheme="majorHAnsi" w:cs="Lucida Grande"/>
          <w:bCs/>
          <w:iCs/>
          <w:sz w:val="22"/>
          <w:szCs w:val="22"/>
        </w:rPr>
        <w:t>ł</w:t>
      </w:r>
      <w:r w:rsidRPr="00D205B8">
        <w:rPr>
          <w:rFonts w:asciiTheme="majorHAnsi" w:hAnsiTheme="majorHAnsi"/>
          <w:bCs/>
          <w:iCs/>
          <w:sz w:val="22"/>
          <w:szCs w:val="22"/>
        </w:rPr>
        <w:t>anek (np. zmiana dokumentacji projektowej, sposób zagospodarowania terenu),</w:t>
      </w:r>
    </w:p>
    <w:p w14:paraId="1477A995" w14:textId="0F433C8E" w:rsidR="006847B4" w:rsidRPr="00D205B8" w:rsidRDefault="006847B4" w:rsidP="00FE7ABA">
      <w:pPr>
        <w:pStyle w:val="Tekstpodstawowy"/>
        <w:numPr>
          <w:ilvl w:val="0"/>
          <w:numId w:val="26"/>
        </w:numPr>
        <w:suppressAutoHyphens w:val="0"/>
        <w:autoSpaceDN w:val="0"/>
        <w:spacing w:line="276" w:lineRule="auto"/>
        <w:ind w:left="851" w:hanging="425"/>
        <w:jc w:val="both"/>
        <w:rPr>
          <w:rStyle w:val="FontStyle20"/>
          <w:rFonts w:asciiTheme="majorHAnsi" w:hAnsiTheme="majorHAnsi"/>
          <w:bCs/>
          <w:iCs/>
        </w:rPr>
      </w:pPr>
      <w:r w:rsidRPr="00D205B8">
        <w:rPr>
          <w:rFonts w:asciiTheme="majorHAnsi" w:hAnsiTheme="majorHAnsi"/>
          <w:bCs/>
          <w:iCs/>
          <w:sz w:val="22"/>
          <w:szCs w:val="22"/>
        </w:rPr>
        <w:t xml:space="preserve">roboty zamienne </w:t>
      </w:r>
      <w:r w:rsidR="00C95151" w:rsidRPr="00D205B8">
        <w:rPr>
          <w:rFonts w:asciiTheme="majorHAnsi" w:hAnsiTheme="majorHAnsi"/>
          <w:bCs/>
          <w:iCs/>
          <w:sz w:val="22"/>
          <w:szCs w:val="22"/>
        </w:rPr>
        <w:t>wynikaj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w szczególno</w:t>
      </w:r>
      <w:r w:rsidR="00C95151" w:rsidRPr="00D205B8">
        <w:rPr>
          <w:rFonts w:asciiTheme="majorHAnsi" w:hAnsiTheme="majorHAnsi" w:cs="Lucida Grande"/>
          <w:bCs/>
          <w:iCs/>
          <w:sz w:val="22"/>
          <w:szCs w:val="22"/>
        </w:rPr>
        <w:t xml:space="preserve">ści </w:t>
      </w:r>
      <w:r w:rsidR="00C95151" w:rsidRPr="00D205B8">
        <w:rPr>
          <w:rFonts w:asciiTheme="majorHAnsi" w:hAnsiTheme="majorHAnsi"/>
          <w:bCs/>
          <w:iCs/>
          <w:sz w:val="22"/>
          <w:szCs w:val="22"/>
        </w:rPr>
        <w:t>ze sposobu zagospodarowania terenu, konieczno</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ci zmian w dokumentacji projektowej oraz w zakresie zmian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ów, technologii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w:t>
      </w:r>
      <w:r w:rsidR="00C95151" w:rsidRPr="00D205B8">
        <w:rPr>
          <w:rFonts w:asciiTheme="majorHAnsi" w:hAnsiTheme="majorHAnsi" w:cs="Lucida Grande"/>
          <w:bCs/>
          <w:iCs/>
          <w:sz w:val="22"/>
          <w:szCs w:val="22"/>
        </w:rPr>
        <w:t>ń</w:t>
      </w:r>
      <w:r w:rsidR="00C95151" w:rsidRPr="00D205B8">
        <w:rPr>
          <w:rFonts w:asciiTheme="majorHAnsi" w:hAnsiTheme="majorHAnsi"/>
          <w:bCs/>
          <w:iCs/>
          <w:sz w:val="22"/>
          <w:szCs w:val="22"/>
        </w:rPr>
        <w:t xml:space="preserve">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spe</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niaj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parametry techniczne lub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o wy</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szych parametrach ni</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 xml:space="preserve"> okre</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 xml:space="preserve">lone w specyfikacji istotnych warunków zamówienia, dokumentacji technicznej i ofercie Wykonawcy, </w:t>
      </w:r>
      <w:r w:rsidRPr="00D205B8">
        <w:rPr>
          <w:rStyle w:val="FontStyle20"/>
          <w:rFonts w:asciiTheme="majorHAnsi" w:eastAsia="Verdana" w:hAnsiTheme="majorHAnsi"/>
          <w:bCs/>
          <w:iCs/>
        </w:rPr>
        <w:t>je</w:t>
      </w:r>
      <w:r w:rsidRPr="00D205B8">
        <w:rPr>
          <w:rStyle w:val="FontStyle20"/>
          <w:rFonts w:asciiTheme="majorHAnsi" w:eastAsia="Verdana" w:hAnsiTheme="majorHAnsi" w:cs="Lucida Grande"/>
          <w:bCs/>
          <w:iCs/>
        </w:rPr>
        <w:t>ż</w:t>
      </w:r>
      <w:r w:rsidRPr="00D205B8">
        <w:rPr>
          <w:rStyle w:val="FontStyle20"/>
          <w:rFonts w:asciiTheme="majorHAnsi" w:eastAsia="Verdana" w:hAnsiTheme="majorHAnsi"/>
          <w:bCs/>
          <w:iCs/>
        </w:rPr>
        <w:t>eli takie zmiany w szczególno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w:t>
      </w:r>
    </w:p>
    <w:p w14:paraId="4DB1869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prawid</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ow</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realizacj</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 xml:space="preserve"> Umowy, </w:t>
      </w:r>
    </w:p>
    <w:p w14:paraId="2E85BB1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Fonts w:asciiTheme="majorHAnsi" w:hAnsiTheme="majorHAnsi"/>
          <w:bCs/>
          <w:iCs/>
          <w:sz w:val="22"/>
          <w:szCs w:val="22"/>
        </w:rPr>
        <w:t>obni</w:t>
      </w:r>
      <w:r w:rsidRPr="00D205B8">
        <w:rPr>
          <w:rFonts w:asciiTheme="majorHAnsi" w:hAnsiTheme="majorHAnsi" w:cs="Lucida Grande"/>
          <w:bCs/>
          <w:iCs/>
          <w:sz w:val="22"/>
          <w:szCs w:val="22"/>
        </w:rPr>
        <w:t>żą</w:t>
      </w:r>
      <w:r w:rsidRPr="00D205B8">
        <w:rPr>
          <w:rFonts w:asciiTheme="majorHAnsi" w:hAnsiTheme="majorHAnsi"/>
          <w:bCs/>
          <w:iCs/>
          <w:sz w:val="22"/>
          <w:szCs w:val="22"/>
        </w:rPr>
        <w:t xml:space="preserve"> koszty wykonania robót lub eksploatacji obiektów stanowi</w:t>
      </w:r>
      <w:r w:rsidRPr="00D205B8">
        <w:rPr>
          <w:rFonts w:asciiTheme="majorHAnsi" w:hAnsiTheme="majorHAnsi" w:cs="Lucida Grande"/>
          <w:bCs/>
          <w:iCs/>
          <w:sz w:val="22"/>
          <w:szCs w:val="22"/>
        </w:rPr>
        <w:t>ą</w:t>
      </w:r>
      <w:r w:rsidRPr="00D205B8">
        <w:rPr>
          <w:rFonts w:asciiTheme="majorHAnsi" w:hAnsiTheme="majorHAnsi"/>
          <w:bCs/>
          <w:iCs/>
          <w:sz w:val="22"/>
          <w:szCs w:val="22"/>
        </w:rPr>
        <w:t>cych Przedmiot Umowy</w:t>
      </w:r>
      <w:r w:rsidRPr="00D205B8">
        <w:rPr>
          <w:rStyle w:val="FontStyle20"/>
          <w:rFonts w:asciiTheme="majorHAnsi" w:eastAsia="Verdana" w:hAnsiTheme="majorHAnsi"/>
          <w:bCs/>
          <w:iCs/>
        </w:rPr>
        <w:t xml:space="preserve">, </w:t>
      </w:r>
    </w:p>
    <w:p w14:paraId="5B67C9A2"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optymalne parametry technicznych lub podnios</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standard jako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robót i obiektów stanowi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cych Przedmiot Umowy,</w:t>
      </w:r>
    </w:p>
    <w:p w14:paraId="37AF28FD"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ze sposobu zagospodarowania terenu;</w:t>
      </w:r>
    </w:p>
    <w:p w14:paraId="55C44348"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 konieczno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zmiany dokumentacji projektowej;</w:t>
      </w:r>
    </w:p>
    <w:p w14:paraId="3D1A95C2" w14:textId="0B88C81A" w:rsidR="0076677C" w:rsidRPr="00D205B8" w:rsidRDefault="006847B4" w:rsidP="00FE7ABA">
      <w:pPr>
        <w:pStyle w:val="Tekstpodstawowy"/>
        <w:numPr>
          <w:ilvl w:val="0"/>
          <w:numId w:val="28"/>
        </w:numPr>
        <w:suppressAutoHyphens w:val="0"/>
        <w:autoSpaceDN w:val="0"/>
        <w:spacing w:line="276" w:lineRule="auto"/>
        <w:ind w:left="1276" w:hanging="425"/>
        <w:jc w:val="both"/>
        <w:rPr>
          <w:rFonts w:asciiTheme="majorHAnsi" w:hAnsiTheme="majorHAnsi"/>
          <w:bCs/>
          <w:iCs/>
          <w:sz w:val="22"/>
          <w:szCs w:val="22"/>
        </w:rPr>
      </w:pPr>
      <w:r w:rsidRPr="00D205B8">
        <w:rPr>
          <w:rFonts w:asciiTheme="majorHAnsi" w:hAnsiTheme="majorHAnsi"/>
          <w:bCs/>
          <w:iCs/>
          <w:sz w:val="22"/>
          <w:szCs w:val="22"/>
        </w:rPr>
        <w:t>przynios</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inne, wymierne korzy</w:t>
      </w:r>
      <w:r w:rsidRPr="00D205B8">
        <w:rPr>
          <w:rFonts w:asciiTheme="majorHAnsi" w:hAnsiTheme="majorHAnsi" w:cs="Lucida Grande"/>
          <w:bCs/>
          <w:iCs/>
          <w:sz w:val="22"/>
          <w:szCs w:val="22"/>
        </w:rPr>
        <w:t>ś</w:t>
      </w:r>
      <w:r w:rsidRPr="00D205B8">
        <w:rPr>
          <w:rFonts w:asciiTheme="majorHAnsi" w:hAnsiTheme="majorHAnsi"/>
          <w:bCs/>
          <w:iCs/>
          <w:sz w:val="22"/>
          <w:szCs w:val="22"/>
        </w:rPr>
        <w:t>ci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cego. </w:t>
      </w:r>
      <w:r w:rsidR="002A7760" w:rsidRPr="00D205B8">
        <w:rPr>
          <w:rFonts w:asciiTheme="majorHAnsi" w:hAnsiTheme="majorHAnsi"/>
          <w:bCs/>
          <w:iCs/>
          <w:sz w:val="22"/>
          <w:szCs w:val="22"/>
        </w:rPr>
        <w:t xml:space="preserve"> </w:t>
      </w:r>
    </w:p>
    <w:p w14:paraId="0169AF74" w14:textId="611AD8D4" w:rsidR="004C4E14" w:rsidRPr="00D205B8" w:rsidRDefault="004C4E1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roboty dodatkowe,</w:t>
      </w:r>
    </w:p>
    <w:p w14:paraId="300C08FB" w14:textId="4C3B2FCE" w:rsidR="006847B4" w:rsidRPr="00CD3334"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obni</w:t>
      </w:r>
      <w:r w:rsidRPr="00D205B8">
        <w:rPr>
          <w:rFonts w:asciiTheme="majorHAnsi" w:hAnsiTheme="majorHAnsi" w:cs="Lucida Grande"/>
          <w:bCs/>
          <w:iCs/>
          <w:sz w:val="22"/>
          <w:szCs w:val="22"/>
        </w:rPr>
        <w:t xml:space="preserve">żenie </w:t>
      </w:r>
      <w:r w:rsidRPr="00D205B8">
        <w:rPr>
          <w:rFonts w:asciiTheme="majorHAnsi" w:hAnsiTheme="majorHAnsi" w:cs="Tahoma"/>
          <w:sz w:val="22"/>
          <w:szCs w:val="22"/>
        </w:rPr>
        <w:t>wynagrodzenia z uwagi na zmian</w:t>
      </w:r>
      <w:r w:rsidRPr="00D205B8">
        <w:rPr>
          <w:rFonts w:asciiTheme="majorHAnsi" w:hAnsiTheme="majorHAnsi" w:cs="Lucida Grande"/>
          <w:sz w:val="22"/>
          <w:szCs w:val="22"/>
        </w:rPr>
        <w:t>ę</w:t>
      </w:r>
      <w:r w:rsidRPr="00D205B8">
        <w:rPr>
          <w:rFonts w:asciiTheme="majorHAnsi" w:hAnsiTheme="majorHAnsi" w:cs="Tahoma"/>
          <w:sz w:val="22"/>
          <w:szCs w:val="22"/>
        </w:rPr>
        <w:t xml:space="preserve"> lub ograniczenie faktycznego zakresu realizacji Umowy w szczególno</w:t>
      </w:r>
      <w:r w:rsidRPr="00D205B8">
        <w:rPr>
          <w:rFonts w:asciiTheme="majorHAnsi" w:hAnsiTheme="majorHAnsi" w:cs="Lucida Grande"/>
          <w:sz w:val="22"/>
          <w:szCs w:val="22"/>
        </w:rPr>
        <w:t>ś</w:t>
      </w:r>
      <w:r w:rsidRPr="00D205B8">
        <w:rPr>
          <w:rFonts w:asciiTheme="majorHAnsi" w:hAnsiTheme="majorHAnsi" w:cs="Tahoma"/>
          <w:sz w:val="22"/>
          <w:szCs w:val="22"/>
        </w:rPr>
        <w:t>ci w wyniku okoliczno</w:t>
      </w:r>
      <w:r w:rsidRPr="00D205B8">
        <w:rPr>
          <w:rFonts w:asciiTheme="majorHAnsi" w:hAnsiTheme="majorHAnsi" w:cs="Lucida Grande"/>
          <w:sz w:val="22"/>
          <w:szCs w:val="22"/>
        </w:rPr>
        <w:t>ś</w:t>
      </w:r>
      <w:r w:rsidRPr="00D205B8">
        <w:rPr>
          <w:rFonts w:asciiTheme="majorHAnsi" w:hAnsiTheme="majorHAnsi" w:cs="Tahoma"/>
          <w:sz w:val="22"/>
          <w:szCs w:val="22"/>
        </w:rPr>
        <w:t xml:space="preserve">ci o których mowa w </w:t>
      </w:r>
      <w:r w:rsidRPr="00D205B8">
        <w:rPr>
          <w:rFonts w:asciiTheme="majorHAnsi" w:hAnsiTheme="majorHAnsi"/>
          <w:bCs/>
          <w:snapToGrid w:val="0"/>
          <w:sz w:val="22"/>
          <w:szCs w:val="22"/>
        </w:rPr>
        <w:t>ust. 1 p</w:t>
      </w:r>
      <w:r w:rsidR="00C3389B" w:rsidRPr="00D205B8">
        <w:rPr>
          <w:rFonts w:asciiTheme="majorHAnsi" w:hAnsiTheme="majorHAnsi"/>
          <w:bCs/>
          <w:snapToGrid w:val="0"/>
          <w:sz w:val="22"/>
          <w:szCs w:val="22"/>
        </w:rPr>
        <w:t>kt. 2 i 3 niniejszego paragrafu.</w:t>
      </w:r>
    </w:p>
    <w:p w14:paraId="15A5BCEB" w14:textId="77777777" w:rsidR="00CD3334" w:rsidRPr="00D205B8" w:rsidRDefault="00CD3334" w:rsidP="004366F4">
      <w:pPr>
        <w:pStyle w:val="Tekstpodstawowy"/>
        <w:suppressAutoHyphens w:val="0"/>
        <w:autoSpaceDN w:val="0"/>
        <w:spacing w:line="276" w:lineRule="auto"/>
        <w:ind w:left="851"/>
        <w:jc w:val="both"/>
        <w:rPr>
          <w:rFonts w:asciiTheme="majorHAnsi" w:hAnsiTheme="majorHAnsi"/>
          <w:bCs/>
          <w:iCs/>
          <w:sz w:val="22"/>
          <w:szCs w:val="22"/>
        </w:rPr>
      </w:pPr>
    </w:p>
    <w:bookmarkEnd w:id="3"/>
    <w:p w14:paraId="6D7DFE0C" w14:textId="37CB461B" w:rsidR="00C95151" w:rsidRPr="00D205B8" w:rsidRDefault="00C95151" w:rsidP="00FE7ABA">
      <w:pPr>
        <w:pStyle w:val="Akapitzlist"/>
        <w:numPr>
          <w:ilvl w:val="0"/>
          <w:numId w:val="25"/>
        </w:numPr>
        <w:jc w:val="both"/>
        <w:rPr>
          <w:rFonts w:asciiTheme="majorHAnsi" w:eastAsia="Times New Roman" w:hAnsiTheme="majorHAnsi" w:cs="Lucida Grande CE"/>
          <w:szCs w:val="22"/>
          <w:lang w:eastAsia="pl-PL"/>
        </w:rPr>
      </w:pPr>
      <w:r w:rsidRPr="00D205B8">
        <w:rPr>
          <w:rFonts w:asciiTheme="majorHAnsi" w:eastAsia="Times New Roman" w:hAnsiTheme="majorHAnsi" w:cs="Lucida Grande CE"/>
          <w:szCs w:val="22"/>
          <w:lang w:eastAsia="pl-PL"/>
        </w:rPr>
        <w:t xml:space="preserve"> 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wprowadzenia zmian w Umowie, w zakresie wskazanym w ust. 1 powy</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ej, 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y</w:t>
      </w:r>
      <w:r w:rsidRPr="00D205B8">
        <w:rPr>
          <w:rFonts w:asciiTheme="majorHAnsi" w:eastAsia="Times New Roman" w:hAnsiTheme="majorHAnsi" w:cs="Lucida Grande"/>
          <w:szCs w:val="22"/>
          <w:lang w:eastAsia="pl-PL"/>
        </w:rPr>
        <w:t>ć</w:t>
      </w:r>
      <w:r w:rsidRPr="00D205B8">
        <w:rPr>
          <w:rFonts w:asciiTheme="majorHAnsi" w:eastAsia="Times New Roman" w:hAnsiTheme="majorHAnsi" w:cs="Lucida Grande CE"/>
          <w:szCs w:val="22"/>
          <w:lang w:eastAsia="pl-PL"/>
        </w:rPr>
        <w:t xml:space="preserve">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cemu wniosek dotycz</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 zmiany Umowy wraz z opisem zdarzenia lub okoliczno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stanowi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cych podstaw</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do </w:t>
      </w:r>
      <w:r w:rsidRPr="00D205B8">
        <w:rPr>
          <w:rFonts w:asciiTheme="majorHAnsi" w:eastAsia="Times New Roman" w:hAnsiTheme="majorHAnsi" w:cs="Lucida Grande"/>
          <w:szCs w:val="22"/>
          <w:lang w:eastAsia="pl-PL"/>
        </w:rPr>
        <w:t>żą</w:t>
      </w:r>
      <w:r w:rsidRPr="00D205B8">
        <w:rPr>
          <w:rFonts w:asciiTheme="majorHAnsi" w:eastAsia="Times New Roman" w:hAnsiTheme="majorHAnsi" w:cs="Lucida Grande CE"/>
          <w:szCs w:val="22"/>
          <w:lang w:eastAsia="pl-PL"/>
        </w:rPr>
        <w:t>dania takiej zmiany</w:t>
      </w:r>
      <w:r w:rsidR="00AA325A" w:rsidRPr="00D205B8">
        <w:rPr>
          <w:rFonts w:asciiTheme="majorHAnsi" w:eastAsia="Times New Roman" w:hAnsiTheme="majorHAnsi" w:cs="Lucida Grande CE"/>
          <w:szCs w:val="22"/>
          <w:lang w:eastAsia="pl-PL"/>
        </w:rPr>
        <w:t xml:space="preserve"> i za</w:t>
      </w:r>
      <w:r w:rsidR="00AA325A" w:rsidRPr="00D205B8">
        <w:rPr>
          <w:rFonts w:asciiTheme="majorHAnsi" w:eastAsia="Times New Roman" w:hAnsiTheme="majorHAnsi" w:cs="Lucida Grande"/>
          <w:szCs w:val="22"/>
          <w:lang w:eastAsia="pl-PL"/>
        </w:rPr>
        <w:t>łączyć dowody to potwierdzające</w:t>
      </w:r>
      <w:r w:rsidRPr="00D205B8">
        <w:rPr>
          <w:rFonts w:asciiTheme="majorHAnsi" w:eastAsia="Times New Roman" w:hAnsiTheme="majorHAnsi" w:cs="Lucida Grande CE"/>
          <w:szCs w:val="22"/>
          <w:lang w:eastAsia="pl-PL"/>
        </w:rPr>
        <w:t xml:space="preserve">. </w:t>
      </w:r>
    </w:p>
    <w:p w14:paraId="50E2D8DE" w14:textId="77777777" w:rsidR="00C95151"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enia wniosku, o którym mowa w ust. 2, w terminie umo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liwiaj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cym jego weryfikacj</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przez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cego przed up</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 xml:space="preserve">ywem terminu realizacji Umowy. </w:t>
      </w:r>
    </w:p>
    <w:p w14:paraId="2BCDAA7A" w14:textId="77777777" w:rsidR="003936CB"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zmiany dokumentacji projektowej, wynikaj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cej z inicjatywy wykonawcy, wykonawca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 xml:space="preserve">y projekt zamienny podpisany przez projektanta. </w:t>
      </w:r>
    </w:p>
    <w:p w14:paraId="5FF8BFE0" w14:textId="506C442A" w:rsidR="00875FBD" w:rsidRPr="00D205B8" w:rsidRDefault="00875FBD"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lastRenderedPageBreak/>
        <w:t xml:space="preserve">Wprowadzenie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2, 3 i 4 </w:t>
      </w:r>
      <w:r w:rsidRPr="00D205B8">
        <w:rPr>
          <w:rFonts w:asciiTheme="majorHAnsi" w:eastAsia="Times New Roman" w:hAnsiTheme="majorHAnsi"/>
          <w:szCs w:val="22"/>
          <w:lang w:eastAsia="pl-PL"/>
        </w:rPr>
        <w:t>dokumentowane b</w:t>
      </w:r>
      <w:r w:rsidRPr="00D205B8">
        <w:rPr>
          <w:rFonts w:asciiTheme="majorHAnsi" w:eastAsia="Times New Roman" w:hAnsiTheme="majorHAnsi" w:cs="Lucida Grande"/>
          <w:szCs w:val="22"/>
          <w:lang w:eastAsia="pl-PL"/>
        </w:rPr>
        <w:t xml:space="preserve">ędzie </w:t>
      </w:r>
      <w:r w:rsidRPr="00D205B8">
        <w:rPr>
          <w:rFonts w:asciiTheme="majorHAnsi" w:eastAsia="Times New Roman" w:hAnsiTheme="majorHAnsi"/>
          <w:szCs w:val="22"/>
          <w:lang w:eastAsia="pl-PL"/>
        </w:rPr>
        <w:t>zatwierdzonym protoko</w:t>
      </w:r>
      <w:r w:rsidRPr="00D205B8">
        <w:rPr>
          <w:rFonts w:asciiTheme="majorHAnsi" w:eastAsia="Times New Roman" w:hAnsiTheme="majorHAnsi" w:cs="Lucida Grande"/>
          <w:szCs w:val="22"/>
          <w:lang w:eastAsia="pl-PL"/>
        </w:rPr>
        <w:t>ł</w:t>
      </w:r>
      <w:r w:rsidRPr="00D205B8">
        <w:rPr>
          <w:rFonts w:asciiTheme="majorHAnsi" w:eastAsia="Times New Roman" w:hAnsiTheme="majorHAnsi"/>
          <w:szCs w:val="22"/>
          <w:lang w:eastAsia="pl-PL"/>
        </w:rPr>
        <w:t>em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szCs w:val="22"/>
          <w:lang w:eastAsia="pl-PL"/>
        </w:rPr>
        <w:t>ci.</w:t>
      </w:r>
    </w:p>
    <w:p w14:paraId="21B47AA7" w14:textId="3BDD9D34" w:rsidR="00AE3279" w:rsidRPr="00D205B8" w:rsidRDefault="004C4E14"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 xml:space="preserve">ci wprowadzenia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w:t>
      </w:r>
      <w:r w:rsidR="00875FBD" w:rsidRPr="00D205B8">
        <w:rPr>
          <w:rFonts w:asciiTheme="majorHAnsi" w:eastAsia="Times New Roman" w:hAnsiTheme="majorHAnsi" w:cs="Lucida Grande CE"/>
          <w:szCs w:val="22"/>
          <w:lang w:eastAsia="pl-PL"/>
        </w:rPr>
        <w:t xml:space="preserve">2, </w:t>
      </w:r>
      <w:r w:rsidRPr="00D205B8">
        <w:rPr>
          <w:rFonts w:asciiTheme="majorHAnsi" w:eastAsia="Times New Roman" w:hAnsiTheme="majorHAnsi" w:cs="Lucida Grande CE"/>
          <w:szCs w:val="22"/>
          <w:lang w:eastAsia="pl-PL"/>
        </w:rPr>
        <w:t xml:space="preserve">3 i 4 </w:t>
      </w:r>
      <w:r w:rsidR="00875FBD" w:rsidRPr="00D205B8">
        <w:rPr>
          <w:rFonts w:asciiTheme="majorHAnsi" w:hAnsiTheme="majorHAnsi"/>
          <w:szCs w:val="22"/>
        </w:rPr>
        <w:t>warto</w:t>
      </w:r>
      <w:r w:rsidR="00875FBD" w:rsidRPr="00D205B8">
        <w:rPr>
          <w:rFonts w:asciiTheme="majorHAnsi" w:hAnsiTheme="majorHAnsi" w:cs="Lucida Grande"/>
          <w:szCs w:val="22"/>
        </w:rPr>
        <w:t xml:space="preserve">ść </w:t>
      </w:r>
      <w:r w:rsidR="00875FBD" w:rsidRPr="00D205B8">
        <w:rPr>
          <w:rFonts w:asciiTheme="majorHAnsi" w:hAnsiTheme="majorHAnsi"/>
          <w:szCs w:val="22"/>
        </w:rPr>
        <w:t>robót</w:t>
      </w:r>
      <w:r w:rsidR="003936CB" w:rsidRPr="00D205B8">
        <w:rPr>
          <w:rFonts w:asciiTheme="majorHAnsi" w:hAnsiTheme="majorHAnsi"/>
          <w:szCs w:val="22"/>
        </w:rPr>
        <w:t xml:space="preserve"> wynikaj</w:t>
      </w:r>
      <w:r w:rsidR="003936CB" w:rsidRPr="00D205B8">
        <w:rPr>
          <w:rFonts w:asciiTheme="majorHAnsi" w:hAnsiTheme="majorHAnsi" w:cs="Lucida Grande"/>
          <w:szCs w:val="22"/>
        </w:rPr>
        <w:t>ą</w:t>
      </w:r>
      <w:r w:rsidR="00875FBD" w:rsidRPr="00D205B8">
        <w:rPr>
          <w:rFonts w:asciiTheme="majorHAnsi" w:hAnsiTheme="majorHAnsi"/>
          <w:szCs w:val="22"/>
        </w:rPr>
        <w:t>cych</w:t>
      </w:r>
      <w:r w:rsidR="003936CB" w:rsidRPr="00D205B8">
        <w:rPr>
          <w:rFonts w:asciiTheme="majorHAnsi" w:hAnsiTheme="majorHAnsi"/>
          <w:szCs w:val="22"/>
        </w:rPr>
        <w:t xml:space="preserve"> z wprowadzonych </w:t>
      </w:r>
      <w:r w:rsidRPr="00D205B8">
        <w:rPr>
          <w:rFonts w:asciiTheme="majorHAnsi" w:hAnsiTheme="majorHAnsi"/>
          <w:szCs w:val="22"/>
        </w:rPr>
        <w:t xml:space="preserve">tymi </w:t>
      </w:r>
      <w:r w:rsidR="003936CB" w:rsidRPr="00D205B8">
        <w:rPr>
          <w:rFonts w:asciiTheme="majorHAnsi" w:hAnsiTheme="majorHAnsi"/>
          <w:szCs w:val="22"/>
        </w:rPr>
        <w:t>postanowieniami zmian, odpowiadaj</w:t>
      </w:r>
      <w:r w:rsidR="003936CB" w:rsidRPr="00D205B8">
        <w:rPr>
          <w:rFonts w:asciiTheme="majorHAnsi" w:hAnsiTheme="majorHAnsi" w:cs="Lucida Grande"/>
          <w:szCs w:val="22"/>
        </w:rPr>
        <w:t>ą</w:t>
      </w:r>
      <w:r w:rsidR="00875FBD" w:rsidRPr="00D205B8">
        <w:rPr>
          <w:rFonts w:asciiTheme="majorHAnsi" w:hAnsiTheme="majorHAnsi" w:cs="Lucida Grande"/>
          <w:szCs w:val="22"/>
        </w:rPr>
        <w:t>cych</w:t>
      </w:r>
      <w:r w:rsidR="003936CB" w:rsidRPr="00D205B8">
        <w:rPr>
          <w:rFonts w:asciiTheme="majorHAnsi" w:hAnsiTheme="majorHAnsi"/>
          <w:szCs w:val="22"/>
        </w:rPr>
        <w:t xml:space="preserve"> opisowi pozycji w kosztorysie</w:t>
      </w:r>
      <w:r w:rsidR="00875FBD" w:rsidRPr="00D205B8">
        <w:rPr>
          <w:rFonts w:asciiTheme="majorHAnsi" w:hAnsiTheme="majorHAnsi"/>
          <w:szCs w:val="22"/>
        </w:rPr>
        <w:t xml:space="preserve"> zostan</w:t>
      </w:r>
      <w:r w:rsidR="00875FBD" w:rsidRPr="00D205B8">
        <w:rPr>
          <w:rFonts w:asciiTheme="majorHAnsi" w:hAnsiTheme="majorHAnsi" w:cs="Lucida Grande"/>
          <w:szCs w:val="22"/>
        </w:rPr>
        <w:t xml:space="preserve">ie ustalona wg </w:t>
      </w:r>
      <w:r w:rsidR="00875FBD" w:rsidRPr="00D205B8">
        <w:rPr>
          <w:rFonts w:asciiTheme="majorHAnsi" w:hAnsiTheme="majorHAnsi"/>
          <w:szCs w:val="22"/>
        </w:rPr>
        <w:t>cen</w:t>
      </w:r>
      <w:r w:rsidR="003936CB" w:rsidRPr="00D205B8">
        <w:rPr>
          <w:rFonts w:asciiTheme="majorHAnsi" w:hAnsiTheme="majorHAnsi"/>
          <w:szCs w:val="22"/>
        </w:rPr>
        <w:t xml:space="preserve"> jednostkow</w:t>
      </w:r>
      <w:r w:rsidR="002A7760" w:rsidRPr="00D205B8">
        <w:rPr>
          <w:rFonts w:asciiTheme="majorHAnsi" w:hAnsiTheme="majorHAnsi"/>
          <w:szCs w:val="22"/>
        </w:rPr>
        <w:t>ych</w:t>
      </w:r>
      <w:r w:rsidR="003936CB" w:rsidRPr="00D205B8">
        <w:rPr>
          <w:rFonts w:asciiTheme="majorHAnsi" w:hAnsiTheme="majorHAnsi"/>
          <w:szCs w:val="22"/>
        </w:rPr>
        <w:t xml:space="preserve"> w nim wskazan</w:t>
      </w:r>
      <w:r w:rsidR="002A7760" w:rsidRPr="00D205B8">
        <w:rPr>
          <w:rFonts w:asciiTheme="majorHAnsi" w:hAnsiTheme="majorHAnsi"/>
          <w:szCs w:val="22"/>
        </w:rPr>
        <w:t>ych</w:t>
      </w:r>
      <w:r w:rsidR="003936CB" w:rsidRPr="00D205B8">
        <w:rPr>
          <w:rFonts w:asciiTheme="majorHAnsi" w:hAnsiTheme="majorHAnsi"/>
          <w:szCs w:val="22"/>
        </w:rPr>
        <w:t xml:space="preserve"> </w:t>
      </w:r>
      <w:r w:rsidR="00875FBD" w:rsidRPr="00D205B8">
        <w:rPr>
          <w:rFonts w:asciiTheme="majorHAnsi" w:hAnsiTheme="majorHAnsi"/>
          <w:szCs w:val="22"/>
        </w:rPr>
        <w:t xml:space="preserve">i </w:t>
      </w:r>
      <w:r w:rsidR="003936CB" w:rsidRPr="00D205B8">
        <w:rPr>
          <w:rFonts w:asciiTheme="majorHAnsi" w:hAnsiTheme="majorHAnsi"/>
          <w:szCs w:val="22"/>
        </w:rPr>
        <w:t>u</w:t>
      </w:r>
      <w:r w:rsidR="003936CB" w:rsidRPr="00D205B8">
        <w:rPr>
          <w:rFonts w:asciiTheme="majorHAnsi" w:hAnsiTheme="majorHAnsi" w:cs="Lucida Grande"/>
          <w:szCs w:val="22"/>
        </w:rPr>
        <w:t>ż</w:t>
      </w:r>
      <w:r w:rsidR="003936CB" w:rsidRPr="00D205B8">
        <w:rPr>
          <w:rFonts w:asciiTheme="majorHAnsi" w:hAnsiTheme="majorHAnsi"/>
          <w:szCs w:val="22"/>
        </w:rPr>
        <w:t xml:space="preserve">ywana </w:t>
      </w:r>
      <w:r w:rsidR="00875FBD" w:rsidRPr="00D205B8">
        <w:rPr>
          <w:rFonts w:asciiTheme="majorHAnsi" w:hAnsiTheme="majorHAnsi"/>
          <w:szCs w:val="22"/>
        </w:rPr>
        <w:t>b</w:t>
      </w:r>
      <w:r w:rsidR="00875FBD" w:rsidRPr="00D205B8">
        <w:rPr>
          <w:rFonts w:asciiTheme="majorHAnsi" w:hAnsiTheme="majorHAnsi" w:cs="Lucida Grande"/>
          <w:szCs w:val="22"/>
        </w:rPr>
        <w:t>ędzie</w:t>
      </w:r>
      <w:r w:rsidR="003936CB" w:rsidRPr="00D205B8">
        <w:rPr>
          <w:rFonts w:asciiTheme="majorHAnsi" w:hAnsiTheme="majorHAnsi"/>
          <w:szCs w:val="22"/>
        </w:rPr>
        <w:t xml:space="preserve"> do wyliczenia wysoko</w:t>
      </w:r>
      <w:r w:rsidR="003936CB" w:rsidRPr="00D205B8">
        <w:rPr>
          <w:rFonts w:asciiTheme="majorHAnsi" w:hAnsiTheme="majorHAnsi" w:cs="Lucida Grande"/>
          <w:szCs w:val="22"/>
        </w:rPr>
        <w:t>ś</w:t>
      </w:r>
      <w:r w:rsidR="003936CB" w:rsidRPr="00D205B8">
        <w:rPr>
          <w:rFonts w:asciiTheme="majorHAnsi" w:hAnsiTheme="majorHAnsi"/>
          <w:szCs w:val="22"/>
        </w:rPr>
        <w:t>ci wynagrodzenia. Je</w:t>
      </w:r>
      <w:r w:rsidR="003936CB" w:rsidRPr="00D205B8">
        <w:rPr>
          <w:rFonts w:asciiTheme="majorHAnsi" w:hAnsiTheme="majorHAnsi" w:cs="Lucida Grande"/>
          <w:szCs w:val="22"/>
        </w:rPr>
        <w:t>ż</w:t>
      </w:r>
      <w:r w:rsidR="003936CB" w:rsidRPr="00D205B8">
        <w:rPr>
          <w:rFonts w:asciiTheme="majorHAnsi" w:hAnsiTheme="majorHAnsi"/>
          <w:szCs w:val="22"/>
        </w:rPr>
        <w:t>eli roboty wynikaj</w:t>
      </w:r>
      <w:r w:rsidR="003936CB" w:rsidRPr="00D205B8">
        <w:rPr>
          <w:rFonts w:asciiTheme="majorHAnsi" w:hAnsiTheme="majorHAnsi" w:cs="Lucida Grande"/>
          <w:szCs w:val="22"/>
        </w:rPr>
        <w:t>ą</w:t>
      </w:r>
      <w:r w:rsidR="003936CB" w:rsidRPr="00D205B8">
        <w:rPr>
          <w:rFonts w:asciiTheme="majorHAnsi" w:hAnsiTheme="majorHAnsi"/>
          <w:szCs w:val="22"/>
        </w:rPr>
        <w:t xml:space="preserve">ce ze zmian wprowadzonych postanowieniami </w:t>
      </w:r>
      <w:r w:rsidR="002A7760" w:rsidRPr="00D205B8">
        <w:rPr>
          <w:rFonts w:asciiTheme="majorHAnsi" w:hAnsiTheme="majorHAnsi"/>
          <w:szCs w:val="22"/>
        </w:rPr>
        <w:t xml:space="preserve">powyżej </w:t>
      </w:r>
      <w:r w:rsidR="003936CB" w:rsidRPr="00D205B8">
        <w:rPr>
          <w:rFonts w:asciiTheme="majorHAnsi" w:hAnsiTheme="majorHAnsi"/>
          <w:szCs w:val="22"/>
        </w:rPr>
        <w:t xml:space="preserve">ust. 1 </w:t>
      </w:r>
      <w:r w:rsidR="00875FBD" w:rsidRPr="00D205B8">
        <w:rPr>
          <w:rFonts w:asciiTheme="majorHAnsi" w:eastAsia="Times New Roman" w:hAnsiTheme="majorHAnsi" w:cs="Lucida Grande CE"/>
          <w:szCs w:val="22"/>
          <w:lang w:eastAsia="pl-PL"/>
        </w:rPr>
        <w:t xml:space="preserve">pkt 2, 3 i 4 </w:t>
      </w:r>
      <w:r w:rsidR="003936CB" w:rsidRPr="00D205B8">
        <w:rPr>
          <w:rFonts w:asciiTheme="majorHAnsi" w:hAnsiTheme="majorHAnsi"/>
          <w:szCs w:val="22"/>
        </w:rPr>
        <w:t>nie odpowiadaj</w:t>
      </w:r>
      <w:r w:rsidR="003936CB" w:rsidRPr="00D205B8">
        <w:rPr>
          <w:rFonts w:asciiTheme="majorHAnsi" w:hAnsiTheme="majorHAnsi" w:cs="Lucida Grande"/>
          <w:szCs w:val="22"/>
        </w:rPr>
        <w:t>ą</w:t>
      </w:r>
      <w:r w:rsidR="003936CB" w:rsidRPr="00D205B8">
        <w:rPr>
          <w:rFonts w:asciiTheme="majorHAnsi" w:hAnsiTheme="majorHAnsi"/>
          <w:szCs w:val="22"/>
        </w:rPr>
        <w:t xml:space="preserve"> opisowi w kosztorysie, Wykonawca powinien przed</w:t>
      </w:r>
      <w:r w:rsidR="003936CB" w:rsidRPr="00D205B8">
        <w:rPr>
          <w:rFonts w:asciiTheme="majorHAnsi" w:hAnsiTheme="majorHAnsi" w:cs="Lucida Grande"/>
          <w:szCs w:val="22"/>
        </w:rPr>
        <w:t>ł</w:t>
      </w:r>
      <w:r w:rsidR="003936CB" w:rsidRPr="00D205B8">
        <w:rPr>
          <w:rFonts w:asciiTheme="majorHAnsi" w:hAnsiTheme="majorHAnsi"/>
          <w:szCs w:val="22"/>
        </w:rPr>
        <w:t>o</w:t>
      </w:r>
      <w:r w:rsidR="003936CB" w:rsidRPr="00D205B8">
        <w:rPr>
          <w:rFonts w:asciiTheme="majorHAnsi" w:hAnsiTheme="majorHAnsi" w:cs="Lucida Grande"/>
          <w:szCs w:val="22"/>
        </w:rPr>
        <w:t>ż</w:t>
      </w:r>
      <w:r w:rsidR="003936CB" w:rsidRPr="00D205B8">
        <w:rPr>
          <w:rFonts w:asciiTheme="majorHAnsi" w:hAnsiTheme="majorHAnsi"/>
          <w:szCs w:val="22"/>
        </w:rPr>
        <w:t>y</w:t>
      </w:r>
      <w:r w:rsidR="003936CB" w:rsidRPr="00D205B8">
        <w:rPr>
          <w:rFonts w:asciiTheme="majorHAnsi" w:hAnsiTheme="majorHAnsi" w:cs="Lucida Grande"/>
          <w:szCs w:val="22"/>
        </w:rPr>
        <w:t>ć</w:t>
      </w:r>
      <w:r w:rsidR="003936CB" w:rsidRPr="00D205B8">
        <w:rPr>
          <w:rFonts w:asciiTheme="majorHAnsi" w:hAnsiTheme="majorHAnsi"/>
          <w:szCs w:val="22"/>
        </w:rPr>
        <w:t xml:space="preserve"> do akceptacji Zamawiaj</w:t>
      </w:r>
      <w:r w:rsidR="003936CB" w:rsidRPr="00D205B8">
        <w:rPr>
          <w:rFonts w:asciiTheme="majorHAnsi" w:hAnsiTheme="majorHAnsi" w:cs="Lucida Grande"/>
          <w:szCs w:val="22"/>
        </w:rPr>
        <w:t>ą</w:t>
      </w:r>
      <w:r w:rsidR="003936CB" w:rsidRPr="00D205B8">
        <w:rPr>
          <w:rFonts w:asciiTheme="majorHAnsi" w:hAnsiTheme="majorHAnsi"/>
          <w:szCs w:val="22"/>
        </w:rPr>
        <w:t>cego kalkulacj</w:t>
      </w:r>
      <w:r w:rsidR="003936CB" w:rsidRPr="00D205B8">
        <w:rPr>
          <w:rFonts w:asciiTheme="majorHAnsi" w:hAnsiTheme="majorHAnsi" w:cs="Lucida Grande"/>
          <w:szCs w:val="22"/>
        </w:rPr>
        <w:t>ę</w:t>
      </w:r>
      <w:r w:rsidR="003936CB" w:rsidRPr="00D205B8">
        <w:rPr>
          <w:rFonts w:asciiTheme="majorHAnsi" w:hAnsiTheme="majorHAnsi"/>
          <w:szCs w:val="22"/>
        </w:rPr>
        <w:t xml:space="preserve"> ceny jednostkowej tych robót z uwzgl</w:t>
      </w:r>
      <w:r w:rsidR="003936CB" w:rsidRPr="00D205B8">
        <w:rPr>
          <w:rFonts w:asciiTheme="majorHAnsi" w:hAnsiTheme="majorHAnsi" w:cs="Lucida Grande"/>
          <w:szCs w:val="22"/>
        </w:rPr>
        <w:t>ę</w:t>
      </w:r>
      <w:r w:rsidR="003936CB" w:rsidRPr="00D205B8">
        <w:rPr>
          <w:rFonts w:asciiTheme="majorHAnsi" w:hAnsiTheme="majorHAnsi"/>
          <w:szCs w:val="22"/>
        </w:rPr>
        <w:t>dnieniem cen nie wy</w:t>
      </w:r>
      <w:r w:rsidR="003936CB" w:rsidRPr="00D205B8">
        <w:rPr>
          <w:rFonts w:asciiTheme="majorHAnsi" w:hAnsiTheme="majorHAnsi" w:cs="Lucida Grande"/>
          <w:szCs w:val="22"/>
        </w:rPr>
        <w:t>ż</w:t>
      </w:r>
      <w:r w:rsidR="003936CB" w:rsidRPr="00D205B8">
        <w:rPr>
          <w:rFonts w:asciiTheme="majorHAnsi" w:hAnsiTheme="majorHAnsi"/>
          <w:szCs w:val="22"/>
        </w:rPr>
        <w:t>szych od aktualnie obowi</w:t>
      </w:r>
      <w:r w:rsidR="003936CB" w:rsidRPr="00D205B8">
        <w:rPr>
          <w:rFonts w:asciiTheme="majorHAnsi" w:hAnsiTheme="majorHAnsi" w:cs="Lucida Grande"/>
          <w:szCs w:val="22"/>
        </w:rPr>
        <w:t>ą</w:t>
      </w:r>
      <w:r w:rsidR="003936CB" w:rsidRPr="00D205B8">
        <w:rPr>
          <w:rFonts w:asciiTheme="majorHAnsi" w:hAnsiTheme="majorHAnsi"/>
          <w:szCs w:val="22"/>
        </w:rPr>
        <w:t>zuj</w:t>
      </w:r>
      <w:r w:rsidR="003936CB" w:rsidRPr="00D205B8">
        <w:rPr>
          <w:rFonts w:asciiTheme="majorHAnsi" w:hAnsiTheme="majorHAnsi" w:cs="Lucida Grande"/>
          <w:szCs w:val="22"/>
        </w:rPr>
        <w:t>ą</w:t>
      </w:r>
      <w:r w:rsidR="003936CB" w:rsidRPr="00D205B8">
        <w:rPr>
          <w:rFonts w:asciiTheme="majorHAnsi" w:hAnsiTheme="majorHAnsi"/>
          <w:szCs w:val="22"/>
        </w:rPr>
        <w:t xml:space="preserve">cych </w:t>
      </w:r>
      <w:r w:rsidR="003936CB" w:rsidRPr="00D205B8">
        <w:rPr>
          <w:rFonts w:asciiTheme="majorHAnsi" w:hAnsiTheme="majorHAnsi" w:cs="Lucida Grande"/>
          <w:szCs w:val="22"/>
        </w:rPr>
        <w:t>ś</w:t>
      </w:r>
      <w:r w:rsidR="003936CB" w:rsidRPr="00D205B8">
        <w:rPr>
          <w:rFonts w:asciiTheme="majorHAnsi" w:hAnsiTheme="majorHAnsi"/>
          <w:szCs w:val="22"/>
        </w:rPr>
        <w:t>rednich cen</w:t>
      </w:r>
      <w:r w:rsidR="00875FBD" w:rsidRPr="00D205B8">
        <w:rPr>
          <w:rFonts w:asciiTheme="majorHAnsi" w:hAnsiTheme="majorHAnsi"/>
          <w:szCs w:val="22"/>
        </w:rPr>
        <w:t xml:space="preserve"> </w:t>
      </w:r>
      <w:r w:rsidR="003936CB" w:rsidRPr="00D205B8">
        <w:rPr>
          <w:rFonts w:asciiTheme="majorHAnsi" w:hAnsiTheme="majorHAnsi"/>
          <w:szCs w:val="22"/>
        </w:rPr>
        <w:t>robocizny, materia</w:t>
      </w:r>
      <w:r w:rsidR="003936CB" w:rsidRPr="00D205B8">
        <w:rPr>
          <w:rFonts w:asciiTheme="majorHAnsi" w:hAnsiTheme="majorHAnsi" w:cs="Lucida Grande"/>
          <w:szCs w:val="22"/>
        </w:rPr>
        <w:t>ł</w:t>
      </w:r>
      <w:r w:rsidR="003936CB" w:rsidRPr="00D205B8">
        <w:rPr>
          <w:rFonts w:asciiTheme="majorHAnsi" w:hAnsiTheme="majorHAnsi"/>
          <w:szCs w:val="22"/>
        </w:rPr>
        <w:t>ów i sprz</w:t>
      </w:r>
      <w:r w:rsidR="003936CB" w:rsidRPr="00D205B8">
        <w:rPr>
          <w:rFonts w:asciiTheme="majorHAnsi" w:hAnsiTheme="majorHAnsi" w:cs="Lucida Grande"/>
          <w:szCs w:val="22"/>
        </w:rPr>
        <w:t>ę</w:t>
      </w:r>
      <w:r w:rsidR="003936CB" w:rsidRPr="00D205B8">
        <w:rPr>
          <w:rFonts w:asciiTheme="majorHAnsi" w:hAnsiTheme="majorHAnsi"/>
          <w:szCs w:val="22"/>
        </w:rPr>
        <w:t xml:space="preserve">tu opublikowanych w </w:t>
      </w:r>
      <w:r w:rsidR="00AE3279" w:rsidRPr="00D205B8">
        <w:rPr>
          <w:rFonts w:asciiTheme="majorHAnsi" w:hAnsiTheme="majorHAnsi"/>
          <w:szCs w:val="22"/>
        </w:rPr>
        <w:t>cenniku Intercenbud.</w:t>
      </w:r>
      <w:r w:rsidR="003936CB" w:rsidRPr="00D205B8">
        <w:rPr>
          <w:rFonts w:asciiTheme="majorHAnsi" w:hAnsiTheme="majorHAnsi"/>
          <w:szCs w:val="22"/>
        </w:rPr>
        <w:t xml:space="preserve"> Kalkulacja cen stanowi</w:t>
      </w:r>
      <w:r w:rsidR="00875FBD" w:rsidRPr="00D205B8">
        <w:rPr>
          <w:rFonts w:asciiTheme="majorHAnsi" w:hAnsiTheme="majorHAnsi" w:cs="Lucida Grande"/>
          <w:szCs w:val="22"/>
        </w:rPr>
        <w:t>ć będzie</w:t>
      </w:r>
      <w:r w:rsidR="003936CB" w:rsidRPr="00D205B8">
        <w:rPr>
          <w:rFonts w:asciiTheme="majorHAnsi" w:hAnsiTheme="majorHAnsi"/>
          <w:szCs w:val="22"/>
        </w:rPr>
        <w:t xml:space="preserve"> za</w:t>
      </w:r>
      <w:r w:rsidR="00AE3279" w:rsidRPr="00D205B8">
        <w:rPr>
          <w:rFonts w:asciiTheme="majorHAnsi" w:hAnsiTheme="majorHAnsi" w:cs="Lucida Grande"/>
          <w:szCs w:val="22"/>
        </w:rPr>
        <w:t>łą</w:t>
      </w:r>
      <w:r w:rsidR="003936CB" w:rsidRPr="00D205B8">
        <w:rPr>
          <w:rFonts w:asciiTheme="majorHAnsi" w:hAnsiTheme="majorHAnsi" w:cs="Lucida Grande"/>
          <w:szCs w:val="22"/>
        </w:rPr>
        <w:t>cznik do protokołu konieczności.</w:t>
      </w:r>
      <w:r w:rsidR="00AE3279" w:rsidRPr="00D205B8">
        <w:rPr>
          <w:rFonts w:asciiTheme="majorHAnsi" w:hAnsiTheme="majorHAnsi" w:cs="Lucida Grande"/>
          <w:szCs w:val="22"/>
        </w:rPr>
        <w:t xml:space="preserve"> </w:t>
      </w:r>
    </w:p>
    <w:p w14:paraId="2C267098" w14:textId="567BBE5B" w:rsidR="00094A6E" w:rsidRPr="00D205B8" w:rsidRDefault="00AE3279" w:rsidP="00FE7ABA">
      <w:pPr>
        <w:pStyle w:val="Akapitzlist"/>
        <w:numPr>
          <w:ilvl w:val="0"/>
          <w:numId w:val="25"/>
        </w:numPr>
        <w:jc w:val="both"/>
        <w:rPr>
          <w:rFonts w:asciiTheme="majorHAnsi" w:hAnsiTheme="majorHAnsi"/>
          <w:szCs w:val="22"/>
          <w:lang w:eastAsia="pl-PL"/>
        </w:rPr>
      </w:pPr>
      <w:r w:rsidRPr="00D205B8">
        <w:rPr>
          <w:rFonts w:asciiTheme="majorHAnsi" w:hAnsiTheme="majorHAnsi" w:cs="Lucida Grande"/>
          <w:szCs w:val="22"/>
        </w:rPr>
        <w:t>W przypadku, jeśli robota budowalna</w:t>
      </w:r>
      <w:r w:rsidR="00094A6E" w:rsidRPr="00D205B8">
        <w:rPr>
          <w:rFonts w:asciiTheme="majorHAnsi" w:hAnsiTheme="majorHAnsi" w:cs="Lucida Grande"/>
          <w:szCs w:val="22"/>
        </w:rPr>
        <w:t>, dostaw lub usługa</w:t>
      </w:r>
      <w:r w:rsidRPr="00D205B8">
        <w:rPr>
          <w:rFonts w:asciiTheme="majorHAnsi" w:hAnsiTheme="majorHAnsi" w:cs="Lucida Grande"/>
          <w:szCs w:val="22"/>
        </w:rPr>
        <w:t xml:space="preserve"> nie została wyceniona w ww. cenniku, Zamawiając</w:t>
      </w:r>
      <w:r w:rsidR="00094A6E" w:rsidRPr="00D205B8">
        <w:rPr>
          <w:rFonts w:asciiTheme="majorHAnsi" w:hAnsiTheme="majorHAnsi" w:cs="Lucida Grande"/>
          <w:szCs w:val="22"/>
        </w:rPr>
        <w:t>y posłuży się kalkulacją własną lub wezwie Wykonawcę do udokumentowania ceny rynkowej np. poprzez przedstawienie 2 ofert.</w:t>
      </w:r>
    </w:p>
    <w:p w14:paraId="5BA24200" w14:textId="59BA4179" w:rsidR="005B5DBB" w:rsidRPr="00D205B8" w:rsidRDefault="00094A6E" w:rsidP="00FE7ABA">
      <w:pPr>
        <w:pStyle w:val="Akapitzlist"/>
        <w:numPr>
          <w:ilvl w:val="0"/>
          <w:numId w:val="25"/>
        </w:numPr>
        <w:jc w:val="both"/>
        <w:rPr>
          <w:rFonts w:asciiTheme="majorHAnsi" w:hAnsiTheme="majorHAnsi"/>
          <w:szCs w:val="22"/>
          <w:lang w:eastAsia="pl-PL"/>
        </w:rPr>
      </w:pPr>
      <w:r w:rsidRPr="00D205B8">
        <w:rPr>
          <w:rFonts w:asciiTheme="majorHAnsi" w:eastAsia="Times New Roman" w:hAnsiTheme="majorHAnsi"/>
          <w:szCs w:val="22"/>
          <w:lang w:eastAsia="pl-PL"/>
        </w:rPr>
        <w:t xml:space="preserve"> </w:t>
      </w:r>
      <w:r w:rsidR="00C95151" w:rsidRPr="00D205B8">
        <w:rPr>
          <w:rFonts w:asciiTheme="majorHAnsi" w:eastAsia="Times New Roman" w:hAnsiTheme="majorHAnsi"/>
          <w:szCs w:val="22"/>
          <w:lang w:eastAsia="pl-PL"/>
        </w:rPr>
        <w:t>Zmiana terminów Umowy mo</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liwa jest tylko po wcze</w:t>
      </w:r>
      <w:r w:rsidR="00C95151" w:rsidRPr="00D205B8">
        <w:rPr>
          <w:rFonts w:asciiTheme="majorHAnsi" w:eastAsia="Times New Roman" w:hAnsiTheme="majorHAnsi" w:cs="Lucida Grande"/>
          <w:szCs w:val="22"/>
          <w:lang w:eastAsia="pl-PL"/>
        </w:rPr>
        <w:t>ś</w:t>
      </w:r>
      <w:r w:rsidR="00C95151" w:rsidRPr="00D205B8">
        <w:rPr>
          <w:rFonts w:asciiTheme="majorHAnsi" w:eastAsia="Times New Roman" w:hAnsiTheme="majorHAnsi"/>
          <w:szCs w:val="22"/>
          <w:lang w:eastAsia="pl-PL"/>
        </w:rPr>
        <w:t>niejszym udokumentowaniu przed</w:t>
      </w:r>
      <w:r w:rsidR="00C95151" w:rsidRPr="00D205B8">
        <w:rPr>
          <w:rFonts w:asciiTheme="majorHAnsi" w:eastAsia="Times New Roman" w:hAnsiTheme="majorHAnsi" w:cs="Lucida Grande"/>
          <w:szCs w:val="22"/>
          <w:lang w:eastAsia="pl-PL"/>
        </w:rPr>
        <w:t>ł</w:t>
      </w:r>
      <w:r w:rsidR="00C95151" w:rsidRPr="00D205B8">
        <w:rPr>
          <w:rFonts w:asciiTheme="majorHAnsi" w:eastAsia="Times New Roman" w:hAnsiTheme="majorHAnsi"/>
          <w:szCs w:val="22"/>
          <w:lang w:eastAsia="pl-PL"/>
        </w:rPr>
        <w:t>u</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enia okresu zabezpieczenia nale</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ytego wykonania Umowy i okresu r</w:t>
      </w:r>
      <w:r w:rsidR="00C95151" w:rsidRPr="00D205B8">
        <w:rPr>
          <w:rFonts w:asciiTheme="majorHAnsi" w:eastAsia="Times New Roman" w:hAnsiTheme="majorHAnsi" w:cs="Lucida Grande"/>
          <w:szCs w:val="22"/>
          <w:lang w:eastAsia="pl-PL"/>
        </w:rPr>
        <w:t>ę</w:t>
      </w:r>
      <w:r w:rsidR="00C95151" w:rsidRPr="00D205B8">
        <w:rPr>
          <w:rFonts w:asciiTheme="majorHAnsi" w:eastAsia="Times New Roman" w:hAnsiTheme="majorHAnsi"/>
          <w:szCs w:val="22"/>
          <w:lang w:eastAsia="pl-PL"/>
        </w:rPr>
        <w:t>kojmi.</w:t>
      </w:r>
    </w:p>
    <w:p w14:paraId="0B1155C1" w14:textId="56B54FAA" w:rsidR="006847B4" w:rsidRPr="00D205B8" w:rsidRDefault="008A2CF9" w:rsidP="00FE7ABA">
      <w:pPr>
        <w:pStyle w:val="Tekstpodstawowy"/>
        <w:numPr>
          <w:ilvl w:val="0"/>
          <w:numId w:val="25"/>
        </w:numPr>
        <w:autoSpaceDN w:val="0"/>
        <w:spacing w:line="276" w:lineRule="auto"/>
        <w:ind w:left="426" w:hanging="426"/>
        <w:rPr>
          <w:rFonts w:asciiTheme="majorHAnsi" w:hAnsiTheme="majorHAnsi"/>
          <w:bCs/>
          <w:iCs/>
          <w:sz w:val="22"/>
          <w:szCs w:val="22"/>
        </w:rPr>
      </w:pPr>
      <w:r w:rsidRPr="00D205B8">
        <w:rPr>
          <w:rFonts w:asciiTheme="majorHAnsi" w:hAnsiTheme="majorHAnsi"/>
          <w:bCs/>
          <w:iCs/>
          <w:sz w:val="22"/>
          <w:szCs w:val="22"/>
        </w:rPr>
        <w:t>Nie stanowi</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istotnej zmiany </w:t>
      </w:r>
      <w:r w:rsidR="00575B14">
        <w:rPr>
          <w:rFonts w:asciiTheme="majorHAnsi" w:hAnsiTheme="majorHAnsi"/>
          <w:bCs/>
          <w:iCs/>
          <w:sz w:val="22"/>
          <w:szCs w:val="22"/>
        </w:rPr>
        <w:t xml:space="preserve">umowy </w:t>
      </w:r>
      <w:r w:rsidRPr="00D205B8">
        <w:rPr>
          <w:rFonts w:asciiTheme="majorHAnsi" w:hAnsiTheme="majorHAnsi"/>
          <w:bCs/>
          <w:iCs/>
          <w:sz w:val="22"/>
          <w:szCs w:val="22"/>
        </w:rPr>
        <w:t>mi</w:t>
      </w:r>
      <w:r w:rsidRPr="00D205B8">
        <w:rPr>
          <w:rFonts w:asciiTheme="majorHAnsi" w:hAnsiTheme="majorHAnsi" w:cs="Lucida Grande"/>
          <w:bCs/>
          <w:iCs/>
          <w:sz w:val="22"/>
          <w:szCs w:val="22"/>
        </w:rPr>
        <w:t>ę</w:t>
      </w:r>
      <w:r w:rsidRPr="00D205B8">
        <w:rPr>
          <w:rFonts w:asciiTheme="majorHAnsi" w:hAnsiTheme="majorHAnsi"/>
          <w:bCs/>
          <w:iCs/>
          <w:sz w:val="22"/>
          <w:szCs w:val="22"/>
        </w:rPr>
        <w:t>dzy innymi</w:t>
      </w:r>
      <w:r w:rsidR="00575B14">
        <w:rPr>
          <w:rFonts w:asciiTheme="majorHAnsi" w:hAnsiTheme="majorHAnsi"/>
          <w:bCs/>
          <w:iCs/>
          <w:sz w:val="22"/>
          <w:szCs w:val="22"/>
        </w:rPr>
        <w:t xml:space="preserve">: </w:t>
      </w:r>
      <w:r w:rsidRPr="00D205B8">
        <w:rPr>
          <w:rFonts w:asciiTheme="majorHAnsi" w:hAnsiTheme="majorHAnsi"/>
          <w:bCs/>
          <w:iCs/>
          <w:sz w:val="22"/>
          <w:szCs w:val="22"/>
        </w:rPr>
        <w:t>zmiany danych teleadresowych, zmiany osób reprezentuj</w:t>
      </w:r>
      <w:r w:rsidRPr="00D205B8">
        <w:rPr>
          <w:rFonts w:asciiTheme="majorHAnsi" w:hAnsiTheme="majorHAnsi" w:cs="Lucida Grande"/>
          <w:bCs/>
          <w:iCs/>
          <w:sz w:val="22"/>
          <w:szCs w:val="22"/>
        </w:rPr>
        <w:t>ą</w:t>
      </w:r>
      <w:r w:rsidRPr="00D205B8">
        <w:rPr>
          <w:rFonts w:asciiTheme="majorHAnsi" w:hAnsiTheme="majorHAnsi"/>
          <w:bCs/>
          <w:iCs/>
          <w:sz w:val="22"/>
          <w:szCs w:val="22"/>
        </w:rPr>
        <w:t>cych strony oraz zmiany danych b</w:t>
      </w:r>
      <w:r w:rsidRPr="00D205B8">
        <w:rPr>
          <w:rFonts w:asciiTheme="majorHAnsi" w:hAnsiTheme="majorHAnsi" w:cs="Lucida Grande"/>
          <w:bCs/>
          <w:iCs/>
          <w:sz w:val="22"/>
          <w:szCs w:val="22"/>
        </w:rPr>
        <w:t>ę</w:t>
      </w:r>
      <w:r w:rsidRPr="00D205B8">
        <w:rPr>
          <w:rFonts w:asciiTheme="majorHAnsi" w:hAnsiTheme="majorHAnsi"/>
          <w:bCs/>
          <w:iCs/>
          <w:sz w:val="22"/>
          <w:szCs w:val="22"/>
        </w:rPr>
        <w:t>d</w:t>
      </w:r>
      <w:r w:rsidRPr="00D205B8">
        <w:rPr>
          <w:rFonts w:asciiTheme="majorHAnsi" w:hAnsiTheme="majorHAnsi" w:cs="Lucida Grande"/>
          <w:bCs/>
          <w:iCs/>
          <w:sz w:val="22"/>
          <w:szCs w:val="22"/>
        </w:rPr>
        <w:t>ą</w:t>
      </w:r>
      <w:r w:rsidRPr="00D205B8">
        <w:rPr>
          <w:rFonts w:asciiTheme="majorHAnsi" w:hAnsiTheme="majorHAnsi"/>
          <w:bCs/>
          <w:iCs/>
          <w:sz w:val="22"/>
          <w:szCs w:val="22"/>
        </w:rPr>
        <w:t>cych nast</w:t>
      </w:r>
      <w:r w:rsidRPr="00D205B8">
        <w:rPr>
          <w:rFonts w:asciiTheme="majorHAnsi" w:hAnsiTheme="majorHAnsi" w:cs="Lucida Grande"/>
          <w:bCs/>
          <w:iCs/>
          <w:sz w:val="22"/>
          <w:szCs w:val="22"/>
        </w:rPr>
        <w:t>ę</w:t>
      </w:r>
      <w:r w:rsidRPr="00D205B8">
        <w:rPr>
          <w:rFonts w:asciiTheme="majorHAnsi" w:hAnsiTheme="majorHAnsi"/>
          <w:bCs/>
          <w:iCs/>
          <w:sz w:val="22"/>
          <w:szCs w:val="22"/>
        </w:rPr>
        <w:t>pstwem sukcesji uniwersalnej po jednej ze stron.</w:t>
      </w:r>
    </w:p>
    <w:p w14:paraId="33138D54" w14:textId="304D4F88"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przypadku zmiany albo rezygnacji z podwykonawcy – je</w:t>
      </w:r>
      <w:r w:rsidRPr="00D205B8">
        <w:rPr>
          <w:rFonts w:asciiTheme="majorHAnsi" w:hAnsiTheme="majorHAnsi" w:cs="Lucida Grande"/>
          <w:bCs/>
          <w:iCs/>
          <w:sz w:val="22"/>
          <w:szCs w:val="22"/>
        </w:rPr>
        <w:t>ż</w:t>
      </w:r>
      <w:r w:rsidRPr="00D205B8">
        <w:rPr>
          <w:rFonts w:asciiTheme="majorHAnsi" w:hAnsiTheme="majorHAnsi"/>
          <w:bCs/>
          <w:iCs/>
          <w:sz w:val="22"/>
          <w:szCs w:val="22"/>
        </w:rPr>
        <w:t>eli dotyczy ona podmiotu, na którego zasoby Wykonawca powo</w:t>
      </w:r>
      <w:r w:rsidRPr="00D205B8">
        <w:rPr>
          <w:rFonts w:asciiTheme="majorHAnsi" w:hAnsiTheme="majorHAnsi" w:cs="Lucida Grande"/>
          <w:bCs/>
          <w:iCs/>
          <w:sz w:val="22"/>
          <w:szCs w:val="22"/>
        </w:rPr>
        <w:t>ł</w:t>
      </w:r>
      <w:r w:rsidRPr="00D205B8">
        <w:rPr>
          <w:rFonts w:asciiTheme="majorHAnsi" w:hAnsiTheme="majorHAnsi"/>
          <w:bCs/>
          <w:iCs/>
          <w:sz w:val="22"/>
          <w:szCs w:val="22"/>
        </w:rPr>
        <w:t>ywa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si</w:t>
      </w:r>
      <w:r w:rsidRPr="00D205B8">
        <w:rPr>
          <w:rFonts w:asciiTheme="majorHAnsi" w:hAnsiTheme="majorHAnsi" w:cs="Lucida Grande"/>
          <w:bCs/>
          <w:iCs/>
          <w:sz w:val="22"/>
          <w:szCs w:val="22"/>
        </w:rPr>
        <w:t>ę</w:t>
      </w:r>
      <w:r w:rsidR="00575B14">
        <w:rPr>
          <w:rFonts w:asciiTheme="majorHAnsi" w:hAnsiTheme="majorHAnsi"/>
          <w:bCs/>
          <w:iCs/>
          <w:sz w:val="22"/>
          <w:szCs w:val="22"/>
        </w:rPr>
        <w:t xml:space="preserve"> </w:t>
      </w:r>
      <w:r w:rsidRPr="00D205B8">
        <w:rPr>
          <w:rFonts w:asciiTheme="majorHAnsi" w:hAnsiTheme="majorHAnsi"/>
          <w:bCs/>
          <w:iCs/>
          <w:sz w:val="22"/>
          <w:szCs w:val="22"/>
        </w:rPr>
        <w:t>w celu wykazania spe</w:t>
      </w:r>
      <w:r w:rsidRPr="00D205B8">
        <w:rPr>
          <w:rFonts w:asciiTheme="majorHAnsi" w:hAnsiTheme="majorHAnsi" w:cs="Lucida Grande"/>
          <w:bCs/>
          <w:iCs/>
          <w:sz w:val="22"/>
          <w:szCs w:val="22"/>
        </w:rPr>
        <w:t>ł</w:t>
      </w:r>
      <w:r w:rsidRPr="00D205B8">
        <w:rPr>
          <w:rFonts w:asciiTheme="majorHAnsi" w:hAnsiTheme="majorHAnsi"/>
          <w:bCs/>
          <w:iCs/>
          <w:sz w:val="22"/>
          <w:szCs w:val="22"/>
        </w:rPr>
        <w:t>niania warunków udzia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u </w:t>
      </w:r>
      <w:r w:rsidRPr="00D205B8">
        <w:rPr>
          <w:rFonts w:asciiTheme="majorHAnsi" w:hAnsiTheme="majorHAnsi"/>
          <w:bCs/>
          <w:iCs/>
          <w:sz w:val="22"/>
          <w:szCs w:val="22"/>
        </w:rPr>
        <w:br/>
        <w:t>w post</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powaniu, </w:t>
      </w:r>
      <w:r w:rsidR="00575B14">
        <w:rPr>
          <w:rFonts w:asciiTheme="majorHAnsi" w:hAnsiTheme="majorHAnsi"/>
          <w:bCs/>
          <w:iCs/>
          <w:sz w:val="22"/>
          <w:szCs w:val="22"/>
        </w:rPr>
        <w:t>określonych w SWZ</w:t>
      </w:r>
      <w:r w:rsidRPr="00D205B8">
        <w:rPr>
          <w:rFonts w:asciiTheme="majorHAnsi" w:hAnsiTheme="majorHAnsi"/>
          <w:bCs/>
          <w:iCs/>
          <w:sz w:val="22"/>
          <w:szCs w:val="22"/>
        </w:rPr>
        <w:t>, Wykonawca jest obowi</w:t>
      </w:r>
      <w:r w:rsidRPr="00D205B8">
        <w:rPr>
          <w:rFonts w:asciiTheme="majorHAnsi" w:hAnsiTheme="majorHAnsi" w:cs="Lucida Grande"/>
          <w:bCs/>
          <w:iCs/>
          <w:sz w:val="22"/>
          <w:szCs w:val="22"/>
        </w:rPr>
        <w:t>ą</w:t>
      </w:r>
      <w:r w:rsidRPr="00D205B8">
        <w:rPr>
          <w:rFonts w:asciiTheme="majorHAnsi" w:hAnsiTheme="majorHAnsi"/>
          <w:bCs/>
          <w:iCs/>
          <w:sz w:val="22"/>
          <w:szCs w:val="22"/>
        </w:rPr>
        <w:t>zany wykaza</w:t>
      </w:r>
      <w:r w:rsidRPr="00D205B8">
        <w:rPr>
          <w:rFonts w:asciiTheme="majorHAnsi" w:hAnsiTheme="majorHAnsi" w:cs="Lucida Grande"/>
          <w:bCs/>
          <w:iCs/>
          <w:sz w:val="22"/>
          <w:szCs w:val="22"/>
        </w:rPr>
        <w:t>ć</w:t>
      </w:r>
      <w:r w:rsidRPr="00D205B8">
        <w:rPr>
          <w:rFonts w:asciiTheme="majorHAnsi" w:hAnsiTheme="majorHAnsi"/>
          <w:bCs/>
          <w:iCs/>
          <w:sz w:val="22"/>
          <w:szCs w:val="22"/>
        </w:rPr>
        <w:t xml:space="preserve">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proponowany inny podwykonawca lub Wykonawca samodzielnie spe</w:t>
      </w:r>
      <w:r w:rsidRPr="00D205B8">
        <w:rPr>
          <w:rFonts w:asciiTheme="majorHAnsi" w:hAnsiTheme="majorHAnsi" w:cs="Lucida Grande"/>
          <w:bCs/>
          <w:iCs/>
          <w:sz w:val="22"/>
          <w:szCs w:val="22"/>
        </w:rPr>
        <w:t>ł</w:t>
      </w:r>
      <w:r w:rsidRPr="00D205B8">
        <w:rPr>
          <w:rFonts w:asciiTheme="majorHAnsi" w:hAnsiTheme="majorHAnsi"/>
          <w:bCs/>
          <w:iCs/>
          <w:sz w:val="22"/>
          <w:szCs w:val="22"/>
        </w:rPr>
        <w:t>nia je w stopniu nie mniejszym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wymagany w trakcie post</w:t>
      </w:r>
      <w:r w:rsidRPr="00D205B8">
        <w:rPr>
          <w:rFonts w:asciiTheme="majorHAnsi" w:hAnsiTheme="majorHAnsi" w:cs="Lucida Grande"/>
          <w:bCs/>
          <w:iCs/>
          <w:sz w:val="22"/>
          <w:szCs w:val="22"/>
        </w:rPr>
        <w:t>ę</w:t>
      </w:r>
      <w:r w:rsidRPr="00D205B8">
        <w:rPr>
          <w:rFonts w:asciiTheme="majorHAnsi" w:hAnsiTheme="majorHAnsi"/>
          <w:bCs/>
          <w:iCs/>
          <w:sz w:val="22"/>
          <w:szCs w:val="22"/>
        </w:rPr>
        <w:t>powania o udzielenie zamówienia.</w:t>
      </w:r>
    </w:p>
    <w:p w14:paraId="10219C8C" w14:textId="163F0901"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Dopuszczalna jest zmiana osób wskazanych w ofercie na inne, spe</w:t>
      </w:r>
      <w:r w:rsidRPr="00D205B8">
        <w:rPr>
          <w:rFonts w:asciiTheme="majorHAnsi" w:hAnsiTheme="majorHAnsi" w:cs="Lucida Grande"/>
          <w:bCs/>
          <w:iCs/>
          <w:sz w:val="22"/>
          <w:szCs w:val="22"/>
        </w:rPr>
        <w:t>ł</w:t>
      </w:r>
      <w:r w:rsidRPr="00D205B8">
        <w:rPr>
          <w:rFonts w:asciiTheme="majorHAnsi" w:hAnsiTheme="majorHAnsi"/>
          <w:bCs/>
          <w:iCs/>
          <w:sz w:val="22"/>
          <w:szCs w:val="22"/>
        </w:rPr>
        <w:t>niaj</w:t>
      </w:r>
      <w:r w:rsidRPr="00D205B8">
        <w:rPr>
          <w:rFonts w:asciiTheme="majorHAnsi" w:hAnsiTheme="majorHAnsi" w:cs="Lucida Grande"/>
          <w:bCs/>
          <w:iCs/>
          <w:sz w:val="22"/>
          <w:szCs w:val="22"/>
        </w:rPr>
        <w:t>ą</w:t>
      </w:r>
      <w:r w:rsidRPr="00D205B8">
        <w:rPr>
          <w:rFonts w:asciiTheme="majorHAnsi" w:hAnsiTheme="majorHAnsi"/>
          <w:bCs/>
          <w:iCs/>
          <w:sz w:val="22"/>
          <w:szCs w:val="22"/>
        </w:rPr>
        <w:t>ce wszystkie warunki okre</w:t>
      </w:r>
      <w:r w:rsidRPr="00D205B8">
        <w:rPr>
          <w:rFonts w:asciiTheme="majorHAnsi" w:hAnsiTheme="majorHAnsi" w:cs="Lucida Grande"/>
          <w:bCs/>
          <w:iCs/>
          <w:sz w:val="22"/>
          <w:szCs w:val="22"/>
        </w:rPr>
        <w:t>ś</w:t>
      </w:r>
      <w:r w:rsidRPr="00D205B8">
        <w:rPr>
          <w:rFonts w:asciiTheme="majorHAnsi" w:hAnsiTheme="majorHAnsi"/>
          <w:bCs/>
          <w:iCs/>
          <w:sz w:val="22"/>
          <w:szCs w:val="22"/>
        </w:rPr>
        <w:t>lone w specyfikacji istotnych warunków zamówienia</w:t>
      </w:r>
      <w:r w:rsidR="00DE3D9B">
        <w:rPr>
          <w:rFonts w:asciiTheme="majorHAnsi" w:hAnsiTheme="majorHAnsi"/>
          <w:bCs/>
          <w:iCs/>
          <w:sz w:val="22"/>
          <w:szCs w:val="22"/>
        </w:rPr>
        <w:t xml:space="preserve"> i o doświadczeniu i wykształceniu nie niższym niż osoba wskazana w Ofercie Wykonawcy</w:t>
      </w:r>
      <w:r w:rsidRPr="00D205B8">
        <w:rPr>
          <w:rFonts w:asciiTheme="majorHAnsi" w:hAnsiTheme="majorHAnsi"/>
          <w:bCs/>
          <w:iCs/>
          <w:sz w:val="22"/>
          <w:szCs w:val="22"/>
        </w:rPr>
        <w:t>.</w:t>
      </w:r>
    </w:p>
    <w:p w14:paraId="747F4FD8"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Wszelkie zmiany Umowy wymagaj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dla swojej 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 formy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17C403D7" w14:textId="5BC23B67" w:rsidR="001832E5" w:rsidRPr="001832E5" w:rsidRDefault="001832E5" w:rsidP="001832E5">
      <w:pPr>
        <w:pStyle w:val="Akapitzlist"/>
        <w:keepLines/>
        <w:widowControl w:val="0"/>
        <w:tabs>
          <w:tab w:val="left" w:pos="5387"/>
        </w:tabs>
        <w:ind w:left="360"/>
        <w:jc w:val="center"/>
        <w:rPr>
          <w:rFonts w:asciiTheme="majorHAnsi" w:hAnsiTheme="majorHAnsi"/>
          <w:b/>
          <w:bCs/>
          <w:snapToGrid w:val="0"/>
          <w:color w:val="000000"/>
          <w:szCs w:val="22"/>
        </w:rPr>
      </w:pPr>
      <w:r w:rsidRPr="001832E5">
        <w:rPr>
          <w:rFonts w:asciiTheme="majorHAnsi" w:hAnsiTheme="majorHAnsi"/>
          <w:b/>
          <w:bCs/>
          <w:snapToGrid w:val="0"/>
          <w:color w:val="000000"/>
          <w:szCs w:val="22"/>
        </w:rPr>
        <w:t>§ 2</w:t>
      </w:r>
      <w:r w:rsidR="00061201">
        <w:rPr>
          <w:rFonts w:asciiTheme="majorHAnsi" w:hAnsiTheme="majorHAnsi"/>
          <w:b/>
          <w:bCs/>
          <w:snapToGrid w:val="0"/>
          <w:color w:val="000000"/>
          <w:szCs w:val="22"/>
        </w:rPr>
        <w:t>1</w:t>
      </w:r>
    </w:p>
    <w:p w14:paraId="5326F905" w14:textId="5B81B14B" w:rsidR="006847B4" w:rsidRPr="001832E5" w:rsidRDefault="001832E5" w:rsidP="001832E5">
      <w:pPr>
        <w:keepLines/>
        <w:widowControl w:val="0"/>
        <w:rPr>
          <w:rFonts w:asciiTheme="majorHAnsi" w:hAnsiTheme="majorHAnsi"/>
          <w:bCs/>
          <w:snapToGrid w:val="0"/>
          <w:sz w:val="22"/>
        </w:rPr>
      </w:pPr>
      <w:r w:rsidRPr="001832E5">
        <w:rPr>
          <w:rFonts w:asciiTheme="majorHAnsi" w:hAnsiTheme="majorHAnsi"/>
          <w:bCs/>
          <w:snapToGrid w:val="0"/>
          <w:sz w:val="22"/>
        </w:rPr>
        <w:t>Strony wskazuj</w:t>
      </w:r>
      <w:r w:rsidRPr="001832E5">
        <w:rPr>
          <w:rFonts w:asciiTheme="majorHAnsi" w:hAnsiTheme="majorHAnsi" w:cs="Lucida Grande"/>
          <w:bCs/>
          <w:snapToGrid w:val="0"/>
          <w:sz w:val="22"/>
        </w:rPr>
        <w:t>ą</w:t>
      </w:r>
      <w:r w:rsidRPr="001832E5">
        <w:rPr>
          <w:rFonts w:asciiTheme="majorHAnsi" w:hAnsiTheme="majorHAnsi"/>
          <w:bCs/>
          <w:snapToGrid w:val="0"/>
          <w:sz w:val="22"/>
        </w:rPr>
        <w:t xml:space="preserve"> osoby uprawnione do kontaktu:</w:t>
      </w:r>
    </w:p>
    <w:p w14:paraId="41587748" w14:textId="643F89BE"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xml:space="preserve">a) w imieniu </w:t>
      </w:r>
      <w:r w:rsidR="00B61CFB" w:rsidRPr="001832E5">
        <w:rPr>
          <w:rFonts w:asciiTheme="majorHAnsi" w:hAnsiTheme="majorHAnsi"/>
          <w:bCs/>
          <w:snapToGrid w:val="0"/>
          <w:sz w:val="22"/>
        </w:rPr>
        <w:t>Zamawiającego</w:t>
      </w:r>
      <w:r w:rsidRPr="001832E5">
        <w:rPr>
          <w:rFonts w:asciiTheme="majorHAnsi" w:hAnsiTheme="majorHAnsi"/>
          <w:bCs/>
          <w:snapToGrid w:val="0"/>
          <w:sz w:val="22"/>
        </w:rPr>
        <w:t>:</w:t>
      </w:r>
    </w:p>
    <w:p w14:paraId="5438ACEA" w14:textId="751F582D"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F6316F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6F781984" w14:textId="1A2B0685"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b) w imieniu Wykonawcy:</w:t>
      </w:r>
    </w:p>
    <w:p w14:paraId="6D77D04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87DAF86"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1720CD5" w14:textId="77777777" w:rsidR="001832E5" w:rsidRPr="001832E5" w:rsidRDefault="001832E5" w:rsidP="00D205B8">
      <w:pPr>
        <w:keepLines/>
        <w:widowControl w:val="0"/>
        <w:spacing w:line="276" w:lineRule="auto"/>
        <w:rPr>
          <w:rFonts w:asciiTheme="majorHAnsi" w:hAnsiTheme="majorHAnsi"/>
          <w:bCs/>
          <w:snapToGrid w:val="0"/>
          <w:sz w:val="22"/>
        </w:rPr>
      </w:pPr>
    </w:p>
    <w:p w14:paraId="192C0FDB" w14:textId="456DB6FC"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2</w:t>
      </w:r>
    </w:p>
    <w:p w14:paraId="3A3F53C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2A7D150A" w14:textId="77777777" w:rsidR="006847B4" w:rsidRPr="00D205B8" w:rsidRDefault="006847B4" w:rsidP="00D205B8">
      <w:pPr>
        <w:keepLines/>
        <w:widowControl w:val="0"/>
        <w:tabs>
          <w:tab w:val="num" w:pos="0"/>
          <w:tab w:val="left" w:pos="5387"/>
        </w:tabs>
        <w:spacing w:line="276" w:lineRule="auto"/>
        <w:rPr>
          <w:rFonts w:asciiTheme="majorHAnsi" w:hAnsiTheme="majorHAnsi"/>
          <w:snapToGrid w:val="0"/>
          <w:color w:val="000000"/>
          <w:sz w:val="22"/>
        </w:rPr>
      </w:pPr>
      <w:r w:rsidRPr="00D205B8">
        <w:rPr>
          <w:rFonts w:asciiTheme="majorHAnsi" w:hAnsiTheme="majorHAnsi"/>
          <w:snapToGrid w:val="0"/>
          <w:sz w:val="22"/>
        </w:rPr>
        <w:t>Spory wynik</w:t>
      </w:r>
      <w:r w:rsidRPr="00D205B8">
        <w:rPr>
          <w:rFonts w:asciiTheme="majorHAnsi" w:hAnsiTheme="majorHAnsi" w:cs="Lucida Grande"/>
          <w:snapToGrid w:val="0"/>
          <w:sz w:val="22"/>
        </w:rPr>
        <w:t>ł</w:t>
      </w:r>
      <w:r w:rsidRPr="00D205B8">
        <w:rPr>
          <w:rFonts w:asciiTheme="majorHAnsi" w:hAnsiTheme="majorHAnsi"/>
          <w:snapToGrid w:val="0"/>
          <w:sz w:val="22"/>
        </w:rPr>
        <w:t>e w zwi</w:t>
      </w:r>
      <w:r w:rsidRPr="00D205B8">
        <w:rPr>
          <w:rFonts w:asciiTheme="majorHAnsi" w:hAnsiTheme="majorHAnsi" w:cs="Lucida Grande"/>
          <w:snapToGrid w:val="0"/>
          <w:sz w:val="22"/>
        </w:rPr>
        <w:t>ą</w:t>
      </w:r>
      <w:r w:rsidRPr="00D205B8">
        <w:rPr>
          <w:rFonts w:asciiTheme="majorHAnsi" w:hAnsiTheme="majorHAnsi"/>
          <w:snapToGrid w:val="0"/>
          <w:sz w:val="22"/>
        </w:rPr>
        <w:t>zku z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b</w:t>
      </w:r>
      <w:r w:rsidRPr="00D205B8">
        <w:rPr>
          <w:rFonts w:asciiTheme="majorHAnsi" w:hAnsiTheme="majorHAnsi" w:cs="Lucida Grande"/>
          <w:snapToGrid w:val="0"/>
          <w:sz w:val="22"/>
        </w:rPr>
        <w:t>ę</w:t>
      </w:r>
      <w:r w:rsidRPr="00D205B8">
        <w:rPr>
          <w:rFonts w:asciiTheme="majorHAnsi" w:hAnsiTheme="majorHAnsi"/>
          <w:snapToGrid w:val="0"/>
          <w:sz w:val="22"/>
        </w:rPr>
        <w:t>dzie rozstrzyga</w:t>
      </w:r>
      <w:r w:rsidRPr="00D205B8">
        <w:rPr>
          <w:rFonts w:asciiTheme="majorHAnsi" w:hAnsiTheme="majorHAnsi" w:cs="Lucida Grande"/>
          <w:snapToGrid w:val="0"/>
          <w:sz w:val="22"/>
        </w:rPr>
        <w:t>ł</w:t>
      </w:r>
      <w:r w:rsidRPr="00D205B8">
        <w:rPr>
          <w:rFonts w:asciiTheme="majorHAnsi" w:hAnsiTheme="majorHAnsi"/>
          <w:snapToGrid w:val="0"/>
          <w:sz w:val="22"/>
        </w:rPr>
        <w:t xml:space="preserve"> S</w:t>
      </w:r>
      <w:r w:rsidRPr="00D205B8">
        <w:rPr>
          <w:rFonts w:asciiTheme="majorHAnsi" w:hAnsiTheme="majorHAnsi" w:cs="Lucida Grande"/>
          <w:snapToGrid w:val="0"/>
          <w:sz w:val="22"/>
        </w:rPr>
        <w:t>ą</w:t>
      </w:r>
      <w:r w:rsidRPr="00D205B8">
        <w:rPr>
          <w:rFonts w:asciiTheme="majorHAnsi" w:hAnsiTheme="majorHAnsi"/>
          <w:snapToGrid w:val="0"/>
          <w:sz w:val="22"/>
        </w:rPr>
        <w:t>d miejscowo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w:t>
      </w:r>
      <w:r w:rsidRPr="00D205B8">
        <w:rPr>
          <w:rFonts w:asciiTheme="majorHAnsi" w:hAnsiTheme="majorHAnsi"/>
          <w:snapToGrid w:val="0"/>
          <w:color w:val="000000"/>
          <w:sz w:val="22"/>
        </w:rPr>
        <w:t xml:space="preserve"> dla siedziby Zamawiaj</w:t>
      </w:r>
      <w:r w:rsidRPr="00D205B8">
        <w:rPr>
          <w:rFonts w:asciiTheme="majorHAnsi" w:hAnsiTheme="majorHAnsi" w:cs="Lucida Grande"/>
          <w:snapToGrid w:val="0"/>
          <w:color w:val="000000"/>
          <w:sz w:val="22"/>
        </w:rPr>
        <w:t>ą</w:t>
      </w:r>
      <w:r w:rsidR="00322116" w:rsidRPr="00D205B8">
        <w:rPr>
          <w:rFonts w:asciiTheme="majorHAnsi" w:hAnsiTheme="majorHAnsi"/>
          <w:snapToGrid w:val="0"/>
          <w:color w:val="000000"/>
          <w:sz w:val="22"/>
        </w:rPr>
        <w:t>cego.</w:t>
      </w:r>
    </w:p>
    <w:p w14:paraId="1B9CF920" w14:textId="1D11AFD9"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3</w:t>
      </w:r>
    </w:p>
    <w:p w14:paraId="700E07F4"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55418D8" w14:textId="425A2DC6" w:rsidR="006847B4" w:rsidRDefault="006847B4" w:rsidP="00D205B8">
      <w:pPr>
        <w:keepLines/>
        <w:widowControl w:val="0"/>
        <w:tabs>
          <w:tab w:val="num" w:pos="0"/>
          <w:tab w:val="left" w:pos="5387"/>
        </w:tabs>
        <w:spacing w:line="276" w:lineRule="auto"/>
        <w:rPr>
          <w:rFonts w:asciiTheme="majorHAnsi" w:hAnsiTheme="majorHAnsi"/>
          <w:snapToGrid w:val="0"/>
          <w:sz w:val="22"/>
        </w:rPr>
      </w:pPr>
      <w:r w:rsidRPr="00D205B8">
        <w:rPr>
          <w:rFonts w:asciiTheme="majorHAnsi" w:hAnsiTheme="majorHAnsi"/>
          <w:snapToGrid w:val="0"/>
          <w:color w:val="000000"/>
          <w:sz w:val="22"/>
        </w:rPr>
        <w:t>W sprawach nie uregulowanych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b</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d</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mia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 xml:space="preserve">y zastosowanie odpowiednie przepisy </w:t>
      </w:r>
      <w:r w:rsidRPr="00D205B8">
        <w:rPr>
          <w:rFonts w:asciiTheme="majorHAnsi" w:hAnsiTheme="majorHAnsi"/>
          <w:snapToGrid w:val="0"/>
          <w:sz w:val="22"/>
        </w:rPr>
        <w:t xml:space="preserve">Kodeksu cywilnego, ustawy </w:t>
      </w:r>
      <w:r w:rsidR="00A060DC" w:rsidRPr="00A060DC">
        <w:rPr>
          <w:rFonts w:asciiTheme="majorHAnsi" w:hAnsiTheme="majorHAnsi"/>
          <w:snapToGrid w:val="0"/>
          <w:sz w:val="22"/>
        </w:rPr>
        <w:t xml:space="preserve">z dnia 11 września 2019 roku – Prawo zamówień publicznych </w:t>
      </w:r>
      <w:r w:rsidRPr="00D205B8">
        <w:rPr>
          <w:rFonts w:asciiTheme="majorHAnsi" w:hAnsiTheme="majorHAnsi"/>
          <w:snapToGrid w:val="0"/>
          <w:color w:val="000000"/>
          <w:sz w:val="22"/>
        </w:rPr>
        <w:t>oraz ustawy z 7 lipca 1994 roku – Prawo budowlane</w:t>
      </w:r>
      <w:r w:rsidR="00CD1B27">
        <w:rPr>
          <w:rFonts w:asciiTheme="majorHAnsi" w:hAnsiTheme="majorHAnsi"/>
          <w:snapToGrid w:val="0"/>
          <w:sz w:val="22"/>
        </w:rPr>
        <w:t>.</w:t>
      </w:r>
      <w:r w:rsidRPr="00D205B8">
        <w:rPr>
          <w:rFonts w:asciiTheme="majorHAnsi" w:hAnsiTheme="majorHAnsi"/>
          <w:snapToGrid w:val="0"/>
          <w:sz w:val="22"/>
        </w:rPr>
        <w:t xml:space="preserve"> </w:t>
      </w:r>
    </w:p>
    <w:p w14:paraId="5032261A" w14:textId="77777777" w:rsidR="00961309" w:rsidRPr="00961309" w:rsidRDefault="00961309" w:rsidP="00D205B8">
      <w:pPr>
        <w:keepLines/>
        <w:widowControl w:val="0"/>
        <w:tabs>
          <w:tab w:val="num" w:pos="0"/>
          <w:tab w:val="left" w:pos="5387"/>
        </w:tabs>
        <w:spacing w:line="276" w:lineRule="auto"/>
        <w:rPr>
          <w:rFonts w:asciiTheme="majorHAnsi" w:hAnsiTheme="majorHAnsi"/>
          <w:b/>
          <w:snapToGrid w:val="0"/>
          <w:sz w:val="22"/>
        </w:rPr>
      </w:pPr>
    </w:p>
    <w:p w14:paraId="664A0463"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409735B6" w14:textId="4A93EA8D"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2438A5" w:rsidRPr="00D205B8">
        <w:rPr>
          <w:rFonts w:asciiTheme="majorHAnsi" w:hAnsiTheme="majorHAnsi"/>
          <w:b/>
          <w:bCs/>
          <w:snapToGrid w:val="0"/>
          <w:color w:val="000000"/>
          <w:sz w:val="22"/>
        </w:rPr>
        <w:t>2</w:t>
      </w:r>
      <w:r w:rsidR="00061201">
        <w:rPr>
          <w:rFonts w:asciiTheme="majorHAnsi" w:hAnsiTheme="majorHAnsi"/>
          <w:b/>
          <w:bCs/>
          <w:snapToGrid w:val="0"/>
          <w:color w:val="000000"/>
          <w:sz w:val="22"/>
        </w:rPr>
        <w:t>4</w:t>
      </w:r>
    </w:p>
    <w:p w14:paraId="03F4689A"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525D9B7C" w14:textId="77777777" w:rsidR="00225D2F" w:rsidRDefault="006847B4" w:rsidP="00D205B8">
      <w:pPr>
        <w:keepLines/>
        <w:widowControl w:val="0"/>
        <w:tabs>
          <w:tab w:val="num" w:pos="0"/>
        </w:tabs>
        <w:spacing w:line="276" w:lineRule="auto"/>
        <w:rPr>
          <w:rFonts w:asciiTheme="majorHAnsi" w:hAnsiTheme="majorHAnsi"/>
          <w:snapToGrid w:val="0"/>
          <w:color w:val="000000"/>
          <w:sz w:val="22"/>
        </w:rPr>
      </w:pPr>
      <w:r w:rsidRPr="00D205B8">
        <w:rPr>
          <w:rFonts w:asciiTheme="majorHAnsi" w:hAnsiTheme="majorHAnsi"/>
          <w:snapToGrid w:val="0"/>
          <w:color w:val="000000"/>
          <w:sz w:val="22"/>
        </w:rPr>
        <w:t>Umowa zosta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a sporz</w:t>
      </w:r>
      <w:r w:rsidRPr="00D205B8">
        <w:rPr>
          <w:rFonts w:asciiTheme="majorHAnsi" w:hAnsiTheme="majorHAnsi" w:cs="Lucida Grande"/>
          <w:snapToGrid w:val="0"/>
          <w:color w:val="000000"/>
          <w:sz w:val="22"/>
        </w:rPr>
        <w:t>ą</w:t>
      </w:r>
      <w:r w:rsidR="002F04CE" w:rsidRPr="00D205B8">
        <w:rPr>
          <w:rFonts w:asciiTheme="majorHAnsi" w:hAnsiTheme="majorHAnsi"/>
          <w:snapToGrid w:val="0"/>
          <w:color w:val="000000"/>
          <w:sz w:val="22"/>
        </w:rPr>
        <w:t xml:space="preserve">dzona w dwóch </w:t>
      </w:r>
      <w:r w:rsidRPr="00D205B8">
        <w:rPr>
          <w:rFonts w:asciiTheme="majorHAnsi" w:hAnsiTheme="majorHAnsi"/>
          <w:snapToGrid w:val="0"/>
          <w:color w:val="000000"/>
          <w:sz w:val="22"/>
        </w:rPr>
        <w:t>jednobrzmi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cych egzemplarzach, po dwa dla ka</w:t>
      </w:r>
      <w:r w:rsidRPr="00D205B8">
        <w:rPr>
          <w:rFonts w:asciiTheme="majorHAnsi" w:hAnsiTheme="majorHAnsi" w:cs="Lucida Grande"/>
          <w:snapToGrid w:val="0"/>
          <w:color w:val="000000"/>
          <w:sz w:val="22"/>
        </w:rPr>
        <w:t>ż</w:t>
      </w:r>
      <w:r w:rsidR="00322116" w:rsidRPr="00D205B8">
        <w:rPr>
          <w:rFonts w:asciiTheme="majorHAnsi" w:hAnsiTheme="majorHAnsi"/>
          <w:snapToGrid w:val="0"/>
          <w:color w:val="000000"/>
          <w:sz w:val="22"/>
        </w:rPr>
        <w:t>dej ze stron.</w:t>
      </w:r>
    </w:p>
    <w:p w14:paraId="46F439D6" w14:textId="77777777" w:rsidR="00961309" w:rsidRPr="00D205B8" w:rsidRDefault="00961309" w:rsidP="00D205B8">
      <w:pPr>
        <w:keepLines/>
        <w:widowControl w:val="0"/>
        <w:tabs>
          <w:tab w:val="num" w:pos="0"/>
        </w:tabs>
        <w:spacing w:line="276" w:lineRule="auto"/>
        <w:rPr>
          <w:rFonts w:asciiTheme="majorHAnsi" w:hAnsiTheme="majorHAnsi"/>
          <w:snapToGrid w:val="0"/>
          <w:color w:val="000000"/>
          <w:sz w:val="22"/>
        </w:rPr>
      </w:pPr>
    </w:p>
    <w:p w14:paraId="6C22BF15" w14:textId="279A1172" w:rsidR="006847B4" w:rsidRPr="00D205B8" w:rsidRDefault="002438A5"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5</w:t>
      </w:r>
    </w:p>
    <w:p w14:paraId="0C097D1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30FD981" w14:textId="77777777" w:rsidR="006847B4" w:rsidRPr="00504FE8" w:rsidRDefault="006847B4" w:rsidP="00D205B8">
      <w:pPr>
        <w:keepLines/>
        <w:widowControl w:val="0"/>
        <w:tabs>
          <w:tab w:val="num" w:pos="0"/>
        </w:tabs>
        <w:spacing w:line="276" w:lineRule="auto"/>
        <w:rPr>
          <w:rFonts w:asciiTheme="majorHAnsi" w:hAnsiTheme="majorHAnsi"/>
          <w:snapToGrid w:val="0"/>
          <w:sz w:val="22"/>
        </w:rPr>
      </w:pPr>
      <w:r w:rsidRPr="00504FE8">
        <w:rPr>
          <w:rFonts w:asciiTheme="majorHAnsi" w:hAnsiTheme="majorHAnsi"/>
          <w:snapToGrid w:val="0"/>
          <w:sz w:val="22"/>
        </w:rPr>
        <w:t>Integraln</w:t>
      </w:r>
      <w:r w:rsidRPr="00504FE8">
        <w:rPr>
          <w:rFonts w:asciiTheme="majorHAnsi" w:hAnsiTheme="majorHAnsi" w:cs="Lucida Grande"/>
          <w:snapToGrid w:val="0"/>
          <w:sz w:val="22"/>
        </w:rPr>
        <w:t>ą</w:t>
      </w:r>
      <w:r w:rsidRPr="00504FE8">
        <w:rPr>
          <w:rFonts w:asciiTheme="majorHAnsi" w:hAnsiTheme="majorHAnsi"/>
          <w:snapToGrid w:val="0"/>
          <w:sz w:val="22"/>
        </w:rPr>
        <w:t xml:space="preserve"> cz</w:t>
      </w:r>
      <w:r w:rsidRPr="00504FE8">
        <w:rPr>
          <w:rFonts w:asciiTheme="majorHAnsi" w:hAnsiTheme="majorHAnsi" w:cs="Lucida Grande"/>
          <w:snapToGrid w:val="0"/>
          <w:sz w:val="22"/>
        </w:rPr>
        <w:t>ęść</w:t>
      </w:r>
      <w:r w:rsidRPr="00504FE8">
        <w:rPr>
          <w:rFonts w:asciiTheme="majorHAnsi" w:hAnsiTheme="majorHAnsi"/>
          <w:snapToGrid w:val="0"/>
          <w:sz w:val="22"/>
        </w:rPr>
        <w:t xml:space="preserve"> umowy stanowi</w:t>
      </w:r>
      <w:r w:rsidRPr="00504FE8">
        <w:rPr>
          <w:rFonts w:asciiTheme="majorHAnsi" w:hAnsiTheme="majorHAnsi" w:cs="Lucida Grande"/>
          <w:snapToGrid w:val="0"/>
          <w:sz w:val="22"/>
        </w:rPr>
        <w:t>ą</w:t>
      </w:r>
      <w:r w:rsidRPr="00504FE8">
        <w:rPr>
          <w:rFonts w:asciiTheme="majorHAnsi" w:hAnsiTheme="majorHAnsi"/>
          <w:snapToGrid w:val="0"/>
          <w:sz w:val="22"/>
        </w:rPr>
        <w:t xml:space="preserve"> nast</w:t>
      </w:r>
      <w:r w:rsidRPr="00504FE8">
        <w:rPr>
          <w:rFonts w:asciiTheme="majorHAnsi" w:hAnsiTheme="majorHAnsi" w:cs="Lucida Grande"/>
          <w:snapToGrid w:val="0"/>
          <w:sz w:val="22"/>
        </w:rPr>
        <w:t>ę</w:t>
      </w:r>
      <w:r w:rsidRPr="00504FE8">
        <w:rPr>
          <w:rFonts w:asciiTheme="majorHAnsi" w:hAnsiTheme="majorHAnsi"/>
          <w:snapToGrid w:val="0"/>
          <w:sz w:val="22"/>
        </w:rPr>
        <w:t>puj</w:t>
      </w:r>
      <w:r w:rsidRPr="00504FE8">
        <w:rPr>
          <w:rFonts w:asciiTheme="majorHAnsi" w:hAnsiTheme="majorHAnsi" w:cs="Lucida Grande"/>
          <w:snapToGrid w:val="0"/>
          <w:sz w:val="22"/>
        </w:rPr>
        <w:t>ą</w:t>
      </w:r>
      <w:r w:rsidRPr="00504FE8">
        <w:rPr>
          <w:rFonts w:asciiTheme="majorHAnsi" w:hAnsiTheme="majorHAnsi"/>
          <w:snapToGrid w:val="0"/>
          <w:sz w:val="22"/>
        </w:rPr>
        <w:t>ce za</w:t>
      </w:r>
      <w:r w:rsidRPr="00504FE8">
        <w:rPr>
          <w:rFonts w:asciiTheme="majorHAnsi" w:hAnsiTheme="majorHAnsi" w:cs="Lucida Grande"/>
          <w:snapToGrid w:val="0"/>
          <w:sz w:val="22"/>
        </w:rPr>
        <w:t>łą</w:t>
      </w:r>
      <w:r w:rsidRPr="00504FE8">
        <w:rPr>
          <w:rFonts w:asciiTheme="majorHAnsi" w:hAnsiTheme="majorHAnsi"/>
          <w:snapToGrid w:val="0"/>
          <w:sz w:val="22"/>
        </w:rPr>
        <w:t>czniki:</w:t>
      </w:r>
    </w:p>
    <w:p w14:paraId="72180C04" w14:textId="49F98B9E" w:rsidR="006847B4"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w:t>
      </w:r>
      <w:r w:rsidR="006847B4" w:rsidRPr="00504FE8">
        <w:rPr>
          <w:rFonts w:asciiTheme="majorHAnsi" w:hAnsiTheme="majorHAnsi"/>
          <w:sz w:val="22"/>
        </w:rPr>
        <w:t>a</w:t>
      </w:r>
      <w:r w:rsidR="006847B4" w:rsidRPr="00504FE8">
        <w:rPr>
          <w:rFonts w:asciiTheme="majorHAnsi" w:hAnsiTheme="majorHAnsi" w:cs="Lucida Grande"/>
          <w:sz w:val="22"/>
        </w:rPr>
        <w:t>łą</w:t>
      </w:r>
      <w:r w:rsidR="00C3389B" w:rsidRPr="00504FE8">
        <w:rPr>
          <w:rFonts w:asciiTheme="majorHAnsi" w:hAnsiTheme="majorHAnsi"/>
          <w:sz w:val="22"/>
        </w:rPr>
        <w:t>cznik nr 1</w:t>
      </w:r>
      <w:r w:rsidR="006847B4" w:rsidRPr="00504FE8">
        <w:rPr>
          <w:rFonts w:asciiTheme="majorHAnsi" w:hAnsiTheme="majorHAnsi"/>
          <w:sz w:val="22"/>
        </w:rPr>
        <w:t xml:space="preserve"> -  </w:t>
      </w:r>
      <w:r w:rsidR="006847B4" w:rsidRPr="00504FE8">
        <w:rPr>
          <w:rFonts w:asciiTheme="majorHAnsi" w:hAnsiTheme="majorHAnsi"/>
          <w:snapToGrid w:val="0"/>
          <w:sz w:val="22"/>
        </w:rPr>
        <w:t>Kopia polisy ubezpieczeniowej Wykonawcy</w:t>
      </w:r>
      <w:r w:rsidR="00FF7353" w:rsidRPr="00504FE8">
        <w:rPr>
          <w:rFonts w:asciiTheme="majorHAnsi" w:hAnsiTheme="majorHAnsi"/>
          <w:snapToGrid w:val="0"/>
          <w:sz w:val="22"/>
        </w:rPr>
        <w:t>.</w:t>
      </w:r>
      <w:r w:rsidR="006847B4" w:rsidRPr="00504FE8">
        <w:rPr>
          <w:rFonts w:asciiTheme="majorHAnsi" w:hAnsiTheme="majorHAnsi"/>
          <w:sz w:val="22"/>
        </w:rPr>
        <w:t xml:space="preserve"> </w:t>
      </w:r>
    </w:p>
    <w:p w14:paraId="53EE0792" w14:textId="31CBBC3B" w:rsidR="00F70F8F"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Załącznik nr 2 – karta gwarancyjna</w:t>
      </w:r>
    </w:p>
    <w:p w14:paraId="5AFF4397" w14:textId="7291F52A" w:rsidR="00B009D8" w:rsidRPr="00B009D8" w:rsidRDefault="00B009D8" w:rsidP="00B009D8">
      <w:pPr>
        <w:keepLines/>
        <w:widowControl w:val="0"/>
        <w:tabs>
          <w:tab w:val="num" w:pos="0"/>
        </w:tabs>
        <w:spacing w:line="276" w:lineRule="auto"/>
        <w:rPr>
          <w:rFonts w:asciiTheme="majorHAnsi" w:hAnsiTheme="majorHAnsi"/>
          <w:sz w:val="22"/>
        </w:rPr>
      </w:pPr>
      <w:r w:rsidRPr="00B009D8">
        <w:rPr>
          <w:rFonts w:asciiTheme="majorHAnsi" w:hAnsiTheme="majorHAnsi"/>
          <w:sz w:val="22"/>
        </w:rPr>
        <w:t xml:space="preserve">Załącznik nr </w:t>
      </w:r>
      <w:r w:rsidR="003517A3">
        <w:rPr>
          <w:rFonts w:asciiTheme="majorHAnsi" w:hAnsiTheme="majorHAnsi"/>
          <w:sz w:val="22"/>
        </w:rPr>
        <w:t>3</w:t>
      </w:r>
      <w:r w:rsidRPr="00B009D8">
        <w:rPr>
          <w:rFonts w:asciiTheme="majorHAnsi" w:hAnsiTheme="majorHAnsi"/>
          <w:sz w:val="22"/>
        </w:rPr>
        <w:t xml:space="preserve"> – Projekt techniczny</w:t>
      </w:r>
    </w:p>
    <w:p w14:paraId="0DD0CEED" w14:textId="0881CF3B" w:rsidR="00B009D8" w:rsidRDefault="00B009D8" w:rsidP="00B009D8">
      <w:pPr>
        <w:keepLines/>
        <w:widowControl w:val="0"/>
        <w:tabs>
          <w:tab w:val="num" w:pos="0"/>
        </w:tabs>
        <w:spacing w:line="276" w:lineRule="auto"/>
        <w:rPr>
          <w:rFonts w:asciiTheme="majorHAnsi" w:hAnsiTheme="majorHAnsi"/>
          <w:sz w:val="22"/>
        </w:rPr>
      </w:pPr>
      <w:r w:rsidRPr="00B009D8">
        <w:rPr>
          <w:rFonts w:asciiTheme="majorHAnsi" w:hAnsiTheme="majorHAnsi"/>
          <w:sz w:val="22"/>
        </w:rPr>
        <w:t xml:space="preserve">Załącznik nr </w:t>
      </w:r>
      <w:r w:rsidR="003517A3">
        <w:rPr>
          <w:rFonts w:asciiTheme="majorHAnsi" w:hAnsiTheme="majorHAnsi"/>
          <w:sz w:val="22"/>
        </w:rPr>
        <w:t>4</w:t>
      </w:r>
      <w:r w:rsidRPr="00B009D8">
        <w:rPr>
          <w:rFonts w:asciiTheme="majorHAnsi" w:hAnsiTheme="majorHAnsi"/>
          <w:sz w:val="22"/>
        </w:rPr>
        <w:t xml:space="preserve"> – </w:t>
      </w:r>
      <w:r w:rsidR="006E6848">
        <w:rPr>
          <w:rFonts w:asciiTheme="majorHAnsi" w:hAnsiTheme="majorHAnsi"/>
          <w:sz w:val="22"/>
        </w:rPr>
        <w:t>Projekt zagospodarowania terenu</w:t>
      </w:r>
    </w:p>
    <w:p w14:paraId="1C008581" w14:textId="05D55009" w:rsidR="006E6848" w:rsidRPr="00B009D8" w:rsidRDefault="006E6848" w:rsidP="00B009D8">
      <w:pPr>
        <w:keepLines/>
        <w:widowControl w:val="0"/>
        <w:tabs>
          <w:tab w:val="num" w:pos="0"/>
        </w:tabs>
        <w:spacing w:line="276" w:lineRule="auto"/>
        <w:rPr>
          <w:rFonts w:asciiTheme="majorHAnsi" w:hAnsiTheme="majorHAnsi"/>
          <w:sz w:val="22"/>
        </w:rPr>
      </w:pPr>
      <w:r>
        <w:rPr>
          <w:rFonts w:asciiTheme="majorHAnsi" w:hAnsiTheme="majorHAnsi"/>
          <w:sz w:val="22"/>
        </w:rPr>
        <w:t>Załącznik nr 5 – Projekt architektoniczno - budowlany</w:t>
      </w:r>
    </w:p>
    <w:p w14:paraId="1E9F1020" w14:textId="7D3666FE" w:rsidR="00B009D8" w:rsidRPr="00B009D8" w:rsidRDefault="00B009D8" w:rsidP="00B009D8">
      <w:pPr>
        <w:keepLines/>
        <w:widowControl w:val="0"/>
        <w:tabs>
          <w:tab w:val="num" w:pos="0"/>
        </w:tabs>
        <w:spacing w:line="276" w:lineRule="auto"/>
        <w:rPr>
          <w:rFonts w:asciiTheme="majorHAnsi" w:hAnsiTheme="majorHAnsi"/>
          <w:sz w:val="22"/>
        </w:rPr>
      </w:pPr>
      <w:r w:rsidRPr="00B009D8">
        <w:rPr>
          <w:rFonts w:asciiTheme="majorHAnsi" w:hAnsiTheme="majorHAnsi"/>
          <w:sz w:val="22"/>
        </w:rPr>
        <w:t xml:space="preserve">Załącznik nr </w:t>
      </w:r>
      <w:r w:rsidR="003517A3">
        <w:rPr>
          <w:rFonts w:asciiTheme="majorHAnsi" w:hAnsiTheme="majorHAnsi"/>
          <w:sz w:val="22"/>
        </w:rPr>
        <w:t>5</w:t>
      </w:r>
      <w:r w:rsidRPr="00B009D8">
        <w:rPr>
          <w:rFonts w:asciiTheme="majorHAnsi" w:hAnsiTheme="majorHAnsi"/>
          <w:sz w:val="22"/>
        </w:rPr>
        <w:t xml:space="preserve"> – Przedmiar robót </w:t>
      </w:r>
    </w:p>
    <w:p w14:paraId="44444793" w14:textId="223E5505" w:rsidR="002438A5" w:rsidRPr="00D205B8" w:rsidRDefault="00B009D8" w:rsidP="00B009D8">
      <w:pPr>
        <w:keepLines/>
        <w:widowControl w:val="0"/>
        <w:tabs>
          <w:tab w:val="num" w:pos="0"/>
        </w:tabs>
        <w:spacing w:line="276" w:lineRule="auto"/>
        <w:rPr>
          <w:rFonts w:asciiTheme="majorHAnsi" w:hAnsiTheme="majorHAnsi"/>
          <w:snapToGrid w:val="0"/>
          <w:sz w:val="22"/>
        </w:rPr>
      </w:pPr>
      <w:r w:rsidRPr="00B009D8">
        <w:rPr>
          <w:rFonts w:asciiTheme="majorHAnsi" w:hAnsiTheme="majorHAnsi"/>
          <w:sz w:val="22"/>
        </w:rPr>
        <w:t xml:space="preserve">Załącznik nr </w:t>
      </w:r>
      <w:r w:rsidR="003517A3">
        <w:rPr>
          <w:rFonts w:asciiTheme="majorHAnsi" w:hAnsiTheme="majorHAnsi"/>
          <w:sz w:val="22"/>
        </w:rPr>
        <w:t>6</w:t>
      </w:r>
      <w:r w:rsidRPr="00B009D8">
        <w:rPr>
          <w:rFonts w:asciiTheme="majorHAnsi" w:hAnsiTheme="majorHAnsi"/>
          <w:sz w:val="22"/>
        </w:rPr>
        <w:t xml:space="preserve"> – Kosztorys ofertowy</w:t>
      </w:r>
    </w:p>
    <w:p w14:paraId="0A7AAF04" w14:textId="77777777" w:rsidR="002438A5" w:rsidRPr="00D205B8" w:rsidRDefault="002438A5" w:rsidP="00D205B8">
      <w:pPr>
        <w:keepLines/>
        <w:widowControl w:val="0"/>
        <w:tabs>
          <w:tab w:val="num" w:pos="0"/>
        </w:tabs>
        <w:spacing w:line="276" w:lineRule="auto"/>
        <w:rPr>
          <w:rFonts w:asciiTheme="majorHAnsi" w:hAnsiTheme="majorHAnsi"/>
          <w:snapToGrid w:val="0"/>
          <w:sz w:val="22"/>
        </w:rPr>
      </w:pPr>
    </w:p>
    <w:p w14:paraId="3EFF947E"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404AE577"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1451CD7E" w14:textId="77777777" w:rsidR="006847B4" w:rsidRPr="00D205B8" w:rsidRDefault="006847B4" w:rsidP="00D205B8">
      <w:pPr>
        <w:tabs>
          <w:tab w:val="num" w:pos="0"/>
        </w:tabs>
        <w:spacing w:line="276" w:lineRule="auto"/>
        <w:jc w:val="center"/>
        <w:rPr>
          <w:rFonts w:asciiTheme="majorHAnsi" w:hAnsiTheme="majorHAnsi"/>
          <w:sz w:val="22"/>
        </w:rPr>
      </w:pPr>
      <w:r w:rsidRPr="00D205B8">
        <w:rPr>
          <w:rFonts w:asciiTheme="majorHAnsi" w:hAnsiTheme="majorHAnsi"/>
          <w:sz w:val="22"/>
        </w:rPr>
        <w:t>……………………………..                                                  ……………………………….</w:t>
      </w:r>
    </w:p>
    <w:p w14:paraId="21450449" w14:textId="77777777" w:rsidR="00F40E1D" w:rsidRPr="00D205B8" w:rsidRDefault="006847B4" w:rsidP="00D205B8">
      <w:pPr>
        <w:tabs>
          <w:tab w:val="num" w:pos="0"/>
        </w:tabs>
        <w:spacing w:line="276" w:lineRule="auto"/>
        <w:jc w:val="center"/>
        <w:rPr>
          <w:rFonts w:asciiTheme="majorHAnsi" w:hAnsiTheme="majorHAnsi"/>
          <w:b/>
          <w:bCs/>
          <w:sz w:val="22"/>
        </w:rPr>
      </w:pPr>
      <w:r w:rsidRPr="00D205B8">
        <w:rPr>
          <w:rFonts w:asciiTheme="majorHAnsi" w:hAnsiTheme="majorHAnsi"/>
          <w:b/>
          <w:bCs/>
          <w:sz w:val="22"/>
        </w:rPr>
        <w:t>Zamawiaj</w:t>
      </w:r>
      <w:r w:rsidRPr="00D205B8">
        <w:rPr>
          <w:rFonts w:asciiTheme="majorHAnsi" w:hAnsiTheme="majorHAnsi" w:cs="Lucida Grande"/>
          <w:b/>
          <w:bCs/>
          <w:sz w:val="22"/>
        </w:rPr>
        <w:t>ą</w:t>
      </w:r>
      <w:r w:rsidRPr="00D205B8">
        <w:rPr>
          <w:rFonts w:asciiTheme="majorHAnsi" w:hAnsiTheme="majorHAnsi"/>
          <w:b/>
          <w:bCs/>
          <w:sz w:val="22"/>
        </w:rPr>
        <w:t>cy                                                                           Wykonawca</w:t>
      </w:r>
    </w:p>
    <w:p w14:paraId="6FC2301F" w14:textId="77777777" w:rsidR="00F40E1D" w:rsidRPr="00D205B8" w:rsidRDefault="00F40E1D" w:rsidP="00D205B8">
      <w:pPr>
        <w:spacing w:line="276" w:lineRule="auto"/>
        <w:jc w:val="center"/>
        <w:rPr>
          <w:rFonts w:asciiTheme="majorHAnsi" w:hAnsiTheme="majorHAnsi"/>
          <w:b/>
          <w:bCs/>
          <w:sz w:val="22"/>
        </w:rPr>
      </w:pPr>
    </w:p>
    <w:p w14:paraId="6F09E037" w14:textId="513FBAFB" w:rsidR="00F93496" w:rsidRDefault="00F93496" w:rsidP="00D205B8">
      <w:pPr>
        <w:spacing w:line="276" w:lineRule="auto"/>
        <w:rPr>
          <w:rFonts w:asciiTheme="majorHAnsi" w:hAnsiTheme="majorHAnsi"/>
          <w:b/>
          <w:bCs/>
          <w:sz w:val="22"/>
        </w:rPr>
      </w:pPr>
    </w:p>
    <w:p w14:paraId="7230B4E4" w14:textId="51987508" w:rsidR="00FF22C9" w:rsidRDefault="00FF22C9" w:rsidP="00D205B8">
      <w:pPr>
        <w:spacing w:line="276" w:lineRule="auto"/>
        <w:rPr>
          <w:rFonts w:asciiTheme="majorHAnsi" w:hAnsiTheme="majorHAnsi"/>
          <w:b/>
          <w:bCs/>
          <w:sz w:val="22"/>
        </w:rPr>
      </w:pPr>
    </w:p>
    <w:p w14:paraId="60CE8474" w14:textId="77777777" w:rsidR="00FF22C9" w:rsidRDefault="00FF22C9" w:rsidP="00D205B8">
      <w:pPr>
        <w:spacing w:line="276" w:lineRule="auto"/>
        <w:rPr>
          <w:rFonts w:asciiTheme="majorHAnsi" w:hAnsiTheme="majorHAnsi"/>
          <w:b/>
          <w:bCs/>
          <w:sz w:val="22"/>
        </w:rPr>
      </w:pPr>
    </w:p>
    <w:p w14:paraId="736A8BEA" w14:textId="5002A1FF" w:rsidR="00061201" w:rsidRDefault="00061201" w:rsidP="00D205B8">
      <w:pPr>
        <w:spacing w:line="276" w:lineRule="auto"/>
        <w:rPr>
          <w:rFonts w:asciiTheme="majorHAnsi" w:hAnsiTheme="majorHAnsi"/>
          <w:b/>
          <w:bCs/>
          <w:sz w:val="22"/>
        </w:rPr>
      </w:pPr>
    </w:p>
    <w:p w14:paraId="100DA562" w14:textId="768E49BC" w:rsidR="009E3F6B" w:rsidRDefault="009E3F6B" w:rsidP="00D205B8">
      <w:pPr>
        <w:spacing w:line="276" w:lineRule="auto"/>
        <w:rPr>
          <w:rFonts w:asciiTheme="majorHAnsi" w:hAnsiTheme="majorHAnsi"/>
          <w:b/>
          <w:bCs/>
          <w:sz w:val="22"/>
        </w:rPr>
      </w:pPr>
    </w:p>
    <w:p w14:paraId="4BAFA6C9" w14:textId="2C9E3FAB" w:rsidR="009E3F6B" w:rsidRDefault="009E3F6B" w:rsidP="00D205B8">
      <w:pPr>
        <w:spacing w:line="276" w:lineRule="auto"/>
        <w:rPr>
          <w:rFonts w:asciiTheme="majorHAnsi" w:hAnsiTheme="majorHAnsi"/>
          <w:b/>
          <w:bCs/>
          <w:sz w:val="22"/>
        </w:rPr>
      </w:pPr>
    </w:p>
    <w:p w14:paraId="4DFD4402" w14:textId="0826E61C" w:rsidR="009E3F6B" w:rsidRDefault="009E3F6B" w:rsidP="00D205B8">
      <w:pPr>
        <w:spacing w:line="276" w:lineRule="auto"/>
        <w:rPr>
          <w:rFonts w:asciiTheme="majorHAnsi" w:hAnsiTheme="majorHAnsi"/>
          <w:b/>
          <w:bCs/>
          <w:sz w:val="22"/>
        </w:rPr>
      </w:pPr>
    </w:p>
    <w:p w14:paraId="57566A6E" w14:textId="293DE8E3" w:rsidR="009E3F6B" w:rsidRDefault="009E3F6B" w:rsidP="00D205B8">
      <w:pPr>
        <w:spacing w:line="276" w:lineRule="auto"/>
        <w:rPr>
          <w:rFonts w:asciiTheme="majorHAnsi" w:hAnsiTheme="majorHAnsi"/>
          <w:b/>
          <w:bCs/>
          <w:sz w:val="22"/>
        </w:rPr>
      </w:pPr>
    </w:p>
    <w:p w14:paraId="471C07A8" w14:textId="195EA4E8" w:rsidR="009E3F6B" w:rsidRDefault="009E3F6B" w:rsidP="00D205B8">
      <w:pPr>
        <w:spacing w:line="276" w:lineRule="auto"/>
        <w:rPr>
          <w:rFonts w:asciiTheme="majorHAnsi" w:hAnsiTheme="majorHAnsi"/>
          <w:b/>
          <w:bCs/>
          <w:sz w:val="22"/>
        </w:rPr>
      </w:pPr>
    </w:p>
    <w:p w14:paraId="5EE908D5" w14:textId="2D04C832" w:rsidR="009E3F6B" w:rsidRDefault="009E3F6B" w:rsidP="00D205B8">
      <w:pPr>
        <w:spacing w:line="276" w:lineRule="auto"/>
        <w:rPr>
          <w:rFonts w:asciiTheme="majorHAnsi" w:hAnsiTheme="majorHAnsi"/>
          <w:b/>
          <w:bCs/>
          <w:sz w:val="22"/>
        </w:rPr>
      </w:pPr>
    </w:p>
    <w:p w14:paraId="2B80E076" w14:textId="0A2FCE7C" w:rsidR="009E3F6B" w:rsidRDefault="009E3F6B" w:rsidP="00D205B8">
      <w:pPr>
        <w:spacing w:line="276" w:lineRule="auto"/>
        <w:rPr>
          <w:rFonts w:asciiTheme="majorHAnsi" w:hAnsiTheme="majorHAnsi"/>
          <w:b/>
          <w:bCs/>
          <w:sz w:val="22"/>
        </w:rPr>
      </w:pPr>
    </w:p>
    <w:p w14:paraId="671126B0" w14:textId="397050AC" w:rsidR="009E3F6B" w:rsidRDefault="009E3F6B" w:rsidP="00D205B8">
      <w:pPr>
        <w:spacing w:line="276" w:lineRule="auto"/>
        <w:rPr>
          <w:rFonts w:asciiTheme="majorHAnsi" w:hAnsiTheme="majorHAnsi"/>
          <w:b/>
          <w:bCs/>
          <w:sz w:val="22"/>
        </w:rPr>
      </w:pPr>
    </w:p>
    <w:p w14:paraId="24D39D72" w14:textId="77777777" w:rsidR="00366A15" w:rsidRDefault="00366A15" w:rsidP="00D205B8">
      <w:pPr>
        <w:spacing w:line="276" w:lineRule="auto"/>
        <w:rPr>
          <w:rFonts w:asciiTheme="majorHAnsi" w:hAnsiTheme="majorHAnsi"/>
          <w:b/>
          <w:bCs/>
          <w:sz w:val="22"/>
        </w:rPr>
      </w:pPr>
    </w:p>
    <w:p w14:paraId="3DC3882B" w14:textId="114BAA52" w:rsidR="009E3F6B" w:rsidRDefault="009E3F6B" w:rsidP="00D205B8">
      <w:pPr>
        <w:spacing w:line="276" w:lineRule="auto"/>
        <w:rPr>
          <w:rFonts w:asciiTheme="majorHAnsi" w:hAnsiTheme="majorHAnsi"/>
          <w:b/>
          <w:bCs/>
          <w:sz w:val="22"/>
        </w:rPr>
      </w:pPr>
    </w:p>
    <w:p w14:paraId="1ED1D752" w14:textId="371E4055" w:rsidR="009E3F6B" w:rsidRDefault="009E3F6B" w:rsidP="00D205B8">
      <w:pPr>
        <w:spacing w:line="276" w:lineRule="auto"/>
        <w:rPr>
          <w:rFonts w:asciiTheme="majorHAnsi" w:hAnsiTheme="majorHAnsi"/>
          <w:b/>
          <w:bCs/>
          <w:sz w:val="22"/>
        </w:rPr>
      </w:pPr>
    </w:p>
    <w:p w14:paraId="1E96C26A" w14:textId="18AD2591" w:rsidR="00B009D8" w:rsidRDefault="00B009D8" w:rsidP="00D205B8">
      <w:pPr>
        <w:spacing w:line="276" w:lineRule="auto"/>
        <w:rPr>
          <w:rFonts w:asciiTheme="majorHAnsi" w:hAnsiTheme="majorHAnsi"/>
          <w:b/>
          <w:bCs/>
          <w:sz w:val="22"/>
        </w:rPr>
      </w:pPr>
    </w:p>
    <w:p w14:paraId="4586E2F9" w14:textId="62BE463E" w:rsidR="00B009D8" w:rsidRDefault="00B009D8" w:rsidP="00D205B8">
      <w:pPr>
        <w:spacing w:line="276" w:lineRule="auto"/>
        <w:rPr>
          <w:rFonts w:asciiTheme="majorHAnsi" w:hAnsiTheme="majorHAnsi"/>
          <w:b/>
          <w:bCs/>
          <w:sz w:val="22"/>
        </w:rPr>
      </w:pPr>
    </w:p>
    <w:p w14:paraId="3899A5EB" w14:textId="797F09B3" w:rsidR="00B009D8" w:rsidRDefault="00B009D8" w:rsidP="00D205B8">
      <w:pPr>
        <w:spacing w:line="276" w:lineRule="auto"/>
        <w:rPr>
          <w:rFonts w:asciiTheme="majorHAnsi" w:hAnsiTheme="majorHAnsi"/>
          <w:b/>
          <w:bCs/>
          <w:sz w:val="22"/>
        </w:rPr>
      </w:pPr>
    </w:p>
    <w:p w14:paraId="17A55868" w14:textId="77777777" w:rsidR="00061201" w:rsidRDefault="00061201" w:rsidP="00D205B8">
      <w:pPr>
        <w:spacing w:line="276" w:lineRule="auto"/>
        <w:rPr>
          <w:rFonts w:asciiTheme="majorHAnsi" w:hAnsiTheme="majorHAnsi"/>
          <w:b/>
          <w:bCs/>
          <w:sz w:val="22"/>
        </w:rPr>
      </w:pPr>
    </w:p>
    <w:p w14:paraId="52FA85F8" w14:textId="77777777" w:rsidR="004E721F" w:rsidRPr="004E721F" w:rsidRDefault="004E721F" w:rsidP="004E721F">
      <w:pPr>
        <w:jc w:val="center"/>
        <w:rPr>
          <w:rFonts w:asciiTheme="majorHAnsi" w:eastAsia="Times New Roman" w:hAnsiTheme="majorHAnsi" w:cs="Arial"/>
          <w:b/>
          <w:sz w:val="40"/>
          <w:szCs w:val="40"/>
          <w:lang w:eastAsia="pl-PL"/>
        </w:rPr>
      </w:pPr>
      <w:r w:rsidRPr="004E721F">
        <w:rPr>
          <w:rFonts w:asciiTheme="majorHAnsi" w:eastAsia="Times New Roman" w:hAnsiTheme="majorHAnsi" w:cs="Arial"/>
          <w:b/>
          <w:sz w:val="40"/>
          <w:szCs w:val="40"/>
          <w:lang w:eastAsia="pl-PL"/>
        </w:rPr>
        <w:lastRenderedPageBreak/>
        <w:t xml:space="preserve">Karta gwarancyjna </w:t>
      </w:r>
      <w:r w:rsidRPr="004E721F">
        <w:rPr>
          <w:rFonts w:asciiTheme="majorHAnsi" w:eastAsia="Times New Roman" w:hAnsiTheme="majorHAnsi" w:cs="Arial"/>
          <w:b/>
          <w:sz w:val="40"/>
          <w:szCs w:val="40"/>
          <w:vertAlign w:val="superscript"/>
          <w:lang w:eastAsia="pl-PL"/>
        </w:rPr>
        <w:footnoteReference w:id="1"/>
      </w:r>
    </w:p>
    <w:p w14:paraId="6FF265A4" w14:textId="72D49B52" w:rsidR="004E721F" w:rsidRPr="004E721F" w:rsidRDefault="004E721F" w:rsidP="004E721F">
      <w:pPr>
        <w:jc w:val="center"/>
        <w:rPr>
          <w:rFonts w:asciiTheme="majorHAnsi" w:eastAsia="Times New Roman" w:hAnsiTheme="majorHAnsi" w:cs="Arial"/>
          <w:b/>
          <w:sz w:val="28"/>
          <w:szCs w:val="28"/>
          <w:lang w:eastAsia="pl-PL"/>
        </w:rPr>
      </w:pPr>
      <w:r w:rsidRPr="004E721F">
        <w:rPr>
          <w:rFonts w:asciiTheme="majorHAnsi" w:eastAsia="Times New Roman" w:hAnsiTheme="majorHAnsi" w:cs="Arial"/>
          <w:b/>
          <w:sz w:val="32"/>
          <w:szCs w:val="32"/>
          <w:lang w:eastAsia="pl-PL"/>
        </w:rPr>
        <w:t xml:space="preserve">obiektu budowlanego </w:t>
      </w:r>
    </w:p>
    <w:p w14:paraId="413229A8"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C74ED38" w14:textId="77777777" w:rsidR="004E721F" w:rsidRPr="004E721F" w:rsidRDefault="004E721F" w:rsidP="004E721F">
      <w:pPr>
        <w:spacing w:line="276" w:lineRule="auto"/>
        <w:jc w:val="center"/>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sporządzona w dniu ..................................r.</w:t>
      </w:r>
    </w:p>
    <w:p w14:paraId="6CBD595A"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719D3FF"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Strony:</w:t>
      </w:r>
    </w:p>
    <w:p w14:paraId="74E6B2AD"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51619D45"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Zamawiający ............................................................................................................</w:t>
      </w:r>
    </w:p>
    <w:p w14:paraId="28DB34AA"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7C801401"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Gwarant zwany dalej Wykonawcą  ..........................................................................</w:t>
      </w:r>
    </w:p>
    <w:p w14:paraId="588C57AF"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B0CAF04"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Przedmiot karty gwarancyjnej:</w:t>
      </w:r>
    </w:p>
    <w:p w14:paraId="50A2E925" w14:textId="77777777" w:rsidR="004E721F" w:rsidRP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Gwarancja obejmuje swoim zakresem rzeczowym roboty budowlane, montażowe oraz zainstalowane urządzenia zawarte w przedmiocie umowy (Umowy) </w:t>
      </w:r>
      <w:r w:rsidRPr="004E721F">
        <w:rPr>
          <w:rFonts w:asciiTheme="majorHAnsi" w:eastAsia="Times New Roman" w:hAnsiTheme="majorHAnsi" w:cs="Arial"/>
          <w:szCs w:val="20"/>
          <w:lang w:eastAsia="pl-PL"/>
        </w:rPr>
        <w:br/>
        <w:t xml:space="preserve">nr ..................... z dnia ……………….r. oraz zawartych aneksów  nr ………… </w:t>
      </w:r>
      <w:r w:rsidRPr="004E721F">
        <w:rPr>
          <w:rFonts w:asciiTheme="majorHAnsi" w:eastAsia="Times New Roman" w:hAnsiTheme="majorHAnsi" w:cs="Arial"/>
          <w:szCs w:val="20"/>
          <w:lang w:eastAsia="pl-PL"/>
        </w:rPr>
        <w:br/>
        <w:t xml:space="preserve">z dnia ……………..r. </w:t>
      </w:r>
    </w:p>
    <w:p w14:paraId="14D70F3B"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96FF54C" w14:textId="77777777" w:rsidR="004E721F" w:rsidRPr="004E721F" w:rsidRDefault="004E721F" w:rsidP="00FE7ABA">
      <w:pPr>
        <w:numPr>
          <w:ilvl w:val="0"/>
          <w:numId w:val="43"/>
        </w:numPr>
        <w:spacing w:line="276" w:lineRule="auto"/>
        <w:ind w:left="284" w:hanging="284"/>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Charakterystyka techniczna przedmiotu, gwarancji została określona </w:t>
      </w:r>
      <w:r w:rsidRPr="004E721F">
        <w:rPr>
          <w:rFonts w:asciiTheme="majorHAnsi" w:eastAsia="Times New Roman" w:hAnsiTheme="majorHAnsi" w:cs="Arial"/>
          <w:b/>
          <w:szCs w:val="20"/>
          <w:lang w:eastAsia="pl-PL"/>
        </w:rPr>
        <w:br/>
        <w:t xml:space="preserve">w Umowie </w:t>
      </w:r>
    </w:p>
    <w:p w14:paraId="77221430" w14:textId="77777777" w:rsidR="004E721F" w:rsidRPr="004E721F" w:rsidRDefault="004E721F" w:rsidP="004E721F">
      <w:pPr>
        <w:ind w:left="1068"/>
        <w:jc w:val="left"/>
        <w:rPr>
          <w:rFonts w:asciiTheme="majorHAnsi" w:eastAsia="Times New Roman" w:hAnsiTheme="majorHAnsi"/>
          <w:sz w:val="20"/>
          <w:szCs w:val="20"/>
          <w:lang w:eastAsia="pl-PL"/>
        </w:rPr>
      </w:pPr>
    </w:p>
    <w:p w14:paraId="716D5C63"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4. Data bezusterkowego</w:t>
      </w:r>
      <w:r w:rsidRPr="004E721F">
        <w:rPr>
          <w:rFonts w:asciiTheme="majorHAnsi" w:eastAsia="Times New Roman" w:hAnsiTheme="majorHAnsi" w:cs="Arial"/>
          <w:b/>
          <w:szCs w:val="20"/>
          <w:vertAlign w:val="superscript"/>
          <w:lang w:eastAsia="pl-PL"/>
        </w:rPr>
        <w:t>1</w:t>
      </w:r>
      <w:r w:rsidRPr="004E721F">
        <w:rPr>
          <w:rFonts w:asciiTheme="majorHAnsi" w:eastAsia="Times New Roman" w:hAnsiTheme="majorHAnsi" w:cs="Arial"/>
          <w:b/>
          <w:szCs w:val="20"/>
          <w:lang w:eastAsia="pl-PL"/>
        </w:rPr>
        <w:t xml:space="preserve"> odbioru końcowego:</w:t>
      </w:r>
      <w:r w:rsidRPr="004E721F">
        <w:rPr>
          <w:rFonts w:asciiTheme="majorHAnsi" w:eastAsia="Times New Roman" w:hAnsiTheme="majorHAnsi" w:cs="Arial"/>
          <w:szCs w:val="20"/>
          <w:lang w:eastAsia="pl-PL"/>
        </w:rPr>
        <w:t xml:space="preserve"> ………………………r.</w:t>
      </w:r>
    </w:p>
    <w:p w14:paraId="0B7E31D6"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034A9991" w14:textId="77777777" w:rsidR="004E721F" w:rsidRPr="004E721F" w:rsidRDefault="004E721F" w:rsidP="004E721F">
      <w:pPr>
        <w:keepNext/>
        <w:spacing w:line="276" w:lineRule="auto"/>
        <w:outlineLvl w:val="0"/>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5</w:t>
      </w:r>
      <w:r w:rsidRPr="004E721F">
        <w:rPr>
          <w:rFonts w:asciiTheme="majorHAnsi" w:eastAsia="Times New Roman" w:hAnsiTheme="majorHAnsi" w:cs="Arial"/>
          <w:szCs w:val="20"/>
          <w:lang w:eastAsia="pl-PL"/>
        </w:rPr>
        <w:t xml:space="preserve">. </w:t>
      </w:r>
      <w:r w:rsidRPr="004E721F">
        <w:rPr>
          <w:rFonts w:asciiTheme="majorHAnsi" w:eastAsia="Times New Roman" w:hAnsiTheme="majorHAnsi" w:cs="Arial"/>
          <w:b/>
          <w:szCs w:val="20"/>
          <w:lang w:eastAsia="pl-PL"/>
        </w:rPr>
        <w:t>Ogólne warunki gwarancji jakości:</w:t>
      </w:r>
    </w:p>
    <w:p w14:paraId="5FF1F357"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5.1 </w:t>
      </w:r>
      <w:r w:rsidRPr="004E721F">
        <w:rPr>
          <w:rFonts w:asciiTheme="majorHAnsi" w:eastAsia="Times New Roman" w:hAnsiTheme="majorHAnsi" w:cs="Arial"/>
          <w:szCs w:val="20"/>
          <w:lang w:eastAsia="pl-PL"/>
        </w:rPr>
        <w:tab/>
        <w:t>Wykonawca oświadcza, że objęty niniejszą kartą gwarancyjną przedmiot gwarancji został wykonany zgodnie z warunkami pozwolenia na budowę</w:t>
      </w:r>
      <w:r w:rsidRPr="004E721F">
        <w:rPr>
          <w:rFonts w:asciiTheme="majorHAnsi" w:eastAsia="Times New Roman" w:hAnsiTheme="majorHAnsi" w:cs="Arial"/>
          <w:szCs w:val="20"/>
          <w:vertAlign w:val="superscript"/>
          <w:lang w:eastAsia="pl-PL"/>
        </w:rPr>
        <w:footnoteReference w:id="2"/>
      </w:r>
      <w:r w:rsidRPr="004E721F">
        <w:rPr>
          <w:rFonts w:asciiTheme="majorHAnsi" w:eastAsia="Times New Roman" w:hAnsiTheme="majorHAnsi" w:cs="Arial"/>
          <w:szCs w:val="20"/>
          <w:vertAlign w:val="superscript"/>
          <w:lang w:eastAsia="pl-PL"/>
        </w:rPr>
        <w:t>,</w:t>
      </w:r>
      <w:r w:rsidRPr="004E721F">
        <w:rPr>
          <w:rFonts w:asciiTheme="majorHAnsi" w:eastAsia="Times New Roman" w:hAnsiTheme="majorHAnsi" w:cs="Arial"/>
          <w:szCs w:val="20"/>
          <w:lang w:eastAsia="pl-PL"/>
        </w:rPr>
        <w:t xml:space="preserve"> umową, dokumentacją projektową, zasadami wiedzy technicznej i przepisami techniczno-budowlanymi.</w:t>
      </w:r>
    </w:p>
    <w:p w14:paraId="60113C2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5.2  </w:t>
      </w:r>
      <w:r w:rsidRPr="004E721F">
        <w:rPr>
          <w:rFonts w:asciiTheme="majorHAnsi" w:eastAsia="Times New Roman" w:hAnsiTheme="majorHAnsi" w:cs="Arial"/>
          <w:szCs w:val="20"/>
          <w:lang w:eastAsia="pl-PL"/>
        </w:rPr>
        <w:tab/>
        <w:t>Wykonawca ponosi odpowiedzialność z tytułu gwarancji jakości za wady fizyczne zmniejszające wartość użytkową, techniczną i estetyczną wykonanych robót.</w:t>
      </w:r>
    </w:p>
    <w:p w14:paraId="103CA19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5.3  </w:t>
      </w:r>
      <w:r w:rsidRPr="004E721F">
        <w:rPr>
          <w:rFonts w:asciiTheme="majorHAnsi" w:eastAsia="Times New Roman" w:hAnsiTheme="majorHAnsi" w:cs="Arial"/>
          <w:szCs w:val="20"/>
          <w:lang w:eastAsia="pl-PL"/>
        </w:rPr>
        <w:tab/>
        <w:t>Podmiotem uprawnionym do zgłaszania roszczeń z tytułu gwarancji i rękojmi jest Zamawiający. Zgłoszenia takie kierowane będą do siedziby Wykonawcy pisemnie i telefonicznie na nr tel. ……………………. .</w:t>
      </w:r>
    </w:p>
    <w:p w14:paraId="010F20E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5.4  </w:t>
      </w:r>
      <w:r w:rsidRPr="004E721F">
        <w:rPr>
          <w:rFonts w:asciiTheme="majorHAnsi" w:eastAsia="Times New Roman" w:hAnsiTheme="majorHAnsi" w:cs="Arial"/>
          <w:szCs w:val="20"/>
          <w:lang w:eastAsia="pl-PL"/>
        </w:rPr>
        <w:tab/>
        <w:t>W okresie gwarancji Wykonawca obowiązany jest do nieodpłatnego usuwania wad i usterek ujawnionych po odbiorze końcowym.</w:t>
      </w:r>
    </w:p>
    <w:p w14:paraId="3C6D0C1D" w14:textId="77777777" w:rsidR="004E721F" w:rsidRPr="004E721F" w:rsidRDefault="004E721F" w:rsidP="004E721F">
      <w:pPr>
        <w:jc w:val="left"/>
        <w:rPr>
          <w:rFonts w:asciiTheme="majorHAnsi" w:eastAsia="Times New Roman" w:hAnsiTheme="majorHAnsi" w:cs="Arial"/>
          <w:sz w:val="16"/>
          <w:szCs w:val="16"/>
          <w:lang w:eastAsia="pl-PL"/>
        </w:rPr>
      </w:pPr>
    </w:p>
    <w:p w14:paraId="3E768D1A"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6. Okres gwarancji </w:t>
      </w:r>
    </w:p>
    <w:p w14:paraId="650FF835" w14:textId="77777777" w:rsid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Okres gwarancji wynosi ................... miesięcy na cały przedmiot Umowy, licząc od dnia odbioru końcowego lub daty usunięcia usterek i wad. Okres gwarancji jest jednakowy dla całego zakresu rzeczowego wymienionego w punkcie 2.</w:t>
      </w:r>
    </w:p>
    <w:p w14:paraId="615788BB" w14:textId="77777777" w:rsidR="004E721F" w:rsidRPr="004E721F" w:rsidRDefault="004E721F" w:rsidP="004E721F">
      <w:pPr>
        <w:spacing w:before="240" w:line="276" w:lineRule="auto"/>
        <w:rPr>
          <w:rFonts w:asciiTheme="majorHAnsi" w:eastAsia="Times New Roman" w:hAnsiTheme="majorHAnsi" w:cs="Arial"/>
          <w:szCs w:val="20"/>
          <w:lang w:eastAsia="pl-PL"/>
        </w:rPr>
      </w:pPr>
    </w:p>
    <w:p w14:paraId="30B1FA52" w14:textId="77777777" w:rsidR="004E721F" w:rsidRPr="004E721F" w:rsidRDefault="004E721F" w:rsidP="004E721F">
      <w:pPr>
        <w:spacing w:line="276" w:lineRule="auto"/>
        <w:rPr>
          <w:rFonts w:asciiTheme="majorHAnsi" w:eastAsia="Times New Roman" w:hAnsiTheme="majorHAnsi" w:cs="Arial"/>
          <w:szCs w:val="20"/>
          <w:lang w:eastAsia="pl-PL"/>
        </w:rPr>
      </w:pPr>
    </w:p>
    <w:p w14:paraId="36DCF94D"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7. Terminy</w:t>
      </w:r>
    </w:p>
    <w:p w14:paraId="5654CCD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7.1 Ustala się poniższe terminy i warunki usuwania wad:</w:t>
      </w:r>
    </w:p>
    <w:p w14:paraId="0E4289EE"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jeśli wada uniemożliwia użytkowanie obiektu zgodnie z obowiązującymi przepisami – niezwłocznie tj. w terminie 24 godzin od powiadomienia Wykonawcy przez Zamawiającego,</w:t>
      </w:r>
    </w:p>
    <w:p w14:paraId="29B229AF"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2F5D739"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usunięcie wad i usterek powinno być stwierdzone protokolarnie.</w:t>
      </w:r>
    </w:p>
    <w:p w14:paraId="1C4E657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7.2 </w:t>
      </w:r>
      <w:r w:rsidRPr="004E721F">
        <w:rPr>
          <w:rFonts w:asciiTheme="majorHAnsi" w:eastAsia="Times New Roman" w:hAnsiTheme="majorHAnsi" w:cs="Arial"/>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6979C8A"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7.3 </w:t>
      </w:r>
      <w:r w:rsidRPr="004E721F">
        <w:rPr>
          <w:rFonts w:asciiTheme="majorHAnsi" w:eastAsia="Times New Roman" w:hAnsiTheme="majorHAnsi" w:cs="Arial"/>
          <w:szCs w:val="20"/>
          <w:lang w:eastAsia="pl-PL"/>
        </w:rPr>
        <w:tab/>
        <w:t>W innych przypadkach termin gwarancji ulega przedłużeniu o czas, w ciągu którego wskutek wady przedmiotu objętego gwarancją Zamawiający nie będzie mógł korzystać z przedmiotu gwarancji.</w:t>
      </w:r>
    </w:p>
    <w:p w14:paraId="015D1BD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7.4 </w:t>
      </w:r>
      <w:r w:rsidRPr="004E721F">
        <w:rPr>
          <w:rFonts w:asciiTheme="majorHAnsi" w:eastAsia="Times New Roman" w:hAnsiTheme="majorHAnsi" w:cs="Arial"/>
          <w:szCs w:val="20"/>
          <w:lang w:eastAsia="pl-PL"/>
        </w:rPr>
        <w:tab/>
        <w:t>Jeśli wada fizyczna elementu budynku o dłuższym okresie gwarancji spowodowała uszkodzenie elementu, dla którego okres gwarancji już upłynął, Wykonawca zobowiązuje się do nieodpłatnego usunięcia wad w obu elementach.</w:t>
      </w:r>
    </w:p>
    <w:p w14:paraId="6C0212C5"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7.5 </w:t>
      </w:r>
      <w:r w:rsidRPr="004E721F">
        <w:rPr>
          <w:rFonts w:asciiTheme="majorHAnsi" w:eastAsia="Times New Roman" w:hAnsiTheme="majorHAnsi" w:cs="Arial"/>
          <w:szCs w:val="20"/>
          <w:lang w:eastAsia="pl-PL"/>
        </w:rPr>
        <w:tab/>
        <w:t xml:space="preserve">Zamawiający ma prawo obciążyć Wykonawcę wszelkimi kosztami usunięcia wad </w:t>
      </w:r>
      <w:r w:rsidRPr="004E721F">
        <w:rPr>
          <w:rFonts w:asciiTheme="majorHAnsi" w:eastAsia="Times New Roman" w:hAnsiTheme="majorHAnsi" w:cs="Arial"/>
          <w:szCs w:val="20"/>
          <w:lang w:eastAsia="pl-PL"/>
        </w:rPr>
        <w:br/>
        <w:t>i usterek w ramach wykonawstwa zastępczego, jeżeli Wykonawca nie przystąpi do ich usunięcia w terminie określonym wyżej, bądź usunie je nieskutecznie.</w:t>
      </w:r>
    </w:p>
    <w:p w14:paraId="2696FF96"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7.6 </w:t>
      </w:r>
      <w:r w:rsidRPr="004E721F">
        <w:rPr>
          <w:rFonts w:asciiTheme="majorHAnsi" w:eastAsia="Times New Roman" w:hAnsiTheme="majorHAnsi" w:cs="Arial"/>
          <w:szCs w:val="20"/>
          <w:lang w:eastAsia="pl-PL"/>
        </w:rPr>
        <w:tab/>
        <w:t>Nie podlegają usunięciu lub naprawie z tytułu gwarancji wady powstałe na skutek:</w:t>
      </w:r>
    </w:p>
    <w:p w14:paraId="09D7F1A4" w14:textId="77777777"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siły wyższej, pod pojęciem których strony uznają: stan wojny, klęski żywiołowej, strajk generalny;</w:t>
      </w:r>
    </w:p>
    <w:p w14:paraId="3C5DD361" w14:textId="76255602"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normalnego zużycia;</w:t>
      </w:r>
    </w:p>
    <w:p w14:paraId="76830FEB" w14:textId="6BC46974"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szkód wynikłych z winy Zamawiającego (w tym Użytkownika), a szczególnie konserwacji i użytkowania</w:t>
      </w:r>
      <w:r>
        <w:rPr>
          <w:rFonts w:asciiTheme="majorHAnsi" w:eastAsia="Times New Roman" w:hAnsiTheme="majorHAnsi" w:cs="Arial"/>
          <w:szCs w:val="20"/>
          <w:lang w:eastAsia="pl-PL"/>
        </w:rPr>
        <w:t xml:space="preserve"> drogi</w:t>
      </w:r>
      <w:r w:rsidRPr="004E721F">
        <w:rPr>
          <w:rFonts w:asciiTheme="majorHAnsi" w:eastAsia="Times New Roman" w:hAnsiTheme="majorHAnsi" w:cs="Arial"/>
          <w:szCs w:val="20"/>
          <w:lang w:eastAsia="pl-PL"/>
        </w:rPr>
        <w:t xml:space="preserve"> w sposób niezgodny z instrukcją lub zasadami eksploatacji i użytkowania.</w:t>
      </w:r>
    </w:p>
    <w:p w14:paraId="1D06A8DA" w14:textId="74BABC36"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7.7 </w:t>
      </w:r>
      <w:r w:rsidRPr="004E721F">
        <w:rPr>
          <w:rFonts w:asciiTheme="majorHAnsi" w:eastAsia="Times New Roman" w:hAnsiTheme="majorHAnsi" w:cs="Arial"/>
          <w:szCs w:val="20"/>
          <w:lang w:eastAsia="pl-PL"/>
        </w:rPr>
        <w:tab/>
        <w:t xml:space="preserve">W celu umożliwienia kwalifikacji zgłoszonych wad, przyczyn ich powstania </w:t>
      </w:r>
      <w:r w:rsidRPr="004E721F">
        <w:rPr>
          <w:rFonts w:asciiTheme="majorHAnsi" w:eastAsia="Times New Roman" w:hAnsiTheme="majorHAnsi" w:cs="Arial"/>
          <w:szCs w:val="20"/>
          <w:lang w:eastAsia="pl-PL"/>
        </w:rPr>
        <w:br/>
        <w:t>i sposobu usunięcia Zamawiający zobowiązuje się do przechowania otrzymanej w dniu odb</w:t>
      </w:r>
      <w:r>
        <w:rPr>
          <w:rFonts w:asciiTheme="majorHAnsi" w:eastAsia="Times New Roman" w:hAnsiTheme="majorHAnsi" w:cs="Arial"/>
          <w:szCs w:val="20"/>
          <w:lang w:eastAsia="pl-PL"/>
        </w:rPr>
        <w:t>ioru dokumentacji powykonawczej.</w:t>
      </w:r>
    </w:p>
    <w:p w14:paraId="23887E0D"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7.8 </w:t>
      </w:r>
      <w:r w:rsidRPr="004E721F">
        <w:rPr>
          <w:rFonts w:asciiTheme="majorHAnsi" w:eastAsia="Times New Roman" w:hAnsiTheme="majorHAnsi" w:cs="Arial"/>
          <w:szCs w:val="20"/>
          <w:lang w:eastAsia="pl-PL"/>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w:t>
      </w:r>
      <w:r w:rsidRPr="004E721F">
        <w:rPr>
          <w:rFonts w:asciiTheme="majorHAnsi" w:eastAsia="Times New Roman" w:hAnsiTheme="majorHAnsi" w:cs="Arial"/>
          <w:szCs w:val="20"/>
          <w:lang w:eastAsia="pl-PL"/>
        </w:rPr>
        <w:br/>
        <w:t>ze stwierdzeniem ich należytego usunięcia.</w:t>
      </w:r>
    </w:p>
    <w:p w14:paraId="46587DCE"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lastRenderedPageBreak/>
        <w:t>7.9</w:t>
      </w:r>
      <w:r w:rsidRPr="004E721F">
        <w:rPr>
          <w:rFonts w:asciiTheme="majorHAnsi" w:eastAsia="Times New Roman" w:hAnsiTheme="majorHAnsi" w:cs="Arial"/>
          <w:szCs w:val="20"/>
          <w:lang w:eastAsia="pl-PL"/>
        </w:rPr>
        <w:tab/>
        <w:t xml:space="preserve">Wykonawca nie odpowiada za wady powstałe w wyniku zwłoki </w:t>
      </w:r>
      <w:r w:rsidRPr="004E721F">
        <w:rPr>
          <w:rFonts w:asciiTheme="majorHAnsi" w:eastAsia="Times New Roman" w:hAnsiTheme="majorHAnsi" w:cs="Arial"/>
          <w:szCs w:val="20"/>
          <w:lang w:eastAsia="pl-PL"/>
        </w:rPr>
        <w:br/>
        <w:t>w zawiadomieniu go o wadzie, jeżeli wada ta spowodowała inne wady lub uszkodzenia, których można było uniknąć, gdyby w terminie zawiadomiono Wykonawcę o zaistniałej wadzie.</w:t>
      </w:r>
    </w:p>
    <w:p w14:paraId="4BDF33CF"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7.10 </w:t>
      </w:r>
      <w:r w:rsidRPr="004E721F">
        <w:rPr>
          <w:rFonts w:asciiTheme="majorHAnsi" w:eastAsia="Times New Roman" w:hAnsiTheme="majorHAnsi" w:cs="Arial"/>
          <w:szCs w:val="20"/>
          <w:lang w:eastAsia="pl-PL"/>
        </w:rPr>
        <w:tab/>
        <w:t xml:space="preserve">Wykonawca jest odpowiedzialny za wszelkie szkody i straty, które spowodował </w:t>
      </w:r>
      <w:r w:rsidRPr="004E721F">
        <w:rPr>
          <w:rFonts w:asciiTheme="majorHAnsi" w:eastAsia="Times New Roman" w:hAnsiTheme="majorHAnsi" w:cs="Arial"/>
          <w:szCs w:val="20"/>
          <w:lang w:eastAsia="pl-PL"/>
        </w:rPr>
        <w:br/>
        <w:t>w czasie prac nad usuwaniem wad.</w:t>
      </w:r>
    </w:p>
    <w:p w14:paraId="4CD35C39" w14:textId="77777777" w:rsidR="004E721F" w:rsidRPr="004E721F" w:rsidRDefault="004E721F" w:rsidP="004E721F">
      <w:pPr>
        <w:spacing w:line="276" w:lineRule="auto"/>
        <w:ind w:left="567" w:hanging="567"/>
        <w:rPr>
          <w:rFonts w:asciiTheme="majorHAnsi" w:eastAsia="Times New Roman" w:hAnsiTheme="majorHAnsi" w:cs="Arial"/>
          <w:strike/>
          <w:sz w:val="16"/>
          <w:szCs w:val="16"/>
          <w:lang w:eastAsia="pl-PL"/>
        </w:rPr>
      </w:pPr>
    </w:p>
    <w:p w14:paraId="6385D0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8. Gwarancja a rękojmia</w:t>
      </w:r>
    </w:p>
    <w:p w14:paraId="1F92DD0D" w14:textId="77777777" w:rsidR="004E721F" w:rsidRPr="004E721F" w:rsidRDefault="004E721F" w:rsidP="004E721F">
      <w:pPr>
        <w:spacing w:before="240" w:line="276" w:lineRule="auto"/>
        <w:ind w:left="284"/>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6036FF3B" w14:textId="77777777" w:rsidR="004E721F" w:rsidRPr="004E721F" w:rsidRDefault="004E721F" w:rsidP="004E721F">
      <w:pPr>
        <w:spacing w:line="276" w:lineRule="auto"/>
        <w:ind w:left="284"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ab/>
        <w:t>Zamawiający może dochodzić roszczeń wynikających z gwarancji oraz rękojmi także po upływie okresu gwarancji i rękojmi, jeżeli dokonał zgłoszenia wady przed jego upływem.</w:t>
      </w:r>
    </w:p>
    <w:p w14:paraId="38EA6D86" w14:textId="77777777" w:rsidR="004E721F" w:rsidRPr="004E721F" w:rsidRDefault="004E721F" w:rsidP="004E721F">
      <w:pPr>
        <w:spacing w:line="276" w:lineRule="auto"/>
        <w:ind w:left="567" w:hanging="567"/>
        <w:rPr>
          <w:rFonts w:asciiTheme="majorHAnsi" w:eastAsia="Times New Roman" w:hAnsiTheme="majorHAnsi" w:cs="Arial"/>
          <w:sz w:val="16"/>
          <w:szCs w:val="16"/>
          <w:lang w:eastAsia="pl-PL"/>
        </w:rPr>
      </w:pPr>
    </w:p>
    <w:p w14:paraId="14788786"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9. Pozostałe ustalenia</w:t>
      </w:r>
    </w:p>
    <w:p w14:paraId="6EF3CAFC"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9.1 </w:t>
      </w:r>
      <w:r w:rsidRPr="004E721F">
        <w:rPr>
          <w:rFonts w:asciiTheme="majorHAnsi" w:eastAsia="Times New Roman" w:hAnsiTheme="majorHAnsi" w:cs="Arial"/>
          <w:szCs w:val="20"/>
          <w:lang w:eastAsia="pl-PL"/>
        </w:rPr>
        <w:tab/>
        <w:t>W okresie gwarancji i rękojmi Wykonawca i Zamawiający zobowiązani są do pisemnego wzajemnego zawiadomienia w terminie 7 dni o:</w:t>
      </w:r>
    </w:p>
    <w:p w14:paraId="19BF254D"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adresu lub firmy,</w:t>
      </w:r>
    </w:p>
    <w:p w14:paraId="5506C946"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osób reprezentujących strony,</w:t>
      </w:r>
    </w:p>
    <w:p w14:paraId="00645528"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upadłości Wykonawcy,</w:t>
      </w:r>
    </w:p>
    <w:p w14:paraId="24238107"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likwidacji firmy Wykonawcy.</w:t>
      </w:r>
    </w:p>
    <w:p w14:paraId="0119A47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9.2. </w:t>
      </w:r>
      <w:r w:rsidRPr="004E721F">
        <w:rPr>
          <w:rFonts w:asciiTheme="majorHAnsi" w:eastAsia="Times New Roman" w:hAnsiTheme="majorHAnsi" w:cs="Arial"/>
          <w:szCs w:val="20"/>
          <w:lang w:eastAsia="pl-PL"/>
        </w:rPr>
        <w:tab/>
        <w:t>W sprawach nie uregulowanych niniejszą kartą gwarancyjną zastosowanie mają przepisy Kodeksu Cywilnego, Prawa budowlanego oraz inne obowiązujące przepisy prawa.</w:t>
      </w:r>
    </w:p>
    <w:p w14:paraId="4FC63C1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9.3.</w:t>
      </w:r>
      <w:r w:rsidRPr="004E721F">
        <w:rPr>
          <w:rFonts w:asciiTheme="majorHAnsi" w:eastAsia="Times New Roman" w:hAnsiTheme="majorHAnsi" w:cs="Arial"/>
          <w:szCs w:val="20"/>
          <w:lang w:eastAsia="pl-PL"/>
        </w:rPr>
        <w:tab/>
        <w:t>Karta gwarancyjna ważna jest tylko z umową na wykonanie przedmiotu zamówienia, podpisaną przez strony umowy.</w:t>
      </w:r>
    </w:p>
    <w:p w14:paraId="02FB6126" w14:textId="77777777" w:rsidR="004E721F" w:rsidRPr="004E721F" w:rsidRDefault="004E721F" w:rsidP="004E721F">
      <w:pPr>
        <w:spacing w:line="276" w:lineRule="auto"/>
        <w:rPr>
          <w:rFonts w:asciiTheme="majorHAnsi" w:eastAsia="Times New Roman" w:hAnsiTheme="majorHAnsi" w:cs="Arial"/>
          <w:szCs w:val="20"/>
          <w:lang w:eastAsia="pl-PL"/>
        </w:rPr>
      </w:pPr>
    </w:p>
    <w:p w14:paraId="00CAAF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Warunki gwarancji podpisali:</w:t>
      </w:r>
    </w:p>
    <w:p w14:paraId="7AB1BF74" w14:textId="77777777" w:rsidR="004E721F" w:rsidRPr="004E721F" w:rsidRDefault="004E721F" w:rsidP="004E721F">
      <w:pPr>
        <w:spacing w:line="276" w:lineRule="auto"/>
        <w:rPr>
          <w:rFonts w:asciiTheme="majorHAnsi" w:eastAsia="Times New Roman" w:hAnsiTheme="majorHAnsi" w:cs="Arial"/>
          <w:szCs w:val="20"/>
          <w:lang w:eastAsia="pl-PL"/>
        </w:rPr>
      </w:pPr>
    </w:p>
    <w:p w14:paraId="100AC57D"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Udzielający gwarancji jakości</w:t>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t xml:space="preserve">Przyjmujący gwarancję jakości </w:t>
      </w:r>
    </w:p>
    <w:p w14:paraId="084718EA"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p>
    <w:p w14:paraId="2A938DF2"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 Przedstawiciele Wykonawcy:</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 xml:space="preserve">   </w:t>
      </w:r>
      <w:r w:rsidRPr="004E721F">
        <w:rPr>
          <w:rFonts w:asciiTheme="majorHAnsi" w:eastAsia="Times New Roman" w:hAnsiTheme="majorHAnsi" w:cs="Arial"/>
          <w:szCs w:val="20"/>
          <w:lang w:eastAsia="pl-PL"/>
        </w:rPr>
        <w:tab/>
        <w:t xml:space="preserve">   Przedstawiciel Zamawiającego:</w:t>
      </w:r>
    </w:p>
    <w:p w14:paraId="79B93495"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p>
    <w:p w14:paraId="512336C2" w14:textId="77777777" w:rsidR="004E721F" w:rsidRPr="004E721F" w:rsidRDefault="004E721F" w:rsidP="004E721F">
      <w:pPr>
        <w:spacing w:line="276" w:lineRule="auto"/>
        <w:rPr>
          <w:rFonts w:asciiTheme="majorHAnsi" w:eastAsia="Times New Roman" w:hAnsiTheme="majorHAnsi" w:cs="Arial"/>
          <w:b/>
          <w:szCs w:val="20"/>
          <w:lang w:eastAsia="pl-PL"/>
        </w:rPr>
      </w:pPr>
    </w:p>
    <w:p w14:paraId="4EF88944"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w:t>
      </w:r>
    </w:p>
    <w:p w14:paraId="68EB7EB6" w14:textId="77777777" w:rsidR="00F93496" w:rsidRDefault="00F93496" w:rsidP="00D205B8">
      <w:pPr>
        <w:spacing w:line="276" w:lineRule="auto"/>
        <w:rPr>
          <w:rFonts w:asciiTheme="majorHAnsi" w:hAnsiTheme="majorHAnsi"/>
          <w:b/>
          <w:bCs/>
          <w:sz w:val="22"/>
        </w:rPr>
      </w:pPr>
    </w:p>
    <w:p w14:paraId="1CB8A9A1" w14:textId="77777777" w:rsidR="002B40D0" w:rsidRDefault="002B40D0" w:rsidP="00D205B8">
      <w:pPr>
        <w:spacing w:line="276" w:lineRule="auto"/>
        <w:rPr>
          <w:rFonts w:asciiTheme="majorHAnsi" w:hAnsiTheme="majorHAnsi"/>
          <w:b/>
          <w:bCs/>
          <w:sz w:val="22"/>
        </w:rPr>
      </w:pPr>
    </w:p>
    <w:p w14:paraId="7350476C" w14:textId="77777777" w:rsidR="002B40D0" w:rsidRDefault="002B40D0" w:rsidP="00D205B8">
      <w:pPr>
        <w:spacing w:line="276" w:lineRule="auto"/>
        <w:rPr>
          <w:rFonts w:asciiTheme="majorHAnsi" w:hAnsiTheme="majorHAnsi"/>
          <w:b/>
          <w:bCs/>
          <w:sz w:val="22"/>
        </w:rPr>
      </w:pPr>
    </w:p>
    <w:p w14:paraId="470E8D0D" w14:textId="61FD182E" w:rsidR="00A368B1" w:rsidRPr="00D205B8" w:rsidRDefault="00A368B1" w:rsidP="00D205B8">
      <w:pPr>
        <w:spacing w:line="276" w:lineRule="auto"/>
        <w:rPr>
          <w:rFonts w:asciiTheme="majorHAnsi" w:hAnsiTheme="majorHAnsi"/>
          <w:b/>
          <w:bCs/>
          <w:sz w:val="22"/>
        </w:rPr>
      </w:pPr>
    </w:p>
    <w:p w14:paraId="0D0236FD" w14:textId="77777777" w:rsidR="00FF7353" w:rsidRPr="00D205B8" w:rsidRDefault="00FF7353" w:rsidP="00D205B8">
      <w:pPr>
        <w:spacing w:line="276" w:lineRule="auto"/>
        <w:rPr>
          <w:rFonts w:asciiTheme="majorHAnsi" w:hAnsiTheme="majorHAnsi"/>
          <w:b/>
          <w:bCs/>
          <w:sz w:val="22"/>
        </w:rPr>
      </w:pPr>
    </w:p>
    <w:sectPr w:rsidR="00FF7353" w:rsidRPr="00D205B8" w:rsidSect="00152C30">
      <w:footerReference w:type="default" r:id="rId9"/>
      <w:pgSz w:w="11906" w:h="16838"/>
      <w:pgMar w:top="1418"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9AAE7" w14:textId="77777777" w:rsidR="00D418A8" w:rsidRDefault="00D418A8" w:rsidP="00770EFA">
      <w:r>
        <w:separator/>
      </w:r>
    </w:p>
  </w:endnote>
  <w:endnote w:type="continuationSeparator" w:id="0">
    <w:p w14:paraId="1F3BC7D2" w14:textId="77777777" w:rsidR="00D418A8" w:rsidRDefault="00D418A8"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Calibri"/>
    <w:charset w:val="EE"/>
    <w:family w:val="auto"/>
    <w:pitch w:val="default"/>
  </w:font>
  <w:font w:name="TimesNewRoman">
    <w:altName w:val="MS Gothic"/>
    <w:charset w:val="EE"/>
    <w:family w:val="auto"/>
    <w:pitch w:val="default"/>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sig w:usb0="00000005" w:usb1="00000000" w:usb2="00000000" w:usb3="00000000" w:csb0="00000002"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Lucida Grande C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1B94" w14:textId="77777777" w:rsidR="000C14C1" w:rsidRPr="00152C30" w:rsidRDefault="000C14C1">
    <w:pPr>
      <w:pStyle w:val="Stopka"/>
      <w:jc w:val="right"/>
      <w:rPr>
        <w:rFonts w:ascii="Century Gothic" w:hAnsi="Century Gothic"/>
      </w:rPr>
    </w:pPr>
    <w:r w:rsidRPr="00152C30">
      <w:rPr>
        <w:rFonts w:ascii="Century Gothic" w:hAnsi="Century Gothic"/>
      </w:rPr>
      <w:fldChar w:fldCharType="begin"/>
    </w:r>
    <w:r w:rsidRPr="00152C30">
      <w:rPr>
        <w:rFonts w:ascii="Century Gothic" w:hAnsi="Century Gothic"/>
      </w:rPr>
      <w:instrText xml:space="preserve"> PAGE   \* MERGEFORMAT </w:instrText>
    </w:r>
    <w:r w:rsidRPr="00152C30">
      <w:rPr>
        <w:rFonts w:ascii="Century Gothic" w:hAnsi="Century Gothic"/>
      </w:rPr>
      <w:fldChar w:fldCharType="separate"/>
    </w:r>
    <w:r w:rsidR="009C0BCB">
      <w:rPr>
        <w:rFonts w:ascii="Century Gothic" w:hAnsi="Century Gothic"/>
        <w:noProof/>
      </w:rPr>
      <w:t>13</w:t>
    </w:r>
    <w:r w:rsidRPr="00152C30">
      <w:rPr>
        <w:rFonts w:ascii="Century Gothic" w:hAnsi="Century Gothic"/>
        <w:noProof/>
      </w:rPr>
      <w:fldChar w:fldCharType="end"/>
    </w:r>
  </w:p>
  <w:p w14:paraId="25C9B916" w14:textId="054E620F" w:rsidR="000C14C1" w:rsidRDefault="000C14C1" w:rsidP="00E036E8">
    <w:pPr>
      <w:pStyle w:val="Stopka"/>
    </w:pPr>
  </w:p>
  <w:p w14:paraId="46CE3CEF" w14:textId="77777777" w:rsidR="000C14C1" w:rsidRDefault="000C14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0AB0B" w14:textId="77777777" w:rsidR="00D418A8" w:rsidRDefault="00D418A8" w:rsidP="00770EFA">
      <w:r>
        <w:separator/>
      </w:r>
    </w:p>
  </w:footnote>
  <w:footnote w:type="continuationSeparator" w:id="0">
    <w:p w14:paraId="527257C9" w14:textId="77777777" w:rsidR="00D418A8" w:rsidRDefault="00D418A8" w:rsidP="00770EFA">
      <w:r>
        <w:continuationSeparator/>
      </w:r>
    </w:p>
  </w:footnote>
  <w:footnote w:id="1">
    <w:p w14:paraId="2FB6D8E9" w14:textId="1D509180" w:rsidR="000C14C1" w:rsidRDefault="000C14C1" w:rsidP="004E721F">
      <w:pPr>
        <w:pStyle w:val="Tekstprzypisudolnego"/>
      </w:pPr>
      <w:r>
        <w:rPr>
          <w:rStyle w:val="Odwoanieprzypisudolnego"/>
        </w:rPr>
        <w:footnoteRef/>
      </w:r>
      <w:r>
        <w:t xml:space="preserve"> Stanowiąca integralny załącznik do umowy</w:t>
      </w:r>
    </w:p>
  </w:footnote>
  <w:footnote w:id="2">
    <w:p w14:paraId="14AC2901" w14:textId="77777777" w:rsidR="000C14C1" w:rsidRDefault="000C14C1" w:rsidP="004E721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multilevel"/>
    <w:tmpl w:val="98E295B0"/>
    <w:name w:val="WW8Num8"/>
    <w:lvl w:ilvl="0">
      <w:start w:val="4"/>
      <w:numFmt w:val="decimal"/>
      <w:pStyle w:val="Art"/>
      <w:lvlText w:val="%1."/>
      <w:lvlJc w:val="left"/>
      <w:pPr>
        <w:tabs>
          <w:tab w:val="num" w:pos="705"/>
        </w:tabs>
        <w:ind w:left="705" w:hanging="705"/>
      </w:pPr>
      <w:rPr>
        <w:rFonts w:cs="Verdana"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B6CC51C6"/>
    <w:name w:val="WW8Num21"/>
    <w:lvl w:ilvl="0">
      <w:start w:val="1"/>
      <w:numFmt w:val="decimal"/>
      <w:lvlText w:val="%1."/>
      <w:lvlJc w:val="left"/>
      <w:pPr>
        <w:tabs>
          <w:tab w:val="num" w:pos="-218"/>
        </w:tabs>
        <w:ind w:left="862" w:hanging="720"/>
      </w:pPr>
      <w:rPr>
        <w:rFonts w:ascii="Century Gothic" w:eastAsia="Calibri" w:hAnsi="Century Gothic" w:cs="Times New Roman"/>
        <w:b w:val="0"/>
        <w:color w:val="auto"/>
        <w:sz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0" w15:restartNumberingAfterBreak="0">
    <w:nsid w:val="0000001A"/>
    <w:multiLevelType w:val="singleLevel"/>
    <w:tmpl w:val="A6F6A7E6"/>
    <w:name w:val="WW8Num31"/>
    <w:lvl w:ilvl="0">
      <w:start w:val="1"/>
      <w:numFmt w:val="decimal"/>
      <w:lvlText w:val="%1."/>
      <w:lvlJc w:val="left"/>
      <w:pPr>
        <w:tabs>
          <w:tab w:val="num" w:pos="360"/>
        </w:tabs>
        <w:ind w:left="360" w:hanging="360"/>
      </w:pPr>
      <w:rPr>
        <w:rFonts w:asciiTheme="majorHAnsi" w:eastAsia="Times New Roman" w:hAnsiTheme="majorHAnsi"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04527447"/>
    <w:multiLevelType w:val="hybridMultilevel"/>
    <w:tmpl w:val="2C38C7EA"/>
    <w:lvl w:ilvl="0" w:tplc="01A8DB1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68A7D52"/>
    <w:multiLevelType w:val="hybridMultilevel"/>
    <w:tmpl w:val="DA3A9766"/>
    <w:lvl w:ilvl="0" w:tplc="8EE67EC0">
      <w:start w:val="1"/>
      <w:numFmt w:val="decimal"/>
      <w:lvlText w:val="%1)"/>
      <w:lvlJc w:val="left"/>
      <w:pPr>
        <w:tabs>
          <w:tab w:val="num" w:pos="720"/>
        </w:tabs>
        <w:ind w:left="720" w:hanging="360"/>
      </w:pPr>
      <w:rPr>
        <w:rFonts w:ascii="Century Gothic" w:eastAsia="Times New Roman" w:hAnsi="Century Gothic"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1" w15:restartNumberingAfterBreak="0">
    <w:nsid w:val="08EB55FE"/>
    <w:multiLevelType w:val="hybridMultilevel"/>
    <w:tmpl w:val="A5ECE88C"/>
    <w:lvl w:ilvl="0" w:tplc="C53AC656">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0B417483"/>
    <w:multiLevelType w:val="hybridMultilevel"/>
    <w:tmpl w:val="42BC9820"/>
    <w:lvl w:ilvl="0" w:tplc="398280E4">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0EBD2937"/>
    <w:multiLevelType w:val="hybridMultilevel"/>
    <w:tmpl w:val="AFFABF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20C80E0">
      <w:start w:val="1"/>
      <w:numFmt w:val="lowerLetter"/>
      <w:lvlText w:val="%3)"/>
      <w:lvlJc w:val="left"/>
      <w:pPr>
        <w:ind w:left="6598" w:hanging="360"/>
      </w:pPr>
    </w:lvl>
    <w:lvl w:ilvl="3" w:tplc="0415000F">
      <w:start w:val="1"/>
      <w:numFmt w:val="decimal"/>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518603D"/>
    <w:multiLevelType w:val="hybridMultilevel"/>
    <w:tmpl w:val="AC06F51E"/>
    <w:lvl w:ilvl="0" w:tplc="F3968646">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5BF7C03"/>
    <w:multiLevelType w:val="hybridMultilevel"/>
    <w:tmpl w:val="CDE092EE"/>
    <w:lvl w:ilvl="0" w:tplc="1A963F96">
      <w:start w:val="1"/>
      <w:numFmt w:val="decimal"/>
      <w:lvlText w:val="%1."/>
      <w:lvlJc w:val="left"/>
      <w:pPr>
        <w:ind w:left="720" w:hanging="360"/>
      </w:pPr>
      <w:rPr>
        <w:rFonts w:hint="default"/>
        <w:b w:val="0"/>
        <w:spacing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3B7E5C"/>
    <w:multiLevelType w:val="hybridMultilevel"/>
    <w:tmpl w:val="72A2112C"/>
    <w:lvl w:ilvl="0" w:tplc="54408D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80703A2"/>
    <w:multiLevelType w:val="hybridMultilevel"/>
    <w:tmpl w:val="F95CE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1"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5" w15:restartNumberingAfterBreak="0">
    <w:nsid w:val="2B603612"/>
    <w:multiLevelType w:val="hybridMultilevel"/>
    <w:tmpl w:val="5738953A"/>
    <w:lvl w:ilvl="0" w:tplc="04150017">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Times New Roman"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Times New Roman"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Times New Roman" w:hint="default"/>
      </w:rPr>
    </w:lvl>
    <w:lvl w:ilvl="8" w:tplc="FFFFFFFF">
      <w:start w:val="1"/>
      <w:numFmt w:val="bullet"/>
      <w:lvlText w:val=""/>
      <w:lvlJc w:val="left"/>
      <w:pPr>
        <w:ind w:left="7331" w:hanging="360"/>
      </w:pPr>
      <w:rPr>
        <w:rFonts w:ascii="Wingdings" w:hAnsi="Wingdings" w:hint="default"/>
      </w:rPr>
    </w:lvl>
  </w:abstractNum>
  <w:abstractNum w:abstractNumId="46"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3F57349"/>
    <w:multiLevelType w:val="hybridMultilevel"/>
    <w:tmpl w:val="A55A1A0E"/>
    <w:lvl w:ilvl="0" w:tplc="0C5EE43C">
      <w:start w:val="1"/>
      <w:numFmt w:val="decimal"/>
      <w:lvlText w:val="%1."/>
      <w:lvlJc w:val="left"/>
      <w:pPr>
        <w:tabs>
          <w:tab w:val="num" w:pos="720"/>
        </w:tabs>
        <w:ind w:left="720" w:hanging="360"/>
      </w:pPr>
      <w:rPr>
        <w:strike w:val="0"/>
        <w:dstrike w:val="0"/>
        <w:u w:val="none"/>
        <w:effect w:val="none"/>
      </w:rPr>
    </w:lvl>
    <w:lvl w:ilvl="1" w:tplc="D6AC2CC4">
      <w:start w:val="1"/>
      <w:numFmt w:val="decimal"/>
      <w:lvlText w:val="%2)"/>
      <w:lvlJc w:val="left"/>
      <w:pPr>
        <w:tabs>
          <w:tab w:val="num" w:pos="644"/>
        </w:tabs>
        <w:ind w:left="644" w:hanging="360"/>
      </w:pPr>
      <w:rPr>
        <w:rFonts w:ascii="Century Gothic" w:eastAsia="Times New Roman" w:hAnsi="Century Gothic"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E951EC"/>
    <w:multiLevelType w:val="hybridMultilevel"/>
    <w:tmpl w:val="C35E8A5A"/>
    <w:lvl w:ilvl="0" w:tplc="0A8E2E84">
      <w:start w:val="1"/>
      <w:numFmt w:val="decimal"/>
      <w:lvlText w:val="%1)"/>
      <w:lvlJc w:val="left"/>
      <w:pPr>
        <w:ind w:left="928" w:hanging="360"/>
      </w:pPr>
      <w:rPr>
        <w:rFonts w:asciiTheme="majorHAnsi" w:hAnsiTheme="majorHAnsi" w:cs="Arial" w:hint="default"/>
        <w:b w:val="0"/>
        <w:bCs w:val="0"/>
        <w:i w:val="0"/>
        <w:iCs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3D2A33EF"/>
    <w:multiLevelType w:val="hybridMultilevel"/>
    <w:tmpl w:val="25F219F0"/>
    <w:lvl w:ilvl="0" w:tplc="92B00944">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D813AD2"/>
    <w:multiLevelType w:val="hybridMultilevel"/>
    <w:tmpl w:val="5EA2BF7C"/>
    <w:lvl w:ilvl="0" w:tplc="0415000F">
      <w:start w:val="1"/>
      <w:numFmt w:val="decimal"/>
      <w:lvlText w:val="%1."/>
      <w:lvlJc w:val="left"/>
      <w:pPr>
        <w:ind w:left="720" w:hanging="360"/>
      </w:p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273759E"/>
    <w:multiLevelType w:val="multilevel"/>
    <w:tmpl w:val="DDD4BEBE"/>
    <w:lvl w:ilvl="0">
      <w:start w:val="1"/>
      <w:numFmt w:val="decimal"/>
      <w:lvlText w:val="%1."/>
      <w:lvlJc w:val="left"/>
      <w:pPr>
        <w:tabs>
          <w:tab w:val="num" w:pos="0"/>
        </w:tabs>
        <w:ind w:left="0" w:firstLine="0"/>
      </w:pPr>
      <w:rPr>
        <w:rFonts w:ascii="Times New Roman" w:hAnsi="Times New Roman" w:cs="Times New Roman"/>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heme="majorHAnsi" w:eastAsia="Times New Roman" w:hAnsiTheme="majorHAnsi"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51434F42"/>
    <w:multiLevelType w:val="hybridMultilevel"/>
    <w:tmpl w:val="C90418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2D16BDB"/>
    <w:multiLevelType w:val="hybridMultilevel"/>
    <w:tmpl w:val="1FE85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5EE83E07"/>
    <w:multiLevelType w:val="hybridMultilevel"/>
    <w:tmpl w:val="7D7C72D4"/>
    <w:lvl w:ilvl="0" w:tplc="A2947B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3F03F13"/>
    <w:multiLevelType w:val="hybridMultilevel"/>
    <w:tmpl w:val="18A868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F666004"/>
    <w:multiLevelType w:val="hybridMultilevel"/>
    <w:tmpl w:val="A0EAA982"/>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1D12800"/>
    <w:multiLevelType w:val="multilevel"/>
    <w:tmpl w:val="14042D36"/>
    <w:lvl w:ilvl="0">
      <w:start w:val="1"/>
      <w:numFmt w:val="decimal"/>
      <w:lvlText w:val="%1."/>
      <w:lvlJc w:val="left"/>
      <w:pPr>
        <w:tabs>
          <w:tab w:val="num" w:pos="397"/>
        </w:tabs>
        <w:ind w:left="397" w:hanging="397"/>
      </w:pPr>
      <w:rPr>
        <w:rFonts w:asciiTheme="majorHAnsi" w:eastAsia="Times New Roman" w:hAnsiTheme="majorHAnsi"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69" w15:restartNumberingAfterBreak="0">
    <w:nsid w:val="74472800"/>
    <w:multiLevelType w:val="hybridMultilevel"/>
    <w:tmpl w:val="F76C8116"/>
    <w:lvl w:ilvl="0" w:tplc="D48C84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78A4178"/>
    <w:multiLevelType w:val="multilevel"/>
    <w:tmpl w:val="EA1CFC5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16cid:durableId="1379863625">
    <w:abstractNumId w:val="48"/>
  </w:num>
  <w:num w:numId="2" w16cid:durableId="77675578">
    <w:abstractNumId w:val="6"/>
  </w:num>
  <w:num w:numId="3" w16cid:durableId="1295217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29462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217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24182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77332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865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6143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4432538">
    <w:abstractNumId w:val="20"/>
    <w:lvlOverride w:ilvl="0">
      <w:startOverride w:val="1"/>
    </w:lvlOverride>
  </w:num>
  <w:num w:numId="11" w16cid:durableId="4699826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8224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101">
    <w:abstractNumId w:val="42"/>
  </w:num>
  <w:num w:numId="14" w16cid:durableId="1054698564">
    <w:abstractNumId w:val="5"/>
  </w:num>
  <w:num w:numId="15" w16cid:durableId="7715140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7869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52580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9797162">
    <w:abstractNumId w:val="13"/>
    <w:lvlOverride w:ilvl="0">
      <w:startOverride w:val="1"/>
    </w:lvlOverride>
  </w:num>
  <w:num w:numId="19" w16cid:durableId="4777683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2859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3886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1177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11947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427013">
    <w:abstractNumId w:val="8"/>
    <w:lvlOverride w:ilvl="0">
      <w:startOverride w:val="1"/>
    </w:lvlOverride>
  </w:num>
  <w:num w:numId="25" w16cid:durableId="9474641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8538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01781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0831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6336206">
    <w:abstractNumId w:val="57"/>
  </w:num>
  <w:num w:numId="30" w16cid:durableId="36468942">
    <w:abstractNumId w:val="64"/>
  </w:num>
  <w:num w:numId="31" w16cid:durableId="362827870">
    <w:abstractNumId w:val="29"/>
  </w:num>
  <w:num w:numId="32" w16cid:durableId="786779939">
    <w:abstractNumId w:val="66"/>
  </w:num>
  <w:num w:numId="33" w16cid:durableId="936331456">
    <w:abstractNumId w:val="71"/>
  </w:num>
  <w:num w:numId="34" w16cid:durableId="739794294">
    <w:abstractNumId w:val="37"/>
  </w:num>
  <w:num w:numId="35" w16cid:durableId="95829738">
    <w:abstractNumId w:val="38"/>
  </w:num>
  <w:num w:numId="36" w16cid:durableId="758059727">
    <w:abstractNumId w:val="32"/>
  </w:num>
  <w:num w:numId="37" w16cid:durableId="1623416229">
    <w:abstractNumId w:val="50"/>
  </w:num>
  <w:num w:numId="38" w16cid:durableId="1828548206">
    <w:abstractNumId w:val="36"/>
  </w:num>
  <w:num w:numId="39" w16cid:durableId="1473718811">
    <w:abstractNumId w:val="55"/>
  </w:num>
  <w:num w:numId="40" w16cid:durableId="1438983905">
    <w:abstractNumId w:val="44"/>
  </w:num>
  <w:num w:numId="41" w16cid:durableId="909463359">
    <w:abstractNumId w:val="54"/>
  </w:num>
  <w:num w:numId="42" w16cid:durableId="636685835">
    <w:abstractNumId w:val="49"/>
  </w:num>
  <w:num w:numId="43" w16cid:durableId="1944729869">
    <w:abstractNumId w:val="65"/>
  </w:num>
  <w:num w:numId="44" w16cid:durableId="1359965718">
    <w:abstractNumId w:val="43"/>
  </w:num>
  <w:num w:numId="45" w16cid:durableId="2143303029">
    <w:abstractNumId w:val="61"/>
  </w:num>
  <w:num w:numId="46" w16cid:durableId="1825244342">
    <w:abstractNumId w:val="35"/>
  </w:num>
  <w:num w:numId="47" w16cid:durableId="1605573173">
    <w:abstractNumId w:val="60"/>
  </w:num>
  <w:num w:numId="48" w16cid:durableId="55514615">
    <w:abstractNumId w:val="69"/>
  </w:num>
  <w:num w:numId="49" w16cid:durableId="943151332">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48E2"/>
    <w:rsid w:val="000142BA"/>
    <w:rsid w:val="00017AC9"/>
    <w:rsid w:val="00031096"/>
    <w:rsid w:val="00041CAB"/>
    <w:rsid w:val="00043ED4"/>
    <w:rsid w:val="00045788"/>
    <w:rsid w:val="0004789C"/>
    <w:rsid w:val="00050ACF"/>
    <w:rsid w:val="00053551"/>
    <w:rsid w:val="00061201"/>
    <w:rsid w:val="00062DBB"/>
    <w:rsid w:val="00065E4E"/>
    <w:rsid w:val="00072421"/>
    <w:rsid w:val="000737F9"/>
    <w:rsid w:val="0008608D"/>
    <w:rsid w:val="00094A6E"/>
    <w:rsid w:val="0009791C"/>
    <w:rsid w:val="000A0A61"/>
    <w:rsid w:val="000A13A7"/>
    <w:rsid w:val="000A1615"/>
    <w:rsid w:val="000A6E7A"/>
    <w:rsid w:val="000B239C"/>
    <w:rsid w:val="000B528D"/>
    <w:rsid w:val="000C14C1"/>
    <w:rsid w:val="000C5FF3"/>
    <w:rsid w:val="000D0303"/>
    <w:rsid w:val="000D3CD4"/>
    <w:rsid w:val="000D4D8B"/>
    <w:rsid w:val="000E0FFF"/>
    <w:rsid w:val="00103BE8"/>
    <w:rsid w:val="00107779"/>
    <w:rsid w:val="0011532E"/>
    <w:rsid w:val="001200A5"/>
    <w:rsid w:val="0012672F"/>
    <w:rsid w:val="00133038"/>
    <w:rsid w:val="0014792A"/>
    <w:rsid w:val="00150E96"/>
    <w:rsid w:val="0015195E"/>
    <w:rsid w:val="00152C30"/>
    <w:rsid w:val="001563CE"/>
    <w:rsid w:val="00166189"/>
    <w:rsid w:val="00167374"/>
    <w:rsid w:val="00167D52"/>
    <w:rsid w:val="00175511"/>
    <w:rsid w:val="001832E5"/>
    <w:rsid w:val="00185121"/>
    <w:rsid w:val="001A6145"/>
    <w:rsid w:val="001A659B"/>
    <w:rsid w:val="001B3852"/>
    <w:rsid w:val="001C531C"/>
    <w:rsid w:val="001D2F0C"/>
    <w:rsid w:val="001D6659"/>
    <w:rsid w:val="001D6C36"/>
    <w:rsid w:val="001E0285"/>
    <w:rsid w:val="00211D1F"/>
    <w:rsid w:val="0021350F"/>
    <w:rsid w:val="00215896"/>
    <w:rsid w:val="00220301"/>
    <w:rsid w:val="0022127C"/>
    <w:rsid w:val="002215DD"/>
    <w:rsid w:val="00225D2F"/>
    <w:rsid w:val="00226C2B"/>
    <w:rsid w:val="00230579"/>
    <w:rsid w:val="00231BB7"/>
    <w:rsid w:val="00235074"/>
    <w:rsid w:val="00235C71"/>
    <w:rsid w:val="00241DF4"/>
    <w:rsid w:val="002438A5"/>
    <w:rsid w:val="00243BD1"/>
    <w:rsid w:val="0025317A"/>
    <w:rsid w:val="002554BA"/>
    <w:rsid w:val="00255824"/>
    <w:rsid w:val="00255C16"/>
    <w:rsid w:val="00257361"/>
    <w:rsid w:val="00271EB3"/>
    <w:rsid w:val="00273BE6"/>
    <w:rsid w:val="002842DC"/>
    <w:rsid w:val="002879DE"/>
    <w:rsid w:val="002956D8"/>
    <w:rsid w:val="002956DF"/>
    <w:rsid w:val="002A3137"/>
    <w:rsid w:val="002A5C39"/>
    <w:rsid w:val="002A752A"/>
    <w:rsid w:val="002A7760"/>
    <w:rsid w:val="002B22CC"/>
    <w:rsid w:val="002B40D0"/>
    <w:rsid w:val="002B5D16"/>
    <w:rsid w:val="002C38F2"/>
    <w:rsid w:val="002C7242"/>
    <w:rsid w:val="002D21BD"/>
    <w:rsid w:val="002D6940"/>
    <w:rsid w:val="002E3D13"/>
    <w:rsid w:val="002E4DB9"/>
    <w:rsid w:val="002E73AB"/>
    <w:rsid w:val="002F0179"/>
    <w:rsid w:val="002F04CE"/>
    <w:rsid w:val="003059C0"/>
    <w:rsid w:val="0031497E"/>
    <w:rsid w:val="00314ADD"/>
    <w:rsid w:val="00322116"/>
    <w:rsid w:val="003224CB"/>
    <w:rsid w:val="003249E9"/>
    <w:rsid w:val="003410E7"/>
    <w:rsid w:val="00344988"/>
    <w:rsid w:val="00347195"/>
    <w:rsid w:val="0034732A"/>
    <w:rsid w:val="003474DB"/>
    <w:rsid w:val="00350318"/>
    <w:rsid w:val="003517A3"/>
    <w:rsid w:val="00352BE9"/>
    <w:rsid w:val="003564CD"/>
    <w:rsid w:val="00366A15"/>
    <w:rsid w:val="00367726"/>
    <w:rsid w:val="00374BE8"/>
    <w:rsid w:val="00382999"/>
    <w:rsid w:val="0038332E"/>
    <w:rsid w:val="0038393F"/>
    <w:rsid w:val="00384D2D"/>
    <w:rsid w:val="00385EB3"/>
    <w:rsid w:val="0039121D"/>
    <w:rsid w:val="003936CB"/>
    <w:rsid w:val="003B0A5C"/>
    <w:rsid w:val="003B280E"/>
    <w:rsid w:val="003B5BB1"/>
    <w:rsid w:val="003C21AC"/>
    <w:rsid w:val="003C30A3"/>
    <w:rsid w:val="003C5915"/>
    <w:rsid w:val="003C6C3E"/>
    <w:rsid w:val="003E05B2"/>
    <w:rsid w:val="00401CBD"/>
    <w:rsid w:val="004133C3"/>
    <w:rsid w:val="00413A40"/>
    <w:rsid w:val="00413C6B"/>
    <w:rsid w:val="00421624"/>
    <w:rsid w:val="0042207D"/>
    <w:rsid w:val="00425410"/>
    <w:rsid w:val="00431D78"/>
    <w:rsid w:val="004326BB"/>
    <w:rsid w:val="004366F4"/>
    <w:rsid w:val="004433A8"/>
    <w:rsid w:val="00445A54"/>
    <w:rsid w:val="004475C6"/>
    <w:rsid w:val="00447783"/>
    <w:rsid w:val="00450265"/>
    <w:rsid w:val="0045487A"/>
    <w:rsid w:val="00462BBE"/>
    <w:rsid w:val="00471A81"/>
    <w:rsid w:val="00482072"/>
    <w:rsid w:val="004A133E"/>
    <w:rsid w:val="004C2B8D"/>
    <w:rsid w:val="004C4E14"/>
    <w:rsid w:val="004C71A2"/>
    <w:rsid w:val="004D00B1"/>
    <w:rsid w:val="004D0516"/>
    <w:rsid w:val="004D596B"/>
    <w:rsid w:val="004E44F7"/>
    <w:rsid w:val="004E6271"/>
    <w:rsid w:val="004E721F"/>
    <w:rsid w:val="00501CA6"/>
    <w:rsid w:val="005045FA"/>
    <w:rsid w:val="00504E90"/>
    <w:rsid w:val="00504FE8"/>
    <w:rsid w:val="005060DD"/>
    <w:rsid w:val="00513B2A"/>
    <w:rsid w:val="00515657"/>
    <w:rsid w:val="00525B6E"/>
    <w:rsid w:val="00534F61"/>
    <w:rsid w:val="00537598"/>
    <w:rsid w:val="005513BA"/>
    <w:rsid w:val="00551C4F"/>
    <w:rsid w:val="00551E28"/>
    <w:rsid w:val="00557BB8"/>
    <w:rsid w:val="005604BC"/>
    <w:rsid w:val="00570895"/>
    <w:rsid w:val="00575B14"/>
    <w:rsid w:val="00576F47"/>
    <w:rsid w:val="00577967"/>
    <w:rsid w:val="00595335"/>
    <w:rsid w:val="005A2BDD"/>
    <w:rsid w:val="005A533B"/>
    <w:rsid w:val="005A7932"/>
    <w:rsid w:val="005B4B03"/>
    <w:rsid w:val="005B5DBB"/>
    <w:rsid w:val="005B6063"/>
    <w:rsid w:val="005C3426"/>
    <w:rsid w:val="005C6060"/>
    <w:rsid w:val="005D4D8F"/>
    <w:rsid w:val="005D507E"/>
    <w:rsid w:val="005E059B"/>
    <w:rsid w:val="005E5716"/>
    <w:rsid w:val="005E683A"/>
    <w:rsid w:val="005F5F4E"/>
    <w:rsid w:val="0060035B"/>
    <w:rsid w:val="006007B1"/>
    <w:rsid w:val="0060087F"/>
    <w:rsid w:val="006024C0"/>
    <w:rsid w:val="0061099A"/>
    <w:rsid w:val="0061221A"/>
    <w:rsid w:val="006155D3"/>
    <w:rsid w:val="00615978"/>
    <w:rsid w:val="0062114B"/>
    <w:rsid w:val="006216B0"/>
    <w:rsid w:val="00623A99"/>
    <w:rsid w:val="00624B51"/>
    <w:rsid w:val="00626344"/>
    <w:rsid w:val="006272EA"/>
    <w:rsid w:val="006304CB"/>
    <w:rsid w:val="006407EB"/>
    <w:rsid w:val="00651D43"/>
    <w:rsid w:val="00675BF8"/>
    <w:rsid w:val="0068062A"/>
    <w:rsid w:val="00682CCF"/>
    <w:rsid w:val="006847B4"/>
    <w:rsid w:val="006A0C70"/>
    <w:rsid w:val="006A2FF3"/>
    <w:rsid w:val="006C449C"/>
    <w:rsid w:val="006D0D0D"/>
    <w:rsid w:val="006E6848"/>
    <w:rsid w:val="006E7921"/>
    <w:rsid w:val="006F121B"/>
    <w:rsid w:val="0071265F"/>
    <w:rsid w:val="00716524"/>
    <w:rsid w:val="00716A55"/>
    <w:rsid w:val="007218BE"/>
    <w:rsid w:val="00735A81"/>
    <w:rsid w:val="00737420"/>
    <w:rsid w:val="00737E66"/>
    <w:rsid w:val="007508CF"/>
    <w:rsid w:val="00752308"/>
    <w:rsid w:val="0076677C"/>
    <w:rsid w:val="00766FE3"/>
    <w:rsid w:val="00770EFA"/>
    <w:rsid w:val="00775D53"/>
    <w:rsid w:val="007827BD"/>
    <w:rsid w:val="00784FA8"/>
    <w:rsid w:val="00786E17"/>
    <w:rsid w:val="007934E1"/>
    <w:rsid w:val="007A6207"/>
    <w:rsid w:val="007A63C1"/>
    <w:rsid w:val="007A663F"/>
    <w:rsid w:val="007A69C0"/>
    <w:rsid w:val="007D1236"/>
    <w:rsid w:val="007D560F"/>
    <w:rsid w:val="007E6BFE"/>
    <w:rsid w:val="007E7CB8"/>
    <w:rsid w:val="007F0AC3"/>
    <w:rsid w:val="0080121F"/>
    <w:rsid w:val="0080490E"/>
    <w:rsid w:val="00807770"/>
    <w:rsid w:val="00807A6A"/>
    <w:rsid w:val="008124FF"/>
    <w:rsid w:val="00822874"/>
    <w:rsid w:val="00822DB2"/>
    <w:rsid w:val="008251B0"/>
    <w:rsid w:val="00830A90"/>
    <w:rsid w:val="00831B1A"/>
    <w:rsid w:val="008360DF"/>
    <w:rsid w:val="008476B2"/>
    <w:rsid w:val="0085031A"/>
    <w:rsid w:val="00850CCE"/>
    <w:rsid w:val="00861A93"/>
    <w:rsid w:val="0086541C"/>
    <w:rsid w:val="00875FBD"/>
    <w:rsid w:val="0088140A"/>
    <w:rsid w:val="008838AB"/>
    <w:rsid w:val="00883BAE"/>
    <w:rsid w:val="00890050"/>
    <w:rsid w:val="008A1DBB"/>
    <w:rsid w:val="008A2CF9"/>
    <w:rsid w:val="008A429A"/>
    <w:rsid w:val="008A4F42"/>
    <w:rsid w:val="008B6744"/>
    <w:rsid w:val="008B6E75"/>
    <w:rsid w:val="008B7531"/>
    <w:rsid w:val="008C14DA"/>
    <w:rsid w:val="008C2284"/>
    <w:rsid w:val="008C33AD"/>
    <w:rsid w:val="008C3CD6"/>
    <w:rsid w:val="008C414E"/>
    <w:rsid w:val="008C6135"/>
    <w:rsid w:val="008D5564"/>
    <w:rsid w:val="008E7AAD"/>
    <w:rsid w:val="008F0FFD"/>
    <w:rsid w:val="00905A60"/>
    <w:rsid w:val="00923BE4"/>
    <w:rsid w:val="00926054"/>
    <w:rsid w:val="009449C5"/>
    <w:rsid w:val="009502C4"/>
    <w:rsid w:val="009506C4"/>
    <w:rsid w:val="009606F8"/>
    <w:rsid w:val="00961309"/>
    <w:rsid w:val="009654E9"/>
    <w:rsid w:val="009744B1"/>
    <w:rsid w:val="00981742"/>
    <w:rsid w:val="0099606D"/>
    <w:rsid w:val="00997D43"/>
    <w:rsid w:val="009A2E41"/>
    <w:rsid w:val="009A55EA"/>
    <w:rsid w:val="009A7EEB"/>
    <w:rsid w:val="009B36DF"/>
    <w:rsid w:val="009B5798"/>
    <w:rsid w:val="009C0BCB"/>
    <w:rsid w:val="009C4A51"/>
    <w:rsid w:val="009D0132"/>
    <w:rsid w:val="009D5603"/>
    <w:rsid w:val="009E12C2"/>
    <w:rsid w:val="009E3F6B"/>
    <w:rsid w:val="009E5BA9"/>
    <w:rsid w:val="009F0157"/>
    <w:rsid w:val="00A03462"/>
    <w:rsid w:val="00A04584"/>
    <w:rsid w:val="00A060DC"/>
    <w:rsid w:val="00A22B78"/>
    <w:rsid w:val="00A31507"/>
    <w:rsid w:val="00A368B1"/>
    <w:rsid w:val="00A454BF"/>
    <w:rsid w:val="00A51BB0"/>
    <w:rsid w:val="00A60682"/>
    <w:rsid w:val="00A77F18"/>
    <w:rsid w:val="00A90D57"/>
    <w:rsid w:val="00A93C31"/>
    <w:rsid w:val="00A9738D"/>
    <w:rsid w:val="00A97C6B"/>
    <w:rsid w:val="00A97C82"/>
    <w:rsid w:val="00AA325A"/>
    <w:rsid w:val="00AA355C"/>
    <w:rsid w:val="00AA6F5D"/>
    <w:rsid w:val="00AB0F6E"/>
    <w:rsid w:val="00AB240B"/>
    <w:rsid w:val="00AB3124"/>
    <w:rsid w:val="00AB5A34"/>
    <w:rsid w:val="00AD5A12"/>
    <w:rsid w:val="00AD7938"/>
    <w:rsid w:val="00AE3279"/>
    <w:rsid w:val="00AE3F1B"/>
    <w:rsid w:val="00AE4C80"/>
    <w:rsid w:val="00B009D8"/>
    <w:rsid w:val="00B04904"/>
    <w:rsid w:val="00B060BC"/>
    <w:rsid w:val="00B10467"/>
    <w:rsid w:val="00B12CD1"/>
    <w:rsid w:val="00B15B9D"/>
    <w:rsid w:val="00B16468"/>
    <w:rsid w:val="00B200CD"/>
    <w:rsid w:val="00B20BE7"/>
    <w:rsid w:val="00B20CE1"/>
    <w:rsid w:val="00B27DFB"/>
    <w:rsid w:val="00B31E7F"/>
    <w:rsid w:val="00B35B62"/>
    <w:rsid w:val="00B43677"/>
    <w:rsid w:val="00B44698"/>
    <w:rsid w:val="00B471EC"/>
    <w:rsid w:val="00B543E7"/>
    <w:rsid w:val="00B616B6"/>
    <w:rsid w:val="00B61CFB"/>
    <w:rsid w:val="00B62EAC"/>
    <w:rsid w:val="00B65E0A"/>
    <w:rsid w:val="00B65EF6"/>
    <w:rsid w:val="00B75D12"/>
    <w:rsid w:val="00B80A81"/>
    <w:rsid w:val="00B84AC5"/>
    <w:rsid w:val="00B87FDC"/>
    <w:rsid w:val="00BB7977"/>
    <w:rsid w:val="00BD7003"/>
    <w:rsid w:val="00BF1B75"/>
    <w:rsid w:val="00BF221D"/>
    <w:rsid w:val="00BF3C49"/>
    <w:rsid w:val="00C04E64"/>
    <w:rsid w:val="00C07AB5"/>
    <w:rsid w:val="00C07C59"/>
    <w:rsid w:val="00C207CD"/>
    <w:rsid w:val="00C2251E"/>
    <w:rsid w:val="00C3389B"/>
    <w:rsid w:val="00C426F0"/>
    <w:rsid w:val="00C554E8"/>
    <w:rsid w:val="00C56ABF"/>
    <w:rsid w:val="00C678AB"/>
    <w:rsid w:val="00C67B8A"/>
    <w:rsid w:val="00C730CD"/>
    <w:rsid w:val="00C732BD"/>
    <w:rsid w:val="00C81E74"/>
    <w:rsid w:val="00C87F84"/>
    <w:rsid w:val="00C95151"/>
    <w:rsid w:val="00C968D4"/>
    <w:rsid w:val="00CA062E"/>
    <w:rsid w:val="00CA2076"/>
    <w:rsid w:val="00CB0C59"/>
    <w:rsid w:val="00CB5FA2"/>
    <w:rsid w:val="00CB7873"/>
    <w:rsid w:val="00CC3B6C"/>
    <w:rsid w:val="00CD156B"/>
    <w:rsid w:val="00CD1B27"/>
    <w:rsid w:val="00CD3334"/>
    <w:rsid w:val="00CD3797"/>
    <w:rsid w:val="00CD4748"/>
    <w:rsid w:val="00CE2DD3"/>
    <w:rsid w:val="00CE4F06"/>
    <w:rsid w:val="00CE6C3B"/>
    <w:rsid w:val="00CF6C9B"/>
    <w:rsid w:val="00D01845"/>
    <w:rsid w:val="00D01D48"/>
    <w:rsid w:val="00D04CE2"/>
    <w:rsid w:val="00D13627"/>
    <w:rsid w:val="00D14085"/>
    <w:rsid w:val="00D15A74"/>
    <w:rsid w:val="00D205B8"/>
    <w:rsid w:val="00D23851"/>
    <w:rsid w:val="00D418A8"/>
    <w:rsid w:val="00D420BF"/>
    <w:rsid w:val="00D56BA3"/>
    <w:rsid w:val="00D65512"/>
    <w:rsid w:val="00D66775"/>
    <w:rsid w:val="00D74A8A"/>
    <w:rsid w:val="00D81B8C"/>
    <w:rsid w:val="00D974DB"/>
    <w:rsid w:val="00DB6B91"/>
    <w:rsid w:val="00DB7188"/>
    <w:rsid w:val="00DC0C69"/>
    <w:rsid w:val="00DC0FD0"/>
    <w:rsid w:val="00DC2C25"/>
    <w:rsid w:val="00DC5E1B"/>
    <w:rsid w:val="00DC6F60"/>
    <w:rsid w:val="00DC7645"/>
    <w:rsid w:val="00DD5B33"/>
    <w:rsid w:val="00DD6D29"/>
    <w:rsid w:val="00DE3D9B"/>
    <w:rsid w:val="00DE3DE4"/>
    <w:rsid w:val="00DF67E0"/>
    <w:rsid w:val="00E036E8"/>
    <w:rsid w:val="00E104AF"/>
    <w:rsid w:val="00E134AF"/>
    <w:rsid w:val="00E165E3"/>
    <w:rsid w:val="00E2652A"/>
    <w:rsid w:val="00E35B27"/>
    <w:rsid w:val="00E361A5"/>
    <w:rsid w:val="00E4631E"/>
    <w:rsid w:val="00E50EFB"/>
    <w:rsid w:val="00E530B8"/>
    <w:rsid w:val="00E56D83"/>
    <w:rsid w:val="00E61AA8"/>
    <w:rsid w:val="00E626B8"/>
    <w:rsid w:val="00E67C79"/>
    <w:rsid w:val="00E70BA4"/>
    <w:rsid w:val="00E71992"/>
    <w:rsid w:val="00E94299"/>
    <w:rsid w:val="00EA0E48"/>
    <w:rsid w:val="00EC1F25"/>
    <w:rsid w:val="00EC2027"/>
    <w:rsid w:val="00EC4486"/>
    <w:rsid w:val="00EC7271"/>
    <w:rsid w:val="00ED45E6"/>
    <w:rsid w:val="00ED46FF"/>
    <w:rsid w:val="00EE0BF5"/>
    <w:rsid w:val="00EE24CE"/>
    <w:rsid w:val="00EE4978"/>
    <w:rsid w:val="00EF58ED"/>
    <w:rsid w:val="00EF64D5"/>
    <w:rsid w:val="00EF7A2D"/>
    <w:rsid w:val="00F01248"/>
    <w:rsid w:val="00F02622"/>
    <w:rsid w:val="00F03484"/>
    <w:rsid w:val="00F22D2B"/>
    <w:rsid w:val="00F40E1D"/>
    <w:rsid w:val="00F47000"/>
    <w:rsid w:val="00F61432"/>
    <w:rsid w:val="00F70F8F"/>
    <w:rsid w:val="00F86C9C"/>
    <w:rsid w:val="00F91E8E"/>
    <w:rsid w:val="00F93496"/>
    <w:rsid w:val="00F9526E"/>
    <w:rsid w:val="00FA1046"/>
    <w:rsid w:val="00FB1776"/>
    <w:rsid w:val="00FB4C20"/>
    <w:rsid w:val="00FB71B4"/>
    <w:rsid w:val="00FB771D"/>
    <w:rsid w:val="00FC2452"/>
    <w:rsid w:val="00FC2A4F"/>
    <w:rsid w:val="00FC34CE"/>
    <w:rsid w:val="00FD00BB"/>
    <w:rsid w:val="00FD638F"/>
    <w:rsid w:val="00FE0B17"/>
    <w:rsid w:val="00FE3528"/>
    <w:rsid w:val="00FE3651"/>
    <w:rsid w:val="00FE5192"/>
    <w:rsid w:val="00FE7ABA"/>
    <w:rsid w:val="00FF22C9"/>
    <w:rsid w:val="00FF2595"/>
    <w:rsid w:val="00FF7353"/>
    <w:rsid w:val="00FF7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B119D2"/>
  <w15:docId w15:val="{63765D00-8165-49C1-B0E3-1B7E6EAF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Nierozpoznanawzmianka1">
    <w:name w:val="Nierozpoznana wzmianka1"/>
    <w:basedOn w:val="Domylnaczcionkaakapitu"/>
    <w:uiPriority w:val="99"/>
    <w:semiHidden/>
    <w:unhideWhenUsed/>
    <w:rsid w:val="00EC2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44825">
      <w:bodyDiv w:val="1"/>
      <w:marLeft w:val="0"/>
      <w:marRight w:val="0"/>
      <w:marTop w:val="0"/>
      <w:marBottom w:val="0"/>
      <w:divBdr>
        <w:top w:val="none" w:sz="0" w:space="0" w:color="auto"/>
        <w:left w:val="none" w:sz="0" w:space="0" w:color="auto"/>
        <w:bottom w:val="none" w:sz="0" w:space="0" w:color="auto"/>
        <w:right w:val="none" w:sz="0" w:space="0" w:color="auto"/>
      </w:divBdr>
      <w:divsChild>
        <w:div w:id="279411414">
          <w:marLeft w:val="0"/>
          <w:marRight w:val="0"/>
          <w:marTop w:val="150"/>
          <w:marBottom w:val="168"/>
          <w:divBdr>
            <w:top w:val="none" w:sz="0" w:space="0" w:color="auto"/>
            <w:left w:val="none" w:sz="0" w:space="0" w:color="auto"/>
            <w:bottom w:val="none" w:sz="0" w:space="0" w:color="auto"/>
            <w:right w:val="none" w:sz="0" w:space="0" w:color="auto"/>
          </w:divBdr>
        </w:div>
        <w:div w:id="1369140905">
          <w:marLeft w:val="0"/>
          <w:marRight w:val="0"/>
          <w:marTop w:val="0"/>
          <w:marBottom w:val="0"/>
          <w:divBdr>
            <w:top w:val="none" w:sz="0" w:space="0" w:color="auto"/>
            <w:left w:val="none" w:sz="0" w:space="0" w:color="auto"/>
            <w:bottom w:val="none" w:sz="0" w:space="0" w:color="auto"/>
            <w:right w:val="none" w:sz="0" w:space="0" w:color="auto"/>
          </w:divBdr>
          <w:divsChild>
            <w:div w:id="182549828">
              <w:marLeft w:val="255"/>
              <w:marRight w:val="0"/>
              <w:marTop w:val="0"/>
              <w:marBottom w:val="0"/>
              <w:divBdr>
                <w:top w:val="none" w:sz="0" w:space="0" w:color="auto"/>
                <w:left w:val="none" w:sz="0" w:space="0" w:color="auto"/>
                <w:bottom w:val="none" w:sz="0" w:space="0" w:color="auto"/>
                <w:right w:val="none" w:sz="0" w:space="0" w:color="auto"/>
              </w:divBdr>
            </w:div>
          </w:divsChild>
        </w:div>
        <w:div w:id="1461536667">
          <w:marLeft w:val="0"/>
          <w:marRight w:val="0"/>
          <w:marTop w:val="0"/>
          <w:marBottom w:val="0"/>
          <w:divBdr>
            <w:top w:val="none" w:sz="0" w:space="0" w:color="auto"/>
            <w:left w:val="none" w:sz="0" w:space="0" w:color="auto"/>
            <w:bottom w:val="none" w:sz="0" w:space="0" w:color="auto"/>
            <w:right w:val="none" w:sz="0" w:space="0" w:color="auto"/>
          </w:divBdr>
          <w:divsChild>
            <w:div w:id="1873883518">
              <w:marLeft w:val="255"/>
              <w:marRight w:val="0"/>
              <w:marTop w:val="0"/>
              <w:marBottom w:val="0"/>
              <w:divBdr>
                <w:top w:val="none" w:sz="0" w:space="0" w:color="auto"/>
                <w:left w:val="none" w:sz="0" w:space="0" w:color="auto"/>
                <w:bottom w:val="none" w:sz="0" w:space="0" w:color="auto"/>
                <w:right w:val="none" w:sz="0" w:space="0" w:color="auto"/>
              </w:divBdr>
            </w:div>
          </w:divsChild>
        </w:div>
        <w:div w:id="198321001">
          <w:marLeft w:val="0"/>
          <w:marRight w:val="0"/>
          <w:marTop w:val="0"/>
          <w:marBottom w:val="0"/>
          <w:divBdr>
            <w:top w:val="none" w:sz="0" w:space="0" w:color="auto"/>
            <w:left w:val="none" w:sz="0" w:space="0" w:color="auto"/>
            <w:bottom w:val="none" w:sz="0" w:space="0" w:color="auto"/>
            <w:right w:val="none" w:sz="0" w:space="0" w:color="auto"/>
          </w:divBdr>
          <w:divsChild>
            <w:div w:id="8397827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276715563">
      <w:bodyDiv w:val="1"/>
      <w:marLeft w:val="0"/>
      <w:marRight w:val="0"/>
      <w:marTop w:val="0"/>
      <w:marBottom w:val="0"/>
      <w:divBdr>
        <w:top w:val="none" w:sz="0" w:space="0" w:color="auto"/>
        <w:left w:val="none" w:sz="0" w:space="0" w:color="auto"/>
        <w:bottom w:val="none" w:sz="0" w:space="0" w:color="auto"/>
        <w:right w:val="none" w:sz="0" w:space="0" w:color="auto"/>
      </w:divBdr>
      <w:divsChild>
        <w:div w:id="1288580448">
          <w:marLeft w:val="0"/>
          <w:marRight w:val="0"/>
          <w:marTop w:val="105"/>
          <w:marBottom w:val="0"/>
          <w:divBdr>
            <w:top w:val="none" w:sz="0" w:space="0" w:color="auto"/>
            <w:left w:val="none" w:sz="0" w:space="0" w:color="auto"/>
            <w:bottom w:val="none" w:sz="0" w:space="0" w:color="auto"/>
            <w:right w:val="none" w:sz="0" w:space="0" w:color="auto"/>
          </w:divBdr>
        </w:div>
        <w:div w:id="1427505171">
          <w:marLeft w:val="0"/>
          <w:marRight w:val="0"/>
          <w:marTop w:val="0"/>
          <w:marBottom w:val="0"/>
          <w:divBdr>
            <w:top w:val="none" w:sz="0" w:space="0" w:color="auto"/>
            <w:left w:val="none" w:sz="0" w:space="0" w:color="auto"/>
            <w:bottom w:val="none" w:sz="0" w:space="0" w:color="auto"/>
            <w:right w:val="none" w:sz="0" w:space="0" w:color="auto"/>
          </w:divBdr>
          <w:divsChild>
            <w:div w:id="1180394412">
              <w:marLeft w:val="255"/>
              <w:marRight w:val="0"/>
              <w:marTop w:val="0"/>
              <w:marBottom w:val="0"/>
              <w:divBdr>
                <w:top w:val="none" w:sz="0" w:space="0" w:color="auto"/>
                <w:left w:val="none" w:sz="0" w:space="0" w:color="auto"/>
                <w:bottom w:val="none" w:sz="0" w:space="0" w:color="auto"/>
                <w:right w:val="none" w:sz="0" w:space="0" w:color="auto"/>
              </w:divBdr>
            </w:div>
          </w:divsChild>
        </w:div>
        <w:div w:id="1888445574">
          <w:marLeft w:val="0"/>
          <w:marRight w:val="0"/>
          <w:marTop w:val="0"/>
          <w:marBottom w:val="0"/>
          <w:divBdr>
            <w:top w:val="none" w:sz="0" w:space="0" w:color="auto"/>
            <w:left w:val="none" w:sz="0" w:space="0" w:color="auto"/>
            <w:bottom w:val="none" w:sz="0" w:space="0" w:color="auto"/>
            <w:right w:val="none" w:sz="0" w:space="0" w:color="auto"/>
          </w:divBdr>
          <w:divsChild>
            <w:div w:id="1315253184">
              <w:marLeft w:val="255"/>
              <w:marRight w:val="0"/>
              <w:marTop w:val="0"/>
              <w:marBottom w:val="0"/>
              <w:divBdr>
                <w:top w:val="none" w:sz="0" w:space="0" w:color="auto"/>
                <w:left w:val="none" w:sz="0" w:space="0" w:color="auto"/>
                <w:bottom w:val="none" w:sz="0" w:space="0" w:color="auto"/>
                <w:right w:val="none" w:sz="0" w:space="0" w:color="auto"/>
              </w:divBdr>
            </w:div>
          </w:divsChild>
        </w:div>
        <w:div w:id="1996445355">
          <w:marLeft w:val="0"/>
          <w:marRight w:val="0"/>
          <w:marTop w:val="0"/>
          <w:marBottom w:val="0"/>
          <w:divBdr>
            <w:top w:val="none" w:sz="0" w:space="0" w:color="auto"/>
            <w:left w:val="none" w:sz="0" w:space="0" w:color="auto"/>
            <w:bottom w:val="none" w:sz="0" w:space="0" w:color="auto"/>
            <w:right w:val="none" w:sz="0" w:space="0" w:color="auto"/>
          </w:divBdr>
          <w:divsChild>
            <w:div w:id="135605651">
              <w:marLeft w:val="255"/>
              <w:marRight w:val="0"/>
              <w:marTop w:val="0"/>
              <w:marBottom w:val="0"/>
              <w:divBdr>
                <w:top w:val="none" w:sz="0" w:space="0" w:color="auto"/>
                <w:left w:val="none" w:sz="0" w:space="0" w:color="auto"/>
                <w:bottom w:val="none" w:sz="0" w:space="0" w:color="auto"/>
                <w:right w:val="none" w:sz="0" w:space="0" w:color="auto"/>
              </w:divBdr>
            </w:div>
          </w:divsChild>
        </w:div>
        <w:div w:id="268660700">
          <w:marLeft w:val="0"/>
          <w:marRight w:val="0"/>
          <w:marTop w:val="0"/>
          <w:marBottom w:val="0"/>
          <w:divBdr>
            <w:top w:val="none" w:sz="0" w:space="0" w:color="auto"/>
            <w:left w:val="none" w:sz="0" w:space="0" w:color="auto"/>
            <w:bottom w:val="none" w:sz="0" w:space="0" w:color="auto"/>
            <w:right w:val="none" w:sz="0" w:space="0" w:color="auto"/>
          </w:divBdr>
          <w:divsChild>
            <w:div w:id="26874318">
              <w:marLeft w:val="255"/>
              <w:marRight w:val="0"/>
              <w:marTop w:val="0"/>
              <w:marBottom w:val="0"/>
              <w:divBdr>
                <w:top w:val="none" w:sz="0" w:space="0" w:color="auto"/>
                <w:left w:val="none" w:sz="0" w:space="0" w:color="auto"/>
                <w:bottom w:val="none" w:sz="0" w:space="0" w:color="auto"/>
                <w:right w:val="none" w:sz="0" w:space="0" w:color="auto"/>
              </w:divBdr>
            </w:div>
          </w:divsChild>
        </w:div>
        <w:div w:id="1237282804">
          <w:marLeft w:val="0"/>
          <w:marRight w:val="0"/>
          <w:marTop w:val="0"/>
          <w:marBottom w:val="0"/>
          <w:divBdr>
            <w:top w:val="none" w:sz="0" w:space="0" w:color="auto"/>
            <w:left w:val="none" w:sz="0" w:space="0" w:color="auto"/>
            <w:bottom w:val="none" w:sz="0" w:space="0" w:color="auto"/>
            <w:right w:val="none" w:sz="0" w:space="0" w:color="auto"/>
          </w:divBdr>
          <w:divsChild>
            <w:div w:id="71200661">
              <w:marLeft w:val="255"/>
              <w:marRight w:val="0"/>
              <w:marTop w:val="0"/>
              <w:marBottom w:val="0"/>
              <w:divBdr>
                <w:top w:val="none" w:sz="0" w:space="0" w:color="auto"/>
                <w:left w:val="none" w:sz="0" w:space="0" w:color="auto"/>
                <w:bottom w:val="none" w:sz="0" w:space="0" w:color="auto"/>
                <w:right w:val="none" w:sz="0" w:space="0" w:color="auto"/>
              </w:divBdr>
            </w:div>
          </w:divsChild>
        </w:div>
        <w:div w:id="1537889303">
          <w:marLeft w:val="0"/>
          <w:marRight w:val="0"/>
          <w:marTop w:val="0"/>
          <w:marBottom w:val="0"/>
          <w:divBdr>
            <w:top w:val="none" w:sz="0" w:space="0" w:color="auto"/>
            <w:left w:val="none" w:sz="0" w:space="0" w:color="auto"/>
            <w:bottom w:val="none" w:sz="0" w:space="0" w:color="auto"/>
            <w:right w:val="none" w:sz="0" w:space="0" w:color="auto"/>
          </w:divBdr>
          <w:divsChild>
            <w:div w:id="11614901">
              <w:marLeft w:val="255"/>
              <w:marRight w:val="0"/>
              <w:marTop w:val="0"/>
              <w:marBottom w:val="0"/>
              <w:divBdr>
                <w:top w:val="none" w:sz="0" w:space="0" w:color="auto"/>
                <w:left w:val="none" w:sz="0" w:space="0" w:color="auto"/>
                <w:bottom w:val="none" w:sz="0" w:space="0" w:color="auto"/>
                <w:right w:val="none" w:sz="0" w:space="0" w:color="auto"/>
              </w:divBdr>
            </w:div>
          </w:divsChild>
        </w:div>
        <w:div w:id="897864141">
          <w:marLeft w:val="0"/>
          <w:marRight w:val="0"/>
          <w:marTop w:val="0"/>
          <w:marBottom w:val="0"/>
          <w:divBdr>
            <w:top w:val="none" w:sz="0" w:space="0" w:color="auto"/>
            <w:left w:val="none" w:sz="0" w:space="0" w:color="auto"/>
            <w:bottom w:val="none" w:sz="0" w:space="0" w:color="auto"/>
            <w:right w:val="none" w:sz="0" w:space="0" w:color="auto"/>
          </w:divBdr>
          <w:divsChild>
            <w:div w:id="1740904057">
              <w:marLeft w:val="255"/>
              <w:marRight w:val="0"/>
              <w:marTop w:val="0"/>
              <w:marBottom w:val="0"/>
              <w:divBdr>
                <w:top w:val="none" w:sz="0" w:space="0" w:color="auto"/>
                <w:left w:val="none" w:sz="0" w:space="0" w:color="auto"/>
                <w:bottom w:val="none" w:sz="0" w:space="0" w:color="auto"/>
                <w:right w:val="none" w:sz="0" w:space="0" w:color="auto"/>
              </w:divBdr>
              <w:divsChild>
                <w:div w:id="4041820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5B132-A510-4368-B01A-23C47DACE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7179</Words>
  <Characters>43080</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Edyta Lewandowska</cp:lastModifiedBy>
  <cp:revision>7</cp:revision>
  <cp:lastPrinted>2021-06-21T09:44:00Z</cp:lastPrinted>
  <dcterms:created xsi:type="dcterms:W3CDTF">2023-03-20T09:23:00Z</dcterms:created>
  <dcterms:modified xsi:type="dcterms:W3CDTF">2023-06-27T08:51:00Z</dcterms:modified>
</cp:coreProperties>
</file>