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9933FD" w:rsidRPr="003C2820">
        <w:rPr>
          <w:rFonts w:cs="Liberation Serif"/>
          <w:b/>
          <w:bCs/>
          <w:iCs/>
          <w:sz w:val="22"/>
          <w:szCs w:val="22"/>
        </w:rPr>
        <w:t>NIBITZKiZP.271.3.</w:t>
      </w:r>
      <w:r w:rsidR="003B4635">
        <w:rPr>
          <w:rFonts w:cs="Liberation Serif"/>
          <w:b/>
          <w:bCs/>
          <w:iCs/>
          <w:sz w:val="22"/>
          <w:szCs w:val="22"/>
        </w:rPr>
        <w:t>11</w:t>
      </w:r>
      <w:r w:rsidR="009933FD" w:rsidRPr="003C2820">
        <w:rPr>
          <w:rFonts w:cs="Liberation Serif"/>
          <w:b/>
          <w:bCs/>
          <w:iCs/>
          <w:sz w:val="22"/>
          <w:szCs w:val="22"/>
        </w:rPr>
        <w:t>.2024</w:t>
      </w:r>
    </w:p>
    <w:p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nazwa/firma, adres)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</w:t>
      </w:r>
      <w:proofErr w:type="spellStart"/>
      <w:r w:rsidRPr="008671EA">
        <w:rPr>
          <w:rFonts w:cs="Arial"/>
          <w:i/>
          <w:kern w:val="3"/>
          <w:sz w:val="18"/>
          <w:szCs w:val="18"/>
        </w:rPr>
        <w:t>CEiDG</w:t>
      </w:r>
      <w:proofErr w:type="spellEnd"/>
    </w:p>
    <w:p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 xml:space="preserve">Prawo zamówień publicznych (dalej jako: ustawa </w:t>
      </w:r>
      <w:proofErr w:type="spellStart"/>
      <w:r w:rsidRPr="00780E34">
        <w:rPr>
          <w:rFonts w:cs="Liberation Serif"/>
          <w:sz w:val="22"/>
          <w:szCs w:val="22"/>
        </w:rPr>
        <w:t>Pzp</w:t>
      </w:r>
      <w:proofErr w:type="spellEnd"/>
      <w:r w:rsidRPr="00780E34">
        <w:rPr>
          <w:rFonts w:cs="Liberation Serif"/>
          <w:sz w:val="22"/>
          <w:szCs w:val="22"/>
        </w:rPr>
        <w:t>)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</w:rPr>
      </w:pPr>
    </w:p>
    <w:p w:rsidR="000162A8" w:rsidRPr="00F43054" w:rsidRDefault="000162A8" w:rsidP="00F43054">
      <w:pPr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Na potrzeby postępowania o udzielenie zamówienia publicznego pn.</w:t>
      </w:r>
      <w:r w:rsidRPr="00780E34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bookmarkStart w:id="0" w:name="_Hlk158035277"/>
      <w:r w:rsidR="003B4635" w:rsidRPr="00F830B7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Rewitalizacja centrum Głuszycy wraz z modernizacją placu targowego</w:t>
      </w:r>
      <w:r w:rsidR="003B4635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r w:rsidR="0055178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r w:rsidR="00D332E3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bookmarkEnd w:id="0"/>
      <w:r w:rsidRPr="00780E34">
        <w:rPr>
          <w:rFonts w:cs="Liberation Serif"/>
          <w:sz w:val="22"/>
          <w:szCs w:val="22"/>
        </w:rPr>
        <w:t xml:space="preserve">prowadzonego przez Gminę </w:t>
      </w:r>
      <w:r w:rsidR="00D332E3">
        <w:rPr>
          <w:rFonts w:cs="Liberation Serif"/>
          <w:sz w:val="22"/>
          <w:szCs w:val="22"/>
        </w:rPr>
        <w:t xml:space="preserve">Głuszyca </w:t>
      </w:r>
      <w:r w:rsidRPr="00780E34">
        <w:rPr>
          <w:rFonts w:cs="Liberation Serif"/>
          <w:sz w:val="22"/>
          <w:szCs w:val="22"/>
        </w:rPr>
        <w:t xml:space="preserve"> oświadczam, co następuje:</w:t>
      </w:r>
    </w:p>
    <w:p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  <w:r w:rsidR="001A3741" w:rsidRPr="00780E34">
        <w:rPr>
          <w:rFonts w:cs="Liberation Serif"/>
          <w:b/>
          <w:sz w:val="22"/>
          <w:szCs w:val="22"/>
        </w:rPr>
        <w:t xml:space="preserve">/ </w:t>
      </w:r>
      <w:bookmarkStart w:id="1" w:name="_Hlk103259837"/>
      <w:r w:rsidR="001A3741" w:rsidRPr="00780E34">
        <w:rPr>
          <w:rFonts w:cs="Liberation Serif"/>
          <w:b/>
          <w:sz w:val="22"/>
          <w:szCs w:val="22"/>
        </w:rPr>
        <w:t>PODMIOTU UDOSTĘPNIAJĄCEGO ZASOBY</w:t>
      </w:r>
      <w:bookmarkEnd w:id="1"/>
    </w:p>
    <w:p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 xml:space="preserve">art. 108 ust. 1 i art. 109 ust. 1 pkt 5, 7, 8 ustawy </w:t>
      </w:r>
      <w:proofErr w:type="spellStart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Pzp</w:t>
      </w:r>
      <w:proofErr w:type="spellEnd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.</w:t>
      </w:r>
    </w:p>
    <w:p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ustawy </w:t>
      </w:r>
      <w:proofErr w:type="spellStart"/>
      <w:r w:rsidRPr="00780E34">
        <w:rPr>
          <w:rFonts w:ascii="Liberation Serif" w:hAnsi="Liberation Serif" w:cs="Liberation Serif"/>
          <w:i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i/>
          <w:sz w:val="22"/>
          <w:szCs w:val="22"/>
        </w:rPr>
        <w:t>).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3. Oświadczam, że na podstawie art. 110 ust. 2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podjąłem następujące środki naprawcze:...............................................................................……………………………………………..........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</w:t>
      </w:r>
      <w:proofErr w:type="spellStart"/>
      <w:r w:rsidRPr="00780E34">
        <w:rPr>
          <w:rFonts w:ascii="Liberation Serif" w:hAnsi="Liberation Serif" w:cs="Liberation Serif"/>
          <w:i/>
          <w:iCs/>
          <w:sz w:val="18"/>
          <w:szCs w:val="18"/>
        </w:rPr>
        <w:t>Pzp</w:t>
      </w:r>
      <w:proofErr w:type="spellEnd"/>
      <w:r w:rsidRPr="00780E34">
        <w:rPr>
          <w:rFonts w:ascii="Liberation Serif" w:hAnsi="Liberation Serif" w:cs="Liberation Serif"/>
          <w:i/>
          <w:iCs/>
          <w:sz w:val="18"/>
          <w:szCs w:val="18"/>
        </w:rPr>
        <w:t>).</w:t>
      </w:r>
    </w:p>
    <w:p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4. Oświadczam, że spełniam warunki udziału w postępowaniu w zakresie:</w:t>
      </w:r>
    </w:p>
    <w:p w:rsidR="001A3741" w:rsidRPr="00041057" w:rsidRDefault="00D332E3" w:rsidP="00A70546">
      <w:pPr>
        <w:pStyle w:val="Standard"/>
        <w:spacing w:line="276" w:lineRule="auto"/>
        <w:jc w:val="both"/>
        <w:rPr>
          <w:rFonts w:cs="Liberation Serif"/>
          <w:color w:val="FF0000"/>
        </w:rPr>
      </w:pPr>
      <w:r>
        <w:rPr>
          <w:rFonts w:cs="Liberation Serif"/>
          <w:sz w:val="22"/>
          <w:szCs w:val="22"/>
        </w:rPr>
        <w:t xml:space="preserve">- </w:t>
      </w:r>
      <w:r w:rsidR="000162A8" w:rsidRPr="00A70546">
        <w:rPr>
          <w:rFonts w:cs="Liberation Serif"/>
          <w:sz w:val="22"/>
          <w:szCs w:val="22"/>
        </w:rPr>
        <w:t xml:space="preserve">zdolności technicznej lub zawodowej </w:t>
      </w:r>
      <w:bookmarkStart w:id="2" w:name="_Hlk158035562"/>
      <w:r w:rsidR="000162A8" w:rsidRPr="00A70546">
        <w:rPr>
          <w:rFonts w:cs="Liberation Serif"/>
          <w:sz w:val="22"/>
          <w:szCs w:val="22"/>
        </w:rPr>
        <w:t>określ</w:t>
      </w:r>
      <w:r w:rsidR="000162A8" w:rsidRPr="006F7145">
        <w:rPr>
          <w:rFonts w:cs="Liberation Serif"/>
          <w:sz w:val="22"/>
          <w:szCs w:val="22"/>
        </w:rPr>
        <w:t xml:space="preserve">one w Rozdziale </w:t>
      </w:r>
      <w:r w:rsidR="000162A8" w:rsidRPr="00F43054">
        <w:rPr>
          <w:rFonts w:cs="Liberation Serif"/>
          <w:sz w:val="22"/>
          <w:szCs w:val="22"/>
        </w:rPr>
        <w:t>V.</w:t>
      </w:r>
      <w:r w:rsidR="00FA404F">
        <w:rPr>
          <w:rFonts w:cs="Liberation Serif"/>
          <w:sz w:val="22"/>
          <w:szCs w:val="22"/>
        </w:rPr>
        <w:t>6.</w:t>
      </w:r>
      <w:r w:rsidR="000162A8" w:rsidRPr="00F43054">
        <w:rPr>
          <w:rFonts w:cs="Liberation Serif"/>
          <w:sz w:val="22"/>
          <w:szCs w:val="22"/>
        </w:rPr>
        <w:t>4</w:t>
      </w:r>
      <w:r w:rsidR="00FA404F">
        <w:rPr>
          <w:rFonts w:cs="Liberation Serif"/>
          <w:sz w:val="22"/>
          <w:szCs w:val="22"/>
        </w:rPr>
        <w:t>) i V.</w:t>
      </w:r>
      <w:r w:rsidR="00551789">
        <w:rPr>
          <w:rFonts w:cs="Liberation Serif"/>
          <w:sz w:val="22"/>
          <w:szCs w:val="22"/>
        </w:rPr>
        <w:t>8</w:t>
      </w:r>
      <w:r w:rsidR="000162A8" w:rsidRPr="00F43054">
        <w:rPr>
          <w:rFonts w:cs="Liberation Serif"/>
          <w:sz w:val="22"/>
          <w:szCs w:val="22"/>
        </w:rPr>
        <w:t>.</w:t>
      </w:r>
      <w:r w:rsidR="001A3741" w:rsidRPr="00F43054">
        <w:rPr>
          <w:rFonts w:cs="Liberation Serif"/>
          <w:b/>
          <w:bCs/>
          <w:sz w:val="22"/>
          <w:szCs w:val="22"/>
        </w:rPr>
        <w:t xml:space="preserve"> </w:t>
      </w:r>
      <w:r w:rsidR="000162A8" w:rsidRPr="006F7145">
        <w:rPr>
          <w:rFonts w:cs="Liberation Serif"/>
          <w:sz w:val="22"/>
          <w:szCs w:val="22"/>
        </w:rPr>
        <w:t>Specyfikacji Warunków Zamówienia</w:t>
      </w:r>
      <w:bookmarkEnd w:id="2"/>
      <w:r w:rsidR="00A70546" w:rsidRPr="006F7145">
        <w:rPr>
          <w:rFonts w:cs="Liberation Serif"/>
          <w:sz w:val="22"/>
          <w:szCs w:val="22"/>
        </w:rPr>
        <w:t>.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Oświadczenie Wykonawcy</w:t>
      </w:r>
      <w:r w:rsidR="001A3741" w:rsidRPr="00780E34">
        <w:rPr>
          <w:rFonts w:cs="Liberation Serif"/>
          <w:b/>
          <w:sz w:val="22"/>
          <w:szCs w:val="22"/>
          <w:u w:val="single"/>
        </w:rPr>
        <w:t>/ Podmiotu udostępniającego zasoby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:rsidR="000162A8" w:rsidRPr="003D2942" w:rsidRDefault="00D332E3" w:rsidP="00F43054">
      <w:pPr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 w:rsidRPr="00D332E3">
        <w:rPr>
          <w:rFonts w:cs="Liberation Serif"/>
          <w:sz w:val="22"/>
          <w:szCs w:val="22"/>
        </w:rPr>
        <w:t>Na potrzeby postępowania o udzielenie zamówienia publicznego pn</w:t>
      </w:r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3B4635" w:rsidRPr="00F830B7">
        <w:rPr>
          <w:rFonts w:cs="Liberation Serif"/>
          <w:b/>
          <w:bCs/>
          <w:sz w:val="22"/>
          <w:szCs w:val="22"/>
        </w:rPr>
        <w:t>Rewitalizacja centrum Głuszycy wraz z modernizacją placu targowego</w:t>
      </w:r>
      <w:r w:rsidR="003B4635">
        <w:rPr>
          <w:rFonts w:cs="Liberation Serif"/>
          <w:b/>
          <w:bCs/>
          <w:sz w:val="22"/>
          <w:szCs w:val="22"/>
        </w:rPr>
        <w:t xml:space="preserve"> </w:t>
      </w:r>
      <w:r w:rsidR="00606E4C">
        <w:rPr>
          <w:rFonts w:cs="Liberation Serif"/>
          <w:b/>
          <w:bCs/>
          <w:sz w:val="22"/>
          <w:szCs w:val="22"/>
        </w:rPr>
        <w:t xml:space="preserve"> </w:t>
      </w:r>
      <w:r w:rsidRPr="00D332E3">
        <w:rPr>
          <w:rFonts w:cs="Liberation Serif"/>
          <w:sz w:val="22"/>
          <w:szCs w:val="22"/>
        </w:rPr>
        <w:t>prowadzonego przez Gminę Głuszyca  oświadczam, co następuje:</w:t>
      </w:r>
    </w:p>
    <w:p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  <w:r w:rsidR="00D53983" w:rsidRPr="00780E34">
        <w:rPr>
          <w:rFonts w:cs="Liberation Serif"/>
          <w:b/>
          <w:sz w:val="22"/>
          <w:szCs w:val="22"/>
        </w:rPr>
        <w:t>/ PODMIOTU UDOSTĘPNIAJĄCEGO ZASOBY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 w:rsidSect="0023196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8F8" w:rsidRDefault="004028F8">
      <w:r>
        <w:separator/>
      </w:r>
    </w:p>
  </w:endnote>
  <w:endnote w:type="continuationSeparator" w:id="0">
    <w:p w:rsidR="004028F8" w:rsidRDefault="00402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20B0500000000000000"/>
    <w:charset w:val="EE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8F8" w:rsidRDefault="004028F8">
      <w:r>
        <w:separator/>
      </w:r>
    </w:p>
  </w:footnote>
  <w:footnote w:type="continuationSeparator" w:id="0">
    <w:p w:rsidR="004028F8" w:rsidRDefault="004028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741"/>
    <w:rsid w:val="000162A8"/>
    <w:rsid w:val="00041057"/>
    <w:rsid w:val="00082BFD"/>
    <w:rsid w:val="000F4AF7"/>
    <w:rsid w:val="00107948"/>
    <w:rsid w:val="001A3741"/>
    <w:rsid w:val="001D1C70"/>
    <w:rsid w:val="0023196B"/>
    <w:rsid w:val="00245FAC"/>
    <w:rsid w:val="002B1CA1"/>
    <w:rsid w:val="002D2CAF"/>
    <w:rsid w:val="003018FA"/>
    <w:rsid w:val="003A7643"/>
    <w:rsid w:val="003B4635"/>
    <w:rsid w:val="003D2942"/>
    <w:rsid w:val="003F7A49"/>
    <w:rsid w:val="004028F8"/>
    <w:rsid w:val="00490881"/>
    <w:rsid w:val="004A3A04"/>
    <w:rsid w:val="004B008C"/>
    <w:rsid w:val="004D0E31"/>
    <w:rsid w:val="00551789"/>
    <w:rsid w:val="00553D10"/>
    <w:rsid w:val="00570547"/>
    <w:rsid w:val="005F6BF7"/>
    <w:rsid w:val="00606E4C"/>
    <w:rsid w:val="006279FD"/>
    <w:rsid w:val="00640CAF"/>
    <w:rsid w:val="006B0269"/>
    <w:rsid w:val="006F7145"/>
    <w:rsid w:val="00751E71"/>
    <w:rsid w:val="00780E34"/>
    <w:rsid w:val="00830BE2"/>
    <w:rsid w:val="008671EA"/>
    <w:rsid w:val="0087212A"/>
    <w:rsid w:val="0095100C"/>
    <w:rsid w:val="009933FD"/>
    <w:rsid w:val="009F3189"/>
    <w:rsid w:val="00A0643C"/>
    <w:rsid w:val="00A70546"/>
    <w:rsid w:val="00A87C24"/>
    <w:rsid w:val="00AA1C07"/>
    <w:rsid w:val="00AB64C4"/>
    <w:rsid w:val="00AB6C1E"/>
    <w:rsid w:val="00B1420F"/>
    <w:rsid w:val="00B67A75"/>
    <w:rsid w:val="00BD1D32"/>
    <w:rsid w:val="00C47C63"/>
    <w:rsid w:val="00C62ABB"/>
    <w:rsid w:val="00C87AC7"/>
    <w:rsid w:val="00D332E3"/>
    <w:rsid w:val="00D53983"/>
    <w:rsid w:val="00D56D72"/>
    <w:rsid w:val="00E46FF6"/>
    <w:rsid w:val="00EE0AC5"/>
    <w:rsid w:val="00F00EB2"/>
    <w:rsid w:val="00F163A6"/>
    <w:rsid w:val="00F43054"/>
    <w:rsid w:val="00FA404F"/>
    <w:rsid w:val="00FC1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96B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rsid w:val="0023196B"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rsid w:val="0023196B"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rsid w:val="0023196B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rsid w:val="0023196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196B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rsid w:val="0023196B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3196B"/>
  </w:style>
  <w:style w:type="character" w:customStyle="1" w:styleId="WW8Num1z1">
    <w:name w:val="WW8Num1z1"/>
    <w:rsid w:val="0023196B"/>
  </w:style>
  <w:style w:type="character" w:customStyle="1" w:styleId="WW8Num1z2">
    <w:name w:val="WW8Num1z2"/>
    <w:rsid w:val="0023196B"/>
  </w:style>
  <w:style w:type="character" w:customStyle="1" w:styleId="WW8Num1z3">
    <w:name w:val="WW8Num1z3"/>
    <w:rsid w:val="0023196B"/>
  </w:style>
  <w:style w:type="character" w:customStyle="1" w:styleId="WW8Num1z4">
    <w:name w:val="WW8Num1z4"/>
    <w:rsid w:val="0023196B"/>
  </w:style>
  <w:style w:type="character" w:customStyle="1" w:styleId="WW8Num1z5">
    <w:name w:val="WW8Num1z5"/>
    <w:rsid w:val="0023196B"/>
  </w:style>
  <w:style w:type="character" w:customStyle="1" w:styleId="WW8Num1z6">
    <w:name w:val="WW8Num1z6"/>
    <w:rsid w:val="0023196B"/>
  </w:style>
  <w:style w:type="character" w:customStyle="1" w:styleId="WW8Num1z7">
    <w:name w:val="WW8Num1z7"/>
    <w:rsid w:val="0023196B"/>
  </w:style>
  <w:style w:type="character" w:customStyle="1" w:styleId="WW8Num1z8">
    <w:name w:val="WW8Num1z8"/>
    <w:rsid w:val="0023196B"/>
  </w:style>
  <w:style w:type="character" w:customStyle="1" w:styleId="WW8Num2z0">
    <w:name w:val="WW8Num2z0"/>
    <w:rsid w:val="0023196B"/>
    <w:rPr>
      <w:b/>
      <w:sz w:val="20"/>
      <w:szCs w:val="20"/>
    </w:rPr>
  </w:style>
  <w:style w:type="character" w:customStyle="1" w:styleId="WW8Num2z1">
    <w:name w:val="WW8Num2z1"/>
    <w:rsid w:val="0023196B"/>
  </w:style>
  <w:style w:type="character" w:customStyle="1" w:styleId="WW8Num2z2">
    <w:name w:val="WW8Num2z2"/>
    <w:rsid w:val="0023196B"/>
  </w:style>
  <w:style w:type="character" w:customStyle="1" w:styleId="WW8Num2z3">
    <w:name w:val="WW8Num2z3"/>
    <w:rsid w:val="0023196B"/>
  </w:style>
  <w:style w:type="character" w:customStyle="1" w:styleId="WW8Num2z4">
    <w:name w:val="WW8Num2z4"/>
    <w:rsid w:val="0023196B"/>
  </w:style>
  <w:style w:type="character" w:customStyle="1" w:styleId="WW8Num2z5">
    <w:name w:val="WW8Num2z5"/>
    <w:rsid w:val="0023196B"/>
  </w:style>
  <w:style w:type="character" w:customStyle="1" w:styleId="WW8Num2z6">
    <w:name w:val="WW8Num2z6"/>
    <w:rsid w:val="0023196B"/>
  </w:style>
  <w:style w:type="character" w:customStyle="1" w:styleId="WW8Num2z7">
    <w:name w:val="WW8Num2z7"/>
    <w:rsid w:val="0023196B"/>
  </w:style>
  <w:style w:type="character" w:customStyle="1" w:styleId="WW8Num2z8">
    <w:name w:val="WW8Num2z8"/>
    <w:rsid w:val="0023196B"/>
  </w:style>
  <w:style w:type="character" w:customStyle="1" w:styleId="WW8Num3z0">
    <w:name w:val="WW8Num3z0"/>
    <w:rsid w:val="0023196B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sid w:val="0023196B"/>
    <w:rPr>
      <w:rFonts w:ascii="Symbol" w:eastAsia="NSimSun" w:hAnsi="Symbol" w:cs="Arial" w:hint="default"/>
    </w:rPr>
  </w:style>
  <w:style w:type="character" w:customStyle="1" w:styleId="WW8Num4z1">
    <w:name w:val="WW8Num4z1"/>
    <w:rsid w:val="0023196B"/>
    <w:rPr>
      <w:rFonts w:ascii="Courier New" w:hAnsi="Courier New" w:cs="Courier New" w:hint="default"/>
    </w:rPr>
  </w:style>
  <w:style w:type="character" w:customStyle="1" w:styleId="WW8Num4z2">
    <w:name w:val="WW8Num4z2"/>
    <w:rsid w:val="0023196B"/>
    <w:rPr>
      <w:rFonts w:ascii="Wingdings" w:hAnsi="Wingdings" w:cs="Wingdings" w:hint="default"/>
    </w:rPr>
  </w:style>
  <w:style w:type="character" w:customStyle="1" w:styleId="WW8Num4z3">
    <w:name w:val="WW8Num4z3"/>
    <w:rsid w:val="0023196B"/>
    <w:rPr>
      <w:rFonts w:ascii="Symbol" w:hAnsi="Symbol" w:cs="Symbol" w:hint="default"/>
    </w:rPr>
  </w:style>
  <w:style w:type="character" w:customStyle="1" w:styleId="WW8Num5z0">
    <w:name w:val="WW8Num5z0"/>
    <w:rsid w:val="0023196B"/>
    <w:rPr>
      <w:rFonts w:eastAsia="MS Sans Serif" w:cs="Times New Roman"/>
    </w:rPr>
  </w:style>
  <w:style w:type="character" w:customStyle="1" w:styleId="WW8Num5z1">
    <w:name w:val="WW8Num5z1"/>
    <w:rsid w:val="0023196B"/>
    <w:rPr>
      <w:rFonts w:ascii="Times New Roman" w:hAnsi="Times New Roman" w:cs="Times New Roman"/>
      <w:b/>
    </w:rPr>
  </w:style>
  <w:style w:type="character" w:customStyle="1" w:styleId="WW8Num5z2">
    <w:name w:val="WW8Num5z2"/>
    <w:rsid w:val="0023196B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sid w:val="0023196B"/>
    <w:rPr>
      <w:rFonts w:cs="Times New Roman"/>
    </w:rPr>
  </w:style>
  <w:style w:type="character" w:customStyle="1" w:styleId="WW8Num6z0">
    <w:name w:val="WW8Num6z0"/>
    <w:rsid w:val="0023196B"/>
    <w:rPr>
      <w:sz w:val="22"/>
      <w:szCs w:val="22"/>
    </w:rPr>
  </w:style>
  <w:style w:type="character" w:customStyle="1" w:styleId="WW8Num6z1">
    <w:name w:val="WW8Num6z1"/>
    <w:rsid w:val="0023196B"/>
  </w:style>
  <w:style w:type="character" w:customStyle="1" w:styleId="WW8Num6z2">
    <w:name w:val="WW8Num6z2"/>
    <w:rsid w:val="0023196B"/>
  </w:style>
  <w:style w:type="character" w:customStyle="1" w:styleId="WW8Num6z3">
    <w:name w:val="WW8Num6z3"/>
    <w:rsid w:val="0023196B"/>
  </w:style>
  <w:style w:type="character" w:customStyle="1" w:styleId="WW8Num6z4">
    <w:name w:val="WW8Num6z4"/>
    <w:rsid w:val="0023196B"/>
  </w:style>
  <w:style w:type="character" w:customStyle="1" w:styleId="WW8Num6z5">
    <w:name w:val="WW8Num6z5"/>
    <w:rsid w:val="0023196B"/>
  </w:style>
  <w:style w:type="character" w:customStyle="1" w:styleId="WW8Num6z6">
    <w:name w:val="WW8Num6z6"/>
    <w:rsid w:val="0023196B"/>
  </w:style>
  <w:style w:type="character" w:customStyle="1" w:styleId="WW8Num6z7">
    <w:name w:val="WW8Num6z7"/>
    <w:rsid w:val="0023196B"/>
  </w:style>
  <w:style w:type="character" w:customStyle="1" w:styleId="WW8Num6z8">
    <w:name w:val="WW8Num6z8"/>
    <w:rsid w:val="0023196B"/>
  </w:style>
  <w:style w:type="character" w:customStyle="1" w:styleId="WW8Num7z0">
    <w:name w:val="WW8Num7z0"/>
    <w:rsid w:val="0023196B"/>
    <w:rPr>
      <w:rFonts w:ascii="Times New Roman" w:hAnsi="Times New Roman" w:cs="Times New Roman"/>
      <w:sz w:val="22"/>
    </w:rPr>
  </w:style>
  <w:style w:type="character" w:customStyle="1" w:styleId="WW8Num7z1">
    <w:name w:val="WW8Num7z1"/>
    <w:rsid w:val="0023196B"/>
    <w:rPr>
      <w:rFonts w:cs="Times New Roman"/>
    </w:rPr>
  </w:style>
  <w:style w:type="character" w:customStyle="1" w:styleId="Domylnaczcionkaakapitu3">
    <w:name w:val="Domyślna czcionka akapitu3"/>
    <w:rsid w:val="0023196B"/>
  </w:style>
  <w:style w:type="character" w:customStyle="1" w:styleId="ListLabel2450">
    <w:name w:val="ListLabel 2450"/>
    <w:rsid w:val="0023196B"/>
    <w:rPr>
      <w:rFonts w:cs="OpenSymbol"/>
      <w:sz w:val="22"/>
      <w:szCs w:val="22"/>
    </w:rPr>
  </w:style>
  <w:style w:type="character" w:customStyle="1" w:styleId="ListLabel2451">
    <w:name w:val="ListLabel 2451"/>
    <w:rsid w:val="0023196B"/>
    <w:rPr>
      <w:rFonts w:cs="OpenSymbol"/>
      <w:sz w:val="22"/>
      <w:szCs w:val="22"/>
    </w:rPr>
  </w:style>
  <w:style w:type="character" w:customStyle="1" w:styleId="ListLabel2452">
    <w:name w:val="ListLabel 2452"/>
    <w:rsid w:val="0023196B"/>
    <w:rPr>
      <w:rFonts w:cs="OpenSymbol"/>
      <w:sz w:val="22"/>
      <w:szCs w:val="22"/>
    </w:rPr>
  </w:style>
  <w:style w:type="character" w:customStyle="1" w:styleId="ListLabel2453">
    <w:name w:val="ListLabel 2453"/>
    <w:rsid w:val="0023196B"/>
    <w:rPr>
      <w:rFonts w:cs="OpenSymbol"/>
      <w:sz w:val="22"/>
      <w:szCs w:val="22"/>
    </w:rPr>
  </w:style>
  <w:style w:type="character" w:customStyle="1" w:styleId="ListLabel2454">
    <w:name w:val="ListLabel 2454"/>
    <w:rsid w:val="0023196B"/>
    <w:rPr>
      <w:rFonts w:cs="OpenSymbol"/>
      <w:sz w:val="22"/>
      <w:szCs w:val="22"/>
    </w:rPr>
  </w:style>
  <w:style w:type="character" w:customStyle="1" w:styleId="ListLabel2455">
    <w:name w:val="ListLabel 2455"/>
    <w:rsid w:val="0023196B"/>
    <w:rPr>
      <w:rFonts w:cs="OpenSymbol"/>
      <w:sz w:val="22"/>
      <w:szCs w:val="22"/>
    </w:rPr>
  </w:style>
  <w:style w:type="character" w:customStyle="1" w:styleId="ListLabel2456">
    <w:name w:val="ListLabel 2456"/>
    <w:rsid w:val="0023196B"/>
    <w:rPr>
      <w:rFonts w:cs="OpenSymbol"/>
      <w:sz w:val="22"/>
      <w:szCs w:val="22"/>
    </w:rPr>
  </w:style>
  <w:style w:type="character" w:customStyle="1" w:styleId="ListLabel2457">
    <w:name w:val="ListLabel 2457"/>
    <w:rsid w:val="0023196B"/>
    <w:rPr>
      <w:rFonts w:cs="OpenSymbol"/>
      <w:sz w:val="22"/>
      <w:szCs w:val="22"/>
    </w:rPr>
  </w:style>
  <w:style w:type="character" w:customStyle="1" w:styleId="ListLabel2458">
    <w:name w:val="ListLabel 2458"/>
    <w:rsid w:val="0023196B"/>
    <w:rPr>
      <w:rFonts w:cs="OpenSymbol"/>
      <w:sz w:val="22"/>
      <w:szCs w:val="22"/>
    </w:rPr>
  </w:style>
  <w:style w:type="character" w:customStyle="1" w:styleId="ms-long1">
    <w:name w:val="ms-long1"/>
    <w:rsid w:val="0023196B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sid w:val="0023196B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  <w:rsid w:val="0023196B"/>
  </w:style>
  <w:style w:type="character" w:customStyle="1" w:styleId="txt-new">
    <w:name w:val="txt-new"/>
    <w:rsid w:val="0023196B"/>
  </w:style>
  <w:style w:type="character" w:customStyle="1" w:styleId="Domylnaczcionkaakapitu1">
    <w:name w:val="Domyślna czcionka akapitu1"/>
    <w:rsid w:val="0023196B"/>
  </w:style>
  <w:style w:type="character" w:styleId="Numerstrony">
    <w:name w:val="page number"/>
    <w:basedOn w:val="Domylnaczcionkaakapitu1"/>
    <w:rsid w:val="0023196B"/>
  </w:style>
  <w:style w:type="character" w:customStyle="1" w:styleId="WW8Num23z8">
    <w:name w:val="WW8Num23z8"/>
    <w:rsid w:val="0023196B"/>
  </w:style>
  <w:style w:type="character" w:customStyle="1" w:styleId="WW8Num23z7">
    <w:name w:val="WW8Num23z7"/>
    <w:rsid w:val="0023196B"/>
  </w:style>
  <w:style w:type="character" w:customStyle="1" w:styleId="WW8Num23z6">
    <w:name w:val="WW8Num23z6"/>
    <w:rsid w:val="0023196B"/>
  </w:style>
  <w:style w:type="character" w:customStyle="1" w:styleId="WW8Num23z5">
    <w:name w:val="WW8Num23z5"/>
    <w:rsid w:val="0023196B"/>
  </w:style>
  <w:style w:type="character" w:customStyle="1" w:styleId="WW8Num23z4">
    <w:name w:val="WW8Num23z4"/>
    <w:rsid w:val="0023196B"/>
  </w:style>
  <w:style w:type="character" w:customStyle="1" w:styleId="WW8Num23z3">
    <w:name w:val="WW8Num23z3"/>
    <w:rsid w:val="0023196B"/>
  </w:style>
  <w:style w:type="character" w:customStyle="1" w:styleId="WW8Num23z2">
    <w:name w:val="WW8Num23z2"/>
    <w:rsid w:val="0023196B"/>
  </w:style>
  <w:style w:type="character" w:customStyle="1" w:styleId="WW8Num23z1">
    <w:name w:val="WW8Num23z1"/>
    <w:rsid w:val="0023196B"/>
  </w:style>
  <w:style w:type="character" w:customStyle="1" w:styleId="WW8Num23z0">
    <w:name w:val="WW8Num23z0"/>
    <w:rsid w:val="0023196B"/>
    <w:rPr>
      <w:color w:val="000000"/>
    </w:rPr>
  </w:style>
  <w:style w:type="character" w:customStyle="1" w:styleId="WW8Num22z8">
    <w:name w:val="WW8Num22z8"/>
    <w:rsid w:val="0023196B"/>
  </w:style>
  <w:style w:type="character" w:customStyle="1" w:styleId="WW8Num22z7">
    <w:name w:val="WW8Num22z7"/>
    <w:rsid w:val="0023196B"/>
  </w:style>
  <w:style w:type="character" w:customStyle="1" w:styleId="WW8Num22z6">
    <w:name w:val="WW8Num22z6"/>
    <w:rsid w:val="0023196B"/>
  </w:style>
  <w:style w:type="character" w:customStyle="1" w:styleId="WW8Num22z5">
    <w:name w:val="WW8Num22z5"/>
    <w:rsid w:val="0023196B"/>
  </w:style>
  <w:style w:type="character" w:customStyle="1" w:styleId="WW8Num22z4">
    <w:name w:val="WW8Num22z4"/>
    <w:rsid w:val="0023196B"/>
  </w:style>
  <w:style w:type="character" w:customStyle="1" w:styleId="WW8Num22z3">
    <w:name w:val="WW8Num22z3"/>
    <w:rsid w:val="0023196B"/>
  </w:style>
  <w:style w:type="character" w:customStyle="1" w:styleId="WW8Num22z2">
    <w:name w:val="WW8Num22z2"/>
    <w:rsid w:val="0023196B"/>
  </w:style>
  <w:style w:type="character" w:customStyle="1" w:styleId="WW8Num22z1">
    <w:name w:val="WW8Num22z1"/>
    <w:rsid w:val="0023196B"/>
  </w:style>
  <w:style w:type="character" w:customStyle="1" w:styleId="WW8Num22z0">
    <w:name w:val="WW8Num22z0"/>
    <w:rsid w:val="0023196B"/>
  </w:style>
  <w:style w:type="character" w:customStyle="1" w:styleId="WW8Num21z8">
    <w:name w:val="WW8Num21z8"/>
    <w:rsid w:val="0023196B"/>
  </w:style>
  <w:style w:type="character" w:customStyle="1" w:styleId="WW8Num21z7">
    <w:name w:val="WW8Num21z7"/>
    <w:rsid w:val="0023196B"/>
  </w:style>
  <w:style w:type="character" w:customStyle="1" w:styleId="WW8Num21z6">
    <w:name w:val="WW8Num21z6"/>
    <w:rsid w:val="0023196B"/>
  </w:style>
  <w:style w:type="character" w:customStyle="1" w:styleId="WW8Num21z5">
    <w:name w:val="WW8Num21z5"/>
    <w:rsid w:val="0023196B"/>
  </w:style>
  <w:style w:type="character" w:customStyle="1" w:styleId="WW8Num21z4">
    <w:name w:val="WW8Num21z4"/>
    <w:rsid w:val="0023196B"/>
  </w:style>
  <w:style w:type="character" w:customStyle="1" w:styleId="WW8Num21z3">
    <w:name w:val="WW8Num21z3"/>
    <w:rsid w:val="0023196B"/>
  </w:style>
  <w:style w:type="character" w:customStyle="1" w:styleId="WW8Num21z2">
    <w:name w:val="WW8Num21z2"/>
    <w:rsid w:val="0023196B"/>
  </w:style>
  <w:style w:type="character" w:customStyle="1" w:styleId="WW8Num21z1">
    <w:name w:val="WW8Num21z1"/>
    <w:rsid w:val="0023196B"/>
  </w:style>
  <w:style w:type="character" w:customStyle="1" w:styleId="WW8Num21z0">
    <w:name w:val="WW8Num21z0"/>
    <w:rsid w:val="0023196B"/>
  </w:style>
  <w:style w:type="character" w:customStyle="1" w:styleId="WW8Num20z4">
    <w:name w:val="WW8Num20z4"/>
    <w:rsid w:val="0023196B"/>
    <w:rPr>
      <w:rFonts w:ascii="Courier New" w:eastAsia="Courier New" w:hAnsi="Courier New" w:cs="Courier New"/>
    </w:rPr>
  </w:style>
  <w:style w:type="character" w:customStyle="1" w:styleId="WW8Num20z2">
    <w:name w:val="WW8Num20z2"/>
    <w:rsid w:val="0023196B"/>
    <w:rPr>
      <w:rFonts w:ascii="Wingdings" w:eastAsia="Wingdings" w:hAnsi="Wingdings" w:cs="Wingdings"/>
    </w:rPr>
  </w:style>
  <w:style w:type="character" w:customStyle="1" w:styleId="WW8Num20z1">
    <w:name w:val="WW8Num20z1"/>
    <w:rsid w:val="0023196B"/>
    <w:rPr>
      <w:rFonts w:ascii="Symbol" w:eastAsia="Symbol" w:hAnsi="Symbol" w:cs="Symbol"/>
    </w:rPr>
  </w:style>
  <w:style w:type="character" w:customStyle="1" w:styleId="WW8Num20z0">
    <w:name w:val="WW8Num20z0"/>
    <w:rsid w:val="0023196B"/>
    <w:rPr>
      <w:rFonts w:ascii="Symbol" w:eastAsia="Times New Roman" w:hAnsi="Symbol" w:cs="Courier New"/>
    </w:rPr>
  </w:style>
  <w:style w:type="character" w:customStyle="1" w:styleId="WW8Num19z8">
    <w:name w:val="WW8Num19z8"/>
    <w:rsid w:val="0023196B"/>
  </w:style>
  <w:style w:type="character" w:customStyle="1" w:styleId="WW8Num19z7">
    <w:name w:val="WW8Num19z7"/>
    <w:rsid w:val="0023196B"/>
  </w:style>
  <w:style w:type="character" w:customStyle="1" w:styleId="WW8Num19z6">
    <w:name w:val="WW8Num19z6"/>
    <w:rsid w:val="0023196B"/>
  </w:style>
  <w:style w:type="character" w:customStyle="1" w:styleId="WW8Num19z5">
    <w:name w:val="WW8Num19z5"/>
    <w:rsid w:val="0023196B"/>
  </w:style>
  <w:style w:type="character" w:customStyle="1" w:styleId="WW8Num19z4">
    <w:name w:val="WW8Num19z4"/>
    <w:rsid w:val="0023196B"/>
  </w:style>
  <w:style w:type="character" w:customStyle="1" w:styleId="WW8Num19z3">
    <w:name w:val="WW8Num19z3"/>
    <w:rsid w:val="0023196B"/>
  </w:style>
  <w:style w:type="character" w:customStyle="1" w:styleId="WW8Num19z2">
    <w:name w:val="WW8Num19z2"/>
    <w:rsid w:val="0023196B"/>
  </w:style>
  <w:style w:type="character" w:customStyle="1" w:styleId="WW8Num19z1">
    <w:name w:val="WW8Num19z1"/>
    <w:rsid w:val="0023196B"/>
  </w:style>
  <w:style w:type="character" w:customStyle="1" w:styleId="WW8Num19z0">
    <w:name w:val="WW8Num19z0"/>
    <w:rsid w:val="0023196B"/>
  </w:style>
  <w:style w:type="character" w:customStyle="1" w:styleId="WW8Num18z8">
    <w:name w:val="WW8Num18z8"/>
    <w:rsid w:val="0023196B"/>
  </w:style>
  <w:style w:type="character" w:customStyle="1" w:styleId="WW8Num18z7">
    <w:name w:val="WW8Num18z7"/>
    <w:rsid w:val="0023196B"/>
  </w:style>
  <w:style w:type="character" w:customStyle="1" w:styleId="WW8Num18z6">
    <w:name w:val="WW8Num18z6"/>
    <w:rsid w:val="0023196B"/>
  </w:style>
  <w:style w:type="character" w:customStyle="1" w:styleId="WW8Num18z5">
    <w:name w:val="WW8Num18z5"/>
    <w:rsid w:val="0023196B"/>
  </w:style>
  <w:style w:type="character" w:customStyle="1" w:styleId="WW8Num18z4">
    <w:name w:val="WW8Num18z4"/>
    <w:rsid w:val="0023196B"/>
  </w:style>
  <w:style w:type="character" w:customStyle="1" w:styleId="WW8Num18z3">
    <w:name w:val="WW8Num18z3"/>
    <w:rsid w:val="0023196B"/>
  </w:style>
  <w:style w:type="character" w:customStyle="1" w:styleId="WW8Num18z2">
    <w:name w:val="WW8Num18z2"/>
    <w:rsid w:val="0023196B"/>
  </w:style>
  <w:style w:type="character" w:customStyle="1" w:styleId="WW8Num18z1">
    <w:name w:val="WW8Num18z1"/>
    <w:rsid w:val="0023196B"/>
  </w:style>
  <w:style w:type="character" w:customStyle="1" w:styleId="WW8Num18z0">
    <w:name w:val="WW8Num18z0"/>
    <w:rsid w:val="0023196B"/>
  </w:style>
  <w:style w:type="character" w:customStyle="1" w:styleId="WW8Num17z3">
    <w:name w:val="WW8Num17z3"/>
    <w:rsid w:val="0023196B"/>
    <w:rPr>
      <w:rFonts w:ascii="Symbol" w:eastAsia="Symbol" w:hAnsi="Symbol" w:cs="Symbol"/>
    </w:rPr>
  </w:style>
  <w:style w:type="character" w:customStyle="1" w:styleId="WW8Num17z2">
    <w:name w:val="WW8Num17z2"/>
    <w:rsid w:val="0023196B"/>
    <w:rPr>
      <w:rFonts w:ascii="Wingdings" w:eastAsia="Wingdings" w:hAnsi="Wingdings" w:cs="Wingdings"/>
    </w:rPr>
  </w:style>
  <w:style w:type="character" w:customStyle="1" w:styleId="WW8Num17z1">
    <w:name w:val="WW8Num17z1"/>
    <w:rsid w:val="0023196B"/>
    <w:rPr>
      <w:rFonts w:ascii="Courier New" w:eastAsia="Courier New" w:hAnsi="Courier New" w:cs="Courier New"/>
    </w:rPr>
  </w:style>
  <w:style w:type="character" w:customStyle="1" w:styleId="WW8Num17z0">
    <w:name w:val="WW8Num17z0"/>
    <w:rsid w:val="0023196B"/>
    <w:rPr>
      <w:rFonts w:ascii="Symbol" w:eastAsia="Times New Roman" w:hAnsi="Symbol" w:cs="Courier New"/>
    </w:rPr>
  </w:style>
  <w:style w:type="character" w:customStyle="1" w:styleId="WW8Num16z4">
    <w:name w:val="WW8Num16z4"/>
    <w:rsid w:val="0023196B"/>
    <w:rPr>
      <w:rFonts w:ascii="Courier New" w:eastAsia="Courier New" w:hAnsi="Courier New" w:cs="Courier New"/>
    </w:rPr>
  </w:style>
  <w:style w:type="character" w:customStyle="1" w:styleId="WW8Num16z2">
    <w:name w:val="WW8Num16z2"/>
    <w:rsid w:val="0023196B"/>
    <w:rPr>
      <w:rFonts w:ascii="Wingdings" w:eastAsia="Wingdings" w:hAnsi="Wingdings" w:cs="Wingdings"/>
    </w:rPr>
  </w:style>
  <w:style w:type="character" w:customStyle="1" w:styleId="WW8Num16z1">
    <w:name w:val="WW8Num16z1"/>
    <w:rsid w:val="0023196B"/>
    <w:rPr>
      <w:rFonts w:ascii="Symbol" w:eastAsia="Symbol" w:hAnsi="Symbol" w:cs="Symbol"/>
    </w:rPr>
  </w:style>
  <w:style w:type="character" w:customStyle="1" w:styleId="WW8Num16z0">
    <w:name w:val="WW8Num16z0"/>
    <w:rsid w:val="0023196B"/>
    <w:rPr>
      <w:rFonts w:ascii="Symbol" w:eastAsia="Times New Roman" w:hAnsi="Symbol" w:cs="Courier New"/>
    </w:rPr>
  </w:style>
  <w:style w:type="character" w:customStyle="1" w:styleId="WW8Num15z0">
    <w:name w:val="WW8Num15z0"/>
    <w:rsid w:val="0023196B"/>
  </w:style>
  <w:style w:type="character" w:customStyle="1" w:styleId="WW8Num14z3">
    <w:name w:val="WW8Num14z3"/>
    <w:rsid w:val="0023196B"/>
    <w:rPr>
      <w:rFonts w:ascii="Symbol" w:eastAsia="Symbol" w:hAnsi="Symbol" w:cs="Symbol"/>
    </w:rPr>
  </w:style>
  <w:style w:type="character" w:customStyle="1" w:styleId="WW8Num14z2">
    <w:name w:val="WW8Num14z2"/>
    <w:rsid w:val="0023196B"/>
    <w:rPr>
      <w:rFonts w:ascii="Wingdings" w:eastAsia="Wingdings" w:hAnsi="Wingdings" w:cs="Wingdings"/>
    </w:rPr>
  </w:style>
  <w:style w:type="character" w:customStyle="1" w:styleId="WW8Num14z1">
    <w:name w:val="WW8Num14z1"/>
    <w:rsid w:val="0023196B"/>
    <w:rPr>
      <w:rFonts w:ascii="Courier New" w:eastAsia="Courier New" w:hAnsi="Courier New" w:cs="Courier New"/>
    </w:rPr>
  </w:style>
  <w:style w:type="character" w:customStyle="1" w:styleId="WW8Num14z0">
    <w:name w:val="WW8Num14z0"/>
    <w:rsid w:val="0023196B"/>
    <w:rPr>
      <w:rFonts w:ascii="Symbol" w:eastAsia="Times New Roman" w:hAnsi="Symbol" w:cs="Times New Roman"/>
    </w:rPr>
  </w:style>
  <w:style w:type="character" w:customStyle="1" w:styleId="WW8Num13z3">
    <w:name w:val="WW8Num13z3"/>
    <w:rsid w:val="0023196B"/>
    <w:rPr>
      <w:rFonts w:ascii="Symbol" w:eastAsia="Symbol" w:hAnsi="Symbol" w:cs="Symbol"/>
    </w:rPr>
  </w:style>
  <w:style w:type="character" w:customStyle="1" w:styleId="WW8Num13z2">
    <w:name w:val="WW8Num13z2"/>
    <w:rsid w:val="0023196B"/>
    <w:rPr>
      <w:rFonts w:ascii="Wingdings" w:eastAsia="Wingdings" w:hAnsi="Wingdings" w:cs="Wingdings"/>
    </w:rPr>
  </w:style>
  <w:style w:type="character" w:customStyle="1" w:styleId="WW8Num13z1">
    <w:name w:val="WW8Num13z1"/>
    <w:rsid w:val="0023196B"/>
    <w:rPr>
      <w:rFonts w:ascii="Courier New" w:eastAsia="Courier New" w:hAnsi="Courier New" w:cs="Courier New"/>
    </w:rPr>
  </w:style>
  <w:style w:type="character" w:customStyle="1" w:styleId="WW8Num13z0">
    <w:name w:val="WW8Num13z0"/>
    <w:rsid w:val="0023196B"/>
    <w:rPr>
      <w:rFonts w:ascii="Symbol" w:eastAsia="Times New Roman" w:hAnsi="Symbol" w:cs="Courier New"/>
    </w:rPr>
  </w:style>
  <w:style w:type="character" w:customStyle="1" w:styleId="WW8Num12z3">
    <w:name w:val="WW8Num12z3"/>
    <w:rsid w:val="0023196B"/>
    <w:rPr>
      <w:rFonts w:ascii="Symbol" w:eastAsia="Symbol" w:hAnsi="Symbol" w:cs="Symbol"/>
    </w:rPr>
  </w:style>
  <w:style w:type="character" w:customStyle="1" w:styleId="WW8Num12z2">
    <w:name w:val="WW8Num12z2"/>
    <w:rsid w:val="0023196B"/>
    <w:rPr>
      <w:rFonts w:ascii="Wingdings" w:eastAsia="Wingdings" w:hAnsi="Wingdings" w:cs="Wingdings"/>
    </w:rPr>
  </w:style>
  <w:style w:type="character" w:customStyle="1" w:styleId="WW8Num12z1">
    <w:name w:val="WW8Num12z1"/>
    <w:rsid w:val="0023196B"/>
    <w:rPr>
      <w:rFonts w:ascii="Courier New" w:eastAsia="Courier New" w:hAnsi="Courier New" w:cs="Courier New"/>
    </w:rPr>
  </w:style>
  <w:style w:type="character" w:customStyle="1" w:styleId="WW8Num12z0">
    <w:name w:val="WW8Num12z0"/>
    <w:rsid w:val="0023196B"/>
    <w:rPr>
      <w:rFonts w:ascii="Symbol" w:eastAsia="Times New Roman" w:hAnsi="Symbol" w:cs="Courier New"/>
      <w:sz w:val="18"/>
    </w:rPr>
  </w:style>
  <w:style w:type="character" w:customStyle="1" w:styleId="WW8Num11z8">
    <w:name w:val="WW8Num11z8"/>
    <w:rsid w:val="0023196B"/>
  </w:style>
  <w:style w:type="character" w:customStyle="1" w:styleId="WW8Num11z7">
    <w:name w:val="WW8Num11z7"/>
    <w:rsid w:val="0023196B"/>
  </w:style>
  <w:style w:type="character" w:customStyle="1" w:styleId="WW8Num11z6">
    <w:name w:val="WW8Num11z6"/>
    <w:rsid w:val="0023196B"/>
  </w:style>
  <w:style w:type="character" w:customStyle="1" w:styleId="WW8Num11z5">
    <w:name w:val="WW8Num11z5"/>
    <w:rsid w:val="0023196B"/>
  </w:style>
  <w:style w:type="character" w:customStyle="1" w:styleId="WW8Num11z4">
    <w:name w:val="WW8Num11z4"/>
    <w:rsid w:val="0023196B"/>
  </w:style>
  <w:style w:type="character" w:customStyle="1" w:styleId="WW8Num11z3">
    <w:name w:val="WW8Num11z3"/>
    <w:rsid w:val="0023196B"/>
  </w:style>
  <w:style w:type="character" w:customStyle="1" w:styleId="WW8Num11z2">
    <w:name w:val="WW8Num11z2"/>
    <w:rsid w:val="0023196B"/>
  </w:style>
  <w:style w:type="character" w:customStyle="1" w:styleId="WW8Num11z1">
    <w:name w:val="WW8Num11z1"/>
    <w:rsid w:val="0023196B"/>
  </w:style>
  <w:style w:type="character" w:customStyle="1" w:styleId="WW8Num11z0">
    <w:name w:val="WW8Num11z0"/>
    <w:rsid w:val="0023196B"/>
    <w:rPr>
      <w:sz w:val="22"/>
      <w:szCs w:val="22"/>
    </w:rPr>
  </w:style>
  <w:style w:type="character" w:customStyle="1" w:styleId="WW8Num10z8">
    <w:name w:val="WW8Num10z8"/>
    <w:rsid w:val="0023196B"/>
  </w:style>
  <w:style w:type="character" w:customStyle="1" w:styleId="WW8Num10z7">
    <w:name w:val="WW8Num10z7"/>
    <w:rsid w:val="0023196B"/>
  </w:style>
  <w:style w:type="character" w:customStyle="1" w:styleId="WW8Num10z6">
    <w:name w:val="WW8Num10z6"/>
    <w:rsid w:val="0023196B"/>
  </w:style>
  <w:style w:type="character" w:customStyle="1" w:styleId="WW8Num10z5">
    <w:name w:val="WW8Num10z5"/>
    <w:rsid w:val="0023196B"/>
  </w:style>
  <w:style w:type="character" w:customStyle="1" w:styleId="WW8Num10z4">
    <w:name w:val="WW8Num10z4"/>
    <w:rsid w:val="0023196B"/>
  </w:style>
  <w:style w:type="character" w:customStyle="1" w:styleId="WW8Num10z3">
    <w:name w:val="WW8Num10z3"/>
    <w:rsid w:val="0023196B"/>
  </w:style>
  <w:style w:type="character" w:customStyle="1" w:styleId="WW8Num10z2">
    <w:name w:val="WW8Num10z2"/>
    <w:rsid w:val="0023196B"/>
  </w:style>
  <w:style w:type="character" w:customStyle="1" w:styleId="WW8Num10z1">
    <w:name w:val="WW8Num10z1"/>
    <w:rsid w:val="0023196B"/>
  </w:style>
  <w:style w:type="character" w:customStyle="1" w:styleId="WW8Num10z0">
    <w:name w:val="WW8Num10z0"/>
    <w:rsid w:val="0023196B"/>
  </w:style>
  <w:style w:type="character" w:customStyle="1" w:styleId="WW8Num9z8">
    <w:name w:val="WW8Num9z8"/>
    <w:rsid w:val="0023196B"/>
  </w:style>
  <w:style w:type="character" w:customStyle="1" w:styleId="WW8Num9z7">
    <w:name w:val="WW8Num9z7"/>
    <w:rsid w:val="0023196B"/>
  </w:style>
  <w:style w:type="character" w:customStyle="1" w:styleId="WW8Num9z6">
    <w:name w:val="WW8Num9z6"/>
    <w:rsid w:val="0023196B"/>
  </w:style>
  <w:style w:type="character" w:customStyle="1" w:styleId="WW8Num9z5">
    <w:name w:val="WW8Num9z5"/>
    <w:rsid w:val="0023196B"/>
  </w:style>
  <w:style w:type="character" w:customStyle="1" w:styleId="WW8Num9z4">
    <w:name w:val="WW8Num9z4"/>
    <w:rsid w:val="0023196B"/>
  </w:style>
  <w:style w:type="character" w:customStyle="1" w:styleId="WW8Num9z3">
    <w:name w:val="WW8Num9z3"/>
    <w:rsid w:val="0023196B"/>
  </w:style>
  <w:style w:type="character" w:customStyle="1" w:styleId="WW8Num9z2">
    <w:name w:val="WW8Num9z2"/>
    <w:rsid w:val="0023196B"/>
  </w:style>
  <w:style w:type="character" w:customStyle="1" w:styleId="WW8Num9z1">
    <w:name w:val="WW8Num9z1"/>
    <w:rsid w:val="0023196B"/>
  </w:style>
  <w:style w:type="character" w:customStyle="1" w:styleId="WW8Num9z0">
    <w:name w:val="WW8Num9z0"/>
    <w:rsid w:val="0023196B"/>
  </w:style>
  <w:style w:type="character" w:customStyle="1" w:styleId="WW8Num8z8">
    <w:name w:val="WW8Num8z8"/>
    <w:rsid w:val="0023196B"/>
  </w:style>
  <w:style w:type="character" w:customStyle="1" w:styleId="WW8Num8z7">
    <w:name w:val="WW8Num8z7"/>
    <w:rsid w:val="0023196B"/>
  </w:style>
  <w:style w:type="character" w:customStyle="1" w:styleId="WW8Num8z6">
    <w:name w:val="WW8Num8z6"/>
    <w:rsid w:val="0023196B"/>
  </w:style>
  <w:style w:type="character" w:customStyle="1" w:styleId="WW8Num8z5">
    <w:name w:val="WW8Num8z5"/>
    <w:rsid w:val="0023196B"/>
  </w:style>
  <w:style w:type="character" w:customStyle="1" w:styleId="WW8Num8z4">
    <w:name w:val="WW8Num8z4"/>
    <w:rsid w:val="0023196B"/>
  </w:style>
  <w:style w:type="character" w:customStyle="1" w:styleId="WW8Num8z3">
    <w:name w:val="WW8Num8z3"/>
    <w:rsid w:val="0023196B"/>
  </w:style>
  <w:style w:type="character" w:customStyle="1" w:styleId="WW8Num8z2">
    <w:name w:val="WW8Num8z2"/>
    <w:rsid w:val="0023196B"/>
  </w:style>
  <w:style w:type="character" w:customStyle="1" w:styleId="WW8Num8z0">
    <w:name w:val="WW8Num8z0"/>
    <w:rsid w:val="0023196B"/>
  </w:style>
  <w:style w:type="character" w:customStyle="1" w:styleId="WW8Num7z8">
    <w:name w:val="WW8Num7z8"/>
    <w:rsid w:val="0023196B"/>
  </w:style>
  <w:style w:type="character" w:customStyle="1" w:styleId="WW8Num7z7">
    <w:name w:val="WW8Num7z7"/>
    <w:rsid w:val="0023196B"/>
  </w:style>
  <w:style w:type="character" w:customStyle="1" w:styleId="WW8Num7z6">
    <w:name w:val="WW8Num7z6"/>
    <w:rsid w:val="0023196B"/>
  </w:style>
  <w:style w:type="character" w:customStyle="1" w:styleId="WW8Num7z5">
    <w:name w:val="WW8Num7z5"/>
    <w:rsid w:val="0023196B"/>
  </w:style>
  <w:style w:type="character" w:customStyle="1" w:styleId="WW8Num7z4">
    <w:name w:val="WW8Num7z4"/>
    <w:rsid w:val="0023196B"/>
  </w:style>
  <w:style w:type="character" w:customStyle="1" w:styleId="WW8Num7z3">
    <w:name w:val="WW8Num7z3"/>
    <w:rsid w:val="0023196B"/>
  </w:style>
  <w:style w:type="character" w:customStyle="1" w:styleId="WW8Num7z2">
    <w:name w:val="WW8Num7z2"/>
    <w:rsid w:val="0023196B"/>
  </w:style>
  <w:style w:type="character" w:customStyle="1" w:styleId="WW8Num5z8">
    <w:name w:val="WW8Num5z8"/>
    <w:rsid w:val="0023196B"/>
  </w:style>
  <w:style w:type="character" w:customStyle="1" w:styleId="WW8Num5z7">
    <w:name w:val="WW8Num5z7"/>
    <w:rsid w:val="0023196B"/>
  </w:style>
  <w:style w:type="character" w:customStyle="1" w:styleId="WW8Num5z6">
    <w:name w:val="WW8Num5z6"/>
    <w:rsid w:val="0023196B"/>
  </w:style>
  <w:style w:type="character" w:customStyle="1" w:styleId="WW8Num5z5">
    <w:name w:val="WW8Num5z5"/>
    <w:rsid w:val="0023196B"/>
  </w:style>
  <w:style w:type="character" w:customStyle="1" w:styleId="WW8Num5z4">
    <w:name w:val="WW8Num5z4"/>
    <w:rsid w:val="0023196B"/>
  </w:style>
  <w:style w:type="character" w:customStyle="1" w:styleId="WW8Num4z8">
    <w:name w:val="WW8Num4z8"/>
    <w:rsid w:val="0023196B"/>
  </w:style>
  <w:style w:type="character" w:customStyle="1" w:styleId="WW8Num4z7">
    <w:name w:val="WW8Num4z7"/>
    <w:rsid w:val="0023196B"/>
  </w:style>
  <w:style w:type="character" w:customStyle="1" w:styleId="WW8Num4z6">
    <w:name w:val="WW8Num4z6"/>
    <w:rsid w:val="0023196B"/>
  </w:style>
  <w:style w:type="character" w:customStyle="1" w:styleId="WW8Num4z5">
    <w:name w:val="WW8Num4z5"/>
    <w:rsid w:val="0023196B"/>
  </w:style>
  <w:style w:type="character" w:customStyle="1" w:styleId="WW8Num4z4">
    <w:name w:val="WW8Num4z4"/>
    <w:rsid w:val="0023196B"/>
  </w:style>
  <w:style w:type="character" w:customStyle="1" w:styleId="WW8Num3z1">
    <w:name w:val="WW8Num3z1"/>
    <w:rsid w:val="0023196B"/>
  </w:style>
  <w:style w:type="character" w:customStyle="1" w:styleId="ListLabel18">
    <w:name w:val="ListLabel 18"/>
    <w:rsid w:val="0023196B"/>
    <w:rPr>
      <w:rFonts w:cs="Times New Roman"/>
    </w:rPr>
  </w:style>
  <w:style w:type="character" w:customStyle="1" w:styleId="ListLabel17">
    <w:name w:val="ListLabel 17"/>
    <w:rsid w:val="0023196B"/>
    <w:rPr>
      <w:rFonts w:cs="Times New Roman"/>
    </w:rPr>
  </w:style>
  <w:style w:type="character" w:customStyle="1" w:styleId="ListLabel16">
    <w:name w:val="ListLabel 16"/>
    <w:rsid w:val="0023196B"/>
    <w:rPr>
      <w:rFonts w:cs="Times New Roman"/>
    </w:rPr>
  </w:style>
  <w:style w:type="character" w:customStyle="1" w:styleId="ListLabel15">
    <w:name w:val="ListLabel 15"/>
    <w:rsid w:val="0023196B"/>
    <w:rPr>
      <w:rFonts w:cs="Times New Roman"/>
    </w:rPr>
  </w:style>
  <w:style w:type="character" w:customStyle="1" w:styleId="ListLabel14">
    <w:name w:val="ListLabel 14"/>
    <w:rsid w:val="0023196B"/>
    <w:rPr>
      <w:rFonts w:cs="Times New Roman"/>
    </w:rPr>
  </w:style>
  <w:style w:type="character" w:customStyle="1" w:styleId="ListLabel13">
    <w:name w:val="ListLabel 13"/>
    <w:rsid w:val="0023196B"/>
    <w:rPr>
      <w:rFonts w:cs="Times New Roman"/>
    </w:rPr>
  </w:style>
  <w:style w:type="character" w:customStyle="1" w:styleId="ListLabel12">
    <w:name w:val="ListLabel 12"/>
    <w:rsid w:val="0023196B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sid w:val="0023196B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sid w:val="0023196B"/>
    <w:rPr>
      <w:rFonts w:eastAsia="MS Sans Serif" w:cs="Times New Roman"/>
    </w:rPr>
  </w:style>
  <w:style w:type="character" w:customStyle="1" w:styleId="TekstpodstawowyZnak">
    <w:name w:val="Tekst podstawowy Znak"/>
    <w:rsid w:val="0023196B"/>
    <w:rPr>
      <w:sz w:val="28"/>
      <w:szCs w:val="28"/>
    </w:rPr>
  </w:style>
  <w:style w:type="character" w:customStyle="1" w:styleId="Domylnaczcionkaakapitu2">
    <w:name w:val="Domyślna czcionka akapitu2"/>
    <w:rsid w:val="0023196B"/>
  </w:style>
  <w:style w:type="character" w:customStyle="1" w:styleId="Odwoaniedokomentarza1">
    <w:name w:val="Odwołanie do komentarza1"/>
    <w:rsid w:val="0023196B"/>
    <w:rPr>
      <w:sz w:val="16"/>
    </w:rPr>
  </w:style>
  <w:style w:type="character" w:customStyle="1" w:styleId="AkapitzlistZnak">
    <w:name w:val="Akapit z listą Znak"/>
    <w:rsid w:val="0023196B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sid w:val="0023196B"/>
    <w:rPr>
      <w:i/>
      <w:iCs/>
    </w:rPr>
  </w:style>
  <w:style w:type="character" w:customStyle="1" w:styleId="Footnoteanchor">
    <w:name w:val="Footnote anchor"/>
    <w:rsid w:val="0023196B"/>
    <w:rPr>
      <w:vertAlign w:val="superscript"/>
    </w:rPr>
  </w:style>
  <w:style w:type="character" w:customStyle="1" w:styleId="FootnoteSymbol">
    <w:name w:val="Footnote Symbol"/>
    <w:rsid w:val="0023196B"/>
  </w:style>
  <w:style w:type="character" w:customStyle="1" w:styleId="DeltaViewInsertion">
    <w:name w:val="DeltaView Insertion"/>
    <w:rsid w:val="0023196B"/>
    <w:rPr>
      <w:b/>
      <w:i/>
      <w:spacing w:val="0"/>
    </w:rPr>
  </w:style>
  <w:style w:type="character" w:customStyle="1" w:styleId="ListLabel9">
    <w:name w:val="ListLabel 9"/>
    <w:rsid w:val="0023196B"/>
    <w:rPr>
      <w:rFonts w:cs="Times New Roman"/>
    </w:rPr>
  </w:style>
  <w:style w:type="character" w:customStyle="1" w:styleId="ListLabel8">
    <w:name w:val="ListLabel 8"/>
    <w:rsid w:val="0023196B"/>
    <w:rPr>
      <w:rFonts w:cs="Times New Roman"/>
    </w:rPr>
  </w:style>
  <w:style w:type="character" w:customStyle="1" w:styleId="ListLabel7">
    <w:name w:val="ListLabel 7"/>
    <w:rsid w:val="0023196B"/>
    <w:rPr>
      <w:rFonts w:cs="Times New Roman"/>
    </w:rPr>
  </w:style>
  <w:style w:type="character" w:customStyle="1" w:styleId="ListLabel6">
    <w:name w:val="ListLabel 6"/>
    <w:rsid w:val="0023196B"/>
    <w:rPr>
      <w:rFonts w:cs="Times New Roman"/>
    </w:rPr>
  </w:style>
  <w:style w:type="character" w:customStyle="1" w:styleId="ListLabel5">
    <w:name w:val="ListLabel 5"/>
    <w:rsid w:val="0023196B"/>
    <w:rPr>
      <w:rFonts w:cs="Times New Roman"/>
    </w:rPr>
  </w:style>
  <w:style w:type="character" w:customStyle="1" w:styleId="ListLabel4">
    <w:name w:val="ListLabel 4"/>
    <w:rsid w:val="0023196B"/>
    <w:rPr>
      <w:rFonts w:cs="Times New Roman"/>
    </w:rPr>
  </w:style>
  <w:style w:type="character" w:customStyle="1" w:styleId="ListLabel3">
    <w:name w:val="ListLabel 3"/>
    <w:rsid w:val="0023196B"/>
    <w:rPr>
      <w:rFonts w:cs="Times New Roman"/>
    </w:rPr>
  </w:style>
  <w:style w:type="character" w:customStyle="1" w:styleId="ListLabel2">
    <w:name w:val="ListLabel 2"/>
    <w:rsid w:val="0023196B"/>
    <w:rPr>
      <w:rFonts w:cs="Times New Roman"/>
    </w:rPr>
  </w:style>
  <w:style w:type="character" w:customStyle="1" w:styleId="ListLabel1">
    <w:name w:val="ListLabel 1"/>
    <w:rsid w:val="0023196B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rsid w:val="0023196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23196B"/>
    <w:pPr>
      <w:spacing w:after="140" w:line="288" w:lineRule="auto"/>
    </w:pPr>
  </w:style>
  <w:style w:type="paragraph" w:styleId="Lista">
    <w:name w:val="List"/>
    <w:basedOn w:val="Textbody"/>
    <w:rsid w:val="0023196B"/>
    <w:rPr>
      <w:rFonts w:cs="Arial"/>
    </w:rPr>
  </w:style>
  <w:style w:type="paragraph" w:styleId="Legenda">
    <w:name w:val="caption"/>
    <w:basedOn w:val="Normalny"/>
    <w:qFormat/>
    <w:rsid w:val="0023196B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23196B"/>
    <w:pPr>
      <w:suppressLineNumbers/>
    </w:pPr>
    <w:rPr>
      <w:rFonts w:cs="Lucida Sans"/>
    </w:rPr>
  </w:style>
  <w:style w:type="paragraph" w:customStyle="1" w:styleId="Standard">
    <w:name w:val="Standard"/>
    <w:rsid w:val="0023196B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3196B"/>
    <w:pPr>
      <w:spacing w:after="140" w:line="276" w:lineRule="auto"/>
    </w:pPr>
  </w:style>
  <w:style w:type="paragraph" w:customStyle="1" w:styleId="Heading">
    <w:name w:val="Heading"/>
    <w:basedOn w:val="Standard"/>
    <w:next w:val="Textbody"/>
    <w:rsid w:val="0023196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23196B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23196B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sid w:val="0023196B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rsid w:val="0023196B"/>
    <w:pPr>
      <w:suppressLineNumbers/>
    </w:pPr>
  </w:style>
  <w:style w:type="paragraph" w:styleId="Stopka">
    <w:name w:val="footer"/>
    <w:basedOn w:val="Standard"/>
    <w:rsid w:val="0023196B"/>
  </w:style>
  <w:style w:type="paragraph" w:styleId="Akapitzlist">
    <w:name w:val="List Paragraph"/>
    <w:basedOn w:val="Standard"/>
    <w:qFormat/>
    <w:rsid w:val="0023196B"/>
    <w:pPr>
      <w:ind w:left="720"/>
    </w:pPr>
  </w:style>
  <w:style w:type="paragraph" w:customStyle="1" w:styleId="Textbodyindent">
    <w:name w:val="Text body indent"/>
    <w:basedOn w:val="Standard"/>
    <w:rsid w:val="0023196B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rsid w:val="0023196B"/>
    <w:pPr>
      <w:suppressLineNumbers/>
    </w:pPr>
  </w:style>
  <w:style w:type="paragraph" w:customStyle="1" w:styleId="Footnote">
    <w:name w:val="Footnote"/>
    <w:basedOn w:val="Standard"/>
    <w:rsid w:val="0023196B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sid w:val="0023196B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  <w:rsid w:val="0023196B"/>
  </w:style>
  <w:style w:type="paragraph" w:customStyle="1" w:styleId="TableHeading">
    <w:name w:val="Table Heading"/>
    <w:basedOn w:val="TableContents"/>
    <w:rsid w:val="0023196B"/>
    <w:pPr>
      <w:jc w:val="center"/>
    </w:pPr>
    <w:rPr>
      <w:b/>
      <w:bCs/>
    </w:rPr>
  </w:style>
  <w:style w:type="paragraph" w:styleId="NormalnyWeb">
    <w:name w:val="Normal (Web)"/>
    <w:basedOn w:val="Standard"/>
    <w:rsid w:val="0023196B"/>
    <w:pPr>
      <w:suppressAutoHyphens w:val="0"/>
      <w:spacing w:before="280" w:after="119"/>
    </w:pPr>
  </w:style>
  <w:style w:type="paragraph" w:customStyle="1" w:styleId="Domylnie">
    <w:name w:val="Domyślnie"/>
    <w:rsid w:val="0023196B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rsid w:val="0023196B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  <w:rsid w:val="0023196B"/>
  </w:style>
  <w:style w:type="paragraph" w:styleId="Tekstdymka">
    <w:name w:val="Balloon Text"/>
    <w:basedOn w:val="Standard"/>
    <w:rsid w:val="0023196B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rsid w:val="0023196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rsid w:val="0023196B"/>
    <w:pPr>
      <w:ind w:left="360" w:hanging="360"/>
      <w:jc w:val="both"/>
    </w:pPr>
  </w:style>
  <w:style w:type="paragraph" w:styleId="Tekstprzypisudolnego">
    <w:name w:val="footnote text"/>
    <w:basedOn w:val="Standard"/>
    <w:rsid w:val="0023196B"/>
    <w:pPr>
      <w:widowControl w:val="0"/>
    </w:pPr>
    <w:rPr>
      <w:sz w:val="20"/>
      <w:szCs w:val="20"/>
    </w:rPr>
  </w:style>
  <w:style w:type="paragraph" w:customStyle="1" w:styleId="DocumentMap">
    <w:name w:val="DocumentMap"/>
    <w:rsid w:val="0023196B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rsid w:val="0023196B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j.ch</dc:creator>
  <cp:lastModifiedBy>p.janasik</cp:lastModifiedBy>
  <cp:revision>2</cp:revision>
  <cp:lastPrinted>2021-03-02T12:20:00Z</cp:lastPrinted>
  <dcterms:created xsi:type="dcterms:W3CDTF">2024-06-20T09:47:00Z</dcterms:created>
  <dcterms:modified xsi:type="dcterms:W3CDTF">2024-06-20T09:47:00Z</dcterms:modified>
</cp:coreProperties>
</file>