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D4214" w14:textId="148A5BD5" w:rsidR="009200A9" w:rsidRPr="009200A9" w:rsidRDefault="009200A9" w:rsidP="009200A9">
      <w:pPr>
        <w:pStyle w:val="Nagwek2"/>
        <w:rPr>
          <w:rFonts w:ascii="Arial" w:hAnsi="Arial" w:cs="Arial"/>
          <w:sz w:val="16"/>
          <w:szCs w:val="16"/>
        </w:rPr>
      </w:pPr>
    </w:p>
    <w:p w14:paraId="2F2CE34A" w14:textId="77777777" w:rsidR="009200A9" w:rsidRDefault="009200A9"/>
    <w:p w14:paraId="6818689E" w14:textId="77777777" w:rsidR="00D67F68" w:rsidRDefault="00D67F6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288D5829" w14:textId="77777777" w:rsidR="00E7199F" w:rsidRDefault="00E7199F" w:rsidP="00E7199F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17BEE6A" w14:textId="77777777" w:rsidR="00E7199F" w:rsidRDefault="00E7199F" w:rsidP="00E7199F">
      <w:pPr>
        <w:pStyle w:val="Standard"/>
      </w:pPr>
      <w:r>
        <w:rPr>
          <w:rFonts w:ascii="Arial" w:hAnsi="Arial" w:cs="Arial"/>
        </w:rPr>
        <w:tab/>
      </w:r>
    </w:p>
    <w:p w14:paraId="1A764A54" w14:textId="77777777" w:rsidR="00E7199F" w:rsidRDefault="00E7199F" w:rsidP="00E7199F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70E289F" w14:textId="77777777" w:rsidR="00E7199F" w:rsidRDefault="00E7199F" w:rsidP="00E7199F">
      <w:pPr>
        <w:pStyle w:val="Standard"/>
        <w:rPr>
          <w:rFonts w:ascii="Arial" w:hAnsi="Arial" w:cs="Arial"/>
        </w:rPr>
      </w:pPr>
    </w:p>
    <w:p w14:paraId="053926C5" w14:textId="2D9C3689" w:rsidR="00E7199F" w:rsidRDefault="00332191" w:rsidP="00E7199F">
      <w:pPr>
        <w:pStyle w:val="Standard"/>
      </w:pPr>
      <w:r>
        <w:rPr>
          <w:rFonts w:ascii="Arial" w:hAnsi="Arial" w:cs="Arial"/>
          <w:lang w:val="en-US"/>
        </w:rPr>
        <w:t>NIP: 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E7199F">
        <w:rPr>
          <w:rFonts w:ascii="Arial" w:hAnsi="Arial" w:cs="Arial"/>
          <w:lang w:val="en-US"/>
        </w:rPr>
        <w:t>REGON: ...............................................</w:t>
      </w:r>
      <w:r w:rsidR="00E7199F">
        <w:rPr>
          <w:rFonts w:ascii="Arial" w:hAnsi="Arial" w:cs="Arial"/>
          <w:lang w:val="en-US"/>
        </w:rPr>
        <w:tab/>
      </w:r>
      <w:r w:rsidR="00E7199F">
        <w:rPr>
          <w:rFonts w:ascii="Arial" w:hAnsi="Arial" w:cs="Arial"/>
          <w:lang w:val="en-US"/>
        </w:rPr>
        <w:tab/>
      </w:r>
    </w:p>
    <w:p w14:paraId="7C910038" w14:textId="77777777" w:rsidR="00E7199F" w:rsidRDefault="00E7199F" w:rsidP="00E7199F">
      <w:pPr>
        <w:pStyle w:val="Standard"/>
        <w:rPr>
          <w:rFonts w:ascii="Arial" w:hAnsi="Arial" w:cs="Arial"/>
        </w:rPr>
      </w:pPr>
    </w:p>
    <w:p w14:paraId="6E2EE1A8" w14:textId="61C26E6F" w:rsidR="00B4121A" w:rsidRPr="00F142C7" w:rsidRDefault="00E7199F" w:rsidP="00E7199F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1793DD59" w14:textId="77777777" w:rsidR="00B4121A" w:rsidRPr="00F142C7" w:rsidRDefault="00B4121A" w:rsidP="00B4121A">
      <w:pPr>
        <w:rPr>
          <w:rFonts w:ascii="Arial" w:hAnsi="Arial" w:cs="Arial"/>
          <w:sz w:val="16"/>
          <w:szCs w:val="16"/>
          <w:lang w:val="en-US"/>
        </w:rPr>
      </w:pPr>
    </w:p>
    <w:p w14:paraId="1E9F67C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45D7CA8" w14:textId="77777777" w:rsidR="00B4121A" w:rsidRPr="00BD213D" w:rsidRDefault="00B4121A" w:rsidP="006A2DDB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>Wykonawca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/ nie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płatnikiem podatku VAT</w:t>
      </w:r>
    </w:p>
    <w:p w14:paraId="718435C9" w14:textId="001E3078" w:rsidR="00B4121A" w:rsidRPr="00792267" w:rsidRDefault="0045081B" w:rsidP="006A2DDB">
      <w:pPr>
        <w:pStyle w:val="Akapitzlist"/>
        <w:numPr>
          <w:ilvl w:val="0"/>
          <w:numId w:val="16"/>
        </w:numPr>
        <w:spacing w:before="60"/>
        <w:ind w:left="284" w:hanging="284"/>
        <w:contextualSpacing w:val="0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 xml:space="preserve">Wykonawca </w:t>
      </w:r>
      <w:r w:rsidR="00351216" w:rsidRPr="00BD213D">
        <w:rPr>
          <w:rFonts w:ascii="Arial" w:hAnsi="Arial" w:cs="Arial"/>
        </w:rPr>
        <w:t>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/ nie 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mikroprzedsiębiorcą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mały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średni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przedsiębior</w:t>
      </w:r>
      <w:r w:rsidR="00351216" w:rsidRPr="00BD213D">
        <w:rPr>
          <w:rFonts w:ascii="Arial" w:hAnsi="Arial" w:cs="Arial"/>
        </w:rPr>
        <w:t>cą</w:t>
      </w:r>
      <w:r w:rsidR="00BD213D" w:rsidRPr="00BD213D">
        <w:rPr>
          <w:rFonts w:ascii="Arial" w:hAnsi="Arial" w:cs="Arial"/>
        </w:rPr>
        <w:t>*</w:t>
      </w:r>
      <w:r w:rsidR="00BD213D" w:rsidRPr="00BD213D">
        <w:rPr>
          <w:rFonts w:ascii="Arial" w:hAnsi="Arial" w:cs="Arial"/>
          <w:vertAlign w:val="superscript"/>
        </w:rPr>
        <w:t>)</w:t>
      </w:r>
      <w:r w:rsidR="00792267" w:rsidRPr="00BD213D">
        <w:rPr>
          <w:rFonts w:ascii="Arial" w:hAnsi="Arial" w:cs="Arial"/>
        </w:rPr>
        <w:t>,</w:t>
      </w:r>
      <w:r w:rsidR="00792267" w:rsidRPr="00792267">
        <w:rPr>
          <w:rFonts w:ascii="Arial" w:hAnsi="Arial" w:cs="Arial"/>
        </w:rPr>
        <w:t xml:space="preserve"> </w:t>
      </w:r>
      <w:r w:rsidR="00D16726" w:rsidRPr="00792267">
        <w:rPr>
          <w:rFonts w:ascii="Arial" w:hAnsi="Arial" w:cs="Arial"/>
        </w:rPr>
        <w:t xml:space="preserve">w rozumieniu </w:t>
      </w:r>
      <w:r w:rsidR="00D16726">
        <w:rPr>
          <w:rFonts w:ascii="Arial" w:hAnsi="Arial" w:cs="Arial"/>
        </w:rPr>
        <w:t xml:space="preserve">art. 7 ust. 1 </w:t>
      </w:r>
      <w:r w:rsidR="00D16726" w:rsidRPr="00792267">
        <w:rPr>
          <w:rFonts w:ascii="Arial" w:hAnsi="Arial" w:cs="Arial"/>
        </w:rPr>
        <w:t>ustawy z dn. 0</w:t>
      </w:r>
      <w:r w:rsidR="00D16726">
        <w:rPr>
          <w:rFonts w:ascii="Arial" w:hAnsi="Arial" w:cs="Arial"/>
        </w:rPr>
        <w:t>6</w:t>
      </w:r>
      <w:r w:rsidR="006D2552">
        <w:rPr>
          <w:rFonts w:ascii="Arial" w:hAnsi="Arial" w:cs="Arial"/>
        </w:rPr>
        <w:t xml:space="preserve"> marca </w:t>
      </w:r>
      <w:r w:rsidR="00D16726" w:rsidRPr="00792267">
        <w:rPr>
          <w:rFonts w:ascii="Arial" w:hAnsi="Arial" w:cs="Arial"/>
        </w:rPr>
        <w:t>20</w:t>
      </w:r>
      <w:r w:rsidR="00D16726">
        <w:rPr>
          <w:rFonts w:ascii="Arial" w:hAnsi="Arial" w:cs="Arial"/>
        </w:rPr>
        <w:t>18</w:t>
      </w:r>
      <w:r w:rsidR="00D16726" w:rsidRPr="00792267">
        <w:rPr>
          <w:rFonts w:ascii="Arial" w:hAnsi="Arial" w:cs="Arial"/>
        </w:rPr>
        <w:t>r.</w:t>
      </w:r>
      <w:r w:rsidR="00D16726">
        <w:rPr>
          <w:rFonts w:ascii="Arial" w:hAnsi="Arial" w:cs="Arial"/>
        </w:rPr>
        <w:t xml:space="preserve"> -</w:t>
      </w:r>
      <w:r w:rsidR="00D16726" w:rsidRPr="00792267">
        <w:rPr>
          <w:rFonts w:ascii="Arial" w:hAnsi="Arial" w:cs="Arial"/>
        </w:rPr>
        <w:t xml:space="preserve"> </w:t>
      </w:r>
      <w:r w:rsidR="00D16726">
        <w:rPr>
          <w:rFonts w:ascii="Arial" w:hAnsi="Arial" w:cs="Arial"/>
        </w:rPr>
        <w:t>Prawo przedsiębiorców</w:t>
      </w:r>
      <w:r w:rsidR="00D16726" w:rsidRPr="00792267">
        <w:rPr>
          <w:rFonts w:ascii="Arial" w:hAnsi="Arial" w:cs="Arial"/>
        </w:rPr>
        <w:t xml:space="preserve"> (Dz.U. z 20</w:t>
      </w:r>
      <w:r w:rsidR="00520FF7">
        <w:rPr>
          <w:rFonts w:ascii="Arial" w:hAnsi="Arial" w:cs="Arial"/>
        </w:rPr>
        <w:t>21</w:t>
      </w:r>
      <w:r w:rsidR="00D16726" w:rsidRPr="00792267">
        <w:rPr>
          <w:rFonts w:ascii="Arial" w:hAnsi="Arial" w:cs="Arial"/>
        </w:rPr>
        <w:t xml:space="preserve">r. poz. </w:t>
      </w:r>
      <w:r w:rsidR="00520FF7">
        <w:rPr>
          <w:rFonts w:ascii="Arial" w:hAnsi="Arial" w:cs="Arial"/>
        </w:rPr>
        <w:t>162</w:t>
      </w:r>
      <w:r w:rsidR="00D16726" w:rsidRPr="00792267">
        <w:rPr>
          <w:rFonts w:ascii="Arial" w:hAnsi="Arial" w:cs="Arial"/>
        </w:rPr>
        <w:t xml:space="preserve"> ze zm</w:t>
      </w:r>
      <w:r w:rsidR="00D16726">
        <w:rPr>
          <w:rFonts w:ascii="Arial" w:hAnsi="Arial" w:cs="Arial"/>
        </w:rPr>
        <w:t>.</w:t>
      </w:r>
      <w:r w:rsidR="00D16726" w:rsidRPr="00792267">
        <w:rPr>
          <w:rFonts w:ascii="Arial" w:hAnsi="Arial" w:cs="Arial"/>
        </w:rPr>
        <w:t>)</w:t>
      </w:r>
    </w:p>
    <w:p w14:paraId="78104A6A" w14:textId="77777777" w:rsidR="00D02FBE" w:rsidRPr="00D02FBE" w:rsidRDefault="00D02FBE" w:rsidP="00D02FBE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3F36D085" w14:textId="77777777" w:rsidR="00CD309D" w:rsidRDefault="00CD309D" w:rsidP="005B2D41">
      <w:pPr>
        <w:rPr>
          <w:rFonts w:ascii="Arial" w:eastAsia="Arial Unicode MS" w:hAnsi="Arial" w:cs="Arial"/>
          <w:b/>
          <w:bCs/>
          <w:sz w:val="24"/>
          <w:szCs w:val="24"/>
        </w:rPr>
      </w:pPr>
    </w:p>
    <w:p w14:paraId="503A0D6B" w14:textId="77777777" w:rsidR="0063134D" w:rsidRDefault="0063134D" w:rsidP="0063134D">
      <w:pPr>
        <w:spacing w:line="276" w:lineRule="auto"/>
        <w:ind w:left="5245"/>
        <w:rPr>
          <w:rFonts w:ascii="Arial" w:eastAsia="Arial Unicode MS" w:hAnsi="Arial" w:cs="Arial"/>
          <w:b/>
          <w:bCs/>
          <w:sz w:val="24"/>
          <w:szCs w:val="24"/>
        </w:rPr>
      </w:pPr>
      <w:r w:rsidRPr="0063134D">
        <w:rPr>
          <w:rFonts w:ascii="Arial" w:eastAsia="Arial Unicode MS" w:hAnsi="Arial" w:cs="Arial"/>
          <w:b/>
          <w:bCs/>
          <w:sz w:val="24"/>
          <w:szCs w:val="24"/>
        </w:rPr>
        <w:t>Stowarzyszenie „Już Jesteśmy”</w:t>
      </w:r>
    </w:p>
    <w:p w14:paraId="06A400C2" w14:textId="77777777" w:rsidR="0063134D" w:rsidRDefault="0063134D" w:rsidP="0063134D">
      <w:pPr>
        <w:spacing w:line="276" w:lineRule="auto"/>
        <w:ind w:left="5245"/>
        <w:rPr>
          <w:rFonts w:ascii="Arial" w:eastAsia="Arial Unicode MS" w:hAnsi="Arial" w:cs="Arial"/>
          <w:b/>
          <w:bCs/>
          <w:sz w:val="24"/>
          <w:szCs w:val="24"/>
        </w:rPr>
      </w:pPr>
      <w:r w:rsidRPr="0063134D">
        <w:rPr>
          <w:rFonts w:ascii="Arial" w:eastAsia="Arial Unicode MS" w:hAnsi="Arial" w:cs="Arial"/>
          <w:b/>
          <w:bCs/>
          <w:sz w:val="24"/>
          <w:szCs w:val="24"/>
        </w:rPr>
        <w:t>Bągart 17</w:t>
      </w:r>
    </w:p>
    <w:p w14:paraId="21FB2834" w14:textId="4674B72D" w:rsidR="00B4121A" w:rsidRPr="001C1521" w:rsidRDefault="0063134D" w:rsidP="0063134D">
      <w:pPr>
        <w:spacing w:line="276" w:lineRule="auto"/>
        <w:ind w:left="5245"/>
        <w:rPr>
          <w:rFonts w:ascii="Arial" w:hAnsi="Arial" w:cs="Arial"/>
          <w:b/>
          <w:sz w:val="24"/>
          <w:szCs w:val="24"/>
        </w:rPr>
      </w:pPr>
      <w:r w:rsidRPr="0063134D">
        <w:rPr>
          <w:rFonts w:ascii="Arial" w:eastAsia="Arial Unicode MS" w:hAnsi="Arial" w:cs="Arial"/>
          <w:b/>
          <w:bCs/>
          <w:sz w:val="24"/>
          <w:szCs w:val="24"/>
        </w:rPr>
        <w:t>82-440 Dzierzgoń</w:t>
      </w:r>
    </w:p>
    <w:p w14:paraId="3B42283C" w14:textId="77777777" w:rsidR="00EB6822" w:rsidRDefault="00EB6822">
      <w:pPr>
        <w:rPr>
          <w:rFonts w:ascii="Arial" w:hAnsi="Arial" w:cs="Arial"/>
        </w:rPr>
      </w:pPr>
    </w:p>
    <w:p w14:paraId="740E5B5D" w14:textId="77777777" w:rsidR="00D67F68" w:rsidRDefault="00D67F6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3"/>
      </w:tblGrid>
      <w:tr w:rsidR="00EB6822" w14:paraId="0DA8672A" w14:textId="77777777" w:rsidTr="00EB6822">
        <w:tc>
          <w:tcPr>
            <w:tcW w:w="9103" w:type="dxa"/>
          </w:tcPr>
          <w:p w14:paraId="65D3E942" w14:textId="77777777" w:rsidR="00EB6822" w:rsidRPr="00EB6822" w:rsidRDefault="00EB6822" w:rsidP="00EB6822">
            <w:pPr>
              <w:jc w:val="center"/>
              <w:rPr>
                <w:rFonts w:ascii="Arial" w:hAnsi="Arial" w:cs="Arial"/>
                <w:b/>
              </w:rPr>
            </w:pPr>
            <w:r w:rsidRPr="00EB6822"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108A761A" w14:textId="77777777" w:rsidR="00EB6822" w:rsidRPr="00D02FBE" w:rsidRDefault="00EB6822" w:rsidP="00EB6822">
      <w:pPr>
        <w:jc w:val="center"/>
        <w:rPr>
          <w:rFonts w:ascii="Arial" w:hAnsi="Arial" w:cs="Arial"/>
          <w:b/>
          <w:sz w:val="8"/>
          <w:szCs w:val="8"/>
        </w:rPr>
      </w:pPr>
    </w:p>
    <w:p w14:paraId="2AE16DA2" w14:textId="560DE5A2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zamówienie publiczne w trybie </w:t>
      </w:r>
      <w:r w:rsidR="005B2506" w:rsidRPr="005B2506">
        <w:rPr>
          <w:rFonts w:ascii="Arial" w:hAnsi="Arial" w:cs="Arial"/>
        </w:rPr>
        <w:t>podstawowym z fakultatywnymi negocjacjami</w:t>
      </w:r>
      <w:r>
        <w:rPr>
          <w:rFonts w:ascii="Arial" w:hAnsi="Arial" w:cs="Arial"/>
        </w:rPr>
        <w:t xml:space="preserve">, opublikowanego w BZP - Nr ogłoszenia </w:t>
      </w:r>
      <w:r w:rsidR="002E1FFA" w:rsidRPr="002E1FFA">
        <w:rPr>
          <w:rFonts w:ascii="Arial" w:hAnsi="Arial" w:cs="Arial"/>
          <w:b/>
          <w:color w:val="000000"/>
        </w:rPr>
        <w:t>2022/BZP 00421932/01</w:t>
      </w:r>
      <w:r w:rsidR="002E1FFA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  <w:kern w:val="1"/>
        </w:rPr>
        <w:t xml:space="preserve"> </w:t>
      </w:r>
      <w:r w:rsidR="002E1FFA">
        <w:rPr>
          <w:rFonts w:ascii="Arial" w:hAnsi="Arial" w:cs="Calibri"/>
          <w:b/>
          <w:bCs/>
          <w:kern w:val="1"/>
        </w:rPr>
        <w:t>03.</w:t>
      </w:r>
      <w:r w:rsidR="00332191">
        <w:rPr>
          <w:rFonts w:ascii="Arial" w:hAnsi="Arial" w:cs="Calibri"/>
          <w:b/>
          <w:bCs/>
          <w:kern w:val="1"/>
        </w:rPr>
        <w:t>11</w:t>
      </w:r>
      <w:r w:rsidR="00686380">
        <w:rPr>
          <w:rFonts w:ascii="Arial" w:hAnsi="Arial" w:cs="Calibri"/>
          <w:b/>
          <w:bCs/>
          <w:kern w:val="1"/>
        </w:rPr>
        <w:t>.</w:t>
      </w:r>
      <w:r w:rsidR="00060810" w:rsidRPr="00060810">
        <w:rPr>
          <w:rFonts w:ascii="Arial" w:hAnsi="Arial" w:cs="Calibri"/>
          <w:b/>
          <w:bCs/>
          <w:kern w:val="1"/>
        </w:rPr>
        <w:t>20</w:t>
      </w:r>
      <w:r w:rsidR="000B23D5">
        <w:rPr>
          <w:rFonts w:ascii="Arial" w:hAnsi="Arial" w:cs="Calibri"/>
          <w:b/>
          <w:bCs/>
          <w:kern w:val="1"/>
        </w:rPr>
        <w:t>2</w:t>
      </w:r>
      <w:r w:rsidR="00E7199F">
        <w:rPr>
          <w:rFonts w:ascii="Arial" w:hAnsi="Arial" w:cs="Calibri"/>
          <w:b/>
          <w:bCs/>
          <w:kern w:val="1"/>
        </w:rPr>
        <w:t>2</w:t>
      </w:r>
      <w:r w:rsidR="00060810" w:rsidRPr="00060810">
        <w:rPr>
          <w:rFonts w:ascii="Arial" w:hAnsi="Arial" w:cs="Calibri"/>
          <w:b/>
          <w:bCs/>
          <w:kern w:val="1"/>
        </w:rPr>
        <w:t>r</w:t>
      </w:r>
      <w:r w:rsidRPr="00DC21C2">
        <w:rPr>
          <w:rFonts w:ascii="Arial" w:hAnsi="Arial" w:cs="Arial"/>
          <w:bCs/>
        </w:rPr>
        <w:t>.</w:t>
      </w:r>
      <w:r w:rsidR="001623D0"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na wykonanie </w:t>
      </w:r>
      <w:r w:rsidR="006A2DDB">
        <w:rPr>
          <w:rFonts w:ascii="Arial" w:hAnsi="Arial" w:cs="Arial"/>
        </w:rPr>
        <w:t>zadania</w:t>
      </w:r>
      <w:r w:rsidR="002403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pn.</w:t>
      </w:r>
    </w:p>
    <w:p w14:paraId="25379D72" w14:textId="668CF12A" w:rsidR="00D3541A" w:rsidRPr="005E4D3A" w:rsidRDefault="0063134D" w:rsidP="00516F31">
      <w:pPr>
        <w:pStyle w:val="Tytu"/>
        <w:spacing w:before="120"/>
        <w:rPr>
          <w:rFonts w:eastAsia="Times New Roman" w:cs="Arial"/>
          <w:color w:val="000000"/>
          <w:kern w:val="1"/>
          <w:sz w:val="20"/>
          <w:u w:val="none"/>
          <w:lang w:eastAsia="en-US" w:bidi="en-US"/>
        </w:rPr>
      </w:pPr>
      <w:r w:rsidRPr="0063134D">
        <w:rPr>
          <w:rFonts w:cs="Arial"/>
          <w:sz w:val="20"/>
          <w:u w:val="none"/>
        </w:rPr>
        <w:t>Remont boiska sportowego w miejscowości Bągart, gmina Dzierzgoń</w:t>
      </w:r>
    </w:p>
    <w:p w14:paraId="619FDDBA" w14:textId="77777777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- oferujemy:</w:t>
      </w:r>
    </w:p>
    <w:p w14:paraId="04ED3E68" w14:textId="05B74C67" w:rsidR="00DE6BF0" w:rsidRDefault="00DE6BF0" w:rsidP="00DE6BF0">
      <w:pPr>
        <w:numPr>
          <w:ilvl w:val="0"/>
          <w:numId w:val="2"/>
        </w:numPr>
        <w:tabs>
          <w:tab w:val="left" w:pos="360"/>
        </w:tabs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pełnego zakresu przedmiotu zamówienia, zgodnie z wytycznymi SWZ i załączonym kosztorysem ofertowym, stanowiącym integralną część niniejszej oferty, </w:t>
      </w:r>
      <w:r w:rsidR="00503CCD">
        <w:rPr>
          <w:rFonts w:ascii="Arial" w:hAnsi="Arial" w:cs="Arial"/>
        </w:rPr>
        <w:t>wg następujących warunków cenowych:</w:t>
      </w:r>
      <w:r>
        <w:rPr>
          <w:rFonts w:ascii="Arial" w:hAnsi="Arial" w:cs="Arial"/>
        </w:rPr>
        <w:t xml:space="preserve"> </w:t>
      </w:r>
    </w:p>
    <w:tbl>
      <w:tblPr>
        <w:tblStyle w:val="Tabela-Siatka"/>
        <w:tblW w:w="9159" w:type="dxa"/>
        <w:tblLayout w:type="fixed"/>
        <w:tblLook w:val="04A0" w:firstRow="1" w:lastRow="0" w:firstColumn="1" w:lastColumn="0" w:noHBand="0" w:noVBand="1"/>
      </w:tblPr>
      <w:tblGrid>
        <w:gridCol w:w="4535"/>
        <w:gridCol w:w="1559"/>
        <w:gridCol w:w="1534"/>
        <w:gridCol w:w="1531"/>
      </w:tblGrid>
      <w:tr w:rsidR="005B2506" w:rsidRPr="00FC437B" w14:paraId="30AAFE97" w14:textId="77777777" w:rsidTr="00A7565C">
        <w:trPr>
          <w:trHeight w:val="510"/>
        </w:trPr>
        <w:tc>
          <w:tcPr>
            <w:tcW w:w="4535" w:type="dxa"/>
            <w:vAlign w:val="center"/>
          </w:tcPr>
          <w:p w14:paraId="22A5C975" w14:textId="77777777" w:rsidR="005B2506" w:rsidRPr="00FC437B" w:rsidRDefault="005B2506" w:rsidP="00A7565C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Przedmiot</w:t>
            </w:r>
            <w:r w:rsidRPr="00FC43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203EA">
              <w:rPr>
                <w:rFonts w:ascii="Arial" w:hAnsi="Arial" w:cs="Arial"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Align w:val="center"/>
          </w:tcPr>
          <w:p w14:paraId="4D2E433A" w14:textId="77777777" w:rsidR="005B2506" w:rsidRPr="00FC437B" w:rsidRDefault="005B2506" w:rsidP="00A7565C">
            <w:pPr>
              <w:tabs>
                <w:tab w:val="left" w:pos="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37B">
              <w:rPr>
                <w:rFonts w:ascii="Arial" w:hAnsi="Arial" w:cs="Arial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sz w:val="18"/>
                <w:szCs w:val="18"/>
              </w:rPr>
              <w:t>ne</w:t>
            </w:r>
            <w:r w:rsidRPr="00FC437B">
              <w:rPr>
                <w:rFonts w:ascii="Arial" w:hAnsi="Arial" w:cs="Arial"/>
                <w:sz w:val="18"/>
                <w:szCs w:val="18"/>
              </w:rPr>
              <w:t xml:space="preserve">tto </w:t>
            </w:r>
            <w:r w:rsidRPr="006D2BD3"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534" w:type="dxa"/>
            <w:vAlign w:val="center"/>
          </w:tcPr>
          <w:p w14:paraId="02D5EAFB" w14:textId="3AEFF3BB" w:rsidR="005B2506" w:rsidRPr="00FC437B" w:rsidRDefault="00DC48D8" w:rsidP="00A7565C">
            <w:pPr>
              <w:tabs>
                <w:tab w:val="left" w:pos="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VAT</w:t>
            </w:r>
            <w:r w:rsidR="005B2506" w:rsidRPr="00FC43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B2506" w:rsidRPr="006D2BD3"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531" w:type="dxa"/>
            <w:vAlign w:val="center"/>
          </w:tcPr>
          <w:p w14:paraId="63A449AB" w14:textId="0A0B03E5" w:rsidR="005B2506" w:rsidRDefault="005B2506" w:rsidP="00A7565C">
            <w:pPr>
              <w:tabs>
                <w:tab w:val="left" w:pos="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37B">
              <w:rPr>
                <w:rFonts w:ascii="Arial" w:hAnsi="Arial" w:cs="Arial"/>
                <w:sz w:val="18"/>
                <w:szCs w:val="18"/>
              </w:rPr>
              <w:t xml:space="preserve">Cena brutto </w:t>
            </w:r>
            <w:r w:rsidRPr="006D2BD3"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</w:tr>
      <w:tr w:rsidR="005B2506" w14:paraId="48FD9E7F" w14:textId="77777777" w:rsidTr="00A7565C">
        <w:trPr>
          <w:trHeight w:val="624"/>
        </w:trPr>
        <w:tc>
          <w:tcPr>
            <w:tcW w:w="4535" w:type="dxa"/>
            <w:vAlign w:val="center"/>
          </w:tcPr>
          <w:p w14:paraId="2AF5ACB1" w14:textId="4547B01C" w:rsidR="005B2506" w:rsidRDefault="00CE1F1E" w:rsidP="00A7565C">
            <w:pPr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Zakres A</w:t>
            </w:r>
            <w:r w:rsidR="005B2506" w:rsidRPr="00264045">
              <w:rPr>
                <w:rFonts w:ascii="Arial" w:hAnsi="Arial" w:cs="Arial"/>
                <w:bCs/>
              </w:rPr>
              <w:t xml:space="preserve">, obejmujący </w:t>
            </w:r>
            <w:r w:rsidR="005B2506">
              <w:rPr>
                <w:rFonts w:ascii="Arial" w:hAnsi="Arial" w:cs="Arial"/>
                <w:bCs/>
              </w:rPr>
              <w:t>roboty przygotowawcze</w:t>
            </w:r>
            <w:r w:rsidR="005B2506" w:rsidRPr="00264045">
              <w:rPr>
                <w:rFonts w:ascii="Arial" w:hAnsi="Arial" w:cs="Arial"/>
                <w:bCs/>
              </w:rPr>
              <w:t xml:space="preserve"> (</w:t>
            </w:r>
            <w:r w:rsidR="005B2506">
              <w:rPr>
                <w:rFonts w:ascii="Arial" w:hAnsi="Arial" w:cs="Arial"/>
                <w:bCs/>
              </w:rPr>
              <w:t>poz. 1.1 przedmiaru robót</w:t>
            </w:r>
            <w:r w:rsidR="005B2506" w:rsidRPr="00264045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559" w:type="dxa"/>
            <w:vAlign w:val="center"/>
          </w:tcPr>
          <w:p w14:paraId="2DEEC0DE" w14:textId="77777777" w:rsidR="005B2506" w:rsidRPr="00C3721D" w:rsidRDefault="005B2506" w:rsidP="00A7565C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14:paraId="3B69D1D3" w14:textId="77777777" w:rsidR="005B2506" w:rsidRPr="00C3721D" w:rsidRDefault="005B2506" w:rsidP="00A7565C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65A368F0" w14:textId="77777777" w:rsidR="005B2506" w:rsidRPr="00C3721D" w:rsidRDefault="005B2506" w:rsidP="00A7565C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506" w14:paraId="1B6ED8A8" w14:textId="77777777" w:rsidTr="005B2506">
        <w:trPr>
          <w:trHeight w:val="850"/>
        </w:trPr>
        <w:tc>
          <w:tcPr>
            <w:tcW w:w="4535" w:type="dxa"/>
            <w:vAlign w:val="center"/>
          </w:tcPr>
          <w:p w14:paraId="44B649C6" w14:textId="5111F74A" w:rsidR="005B2506" w:rsidRDefault="00CE1F1E" w:rsidP="00A7565C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CE1F1E">
              <w:rPr>
                <w:rFonts w:ascii="Arial" w:hAnsi="Arial" w:cs="Arial"/>
                <w:bCs/>
              </w:rPr>
              <w:t xml:space="preserve">Zakres </w:t>
            </w:r>
            <w:r>
              <w:rPr>
                <w:rFonts w:ascii="Arial" w:hAnsi="Arial" w:cs="Arial"/>
                <w:bCs/>
              </w:rPr>
              <w:t>B</w:t>
            </w:r>
            <w:r w:rsidR="005B2506" w:rsidRPr="00264045">
              <w:rPr>
                <w:rFonts w:ascii="Arial" w:hAnsi="Arial" w:cs="Arial"/>
                <w:bCs/>
              </w:rPr>
              <w:t xml:space="preserve">, obejmujący </w:t>
            </w:r>
            <w:r w:rsidR="005B2506">
              <w:rPr>
                <w:rFonts w:ascii="Arial" w:hAnsi="Arial" w:cs="Arial"/>
                <w:bCs/>
              </w:rPr>
              <w:t xml:space="preserve">wykonanie nawierzchni wraz z wyposażeniem boiska </w:t>
            </w:r>
            <w:r w:rsidR="005B2506" w:rsidRPr="00264045">
              <w:rPr>
                <w:rFonts w:ascii="Arial" w:hAnsi="Arial" w:cs="Arial"/>
                <w:bCs/>
              </w:rPr>
              <w:t>(</w:t>
            </w:r>
            <w:r w:rsidR="005B2506">
              <w:rPr>
                <w:rFonts w:ascii="Arial" w:hAnsi="Arial" w:cs="Arial"/>
                <w:bCs/>
              </w:rPr>
              <w:t>poz. 2.1 - 2.4 przedmiaru robót</w:t>
            </w:r>
            <w:r w:rsidR="005B2506" w:rsidRPr="00264045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559" w:type="dxa"/>
            <w:vAlign w:val="center"/>
          </w:tcPr>
          <w:p w14:paraId="20391064" w14:textId="77777777" w:rsidR="005B2506" w:rsidRPr="00C3721D" w:rsidRDefault="005B2506" w:rsidP="00A7565C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368F8A" w14:textId="77777777" w:rsidR="005B2506" w:rsidRPr="00C3721D" w:rsidRDefault="005B2506" w:rsidP="00A7565C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7859" w14:textId="77777777" w:rsidR="005B2506" w:rsidRPr="00C3721D" w:rsidRDefault="005B2506" w:rsidP="00A7565C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506" w14:paraId="1655EC87" w14:textId="77777777" w:rsidTr="005B2506">
        <w:trPr>
          <w:trHeight w:val="454"/>
        </w:trPr>
        <w:tc>
          <w:tcPr>
            <w:tcW w:w="4535" w:type="dxa"/>
            <w:vAlign w:val="center"/>
          </w:tcPr>
          <w:p w14:paraId="067A7549" w14:textId="7962EE39" w:rsidR="005B2506" w:rsidRDefault="00CE1F1E" w:rsidP="00A7565C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</w:rPr>
            </w:pPr>
            <w:r w:rsidRPr="00CE1F1E">
              <w:rPr>
                <w:rFonts w:ascii="Arial" w:hAnsi="Arial" w:cs="Arial"/>
                <w:bCs/>
              </w:rPr>
              <w:t>Zakres A</w:t>
            </w:r>
            <w:r>
              <w:rPr>
                <w:rFonts w:ascii="Arial" w:hAnsi="Arial" w:cs="Arial"/>
                <w:bCs/>
              </w:rPr>
              <w:t xml:space="preserve"> i B</w:t>
            </w:r>
            <w:r w:rsidR="005B2506">
              <w:rPr>
                <w:rFonts w:ascii="Arial" w:hAnsi="Arial" w:cs="Arial"/>
                <w:bCs/>
              </w:rPr>
              <w:t xml:space="preserve"> – ogółem: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2F2133D" w14:textId="77777777" w:rsidR="005B2506" w:rsidRPr="00C3721D" w:rsidRDefault="005B2506" w:rsidP="00A7565C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DAF6" w14:textId="77777777" w:rsidR="005B2506" w:rsidRPr="00C3721D" w:rsidRDefault="005B2506" w:rsidP="00A7565C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D401" w14:textId="77777777" w:rsidR="005B2506" w:rsidRPr="00C3721D" w:rsidRDefault="005B2506" w:rsidP="00A7565C">
            <w:pPr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FAAC03" w14:textId="77777777" w:rsidR="005B2506" w:rsidRPr="00DC48D8" w:rsidRDefault="005B2506" w:rsidP="005B2506">
      <w:pPr>
        <w:spacing w:before="57"/>
        <w:ind w:left="360"/>
        <w:jc w:val="both"/>
        <w:rPr>
          <w:rFonts w:ascii="Arial" w:hAnsi="Arial" w:cs="Arial"/>
          <w:sz w:val="16"/>
          <w:szCs w:val="16"/>
        </w:rPr>
      </w:pPr>
    </w:p>
    <w:p w14:paraId="47065224" w14:textId="346CA846" w:rsidR="00D02FBE" w:rsidRDefault="00D02FBE" w:rsidP="00D02FBE">
      <w:pPr>
        <w:pStyle w:val="Tekstpodstawowywcity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pacing w:before="60" w:after="60"/>
        <w:ind w:left="0" w:right="6"/>
        <w:jc w:val="center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7D3C9D95" w14:textId="0D69C50A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Zobowiązujemy się do wykonania robót budowlanych objętych przedmiotem zamówienia w </w:t>
      </w:r>
      <w:r>
        <w:rPr>
          <w:rFonts w:ascii="Arial" w:hAnsi="Arial" w:cs="Arial"/>
          <w:b w:val="0"/>
          <w:sz w:val="20"/>
        </w:rPr>
        <w:t>termin</w:t>
      </w:r>
      <w:r w:rsidR="00D825BF">
        <w:rPr>
          <w:rFonts w:ascii="Arial" w:hAnsi="Arial" w:cs="Arial"/>
          <w:b w:val="0"/>
          <w:sz w:val="20"/>
        </w:rPr>
        <w:t>ie</w:t>
      </w:r>
      <w:r w:rsidRPr="00FB15AB">
        <w:rPr>
          <w:rFonts w:ascii="Arial" w:hAnsi="Arial" w:cs="Arial"/>
          <w:bCs/>
          <w:sz w:val="20"/>
        </w:rPr>
        <w:t xml:space="preserve"> do</w:t>
      </w:r>
      <w:r w:rsidR="00583DF1">
        <w:rPr>
          <w:rFonts w:ascii="Arial" w:hAnsi="Arial" w:cs="Arial"/>
          <w:bCs/>
          <w:sz w:val="20"/>
        </w:rPr>
        <w:t xml:space="preserve"> ….</w:t>
      </w:r>
      <w:r w:rsidRPr="00FB15AB">
        <w:rPr>
          <w:rFonts w:ascii="Arial" w:hAnsi="Arial" w:cs="Arial"/>
          <w:bCs/>
          <w:sz w:val="20"/>
        </w:rPr>
        <w:t xml:space="preserve"> </w:t>
      </w:r>
      <w:r w:rsidR="00583DF1" w:rsidRPr="00583DF1">
        <w:rPr>
          <w:rFonts w:ascii="Arial" w:hAnsi="Arial" w:cs="Arial"/>
          <w:bCs/>
          <w:sz w:val="20"/>
        </w:rPr>
        <w:t xml:space="preserve">dni </w:t>
      </w:r>
      <w:bookmarkStart w:id="0" w:name="_Hlk113454199"/>
      <w:r w:rsidR="00583DF1" w:rsidRPr="00583DF1">
        <w:rPr>
          <w:rFonts w:ascii="Arial" w:hAnsi="Arial" w:cs="Arial"/>
          <w:bCs/>
          <w:sz w:val="20"/>
        </w:rPr>
        <w:t xml:space="preserve">od podpisania umowy </w:t>
      </w:r>
      <w:bookmarkEnd w:id="0"/>
      <w:r w:rsidR="00583DF1" w:rsidRPr="00583DF1">
        <w:rPr>
          <w:rFonts w:ascii="Arial" w:hAnsi="Arial" w:cs="Arial"/>
          <w:bCs/>
          <w:sz w:val="20"/>
        </w:rPr>
        <w:t>na realizację zamówienia</w:t>
      </w:r>
      <w:r w:rsidRPr="00DE6BF0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(nieprzekraczalny termin do</w:t>
      </w:r>
      <w:r w:rsidRPr="007B6F99">
        <w:rPr>
          <w:rFonts w:ascii="Arial" w:hAnsi="Arial" w:cs="Arial"/>
          <w:b w:val="0"/>
          <w:i/>
          <w:iCs/>
          <w:sz w:val="16"/>
          <w:szCs w:val="16"/>
        </w:rPr>
        <w:t xml:space="preserve"> </w:t>
      </w:r>
      <w:r w:rsidR="007B6F99" w:rsidRPr="007B6F99">
        <w:rPr>
          <w:rFonts w:ascii="Arial" w:hAnsi="Arial" w:cs="Arial"/>
          <w:b w:val="0"/>
          <w:i/>
          <w:iCs/>
          <w:sz w:val="16"/>
          <w:szCs w:val="16"/>
        </w:rPr>
        <w:t>30</w:t>
      </w:r>
      <w:r w:rsidR="00583DF1" w:rsidRPr="007B6F99">
        <w:rPr>
          <w:rFonts w:ascii="Arial" w:hAnsi="Arial" w:cs="Arial"/>
          <w:b w:val="0"/>
          <w:i/>
          <w:iCs/>
          <w:sz w:val="16"/>
          <w:szCs w:val="16"/>
        </w:rPr>
        <w:t>0</w:t>
      </w:r>
      <w:r w:rsidR="00583DF1" w:rsidRPr="00050CE7">
        <w:rPr>
          <w:rFonts w:ascii="Arial" w:hAnsi="Arial" w:cs="Arial"/>
          <w:b w:val="0"/>
          <w:i/>
          <w:iCs/>
          <w:color w:val="FF0000"/>
          <w:sz w:val="16"/>
          <w:szCs w:val="16"/>
        </w:rPr>
        <w:t xml:space="preserve"> </w:t>
      </w:r>
      <w:r w:rsidR="00583DF1" w:rsidRPr="00583DF1">
        <w:rPr>
          <w:rFonts w:ascii="Arial" w:hAnsi="Arial" w:cs="Arial"/>
          <w:b w:val="0"/>
          <w:i/>
          <w:iCs/>
          <w:sz w:val="16"/>
          <w:szCs w:val="16"/>
        </w:rPr>
        <w:t>dn</w:t>
      </w:r>
      <w:r w:rsidR="00913463">
        <w:rPr>
          <w:rFonts w:ascii="Arial" w:hAnsi="Arial" w:cs="Arial"/>
          <w:b w:val="0"/>
          <w:i/>
          <w:iCs/>
          <w:sz w:val="16"/>
          <w:szCs w:val="16"/>
        </w:rPr>
        <w:t>i</w:t>
      </w:r>
      <w:r w:rsidR="00583DF1" w:rsidRPr="00583DF1">
        <w:t xml:space="preserve"> </w:t>
      </w:r>
      <w:r w:rsidR="00583DF1" w:rsidRPr="00583DF1">
        <w:rPr>
          <w:rFonts w:ascii="Arial" w:hAnsi="Arial" w:cs="Arial"/>
          <w:b w:val="0"/>
          <w:i/>
          <w:iCs/>
          <w:sz w:val="16"/>
          <w:szCs w:val="16"/>
        </w:rPr>
        <w:t>od podpisania umowy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)</w:t>
      </w:r>
      <w:r w:rsidR="00D825BF">
        <w:rPr>
          <w:rFonts w:ascii="Arial" w:hAnsi="Arial" w:cs="Arial"/>
          <w:b w:val="0"/>
          <w:sz w:val="20"/>
        </w:rPr>
        <w:t>.</w:t>
      </w:r>
      <w:r w:rsidR="005E2996">
        <w:rPr>
          <w:rFonts w:ascii="Arial" w:hAnsi="Arial" w:cs="Arial"/>
          <w:b w:val="0"/>
          <w:sz w:val="20"/>
        </w:rPr>
        <w:t xml:space="preserve"> </w:t>
      </w:r>
    </w:p>
    <w:p w14:paraId="5B80005D" w14:textId="5A2F41C0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="00332191">
        <w:rPr>
          <w:rFonts w:ascii="Arial" w:hAnsi="Arial" w:cs="Arial"/>
          <w:bCs/>
          <w:sz w:val="20"/>
        </w:rPr>
        <w:t>36</w:t>
      </w:r>
      <w:r w:rsidRPr="00DE6BF0">
        <w:rPr>
          <w:rFonts w:ascii="Arial" w:hAnsi="Arial" w:cs="Arial"/>
          <w:bCs/>
          <w:sz w:val="20"/>
        </w:rPr>
        <w:t xml:space="preserve"> miesięcy</w:t>
      </w:r>
      <w:r w:rsidRPr="00DE6BF0">
        <w:rPr>
          <w:rFonts w:ascii="Arial" w:hAnsi="Arial" w:cs="Arial"/>
          <w:b w:val="0"/>
          <w:sz w:val="20"/>
        </w:rPr>
        <w:t>.</w:t>
      </w:r>
    </w:p>
    <w:p w14:paraId="5C253627" w14:textId="222D2E03" w:rsidR="00E7199F" w:rsidRDefault="00E7199F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 w:rsidRPr="00E7199F">
        <w:rPr>
          <w:rFonts w:ascii="Arial" w:hAnsi="Arial" w:cs="Arial"/>
          <w:b w:val="0"/>
          <w:sz w:val="20"/>
        </w:rPr>
        <w:t>Integralną część oferty stanowią załączone dokumenty, zgodne z wykazem określonym w Rozdziale XIV pkt. 3 SWZ</w:t>
      </w:r>
      <w:r w:rsidR="00913463">
        <w:rPr>
          <w:rFonts w:ascii="Arial" w:hAnsi="Arial" w:cs="Arial"/>
          <w:b w:val="0"/>
          <w:sz w:val="20"/>
        </w:rPr>
        <w:t xml:space="preserve">, w tym </w:t>
      </w:r>
      <w:r w:rsidR="00913463" w:rsidRPr="00913463">
        <w:rPr>
          <w:rFonts w:ascii="Arial" w:hAnsi="Arial" w:cs="Arial"/>
          <w:b w:val="0"/>
          <w:sz w:val="20"/>
        </w:rPr>
        <w:t>Kosztorys ofertowy</w:t>
      </w:r>
      <w:r w:rsidRPr="00E7199F">
        <w:rPr>
          <w:rFonts w:ascii="Arial" w:hAnsi="Arial" w:cs="Arial"/>
          <w:b w:val="0"/>
          <w:sz w:val="20"/>
        </w:rPr>
        <w:t xml:space="preserve"> jako przedmiotow</w:t>
      </w:r>
      <w:r w:rsidR="00913463">
        <w:rPr>
          <w:rFonts w:ascii="Arial" w:hAnsi="Arial" w:cs="Arial"/>
          <w:b w:val="0"/>
          <w:sz w:val="20"/>
        </w:rPr>
        <w:t>y</w:t>
      </w:r>
      <w:r w:rsidRPr="00E7199F">
        <w:rPr>
          <w:rFonts w:ascii="Arial" w:hAnsi="Arial" w:cs="Arial"/>
          <w:b w:val="0"/>
          <w:sz w:val="20"/>
        </w:rPr>
        <w:t xml:space="preserve"> środ</w:t>
      </w:r>
      <w:r w:rsidR="00913463">
        <w:rPr>
          <w:rFonts w:ascii="Arial" w:hAnsi="Arial" w:cs="Arial"/>
          <w:b w:val="0"/>
          <w:sz w:val="20"/>
        </w:rPr>
        <w:t>e</w:t>
      </w:r>
      <w:r w:rsidRPr="00E7199F">
        <w:rPr>
          <w:rFonts w:ascii="Arial" w:hAnsi="Arial" w:cs="Arial"/>
          <w:b w:val="0"/>
          <w:sz w:val="20"/>
        </w:rPr>
        <w:t>k dowodow</w:t>
      </w:r>
      <w:r w:rsidR="00913463">
        <w:rPr>
          <w:rFonts w:ascii="Arial" w:hAnsi="Arial" w:cs="Arial"/>
          <w:b w:val="0"/>
          <w:sz w:val="20"/>
        </w:rPr>
        <w:t>y</w:t>
      </w:r>
      <w:r w:rsidRPr="00E7199F">
        <w:rPr>
          <w:rFonts w:ascii="Arial" w:hAnsi="Arial" w:cs="Arial"/>
          <w:b w:val="0"/>
          <w:sz w:val="20"/>
        </w:rPr>
        <w:t>.</w:t>
      </w:r>
    </w:p>
    <w:p w14:paraId="3A4ADC0B" w14:textId="77777777" w:rsidR="005E2996" w:rsidRPr="005E2996" w:rsidRDefault="005E2996" w:rsidP="005E2996"/>
    <w:p w14:paraId="777E7AF5" w14:textId="143BFB52" w:rsidR="00D67F68" w:rsidRDefault="00D67F68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Następujące części niniejszego zamówienia powierzymy podwykonawcom:</w:t>
      </w:r>
    </w:p>
    <w:p w14:paraId="4A3FF8DF" w14:textId="77777777" w:rsid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33B6432" w14:textId="77777777" w:rsidR="000F0BA0" w:rsidRPr="008118F0" w:rsidRDefault="000F0BA0" w:rsidP="000F0BA0">
      <w:pPr>
        <w:ind w:left="425"/>
        <w:jc w:val="center"/>
        <w:rPr>
          <w:rFonts w:ascii="Arial" w:hAnsi="Arial" w:cs="Arial"/>
          <w:i/>
          <w:sz w:val="16"/>
          <w:szCs w:val="16"/>
        </w:rPr>
      </w:pPr>
      <w:r w:rsidRPr="008118F0"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687F9C31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0297EF54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9C50FBB" w14:textId="77777777" w:rsidR="00D67F68" w:rsidRDefault="00D67F68">
      <w:pPr>
        <w:spacing w:before="5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8AF8C1C" w14:textId="6613436A" w:rsidR="00D67F68" w:rsidRDefault="00D67F68" w:rsidP="00CD309D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zapoznaliśmy się ze specyfikacją warunków zamówienia (SWZ)</w:t>
      </w:r>
      <w:r w:rsidR="00FF2D40">
        <w:rPr>
          <w:rFonts w:ascii="Arial" w:hAnsi="Arial" w:cs="Arial"/>
        </w:rPr>
        <w:t xml:space="preserve">, w tym </w:t>
      </w:r>
      <w:r w:rsidR="00CE2C82">
        <w:rPr>
          <w:rFonts w:ascii="Arial" w:hAnsi="Arial" w:cs="Arial"/>
          <w:b/>
          <w:iCs/>
        </w:rPr>
        <w:t>przeprowadziliśmy / nie</w:t>
      </w:r>
      <w:r w:rsidR="00FF2D40" w:rsidRPr="00FF2D40">
        <w:rPr>
          <w:rFonts w:ascii="Arial" w:hAnsi="Arial" w:cs="Arial"/>
          <w:b/>
          <w:iCs/>
        </w:rPr>
        <w:t xml:space="preserve"> przeprowadziliśmy</w:t>
      </w:r>
      <w:r w:rsidR="00FF2D40" w:rsidRPr="00792267">
        <w:rPr>
          <w:rFonts w:ascii="Arial" w:hAnsi="Arial" w:cs="Arial"/>
        </w:rPr>
        <w:t>*</w:t>
      </w:r>
      <w:r w:rsidR="00FF2D40" w:rsidRPr="00792267">
        <w:rPr>
          <w:rFonts w:ascii="Arial" w:hAnsi="Arial" w:cs="Arial"/>
          <w:vertAlign w:val="superscript"/>
        </w:rPr>
        <w:t>)</w:t>
      </w:r>
      <w:r w:rsidR="00FF2D40">
        <w:rPr>
          <w:rFonts w:ascii="Arial" w:hAnsi="Arial" w:cs="Arial"/>
          <w:iCs/>
        </w:rPr>
        <w:t xml:space="preserve"> </w:t>
      </w:r>
      <w:r w:rsidR="00FF2D40" w:rsidRPr="00FF2D40">
        <w:rPr>
          <w:rFonts w:ascii="Arial" w:hAnsi="Arial" w:cs="Arial"/>
          <w:iCs/>
        </w:rPr>
        <w:t>wizję lokalną w terenie</w:t>
      </w:r>
      <w:r>
        <w:rPr>
          <w:rFonts w:ascii="Arial" w:hAnsi="Arial" w:cs="Arial"/>
        </w:rPr>
        <w:t xml:space="preserve"> i nie wnosimy </w:t>
      </w:r>
      <w:r w:rsidR="00FF2D40">
        <w:rPr>
          <w:rFonts w:ascii="Arial" w:hAnsi="Arial" w:cs="Arial"/>
        </w:rPr>
        <w:t xml:space="preserve">z tego tytułu żadnych </w:t>
      </w:r>
      <w:r>
        <w:rPr>
          <w:rFonts w:ascii="Arial" w:hAnsi="Arial" w:cs="Arial"/>
        </w:rPr>
        <w:t>zastrzeżeń.</w:t>
      </w:r>
    </w:p>
    <w:p w14:paraId="219ED1D6" w14:textId="77777777" w:rsidR="00CD309D" w:rsidRPr="00CD309D" w:rsidRDefault="00FF2D40" w:rsidP="00CD309D">
      <w:pPr>
        <w:pStyle w:val="Akapitzlist"/>
        <w:tabs>
          <w:tab w:val="left" w:pos="426"/>
        </w:tabs>
        <w:spacing w:before="57"/>
        <w:ind w:left="360"/>
        <w:jc w:val="both"/>
        <w:rPr>
          <w:rFonts w:ascii="Arial" w:hAnsi="Arial" w:cs="Arial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01A7C49B" w14:textId="4179C5C7" w:rsidR="00EA34E8" w:rsidRDefault="00EA34E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>wypełniliśmy</w:t>
      </w:r>
      <w:r w:rsidRPr="007D1391">
        <w:rPr>
          <w:rFonts w:ascii="Arial" w:hAnsi="Arial" w:cs="Arial"/>
          <w:color w:val="000000"/>
        </w:rPr>
        <w:t xml:space="preserve"> obowiązki informacyjne przewidziane w art. 13 lub art. 14 RODO wobec osób fizycznych, </w:t>
      </w:r>
      <w:r w:rsidRPr="007D1391">
        <w:rPr>
          <w:rFonts w:ascii="Arial" w:hAnsi="Arial" w:cs="Arial"/>
        </w:rPr>
        <w:t>od których dane osobowe bezpośrednio lub pośrednio</w:t>
      </w:r>
      <w:r>
        <w:rPr>
          <w:rFonts w:ascii="Arial" w:hAnsi="Arial" w:cs="Arial"/>
        </w:rPr>
        <w:t>, zostały pozyskane</w:t>
      </w:r>
      <w:r w:rsidRPr="007D1391">
        <w:rPr>
          <w:rFonts w:ascii="Arial" w:hAnsi="Arial" w:cs="Arial"/>
        </w:rPr>
        <w:t xml:space="preserve"> </w:t>
      </w:r>
      <w:r w:rsidRPr="007D1391">
        <w:rPr>
          <w:rFonts w:ascii="Arial" w:hAnsi="Arial" w:cs="Arial"/>
          <w:color w:val="000000"/>
        </w:rPr>
        <w:t>w celu ubiegania się o udzielenie zamówienia publicznego w niniejszym postępowaniu</w:t>
      </w:r>
      <w:r w:rsidRPr="007D1391">
        <w:rPr>
          <w:rFonts w:ascii="Arial" w:hAnsi="Arial" w:cs="Arial"/>
        </w:rPr>
        <w:t>.</w:t>
      </w:r>
    </w:p>
    <w:p w14:paraId="64E4B30A" w14:textId="010F7C11" w:rsidR="00C5509C" w:rsidRDefault="00C5509C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zgodnie z wymogiem określonym w </w:t>
      </w:r>
      <w:r w:rsidR="00EA34E8" w:rsidRPr="00EA34E8">
        <w:rPr>
          <w:rFonts w:ascii="Arial" w:hAnsi="Arial" w:cs="Arial"/>
        </w:rPr>
        <w:t>Rozdziale I</w:t>
      </w:r>
      <w:r w:rsidR="00EA34E8">
        <w:rPr>
          <w:rFonts w:ascii="Arial" w:hAnsi="Arial" w:cs="Arial"/>
        </w:rPr>
        <w:t>I</w:t>
      </w:r>
      <w:r w:rsidR="00EA34E8" w:rsidRPr="00EA34E8">
        <w:rPr>
          <w:rFonts w:ascii="Arial" w:hAnsi="Arial" w:cs="Arial"/>
        </w:rPr>
        <w:t xml:space="preserve">I pkt. </w:t>
      </w:r>
      <w:r w:rsidR="00EA34E8">
        <w:rPr>
          <w:rFonts w:ascii="Arial" w:hAnsi="Arial" w:cs="Arial"/>
        </w:rPr>
        <w:t>10</w:t>
      </w:r>
      <w:r w:rsidR="00EA34E8" w:rsidRPr="00EA34E8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, osoby</w:t>
      </w:r>
      <w:r w:rsidRPr="00EE183A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Pr="00EE1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trakcie realizacji niniejszego zamówienia</w:t>
      </w:r>
      <w:r w:rsidRPr="00EE183A">
        <w:rPr>
          <w:rFonts w:ascii="Arial" w:hAnsi="Arial" w:cs="Arial"/>
        </w:rPr>
        <w:t xml:space="preserve"> </w:t>
      </w:r>
      <w:r w:rsidR="00CE2C82">
        <w:rPr>
          <w:rFonts w:ascii="Arial" w:hAnsi="Arial" w:cs="Arial"/>
        </w:rPr>
        <w:t xml:space="preserve">roboty </w:t>
      </w:r>
      <w:r w:rsidR="00913463" w:rsidRPr="00913463">
        <w:rPr>
          <w:rFonts w:ascii="Arial" w:hAnsi="Arial" w:cs="Arial"/>
        </w:rPr>
        <w:t xml:space="preserve">montażowe </w:t>
      </w:r>
      <w:r w:rsidR="00BF57FF">
        <w:rPr>
          <w:rFonts w:ascii="Arial" w:hAnsi="Arial" w:cs="Arial"/>
        </w:rPr>
        <w:t xml:space="preserve">oraz </w:t>
      </w:r>
      <w:r w:rsidR="00BF57FF" w:rsidRPr="00BF57FF">
        <w:rPr>
          <w:rFonts w:ascii="Arial" w:hAnsi="Arial" w:cs="Arial"/>
        </w:rPr>
        <w:t>obsługę maszyn i sprzętu transportowego</w:t>
      </w:r>
      <w:r>
        <w:rPr>
          <w:rFonts w:ascii="Arial" w:hAnsi="Arial" w:cs="Arial"/>
        </w:rPr>
        <w:t xml:space="preserve"> - będą przez nas</w:t>
      </w:r>
      <w:r w:rsidR="00E13A5D">
        <w:rPr>
          <w:rFonts w:ascii="Arial" w:hAnsi="Arial" w:cs="Arial"/>
        </w:rPr>
        <w:t xml:space="preserve"> </w:t>
      </w:r>
      <w:r w:rsidR="00E13A5D" w:rsidRPr="00E13A5D">
        <w:rPr>
          <w:rFonts w:ascii="Arial" w:hAnsi="Arial" w:cs="Arial"/>
        </w:rPr>
        <w:t>lub przez podwykonawców</w:t>
      </w:r>
      <w:r>
        <w:rPr>
          <w:rFonts w:ascii="Arial" w:hAnsi="Arial" w:cs="Arial"/>
        </w:rPr>
        <w:t xml:space="preserve"> </w:t>
      </w:r>
      <w:r w:rsidRPr="00EE183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="000368DC" w:rsidRPr="000368DC">
        <w:t xml:space="preserve"> </w:t>
      </w:r>
      <w:r w:rsidR="000368DC" w:rsidRPr="000368DC">
        <w:rPr>
          <w:rFonts w:ascii="Arial" w:hAnsi="Arial" w:cs="Arial"/>
        </w:rPr>
        <w:t xml:space="preserve">na podstawie stosunku pracy, </w:t>
      </w:r>
      <w:r w:rsidR="00503CCD" w:rsidRPr="00503CCD">
        <w:rPr>
          <w:rFonts w:ascii="Arial" w:hAnsi="Arial" w:cs="Arial"/>
        </w:rPr>
        <w:t>w sposób określony w art. 22 § 1 ustawy z dnia 26 czerwca 1974 r. - Kodeks pracy</w:t>
      </w:r>
      <w:r w:rsidR="005E4D3A">
        <w:rPr>
          <w:rFonts w:ascii="Arial" w:hAnsi="Arial" w:cs="Arial"/>
        </w:rPr>
        <w:t>.</w:t>
      </w:r>
    </w:p>
    <w:p w14:paraId="31C65FA4" w14:textId="77777777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uważamy się za związanych ofertą na czas wskazany w specyfikacji istotnych warunków zamówienia, tj.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 xml:space="preserve"> od ostatniego dnia składania ofert.</w:t>
      </w:r>
    </w:p>
    <w:p w14:paraId="224FE8ED" w14:textId="28EC46DC" w:rsidR="00820CD7" w:rsidRDefault="00820CD7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Wyrażamy zgodę na płatność należności z tytułu rozliczenia</w:t>
      </w:r>
      <w:r w:rsidR="002826A5">
        <w:rPr>
          <w:rFonts w:ascii="Arial" w:hAnsi="Arial" w:cs="Arial"/>
        </w:rPr>
        <w:t xml:space="preserve"> -</w:t>
      </w:r>
      <w:r w:rsidRPr="00820CD7">
        <w:rPr>
          <w:rFonts w:ascii="Arial" w:hAnsi="Arial" w:cs="Arial"/>
        </w:rPr>
        <w:t xml:space="preserve"> </w:t>
      </w:r>
      <w:r w:rsidRPr="00F6044A">
        <w:rPr>
          <w:rFonts w:ascii="Arial" w:hAnsi="Arial" w:cs="Arial"/>
        </w:rPr>
        <w:t xml:space="preserve">do </w:t>
      </w:r>
      <w:r w:rsidR="00E7199F">
        <w:rPr>
          <w:rFonts w:ascii="Arial" w:hAnsi="Arial" w:cs="Arial"/>
          <w:b/>
        </w:rPr>
        <w:t>30</w:t>
      </w:r>
      <w:r w:rsidRPr="00820CD7">
        <w:rPr>
          <w:rFonts w:ascii="Arial" w:hAnsi="Arial" w:cs="Arial"/>
          <w:b/>
        </w:rPr>
        <w:t xml:space="preserve"> dni</w:t>
      </w:r>
      <w:r>
        <w:rPr>
          <w:rFonts w:ascii="Arial" w:hAnsi="Arial" w:cs="Arial"/>
        </w:rPr>
        <w:t>, licząc od dnia potwierdzonego przyjęcia faktury przez Zamawiającego.</w:t>
      </w:r>
    </w:p>
    <w:p w14:paraId="6EA79779" w14:textId="08D5760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BC670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</w:t>
      </w:r>
      <w:r w:rsidR="00902D8D">
        <w:rPr>
          <w:rFonts w:ascii="Arial" w:hAnsi="Arial" w:cs="Arial"/>
        </w:rPr>
        <w:t>yznaczonym przez Zamawiającego.</w:t>
      </w:r>
    </w:p>
    <w:p w14:paraId="2E6AF2D2" w14:textId="7A0F3CD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359CEA6E" w14:textId="3DC96853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wykonania zamówienia oświadczamy, że w przypadku wygrania przetargu i realizacji </w:t>
      </w:r>
      <w:r w:rsidR="00BC6700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przy udziale podwykonawców, zobowiązujemy się </w:t>
      </w:r>
      <w:r w:rsidR="00BC6700" w:rsidRPr="00BC6700">
        <w:rPr>
          <w:rFonts w:ascii="Arial" w:hAnsi="Arial" w:cs="Arial"/>
        </w:rPr>
        <w:t>do zawarcia i realizacji umów z podwykonawcami, zgodnie z postanowieniami art. 463 - 465 ustawy PZP</w:t>
      </w:r>
      <w:r>
        <w:rPr>
          <w:rFonts w:ascii="Arial" w:hAnsi="Arial" w:cs="Arial"/>
        </w:rPr>
        <w:t>.</w:t>
      </w:r>
    </w:p>
    <w:p w14:paraId="72B40A6C" w14:textId="2929D41F" w:rsidR="00BF57FF" w:rsidRDefault="00BF57FF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 w:rsidRPr="00BF57FF"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6AF80AA3" w14:textId="187AEF22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</w:t>
      </w:r>
      <w:r w:rsidR="00BC6700">
        <w:rPr>
          <w:rFonts w:ascii="Arial" w:hAnsi="Arial" w:cs="Arial"/>
        </w:rPr>
        <w:t xml:space="preserve">będące załącznikami do oferty </w:t>
      </w:r>
      <w:r>
        <w:rPr>
          <w:rFonts w:ascii="Arial" w:hAnsi="Arial" w:cs="Arial"/>
        </w:rPr>
        <w:t>dokumenty</w:t>
      </w:r>
      <w:r w:rsidR="00BC6700">
        <w:rPr>
          <w:rFonts w:ascii="Arial" w:hAnsi="Arial" w:cs="Arial"/>
        </w:rPr>
        <w:t xml:space="preserve"> oznaczone</w:t>
      </w:r>
      <w:r>
        <w:rPr>
          <w:rFonts w:ascii="Arial" w:hAnsi="Arial" w:cs="Arial"/>
        </w:rPr>
        <w:t>: ......................................  stanowią tajemnicę naszego przedsiębiorstwa w rozumieniu przepisów o zwalczaniu nieuczciwej konkurencji i nie wyrażamy zgody na ich udostępnianie innym uczestnikom postępowania.</w:t>
      </w:r>
    </w:p>
    <w:p w14:paraId="13C0B375" w14:textId="77777777" w:rsidR="00D67F68" w:rsidRDefault="00D67F68">
      <w:pPr>
        <w:spacing w:before="57"/>
        <w:rPr>
          <w:rFonts w:ascii="Arial" w:hAnsi="Arial" w:cs="Arial"/>
          <w:b/>
          <w:u w:val="single"/>
        </w:rPr>
      </w:pPr>
    </w:p>
    <w:p w14:paraId="62B141BE" w14:textId="49468530" w:rsidR="00D67F68" w:rsidRPr="002A7EC1" w:rsidRDefault="00D67F68">
      <w:pPr>
        <w:spacing w:before="57"/>
        <w:rPr>
          <w:rFonts w:ascii="Arial" w:hAnsi="Arial" w:cs="Arial"/>
        </w:rPr>
      </w:pPr>
      <w:r w:rsidRPr="002A7EC1">
        <w:rPr>
          <w:rFonts w:ascii="Arial" w:hAnsi="Arial" w:cs="Arial"/>
        </w:rPr>
        <w:t>Załączniki do oferty:</w:t>
      </w:r>
    </w:p>
    <w:p w14:paraId="4533FAFD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76309FB6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26C0739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55DE428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1F3CAA84" w14:textId="77777777" w:rsidR="00D67F68" w:rsidRDefault="00D67F68">
      <w:pPr>
        <w:spacing w:before="57"/>
        <w:rPr>
          <w:rFonts w:ascii="Arial" w:hAnsi="Arial" w:cs="Arial"/>
        </w:rPr>
      </w:pPr>
    </w:p>
    <w:p w14:paraId="340B1597" w14:textId="77777777" w:rsidR="00D67F68" w:rsidRDefault="00D67F68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28481B66" w14:textId="0C30DE36" w:rsidR="00D67F68" w:rsidRPr="00D006B5" w:rsidRDefault="00AF3F21" w:rsidP="00AF3F21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67F68">
        <w:rPr>
          <w:rFonts w:ascii="Arial" w:hAnsi="Arial" w:cs="Arial"/>
        </w:rPr>
        <w:t>ata</w:t>
      </w:r>
    </w:p>
    <w:p w14:paraId="714FCDDA" w14:textId="12B006B3" w:rsidR="00D67F68" w:rsidRPr="00D93A0A" w:rsidRDefault="00D93A0A" w:rsidP="00D93A0A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B170B69" w14:textId="617B5C93" w:rsidR="00D67F68" w:rsidRPr="00B6539C" w:rsidRDefault="00DE6BF0" w:rsidP="00B6539C">
      <w:pPr>
        <w:spacing w:before="57"/>
        <w:ind w:left="3828"/>
        <w:jc w:val="both"/>
        <w:rPr>
          <w:rFonts w:ascii="Arial" w:hAnsi="Arial" w:cs="Arial"/>
        </w:rPr>
      </w:pPr>
      <w:r w:rsidRPr="00DE6BF0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67F68" w:rsidRPr="00B6539C" w:rsidSect="00FF2D40">
      <w:headerReference w:type="default" r:id="rId7"/>
      <w:footerReference w:type="default" r:id="rId8"/>
      <w:footnotePr>
        <w:pos w:val="beneathText"/>
      </w:footnotePr>
      <w:pgSz w:w="11905" w:h="16837"/>
      <w:pgMar w:top="1523" w:right="1417" w:bottom="851" w:left="1417" w:header="574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FCCEE" w14:textId="77777777" w:rsidR="006F6587" w:rsidRDefault="006F6587">
      <w:r>
        <w:separator/>
      </w:r>
    </w:p>
  </w:endnote>
  <w:endnote w:type="continuationSeparator" w:id="0">
    <w:p w14:paraId="28CDDD03" w14:textId="77777777" w:rsidR="006F6587" w:rsidRDefault="006F6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0"/>
    <w:family w:val="auto"/>
    <w:pitch w:val="variable"/>
  </w:font>
  <w:font w:name="Arial Unicode MS">
    <w:altName w:val="Yu Gothic"/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1986F" w14:textId="77777777" w:rsidR="0044781C" w:rsidRDefault="0044781C" w:rsidP="0044781C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61819CC9" w14:textId="77777777" w:rsidR="0044781C" w:rsidRPr="0044781C" w:rsidRDefault="0044781C" w:rsidP="0044781C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44781C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  <w:p w14:paraId="4468A948" w14:textId="77777777" w:rsidR="0044781C" w:rsidRDefault="0044781C" w:rsidP="0044781C">
    <w:pPr>
      <w:pStyle w:val="Standard"/>
      <w:jc w:val="right"/>
      <w:rPr>
        <w:sz w:val="18"/>
        <w:szCs w:val="18"/>
      </w:rPr>
    </w:pPr>
  </w:p>
  <w:p w14:paraId="14858419" w14:textId="5131265F" w:rsidR="00D67F68" w:rsidRPr="003817F3" w:rsidRDefault="003817F3">
    <w:pPr>
      <w:pStyle w:val="Stopka"/>
      <w:jc w:val="right"/>
      <w:rPr>
        <w:rFonts w:ascii="Arial" w:hAnsi="Arial"/>
        <w:sz w:val="16"/>
        <w:szCs w:val="16"/>
      </w:rPr>
    </w:pPr>
    <w:r w:rsidRPr="003817F3">
      <w:rPr>
        <w:rFonts w:ascii="Arial" w:hAnsi="Arial"/>
        <w:sz w:val="16"/>
        <w:szCs w:val="16"/>
      </w:rPr>
      <w:t>s</w:t>
    </w:r>
    <w:r w:rsidR="00D67F68" w:rsidRPr="003817F3">
      <w:rPr>
        <w:rFonts w:ascii="Arial" w:hAnsi="Arial"/>
        <w:sz w:val="16"/>
        <w:szCs w:val="16"/>
      </w:rPr>
      <w:t>tr</w:t>
    </w:r>
    <w:r w:rsidRPr="003817F3">
      <w:rPr>
        <w:rFonts w:ascii="Arial" w:hAnsi="Arial"/>
        <w:sz w:val="16"/>
        <w:szCs w:val="16"/>
      </w:rPr>
      <w:t>.</w:t>
    </w:r>
    <w:r w:rsidR="00D67F68" w:rsidRPr="003817F3">
      <w:rPr>
        <w:rFonts w:ascii="Arial" w:hAnsi="Arial"/>
        <w:sz w:val="16"/>
        <w:szCs w:val="16"/>
      </w:rPr>
      <w:t xml:space="preserve"> </w:t>
    </w:r>
    <w:r w:rsidR="001F04FC" w:rsidRPr="003817F3">
      <w:rPr>
        <w:rFonts w:ascii="Arial" w:hAnsi="Arial"/>
        <w:sz w:val="16"/>
        <w:szCs w:val="16"/>
      </w:rPr>
      <w:fldChar w:fldCharType="begin"/>
    </w:r>
    <w:r w:rsidR="00D67F68" w:rsidRPr="003817F3">
      <w:rPr>
        <w:rFonts w:ascii="Arial" w:hAnsi="Arial"/>
        <w:sz w:val="16"/>
        <w:szCs w:val="16"/>
      </w:rPr>
      <w:instrText xml:space="preserve"> PAGE </w:instrText>
    </w:r>
    <w:r w:rsidR="001F04FC" w:rsidRPr="003817F3">
      <w:rPr>
        <w:rFonts w:ascii="Arial" w:hAnsi="Arial"/>
        <w:sz w:val="16"/>
        <w:szCs w:val="16"/>
      </w:rPr>
      <w:fldChar w:fldCharType="separate"/>
    </w:r>
    <w:r w:rsidR="00F142C7">
      <w:rPr>
        <w:rFonts w:ascii="Arial" w:hAnsi="Arial"/>
        <w:noProof/>
        <w:sz w:val="16"/>
        <w:szCs w:val="16"/>
      </w:rPr>
      <w:t>1</w:t>
    </w:r>
    <w:r w:rsidR="001F04FC" w:rsidRPr="003817F3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C4DC1" w14:textId="77777777" w:rsidR="006F6587" w:rsidRDefault="006F6587">
      <w:r>
        <w:separator/>
      </w:r>
    </w:p>
  </w:footnote>
  <w:footnote w:type="continuationSeparator" w:id="0">
    <w:p w14:paraId="0CCC440C" w14:textId="77777777" w:rsidR="006F6587" w:rsidRDefault="006F6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E5A1" w14:textId="77777777" w:rsidR="00D67F68" w:rsidRDefault="00D67F68">
    <w:pPr>
      <w:jc w:val="center"/>
      <w:rPr>
        <w:rFonts w:ascii="Arial" w:hAnsi="Arial" w:cs="Arial"/>
        <w:b/>
        <w:sz w:val="4"/>
        <w:szCs w:val="4"/>
      </w:rPr>
    </w:pPr>
  </w:p>
  <w:p w14:paraId="385EFF98" w14:textId="3B736C8F" w:rsidR="006E22B1" w:rsidRDefault="006E22B1" w:rsidP="006E22B1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583DF1" w:rsidRPr="00583DF1">
      <w:rPr>
        <w:rFonts w:cs="Arial"/>
        <w:bCs/>
        <w:sz w:val="18"/>
        <w:szCs w:val="18"/>
      </w:rPr>
      <w:t>STBT.271.1.2022</w:t>
    </w:r>
  </w:p>
  <w:p w14:paraId="49F8FFAA" w14:textId="52BBCCAA" w:rsidR="00D67F68" w:rsidRDefault="006E22B1" w:rsidP="006E22B1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1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F6A47B10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8EF25C80"/>
    <w:name w:val="WW8Num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F15257AE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Arial" w:hAnsi="Arial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46432A"/>
    <w:multiLevelType w:val="hybridMultilevel"/>
    <w:tmpl w:val="AD86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5058C"/>
    <w:multiLevelType w:val="hybridMultilevel"/>
    <w:tmpl w:val="E7DA2638"/>
    <w:lvl w:ilvl="0" w:tplc="5B1214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947E9"/>
    <w:multiLevelType w:val="hybridMultilevel"/>
    <w:tmpl w:val="03A2AD3C"/>
    <w:name w:val="WW8Num1102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660C48"/>
    <w:multiLevelType w:val="multilevel"/>
    <w:tmpl w:val="CAE678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3" w:hAnsi="Wingdings 3"/>
        <w:b w:val="0"/>
        <w:i w:val="0"/>
        <w:sz w:val="18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3" w:hAnsi="Wingdings 3"/>
        <w:b w:val="0"/>
        <w:i w:val="0"/>
        <w:sz w:val="18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3" w:hAnsi="Wingdings 3"/>
        <w:b w:val="0"/>
        <w:i w:val="0"/>
        <w:sz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3" w:hAnsi="Wingdings 3"/>
        <w:b w:val="0"/>
        <w:i w:val="0"/>
        <w:sz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3" w:hAnsi="Wingdings 3"/>
        <w:b w:val="0"/>
        <w:i w:val="0"/>
        <w:sz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3" w:hAnsi="Wingdings 3"/>
        <w:b w:val="0"/>
        <w:i w:val="0"/>
        <w:sz w:val="18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3" w:hAnsi="Wingdings 3"/>
        <w:b w:val="0"/>
        <w:i w:val="0"/>
        <w:sz w:val="18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3" w:hAnsi="Wingdings 3"/>
        <w:b w:val="0"/>
        <w:i w:val="0"/>
        <w:sz w:val="18"/>
        <w:u w:val="none"/>
      </w:rPr>
    </w:lvl>
  </w:abstractNum>
  <w:abstractNum w:abstractNumId="12" w15:restartNumberingAfterBreak="0">
    <w:nsid w:val="55D33C72"/>
    <w:multiLevelType w:val="hybridMultilevel"/>
    <w:tmpl w:val="62666CFA"/>
    <w:name w:val="WW8Num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E0CAD"/>
    <w:multiLevelType w:val="hybridMultilevel"/>
    <w:tmpl w:val="E88E15D8"/>
    <w:name w:val="WW8Num12"/>
    <w:lvl w:ilvl="0" w:tplc="07BE84B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943DE"/>
    <w:multiLevelType w:val="hybridMultilevel"/>
    <w:tmpl w:val="BDCE213C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0572DD"/>
    <w:multiLevelType w:val="hybridMultilevel"/>
    <w:tmpl w:val="CA68B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41736">
    <w:abstractNumId w:val="0"/>
  </w:num>
  <w:num w:numId="2" w16cid:durableId="2017221371">
    <w:abstractNumId w:val="1"/>
  </w:num>
  <w:num w:numId="3" w16cid:durableId="909733504">
    <w:abstractNumId w:val="2"/>
  </w:num>
  <w:num w:numId="4" w16cid:durableId="1174101997">
    <w:abstractNumId w:val="3"/>
  </w:num>
  <w:num w:numId="5" w16cid:durableId="595135872">
    <w:abstractNumId w:val="4"/>
  </w:num>
  <w:num w:numId="6" w16cid:durableId="2136095306">
    <w:abstractNumId w:val="5"/>
  </w:num>
  <w:num w:numId="7" w16cid:durableId="1601139162">
    <w:abstractNumId w:val="6"/>
  </w:num>
  <w:num w:numId="8" w16cid:durableId="1996372186">
    <w:abstractNumId w:val="7"/>
  </w:num>
  <w:num w:numId="9" w16cid:durableId="551885168">
    <w:abstractNumId w:val="12"/>
  </w:num>
  <w:num w:numId="10" w16cid:durableId="498663561">
    <w:abstractNumId w:val="15"/>
  </w:num>
  <w:num w:numId="11" w16cid:durableId="18357046">
    <w:abstractNumId w:val="10"/>
  </w:num>
  <w:num w:numId="12" w16cid:durableId="1570727576">
    <w:abstractNumId w:val="14"/>
  </w:num>
  <w:num w:numId="13" w16cid:durableId="372732270">
    <w:abstractNumId w:val="11"/>
  </w:num>
  <w:num w:numId="14" w16cid:durableId="1032146779">
    <w:abstractNumId w:val="9"/>
  </w:num>
  <w:num w:numId="15" w16cid:durableId="2142768891">
    <w:abstractNumId w:val="13"/>
  </w:num>
  <w:num w:numId="16" w16cid:durableId="19478075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21A"/>
    <w:rsid w:val="00002BB0"/>
    <w:rsid w:val="00006536"/>
    <w:rsid w:val="00012509"/>
    <w:rsid w:val="0001630E"/>
    <w:rsid w:val="0002526E"/>
    <w:rsid w:val="00036497"/>
    <w:rsid w:val="000368DC"/>
    <w:rsid w:val="00044449"/>
    <w:rsid w:val="0004669A"/>
    <w:rsid w:val="00050CE7"/>
    <w:rsid w:val="00050F74"/>
    <w:rsid w:val="00054307"/>
    <w:rsid w:val="00055350"/>
    <w:rsid w:val="000577A3"/>
    <w:rsid w:val="00060810"/>
    <w:rsid w:val="00064838"/>
    <w:rsid w:val="0007008B"/>
    <w:rsid w:val="000706A5"/>
    <w:rsid w:val="00072C98"/>
    <w:rsid w:val="00077A86"/>
    <w:rsid w:val="00082074"/>
    <w:rsid w:val="0008656F"/>
    <w:rsid w:val="00091041"/>
    <w:rsid w:val="00092D37"/>
    <w:rsid w:val="000B23D5"/>
    <w:rsid w:val="000B3934"/>
    <w:rsid w:val="000C183A"/>
    <w:rsid w:val="000C4D48"/>
    <w:rsid w:val="000C5928"/>
    <w:rsid w:val="000D6957"/>
    <w:rsid w:val="000E6D74"/>
    <w:rsid w:val="000F0BA0"/>
    <w:rsid w:val="000F46CB"/>
    <w:rsid w:val="00105328"/>
    <w:rsid w:val="0011664B"/>
    <w:rsid w:val="001201B3"/>
    <w:rsid w:val="00131BA6"/>
    <w:rsid w:val="0013334E"/>
    <w:rsid w:val="00134C09"/>
    <w:rsid w:val="00137A76"/>
    <w:rsid w:val="001458C3"/>
    <w:rsid w:val="00156222"/>
    <w:rsid w:val="001568FE"/>
    <w:rsid w:val="00157B5B"/>
    <w:rsid w:val="00161511"/>
    <w:rsid w:val="001623D0"/>
    <w:rsid w:val="0017763F"/>
    <w:rsid w:val="00177F98"/>
    <w:rsid w:val="001813E8"/>
    <w:rsid w:val="00186364"/>
    <w:rsid w:val="00194833"/>
    <w:rsid w:val="001A1D3B"/>
    <w:rsid w:val="001A67B7"/>
    <w:rsid w:val="001A759D"/>
    <w:rsid w:val="001B3502"/>
    <w:rsid w:val="001C10DB"/>
    <w:rsid w:val="001C11C8"/>
    <w:rsid w:val="001C1521"/>
    <w:rsid w:val="001D2570"/>
    <w:rsid w:val="001E57C3"/>
    <w:rsid w:val="001E67D1"/>
    <w:rsid w:val="001E68DF"/>
    <w:rsid w:val="001F04FC"/>
    <w:rsid w:val="002052C8"/>
    <w:rsid w:val="00206B09"/>
    <w:rsid w:val="00207727"/>
    <w:rsid w:val="00211106"/>
    <w:rsid w:val="002257B3"/>
    <w:rsid w:val="00225911"/>
    <w:rsid w:val="00231449"/>
    <w:rsid w:val="00234E25"/>
    <w:rsid w:val="002350D0"/>
    <w:rsid w:val="002403D2"/>
    <w:rsid w:val="00257EF2"/>
    <w:rsid w:val="002626EA"/>
    <w:rsid w:val="00264803"/>
    <w:rsid w:val="00275AB0"/>
    <w:rsid w:val="002826A5"/>
    <w:rsid w:val="00286903"/>
    <w:rsid w:val="00292814"/>
    <w:rsid w:val="00295EF1"/>
    <w:rsid w:val="002A440A"/>
    <w:rsid w:val="002A584F"/>
    <w:rsid w:val="002A69E3"/>
    <w:rsid w:val="002A7EC1"/>
    <w:rsid w:val="002B3045"/>
    <w:rsid w:val="002B50AE"/>
    <w:rsid w:val="002B597C"/>
    <w:rsid w:val="002B6BDE"/>
    <w:rsid w:val="002B7FF9"/>
    <w:rsid w:val="002C1463"/>
    <w:rsid w:val="002C44FF"/>
    <w:rsid w:val="002D0BF0"/>
    <w:rsid w:val="002D340E"/>
    <w:rsid w:val="002D3EE3"/>
    <w:rsid w:val="002D68DC"/>
    <w:rsid w:val="002D7BC5"/>
    <w:rsid w:val="002E1FFA"/>
    <w:rsid w:val="002F4795"/>
    <w:rsid w:val="00305188"/>
    <w:rsid w:val="00323FB2"/>
    <w:rsid w:val="0032638E"/>
    <w:rsid w:val="00327621"/>
    <w:rsid w:val="00332191"/>
    <w:rsid w:val="00333362"/>
    <w:rsid w:val="003449C5"/>
    <w:rsid w:val="00351216"/>
    <w:rsid w:val="003579F4"/>
    <w:rsid w:val="00360F7F"/>
    <w:rsid w:val="00372E8E"/>
    <w:rsid w:val="003817F3"/>
    <w:rsid w:val="00381FE5"/>
    <w:rsid w:val="003845DD"/>
    <w:rsid w:val="00397559"/>
    <w:rsid w:val="003B21BE"/>
    <w:rsid w:val="003B3DF1"/>
    <w:rsid w:val="003D64CC"/>
    <w:rsid w:val="003E1297"/>
    <w:rsid w:val="003E590C"/>
    <w:rsid w:val="003E5F72"/>
    <w:rsid w:val="00401DF5"/>
    <w:rsid w:val="00402E8D"/>
    <w:rsid w:val="00404C62"/>
    <w:rsid w:val="004256FA"/>
    <w:rsid w:val="004265C3"/>
    <w:rsid w:val="0043627F"/>
    <w:rsid w:val="0043755B"/>
    <w:rsid w:val="00440DF0"/>
    <w:rsid w:val="0044781C"/>
    <w:rsid w:val="0045081B"/>
    <w:rsid w:val="0045337A"/>
    <w:rsid w:val="00465B02"/>
    <w:rsid w:val="004758DB"/>
    <w:rsid w:val="00475CA2"/>
    <w:rsid w:val="00480761"/>
    <w:rsid w:val="0048171F"/>
    <w:rsid w:val="00482897"/>
    <w:rsid w:val="00482AB8"/>
    <w:rsid w:val="00490CF9"/>
    <w:rsid w:val="00491ECC"/>
    <w:rsid w:val="0049634E"/>
    <w:rsid w:val="004A5441"/>
    <w:rsid w:val="004B2140"/>
    <w:rsid w:val="004B2165"/>
    <w:rsid w:val="004C477C"/>
    <w:rsid w:val="004C63C4"/>
    <w:rsid w:val="004E46E8"/>
    <w:rsid w:val="00503CCD"/>
    <w:rsid w:val="0051325E"/>
    <w:rsid w:val="00516F31"/>
    <w:rsid w:val="005201E0"/>
    <w:rsid w:val="00520FF7"/>
    <w:rsid w:val="00521A80"/>
    <w:rsid w:val="00522668"/>
    <w:rsid w:val="00530994"/>
    <w:rsid w:val="00532B11"/>
    <w:rsid w:val="0053496A"/>
    <w:rsid w:val="00540C73"/>
    <w:rsid w:val="00546828"/>
    <w:rsid w:val="00546B1E"/>
    <w:rsid w:val="00551249"/>
    <w:rsid w:val="0056517B"/>
    <w:rsid w:val="005670F0"/>
    <w:rsid w:val="00576D95"/>
    <w:rsid w:val="00580C87"/>
    <w:rsid w:val="00582709"/>
    <w:rsid w:val="00582CC2"/>
    <w:rsid w:val="00583DF1"/>
    <w:rsid w:val="00586DC6"/>
    <w:rsid w:val="00592802"/>
    <w:rsid w:val="005A5351"/>
    <w:rsid w:val="005B2506"/>
    <w:rsid w:val="005B2D41"/>
    <w:rsid w:val="005C178E"/>
    <w:rsid w:val="005C26DF"/>
    <w:rsid w:val="005C41CC"/>
    <w:rsid w:val="005D2877"/>
    <w:rsid w:val="005E2996"/>
    <w:rsid w:val="005E4D3A"/>
    <w:rsid w:val="005F08DF"/>
    <w:rsid w:val="0061109E"/>
    <w:rsid w:val="0063134D"/>
    <w:rsid w:val="0063261F"/>
    <w:rsid w:val="006326BA"/>
    <w:rsid w:val="00632A27"/>
    <w:rsid w:val="0064161C"/>
    <w:rsid w:val="006819C8"/>
    <w:rsid w:val="00685B56"/>
    <w:rsid w:val="00686380"/>
    <w:rsid w:val="006939B4"/>
    <w:rsid w:val="006A1CE7"/>
    <w:rsid w:val="006A2DDB"/>
    <w:rsid w:val="006A5524"/>
    <w:rsid w:val="006B106F"/>
    <w:rsid w:val="006B7482"/>
    <w:rsid w:val="006C0114"/>
    <w:rsid w:val="006D2552"/>
    <w:rsid w:val="006D2BD3"/>
    <w:rsid w:val="006E22B1"/>
    <w:rsid w:val="006E4C95"/>
    <w:rsid w:val="006E665D"/>
    <w:rsid w:val="006F1F04"/>
    <w:rsid w:val="006F6587"/>
    <w:rsid w:val="006F734E"/>
    <w:rsid w:val="0070073E"/>
    <w:rsid w:val="00703DB0"/>
    <w:rsid w:val="007067FB"/>
    <w:rsid w:val="007114E1"/>
    <w:rsid w:val="00711A55"/>
    <w:rsid w:val="0072008C"/>
    <w:rsid w:val="007354D1"/>
    <w:rsid w:val="007427E8"/>
    <w:rsid w:val="00745384"/>
    <w:rsid w:val="00746679"/>
    <w:rsid w:val="00752802"/>
    <w:rsid w:val="00752F34"/>
    <w:rsid w:val="0076039B"/>
    <w:rsid w:val="00774C6D"/>
    <w:rsid w:val="00780030"/>
    <w:rsid w:val="007822C4"/>
    <w:rsid w:val="007870EC"/>
    <w:rsid w:val="00790E68"/>
    <w:rsid w:val="00792267"/>
    <w:rsid w:val="007942DB"/>
    <w:rsid w:val="007A63CF"/>
    <w:rsid w:val="007B4620"/>
    <w:rsid w:val="007B6F99"/>
    <w:rsid w:val="007B7012"/>
    <w:rsid w:val="007C51BD"/>
    <w:rsid w:val="007D4F97"/>
    <w:rsid w:val="007D60A9"/>
    <w:rsid w:val="008118F0"/>
    <w:rsid w:val="008203EA"/>
    <w:rsid w:val="00820CD7"/>
    <w:rsid w:val="00823281"/>
    <w:rsid w:val="008246EE"/>
    <w:rsid w:val="00830BD6"/>
    <w:rsid w:val="00845BEE"/>
    <w:rsid w:val="008538F2"/>
    <w:rsid w:val="00853C27"/>
    <w:rsid w:val="008756CA"/>
    <w:rsid w:val="008820DD"/>
    <w:rsid w:val="008900F3"/>
    <w:rsid w:val="00893C75"/>
    <w:rsid w:val="008B0FD2"/>
    <w:rsid w:val="008B2803"/>
    <w:rsid w:val="008B6FB4"/>
    <w:rsid w:val="008C1869"/>
    <w:rsid w:val="008E5938"/>
    <w:rsid w:val="008F3039"/>
    <w:rsid w:val="008F48F4"/>
    <w:rsid w:val="00900B65"/>
    <w:rsid w:val="00902D8D"/>
    <w:rsid w:val="009125F2"/>
    <w:rsid w:val="00913463"/>
    <w:rsid w:val="009200A9"/>
    <w:rsid w:val="009218F4"/>
    <w:rsid w:val="00922798"/>
    <w:rsid w:val="00925ED4"/>
    <w:rsid w:val="009403F0"/>
    <w:rsid w:val="00957C02"/>
    <w:rsid w:val="00962FAA"/>
    <w:rsid w:val="00965A30"/>
    <w:rsid w:val="0097601A"/>
    <w:rsid w:val="00980954"/>
    <w:rsid w:val="00982C3C"/>
    <w:rsid w:val="00983B28"/>
    <w:rsid w:val="00987130"/>
    <w:rsid w:val="0099467D"/>
    <w:rsid w:val="009B4A38"/>
    <w:rsid w:val="009B5A62"/>
    <w:rsid w:val="009D08B2"/>
    <w:rsid w:val="009D0AFE"/>
    <w:rsid w:val="009D72CA"/>
    <w:rsid w:val="009E0F10"/>
    <w:rsid w:val="009E3E69"/>
    <w:rsid w:val="009E69C1"/>
    <w:rsid w:val="009F2114"/>
    <w:rsid w:val="009F4F7E"/>
    <w:rsid w:val="00A015B4"/>
    <w:rsid w:val="00A22A7D"/>
    <w:rsid w:val="00A36DAC"/>
    <w:rsid w:val="00A463A5"/>
    <w:rsid w:val="00A46AB7"/>
    <w:rsid w:val="00A553B9"/>
    <w:rsid w:val="00A55BCC"/>
    <w:rsid w:val="00A73423"/>
    <w:rsid w:val="00A8110D"/>
    <w:rsid w:val="00A824F8"/>
    <w:rsid w:val="00A82E63"/>
    <w:rsid w:val="00A8588E"/>
    <w:rsid w:val="00A92704"/>
    <w:rsid w:val="00AB0033"/>
    <w:rsid w:val="00AC6656"/>
    <w:rsid w:val="00AC7CDA"/>
    <w:rsid w:val="00AD2112"/>
    <w:rsid w:val="00AD4DB9"/>
    <w:rsid w:val="00AD5926"/>
    <w:rsid w:val="00AD5E57"/>
    <w:rsid w:val="00AF3F21"/>
    <w:rsid w:val="00AF4A71"/>
    <w:rsid w:val="00B008CE"/>
    <w:rsid w:val="00B01013"/>
    <w:rsid w:val="00B042B5"/>
    <w:rsid w:val="00B1393B"/>
    <w:rsid w:val="00B15D63"/>
    <w:rsid w:val="00B17C33"/>
    <w:rsid w:val="00B33EE3"/>
    <w:rsid w:val="00B36786"/>
    <w:rsid w:val="00B40119"/>
    <w:rsid w:val="00B4121A"/>
    <w:rsid w:val="00B61E21"/>
    <w:rsid w:val="00B6539C"/>
    <w:rsid w:val="00B67551"/>
    <w:rsid w:val="00B72A2C"/>
    <w:rsid w:val="00B80A2B"/>
    <w:rsid w:val="00B8189E"/>
    <w:rsid w:val="00B8378C"/>
    <w:rsid w:val="00B85080"/>
    <w:rsid w:val="00B85594"/>
    <w:rsid w:val="00B85DE0"/>
    <w:rsid w:val="00B944F8"/>
    <w:rsid w:val="00B94E5F"/>
    <w:rsid w:val="00B957F2"/>
    <w:rsid w:val="00B967E7"/>
    <w:rsid w:val="00BA1EEF"/>
    <w:rsid w:val="00BA550A"/>
    <w:rsid w:val="00BB21CE"/>
    <w:rsid w:val="00BB6EDD"/>
    <w:rsid w:val="00BC1F22"/>
    <w:rsid w:val="00BC6700"/>
    <w:rsid w:val="00BC746E"/>
    <w:rsid w:val="00BD213D"/>
    <w:rsid w:val="00BE2735"/>
    <w:rsid w:val="00BF57FF"/>
    <w:rsid w:val="00BF6E36"/>
    <w:rsid w:val="00C16C02"/>
    <w:rsid w:val="00C26247"/>
    <w:rsid w:val="00C30EF7"/>
    <w:rsid w:val="00C3441F"/>
    <w:rsid w:val="00C35238"/>
    <w:rsid w:val="00C45F5F"/>
    <w:rsid w:val="00C5218F"/>
    <w:rsid w:val="00C5509C"/>
    <w:rsid w:val="00C64907"/>
    <w:rsid w:val="00C71835"/>
    <w:rsid w:val="00C72818"/>
    <w:rsid w:val="00C803C5"/>
    <w:rsid w:val="00C92D08"/>
    <w:rsid w:val="00CA1324"/>
    <w:rsid w:val="00CA2774"/>
    <w:rsid w:val="00CA35DD"/>
    <w:rsid w:val="00CA6E8D"/>
    <w:rsid w:val="00CA7E4E"/>
    <w:rsid w:val="00CC5217"/>
    <w:rsid w:val="00CC642A"/>
    <w:rsid w:val="00CD0974"/>
    <w:rsid w:val="00CD309D"/>
    <w:rsid w:val="00CD62C3"/>
    <w:rsid w:val="00CD6797"/>
    <w:rsid w:val="00CE075C"/>
    <w:rsid w:val="00CE0D36"/>
    <w:rsid w:val="00CE1F1E"/>
    <w:rsid w:val="00CE2C82"/>
    <w:rsid w:val="00CF17B9"/>
    <w:rsid w:val="00CF4E41"/>
    <w:rsid w:val="00CF6129"/>
    <w:rsid w:val="00CF63DB"/>
    <w:rsid w:val="00D0024F"/>
    <w:rsid w:val="00D006B5"/>
    <w:rsid w:val="00D02FBE"/>
    <w:rsid w:val="00D12F49"/>
    <w:rsid w:val="00D16726"/>
    <w:rsid w:val="00D16C9F"/>
    <w:rsid w:val="00D21BBA"/>
    <w:rsid w:val="00D3541A"/>
    <w:rsid w:val="00D37CD5"/>
    <w:rsid w:val="00D52B28"/>
    <w:rsid w:val="00D564C3"/>
    <w:rsid w:val="00D5705B"/>
    <w:rsid w:val="00D67F68"/>
    <w:rsid w:val="00D825BF"/>
    <w:rsid w:val="00D84871"/>
    <w:rsid w:val="00D85704"/>
    <w:rsid w:val="00D91BD8"/>
    <w:rsid w:val="00D93A0A"/>
    <w:rsid w:val="00DB064D"/>
    <w:rsid w:val="00DB19A9"/>
    <w:rsid w:val="00DC21C2"/>
    <w:rsid w:val="00DC48D8"/>
    <w:rsid w:val="00DC4C6A"/>
    <w:rsid w:val="00DC7EBA"/>
    <w:rsid w:val="00DE1E14"/>
    <w:rsid w:val="00DE6BF0"/>
    <w:rsid w:val="00DE757C"/>
    <w:rsid w:val="00DF4782"/>
    <w:rsid w:val="00E0451B"/>
    <w:rsid w:val="00E0536C"/>
    <w:rsid w:val="00E06C91"/>
    <w:rsid w:val="00E13A5D"/>
    <w:rsid w:val="00E31206"/>
    <w:rsid w:val="00E367D9"/>
    <w:rsid w:val="00E410D0"/>
    <w:rsid w:val="00E45C23"/>
    <w:rsid w:val="00E55E7E"/>
    <w:rsid w:val="00E5761F"/>
    <w:rsid w:val="00E7199F"/>
    <w:rsid w:val="00E727BB"/>
    <w:rsid w:val="00E80CB4"/>
    <w:rsid w:val="00E80DAF"/>
    <w:rsid w:val="00E82290"/>
    <w:rsid w:val="00E849FC"/>
    <w:rsid w:val="00EA1969"/>
    <w:rsid w:val="00EA1DD0"/>
    <w:rsid w:val="00EA34E8"/>
    <w:rsid w:val="00EA6AB7"/>
    <w:rsid w:val="00EB6822"/>
    <w:rsid w:val="00EC3EA6"/>
    <w:rsid w:val="00ED226F"/>
    <w:rsid w:val="00ED7385"/>
    <w:rsid w:val="00EE5F50"/>
    <w:rsid w:val="00F01400"/>
    <w:rsid w:val="00F1183C"/>
    <w:rsid w:val="00F12306"/>
    <w:rsid w:val="00F142C7"/>
    <w:rsid w:val="00F24174"/>
    <w:rsid w:val="00F2547D"/>
    <w:rsid w:val="00F32BC3"/>
    <w:rsid w:val="00F332FE"/>
    <w:rsid w:val="00F36559"/>
    <w:rsid w:val="00F41739"/>
    <w:rsid w:val="00F4303F"/>
    <w:rsid w:val="00F43904"/>
    <w:rsid w:val="00F51B22"/>
    <w:rsid w:val="00F5403F"/>
    <w:rsid w:val="00F66538"/>
    <w:rsid w:val="00F6655A"/>
    <w:rsid w:val="00F74C12"/>
    <w:rsid w:val="00F75D6A"/>
    <w:rsid w:val="00F81E4B"/>
    <w:rsid w:val="00F947D5"/>
    <w:rsid w:val="00F97A87"/>
    <w:rsid w:val="00FA0312"/>
    <w:rsid w:val="00FB15AB"/>
    <w:rsid w:val="00FB438A"/>
    <w:rsid w:val="00FC143B"/>
    <w:rsid w:val="00FC437B"/>
    <w:rsid w:val="00FE17C4"/>
    <w:rsid w:val="00FE25E9"/>
    <w:rsid w:val="00FF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8E1C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5B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015B4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qFormat/>
    <w:rsid w:val="00A015B4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Normalny"/>
    <w:next w:val="Normalny"/>
    <w:qFormat/>
    <w:rsid w:val="00A015B4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A015B4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A015B4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015B4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A015B4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A015B4"/>
  </w:style>
  <w:style w:type="character" w:customStyle="1" w:styleId="WW-Absatz-Standardschriftart">
    <w:name w:val="WW-Absatz-Standardschriftart"/>
    <w:rsid w:val="00A015B4"/>
  </w:style>
  <w:style w:type="character" w:customStyle="1" w:styleId="WW-Absatz-Standardschriftart1">
    <w:name w:val="WW-Absatz-Standardschriftart1"/>
    <w:rsid w:val="00A015B4"/>
  </w:style>
  <w:style w:type="character" w:customStyle="1" w:styleId="WW8Num2z0">
    <w:name w:val="WW8Num2z0"/>
    <w:rsid w:val="00A015B4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A015B4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A015B4"/>
    <w:rPr>
      <w:sz w:val="20"/>
      <w:szCs w:val="20"/>
    </w:rPr>
  </w:style>
  <w:style w:type="character" w:customStyle="1" w:styleId="WW-Absatz-Standardschriftart11">
    <w:name w:val="WW-Absatz-Standardschriftart11"/>
    <w:rsid w:val="00A015B4"/>
  </w:style>
  <w:style w:type="character" w:customStyle="1" w:styleId="WW-Absatz-Standardschriftart111">
    <w:name w:val="WW-Absatz-Standardschriftart111"/>
    <w:rsid w:val="00A015B4"/>
  </w:style>
  <w:style w:type="character" w:customStyle="1" w:styleId="WW-Absatz-Standardschriftart1111">
    <w:name w:val="WW-Absatz-Standardschriftart1111"/>
    <w:rsid w:val="00A015B4"/>
  </w:style>
  <w:style w:type="character" w:customStyle="1" w:styleId="WW-Absatz-Standardschriftart11111">
    <w:name w:val="WW-Absatz-Standardschriftart11111"/>
    <w:rsid w:val="00A015B4"/>
  </w:style>
  <w:style w:type="character" w:customStyle="1" w:styleId="WW-Absatz-Standardschriftart111111">
    <w:name w:val="WW-Absatz-Standardschriftart111111"/>
    <w:rsid w:val="00A015B4"/>
  </w:style>
  <w:style w:type="character" w:customStyle="1" w:styleId="WW-Absatz-Standardschriftart1111111">
    <w:name w:val="WW-Absatz-Standardschriftart1111111"/>
    <w:rsid w:val="00A015B4"/>
  </w:style>
  <w:style w:type="character" w:customStyle="1" w:styleId="WW-Absatz-Standardschriftart11111111">
    <w:name w:val="WW-Absatz-Standardschriftart11111111"/>
    <w:rsid w:val="00A015B4"/>
  </w:style>
  <w:style w:type="character" w:customStyle="1" w:styleId="WW-Absatz-Standardschriftart111111111">
    <w:name w:val="WW-Absatz-Standardschriftart111111111"/>
    <w:rsid w:val="00A015B4"/>
  </w:style>
  <w:style w:type="character" w:customStyle="1" w:styleId="WW8Num2z1">
    <w:name w:val="WW8Num2z1"/>
    <w:rsid w:val="00A015B4"/>
    <w:rPr>
      <w:sz w:val="20"/>
      <w:szCs w:val="20"/>
    </w:rPr>
  </w:style>
  <w:style w:type="character" w:customStyle="1" w:styleId="WW8Num4z1">
    <w:name w:val="WW8Num4z1"/>
    <w:rsid w:val="00A015B4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A015B4"/>
    <w:rPr>
      <w:rFonts w:ascii="Courier New" w:hAnsi="Courier New" w:cs="Courier New"/>
    </w:rPr>
  </w:style>
  <w:style w:type="character" w:customStyle="1" w:styleId="WW8Num5z2">
    <w:name w:val="WW8Num5z2"/>
    <w:rsid w:val="00A015B4"/>
    <w:rPr>
      <w:rFonts w:ascii="Wingdings" w:hAnsi="Wingdings"/>
    </w:rPr>
  </w:style>
  <w:style w:type="character" w:customStyle="1" w:styleId="WW8Num5z3">
    <w:name w:val="WW8Num5z3"/>
    <w:rsid w:val="00A015B4"/>
    <w:rPr>
      <w:rFonts w:ascii="Symbol" w:hAnsi="Symbol"/>
    </w:rPr>
  </w:style>
  <w:style w:type="character" w:customStyle="1" w:styleId="WW8Num7z1">
    <w:name w:val="WW8Num7z1"/>
    <w:rsid w:val="00A015B4"/>
    <w:rPr>
      <w:rFonts w:ascii="Courier New" w:hAnsi="Courier New" w:cs="Courier New"/>
    </w:rPr>
  </w:style>
  <w:style w:type="character" w:customStyle="1" w:styleId="WW8Num7z2">
    <w:name w:val="WW8Num7z2"/>
    <w:rsid w:val="00A015B4"/>
    <w:rPr>
      <w:rFonts w:ascii="Wingdings" w:hAnsi="Wingdings"/>
    </w:rPr>
  </w:style>
  <w:style w:type="character" w:customStyle="1" w:styleId="WW8Num7z3">
    <w:name w:val="WW8Num7z3"/>
    <w:rsid w:val="00A015B4"/>
    <w:rPr>
      <w:rFonts w:ascii="Symbol" w:hAnsi="Symbol"/>
    </w:rPr>
  </w:style>
  <w:style w:type="character" w:customStyle="1" w:styleId="WW8Num8z0">
    <w:name w:val="WW8Num8z0"/>
    <w:rsid w:val="00A015B4"/>
    <w:rPr>
      <w:sz w:val="20"/>
      <w:szCs w:val="20"/>
    </w:rPr>
  </w:style>
  <w:style w:type="character" w:customStyle="1" w:styleId="WW8Num8z1">
    <w:name w:val="WW8Num8z1"/>
    <w:rsid w:val="00A015B4"/>
    <w:rPr>
      <w:rFonts w:ascii="Courier New" w:hAnsi="Courier New" w:cs="Courier New"/>
    </w:rPr>
  </w:style>
  <w:style w:type="character" w:customStyle="1" w:styleId="WW8Num8z2">
    <w:name w:val="WW8Num8z2"/>
    <w:rsid w:val="00A015B4"/>
    <w:rPr>
      <w:rFonts w:ascii="Wingdings" w:hAnsi="Wingdings"/>
    </w:rPr>
  </w:style>
  <w:style w:type="character" w:customStyle="1" w:styleId="WW8Num8z3">
    <w:name w:val="WW8Num8z3"/>
    <w:rsid w:val="00A015B4"/>
    <w:rPr>
      <w:rFonts w:ascii="Symbol" w:hAnsi="Symbol"/>
    </w:rPr>
  </w:style>
  <w:style w:type="character" w:customStyle="1" w:styleId="WW8Num9z1">
    <w:name w:val="WW8Num9z1"/>
    <w:rsid w:val="00A015B4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A015B4"/>
    <w:rPr>
      <w:rFonts w:ascii="Wingdings" w:hAnsi="Wingdings"/>
    </w:rPr>
  </w:style>
  <w:style w:type="character" w:customStyle="1" w:styleId="WW8Num9z3">
    <w:name w:val="WW8Num9z3"/>
    <w:rsid w:val="00A015B4"/>
    <w:rPr>
      <w:rFonts w:ascii="Symbol" w:hAnsi="Symbol"/>
    </w:rPr>
  </w:style>
  <w:style w:type="character" w:customStyle="1" w:styleId="WW8Num9z4">
    <w:name w:val="WW8Num9z4"/>
    <w:rsid w:val="00A015B4"/>
    <w:rPr>
      <w:rFonts w:ascii="Courier New" w:hAnsi="Courier New" w:cs="Georgia"/>
    </w:rPr>
  </w:style>
  <w:style w:type="character" w:customStyle="1" w:styleId="WW8Num11z1">
    <w:name w:val="WW8Num11z1"/>
    <w:rsid w:val="00A015B4"/>
    <w:rPr>
      <w:rFonts w:ascii="Symbol" w:hAnsi="Symbol"/>
      <w:color w:val="auto"/>
    </w:rPr>
  </w:style>
  <w:style w:type="character" w:customStyle="1" w:styleId="WW8Num12z0">
    <w:name w:val="WW8Num12z0"/>
    <w:rsid w:val="00A015B4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A015B4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A015B4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A015B4"/>
    <w:rPr>
      <w:rFonts w:ascii="Symbol" w:hAnsi="Symbol"/>
      <w:color w:val="auto"/>
    </w:rPr>
  </w:style>
  <w:style w:type="character" w:customStyle="1" w:styleId="WW8Num20z0">
    <w:name w:val="WW8Num20z0"/>
    <w:rsid w:val="00A015B4"/>
    <w:rPr>
      <w:rFonts w:ascii="Symbol" w:hAnsi="Symbol"/>
    </w:rPr>
  </w:style>
  <w:style w:type="character" w:customStyle="1" w:styleId="WW8Num22z0">
    <w:name w:val="WW8Num22z0"/>
    <w:rsid w:val="00A015B4"/>
    <w:rPr>
      <w:rFonts w:ascii="Symbol" w:hAnsi="Symbol"/>
    </w:rPr>
  </w:style>
  <w:style w:type="character" w:customStyle="1" w:styleId="Domylnaczcionkaakapitu1">
    <w:name w:val="Domyślna czcionka akapitu1"/>
    <w:rsid w:val="00A015B4"/>
  </w:style>
  <w:style w:type="paragraph" w:styleId="Tekstpodstawowy">
    <w:name w:val="Body Text"/>
    <w:basedOn w:val="Normalny"/>
    <w:semiHidden/>
    <w:rsid w:val="00A015B4"/>
    <w:pPr>
      <w:spacing w:after="120"/>
    </w:pPr>
  </w:style>
  <w:style w:type="paragraph" w:styleId="Lista">
    <w:name w:val="List"/>
    <w:basedOn w:val="Tekstpodstawowy"/>
    <w:semiHidden/>
    <w:rsid w:val="00A015B4"/>
    <w:rPr>
      <w:rFonts w:cs="Tahoma"/>
    </w:rPr>
  </w:style>
  <w:style w:type="paragraph" w:customStyle="1" w:styleId="Podpis1">
    <w:name w:val="Podpis1"/>
    <w:basedOn w:val="Normalny"/>
    <w:rsid w:val="00A015B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015B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015B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rsid w:val="00A015B4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A015B4"/>
    <w:pPr>
      <w:ind w:left="360"/>
    </w:pPr>
    <w:rPr>
      <w:b/>
      <w:sz w:val="24"/>
    </w:rPr>
  </w:style>
  <w:style w:type="paragraph" w:styleId="Nagwek">
    <w:name w:val="header"/>
    <w:basedOn w:val="Normalny"/>
    <w:semiHidden/>
    <w:rsid w:val="00A015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015B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A015B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rsid w:val="00A015B4"/>
    <w:pPr>
      <w:suppressLineNumbers/>
    </w:pPr>
  </w:style>
  <w:style w:type="paragraph" w:customStyle="1" w:styleId="Nagwektabeli">
    <w:name w:val="Nagłówek tabeli"/>
    <w:basedOn w:val="Zawartotabeli"/>
    <w:rsid w:val="00A015B4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3541A"/>
    <w:pPr>
      <w:widowControl w:val="0"/>
      <w:jc w:val="center"/>
    </w:pPr>
    <w:rPr>
      <w:rFonts w:ascii="Arial" w:eastAsia="Lucida Sans Unicode" w:hAnsi="Arial"/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D3541A"/>
    <w:rPr>
      <w:rFonts w:ascii="Arial" w:eastAsia="Lucida Sans Unicode" w:hAnsi="Arial"/>
      <w:b/>
      <w:sz w:val="32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41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3541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7C51BD"/>
    <w:rPr>
      <w:rFonts w:ascii="Symbol" w:hAnsi="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DB19A9"/>
    <w:pPr>
      <w:ind w:left="720"/>
      <w:contextualSpacing/>
    </w:pPr>
  </w:style>
  <w:style w:type="character" w:customStyle="1" w:styleId="WW8Num3z0">
    <w:name w:val="WW8Num3z0"/>
    <w:rsid w:val="00F66538"/>
    <w:rPr>
      <w:sz w:val="20"/>
      <w:szCs w:val="20"/>
    </w:rPr>
  </w:style>
  <w:style w:type="table" w:styleId="Tabela-Siatka">
    <w:name w:val="Table Grid"/>
    <w:basedOn w:val="Standardowy"/>
    <w:uiPriority w:val="59"/>
    <w:rsid w:val="00EB6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55z0">
    <w:name w:val="WW8Num55z0"/>
    <w:rsid w:val="003817F3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817F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3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37B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FC437B"/>
    <w:rPr>
      <w:b/>
      <w:color w:val="auto"/>
      <w:sz w:val="22"/>
      <w:szCs w:val="22"/>
    </w:rPr>
  </w:style>
  <w:style w:type="paragraph" w:customStyle="1" w:styleId="Standard">
    <w:name w:val="Standard"/>
    <w:rsid w:val="00E7199F"/>
    <w:pPr>
      <w:suppressAutoHyphens/>
      <w:autoSpaceDN w:val="0"/>
      <w:textAlignment w:val="baseline"/>
    </w:pPr>
    <w:rPr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>JerzyS</Company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subject/>
  <dc:creator>Rubinowski Dariusz</dc:creator>
  <cp:keywords/>
  <dc:description/>
  <cp:lastModifiedBy>jsulim</cp:lastModifiedBy>
  <cp:revision>91</cp:revision>
  <cp:lastPrinted>2019-04-19T10:02:00Z</cp:lastPrinted>
  <dcterms:created xsi:type="dcterms:W3CDTF">2018-09-11T11:44:00Z</dcterms:created>
  <dcterms:modified xsi:type="dcterms:W3CDTF">2022-11-03T11:58:00Z</dcterms:modified>
</cp:coreProperties>
</file>