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8EBA66" w14:textId="77777777" w:rsidR="001307B6" w:rsidRDefault="001307B6" w:rsidP="00B83A48">
      <w:pPr>
        <w:spacing w:after="0" w:line="276" w:lineRule="auto"/>
        <w:jc w:val="center"/>
        <w:rPr>
          <w:rFonts w:ascii="Open Sans" w:hAnsi="Open Sans" w:cs="Open Sans"/>
          <w:smallCaps/>
        </w:rPr>
      </w:pPr>
    </w:p>
    <w:p w14:paraId="6771658E" w14:textId="6CCE69C2" w:rsidR="00512B97" w:rsidRPr="0057280E" w:rsidRDefault="00512B97" w:rsidP="00512B97">
      <w:pPr>
        <w:suppressAutoHyphens/>
        <w:spacing w:after="0" w:line="276" w:lineRule="auto"/>
        <w:jc w:val="both"/>
        <w:rPr>
          <w:rFonts w:ascii="Open Sans" w:eastAsia="Times New Roman" w:hAnsi="Open Sans" w:cs="Open Sans"/>
          <w:color w:val="000000" w:themeColor="text1"/>
          <w:sz w:val="16"/>
          <w:szCs w:val="16"/>
          <w:lang w:eastAsia="pl-PL"/>
        </w:rPr>
      </w:pPr>
      <w:r w:rsidRPr="0057280E">
        <w:rPr>
          <w:rFonts w:ascii="Open Sans" w:eastAsia="Times New Roman" w:hAnsi="Open Sans" w:cs="Open Sans"/>
          <w:color w:val="000000" w:themeColor="text1"/>
          <w:sz w:val="16"/>
          <w:szCs w:val="16"/>
          <w:lang w:eastAsia="pl-PL"/>
        </w:rPr>
        <w:t xml:space="preserve">Nr ogłoszenia </w:t>
      </w:r>
      <w:r w:rsidR="008940F8">
        <w:rPr>
          <w:rFonts w:ascii="Open Sans" w:eastAsia="Times New Roman" w:hAnsi="Open Sans" w:cs="Open Sans"/>
          <w:color w:val="000000" w:themeColor="text1"/>
          <w:sz w:val="16"/>
          <w:szCs w:val="16"/>
          <w:lang w:eastAsia="pl-PL"/>
        </w:rPr>
        <w:t xml:space="preserve">2024/BZP 00588026/01 </w:t>
      </w:r>
    </w:p>
    <w:p w14:paraId="0451F558" w14:textId="3A638A92" w:rsidR="00512B97" w:rsidRPr="0057280E" w:rsidRDefault="00512B97" w:rsidP="00512B97">
      <w:pPr>
        <w:suppressAutoHyphens/>
        <w:spacing w:after="0" w:line="276" w:lineRule="auto"/>
        <w:jc w:val="both"/>
        <w:rPr>
          <w:rFonts w:ascii="Open Sans" w:eastAsia="Times New Roman" w:hAnsi="Open Sans" w:cs="Open Sans"/>
          <w:b/>
          <w:bCs/>
          <w:color w:val="000000" w:themeColor="text1"/>
          <w:sz w:val="18"/>
          <w:szCs w:val="18"/>
          <w:lang w:eastAsia="pl-PL"/>
        </w:rPr>
      </w:pPr>
      <w:r w:rsidRPr="0057280E">
        <w:rPr>
          <w:rFonts w:ascii="Open Sans" w:eastAsia="Times New Roman" w:hAnsi="Open Sans" w:cs="Open Sans"/>
          <w:color w:val="000000" w:themeColor="text1"/>
          <w:sz w:val="16"/>
          <w:szCs w:val="16"/>
          <w:lang w:eastAsia="pl-PL"/>
        </w:rPr>
        <w:t xml:space="preserve">Nr referencyjny:  </w:t>
      </w:r>
      <w:r>
        <w:rPr>
          <w:rFonts w:ascii="Open Sans" w:eastAsia="Times New Roman" w:hAnsi="Open Sans" w:cs="Open Sans"/>
          <w:color w:val="000000" w:themeColor="text1"/>
          <w:sz w:val="16"/>
          <w:szCs w:val="16"/>
          <w:lang w:eastAsia="pl-PL"/>
        </w:rPr>
        <w:t>5</w:t>
      </w:r>
      <w:r w:rsidR="002249AB">
        <w:rPr>
          <w:rFonts w:ascii="Open Sans" w:eastAsia="Times New Roman" w:hAnsi="Open Sans" w:cs="Open Sans"/>
          <w:color w:val="000000" w:themeColor="text1"/>
          <w:sz w:val="16"/>
          <w:szCs w:val="16"/>
          <w:lang w:eastAsia="pl-PL"/>
        </w:rPr>
        <w:t>8</w:t>
      </w:r>
      <w:r>
        <w:rPr>
          <w:rFonts w:ascii="Open Sans" w:eastAsia="Times New Roman" w:hAnsi="Open Sans" w:cs="Open Sans"/>
          <w:color w:val="000000" w:themeColor="text1"/>
          <w:sz w:val="16"/>
          <w:szCs w:val="16"/>
          <w:lang w:eastAsia="pl-PL"/>
        </w:rPr>
        <w:t>/</w:t>
      </w:r>
      <w:r w:rsidRPr="0057280E">
        <w:rPr>
          <w:rFonts w:ascii="Open Sans" w:eastAsia="Times New Roman" w:hAnsi="Open Sans" w:cs="Open Sans"/>
          <w:color w:val="000000" w:themeColor="text1"/>
          <w:sz w:val="16"/>
          <w:szCs w:val="16"/>
          <w:lang w:eastAsia="pl-PL"/>
        </w:rPr>
        <w:t xml:space="preserve">AP/2024 </w:t>
      </w:r>
    </w:p>
    <w:p w14:paraId="573DF501" w14:textId="2476E288" w:rsidR="00512B97" w:rsidRPr="00D633E9" w:rsidRDefault="00512B97" w:rsidP="00512B97">
      <w:pPr>
        <w:spacing w:after="0" w:line="240" w:lineRule="auto"/>
        <w:ind w:right="51"/>
        <w:rPr>
          <w:rFonts w:ascii="Open Sans" w:eastAsia="Times New Roman" w:hAnsi="Open Sans" w:cs="Open Sans"/>
          <w:color w:val="000000" w:themeColor="text1"/>
          <w:sz w:val="16"/>
          <w:szCs w:val="16"/>
          <w:lang w:eastAsia="pl-PL"/>
        </w:rPr>
      </w:pPr>
      <w:r w:rsidRPr="0057280E">
        <w:rPr>
          <w:rFonts w:ascii="Open Sans" w:eastAsia="Times New Roman" w:hAnsi="Open Sans" w:cs="Open Sans"/>
          <w:color w:val="000000" w:themeColor="text1"/>
          <w:sz w:val="16"/>
          <w:szCs w:val="16"/>
          <w:lang w:eastAsia="pl-PL"/>
        </w:rPr>
        <w:t>Identyfikator postępowania:</w:t>
      </w:r>
      <w:r w:rsidRPr="00872068">
        <w:t xml:space="preserve"> </w:t>
      </w:r>
      <w:r w:rsidR="00604543" w:rsidRPr="00604543">
        <w:rPr>
          <w:rFonts w:ascii="Open Sans" w:eastAsia="Times New Roman" w:hAnsi="Open Sans" w:cs="Open Sans"/>
          <w:color w:val="000000" w:themeColor="text1"/>
          <w:sz w:val="16"/>
          <w:szCs w:val="16"/>
          <w:lang w:eastAsia="pl-PL"/>
        </w:rPr>
        <w:t>ocds-148610-8d3174db-cd57-4fa1-b96f-27328c8cbd86</w:t>
      </w:r>
    </w:p>
    <w:p w14:paraId="7EECFE80" w14:textId="01BE493E" w:rsidR="00512B97" w:rsidRPr="000A1165" w:rsidRDefault="00512B97" w:rsidP="00512B97">
      <w:pPr>
        <w:spacing w:after="0" w:line="360" w:lineRule="auto"/>
        <w:ind w:right="-2"/>
        <w:rPr>
          <w:rFonts w:ascii="Open Sans" w:hAnsi="Open Sans" w:cs="Open Sans"/>
          <w:sz w:val="16"/>
          <w:szCs w:val="16"/>
        </w:rPr>
      </w:pPr>
      <w:r w:rsidRPr="000A1165">
        <w:rPr>
          <w:rFonts w:ascii="Open Sans" w:hAnsi="Open Sans" w:cs="Open Sans"/>
          <w:sz w:val="16"/>
          <w:szCs w:val="16"/>
        </w:rPr>
        <w:t xml:space="preserve">ID </w:t>
      </w:r>
      <w:r w:rsidR="00262F2D">
        <w:rPr>
          <w:rFonts w:ascii="Open Sans" w:hAnsi="Open Sans" w:cs="Open Sans"/>
          <w:sz w:val="16"/>
          <w:szCs w:val="16"/>
        </w:rPr>
        <w:t>100</w:t>
      </w:r>
      <w:r w:rsidR="00D37865">
        <w:rPr>
          <w:rFonts w:ascii="Open Sans" w:hAnsi="Open Sans" w:cs="Open Sans"/>
          <w:sz w:val="16"/>
          <w:szCs w:val="16"/>
        </w:rPr>
        <w:t>7025</w:t>
      </w:r>
    </w:p>
    <w:p w14:paraId="1E13B4BF" w14:textId="43049D54" w:rsidR="0064740B" w:rsidRDefault="0064740B" w:rsidP="00B83A48">
      <w:pPr>
        <w:spacing w:after="0" w:line="276" w:lineRule="auto"/>
        <w:jc w:val="center"/>
        <w:rPr>
          <w:rFonts w:ascii="Open Sans" w:hAnsi="Open Sans" w:cs="Open Sans"/>
          <w:smallCaps/>
        </w:rPr>
      </w:pPr>
      <w:r w:rsidRPr="0064740B">
        <w:rPr>
          <w:rFonts w:ascii="Open Sans" w:hAnsi="Open Sans" w:cs="Open Sans"/>
          <w:noProof/>
        </w:rPr>
        <w:drawing>
          <wp:inline distT="0" distB="0" distL="0" distR="0" wp14:anchorId="06CA8E1A" wp14:editId="0F10892B">
            <wp:extent cx="1719618" cy="1644650"/>
            <wp:effectExtent l="0" t="0" r="0" b="0"/>
            <wp:docPr id="1" name="Obraz 1" descr="Obraz zawierający tekst, grafika wektorow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tekst, grafika wektorowa&#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29104" cy="1653723"/>
                    </a:xfrm>
                    <a:prstGeom prst="rect">
                      <a:avLst/>
                    </a:prstGeom>
                    <a:noFill/>
                    <a:ln>
                      <a:noFill/>
                    </a:ln>
                  </pic:spPr>
                </pic:pic>
              </a:graphicData>
            </a:graphic>
          </wp:inline>
        </w:drawing>
      </w:r>
    </w:p>
    <w:p w14:paraId="6A15E4F1" w14:textId="77777777" w:rsidR="00512B97" w:rsidRPr="00822D3E" w:rsidRDefault="00512B97" w:rsidP="00512B97">
      <w:pPr>
        <w:pStyle w:val="Nagwek10"/>
        <w:rPr>
          <w:rFonts w:ascii="Segoe UI" w:hAnsi="Segoe UI" w:cs="Segoe UI"/>
          <w:iCs/>
          <w:sz w:val="24"/>
          <w:szCs w:val="24"/>
        </w:rPr>
      </w:pPr>
      <w:r w:rsidRPr="00822D3E">
        <w:rPr>
          <w:rFonts w:ascii="Segoe UI" w:hAnsi="Segoe UI" w:cs="Segoe UI"/>
          <w:sz w:val="24"/>
          <w:szCs w:val="24"/>
        </w:rPr>
        <w:t xml:space="preserve">SPECYFIKACJA WARUNKÓW ZAMÓWIENIA   </w:t>
      </w:r>
    </w:p>
    <w:p w14:paraId="64FCDE45" w14:textId="77777777" w:rsidR="00512B97" w:rsidRDefault="00512B97" w:rsidP="00512B97">
      <w:pPr>
        <w:jc w:val="center"/>
        <w:rPr>
          <w:rFonts w:ascii="Segoe UI" w:hAnsi="Segoe UI" w:cs="Segoe UI"/>
          <w:b/>
          <w:iCs/>
          <w:sz w:val="28"/>
          <w:szCs w:val="28"/>
        </w:rPr>
      </w:pPr>
    </w:p>
    <w:p w14:paraId="53E7EC69" w14:textId="77777777" w:rsidR="00512B97" w:rsidRDefault="00512B97" w:rsidP="00512B97">
      <w:pPr>
        <w:pStyle w:val="Tekstpodstawowy"/>
        <w:rPr>
          <w:rFonts w:ascii="Segoe UI" w:hAnsi="Segoe UI" w:cs="Segoe UI"/>
          <w:bCs/>
          <w:iCs/>
          <w:szCs w:val="24"/>
        </w:rPr>
      </w:pPr>
    </w:p>
    <w:p w14:paraId="03654ED7" w14:textId="42CD07B5" w:rsidR="00512B97" w:rsidRDefault="00512B97" w:rsidP="00512B97">
      <w:pPr>
        <w:pStyle w:val="Tekstpodstawowy"/>
        <w:jc w:val="both"/>
        <w:rPr>
          <w:rFonts w:ascii="Segoe UI" w:hAnsi="Segoe UI" w:cs="Segoe UI"/>
          <w:bCs/>
          <w:iCs/>
          <w:sz w:val="20"/>
        </w:rPr>
      </w:pPr>
      <w:r w:rsidRPr="00CA436B">
        <w:rPr>
          <w:rFonts w:ascii="Segoe UI" w:hAnsi="Segoe UI" w:cs="Segoe UI"/>
          <w:bCs/>
          <w:iCs/>
          <w:sz w:val="20"/>
        </w:rPr>
        <w:t xml:space="preserve">do postępowania o udzielenie zamówienia publicznego </w:t>
      </w:r>
      <w:r>
        <w:rPr>
          <w:rFonts w:ascii="Segoe UI" w:hAnsi="Segoe UI" w:cs="Segoe UI"/>
          <w:bCs/>
          <w:iCs/>
          <w:sz w:val="20"/>
        </w:rPr>
        <w:t xml:space="preserve">prowadzonego </w:t>
      </w:r>
      <w:r w:rsidRPr="00A75F5D">
        <w:rPr>
          <w:rFonts w:ascii="Segoe UI" w:hAnsi="Segoe UI" w:cs="Segoe UI"/>
          <w:bCs/>
          <w:iCs/>
          <w:sz w:val="20"/>
        </w:rPr>
        <w:t xml:space="preserve">w trybie podstawowym bez przeprowadzenia negocjacji, o szacunkowej wartości poniżej </w:t>
      </w:r>
      <w:r w:rsidR="00B11DDC">
        <w:rPr>
          <w:rFonts w:ascii="Segoe UI" w:hAnsi="Segoe UI" w:cs="Segoe UI"/>
          <w:bCs/>
          <w:iCs/>
          <w:sz w:val="20"/>
        </w:rPr>
        <w:t>221 000</w:t>
      </w:r>
      <w:r w:rsidRPr="00A75F5D">
        <w:rPr>
          <w:rFonts w:ascii="Segoe UI" w:hAnsi="Segoe UI" w:cs="Segoe UI"/>
          <w:bCs/>
          <w:iCs/>
          <w:sz w:val="20"/>
        </w:rPr>
        <w:t xml:space="preserve"> euro  na zasadach określonych </w:t>
      </w:r>
      <w:r w:rsidR="00A67A11">
        <w:rPr>
          <w:rFonts w:ascii="Segoe UI" w:hAnsi="Segoe UI" w:cs="Segoe UI"/>
          <w:bCs/>
          <w:iCs/>
          <w:sz w:val="20"/>
        </w:rPr>
        <w:br/>
      </w:r>
      <w:r w:rsidRPr="00A75F5D">
        <w:rPr>
          <w:rFonts w:ascii="Segoe UI" w:hAnsi="Segoe UI" w:cs="Segoe UI"/>
          <w:bCs/>
          <w:iCs/>
          <w:sz w:val="20"/>
        </w:rPr>
        <w:t xml:space="preserve">w ustawie z dnia 11 września 2019 r. Prawo zamówień publicznych ( </w:t>
      </w:r>
      <w:proofErr w:type="spellStart"/>
      <w:r w:rsidRPr="00A75F5D">
        <w:rPr>
          <w:rFonts w:ascii="Segoe UI" w:hAnsi="Segoe UI" w:cs="Segoe UI"/>
          <w:bCs/>
          <w:iCs/>
          <w:sz w:val="20"/>
        </w:rPr>
        <w:t>t.j</w:t>
      </w:r>
      <w:proofErr w:type="spellEnd"/>
      <w:r w:rsidRPr="00A75F5D">
        <w:rPr>
          <w:rFonts w:ascii="Segoe UI" w:hAnsi="Segoe UI" w:cs="Segoe UI"/>
          <w:bCs/>
          <w:iCs/>
          <w:sz w:val="20"/>
        </w:rPr>
        <w:t>. Dz.U. z 202</w:t>
      </w:r>
      <w:r w:rsidR="00A67A11">
        <w:rPr>
          <w:rFonts w:ascii="Segoe UI" w:hAnsi="Segoe UI" w:cs="Segoe UI"/>
          <w:bCs/>
          <w:iCs/>
          <w:sz w:val="20"/>
        </w:rPr>
        <w:t>4</w:t>
      </w:r>
      <w:r w:rsidRPr="00A75F5D">
        <w:rPr>
          <w:rFonts w:ascii="Segoe UI" w:hAnsi="Segoe UI" w:cs="Segoe UI"/>
          <w:bCs/>
          <w:iCs/>
          <w:sz w:val="20"/>
        </w:rPr>
        <w:t xml:space="preserve"> r. poz. </w:t>
      </w:r>
      <w:r w:rsidR="00A67A11">
        <w:rPr>
          <w:rFonts w:ascii="Segoe UI" w:hAnsi="Segoe UI" w:cs="Segoe UI"/>
          <w:bCs/>
          <w:iCs/>
          <w:sz w:val="20"/>
        </w:rPr>
        <w:t>1320</w:t>
      </w:r>
      <w:r w:rsidRPr="00A75F5D">
        <w:rPr>
          <w:rFonts w:ascii="Segoe UI" w:hAnsi="Segoe UI" w:cs="Segoe UI"/>
          <w:bCs/>
          <w:iCs/>
          <w:sz w:val="20"/>
        </w:rPr>
        <w:t xml:space="preserve">),    zwanej dalej Ustawą PZP ,na podstawie wymagań zawartych  w art. 275 pkt 1 w/w ustawy </w:t>
      </w:r>
      <w:proofErr w:type="spellStart"/>
      <w:r w:rsidRPr="00A75F5D">
        <w:rPr>
          <w:rFonts w:ascii="Segoe UI" w:hAnsi="Segoe UI" w:cs="Segoe UI"/>
          <w:bCs/>
          <w:iCs/>
          <w:sz w:val="20"/>
        </w:rPr>
        <w:t>pn</w:t>
      </w:r>
      <w:proofErr w:type="spellEnd"/>
      <w:r w:rsidRPr="00A75F5D">
        <w:rPr>
          <w:rFonts w:ascii="Segoe UI" w:hAnsi="Segoe UI" w:cs="Segoe UI"/>
          <w:bCs/>
          <w:iCs/>
          <w:sz w:val="20"/>
        </w:rPr>
        <w:t xml:space="preserve">: </w:t>
      </w:r>
    </w:p>
    <w:p w14:paraId="608E47A6" w14:textId="77777777" w:rsidR="00512B97" w:rsidRPr="00822D3E" w:rsidRDefault="00512B97" w:rsidP="00512B97">
      <w:pPr>
        <w:pStyle w:val="Tekstpodstawowy"/>
        <w:jc w:val="center"/>
        <w:rPr>
          <w:rFonts w:ascii="Segoe UI" w:hAnsi="Segoe UI" w:cs="Segoe UI"/>
          <w:b/>
          <w:color w:val="000000"/>
        </w:rPr>
      </w:pPr>
    </w:p>
    <w:p w14:paraId="4D5F9853" w14:textId="4B8DB8E2" w:rsidR="00512B97" w:rsidRPr="00822D3E" w:rsidRDefault="00DA447A" w:rsidP="00DA447A">
      <w:pPr>
        <w:pStyle w:val="Tekstpodstawowy"/>
        <w:jc w:val="center"/>
        <w:rPr>
          <w:rFonts w:ascii="Segoe UI" w:hAnsi="Segoe UI" w:cs="Segoe UI"/>
          <w:bCs/>
          <w:color w:val="000000"/>
          <w:u w:val="single"/>
        </w:rPr>
      </w:pPr>
      <w:r w:rsidRPr="00DA447A">
        <w:rPr>
          <w:rFonts w:ascii="Segoe UI" w:hAnsi="Segoe UI" w:cs="Segoe UI"/>
          <w:bCs/>
          <w:color w:val="000000"/>
          <w:u w:val="single"/>
        </w:rPr>
        <w:t>„</w:t>
      </w:r>
      <w:r w:rsidR="00203632" w:rsidRPr="00203632">
        <w:rPr>
          <w:rFonts w:ascii="Segoe UI" w:hAnsi="Segoe UI" w:cs="Segoe UI"/>
          <w:bCs/>
          <w:color w:val="000000"/>
          <w:u w:val="single"/>
        </w:rPr>
        <w:t>Zakup używanego wózka widłowego z napędem na 4 koła wraz z osprzętem</w:t>
      </w:r>
      <w:r w:rsidR="00CD33A3" w:rsidRPr="00CD33A3">
        <w:rPr>
          <w:rFonts w:ascii="Segoe UI" w:hAnsi="Segoe UI" w:cs="Segoe UI"/>
          <w:bCs/>
          <w:color w:val="000000"/>
          <w:u w:val="single"/>
        </w:rPr>
        <w:t xml:space="preserve"> </w:t>
      </w:r>
      <w:r w:rsidRPr="00DA447A">
        <w:rPr>
          <w:rFonts w:ascii="Segoe UI" w:hAnsi="Segoe UI" w:cs="Segoe UI"/>
          <w:bCs/>
          <w:color w:val="000000"/>
          <w:u w:val="single"/>
        </w:rPr>
        <w:t>”</w:t>
      </w:r>
      <w:r w:rsidR="00512B97" w:rsidRPr="00822D3E">
        <w:rPr>
          <w:rFonts w:ascii="Segoe UI" w:hAnsi="Segoe UI" w:cs="Segoe UI"/>
          <w:bCs/>
          <w:color w:val="000000"/>
          <w:u w:val="single"/>
        </w:rPr>
        <w:t>.</w:t>
      </w:r>
    </w:p>
    <w:p w14:paraId="67638D01" w14:textId="77777777" w:rsidR="00512B97" w:rsidRPr="00A75F5D" w:rsidRDefault="00512B97" w:rsidP="00512B97">
      <w:pPr>
        <w:pStyle w:val="Tekstpodstawowy"/>
        <w:jc w:val="center"/>
        <w:rPr>
          <w:rFonts w:ascii="Segoe UI" w:hAnsi="Segoe UI" w:cs="Segoe UI"/>
          <w:b/>
          <w:color w:val="000000"/>
          <w:sz w:val="24"/>
          <w:szCs w:val="24"/>
        </w:rPr>
      </w:pPr>
    </w:p>
    <w:p w14:paraId="71254BEF" w14:textId="77777777" w:rsidR="00512B97" w:rsidRDefault="00512B97" w:rsidP="00512B97">
      <w:pPr>
        <w:pStyle w:val="Tekstpodstawowy"/>
        <w:rPr>
          <w:rFonts w:ascii="Segoe UI" w:hAnsi="Segoe UI" w:cs="Segoe UI"/>
          <w:b/>
          <w:szCs w:val="28"/>
        </w:rPr>
      </w:pPr>
    </w:p>
    <w:p w14:paraId="3EDEF13B" w14:textId="77777777" w:rsidR="00512B97" w:rsidRPr="0088109E" w:rsidRDefault="00512B97" w:rsidP="00512B97">
      <w:pPr>
        <w:pStyle w:val="Tekstpodstawowy"/>
        <w:rPr>
          <w:rFonts w:ascii="Segoe UI" w:hAnsi="Segoe UI" w:cs="Segoe UI"/>
          <w:b/>
          <w:szCs w:val="28"/>
        </w:rPr>
      </w:pPr>
    </w:p>
    <w:p w14:paraId="09D9435F" w14:textId="77777777" w:rsidR="00512B97" w:rsidRDefault="00512B97" w:rsidP="00512B97">
      <w:pPr>
        <w:ind w:left="5664"/>
        <w:rPr>
          <w:rFonts w:ascii="Segoe UI" w:hAnsi="Segoe UI" w:cs="Segoe UI"/>
          <w:bCs/>
          <w:iCs/>
          <w:szCs w:val="24"/>
        </w:rPr>
      </w:pPr>
    </w:p>
    <w:p w14:paraId="6EFA4C4E" w14:textId="77777777" w:rsidR="00512B97" w:rsidRPr="004358F2" w:rsidRDefault="00512B97" w:rsidP="00512B97">
      <w:pPr>
        <w:ind w:left="5664"/>
        <w:rPr>
          <w:rFonts w:ascii="Segoe UI" w:hAnsi="Segoe UI" w:cs="Segoe UI"/>
          <w:bCs/>
          <w:iCs/>
        </w:rPr>
      </w:pPr>
    </w:p>
    <w:p w14:paraId="134E4067" w14:textId="77777777" w:rsidR="00512B97" w:rsidRPr="004358F2" w:rsidRDefault="00512B97" w:rsidP="00512B97">
      <w:pPr>
        <w:ind w:left="5664"/>
        <w:rPr>
          <w:rFonts w:ascii="Segoe UI" w:hAnsi="Segoe UI" w:cs="Segoe UI"/>
          <w:bCs/>
          <w:iCs/>
        </w:rPr>
      </w:pPr>
      <w:r w:rsidRPr="004358F2">
        <w:rPr>
          <w:rFonts w:ascii="Segoe UI" w:eastAsia="Segoe UI" w:hAnsi="Segoe UI" w:cs="Segoe UI"/>
          <w:bCs/>
        </w:rPr>
        <w:t xml:space="preserve">          </w:t>
      </w:r>
      <w:r w:rsidRPr="004358F2">
        <w:rPr>
          <w:rFonts w:ascii="Segoe UI" w:hAnsi="Segoe UI" w:cs="Segoe UI"/>
          <w:bCs/>
          <w:iCs/>
        </w:rPr>
        <w:t xml:space="preserve">ZATWIERDZIŁ: </w:t>
      </w:r>
    </w:p>
    <w:p w14:paraId="3C0970D5" w14:textId="77777777" w:rsidR="00512B97" w:rsidRPr="004358F2" w:rsidRDefault="00512B97" w:rsidP="00512B97">
      <w:pPr>
        <w:ind w:left="5664"/>
        <w:rPr>
          <w:rFonts w:ascii="Segoe UI" w:hAnsi="Segoe UI" w:cs="Segoe UI"/>
          <w:bCs/>
          <w:lang w:eastAsia="pl-PL"/>
        </w:rPr>
      </w:pPr>
      <w:r w:rsidRPr="004358F2">
        <w:rPr>
          <w:rFonts w:ascii="Segoe UI" w:hAnsi="Segoe UI" w:cs="Segoe UI"/>
          <w:bCs/>
          <w:color w:val="000000"/>
          <w:lang w:val="pl" w:eastAsia="pl-PL"/>
        </w:rPr>
        <w:t xml:space="preserve">           </w:t>
      </w:r>
    </w:p>
    <w:p w14:paraId="513A64CF" w14:textId="54D4B975" w:rsidR="00512B97" w:rsidRPr="004358F2" w:rsidRDefault="00512B97" w:rsidP="00512B97">
      <w:pPr>
        <w:spacing w:after="120" w:line="276" w:lineRule="auto"/>
        <w:jc w:val="center"/>
        <w:rPr>
          <w:rFonts w:ascii="Segoe UI" w:eastAsia="Cambria" w:hAnsi="Segoe UI" w:cs="Segoe UI"/>
          <w:bCs/>
          <w:iCs/>
        </w:rPr>
      </w:pPr>
      <w:r w:rsidRPr="004358F2">
        <w:rPr>
          <w:rFonts w:ascii="Open Sans" w:eastAsia="Cambria" w:hAnsi="Open Sans" w:cs="Open Sans"/>
          <w:bCs/>
          <w:iCs/>
        </w:rPr>
        <w:t xml:space="preserve">                                                                               </w:t>
      </w:r>
    </w:p>
    <w:p w14:paraId="483A3356" w14:textId="77777777" w:rsidR="00512B97" w:rsidRPr="00BC1D6E" w:rsidRDefault="00512B97" w:rsidP="00512B97">
      <w:pPr>
        <w:spacing w:after="120" w:line="276" w:lineRule="auto"/>
        <w:jc w:val="both"/>
        <w:rPr>
          <w:rFonts w:ascii="Segoe UI" w:eastAsia="Cambria" w:hAnsi="Segoe UI" w:cs="Segoe UI"/>
          <w:bCs/>
          <w:iCs/>
          <w:lang w:eastAsia="pl-PL"/>
        </w:rPr>
      </w:pPr>
      <w:r>
        <w:rPr>
          <w:rFonts w:ascii="Segoe UI" w:eastAsia="Cambria" w:hAnsi="Segoe UI" w:cs="Segoe UI"/>
          <w:bCs/>
          <w:iCs/>
        </w:rPr>
        <w:t xml:space="preserve">                                                                                 …………………………..            ……………………………</w:t>
      </w:r>
    </w:p>
    <w:p w14:paraId="7BD057C9" w14:textId="77777777" w:rsidR="00512B97" w:rsidRDefault="00512B97" w:rsidP="00512B97">
      <w:pPr>
        <w:pStyle w:val="Tekstpodstawowy"/>
        <w:rPr>
          <w:rFonts w:ascii="Segoe UI" w:hAnsi="Segoe UI" w:cs="Segoe UI"/>
          <w:i/>
          <w:iCs/>
          <w:sz w:val="20"/>
        </w:rPr>
      </w:pPr>
    </w:p>
    <w:p w14:paraId="02C4A94B" w14:textId="77777777" w:rsidR="00512B97" w:rsidRDefault="00512B97" w:rsidP="00512B97">
      <w:pPr>
        <w:pStyle w:val="Tekstpodstawowy"/>
        <w:rPr>
          <w:rFonts w:ascii="Segoe UI" w:hAnsi="Segoe UI" w:cs="Segoe UI"/>
          <w:i/>
          <w:iCs/>
          <w:sz w:val="20"/>
        </w:rPr>
      </w:pPr>
    </w:p>
    <w:p w14:paraId="4D9F4BAE" w14:textId="1BA6D245" w:rsidR="00512B97" w:rsidRPr="00BD1916" w:rsidRDefault="00512B97" w:rsidP="00512B97">
      <w:pPr>
        <w:pStyle w:val="Tekstpodstawowy"/>
        <w:rPr>
          <w:rFonts w:ascii="Segoe UI" w:hAnsi="Segoe UI" w:cs="Segoe UI"/>
          <w:sz w:val="16"/>
          <w:szCs w:val="16"/>
        </w:rPr>
      </w:pPr>
      <w:r w:rsidRPr="00BD1916">
        <w:rPr>
          <w:rFonts w:ascii="Segoe UI" w:hAnsi="Segoe UI" w:cs="Segoe UI"/>
          <w:sz w:val="16"/>
          <w:szCs w:val="16"/>
        </w:rPr>
        <w:t xml:space="preserve">Koszalin, dnia </w:t>
      </w:r>
      <w:r w:rsidR="002249AB">
        <w:rPr>
          <w:rFonts w:ascii="Segoe UI" w:hAnsi="Segoe UI" w:cs="Segoe UI"/>
          <w:sz w:val="16"/>
          <w:szCs w:val="16"/>
        </w:rPr>
        <w:t xml:space="preserve">08.11. </w:t>
      </w:r>
      <w:r w:rsidRPr="00BD1916">
        <w:rPr>
          <w:rFonts w:ascii="Segoe UI" w:hAnsi="Segoe UI" w:cs="Segoe UI"/>
          <w:sz w:val="16"/>
          <w:szCs w:val="16"/>
        </w:rPr>
        <w:t xml:space="preserve">2024 r. </w:t>
      </w:r>
    </w:p>
    <w:p w14:paraId="73273D35" w14:textId="77777777" w:rsidR="00512B97" w:rsidRDefault="00512B97" w:rsidP="00512B97">
      <w:pPr>
        <w:pStyle w:val="Tekstpodstawowy"/>
        <w:rPr>
          <w:rFonts w:ascii="Segoe UI" w:hAnsi="Segoe UI" w:cs="Segoe UI"/>
          <w:i/>
          <w:iCs/>
          <w:sz w:val="20"/>
        </w:rPr>
      </w:pPr>
    </w:p>
    <w:p w14:paraId="4E640D12" w14:textId="77777777" w:rsidR="006F2915" w:rsidRDefault="0064740B"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r w:rsidR="00D9082D" w:rsidRPr="0057280E">
        <w:rPr>
          <w:rFonts w:ascii="Open Sans" w:eastAsia="Times New Roman" w:hAnsi="Open Sans" w:cs="Open Sans"/>
          <w:bCs/>
          <w:color w:val="000000"/>
          <w:lang w:eastAsia="pl-PL"/>
        </w:rPr>
        <w:t xml:space="preserve">       </w:t>
      </w:r>
    </w:p>
    <w:p w14:paraId="0424DC18" w14:textId="3FFFAB86" w:rsidR="00936816" w:rsidRPr="0057280E" w:rsidRDefault="00D9082D" w:rsidP="00D9082D">
      <w:pPr>
        <w:tabs>
          <w:tab w:val="left" w:pos="3600"/>
        </w:tabs>
        <w:spacing w:after="0" w:line="360" w:lineRule="auto"/>
        <w:ind w:left="1701" w:right="61" w:hanging="1701"/>
        <w:rPr>
          <w:rFonts w:ascii="Open Sans" w:eastAsia="Times New Roman" w:hAnsi="Open Sans" w:cs="Open Sans"/>
          <w:bCs/>
          <w:color w:val="000000"/>
          <w:lang w:eastAsia="pl-PL"/>
        </w:rPr>
      </w:pPr>
      <w:r w:rsidRPr="0057280E">
        <w:rPr>
          <w:rFonts w:ascii="Open Sans" w:eastAsia="Times New Roman" w:hAnsi="Open Sans" w:cs="Open Sans"/>
          <w:bCs/>
          <w:color w:val="000000"/>
          <w:lang w:eastAsia="pl-PL"/>
        </w:rPr>
        <w:t xml:space="preserve">               </w:t>
      </w:r>
    </w:p>
    <w:p w14:paraId="6425A095" w14:textId="4730E7A5" w:rsidR="0064740B" w:rsidRPr="0057280E" w:rsidRDefault="0064740B" w:rsidP="00992BD8">
      <w:pPr>
        <w:spacing w:after="0" w:line="360" w:lineRule="auto"/>
        <w:ind w:right="-2"/>
        <w:jc w:val="center"/>
        <w:rPr>
          <w:rFonts w:ascii="Open Sans" w:hAnsi="Open Sans" w:cs="Open Sans"/>
          <w:sz w:val="20"/>
          <w:szCs w:val="20"/>
        </w:rPr>
      </w:pPr>
      <w:r w:rsidRPr="0057280E">
        <w:rPr>
          <w:rFonts w:ascii="Open Sans" w:hAnsi="Open Sans" w:cs="Open Sans"/>
          <w:sz w:val="20"/>
          <w:szCs w:val="20"/>
        </w:rPr>
        <w:lastRenderedPageBreak/>
        <w:t>SPECYFIKACJ</w:t>
      </w:r>
      <w:r w:rsidR="00A77AFC" w:rsidRPr="0057280E">
        <w:rPr>
          <w:rFonts w:ascii="Open Sans" w:hAnsi="Open Sans" w:cs="Open Sans"/>
          <w:sz w:val="20"/>
          <w:szCs w:val="20"/>
        </w:rPr>
        <w:t>A</w:t>
      </w:r>
      <w:r w:rsidRPr="0057280E">
        <w:rPr>
          <w:rFonts w:ascii="Open Sans" w:hAnsi="Open Sans" w:cs="Open Sans"/>
          <w:sz w:val="20"/>
          <w:szCs w:val="20"/>
        </w:rPr>
        <w:t xml:space="preserve">  WARUNKÓW ZAMÓWIENIA</w:t>
      </w:r>
      <w:r w:rsidR="00936816" w:rsidRPr="0057280E">
        <w:rPr>
          <w:rFonts w:ascii="Open Sans" w:hAnsi="Open Sans" w:cs="Open Sans"/>
          <w:sz w:val="20"/>
          <w:szCs w:val="20"/>
        </w:rPr>
        <w:t xml:space="preserve"> </w:t>
      </w:r>
      <w:r w:rsidRPr="0057280E">
        <w:rPr>
          <w:rFonts w:ascii="Open Sans" w:hAnsi="Open Sans" w:cs="Open Sans"/>
          <w:sz w:val="20"/>
          <w:szCs w:val="20"/>
        </w:rPr>
        <w:t>ZAWARTOŚĆ :</w:t>
      </w:r>
    </w:p>
    <w:p w14:paraId="53C32C5B" w14:textId="77777777" w:rsidR="00176904" w:rsidRDefault="00176904" w:rsidP="008631AC">
      <w:pPr>
        <w:spacing w:after="0" w:line="360" w:lineRule="auto"/>
        <w:ind w:right="-2"/>
        <w:jc w:val="both"/>
        <w:rPr>
          <w:rFonts w:ascii="Open Sans" w:eastAsia="Times New Roman" w:hAnsi="Open Sans" w:cs="Open Sans"/>
          <w:color w:val="000000" w:themeColor="text1"/>
          <w:sz w:val="18"/>
          <w:szCs w:val="18"/>
          <w:lang w:eastAsia="pl-PL"/>
        </w:rPr>
      </w:pPr>
    </w:p>
    <w:p w14:paraId="6C747E3B" w14:textId="143F1988"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  Instrukcja dla Wykonawców </w:t>
      </w:r>
    </w:p>
    <w:p w14:paraId="4C1B9CF6" w14:textId="5A169EB1"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 xml:space="preserve">Rozdział II </w:t>
      </w:r>
      <w:r w:rsidR="005125AF">
        <w:rPr>
          <w:rFonts w:ascii="Open Sans" w:eastAsia="Times New Roman" w:hAnsi="Open Sans" w:cs="Open Sans"/>
          <w:color w:val="000000" w:themeColor="text1"/>
          <w:sz w:val="18"/>
          <w:szCs w:val="18"/>
          <w:lang w:eastAsia="pl-PL"/>
        </w:rPr>
        <w:t xml:space="preserve">Szczegółowy </w:t>
      </w:r>
      <w:r w:rsidRPr="0057280E">
        <w:rPr>
          <w:rFonts w:ascii="Open Sans" w:eastAsia="Times New Roman" w:hAnsi="Open Sans" w:cs="Open Sans"/>
          <w:color w:val="000000" w:themeColor="text1"/>
          <w:sz w:val="18"/>
          <w:szCs w:val="18"/>
          <w:lang w:eastAsia="pl-PL"/>
        </w:rPr>
        <w:t xml:space="preserve">Opis Przedmiotu Zamówienia , </w:t>
      </w:r>
    </w:p>
    <w:p w14:paraId="5A616933" w14:textId="430C9E84"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Rozdział III Wzór umowy</w:t>
      </w:r>
      <w:r w:rsidR="003655E5">
        <w:rPr>
          <w:rFonts w:ascii="Open Sans" w:eastAsia="Times New Roman" w:hAnsi="Open Sans" w:cs="Open Sans"/>
          <w:color w:val="000000" w:themeColor="text1"/>
          <w:sz w:val="18"/>
          <w:szCs w:val="18"/>
          <w:lang w:eastAsia="pl-PL"/>
        </w:rPr>
        <w:t xml:space="preserve">, </w:t>
      </w:r>
    </w:p>
    <w:p w14:paraId="115AA1AA" w14:textId="2CC8B1AA" w:rsidR="008631AC"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IV</w:t>
      </w:r>
      <w:r w:rsidRPr="0057280E">
        <w:rPr>
          <w:rFonts w:ascii="Open Sans" w:eastAsia="Times New Roman" w:hAnsi="Open Sans" w:cs="Open Sans"/>
          <w:color w:val="000000" w:themeColor="text1"/>
          <w:sz w:val="18"/>
          <w:szCs w:val="18"/>
          <w:lang w:eastAsia="pl-PL"/>
        </w:rPr>
        <w:t xml:space="preserve"> Formularz ofertowy </w:t>
      </w:r>
      <w:r w:rsidR="00971AA4">
        <w:rPr>
          <w:rFonts w:ascii="Open Sans" w:eastAsia="Times New Roman" w:hAnsi="Open Sans" w:cs="Open Sans"/>
          <w:color w:val="000000" w:themeColor="text1"/>
          <w:sz w:val="18"/>
          <w:szCs w:val="18"/>
          <w:lang w:eastAsia="pl-PL"/>
        </w:rPr>
        <w:t xml:space="preserve">, </w:t>
      </w:r>
    </w:p>
    <w:p w14:paraId="5D2BB28F" w14:textId="77777777" w:rsidR="00D77EDA" w:rsidRPr="00257A9A" w:rsidRDefault="00D77EDA" w:rsidP="00D77EDA">
      <w:pPr>
        <w:spacing w:after="0" w:line="360" w:lineRule="auto"/>
        <w:ind w:right="-2"/>
        <w:jc w:val="both"/>
        <w:rPr>
          <w:rFonts w:ascii="Open Sans" w:eastAsia="Times New Roman" w:hAnsi="Open Sans" w:cs="Open Sans"/>
          <w:color w:val="000000" w:themeColor="text1"/>
          <w:sz w:val="18"/>
          <w:szCs w:val="18"/>
          <w:lang w:eastAsia="pl-PL"/>
        </w:rPr>
      </w:pPr>
      <w:r w:rsidRPr="00257A9A">
        <w:rPr>
          <w:rFonts w:ascii="Open Sans" w:eastAsia="Times New Roman" w:hAnsi="Open Sans" w:cs="Open Sans"/>
          <w:color w:val="000000" w:themeColor="text1"/>
          <w:sz w:val="18"/>
          <w:szCs w:val="18"/>
          <w:u w:val="single"/>
          <w:lang w:eastAsia="pl-PL"/>
        </w:rPr>
        <w:t>Załącznik nr 1 do formularza ofertowego</w:t>
      </w:r>
      <w:r w:rsidRPr="00257A9A">
        <w:rPr>
          <w:rFonts w:ascii="Open Sans" w:eastAsia="Times New Roman" w:hAnsi="Open Sans" w:cs="Open Sans"/>
          <w:color w:val="000000" w:themeColor="text1"/>
          <w:sz w:val="18"/>
          <w:szCs w:val="18"/>
          <w:lang w:eastAsia="pl-PL"/>
        </w:rPr>
        <w:t xml:space="preserve"> –„ Informacja o oferowanym produkcie” </w:t>
      </w:r>
    </w:p>
    <w:p w14:paraId="5CF8B4A6" w14:textId="77777777" w:rsidR="008631AC" w:rsidRPr="0057280E" w:rsidRDefault="008631AC" w:rsidP="008631AC">
      <w:pPr>
        <w:spacing w:after="0" w:line="360" w:lineRule="auto"/>
        <w:ind w:right="-2"/>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u w:val="single"/>
          <w:lang w:eastAsia="pl-PL"/>
        </w:rPr>
        <w:t>Rozdział V</w:t>
      </w:r>
      <w:r w:rsidRPr="0057280E">
        <w:rPr>
          <w:rFonts w:ascii="Open Sans" w:eastAsia="Times New Roman" w:hAnsi="Open Sans" w:cs="Open Sans"/>
          <w:color w:val="000000" w:themeColor="text1"/>
          <w:sz w:val="18"/>
          <w:szCs w:val="18"/>
          <w:lang w:eastAsia="pl-PL"/>
        </w:rPr>
        <w:t xml:space="preserve"> Załączniki do SWZ.</w:t>
      </w:r>
    </w:p>
    <w:p w14:paraId="70A447CC" w14:textId="62AE468A" w:rsidR="00C83790" w:rsidRDefault="00C83790" w:rsidP="00163C1B">
      <w:pPr>
        <w:spacing w:after="0" w:line="240" w:lineRule="auto"/>
        <w:ind w:right="-2"/>
        <w:jc w:val="both"/>
        <w:rPr>
          <w:rFonts w:ascii="Open Sans" w:eastAsia="Times New Roman" w:hAnsi="Open Sans" w:cs="Open Sans"/>
          <w:lang w:eastAsia="pl-PL"/>
        </w:rPr>
      </w:pPr>
      <w:bookmarkStart w:id="0" w:name="_Hlk104452622"/>
    </w:p>
    <w:p w14:paraId="221F8D55" w14:textId="77777777" w:rsidR="00C83790" w:rsidRDefault="00C83790" w:rsidP="0064740B">
      <w:pPr>
        <w:tabs>
          <w:tab w:val="left" w:pos="3600"/>
        </w:tabs>
        <w:spacing w:after="0" w:line="276" w:lineRule="auto"/>
        <w:ind w:left="1701" w:right="61" w:hanging="1701"/>
        <w:rPr>
          <w:rFonts w:ascii="Open Sans" w:eastAsia="Times New Roman" w:hAnsi="Open Sans" w:cs="Open Sans"/>
          <w:lang w:eastAsia="pl-PL"/>
        </w:rPr>
      </w:pPr>
    </w:p>
    <w:p w14:paraId="7A9C7BAD"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AEE5AE3" w14:textId="77777777" w:rsidR="000A5DE6" w:rsidRDefault="000A5DE6" w:rsidP="0064740B">
      <w:pPr>
        <w:tabs>
          <w:tab w:val="left" w:pos="3600"/>
        </w:tabs>
        <w:spacing w:after="0" w:line="276" w:lineRule="auto"/>
        <w:ind w:left="1701" w:right="61" w:hanging="1701"/>
        <w:rPr>
          <w:rFonts w:ascii="Open Sans" w:eastAsia="Times New Roman" w:hAnsi="Open Sans" w:cs="Open Sans"/>
          <w:lang w:eastAsia="pl-PL"/>
        </w:rPr>
      </w:pPr>
    </w:p>
    <w:p w14:paraId="3DAF77C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69BC5A2"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8F144A5"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7495A40"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6746BC" w14:textId="5ED1D283" w:rsidR="003766F2" w:rsidRDefault="00EA24CC" w:rsidP="00EA24CC">
      <w:pPr>
        <w:tabs>
          <w:tab w:val="left" w:pos="5100"/>
        </w:tabs>
        <w:spacing w:after="0" w:line="276" w:lineRule="auto"/>
        <w:ind w:left="1701" w:right="61" w:hanging="1701"/>
        <w:rPr>
          <w:rFonts w:ascii="Open Sans" w:eastAsia="Times New Roman" w:hAnsi="Open Sans" w:cs="Open Sans"/>
          <w:lang w:eastAsia="pl-PL"/>
        </w:rPr>
      </w:pPr>
      <w:r>
        <w:rPr>
          <w:rFonts w:ascii="Open Sans" w:eastAsia="Times New Roman" w:hAnsi="Open Sans" w:cs="Open Sans"/>
          <w:lang w:eastAsia="pl-PL"/>
        </w:rPr>
        <w:tab/>
      </w:r>
      <w:r>
        <w:rPr>
          <w:rFonts w:ascii="Open Sans" w:eastAsia="Times New Roman" w:hAnsi="Open Sans" w:cs="Open Sans"/>
          <w:lang w:eastAsia="pl-PL"/>
        </w:rPr>
        <w:tab/>
      </w:r>
    </w:p>
    <w:p w14:paraId="55690B4A"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540A673F"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458A45B3"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03257BE8"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6EBF2420"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7FA97993"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48F992C0"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22E468A8"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38E68ADE"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2AA8E80A"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594C3DD2"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76EBF647"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12D7A5A5" w14:textId="77777777" w:rsidR="00EA24CC" w:rsidRDefault="00EA24CC" w:rsidP="00EA24CC">
      <w:pPr>
        <w:tabs>
          <w:tab w:val="left" w:pos="5100"/>
        </w:tabs>
        <w:spacing w:after="0" w:line="276" w:lineRule="auto"/>
        <w:ind w:left="1701" w:right="61" w:hanging="1701"/>
        <w:rPr>
          <w:rFonts w:ascii="Open Sans" w:eastAsia="Times New Roman" w:hAnsi="Open Sans" w:cs="Open Sans"/>
          <w:lang w:eastAsia="pl-PL"/>
        </w:rPr>
      </w:pPr>
    </w:p>
    <w:p w14:paraId="2BA496C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0ECD825A"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2D56A84C" w14:textId="77777777" w:rsidR="003766F2" w:rsidRDefault="003766F2" w:rsidP="0064740B">
      <w:pPr>
        <w:tabs>
          <w:tab w:val="left" w:pos="3600"/>
        </w:tabs>
        <w:spacing w:after="0" w:line="276" w:lineRule="auto"/>
        <w:ind w:left="1701" w:right="61" w:hanging="1701"/>
        <w:rPr>
          <w:rFonts w:ascii="Open Sans" w:eastAsia="Times New Roman" w:hAnsi="Open Sans" w:cs="Open Sans"/>
          <w:lang w:eastAsia="pl-PL"/>
        </w:rPr>
      </w:pPr>
    </w:p>
    <w:p w14:paraId="6BB53E0F" w14:textId="77777777" w:rsidR="00737B34" w:rsidRDefault="00737B34" w:rsidP="0064740B">
      <w:pPr>
        <w:tabs>
          <w:tab w:val="left" w:pos="3600"/>
        </w:tabs>
        <w:spacing w:after="0" w:line="276" w:lineRule="auto"/>
        <w:ind w:left="1701" w:right="61" w:hanging="1701"/>
        <w:rPr>
          <w:rFonts w:ascii="Open Sans" w:eastAsia="Times New Roman" w:hAnsi="Open Sans" w:cs="Open Sans"/>
          <w:lang w:eastAsia="pl-PL"/>
        </w:rPr>
      </w:pPr>
    </w:p>
    <w:p w14:paraId="77A0F432" w14:textId="77777777" w:rsidR="00345002" w:rsidRDefault="00345002" w:rsidP="0064740B">
      <w:pPr>
        <w:tabs>
          <w:tab w:val="left" w:pos="3600"/>
        </w:tabs>
        <w:spacing w:after="0" w:line="276" w:lineRule="auto"/>
        <w:ind w:left="1701" w:right="61" w:hanging="1701"/>
        <w:rPr>
          <w:rFonts w:ascii="Open Sans" w:eastAsia="Times New Roman" w:hAnsi="Open Sans" w:cs="Open Sans"/>
          <w:lang w:eastAsia="pl-PL"/>
        </w:rPr>
      </w:pPr>
    </w:p>
    <w:p w14:paraId="4B22F21E" w14:textId="77777777" w:rsidR="00345002" w:rsidRDefault="00345002" w:rsidP="0064740B">
      <w:pPr>
        <w:tabs>
          <w:tab w:val="left" w:pos="3600"/>
        </w:tabs>
        <w:spacing w:after="0" w:line="276" w:lineRule="auto"/>
        <w:ind w:left="1701" w:right="61" w:hanging="1701"/>
        <w:rPr>
          <w:rFonts w:ascii="Open Sans" w:eastAsia="Times New Roman" w:hAnsi="Open Sans" w:cs="Open Sans"/>
          <w:lang w:eastAsia="pl-PL"/>
        </w:rPr>
      </w:pPr>
    </w:p>
    <w:p w14:paraId="5D01D9EF" w14:textId="77777777" w:rsidR="00345002" w:rsidRDefault="00345002" w:rsidP="0064740B">
      <w:pPr>
        <w:tabs>
          <w:tab w:val="left" w:pos="3600"/>
        </w:tabs>
        <w:spacing w:after="0" w:line="276" w:lineRule="auto"/>
        <w:ind w:left="1701" w:right="61" w:hanging="1701"/>
        <w:rPr>
          <w:rFonts w:ascii="Open Sans" w:eastAsia="Times New Roman" w:hAnsi="Open Sans" w:cs="Open Sans"/>
          <w:lang w:eastAsia="pl-PL"/>
        </w:rPr>
      </w:pPr>
    </w:p>
    <w:p w14:paraId="01A6D831" w14:textId="77777777" w:rsidR="00345002" w:rsidRDefault="00345002" w:rsidP="0064740B">
      <w:pPr>
        <w:tabs>
          <w:tab w:val="left" w:pos="3600"/>
        </w:tabs>
        <w:spacing w:after="0" w:line="276" w:lineRule="auto"/>
        <w:ind w:left="1701" w:right="61" w:hanging="1701"/>
        <w:rPr>
          <w:rFonts w:ascii="Open Sans" w:eastAsia="Times New Roman" w:hAnsi="Open Sans" w:cs="Open Sans"/>
          <w:lang w:eastAsia="pl-PL"/>
        </w:rPr>
      </w:pPr>
    </w:p>
    <w:p w14:paraId="09AA6CCD" w14:textId="77777777" w:rsidR="00345002" w:rsidRDefault="00345002" w:rsidP="0064740B">
      <w:pPr>
        <w:tabs>
          <w:tab w:val="left" w:pos="3600"/>
        </w:tabs>
        <w:spacing w:after="0" w:line="276" w:lineRule="auto"/>
        <w:ind w:left="1701" w:right="61" w:hanging="1701"/>
        <w:rPr>
          <w:rFonts w:ascii="Open Sans" w:eastAsia="Times New Roman" w:hAnsi="Open Sans" w:cs="Open Sans"/>
          <w:lang w:eastAsia="pl-PL"/>
        </w:rPr>
      </w:pPr>
    </w:p>
    <w:p w14:paraId="2530B5AB" w14:textId="77777777" w:rsidR="00887238" w:rsidRDefault="00887238" w:rsidP="0064740B">
      <w:pPr>
        <w:tabs>
          <w:tab w:val="left" w:pos="3600"/>
        </w:tabs>
        <w:spacing w:after="0" w:line="276" w:lineRule="auto"/>
        <w:ind w:left="1701" w:right="61" w:hanging="1701"/>
        <w:rPr>
          <w:rFonts w:ascii="Open Sans" w:eastAsia="Times New Roman" w:hAnsi="Open Sans" w:cs="Open Sans"/>
          <w:lang w:eastAsia="pl-PL"/>
        </w:rPr>
      </w:pPr>
    </w:p>
    <w:bookmarkEnd w:id="0"/>
    <w:p w14:paraId="524EB72B" w14:textId="72812796" w:rsidR="0064740B" w:rsidRPr="0057280E" w:rsidRDefault="008D5BE0" w:rsidP="0064740B">
      <w:pPr>
        <w:spacing w:after="0" w:line="240" w:lineRule="auto"/>
        <w:jc w:val="right"/>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lastRenderedPageBreak/>
        <w:t>R</w:t>
      </w:r>
      <w:r w:rsidR="0064740B" w:rsidRPr="0057280E">
        <w:rPr>
          <w:rFonts w:ascii="Open Sans" w:eastAsia="Times New Roman" w:hAnsi="Open Sans" w:cs="Open Sans"/>
          <w:sz w:val="16"/>
          <w:szCs w:val="16"/>
          <w:u w:val="single"/>
          <w:lang w:eastAsia="pl-PL"/>
        </w:rPr>
        <w:t>ozdział I</w:t>
      </w:r>
    </w:p>
    <w:p w14:paraId="30D5D3F3" w14:textId="77777777" w:rsidR="0064740B" w:rsidRPr="0014170E" w:rsidRDefault="0064740B" w:rsidP="00936816">
      <w:pPr>
        <w:spacing w:after="0" w:line="240" w:lineRule="auto"/>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Instrukcja dla Wykonawców</w:t>
      </w:r>
    </w:p>
    <w:p w14:paraId="1630D743" w14:textId="77777777" w:rsidR="0064740B" w:rsidRPr="0014170E" w:rsidRDefault="0064740B" w:rsidP="0064740B">
      <w:pPr>
        <w:spacing w:after="0" w:line="240" w:lineRule="auto"/>
        <w:jc w:val="both"/>
        <w:rPr>
          <w:rFonts w:ascii="Open Sans" w:eastAsia="Times New Roman" w:hAnsi="Open Sans" w:cs="Open Sans"/>
          <w:color w:val="000000" w:themeColor="text1"/>
          <w:lang w:eastAsia="pl-PL"/>
        </w:rPr>
      </w:pPr>
    </w:p>
    <w:p w14:paraId="6ABEF1D7" w14:textId="77777777" w:rsidR="0064740B" w:rsidRPr="0014170E" w:rsidRDefault="0064740B">
      <w:pPr>
        <w:numPr>
          <w:ilvl w:val="0"/>
          <w:numId w:val="2"/>
        </w:numPr>
        <w:spacing w:after="0" w:line="240" w:lineRule="auto"/>
        <w:jc w:val="both"/>
        <w:rPr>
          <w:rFonts w:ascii="Open Sans" w:eastAsia="Times New Roman" w:hAnsi="Open Sans" w:cs="Open Sans"/>
          <w:color w:val="000000" w:themeColor="text1"/>
          <w:u w:val="single"/>
          <w:lang w:eastAsia="pl-PL"/>
        </w:rPr>
      </w:pPr>
      <w:r w:rsidRPr="0014170E">
        <w:rPr>
          <w:rFonts w:ascii="Open Sans" w:eastAsia="Times New Roman" w:hAnsi="Open Sans" w:cs="Open Sans"/>
          <w:color w:val="000000" w:themeColor="text1"/>
          <w:u w:val="single"/>
          <w:lang w:eastAsia="pl-PL"/>
        </w:rPr>
        <w:t xml:space="preserve">Zamawiający </w:t>
      </w:r>
    </w:p>
    <w:p w14:paraId="3A50B067" w14:textId="4BB206E7" w:rsidR="0064740B" w:rsidRPr="0014170E" w:rsidRDefault="0064740B" w:rsidP="0064740B">
      <w:pPr>
        <w:spacing w:after="0" w:line="276" w:lineRule="auto"/>
        <w:jc w:val="both"/>
        <w:rPr>
          <w:rFonts w:ascii="Open Sans" w:eastAsia="Times New Roman" w:hAnsi="Open Sans" w:cs="Open Sans"/>
          <w:color w:val="000000" w:themeColor="text1"/>
          <w:sz w:val="20"/>
          <w:szCs w:val="20"/>
          <w:lang w:eastAsia="pl-PL"/>
        </w:rPr>
      </w:pPr>
      <w:r w:rsidRPr="0014170E">
        <w:rPr>
          <w:rFonts w:ascii="Open Sans" w:eastAsia="Times New Roman" w:hAnsi="Open Sans" w:cs="Open Sans"/>
          <w:color w:val="000000" w:themeColor="text1"/>
          <w:lang w:eastAsia="pl-PL"/>
        </w:rPr>
        <w:t>1.1.</w:t>
      </w:r>
      <w:r w:rsidRPr="0014170E">
        <w:rPr>
          <w:rFonts w:ascii="Open Sans" w:eastAsia="Times New Roman" w:hAnsi="Open Sans" w:cs="Open Sans"/>
          <w:color w:val="000000" w:themeColor="text1"/>
          <w:lang w:eastAsia="pl-PL"/>
        </w:rPr>
        <w:tab/>
        <w:t xml:space="preserve">Przedsiębiorstwo Gospodarki Komunalnej Spółka z o.o. w Koszalinie, </w:t>
      </w:r>
      <w:r w:rsidRPr="0014170E">
        <w:rPr>
          <w:rFonts w:ascii="Open Sans" w:eastAsia="Times New Roman" w:hAnsi="Open Sans" w:cs="Open Sans"/>
          <w:color w:val="000000" w:themeColor="text1"/>
          <w:lang w:eastAsia="pl-PL"/>
        </w:rPr>
        <w:br/>
        <w:t>75 -724 Koszalin ul. Komunalna 5, tel. 94/348-44-44</w:t>
      </w:r>
      <w:r w:rsidR="004119A9"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lang w:eastAsia="pl-PL"/>
        </w:rPr>
        <w:t xml:space="preserve"> e-mail </w:t>
      </w:r>
      <w:hyperlink r:id="rId9" w:history="1">
        <w:r w:rsidRPr="0014170E">
          <w:rPr>
            <w:rFonts w:ascii="Open Sans" w:eastAsia="Times New Roman" w:hAnsi="Open Sans" w:cs="Open Sans"/>
            <w:color w:val="000000" w:themeColor="text1"/>
            <w:u w:val="single"/>
            <w:lang w:eastAsia="pl-PL"/>
          </w:rPr>
          <w:t>pgk@pgkkoszalin.pl</w:t>
        </w:r>
      </w:hyperlink>
      <w:r w:rsidRPr="0014170E">
        <w:rPr>
          <w:rFonts w:ascii="Open Sans" w:eastAsia="Times New Roman" w:hAnsi="Open Sans" w:cs="Open Sans"/>
          <w:color w:val="000000" w:themeColor="text1"/>
          <w:lang w:eastAsia="pl-PL"/>
        </w:rPr>
        <w:t xml:space="preserve"> </w:t>
      </w:r>
      <w:r w:rsidR="004119A9" w:rsidRPr="0014170E">
        <w:rPr>
          <w:rFonts w:ascii="Open Sans" w:eastAsia="Times New Roman" w:hAnsi="Open Sans" w:cs="Open Sans"/>
          <w:color w:val="000000" w:themeColor="text1"/>
          <w:lang w:eastAsia="pl-PL"/>
        </w:rPr>
        <w:br/>
      </w:r>
      <w:r w:rsidRPr="0014170E">
        <w:rPr>
          <w:rFonts w:ascii="Open Sans" w:eastAsia="Times New Roman" w:hAnsi="Open Sans" w:cs="Open Sans"/>
          <w:color w:val="000000" w:themeColor="text1"/>
          <w:lang w:eastAsia="pl-PL"/>
        </w:rPr>
        <w:t xml:space="preserve">lub </w:t>
      </w:r>
      <w:hyperlink r:id="rId10" w:history="1">
        <w:r w:rsidRPr="0014170E">
          <w:rPr>
            <w:rFonts w:ascii="Open Sans" w:eastAsia="Times New Roman" w:hAnsi="Open Sans" w:cs="Open Sans"/>
            <w:color w:val="000000" w:themeColor="text1"/>
            <w:u w:val="single"/>
            <w:lang w:eastAsia="pl-PL"/>
          </w:rPr>
          <w:t>anna.pienkowska@pgkkoszalin.pl</w:t>
        </w:r>
      </w:hyperlink>
      <w:r w:rsidRPr="0014170E">
        <w:rPr>
          <w:rFonts w:ascii="Open Sans" w:eastAsia="Times New Roman" w:hAnsi="Open Sans" w:cs="Open Sans"/>
          <w:color w:val="000000" w:themeColor="text1"/>
          <w:lang w:eastAsia="pl-PL"/>
        </w:rPr>
        <w:t xml:space="preserve"> </w:t>
      </w:r>
      <w:r w:rsidRPr="0014170E">
        <w:rPr>
          <w:rFonts w:ascii="Open Sans" w:eastAsia="Times New Roman" w:hAnsi="Open Sans" w:cs="Open Sans"/>
          <w:color w:val="000000" w:themeColor="text1"/>
          <w:sz w:val="20"/>
          <w:szCs w:val="20"/>
          <w:lang w:eastAsia="pl-PL"/>
        </w:rPr>
        <w:t xml:space="preserve">NIP: 669-05-05-783,  REGON: 330253984, </w:t>
      </w:r>
    </w:p>
    <w:p w14:paraId="448C3D74"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strony internetowej: </w:t>
      </w:r>
      <w:hyperlink r:id="rId11" w:history="1">
        <w:r w:rsidRPr="0014170E">
          <w:rPr>
            <w:rFonts w:ascii="Open Sans" w:eastAsia="Times New Roman" w:hAnsi="Open Sans" w:cs="Open Sans"/>
            <w:color w:val="000000" w:themeColor="text1"/>
            <w:u w:val="single"/>
            <w:lang w:eastAsia="pl-PL"/>
          </w:rPr>
          <w:t>http://www.pgkkoszalin.pl/</w:t>
        </w:r>
      </w:hyperlink>
      <w:r w:rsidRPr="0014170E">
        <w:rPr>
          <w:rFonts w:ascii="Open Sans" w:eastAsia="Times New Roman" w:hAnsi="Open Sans" w:cs="Open Sans"/>
          <w:color w:val="000000" w:themeColor="text1"/>
          <w:lang w:eastAsia="pl-PL"/>
        </w:rPr>
        <w:t xml:space="preserve"> </w:t>
      </w:r>
    </w:p>
    <w:p w14:paraId="531E6368"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 xml:space="preserve">Adres profilu nabywcy: </w:t>
      </w:r>
      <w:bookmarkStart w:id="1" w:name="_Hlk63950924"/>
      <w:r w:rsidRPr="0014170E">
        <w:rPr>
          <w:rFonts w:ascii="Open Sans" w:eastAsia="Times New Roman" w:hAnsi="Open Sans" w:cs="Open Sans"/>
          <w:color w:val="000000" w:themeColor="text1"/>
          <w:u w:val="single"/>
          <w:lang w:eastAsia="pl-PL"/>
        </w:rPr>
        <w:fldChar w:fldCharType="begin"/>
      </w:r>
      <w:r w:rsidRPr="0014170E">
        <w:rPr>
          <w:rFonts w:ascii="Open Sans" w:eastAsia="Times New Roman" w:hAnsi="Open Sans" w:cs="Open Sans"/>
          <w:color w:val="000000" w:themeColor="text1"/>
          <w:u w:val="single"/>
          <w:lang w:eastAsia="pl-PL"/>
        </w:rPr>
        <w:instrText xml:space="preserve"> HYPERLINK "https://platformazakupowa.pl/pn/pgk_koszalin/proceedings" </w:instrText>
      </w:r>
      <w:r w:rsidRPr="0014170E">
        <w:rPr>
          <w:rFonts w:ascii="Open Sans" w:eastAsia="Times New Roman" w:hAnsi="Open Sans" w:cs="Open Sans"/>
          <w:color w:val="000000" w:themeColor="text1"/>
          <w:u w:val="single"/>
          <w:lang w:eastAsia="pl-PL"/>
        </w:rPr>
      </w:r>
      <w:r w:rsidRPr="0014170E">
        <w:rPr>
          <w:rFonts w:ascii="Open Sans" w:eastAsia="Times New Roman" w:hAnsi="Open Sans" w:cs="Open Sans"/>
          <w:color w:val="000000" w:themeColor="text1"/>
          <w:u w:val="single"/>
          <w:lang w:eastAsia="pl-PL"/>
        </w:rPr>
        <w:fldChar w:fldCharType="separate"/>
      </w:r>
      <w:r w:rsidRPr="0014170E">
        <w:rPr>
          <w:rFonts w:ascii="Open Sans" w:eastAsia="Times New Roman" w:hAnsi="Open Sans" w:cs="Open Sans"/>
          <w:color w:val="000000" w:themeColor="text1"/>
          <w:u w:val="single"/>
          <w:lang w:eastAsia="pl-PL"/>
        </w:rPr>
        <w:t>https://platformazakupowa.pl/pn/pgk_koszalin/proceedings</w:t>
      </w:r>
      <w:r w:rsidRPr="0014170E">
        <w:rPr>
          <w:rFonts w:ascii="Open Sans" w:eastAsia="Times New Roman" w:hAnsi="Open Sans" w:cs="Open Sans"/>
          <w:color w:val="000000" w:themeColor="text1"/>
          <w:u w:val="single"/>
          <w:lang w:eastAsia="pl-PL"/>
        </w:rPr>
        <w:fldChar w:fldCharType="end"/>
      </w:r>
      <w:r w:rsidRPr="0014170E">
        <w:rPr>
          <w:rFonts w:ascii="Open Sans" w:eastAsia="Times New Roman" w:hAnsi="Open Sans" w:cs="Open Sans"/>
          <w:color w:val="000000" w:themeColor="text1"/>
          <w:lang w:eastAsia="pl-PL"/>
        </w:rPr>
        <w:t xml:space="preserve">   </w:t>
      </w:r>
      <w:bookmarkEnd w:id="1"/>
    </w:p>
    <w:p w14:paraId="4FD86592" w14:textId="77777777" w:rsidR="0064740B" w:rsidRPr="0014170E" w:rsidRDefault="0064740B" w:rsidP="0064740B">
      <w:pPr>
        <w:spacing w:after="0" w:line="276" w:lineRule="auto"/>
        <w:jc w:val="both"/>
        <w:rPr>
          <w:rFonts w:ascii="Open Sans" w:eastAsia="Times New Roman" w:hAnsi="Open Sans" w:cs="Open Sans"/>
          <w:color w:val="000000" w:themeColor="text1"/>
          <w:lang w:eastAsia="pl-PL"/>
        </w:rPr>
      </w:pPr>
      <w:r w:rsidRPr="0014170E">
        <w:rPr>
          <w:rFonts w:ascii="Open Sans" w:eastAsia="Times New Roman" w:hAnsi="Open Sans" w:cs="Open Sans"/>
          <w:color w:val="000000" w:themeColor="text1"/>
          <w:lang w:eastAsia="pl-PL"/>
        </w:rPr>
        <w:t>(dedykowana platforma zakupowa do obsługi komunikacji w formie elektronicznej pomiędzy Zamawiającym a Wykonawcami oraz składania ofert)</w:t>
      </w:r>
    </w:p>
    <w:p w14:paraId="3BBD753F"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6E47B83E" w14:textId="77777777" w:rsidR="0064740B" w:rsidRPr="0057280E" w:rsidRDefault="0064740B">
      <w:pPr>
        <w:numPr>
          <w:ilvl w:val="0"/>
          <w:numId w:val="2"/>
        </w:numPr>
        <w:spacing w:after="0" w:line="252" w:lineRule="auto"/>
        <w:contextualSpacing/>
        <w:outlineLvl w:val="0"/>
        <w:rPr>
          <w:rFonts w:ascii="Open Sans" w:eastAsia="Times New Roman" w:hAnsi="Open Sans" w:cs="Open Sans"/>
          <w:lang w:eastAsia="pl-PL"/>
        </w:rPr>
      </w:pPr>
      <w:bookmarkStart w:id="2" w:name="_Toc63232053"/>
      <w:bookmarkStart w:id="3" w:name="_Toc63232279"/>
      <w:bookmarkStart w:id="4" w:name="_Toc63234588"/>
      <w:r w:rsidRPr="0057280E">
        <w:rPr>
          <w:rFonts w:ascii="Open Sans" w:eastAsia="Times New Roman" w:hAnsi="Open Sans" w:cs="Open Sans"/>
          <w:u w:val="single"/>
          <w:lang w:eastAsia="pl-PL"/>
        </w:rPr>
        <w:t>Tryb udzielenia zamówieni</w:t>
      </w:r>
      <w:r w:rsidRPr="0057280E">
        <w:rPr>
          <w:rFonts w:ascii="Open Sans" w:eastAsia="Times New Roman" w:hAnsi="Open Sans" w:cs="Open Sans"/>
          <w:lang w:eastAsia="pl-PL"/>
        </w:rPr>
        <w:t>a</w:t>
      </w:r>
    </w:p>
    <w:bookmarkEnd w:id="2"/>
    <w:bookmarkEnd w:id="3"/>
    <w:bookmarkEnd w:id="4"/>
    <w:p w14:paraId="507411DE" w14:textId="55E4FFB0" w:rsidR="0064740B" w:rsidRPr="0057280E" w:rsidRDefault="0064740B" w:rsidP="0064740B">
      <w:pPr>
        <w:spacing w:after="0" w:line="252" w:lineRule="auto"/>
        <w:ind w:left="862"/>
        <w:contextualSpacing/>
        <w:jc w:val="both"/>
        <w:outlineLvl w:val="0"/>
        <w:rPr>
          <w:rFonts w:ascii="Open Sans" w:eastAsia="Times New Roman" w:hAnsi="Open Sans" w:cs="Open Sans"/>
          <w:lang w:eastAsia="pl-PL"/>
        </w:rPr>
      </w:pPr>
      <w:r w:rsidRPr="0057280E">
        <w:rPr>
          <w:rFonts w:ascii="Open Sans" w:eastAsia="Times New Roman" w:hAnsi="Open Sans" w:cs="Open Sans"/>
          <w:lang w:eastAsia="pl-PL"/>
        </w:rPr>
        <w:t xml:space="preserve">2.1. Postępowanie o udzielenie zamówienia publicznego prowadzone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jest w trybie podstawowym bez przeprowadzenia negocjacji </w:t>
      </w:r>
      <w:r w:rsidR="00756629" w:rsidRPr="0057280E">
        <w:rPr>
          <w:rFonts w:ascii="Open Sans" w:eastAsia="Times New Roman" w:hAnsi="Open Sans" w:cs="Open Sans"/>
          <w:lang w:eastAsia="pl-PL"/>
        </w:rPr>
        <w:br/>
      </w:r>
      <w:r w:rsidRPr="0057280E">
        <w:rPr>
          <w:rFonts w:ascii="Open Sans" w:eastAsia="Times New Roman" w:hAnsi="Open Sans" w:cs="Open Sans"/>
          <w:lang w:eastAsia="pl-PL"/>
        </w:rPr>
        <w:t xml:space="preserve">na mocy art. 275 pkt 1 Ustawy </w:t>
      </w:r>
      <w:r w:rsidR="006638B2" w:rsidRPr="0057280E">
        <w:rPr>
          <w:rFonts w:ascii="Open Sans" w:eastAsia="Times New Roman" w:hAnsi="Open Sans" w:cs="Open Sans"/>
          <w:lang w:eastAsia="pl-PL"/>
        </w:rPr>
        <w:t xml:space="preserve">PZP </w:t>
      </w:r>
      <w:r w:rsidRPr="0057280E">
        <w:rPr>
          <w:rFonts w:ascii="Open Sans" w:eastAsia="Times New Roman" w:hAnsi="Open Sans" w:cs="Open Sans"/>
          <w:lang w:eastAsia="pl-PL"/>
        </w:rPr>
        <w:t xml:space="preserve">oraz  Specyfikacji Warunków Zamówienia, zwanej  dalej SWZ. </w:t>
      </w:r>
    </w:p>
    <w:p w14:paraId="0FDE487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2.2. Zamawiający  nie  przewiduje  wyboru  najkorzystniejszej  oferty  </w:t>
      </w:r>
      <w:r w:rsidRPr="0057280E">
        <w:rPr>
          <w:rFonts w:ascii="Open Sans" w:eastAsia="Times New Roman" w:hAnsi="Open Sans" w:cs="Open Sans"/>
          <w:lang w:eastAsia="pl-PL"/>
        </w:rPr>
        <w:br/>
        <w:t>z  możliwością prowadzenia negocjacji.</w:t>
      </w:r>
    </w:p>
    <w:p w14:paraId="5D8FD141" w14:textId="77777777" w:rsidR="0064740B" w:rsidRPr="0057280E" w:rsidRDefault="0064740B" w:rsidP="0064740B">
      <w:pPr>
        <w:spacing w:after="0" w:line="252" w:lineRule="auto"/>
        <w:ind w:left="851"/>
        <w:contextualSpacing/>
        <w:rPr>
          <w:rFonts w:ascii="Open Sans" w:eastAsia="Times New Roman" w:hAnsi="Open Sans" w:cs="Open Sans"/>
          <w:lang w:eastAsia="pl-PL"/>
        </w:rPr>
      </w:pPr>
      <w:r w:rsidRPr="0057280E">
        <w:rPr>
          <w:rFonts w:ascii="Open Sans" w:eastAsia="Times New Roman" w:hAnsi="Open Sans" w:cs="Open Sans"/>
          <w:lang w:eastAsia="pl-PL"/>
        </w:rPr>
        <w:t xml:space="preserve">2.3. Zamawiający nie przewiduje aukcji elektronicznej. </w:t>
      </w:r>
    </w:p>
    <w:p w14:paraId="715B8F64" w14:textId="52139747" w:rsidR="0064740B" w:rsidRPr="0057280E" w:rsidRDefault="0064740B" w:rsidP="001530E9">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2.4. Zamawiający nie przewiduje złożenia oferty w postaci katalogów </w:t>
      </w:r>
      <w:r w:rsidR="008036B9" w:rsidRPr="0057280E">
        <w:rPr>
          <w:rFonts w:ascii="Open Sans" w:eastAsia="Times New Roman" w:hAnsi="Open Sans" w:cs="Open Sans"/>
          <w:lang w:eastAsia="pl-PL"/>
        </w:rPr>
        <w:t>e</w:t>
      </w:r>
      <w:r w:rsidR="003807E5" w:rsidRPr="0057280E">
        <w:rPr>
          <w:rFonts w:ascii="Open Sans" w:eastAsia="Times New Roman" w:hAnsi="Open Sans" w:cs="Open Sans"/>
          <w:lang w:eastAsia="pl-PL"/>
        </w:rPr>
        <w:t>le</w:t>
      </w:r>
      <w:r w:rsidRPr="0057280E">
        <w:rPr>
          <w:rFonts w:ascii="Open Sans" w:eastAsia="Times New Roman" w:hAnsi="Open Sans" w:cs="Open Sans"/>
          <w:lang w:eastAsia="pl-PL"/>
        </w:rPr>
        <w:t>ktronicznych.</w:t>
      </w:r>
    </w:p>
    <w:p w14:paraId="6098D4EE" w14:textId="77777777"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2.5. Zamawiający nie prowadzi postępowania w celu zawarcia umowy ramowej.</w:t>
      </w:r>
    </w:p>
    <w:p w14:paraId="622D93FD" w14:textId="77777777" w:rsidR="0064740B" w:rsidRPr="0057280E" w:rsidRDefault="0064740B" w:rsidP="0064740B">
      <w:pPr>
        <w:spacing w:after="0" w:line="252" w:lineRule="auto"/>
        <w:ind w:left="851"/>
        <w:contextualSpacing/>
        <w:jc w:val="both"/>
        <w:rPr>
          <w:rFonts w:ascii="Open Sans" w:eastAsia="Times New Roman" w:hAnsi="Open Sans" w:cs="Open Sans"/>
          <w:sz w:val="21"/>
          <w:szCs w:val="21"/>
          <w:lang w:eastAsia="pl-PL"/>
        </w:rPr>
      </w:pPr>
      <w:r w:rsidRPr="0057280E">
        <w:rPr>
          <w:rFonts w:ascii="Open Sans" w:eastAsia="Times New Roman" w:hAnsi="Open Sans" w:cs="Open Sans"/>
          <w:lang w:eastAsia="pl-PL"/>
        </w:rPr>
        <w:t xml:space="preserve">2.6. Zamawiający nie zastrzega możliwości ubiegania się o udzielenie zamówienia wyłącznie przez Wykonawców, </w:t>
      </w:r>
      <w:r w:rsidRPr="0057280E">
        <w:rPr>
          <w:rFonts w:ascii="Open Sans" w:eastAsia="Times New Roman" w:hAnsi="Open Sans" w:cs="Open Sans"/>
          <w:sz w:val="21"/>
          <w:szCs w:val="21"/>
          <w:lang w:eastAsia="pl-PL"/>
        </w:rPr>
        <w:t xml:space="preserve">o których mowa w art. 94 ustawy </w:t>
      </w:r>
      <w:proofErr w:type="spellStart"/>
      <w:r w:rsidRPr="0057280E">
        <w:rPr>
          <w:rFonts w:ascii="Open Sans" w:eastAsia="Times New Roman" w:hAnsi="Open Sans" w:cs="Open Sans"/>
          <w:sz w:val="21"/>
          <w:szCs w:val="21"/>
          <w:lang w:eastAsia="pl-PL"/>
        </w:rPr>
        <w:t>Pzp</w:t>
      </w:r>
      <w:proofErr w:type="spellEnd"/>
      <w:r w:rsidRPr="0057280E">
        <w:rPr>
          <w:rFonts w:ascii="Open Sans" w:eastAsia="Times New Roman" w:hAnsi="Open Sans" w:cs="Open Sans"/>
          <w:sz w:val="21"/>
          <w:szCs w:val="21"/>
          <w:lang w:eastAsia="pl-PL"/>
        </w:rPr>
        <w:t xml:space="preserve">. </w:t>
      </w:r>
    </w:p>
    <w:p w14:paraId="09932F79" w14:textId="109071BD" w:rsidR="0064740B" w:rsidRPr="0057280E" w:rsidRDefault="0064740B" w:rsidP="0064740B">
      <w:pPr>
        <w:spacing w:after="0" w:line="252" w:lineRule="auto"/>
        <w:ind w:left="851"/>
        <w:contextualSpacing/>
        <w:jc w:val="both"/>
        <w:rPr>
          <w:rFonts w:ascii="Open Sans" w:eastAsia="Times New Roman" w:hAnsi="Open Sans" w:cs="Open Sans"/>
          <w:lang w:eastAsia="pl-PL"/>
        </w:rPr>
      </w:pPr>
      <w:r w:rsidRPr="0057280E">
        <w:rPr>
          <w:rFonts w:ascii="Open Sans" w:eastAsia="Times New Roman" w:hAnsi="Open Sans" w:cs="Open Sans"/>
          <w:lang w:eastAsia="pl-PL"/>
        </w:rPr>
        <w:t xml:space="preserve">2.7. Zamawiający </w:t>
      </w:r>
      <w:r w:rsidR="00BA2B02" w:rsidRPr="0057280E">
        <w:rPr>
          <w:rFonts w:ascii="Open Sans" w:eastAsia="Times New Roman" w:hAnsi="Open Sans" w:cs="Open Sans"/>
          <w:lang w:eastAsia="pl-PL"/>
        </w:rPr>
        <w:t xml:space="preserve"> </w:t>
      </w:r>
      <w:r w:rsidR="00E40989">
        <w:rPr>
          <w:rFonts w:ascii="Open Sans" w:eastAsia="Times New Roman" w:hAnsi="Open Sans" w:cs="Open Sans"/>
          <w:lang w:eastAsia="pl-PL"/>
        </w:rPr>
        <w:t xml:space="preserve">nie </w:t>
      </w:r>
      <w:r w:rsidR="00584557" w:rsidRPr="0057280E">
        <w:rPr>
          <w:rFonts w:ascii="Open Sans" w:eastAsia="Times New Roman" w:hAnsi="Open Sans" w:cs="Open Sans"/>
          <w:lang w:eastAsia="pl-PL"/>
        </w:rPr>
        <w:t>przewiduje podział</w:t>
      </w:r>
      <w:r w:rsidR="00E40989">
        <w:rPr>
          <w:rFonts w:ascii="Open Sans" w:eastAsia="Times New Roman" w:hAnsi="Open Sans" w:cs="Open Sans"/>
          <w:lang w:eastAsia="pl-PL"/>
        </w:rPr>
        <w:t xml:space="preserve">u </w:t>
      </w:r>
      <w:r w:rsidRPr="0057280E">
        <w:rPr>
          <w:rFonts w:ascii="Open Sans" w:eastAsia="Times New Roman" w:hAnsi="Open Sans" w:cs="Open Sans"/>
          <w:lang w:eastAsia="pl-PL"/>
        </w:rPr>
        <w:t xml:space="preserve">zamówienia na części. </w:t>
      </w:r>
    </w:p>
    <w:p w14:paraId="6E90F146" w14:textId="77777777" w:rsidR="0064740B" w:rsidRPr="0057280E" w:rsidRDefault="0064740B" w:rsidP="0064740B">
      <w:pPr>
        <w:spacing w:after="0" w:line="276" w:lineRule="auto"/>
        <w:jc w:val="both"/>
        <w:rPr>
          <w:rFonts w:ascii="Open Sans" w:eastAsia="Times New Roman" w:hAnsi="Open Sans" w:cs="Open Sans"/>
          <w:lang w:eastAsia="pl-PL"/>
        </w:rPr>
      </w:pPr>
      <w:r w:rsidRPr="0057280E">
        <w:rPr>
          <w:rFonts w:ascii="Open Sans" w:eastAsia="Times New Roman" w:hAnsi="Open Sans" w:cs="Open Sans"/>
          <w:lang w:eastAsia="pl-PL"/>
        </w:rPr>
        <w:t xml:space="preserve">              2.8. Podstawa prawna opracowania specyfikacji warunków zamówienia:</w:t>
      </w:r>
    </w:p>
    <w:p w14:paraId="2081E76A" w14:textId="01563C5C" w:rsidR="000B435C" w:rsidRPr="0057280E" w:rsidRDefault="006638B2">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Ustawa </w:t>
      </w:r>
      <w:r w:rsidR="0064740B" w:rsidRPr="0057280E">
        <w:rPr>
          <w:rFonts w:ascii="Open Sans" w:eastAsia="Times New Roman" w:hAnsi="Open Sans" w:cs="Open Sans"/>
          <w:sz w:val="21"/>
          <w:szCs w:val="21"/>
          <w:lang w:eastAsia="pl-PL"/>
        </w:rPr>
        <w:t xml:space="preserve">Prawo zamówień publicznych </w:t>
      </w:r>
      <w:r w:rsidRPr="0057280E">
        <w:rPr>
          <w:rFonts w:ascii="Open Sans" w:eastAsia="Times New Roman" w:hAnsi="Open Sans" w:cs="Open Sans"/>
          <w:sz w:val="21"/>
          <w:szCs w:val="21"/>
          <w:lang w:eastAsia="pl-PL"/>
        </w:rPr>
        <w:t xml:space="preserve">z dnia 11 września 2019 r. Prawo zamówień publicznych ( </w:t>
      </w:r>
      <w:proofErr w:type="spellStart"/>
      <w:r w:rsidRPr="0057280E">
        <w:rPr>
          <w:rFonts w:ascii="Open Sans" w:eastAsia="Times New Roman" w:hAnsi="Open Sans" w:cs="Open Sans"/>
          <w:sz w:val="21"/>
          <w:szCs w:val="21"/>
          <w:lang w:eastAsia="pl-PL"/>
        </w:rPr>
        <w:t>t.j</w:t>
      </w:r>
      <w:proofErr w:type="spellEnd"/>
      <w:r w:rsidRPr="0057280E">
        <w:rPr>
          <w:rFonts w:ascii="Open Sans" w:eastAsia="Times New Roman" w:hAnsi="Open Sans" w:cs="Open Sans"/>
          <w:sz w:val="21"/>
          <w:szCs w:val="21"/>
          <w:lang w:eastAsia="pl-PL"/>
        </w:rPr>
        <w:t xml:space="preserve">. Dz.U. z </w:t>
      </w:r>
      <w:r w:rsidR="006B30BD" w:rsidRPr="0057280E">
        <w:rPr>
          <w:rFonts w:ascii="Open Sans" w:eastAsia="Times New Roman" w:hAnsi="Open Sans" w:cs="Open Sans"/>
          <w:sz w:val="21"/>
          <w:szCs w:val="21"/>
          <w:lang w:eastAsia="pl-PL"/>
        </w:rPr>
        <w:t>202</w:t>
      </w:r>
      <w:r w:rsidR="00917952">
        <w:rPr>
          <w:rFonts w:ascii="Open Sans" w:eastAsia="Times New Roman" w:hAnsi="Open Sans" w:cs="Open Sans"/>
          <w:sz w:val="21"/>
          <w:szCs w:val="21"/>
          <w:lang w:eastAsia="pl-PL"/>
        </w:rPr>
        <w:t>4</w:t>
      </w:r>
      <w:r w:rsidR="00705D2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r. poz. </w:t>
      </w:r>
      <w:r w:rsidR="00917952">
        <w:rPr>
          <w:rFonts w:ascii="Open Sans" w:eastAsia="Times New Roman" w:hAnsi="Open Sans" w:cs="Open Sans"/>
          <w:sz w:val="21"/>
          <w:szCs w:val="21"/>
          <w:lang w:eastAsia="pl-PL"/>
        </w:rPr>
        <w:t>1320</w:t>
      </w:r>
      <w:r w:rsidRPr="0057280E">
        <w:rPr>
          <w:rFonts w:ascii="Open Sans" w:eastAsia="Times New Roman" w:hAnsi="Open Sans" w:cs="Open Sans"/>
          <w:sz w:val="21"/>
          <w:szCs w:val="21"/>
          <w:lang w:eastAsia="pl-PL"/>
        </w:rPr>
        <w:t xml:space="preserve">),  </w:t>
      </w:r>
      <w:r w:rsidR="0064740B" w:rsidRPr="0057280E">
        <w:rPr>
          <w:rFonts w:ascii="Open Sans" w:eastAsia="Times New Roman" w:hAnsi="Open Sans" w:cs="Open Sans"/>
          <w:sz w:val="21"/>
          <w:szCs w:val="21"/>
          <w:lang w:eastAsia="pl-PL"/>
        </w:rPr>
        <w:t xml:space="preserve"> </w:t>
      </w:r>
    </w:p>
    <w:p w14:paraId="4984ECBC" w14:textId="0E71DBC7" w:rsidR="0064740B" w:rsidRPr="008F3FE0" w:rsidRDefault="0064740B">
      <w:pPr>
        <w:pStyle w:val="Akapitzlist"/>
        <w:numPr>
          <w:ilvl w:val="0"/>
          <w:numId w:val="9"/>
        </w:numPr>
        <w:spacing w:line="276" w:lineRule="auto"/>
        <w:jc w:val="both"/>
        <w:rPr>
          <w:rFonts w:ascii="Open Sans" w:eastAsia="Times New Roman" w:hAnsi="Open Sans" w:cs="Open Sans"/>
          <w:sz w:val="21"/>
          <w:szCs w:val="21"/>
          <w:lang w:eastAsia="pl-PL"/>
        </w:rPr>
      </w:pPr>
      <w:r w:rsidRPr="008F3FE0">
        <w:rPr>
          <w:rFonts w:ascii="Open Sans" w:eastAsia="Times New Roman" w:hAnsi="Open Sans" w:cs="Open Sans"/>
          <w:sz w:val="21"/>
          <w:szCs w:val="21"/>
          <w:lang w:eastAsia="pl-PL"/>
        </w:rPr>
        <w:t>Ustawa z dnia 23 kwietnia 1964 r. Kodeks Cywilny (</w:t>
      </w:r>
      <w:r w:rsidR="00357439" w:rsidRPr="008F3FE0">
        <w:rPr>
          <w:rFonts w:ascii="Open Sans" w:eastAsia="Times New Roman" w:hAnsi="Open Sans" w:cs="Open Sans"/>
          <w:sz w:val="21"/>
          <w:szCs w:val="21"/>
          <w:lang w:eastAsia="pl-PL"/>
        </w:rPr>
        <w:t xml:space="preserve"> </w:t>
      </w:r>
      <w:r w:rsidRPr="008F3FE0">
        <w:rPr>
          <w:rFonts w:ascii="Open Sans" w:eastAsia="Times New Roman" w:hAnsi="Open Sans" w:cs="Open Sans"/>
          <w:sz w:val="21"/>
          <w:szCs w:val="21"/>
          <w:lang w:eastAsia="pl-PL"/>
        </w:rPr>
        <w:t xml:space="preserve">tj. Dz. U. </w:t>
      </w:r>
      <w:r w:rsidR="008F3FE0" w:rsidRPr="008F3FE0">
        <w:rPr>
          <w:rFonts w:ascii="Open Sans" w:eastAsia="Times New Roman" w:hAnsi="Open Sans" w:cs="Open Sans"/>
          <w:sz w:val="21"/>
          <w:szCs w:val="21"/>
          <w:lang w:eastAsia="pl-PL"/>
        </w:rPr>
        <w:t>Dz. U. z 2023 r. poz. 1610, 1615, 1890, 1933, z 2024</w:t>
      </w:r>
      <w:r w:rsidR="008F3FE0">
        <w:rPr>
          <w:rFonts w:ascii="Open Sans" w:eastAsia="Times New Roman" w:hAnsi="Open Sans" w:cs="Open Sans"/>
          <w:sz w:val="21"/>
          <w:szCs w:val="21"/>
          <w:lang w:eastAsia="pl-PL"/>
        </w:rPr>
        <w:t xml:space="preserve"> </w:t>
      </w:r>
      <w:r w:rsidR="008F3FE0" w:rsidRPr="008F3FE0">
        <w:rPr>
          <w:rFonts w:ascii="Open Sans" w:eastAsia="Times New Roman" w:hAnsi="Open Sans" w:cs="Open Sans"/>
          <w:sz w:val="21"/>
          <w:szCs w:val="21"/>
          <w:lang w:eastAsia="pl-PL"/>
        </w:rPr>
        <w:t xml:space="preserve">r. poz. 653. </w:t>
      </w:r>
      <w:r w:rsidR="00C35D69" w:rsidRPr="008F3FE0">
        <w:rPr>
          <w:rFonts w:ascii="Open Sans" w:eastAsia="Times New Roman" w:hAnsi="Open Sans" w:cs="Open Sans"/>
          <w:sz w:val="21"/>
          <w:szCs w:val="21"/>
          <w:lang w:eastAsia="pl-PL"/>
        </w:rPr>
        <w:t xml:space="preserve"> </w:t>
      </w:r>
      <w:r w:rsidR="00A54443" w:rsidRPr="008F3FE0">
        <w:rPr>
          <w:rFonts w:ascii="Open Sans" w:eastAsia="Times New Roman" w:hAnsi="Open Sans" w:cs="Open Sans"/>
          <w:sz w:val="21"/>
          <w:szCs w:val="21"/>
          <w:lang w:eastAsia="pl-PL"/>
        </w:rPr>
        <w:t xml:space="preserve"> </w:t>
      </w:r>
      <w:r w:rsidRPr="008F3FE0">
        <w:rPr>
          <w:rFonts w:ascii="Open Sans" w:eastAsia="Times New Roman" w:hAnsi="Open Sans" w:cs="Open Sans"/>
          <w:sz w:val="21"/>
          <w:szCs w:val="21"/>
          <w:lang w:eastAsia="pl-PL"/>
        </w:rPr>
        <w:t xml:space="preserve">) - jeżeli przepisy ustawy </w:t>
      </w:r>
      <w:proofErr w:type="spellStart"/>
      <w:r w:rsidRPr="008F3FE0">
        <w:rPr>
          <w:rFonts w:ascii="Open Sans" w:eastAsia="Times New Roman" w:hAnsi="Open Sans" w:cs="Open Sans"/>
          <w:sz w:val="21"/>
          <w:szCs w:val="21"/>
          <w:lang w:eastAsia="pl-PL"/>
        </w:rPr>
        <w:t>Pzp</w:t>
      </w:r>
      <w:proofErr w:type="spellEnd"/>
      <w:r w:rsidRPr="008F3FE0">
        <w:rPr>
          <w:rFonts w:ascii="Open Sans" w:eastAsia="Times New Roman" w:hAnsi="Open Sans" w:cs="Open Sans"/>
          <w:sz w:val="21"/>
          <w:szCs w:val="21"/>
          <w:lang w:eastAsia="pl-PL"/>
        </w:rPr>
        <w:t xml:space="preserve"> nie stanowią inaczej.</w:t>
      </w:r>
    </w:p>
    <w:p w14:paraId="0B7ACE21" w14:textId="197ACA3B" w:rsidR="0064740B" w:rsidRPr="0057280E" w:rsidRDefault="0064740B">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Ministra Rozwoju Pracy i Technologii z dnia 23 grudnia 2020 roku </w:t>
      </w:r>
      <w:r w:rsidRPr="0057280E">
        <w:rPr>
          <w:rFonts w:ascii="Open Sans" w:eastAsia="Times New Roman" w:hAnsi="Open Sans" w:cs="Open Sans"/>
          <w:sz w:val="21"/>
          <w:szCs w:val="21"/>
          <w:lang w:eastAsia="pl-PL"/>
        </w:rPr>
        <w:br/>
        <w:t xml:space="preserve">w sprawie podmiotowych środków dowodowych oraz innych dokumentów </w:t>
      </w:r>
      <w:r w:rsidRPr="0057280E">
        <w:rPr>
          <w:rFonts w:ascii="Open Sans" w:eastAsia="Times New Roman" w:hAnsi="Open Sans" w:cs="Open Sans"/>
          <w:sz w:val="21"/>
          <w:szCs w:val="21"/>
          <w:lang w:eastAsia="pl-PL"/>
        </w:rPr>
        <w:br/>
        <w:t xml:space="preserve">lub oświadczeń, jakich może żądać Zamawiający od Wykonawcy (Dz.U.2020 r. </w:t>
      </w:r>
      <w:r w:rsidR="004E57C0">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2415).</w:t>
      </w:r>
    </w:p>
    <w:p w14:paraId="014275B3" w14:textId="7D093C86" w:rsidR="0064740B" w:rsidRDefault="0064740B">
      <w:pPr>
        <w:pStyle w:val="Akapitzlist"/>
        <w:numPr>
          <w:ilvl w:val="0"/>
          <w:numId w:val="9"/>
        </w:numPr>
        <w:spacing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 xml:space="preserve">Rozporządzenie Prezesa Rady Ministrów z dnia 30 grudnia 2020 roku w sprawie sposobu sporządzania i przekazywania informacji oraz wymagań technicznych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dla dokumentów elektronicznych oraz środków komunikacji elektronicznej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 xml:space="preserve">w postępowaniu o udzielenie zamówienia publicznego lub konkursie (Dz.U.2020 r. </w:t>
      </w:r>
      <w:r w:rsidR="00973996">
        <w:rPr>
          <w:rFonts w:ascii="Open Sans" w:eastAsia="Times New Roman" w:hAnsi="Open Sans" w:cs="Open Sans"/>
          <w:sz w:val="21"/>
          <w:szCs w:val="21"/>
          <w:lang w:eastAsia="pl-PL"/>
        </w:rPr>
        <w:br/>
      </w:r>
      <w:r w:rsidRPr="0057280E">
        <w:rPr>
          <w:rFonts w:ascii="Open Sans" w:eastAsia="Times New Roman" w:hAnsi="Open Sans" w:cs="Open Sans"/>
          <w:sz w:val="21"/>
          <w:szCs w:val="21"/>
          <w:lang w:eastAsia="pl-PL"/>
        </w:rPr>
        <w:t>poz. 2452).</w:t>
      </w:r>
    </w:p>
    <w:p w14:paraId="362235EB" w14:textId="77777777" w:rsidR="005B7C7D" w:rsidRDefault="005B7C7D" w:rsidP="005B7C7D">
      <w:pPr>
        <w:spacing w:line="276" w:lineRule="auto"/>
        <w:jc w:val="both"/>
        <w:rPr>
          <w:rFonts w:ascii="Open Sans" w:eastAsia="Times New Roman" w:hAnsi="Open Sans" w:cs="Open Sans"/>
          <w:sz w:val="21"/>
          <w:szCs w:val="21"/>
          <w:lang w:eastAsia="pl-PL"/>
        </w:rPr>
      </w:pPr>
    </w:p>
    <w:p w14:paraId="2A42F2C3" w14:textId="77777777" w:rsidR="005B7C7D" w:rsidRPr="005B7C7D" w:rsidRDefault="005B7C7D" w:rsidP="005B7C7D">
      <w:pPr>
        <w:spacing w:line="276" w:lineRule="auto"/>
        <w:jc w:val="both"/>
        <w:rPr>
          <w:rFonts w:ascii="Open Sans" w:eastAsia="Times New Roman" w:hAnsi="Open Sans" w:cs="Open Sans"/>
          <w:sz w:val="21"/>
          <w:szCs w:val="21"/>
          <w:lang w:eastAsia="pl-PL"/>
        </w:rPr>
      </w:pPr>
    </w:p>
    <w:p w14:paraId="7F90D5FD" w14:textId="685F93DE" w:rsidR="00412AE6" w:rsidRDefault="00274E41" w:rsidP="00412AE6">
      <w:pPr>
        <w:pStyle w:val="Akapitzlist"/>
        <w:numPr>
          <w:ilvl w:val="1"/>
          <w:numId w:val="2"/>
        </w:numPr>
        <w:jc w:val="both"/>
        <w:rPr>
          <w:rFonts w:ascii="Open Sans" w:eastAsia="Times New Roman" w:hAnsi="Open Sans" w:cs="Open Sans"/>
          <w:color w:val="0D0D0D" w:themeColor="text1" w:themeTint="F2"/>
          <w:sz w:val="21"/>
          <w:szCs w:val="21"/>
          <w:lang w:eastAsia="pl-PL"/>
        </w:rPr>
      </w:pPr>
      <w:bookmarkStart w:id="5" w:name="_Hlk179454720"/>
      <w:r w:rsidRPr="00106216">
        <w:rPr>
          <w:rFonts w:ascii="Open Sans" w:eastAsia="Times New Roman" w:hAnsi="Open Sans" w:cs="Open Sans"/>
          <w:sz w:val="21"/>
          <w:szCs w:val="21"/>
          <w:lang w:eastAsia="pl-PL"/>
        </w:rPr>
        <w:lastRenderedPageBreak/>
        <w:t>Zamawiający</w:t>
      </w:r>
      <w:bookmarkEnd w:id="5"/>
      <w:r w:rsidRPr="00106216">
        <w:rPr>
          <w:rFonts w:ascii="Open Sans" w:eastAsia="Times New Roman" w:hAnsi="Open Sans" w:cs="Open Sans"/>
          <w:sz w:val="21"/>
          <w:szCs w:val="21"/>
          <w:lang w:eastAsia="pl-PL"/>
        </w:rPr>
        <w:t xml:space="preserve">  </w:t>
      </w:r>
      <w:r w:rsidR="00673A62">
        <w:rPr>
          <w:rFonts w:ascii="Open Sans" w:eastAsia="Times New Roman" w:hAnsi="Open Sans" w:cs="Open Sans"/>
          <w:sz w:val="21"/>
          <w:szCs w:val="21"/>
          <w:lang w:eastAsia="pl-PL"/>
        </w:rPr>
        <w:t xml:space="preserve">nie </w:t>
      </w:r>
      <w:r w:rsidRPr="00106216">
        <w:rPr>
          <w:rFonts w:ascii="Open Sans" w:eastAsia="Times New Roman" w:hAnsi="Open Sans" w:cs="Open Sans"/>
          <w:sz w:val="21"/>
          <w:szCs w:val="21"/>
          <w:lang w:eastAsia="pl-PL"/>
        </w:rPr>
        <w:t xml:space="preserve">wymaga, zgodnie z art. 95 ust. 1 ustawy PZP, zatrudnienia </w:t>
      </w:r>
      <w:r w:rsidR="001C190C" w:rsidRPr="00106216">
        <w:rPr>
          <w:rFonts w:ascii="Open Sans" w:eastAsia="Times New Roman" w:hAnsi="Open Sans" w:cs="Open Sans"/>
          <w:sz w:val="21"/>
          <w:szCs w:val="21"/>
          <w:lang w:eastAsia="pl-PL"/>
        </w:rPr>
        <w:br/>
      </w:r>
      <w:r w:rsidRPr="00106216">
        <w:rPr>
          <w:rFonts w:ascii="Open Sans" w:eastAsia="Times New Roman" w:hAnsi="Open Sans" w:cs="Open Sans"/>
          <w:sz w:val="21"/>
          <w:szCs w:val="21"/>
          <w:lang w:eastAsia="pl-PL"/>
        </w:rPr>
        <w:t>przez Wykonawcę lub Podwykonawcę na podstawie umowy o pracę w sposób określony</w:t>
      </w:r>
      <w:r w:rsidR="001C01E1" w:rsidRPr="00106216">
        <w:rPr>
          <w:rFonts w:ascii="Open Sans" w:eastAsia="Times New Roman" w:hAnsi="Open Sans" w:cs="Open Sans"/>
          <w:sz w:val="21"/>
          <w:szCs w:val="21"/>
          <w:lang w:eastAsia="pl-PL"/>
        </w:rPr>
        <w:t xml:space="preserve"> </w:t>
      </w:r>
      <w:r w:rsidRPr="00106216">
        <w:rPr>
          <w:rFonts w:ascii="Open Sans" w:eastAsia="Times New Roman" w:hAnsi="Open Sans" w:cs="Open Sans"/>
          <w:sz w:val="21"/>
          <w:szCs w:val="21"/>
          <w:lang w:eastAsia="pl-PL"/>
        </w:rPr>
        <w:t xml:space="preserve">w art. 22 § 1 ustawy z dnia 26 czerwca 1974 r. - Kodeks Pracy </w:t>
      </w:r>
      <w:r w:rsidR="00B2523C" w:rsidRPr="00106216">
        <w:rPr>
          <w:rFonts w:ascii="Open Sans" w:eastAsia="Times New Roman" w:hAnsi="Open Sans" w:cs="Open Sans"/>
          <w:sz w:val="21"/>
          <w:szCs w:val="21"/>
          <w:lang w:eastAsia="pl-PL"/>
        </w:rPr>
        <w:br/>
      </w:r>
      <w:r w:rsidR="007B66DC" w:rsidRPr="00106216">
        <w:rPr>
          <w:rFonts w:ascii="Open Sans" w:eastAsia="Times New Roman" w:hAnsi="Open Sans" w:cs="Open Sans"/>
          <w:sz w:val="21"/>
          <w:szCs w:val="21"/>
          <w:lang w:eastAsia="pl-PL"/>
        </w:rPr>
        <w:t>(</w:t>
      </w:r>
      <w:r w:rsidR="007F582A">
        <w:rPr>
          <w:rFonts w:ascii="Open Sans" w:eastAsia="Times New Roman" w:hAnsi="Open Sans" w:cs="Open Sans"/>
          <w:sz w:val="21"/>
          <w:szCs w:val="21"/>
          <w:lang w:eastAsia="pl-PL"/>
        </w:rPr>
        <w:t xml:space="preserve"> </w:t>
      </w:r>
      <w:r w:rsidR="00106216" w:rsidRPr="00106216">
        <w:rPr>
          <w:rFonts w:ascii="Open Sans" w:eastAsia="Times New Roman" w:hAnsi="Open Sans" w:cs="Open Sans"/>
          <w:sz w:val="21"/>
          <w:szCs w:val="21"/>
          <w:lang w:eastAsia="pl-PL"/>
        </w:rPr>
        <w:t>t.</w:t>
      </w:r>
      <w:r w:rsidR="007F582A">
        <w:rPr>
          <w:rFonts w:ascii="Open Sans" w:eastAsia="Times New Roman" w:hAnsi="Open Sans" w:cs="Open Sans"/>
          <w:sz w:val="21"/>
          <w:szCs w:val="21"/>
          <w:lang w:eastAsia="pl-PL"/>
        </w:rPr>
        <w:t xml:space="preserve"> </w:t>
      </w:r>
      <w:r w:rsidR="00106216" w:rsidRPr="00106216">
        <w:rPr>
          <w:rFonts w:ascii="Open Sans" w:eastAsia="Times New Roman" w:hAnsi="Open Sans" w:cs="Open Sans"/>
          <w:sz w:val="21"/>
          <w:szCs w:val="21"/>
          <w:lang w:eastAsia="pl-PL"/>
        </w:rPr>
        <w:t>j.</w:t>
      </w:r>
      <w:r w:rsidR="00106216">
        <w:rPr>
          <w:rFonts w:ascii="Open Sans" w:eastAsia="Times New Roman" w:hAnsi="Open Sans" w:cs="Open Sans"/>
          <w:sz w:val="21"/>
          <w:szCs w:val="21"/>
          <w:lang w:eastAsia="pl-PL"/>
        </w:rPr>
        <w:t xml:space="preserve"> </w:t>
      </w:r>
      <w:r w:rsidR="00106216" w:rsidRPr="00106216">
        <w:rPr>
          <w:rFonts w:ascii="Open Sans" w:eastAsia="Times New Roman" w:hAnsi="Open Sans" w:cs="Open Sans"/>
          <w:sz w:val="21"/>
          <w:szCs w:val="21"/>
          <w:lang w:eastAsia="pl-PL"/>
        </w:rPr>
        <w:t>Dz. U. z 2023 r.</w:t>
      </w:r>
      <w:r w:rsidR="00106216">
        <w:rPr>
          <w:rFonts w:ascii="Open Sans" w:eastAsia="Times New Roman" w:hAnsi="Open Sans" w:cs="Open Sans"/>
          <w:sz w:val="21"/>
          <w:szCs w:val="21"/>
          <w:lang w:eastAsia="pl-PL"/>
        </w:rPr>
        <w:t xml:space="preserve"> </w:t>
      </w:r>
      <w:r w:rsidR="00106216" w:rsidRPr="00106216">
        <w:rPr>
          <w:rFonts w:ascii="Open Sans" w:eastAsia="Times New Roman" w:hAnsi="Open Sans" w:cs="Open Sans"/>
          <w:sz w:val="21"/>
          <w:szCs w:val="21"/>
          <w:lang w:eastAsia="pl-PL"/>
        </w:rPr>
        <w:t>poz. 1465, z 2024</w:t>
      </w:r>
      <w:r w:rsidR="00106216">
        <w:rPr>
          <w:rFonts w:ascii="Open Sans" w:eastAsia="Times New Roman" w:hAnsi="Open Sans" w:cs="Open Sans"/>
          <w:sz w:val="21"/>
          <w:szCs w:val="21"/>
          <w:lang w:eastAsia="pl-PL"/>
        </w:rPr>
        <w:t xml:space="preserve"> </w:t>
      </w:r>
      <w:r w:rsidR="00106216" w:rsidRPr="00106216">
        <w:rPr>
          <w:rFonts w:ascii="Open Sans" w:eastAsia="Times New Roman" w:hAnsi="Open Sans" w:cs="Open Sans"/>
          <w:sz w:val="21"/>
          <w:szCs w:val="21"/>
          <w:lang w:eastAsia="pl-PL"/>
        </w:rPr>
        <w:t>r. poz. 878, 1222</w:t>
      </w:r>
      <w:r w:rsidR="007B66DC" w:rsidRPr="00106216">
        <w:rPr>
          <w:rFonts w:ascii="Open Sans" w:eastAsia="Times New Roman" w:hAnsi="Open Sans" w:cs="Open Sans"/>
          <w:color w:val="0D0D0D" w:themeColor="text1" w:themeTint="F2"/>
          <w:sz w:val="21"/>
          <w:szCs w:val="21"/>
          <w:lang w:eastAsia="pl-PL"/>
        </w:rPr>
        <w:t xml:space="preserve">) </w:t>
      </w:r>
      <w:r w:rsidRPr="00106216">
        <w:rPr>
          <w:rFonts w:ascii="Open Sans" w:eastAsia="Times New Roman" w:hAnsi="Open Sans" w:cs="Open Sans"/>
          <w:color w:val="0D0D0D" w:themeColor="text1" w:themeTint="F2"/>
          <w:sz w:val="21"/>
          <w:szCs w:val="21"/>
          <w:lang w:eastAsia="pl-PL"/>
        </w:rPr>
        <w:t xml:space="preserve"> </w:t>
      </w:r>
      <w:r w:rsidR="00412AE6">
        <w:rPr>
          <w:rFonts w:ascii="Open Sans" w:eastAsia="Times New Roman" w:hAnsi="Open Sans" w:cs="Open Sans"/>
          <w:color w:val="0D0D0D" w:themeColor="text1" w:themeTint="F2"/>
          <w:sz w:val="21"/>
          <w:szCs w:val="21"/>
          <w:lang w:eastAsia="pl-PL"/>
        </w:rPr>
        <w:t xml:space="preserve"> </w:t>
      </w:r>
      <w:r w:rsidR="00412AE6" w:rsidRPr="00412AE6">
        <w:rPr>
          <w:rFonts w:ascii="Open Sans" w:eastAsia="Times New Roman" w:hAnsi="Open Sans" w:cs="Open Sans"/>
          <w:color w:val="0D0D0D" w:themeColor="text1" w:themeTint="F2"/>
          <w:sz w:val="21"/>
          <w:szCs w:val="21"/>
          <w:lang w:eastAsia="pl-PL"/>
        </w:rPr>
        <w:t>osób wykonujących  czynności w trakcie realizacji zamówienia</w:t>
      </w:r>
      <w:r w:rsidR="00673A62">
        <w:rPr>
          <w:rFonts w:ascii="Open Sans" w:eastAsia="Times New Roman" w:hAnsi="Open Sans" w:cs="Open Sans"/>
          <w:color w:val="0D0D0D" w:themeColor="text1" w:themeTint="F2"/>
          <w:sz w:val="21"/>
          <w:szCs w:val="21"/>
          <w:lang w:eastAsia="pl-PL"/>
        </w:rPr>
        <w:t xml:space="preserve">. </w:t>
      </w:r>
      <w:r w:rsidR="00412AE6" w:rsidRPr="00412AE6">
        <w:rPr>
          <w:rFonts w:ascii="Open Sans" w:eastAsia="Times New Roman" w:hAnsi="Open Sans" w:cs="Open Sans"/>
          <w:color w:val="0D0D0D" w:themeColor="text1" w:themeTint="F2"/>
          <w:sz w:val="21"/>
          <w:szCs w:val="21"/>
          <w:lang w:eastAsia="pl-PL"/>
        </w:rPr>
        <w:t xml:space="preserve"> </w:t>
      </w:r>
    </w:p>
    <w:p w14:paraId="755116A1" w14:textId="77777777" w:rsidR="00AA7F3F" w:rsidRPr="00AA7F3F" w:rsidRDefault="00AA7F3F" w:rsidP="00AA7F3F">
      <w:pPr>
        <w:pStyle w:val="Akapitzlist"/>
        <w:ind w:left="2302"/>
        <w:jc w:val="both"/>
        <w:rPr>
          <w:rFonts w:ascii="Open Sans" w:eastAsia="Times New Roman" w:hAnsi="Open Sans" w:cs="Open Sans"/>
          <w:color w:val="0D0D0D" w:themeColor="text1" w:themeTint="F2"/>
          <w:sz w:val="21"/>
          <w:szCs w:val="21"/>
          <w:lang w:eastAsia="pl-PL"/>
        </w:rPr>
      </w:pPr>
    </w:p>
    <w:p w14:paraId="3CB77362" w14:textId="25C8B444" w:rsidR="00C22684" w:rsidRPr="00E52518" w:rsidRDefault="004F0127" w:rsidP="00345002">
      <w:pPr>
        <w:spacing w:after="0" w:line="276" w:lineRule="auto"/>
        <w:jc w:val="both"/>
        <w:rPr>
          <w:rFonts w:ascii="Open Sans" w:eastAsia="Times New Roman" w:hAnsi="Open Sans" w:cs="Open Sans"/>
          <w:color w:val="000000" w:themeColor="text1"/>
          <w:sz w:val="21"/>
          <w:szCs w:val="21"/>
          <w:u w:val="single"/>
          <w:lang w:eastAsia="pl-PL"/>
        </w:rPr>
      </w:pPr>
      <w:r w:rsidRPr="00472296">
        <w:rPr>
          <w:rFonts w:ascii="Open Sans" w:eastAsia="Times New Roman" w:hAnsi="Open Sans" w:cs="Open Sans"/>
          <w:color w:val="000000" w:themeColor="text1"/>
          <w:sz w:val="20"/>
          <w:szCs w:val="20"/>
          <w:lang w:eastAsia="pl-PL"/>
        </w:rPr>
        <w:t>3</w:t>
      </w:r>
      <w:r w:rsidRPr="007C655C">
        <w:rPr>
          <w:rFonts w:ascii="Open Sans" w:eastAsia="Times New Roman" w:hAnsi="Open Sans" w:cs="Open Sans"/>
          <w:color w:val="000000" w:themeColor="text1"/>
          <w:sz w:val="20"/>
          <w:szCs w:val="20"/>
          <w:u w:val="single"/>
          <w:lang w:eastAsia="pl-PL"/>
        </w:rPr>
        <w:t>.</w:t>
      </w:r>
      <w:r w:rsidR="0064740B" w:rsidRPr="00E52518">
        <w:rPr>
          <w:rFonts w:ascii="Open Sans" w:hAnsi="Open Sans" w:cs="Open Sans"/>
          <w:color w:val="000000" w:themeColor="text1"/>
          <w:sz w:val="21"/>
          <w:szCs w:val="21"/>
          <w:u w:val="single"/>
        </w:rPr>
        <w:t>Przedmiot zamówienia</w:t>
      </w:r>
      <w:r w:rsidR="00803A24" w:rsidRPr="00E52518">
        <w:rPr>
          <w:rFonts w:ascii="Open Sans" w:hAnsi="Open Sans" w:cs="Open Sans"/>
          <w:color w:val="000000" w:themeColor="text1"/>
          <w:sz w:val="21"/>
          <w:szCs w:val="21"/>
          <w:u w:val="single"/>
        </w:rPr>
        <w:t>:</w:t>
      </w:r>
      <w:bookmarkStart w:id="6" w:name="_Hlk76494993"/>
      <w:r w:rsidR="00A45EB6">
        <w:rPr>
          <w:rFonts w:ascii="Open Sans" w:hAnsi="Open Sans" w:cs="Open Sans"/>
          <w:color w:val="000000" w:themeColor="text1"/>
          <w:sz w:val="21"/>
          <w:szCs w:val="21"/>
          <w:u w:val="single"/>
        </w:rPr>
        <w:t xml:space="preserve"> </w:t>
      </w:r>
      <w:r w:rsidR="00857D07" w:rsidRPr="00857D07">
        <w:rPr>
          <w:rFonts w:ascii="Open Sans" w:eastAsia="Times New Roman" w:hAnsi="Open Sans" w:cs="Open Sans"/>
          <w:color w:val="000000" w:themeColor="text1"/>
          <w:sz w:val="21"/>
          <w:szCs w:val="21"/>
          <w:u w:val="single"/>
          <w:lang w:eastAsia="pl-PL"/>
        </w:rPr>
        <w:t xml:space="preserve">„Zakup używanego wózka widłowego z napędem na 4 koła </w:t>
      </w:r>
      <w:r w:rsidR="00857D07">
        <w:rPr>
          <w:rFonts w:ascii="Open Sans" w:eastAsia="Times New Roman" w:hAnsi="Open Sans" w:cs="Open Sans"/>
          <w:color w:val="000000" w:themeColor="text1"/>
          <w:sz w:val="21"/>
          <w:szCs w:val="21"/>
          <w:u w:val="single"/>
          <w:lang w:eastAsia="pl-PL"/>
        </w:rPr>
        <w:br/>
      </w:r>
      <w:r w:rsidR="00857D07" w:rsidRPr="00857D07">
        <w:rPr>
          <w:rFonts w:ascii="Open Sans" w:eastAsia="Times New Roman" w:hAnsi="Open Sans" w:cs="Open Sans"/>
          <w:color w:val="000000" w:themeColor="text1"/>
          <w:sz w:val="21"/>
          <w:szCs w:val="21"/>
          <w:u w:val="single"/>
          <w:lang w:eastAsia="pl-PL"/>
        </w:rPr>
        <w:t>wraz z osprzętem ”.</w:t>
      </w:r>
      <w:r w:rsidR="00345002" w:rsidRPr="00345002">
        <w:rPr>
          <w:rFonts w:ascii="Open Sans" w:eastAsia="Times New Roman" w:hAnsi="Open Sans" w:cs="Open Sans"/>
          <w:color w:val="000000" w:themeColor="text1"/>
          <w:sz w:val="21"/>
          <w:szCs w:val="21"/>
          <w:u w:val="single"/>
          <w:lang w:eastAsia="pl-PL"/>
        </w:rPr>
        <w:t xml:space="preserve"> </w:t>
      </w:r>
    </w:p>
    <w:p w14:paraId="551C0034" w14:textId="4378DC31" w:rsidR="00B93151" w:rsidRPr="0057280E" w:rsidRDefault="00CC4814" w:rsidP="000F2601">
      <w:pPr>
        <w:spacing w:after="0" w:line="276" w:lineRule="auto"/>
        <w:jc w:val="both"/>
        <w:rPr>
          <w:rFonts w:ascii="Open Sans" w:eastAsia="Times New Roman" w:hAnsi="Open Sans" w:cs="Open Sans"/>
          <w:color w:val="000000" w:themeColor="text1"/>
          <w:sz w:val="21"/>
          <w:szCs w:val="21"/>
          <w:lang w:eastAsia="pl-PL"/>
        </w:rPr>
      </w:pPr>
      <w:r w:rsidRPr="0057280E">
        <w:rPr>
          <w:rFonts w:ascii="Open Sans" w:eastAsia="Times New Roman" w:hAnsi="Open Sans" w:cs="Open Sans"/>
          <w:color w:val="000000" w:themeColor="text1"/>
          <w:sz w:val="21"/>
          <w:szCs w:val="21"/>
          <w:u w:val="single"/>
          <w:lang w:eastAsia="pl-PL"/>
        </w:rPr>
        <w:t xml:space="preserve">                      </w:t>
      </w:r>
      <w:r w:rsidR="00CD38AC" w:rsidRPr="0057280E">
        <w:rPr>
          <w:rFonts w:ascii="Open Sans" w:eastAsia="Times New Roman" w:hAnsi="Open Sans" w:cs="Open Sans"/>
          <w:color w:val="000000" w:themeColor="text1"/>
          <w:sz w:val="21"/>
          <w:szCs w:val="21"/>
          <w:u w:val="single"/>
          <w:lang w:eastAsia="pl-PL"/>
        </w:rPr>
        <w:t xml:space="preserve"> </w:t>
      </w:r>
      <w:r w:rsidR="002D2E4B" w:rsidRPr="0057280E">
        <w:rPr>
          <w:rFonts w:ascii="Open Sans" w:eastAsia="Times New Roman" w:hAnsi="Open Sans" w:cs="Open Sans"/>
          <w:color w:val="000000" w:themeColor="text1"/>
          <w:sz w:val="21"/>
          <w:szCs w:val="21"/>
          <w:u w:val="single"/>
          <w:lang w:eastAsia="pl-PL"/>
        </w:rPr>
        <w:t xml:space="preserve"> </w:t>
      </w:r>
      <w:r w:rsidR="00B82AAF" w:rsidRPr="0057280E">
        <w:rPr>
          <w:rFonts w:ascii="Open Sans" w:eastAsia="Times New Roman" w:hAnsi="Open Sans" w:cs="Open Sans"/>
          <w:color w:val="000000" w:themeColor="text1"/>
          <w:sz w:val="21"/>
          <w:szCs w:val="21"/>
          <w:u w:val="single"/>
          <w:lang w:eastAsia="pl-PL"/>
        </w:rPr>
        <w:t xml:space="preserve"> </w:t>
      </w:r>
      <w:r w:rsidR="001321DD" w:rsidRPr="0057280E">
        <w:rPr>
          <w:rFonts w:ascii="Open Sans" w:eastAsia="Times New Roman" w:hAnsi="Open Sans" w:cs="Open Sans"/>
          <w:color w:val="000000" w:themeColor="text1"/>
          <w:sz w:val="21"/>
          <w:szCs w:val="21"/>
          <w:u w:val="single"/>
          <w:lang w:eastAsia="pl-PL"/>
        </w:rPr>
        <w:t xml:space="preserve"> </w:t>
      </w:r>
      <w:r w:rsidR="00073C39" w:rsidRPr="0057280E">
        <w:rPr>
          <w:rFonts w:ascii="Open Sans" w:eastAsia="Times New Roman" w:hAnsi="Open Sans" w:cs="Open Sans"/>
          <w:color w:val="000000" w:themeColor="text1"/>
          <w:sz w:val="21"/>
          <w:szCs w:val="21"/>
          <w:u w:val="single"/>
          <w:lang w:eastAsia="pl-PL"/>
        </w:rPr>
        <w:t xml:space="preserve"> </w:t>
      </w:r>
      <w:r w:rsidR="00F0064C" w:rsidRPr="0057280E">
        <w:rPr>
          <w:rFonts w:ascii="Open Sans" w:eastAsia="Times New Roman" w:hAnsi="Open Sans" w:cs="Open Sans"/>
          <w:color w:val="000000" w:themeColor="text1"/>
          <w:sz w:val="21"/>
          <w:szCs w:val="21"/>
          <w:u w:val="single"/>
          <w:lang w:eastAsia="pl-PL"/>
        </w:rPr>
        <w:t xml:space="preserve"> </w:t>
      </w:r>
      <w:r w:rsidR="007355AD" w:rsidRPr="0057280E">
        <w:rPr>
          <w:rFonts w:ascii="Open Sans" w:eastAsia="Times New Roman" w:hAnsi="Open Sans" w:cs="Open Sans"/>
          <w:color w:val="000000" w:themeColor="text1"/>
          <w:sz w:val="21"/>
          <w:szCs w:val="21"/>
          <w:u w:val="single"/>
          <w:lang w:eastAsia="pl-PL"/>
        </w:rPr>
        <w:t xml:space="preserve"> </w:t>
      </w:r>
    </w:p>
    <w:bookmarkEnd w:id="6"/>
    <w:p w14:paraId="4171C3CE" w14:textId="71B1E167" w:rsidR="00387D2F" w:rsidRPr="00D201CF" w:rsidRDefault="0064740B" w:rsidP="00387D2F">
      <w:pPr>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21"/>
          <w:szCs w:val="21"/>
          <w:lang w:eastAsia="pl-PL"/>
        </w:rPr>
        <w:t>3.2.</w:t>
      </w:r>
      <w:r w:rsidRPr="0057280E">
        <w:rPr>
          <w:rFonts w:ascii="Open Sans" w:eastAsia="Times New Roman" w:hAnsi="Open Sans" w:cs="Open Sans"/>
          <w:color w:val="000000" w:themeColor="text1"/>
          <w:sz w:val="21"/>
          <w:szCs w:val="21"/>
          <w:lang w:eastAsia="pl-PL"/>
        </w:rPr>
        <w:tab/>
      </w:r>
      <w:r w:rsidRPr="00E91B99">
        <w:rPr>
          <w:rFonts w:ascii="Open Sans" w:eastAsia="Times New Roman" w:hAnsi="Open Sans" w:cs="Open Sans"/>
          <w:color w:val="000000" w:themeColor="text1"/>
          <w:sz w:val="21"/>
          <w:szCs w:val="21"/>
          <w:lang w:eastAsia="pl-PL"/>
        </w:rPr>
        <w:t>Oznaczenie wg Wspólnego Słownika Zamówień</w:t>
      </w:r>
      <w:r w:rsidR="00FC78C1" w:rsidRPr="00E91B99">
        <w:rPr>
          <w:rFonts w:ascii="Open Sans" w:eastAsia="Times New Roman" w:hAnsi="Open Sans" w:cs="Open Sans"/>
          <w:color w:val="000000" w:themeColor="text1"/>
          <w:sz w:val="21"/>
          <w:szCs w:val="21"/>
          <w:lang w:eastAsia="pl-PL"/>
        </w:rPr>
        <w:t>:</w:t>
      </w:r>
      <w:r w:rsidR="00883B48" w:rsidRPr="00E91B99">
        <w:rPr>
          <w:rFonts w:ascii="Open Sans" w:eastAsia="Times New Roman" w:hAnsi="Open Sans" w:cs="Open Sans"/>
          <w:color w:val="000000" w:themeColor="text1"/>
          <w:sz w:val="21"/>
          <w:szCs w:val="21"/>
          <w:lang w:eastAsia="pl-PL"/>
        </w:rPr>
        <w:t xml:space="preserve"> </w:t>
      </w:r>
      <w:r w:rsidR="002503BD" w:rsidRPr="00E91B99">
        <w:rPr>
          <w:rFonts w:ascii="Open Sans" w:eastAsia="Times New Roman" w:hAnsi="Open Sans" w:cs="Open Sans"/>
          <w:color w:val="000000" w:themeColor="text1"/>
          <w:sz w:val="21"/>
          <w:szCs w:val="21"/>
          <w:lang w:eastAsia="pl-PL"/>
        </w:rPr>
        <w:t xml:space="preserve"> </w:t>
      </w:r>
      <w:r w:rsidR="003B669E" w:rsidRPr="00E91B99">
        <w:rPr>
          <w:rFonts w:ascii="Open Sans" w:eastAsia="Times New Roman" w:hAnsi="Open Sans" w:cs="Open Sans"/>
          <w:color w:val="000000" w:themeColor="text1"/>
          <w:sz w:val="21"/>
          <w:szCs w:val="21"/>
          <w:lang w:eastAsia="pl-PL"/>
        </w:rPr>
        <w:t xml:space="preserve"> </w:t>
      </w:r>
      <w:r w:rsidR="001D0841" w:rsidRPr="00E91B99">
        <w:rPr>
          <w:rFonts w:ascii="Open Sans" w:eastAsia="Times New Roman" w:hAnsi="Open Sans" w:cs="Open Sans"/>
          <w:color w:val="000000" w:themeColor="text1"/>
          <w:sz w:val="21"/>
          <w:szCs w:val="21"/>
          <w:lang w:eastAsia="pl-PL"/>
        </w:rPr>
        <w:t xml:space="preserve"> </w:t>
      </w:r>
      <w:r w:rsidR="00946D4A">
        <w:rPr>
          <w:rFonts w:ascii="Open Sans" w:eastAsia="Times New Roman" w:hAnsi="Open Sans" w:cs="Open Sans"/>
          <w:color w:val="000000" w:themeColor="text1"/>
          <w:sz w:val="18"/>
          <w:szCs w:val="18"/>
          <w:lang w:eastAsia="pl-PL"/>
        </w:rPr>
        <w:t>42415110-2</w:t>
      </w:r>
      <w:r w:rsidR="00387D2F">
        <w:rPr>
          <w:rFonts w:ascii="Open Sans" w:eastAsia="Times New Roman" w:hAnsi="Open Sans" w:cs="Open Sans"/>
          <w:color w:val="000000" w:themeColor="text1"/>
          <w:sz w:val="18"/>
          <w:szCs w:val="18"/>
          <w:lang w:eastAsia="pl-PL"/>
        </w:rPr>
        <w:t xml:space="preserve">. </w:t>
      </w:r>
    </w:p>
    <w:p w14:paraId="00ABF5CD" w14:textId="36A846CC" w:rsidR="000C32D4" w:rsidRDefault="0064740B" w:rsidP="000013D4">
      <w:pPr>
        <w:spacing w:after="0" w:line="240" w:lineRule="auto"/>
        <w:jc w:val="both"/>
        <w:rPr>
          <w:rFonts w:ascii="Open Sans" w:eastAsia="Times New Roman" w:hAnsi="Open Sans" w:cs="Open Sans"/>
          <w:color w:val="000000" w:themeColor="text1"/>
          <w:sz w:val="21"/>
          <w:szCs w:val="21"/>
          <w:lang w:eastAsia="pl-PL"/>
        </w:rPr>
      </w:pPr>
      <w:r w:rsidRPr="00E91B99">
        <w:rPr>
          <w:rFonts w:ascii="Open Sans" w:eastAsia="Times New Roman" w:hAnsi="Open Sans" w:cs="Open Sans"/>
          <w:color w:val="000000" w:themeColor="text1"/>
          <w:sz w:val="21"/>
          <w:szCs w:val="21"/>
          <w:lang w:eastAsia="pl-PL"/>
        </w:rPr>
        <w:t>3.3.</w:t>
      </w:r>
      <w:r w:rsidRPr="00E91B99">
        <w:rPr>
          <w:rFonts w:ascii="Open Sans" w:eastAsia="Times New Roman" w:hAnsi="Open Sans" w:cs="Open Sans"/>
          <w:color w:val="000000" w:themeColor="text1"/>
          <w:sz w:val="21"/>
          <w:szCs w:val="21"/>
          <w:lang w:eastAsia="pl-PL"/>
        </w:rPr>
        <w:tab/>
        <w:t>Miejsce realizacji zamówienia</w:t>
      </w:r>
      <w:r w:rsidR="003D0C18" w:rsidRPr="00E91B99">
        <w:rPr>
          <w:rFonts w:ascii="Open Sans" w:eastAsia="Times New Roman" w:hAnsi="Open Sans" w:cs="Open Sans"/>
          <w:color w:val="000000" w:themeColor="text1"/>
          <w:sz w:val="21"/>
          <w:szCs w:val="21"/>
          <w:lang w:eastAsia="pl-PL"/>
        </w:rPr>
        <w:t>:</w:t>
      </w:r>
      <w:r w:rsidR="00BB6CE6" w:rsidRPr="00E91B99">
        <w:rPr>
          <w:rFonts w:ascii="Open Sans" w:eastAsia="Times New Roman" w:hAnsi="Open Sans" w:cs="Open Sans"/>
          <w:color w:val="000000" w:themeColor="text1"/>
          <w:sz w:val="21"/>
          <w:szCs w:val="21"/>
          <w:lang w:eastAsia="pl-PL"/>
        </w:rPr>
        <w:t xml:space="preserve"> </w:t>
      </w:r>
      <w:r w:rsidR="001B3512">
        <w:rPr>
          <w:rFonts w:ascii="Open Sans" w:eastAsia="Times New Roman" w:hAnsi="Open Sans" w:cs="Open Sans"/>
          <w:color w:val="000000" w:themeColor="text1"/>
          <w:sz w:val="21"/>
          <w:szCs w:val="21"/>
          <w:lang w:eastAsia="pl-PL"/>
        </w:rPr>
        <w:t xml:space="preserve">Siedziba Zamawiającego  - </w:t>
      </w:r>
      <w:r w:rsidR="001B3512" w:rsidRPr="001B3512">
        <w:rPr>
          <w:rFonts w:ascii="Open Sans" w:eastAsia="Times New Roman" w:hAnsi="Open Sans" w:cs="Open Sans"/>
          <w:color w:val="000000" w:themeColor="text1"/>
          <w:sz w:val="21"/>
          <w:szCs w:val="21"/>
          <w:lang w:eastAsia="pl-PL"/>
        </w:rPr>
        <w:t>Regionaln</w:t>
      </w:r>
      <w:r w:rsidR="001B3512">
        <w:rPr>
          <w:rFonts w:ascii="Open Sans" w:eastAsia="Times New Roman" w:hAnsi="Open Sans" w:cs="Open Sans"/>
          <w:color w:val="000000" w:themeColor="text1"/>
          <w:sz w:val="21"/>
          <w:szCs w:val="21"/>
          <w:lang w:eastAsia="pl-PL"/>
        </w:rPr>
        <w:t>y</w:t>
      </w:r>
      <w:r w:rsidR="001B3512" w:rsidRPr="001B3512">
        <w:rPr>
          <w:rFonts w:ascii="Open Sans" w:eastAsia="Times New Roman" w:hAnsi="Open Sans" w:cs="Open Sans"/>
          <w:color w:val="000000" w:themeColor="text1"/>
          <w:sz w:val="21"/>
          <w:szCs w:val="21"/>
          <w:lang w:eastAsia="pl-PL"/>
        </w:rPr>
        <w:t xml:space="preserve"> Zakład Odzysku Odpadów w Sianowie</w:t>
      </w:r>
      <w:r w:rsidR="001B3512">
        <w:rPr>
          <w:rFonts w:ascii="Open Sans" w:eastAsia="Times New Roman" w:hAnsi="Open Sans" w:cs="Open Sans"/>
          <w:color w:val="000000" w:themeColor="text1"/>
          <w:sz w:val="21"/>
          <w:szCs w:val="21"/>
          <w:lang w:eastAsia="pl-PL"/>
        </w:rPr>
        <w:t xml:space="preserve">, przy ul. </w:t>
      </w:r>
      <w:proofErr w:type="spellStart"/>
      <w:r w:rsidR="001B3512">
        <w:rPr>
          <w:rFonts w:ascii="Open Sans" w:eastAsia="Times New Roman" w:hAnsi="Open Sans" w:cs="Open Sans"/>
          <w:color w:val="000000" w:themeColor="text1"/>
          <w:sz w:val="21"/>
          <w:szCs w:val="21"/>
          <w:lang w:eastAsia="pl-PL"/>
        </w:rPr>
        <w:t>Łubuszan</w:t>
      </w:r>
      <w:proofErr w:type="spellEnd"/>
      <w:r w:rsidR="001B3512">
        <w:rPr>
          <w:rFonts w:ascii="Open Sans" w:eastAsia="Times New Roman" w:hAnsi="Open Sans" w:cs="Open Sans"/>
          <w:color w:val="000000" w:themeColor="text1"/>
          <w:sz w:val="21"/>
          <w:szCs w:val="21"/>
          <w:lang w:eastAsia="pl-PL"/>
        </w:rPr>
        <w:t xml:space="preserve"> 80. </w:t>
      </w:r>
      <w:r w:rsidR="001B3512" w:rsidRPr="001B3512">
        <w:rPr>
          <w:rFonts w:ascii="Open Sans" w:eastAsia="Times New Roman" w:hAnsi="Open Sans" w:cs="Open Sans"/>
          <w:color w:val="000000" w:themeColor="text1"/>
          <w:sz w:val="21"/>
          <w:szCs w:val="21"/>
          <w:lang w:eastAsia="pl-PL"/>
        </w:rPr>
        <w:t xml:space="preserve"> </w:t>
      </w:r>
      <w:r w:rsidR="006E77CE" w:rsidRPr="006E77CE">
        <w:rPr>
          <w:rFonts w:ascii="Open Sans" w:eastAsia="Times New Roman" w:hAnsi="Open Sans" w:cs="Open Sans"/>
          <w:color w:val="000000" w:themeColor="text1"/>
          <w:sz w:val="21"/>
          <w:szCs w:val="21"/>
          <w:lang w:eastAsia="pl-PL"/>
        </w:rPr>
        <w:t xml:space="preserve">   </w:t>
      </w:r>
      <w:r w:rsidR="00E91B99" w:rsidRPr="00E91B99">
        <w:rPr>
          <w:rFonts w:ascii="Open Sans" w:eastAsia="Times New Roman" w:hAnsi="Open Sans" w:cs="Open Sans"/>
          <w:color w:val="000000" w:themeColor="text1"/>
          <w:sz w:val="21"/>
          <w:szCs w:val="21"/>
          <w:lang w:eastAsia="pl-PL"/>
        </w:rPr>
        <w:t xml:space="preserve"> </w:t>
      </w:r>
      <w:r w:rsidR="000013D4">
        <w:rPr>
          <w:rFonts w:ascii="Open Sans" w:eastAsia="Times New Roman" w:hAnsi="Open Sans" w:cs="Open Sans"/>
          <w:color w:val="000000" w:themeColor="text1"/>
          <w:sz w:val="21"/>
          <w:szCs w:val="21"/>
          <w:lang w:eastAsia="pl-PL"/>
        </w:rPr>
        <w:t xml:space="preserve"> </w:t>
      </w:r>
      <w:r w:rsidR="000013D4" w:rsidRPr="000013D4">
        <w:rPr>
          <w:rFonts w:ascii="Open Sans" w:eastAsia="Times New Roman" w:hAnsi="Open Sans" w:cs="Open Sans"/>
          <w:color w:val="000000" w:themeColor="text1"/>
          <w:sz w:val="21"/>
          <w:szCs w:val="21"/>
          <w:lang w:eastAsia="pl-PL"/>
        </w:rPr>
        <w:t xml:space="preserve"> </w:t>
      </w:r>
      <w:r w:rsidR="003327AF">
        <w:rPr>
          <w:rFonts w:ascii="Open Sans" w:eastAsia="Times New Roman" w:hAnsi="Open Sans" w:cs="Open Sans"/>
          <w:color w:val="000000" w:themeColor="text1"/>
          <w:sz w:val="21"/>
          <w:szCs w:val="21"/>
          <w:lang w:eastAsia="pl-PL"/>
        </w:rPr>
        <w:t xml:space="preserve"> </w:t>
      </w:r>
      <w:r w:rsidR="001D0C47" w:rsidRPr="001D0C47">
        <w:rPr>
          <w:rFonts w:ascii="Open Sans" w:eastAsia="Times New Roman" w:hAnsi="Open Sans" w:cs="Open Sans"/>
          <w:color w:val="000000" w:themeColor="text1"/>
          <w:sz w:val="21"/>
          <w:szCs w:val="21"/>
          <w:lang w:eastAsia="pl-PL"/>
        </w:rPr>
        <w:t xml:space="preserve"> </w:t>
      </w:r>
      <w:r w:rsidR="006E343F">
        <w:rPr>
          <w:rFonts w:ascii="Open Sans" w:eastAsia="Times New Roman" w:hAnsi="Open Sans" w:cs="Open Sans"/>
          <w:color w:val="000000" w:themeColor="text1"/>
          <w:sz w:val="21"/>
          <w:szCs w:val="21"/>
          <w:lang w:eastAsia="pl-PL"/>
        </w:rPr>
        <w:t xml:space="preserve"> </w:t>
      </w:r>
    </w:p>
    <w:p w14:paraId="0F751465" w14:textId="77777777" w:rsidR="00973996" w:rsidRPr="0057280E" w:rsidRDefault="00973996" w:rsidP="00EF170A">
      <w:pPr>
        <w:spacing w:after="0" w:line="276" w:lineRule="auto"/>
        <w:jc w:val="both"/>
        <w:rPr>
          <w:rFonts w:ascii="Open Sans" w:eastAsia="Times New Roman" w:hAnsi="Open Sans" w:cs="Open Sans"/>
          <w:color w:val="0D0D0D" w:themeColor="text1" w:themeTint="F2"/>
          <w:sz w:val="21"/>
          <w:szCs w:val="21"/>
          <w:lang w:eastAsia="pl-PL"/>
        </w:rPr>
      </w:pPr>
    </w:p>
    <w:p w14:paraId="6C9F5CF5" w14:textId="6484F848" w:rsidR="0064740B" w:rsidRPr="0057280E" w:rsidRDefault="0064740B"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3.4.</w:t>
      </w:r>
      <w:r w:rsidRPr="0057280E">
        <w:rPr>
          <w:rFonts w:ascii="Open Sans" w:eastAsia="Times New Roman" w:hAnsi="Open Sans" w:cs="Open Sans"/>
          <w:sz w:val="21"/>
          <w:szCs w:val="21"/>
          <w:lang w:eastAsia="pl-PL"/>
        </w:rPr>
        <w:tab/>
        <w:t xml:space="preserve">Rodzaj zamówienia: </w:t>
      </w:r>
      <w:r w:rsidR="001B3512">
        <w:rPr>
          <w:rFonts w:ascii="Open Sans" w:eastAsia="Times New Roman" w:hAnsi="Open Sans" w:cs="Open Sans"/>
          <w:sz w:val="21"/>
          <w:szCs w:val="21"/>
          <w:lang w:eastAsia="pl-PL"/>
        </w:rPr>
        <w:t>Dostawa</w:t>
      </w:r>
      <w:r w:rsidR="006E15F2">
        <w:rPr>
          <w:rFonts w:ascii="Open Sans" w:eastAsia="Times New Roman" w:hAnsi="Open Sans" w:cs="Open Sans"/>
          <w:sz w:val="21"/>
          <w:szCs w:val="21"/>
          <w:lang w:eastAsia="pl-PL"/>
        </w:rPr>
        <w:t xml:space="preserve">. </w:t>
      </w:r>
      <w:r w:rsidR="002808F6">
        <w:rPr>
          <w:rFonts w:ascii="Open Sans" w:eastAsia="Times New Roman" w:hAnsi="Open Sans" w:cs="Open Sans"/>
          <w:sz w:val="21"/>
          <w:szCs w:val="21"/>
          <w:lang w:eastAsia="pl-PL"/>
        </w:rPr>
        <w:t xml:space="preserve"> </w:t>
      </w:r>
      <w:r w:rsidR="00F447F3">
        <w:rPr>
          <w:rFonts w:ascii="Open Sans" w:eastAsia="Times New Roman" w:hAnsi="Open Sans" w:cs="Open Sans"/>
          <w:sz w:val="21"/>
          <w:szCs w:val="21"/>
          <w:lang w:eastAsia="pl-PL"/>
        </w:rPr>
        <w:t xml:space="preserve"> </w:t>
      </w:r>
      <w:r w:rsidR="00F742AF">
        <w:rPr>
          <w:rFonts w:ascii="Open Sans" w:eastAsia="Times New Roman" w:hAnsi="Open Sans" w:cs="Open Sans"/>
          <w:sz w:val="21"/>
          <w:szCs w:val="21"/>
          <w:lang w:eastAsia="pl-PL"/>
        </w:rPr>
        <w:t xml:space="preserve"> </w:t>
      </w:r>
      <w:r w:rsidR="0098321D">
        <w:rPr>
          <w:rFonts w:ascii="Open Sans" w:eastAsia="Times New Roman" w:hAnsi="Open Sans" w:cs="Open Sans"/>
          <w:sz w:val="21"/>
          <w:szCs w:val="21"/>
          <w:lang w:eastAsia="pl-PL"/>
        </w:rPr>
        <w:t xml:space="preserve"> </w:t>
      </w:r>
      <w:r w:rsidR="003132E7" w:rsidRPr="0057280E">
        <w:rPr>
          <w:rFonts w:ascii="Open Sans" w:eastAsia="Times New Roman" w:hAnsi="Open Sans" w:cs="Open Sans"/>
          <w:sz w:val="21"/>
          <w:szCs w:val="21"/>
          <w:lang w:eastAsia="pl-PL"/>
        </w:rPr>
        <w:t xml:space="preserve"> </w:t>
      </w:r>
      <w:r w:rsidR="003B2034" w:rsidRPr="0057280E">
        <w:rPr>
          <w:rFonts w:ascii="Open Sans" w:eastAsia="Times New Roman" w:hAnsi="Open Sans" w:cs="Open Sans"/>
          <w:sz w:val="21"/>
          <w:szCs w:val="21"/>
          <w:lang w:eastAsia="pl-PL"/>
        </w:rPr>
        <w:t xml:space="preserve"> </w:t>
      </w:r>
      <w:r w:rsidR="005E63D3" w:rsidRPr="0057280E">
        <w:rPr>
          <w:rFonts w:ascii="Open Sans" w:eastAsia="Times New Roman" w:hAnsi="Open Sans" w:cs="Open Sans"/>
          <w:sz w:val="21"/>
          <w:szCs w:val="21"/>
          <w:lang w:eastAsia="pl-PL"/>
        </w:rPr>
        <w:t xml:space="preserve"> </w:t>
      </w:r>
      <w:r w:rsidRPr="0057280E">
        <w:rPr>
          <w:rFonts w:ascii="Open Sans" w:eastAsia="Times New Roman" w:hAnsi="Open Sans" w:cs="Open Sans"/>
          <w:sz w:val="21"/>
          <w:szCs w:val="21"/>
          <w:lang w:eastAsia="pl-PL"/>
        </w:rPr>
        <w:t xml:space="preserve"> </w:t>
      </w:r>
    </w:p>
    <w:p w14:paraId="38BE2455" w14:textId="77777777" w:rsidR="0064740B" w:rsidRPr="0057280E" w:rsidRDefault="0064740B" w:rsidP="0064740B">
      <w:pPr>
        <w:spacing w:after="0" w:line="276" w:lineRule="auto"/>
        <w:jc w:val="both"/>
        <w:rPr>
          <w:rFonts w:ascii="Open Sans" w:eastAsia="Times New Roman" w:hAnsi="Open Sans" w:cs="Open Sans"/>
          <w:b/>
          <w:color w:val="0000FF"/>
          <w:sz w:val="21"/>
          <w:szCs w:val="21"/>
          <w:lang w:eastAsia="pl-PL"/>
        </w:rPr>
      </w:pPr>
      <w:r w:rsidRPr="0057280E">
        <w:rPr>
          <w:rFonts w:ascii="Open Sans" w:eastAsia="Times New Roman" w:hAnsi="Open Sans" w:cs="Open Sans"/>
          <w:sz w:val="21"/>
          <w:szCs w:val="21"/>
          <w:lang w:eastAsia="pl-PL"/>
        </w:rPr>
        <w:t>3.5.</w:t>
      </w:r>
      <w:r w:rsidRPr="0057280E">
        <w:rPr>
          <w:rFonts w:ascii="Open Sans" w:eastAsia="Times New Roman" w:hAnsi="Open Sans" w:cs="Open Sans"/>
          <w:sz w:val="21"/>
          <w:szCs w:val="21"/>
          <w:lang w:eastAsia="pl-PL"/>
        </w:rPr>
        <w:tab/>
        <w:t xml:space="preserve">Przedmiot zamówienia obejmuje: </w:t>
      </w:r>
    </w:p>
    <w:p w14:paraId="45100EAC" w14:textId="1D5D8945" w:rsidR="00F768A0" w:rsidRPr="00F768A0" w:rsidRDefault="0090689D" w:rsidP="00F768A0">
      <w:pPr>
        <w:jc w:val="both"/>
        <w:rPr>
          <w:rFonts w:ascii="Open Sans" w:hAnsi="Open Sans" w:cs="Open Sans"/>
          <w:sz w:val="21"/>
          <w:szCs w:val="21"/>
        </w:rPr>
      </w:pPr>
      <w:r w:rsidRPr="0001419C">
        <w:rPr>
          <w:rFonts w:ascii="Open Sans" w:hAnsi="Open Sans" w:cs="Open Sans"/>
          <w:sz w:val="21"/>
          <w:szCs w:val="21"/>
        </w:rPr>
        <w:t>O</w:t>
      </w:r>
      <w:r w:rsidR="0064740B" w:rsidRPr="0001419C">
        <w:rPr>
          <w:rFonts w:ascii="Open Sans" w:hAnsi="Open Sans" w:cs="Open Sans"/>
          <w:sz w:val="21"/>
          <w:szCs w:val="21"/>
        </w:rPr>
        <w:t>pis  i zakres przedmiotu zamówienia zawarty został w  Rozdziale II  SWZ</w:t>
      </w:r>
      <w:r w:rsidR="00C60503" w:rsidRPr="0001419C">
        <w:rPr>
          <w:rFonts w:ascii="Open Sans" w:hAnsi="Open Sans" w:cs="Open Sans"/>
          <w:sz w:val="21"/>
          <w:szCs w:val="21"/>
        </w:rPr>
        <w:t xml:space="preserve"> „</w:t>
      </w:r>
      <w:r w:rsidR="00B4173E">
        <w:rPr>
          <w:rFonts w:ascii="Open Sans" w:hAnsi="Open Sans" w:cs="Open Sans"/>
          <w:sz w:val="21"/>
          <w:szCs w:val="21"/>
        </w:rPr>
        <w:t xml:space="preserve">Szczegółowy </w:t>
      </w:r>
      <w:r w:rsidR="00580E63">
        <w:rPr>
          <w:rFonts w:ascii="Open Sans" w:hAnsi="Open Sans" w:cs="Open Sans"/>
          <w:sz w:val="21"/>
          <w:szCs w:val="21"/>
        </w:rPr>
        <w:t>O</w:t>
      </w:r>
      <w:r w:rsidR="00C60503" w:rsidRPr="0001419C">
        <w:rPr>
          <w:rFonts w:ascii="Open Sans" w:hAnsi="Open Sans" w:cs="Open Sans"/>
          <w:sz w:val="21"/>
          <w:szCs w:val="21"/>
        </w:rPr>
        <w:t xml:space="preserve">pis </w:t>
      </w:r>
      <w:r w:rsidR="009F0BED" w:rsidRPr="0001419C">
        <w:rPr>
          <w:rFonts w:ascii="Open Sans" w:hAnsi="Open Sans" w:cs="Open Sans"/>
          <w:sz w:val="21"/>
          <w:szCs w:val="21"/>
        </w:rPr>
        <w:t>P</w:t>
      </w:r>
      <w:r w:rsidR="00C60503" w:rsidRPr="0001419C">
        <w:rPr>
          <w:rFonts w:ascii="Open Sans" w:hAnsi="Open Sans" w:cs="Open Sans"/>
          <w:sz w:val="21"/>
          <w:szCs w:val="21"/>
        </w:rPr>
        <w:t xml:space="preserve">rzedmiotu </w:t>
      </w:r>
      <w:r w:rsidR="009F0BED" w:rsidRPr="0001419C">
        <w:rPr>
          <w:rFonts w:ascii="Open Sans" w:hAnsi="Open Sans" w:cs="Open Sans"/>
          <w:sz w:val="21"/>
          <w:szCs w:val="21"/>
        </w:rPr>
        <w:t>Z</w:t>
      </w:r>
      <w:r w:rsidR="00C60503" w:rsidRPr="0001419C">
        <w:rPr>
          <w:rFonts w:ascii="Open Sans" w:hAnsi="Open Sans" w:cs="Open Sans"/>
          <w:sz w:val="21"/>
          <w:szCs w:val="21"/>
        </w:rPr>
        <w:t>amówienia</w:t>
      </w:r>
      <w:r w:rsidR="00D53004" w:rsidRPr="0001419C">
        <w:rPr>
          <w:rFonts w:ascii="Open Sans" w:hAnsi="Open Sans" w:cs="Open Sans"/>
          <w:sz w:val="21"/>
          <w:szCs w:val="21"/>
        </w:rPr>
        <w:t>.</w:t>
      </w:r>
      <w:r w:rsidR="00DE3EE9" w:rsidRPr="0001419C">
        <w:rPr>
          <w:rFonts w:ascii="Open Sans" w:hAnsi="Open Sans" w:cs="Open Sans"/>
          <w:sz w:val="21"/>
          <w:szCs w:val="21"/>
        </w:rPr>
        <w:t xml:space="preserve">” </w:t>
      </w:r>
    </w:p>
    <w:p w14:paraId="56E45EA6" w14:textId="77777777" w:rsidR="0064740B" w:rsidRPr="0057280E" w:rsidRDefault="0064740B" w:rsidP="0064740B">
      <w:pPr>
        <w:spacing w:after="0" w:line="276" w:lineRule="auto"/>
        <w:jc w:val="both"/>
        <w:rPr>
          <w:rFonts w:ascii="Open Sans" w:eastAsia="Times New Roman" w:hAnsi="Open Sans" w:cs="Open Sans"/>
          <w:b/>
          <w:bCs/>
          <w:lang w:eastAsia="pl-PL"/>
        </w:rPr>
      </w:pPr>
    </w:p>
    <w:p w14:paraId="120FE731" w14:textId="77777777" w:rsidR="0064740B" w:rsidRPr="0057280E" w:rsidRDefault="0064740B" w:rsidP="0064740B">
      <w:pPr>
        <w:spacing w:after="0" w:line="276" w:lineRule="auto"/>
        <w:jc w:val="both"/>
        <w:rPr>
          <w:rFonts w:ascii="Open Sans" w:eastAsia="Times New Roman" w:hAnsi="Open Sans" w:cs="Open Sans"/>
          <w:sz w:val="20"/>
          <w:szCs w:val="20"/>
          <w:lang w:eastAsia="pl-PL"/>
        </w:rPr>
      </w:pPr>
      <w:r w:rsidRPr="0057280E">
        <w:rPr>
          <w:rFonts w:ascii="Open Sans" w:eastAsia="Times New Roman" w:hAnsi="Open Sans" w:cs="Open Sans"/>
          <w:b/>
          <w:bCs/>
          <w:lang w:eastAsia="pl-PL"/>
        </w:rPr>
        <w:t>4.</w:t>
      </w:r>
      <w:r w:rsidRPr="0057280E">
        <w:rPr>
          <w:rFonts w:ascii="Open Sans" w:eastAsia="Times New Roman" w:hAnsi="Open Sans" w:cs="Open Sans"/>
          <w:b/>
          <w:bCs/>
          <w:lang w:eastAsia="pl-PL"/>
        </w:rPr>
        <w:tab/>
      </w:r>
      <w:r w:rsidRPr="0057280E">
        <w:rPr>
          <w:rFonts w:ascii="Open Sans" w:eastAsia="Times New Roman" w:hAnsi="Open Sans" w:cs="Open Sans"/>
          <w:sz w:val="20"/>
          <w:szCs w:val="20"/>
          <w:u w:val="single"/>
          <w:lang w:eastAsia="pl-PL"/>
        </w:rPr>
        <w:t>Zamówienia o których mowa w art.  214</w:t>
      </w:r>
      <w:r w:rsidRPr="0057280E">
        <w:rPr>
          <w:rFonts w:ascii="Open Sans" w:eastAsia="Times New Roman" w:hAnsi="Open Sans" w:cs="Open Sans"/>
          <w:sz w:val="20"/>
          <w:szCs w:val="20"/>
          <w:lang w:eastAsia="pl-PL"/>
        </w:rPr>
        <w:t xml:space="preserve"> ust.  1 pkt 7) Ustawy PZP:</w:t>
      </w:r>
    </w:p>
    <w:p w14:paraId="2F3CBCA6" w14:textId="0B11C3B3" w:rsidR="0064740B" w:rsidRPr="0057280E" w:rsidRDefault="003B2034" w:rsidP="0064740B">
      <w:pPr>
        <w:spacing w:after="0" w:line="276" w:lineRule="auto"/>
        <w:jc w:val="both"/>
        <w:rPr>
          <w:rFonts w:ascii="Open Sans" w:eastAsia="Times New Roman" w:hAnsi="Open Sans" w:cs="Open Sans"/>
          <w:sz w:val="21"/>
          <w:szCs w:val="21"/>
          <w:lang w:eastAsia="pl-PL"/>
        </w:rPr>
      </w:pPr>
      <w:r w:rsidRPr="0057280E">
        <w:rPr>
          <w:rFonts w:ascii="Open Sans" w:eastAsia="Times New Roman" w:hAnsi="Open Sans" w:cs="Open Sans"/>
          <w:sz w:val="21"/>
          <w:szCs w:val="21"/>
          <w:lang w:eastAsia="pl-PL"/>
        </w:rPr>
        <w:t>Nie p</w:t>
      </w:r>
      <w:r w:rsidR="00535F16" w:rsidRPr="0057280E">
        <w:rPr>
          <w:rFonts w:ascii="Open Sans" w:eastAsia="Times New Roman" w:hAnsi="Open Sans" w:cs="Open Sans"/>
          <w:sz w:val="21"/>
          <w:szCs w:val="21"/>
          <w:lang w:eastAsia="pl-PL"/>
        </w:rPr>
        <w:t xml:space="preserve">rzewiduje się. </w:t>
      </w:r>
    </w:p>
    <w:p w14:paraId="325D7DCD" w14:textId="77777777" w:rsidR="00606C17" w:rsidRPr="0057280E" w:rsidRDefault="00606C17" w:rsidP="0064740B">
      <w:pPr>
        <w:spacing w:after="0" w:line="276" w:lineRule="auto"/>
        <w:jc w:val="both"/>
        <w:rPr>
          <w:rFonts w:ascii="Open Sans" w:eastAsia="Times New Roman" w:hAnsi="Open Sans" w:cs="Open Sans"/>
          <w:sz w:val="20"/>
          <w:szCs w:val="20"/>
          <w:lang w:eastAsia="pl-PL"/>
        </w:rPr>
      </w:pPr>
    </w:p>
    <w:p w14:paraId="45BEF658" w14:textId="04AC985E" w:rsidR="00064B9F" w:rsidRPr="00AB1F39" w:rsidRDefault="007554AD" w:rsidP="007C4B21">
      <w:pPr>
        <w:pStyle w:val="Akapitzlist"/>
        <w:numPr>
          <w:ilvl w:val="0"/>
          <w:numId w:val="5"/>
        </w:numPr>
        <w:jc w:val="both"/>
        <w:rPr>
          <w:rFonts w:ascii="Open Sans" w:eastAsia="Times New Roman" w:hAnsi="Open Sans" w:cs="Open Sans"/>
          <w:sz w:val="21"/>
          <w:szCs w:val="21"/>
          <w:lang w:eastAsia="pl-PL"/>
        </w:rPr>
      </w:pPr>
      <w:r w:rsidRPr="001307B6">
        <w:rPr>
          <w:rFonts w:ascii="Open Sans" w:eastAsia="Times New Roman" w:hAnsi="Open Sans" w:cs="Open Sans"/>
          <w:sz w:val="20"/>
          <w:szCs w:val="20"/>
          <w:lang w:eastAsia="pl-PL"/>
        </w:rPr>
        <w:t>Termin realizacji przedmiotu zamówienia</w:t>
      </w:r>
      <w:r w:rsidR="00347387" w:rsidRPr="001307B6">
        <w:rPr>
          <w:rFonts w:ascii="Open Sans" w:eastAsia="Times New Roman" w:hAnsi="Open Sans" w:cs="Open Sans"/>
          <w:sz w:val="20"/>
          <w:szCs w:val="20"/>
          <w:lang w:eastAsia="pl-PL"/>
        </w:rPr>
        <w:t xml:space="preserve"> </w:t>
      </w:r>
      <w:r w:rsidR="00D97D33">
        <w:rPr>
          <w:rFonts w:ascii="Open Sans" w:eastAsia="Times New Roman" w:hAnsi="Open Sans" w:cs="Open Sans"/>
          <w:sz w:val="20"/>
          <w:szCs w:val="20"/>
          <w:lang w:eastAsia="pl-PL"/>
        </w:rPr>
        <w:t>–</w:t>
      </w:r>
      <w:r w:rsidR="00D86C53" w:rsidRPr="00D86C53">
        <w:t xml:space="preserve"> </w:t>
      </w:r>
      <w:r w:rsidR="00AB1F39" w:rsidRPr="00AB1F39">
        <w:rPr>
          <w:rFonts w:ascii="Open Sans" w:eastAsia="Times New Roman" w:hAnsi="Open Sans" w:cs="Open Sans"/>
          <w:sz w:val="21"/>
          <w:szCs w:val="21"/>
          <w:lang w:eastAsia="pl-PL"/>
        </w:rPr>
        <w:t>do</w:t>
      </w:r>
      <w:r w:rsidR="000E4B5C">
        <w:rPr>
          <w:rFonts w:ascii="Open Sans" w:eastAsia="Times New Roman" w:hAnsi="Open Sans" w:cs="Open Sans"/>
          <w:sz w:val="21"/>
          <w:szCs w:val="21"/>
          <w:lang w:eastAsia="pl-PL"/>
        </w:rPr>
        <w:t xml:space="preserve"> dnia </w:t>
      </w:r>
      <w:r w:rsidR="00AB1F39" w:rsidRPr="00AB1F39">
        <w:rPr>
          <w:rFonts w:ascii="Open Sans" w:eastAsia="Times New Roman" w:hAnsi="Open Sans" w:cs="Open Sans"/>
          <w:sz w:val="21"/>
          <w:szCs w:val="21"/>
          <w:lang w:eastAsia="pl-PL"/>
        </w:rPr>
        <w:t xml:space="preserve">20.12.2024r. </w:t>
      </w:r>
      <w:r w:rsidR="00D86C53" w:rsidRPr="00AB1F39">
        <w:rPr>
          <w:rFonts w:ascii="Open Sans" w:eastAsia="Times New Roman" w:hAnsi="Open Sans" w:cs="Open Sans"/>
          <w:sz w:val="21"/>
          <w:szCs w:val="21"/>
          <w:lang w:eastAsia="pl-PL"/>
        </w:rPr>
        <w:t xml:space="preserve"> </w:t>
      </w:r>
      <w:r w:rsidR="008F49BF" w:rsidRPr="00AB1F39">
        <w:rPr>
          <w:rFonts w:ascii="Open Sans" w:eastAsia="Times New Roman" w:hAnsi="Open Sans" w:cs="Open Sans"/>
          <w:sz w:val="21"/>
          <w:szCs w:val="21"/>
          <w:lang w:eastAsia="pl-PL"/>
        </w:rPr>
        <w:t xml:space="preserve"> </w:t>
      </w:r>
      <w:bookmarkStart w:id="7" w:name="_Hlk178752661"/>
    </w:p>
    <w:bookmarkEnd w:id="7"/>
    <w:p w14:paraId="294D7F89" w14:textId="77777777" w:rsidR="002C6C64" w:rsidRDefault="002C6C64" w:rsidP="002C6C64">
      <w:pPr>
        <w:spacing w:after="0" w:line="276" w:lineRule="auto"/>
        <w:ind w:left="502"/>
        <w:jc w:val="both"/>
        <w:rPr>
          <w:rFonts w:ascii="Open Sans" w:eastAsia="Times New Roman" w:hAnsi="Open Sans" w:cs="Open Sans"/>
          <w:sz w:val="20"/>
          <w:szCs w:val="20"/>
          <w:lang w:eastAsia="pl-PL"/>
        </w:rPr>
      </w:pPr>
    </w:p>
    <w:p w14:paraId="7AAAE35F" w14:textId="3B33AD4F" w:rsidR="002C6C64" w:rsidRPr="0057280E" w:rsidRDefault="002C6C64" w:rsidP="002C6C64">
      <w:pPr>
        <w:pStyle w:val="Akapitzlist"/>
        <w:numPr>
          <w:ilvl w:val="0"/>
          <w:numId w:val="5"/>
        </w:numPr>
        <w:spacing w:line="276" w:lineRule="auto"/>
        <w:jc w:val="both"/>
        <w:rPr>
          <w:rFonts w:ascii="Open Sans" w:eastAsia="Times New Roman" w:hAnsi="Open Sans" w:cs="Open Sans"/>
          <w:b/>
          <w:bCs/>
          <w:color w:val="000000" w:themeColor="text1"/>
          <w:sz w:val="20"/>
          <w:szCs w:val="20"/>
          <w:lang w:eastAsia="pl-PL"/>
        </w:rPr>
      </w:pPr>
      <w:r w:rsidRPr="0057280E">
        <w:rPr>
          <w:rFonts w:ascii="Open Sans" w:eastAsia="Times New Roman" w:hAnsi="Open Sans" w:cs="Open Sans"/>
          <w:color w:val="000000" w:themeColor="text1"/>
          <w:sz w:val="20"/>
          <w:szCs w:val="20"/>
          <w:u w:val="single"/>
          <w:lang w:eastAsia="pl-PL"/>
        </w:rPr>
        <w:t>Warunki stawiane wykonawcom ubiegającym się o zamówienie</w:t>
      </w:r>
      <w:r w:rsidRPr="0057280E">
        <w:rPr>
          <w:rFonts w:ascii="Open Sans" w:eastAsia="Times New Roman" w:hAnsi="Open Sans" w:cs="Open Sans"/>
          <w:b/>
          <w:bCs/>
          <w:color w:val="000000" w:themeColor="text1"/>
          <w:sz w:val="20"/>
          <w:szCs w:val="20"/>
          <w:lang w:eastAsia="pl-PL"/>
        </w:rPr>
        <w:t xml:space="preserve"> :</w:t>
      </w:r>
    </w:p>
    <w:p w14:paraId="08E1B31E" w14:textId="77777777" w:rsidR="002C6C64" w:rsidRDefault="002C6C64" w:rsidP="002C6C64">
      <w:pPr>
        <w:pStyle w:val="Akapitzlist"/>
        <w:spacing w:line="276" w:lineRule="auto"/>
        <w:ind w:left="502"/>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6.1. O udzielenie zamówienia mogą ubiegać się Wykonawcy, którzy:</w:t>
      </w:r>
    </w:p>
    <w:p w14:paraId="3A6F14BA" w14:textId="013404A9" w:rsidR="00ED488E" w:rsidRPr="0001642D" w:rsidRDefault="00ED488E" w:rsidP="0001642D">
      <w:pPr>
        <w:pStyle w:val="Tekstpodstawowy"/>
        <w:numPr>
          <w:ilvl w:val="0"/>
          <w:numId w:val="18"/>
        </w:numPr>
        <w:suppressAutoHyphens/>
        <w:spacing w:after="60" w:line="240" w:lineRule="auto"/>
        <w:jc w:val="both"/>
        <w:rPr>
          <w:rFonts w:ascii="Open Sans" w:hAnsi="Open Sans" w:cs="Open Sans"/>
          <w:sz w:val="20"/>
          <w:szCs w:val="20"/>
        </w:rPr>
      </w:pPr>
      <w:r w:rsidRPr="0001642D">
        <w:rPr>
          <w:rFonts w:ascii="Open Sans" w:hAnsi="Open Sans" w:cs="Open Sans"/>
          <w:sz w:val="20"/>
          <w:szCs w:val="20"/>
        </w:rPr>
        <w:t>nie podlegają wykluczeniu na podstawie:</w:t>
      </w:r>
    </w:p>
    <w:p w14:paraId="527AF8FD" w14:textId="77777777" w:rsidR="00ED488E" w:rsidRPr="0001642D" w:rsidRDefault="00ED488E" w:rsidP="0001642D">
      <w:pPr>
        <w:pStyle w:val="Tekstpodstawowy"/>
        <w:spacing w:after="60" w:line="240" w:lineRule="auto"/>
        <w:ind w:left="284"/>
        <w:jc w:val="both"/>
        <w:rPr>
          <w:rFonts w:ascii="Open Sans" w:hAnsi="Open Sans" w:cs="Open Sans"/>
          <w:sz w:val="20"/>
          <w:szCs w:val="20"/>
        </w:rPr>
      </w:pPr>
      <w:r w:rsidRPr="0001642D">
        <w:rPr>
          <w:rFonts w:ascii="Open Sans" w:hAnsi="Open Sans" w:cs="Open Sans"/>
          <w:sz w:val="20"/>
          <w:szCs w:val="20"/>
        </w:rPr>
        <w:t xml:space="preserve">1.1) art. 108 ust. 1 i 109 ust. 1 pkt 4 ustawy PZP; </w:t>
      </w:r>
    </w:p>
    <w:p w14:paraId="52AEDE72" w14:textId="06B15FC6" w:rsidR="00ED488E" w:rsidRPr="009636C5" w:rsidRDefault="00ED488E" w:rsidP="0001642D">
      <w:pPr>
        <w:pStyle w:val="Tekstpodstawowy"/>
        <w:spacing w:after="60" w:line="240" w:lineRule="auto"/>
        <w:ind w:left="284"/>
        <w:jc w:val="both"/>
        <w:rPr>
          <w:rFonts w:ascii="Open Sans" w:hAnsi="Open Sans" w:cs="Open Sans"/>
          <w:sz w:val="20"/>
          <w:szCs w:val="20"/>
        </w:rPr>
      </w:pPr>
      <w:r w:rsidRPr="0001642D">
        <w:rPr>
          <w:rFonts w:ascii="Open Sans" w:hAnsi="Open Sans" w:cs="Open Sans"/>
          <w:sz w:val="20"/>
          <w:szCs w:val="20"/>
        </w:rPr>
        <w:t>1.2) art. 7 ust. 1 ustawy z dnia 13 kwietnia 2022 r. o szczególnych rozwiązaniach w zakresie przeciwdziałania wspieraniu agresji na Ukrainę oraz służących ochronie bezpieczeństwa narodowego</w:t>
      </w:r>
      <w:r w:rsidRPr="009636C5">
        <w:rPr>
          <w:rFonts w:ascii="Open Sans" w:hAnsi="Open Sans" w:cs="Open Sans"/>
          <w:sz w:val="20"/>
          <w:szCs w:val="20"/>
        </w:rPr>
        <w:t xml:space="preserve"> (Dz. U. z 2024 r., poz. 507) oraz art. 5k rozporządzenia Rady (UE) nr 833/2014 z dnia 31 lipca 2014 r. dotyczącego środków ograniczających w związku z działaniami Rosji destabilizującymi sytuację na Ukrainie (Dz. Urz. UE nr L 229 z 31.7.2014, str.1), w brzmieniu nadanym rozporządzeniem Rady (UE) 2022/576 z dnia 8 kwietnia 2022 r. w sprawie zmiany rozporządzenia (UE) nr 833/2014 dotyczącego środków ograniczających w związku z działaniami Rosji destabilizującymi sytuację na Ukrainie (Dz. Urz. UE nr L 111 z 8.4.2022, str.1) i późniejszymi zmianami;</w:t>
      </w:r>
    </w:p>
    <w:p w14:paraId="1998A1C5" w14:textId="4AE7DC09" w:rsidR="00ED488E" w:rsidRDefault="00ED488E" w:rsidP="006C6D02">
      <w:pPr>
        <w:pStyle w:val="Tekstpodstawowy"/>
        <w:numPr>
          <w:ilvl w:val="0"/>
          <w:numId w:val="18"/>
        </w:numPr>
        <w:spacing w:after="40"/>
        <w:jc w:val="both"/>
        <w:rPr>
          <w:rFonts w:ascii="Open Sans" w:hAnsi="Open Sans" w:cs="Open Sans"/>
          <w:sz w:val="20"/>
          <w:szCs w:val="20"/>
        </w:rPr>
      </w:pPr>
      <w:r w:rsidRPr="009636C5">
        <w:rPr>
          <w:rFonts w:ascii="Open Sans" w:hAnsi="Open Sans" w:cs="Open Sans"/>
          <w:sz w:val="20"/>
          <w:szCs w:val="20"/>
        </w:rPr>
        <w:t>spełniają warunki udziału w postępowaniu dotyczące:</w:t>
      </w:r>
    </w:p>
    <w:p w14:paraId="3BF11E36" w14:textId="220DC250" w:rsidR="006C6D02" w:rsidRPr="006C6D02" w:rsidRDefault="006C6D02" w:rsidP="006C6D02">
      <w:pPr>
        <w:pStyle w:val="Tekstpodstawowywcity3"/>
        <w:spacing w:line="240" w:lineRule="auto"/>
        <w:ind w:left="284" w:firstLine="0"/>
        <w:rPr>
          <w:rFonts w:ascii="Open Sans" w:eastAsiaTheme="minorHAnsi" w:hAnsi="Open Sans" w:cs="Open Sans"/>
          <w:sz w:val="20"/>
          <w:szCs w:val="20"/>
          <w:lang w:eastAsia="en-US"/>
        </w:rPr>
      </w:pPr>
      <w:r w:rsidRPr="006C6D02">
        <w:rPr>
          <w:rFonts w:ascii="Open Sans" w:eastAsiaTheme="minorHAnsi" w:hAnsi="Open Sans" w:cs="Open Sans"/>
          <w:sz w:val="20"/>
          <w:szCs w:val="20"/>
          <w:lang w:eastAsia="en-US"/>
        </w:rPr>
        <w:t xml:space="preserve">Zamawiający nie stawia Wykonawcom warunków udziału dotyczących zdolności technicznej </w:t>
      </w:r>
      <w:r w:rsidRPr="006C6D02">
        <w:rPr>
          <w:rFonts w:ascii="Open Sans" w:eastAsiaTheme="minorHAnsi" w:hAnsi="Open Sans" w:cs="Open Sans"/>
          <w:sz w:val="20"/>
          <w:szCs w:val="20"/>
          <w:lang w:eastAsia="en-US"/>
        </w:rPr>
        <w:br/>
        <w:t>lub zawodowej,  zdolności do występowania w obrocie gospodarczym, uprawnień do prowadzenia określonej działalności gospodarczej lub zawodowej, o ile wynika to z odrębnych przepisów</w:t>
      </w:r>
      <w:r>
        <w:rPr>
          <w:rFonts w:ascii="Open Sans" w:eastAsiaTheme="minorHAnsi" w:hAnsi="Open Sans" w:cs="Open Sans"/>
          <w:sz w:val="20"/>
          <w:szCs w:val="20"/>
          <w:lang w:eastAsia="en-US"/>
        </w:rPr>
        <w:t xml:space="preserve">, </w:t>
      </w:r>
      <w:r w:rsidRPr="006C6D02">
        <w:rPr>
          <w:rFonts w:ascii="Open Sans" w:eastAsiaTheme="minorHAnsi" w:hAnsi="Open Sans" w:cs="Open Sans"/>
          <w:sz w:val="20"/>
          <w:szCs w:val="20"/>
          <w:lang w:eastAsia="en-US"/>
        </w:rPr>
        <w:t xml:space="preserve">a także  sytuacji ekonomicznej lub finansowej.   </w:t>
      </w:r>
    </w:p>
    <w:p w14:paraId="3C73B59D" w14:textId="77777777" w:rsidR="006468EA" w:rsidRPr="0028029E" w:rsidRDefault="006468EA" w:rsidP="0028029E">
      <w:pPr>
        <w:pStyle w:val="Akapitzlist"/>
        <w:spacing w:line="276" w:lineRule="auto"/>
        <w:ind w:left="862"/>
        <w:jc w:val="both"/>
        <w:rPr>
          <w:rFonts w:ascii="Open Sans" w:hAnsi="Open Sans" w:cs="Open Sans"/>
          <w:sz w:val="20"/>
          <w:szCs w:val="20"/>
        </w:rPr>
      </w:pPr>
    </w:p>
    <w:p w14:paraId="5C0FD40F" w14:textId="41A279E2" w:rsidR="0064740B" w:rsidRPr="0057280E" w:rsidRDefault="002C6C64" w:rsidP="00151121">
      <w:pPr>
        <w:pStyle w:val="Tekstpodstawowywcity3"/>
        <w:spacing w:line="240" w:lineRule="auto"/>
        <w:ind w:left="502" w:firstLine="0"/>
        <w:rPr>
          <w:rFonts w:ascii="Open Sans" w:hAnsi="Open Sans" w:cs="Open Sans"/>
          <w:sz w:val="20"/>
          <w:szCs w:val="20"/>
        </w:rPr>
      </w:pPr>
      <w:r w:rsidRPr="008C4F3C">
        <w:rPr>
          <w:rFonts w:ascii="Open Sans" w:hAnsi="Open Sans" w:cs="Open Sans"/>
          <w:bCs/>
          <w:color w:val="000000" w:themeColor="text1"/>
          <w:sz w:val="20"/>
          <w:szCs w:val="20"/>
        </w:rPr>
        <w:t xml:space="preserve">  </w:t>
      </w:r>
      <w:r w:rsidR="0064740B" w:rsidRPr="0057280E">
        <w:rPr>
          <w:rFonts w:ascii="Open Sans" w:hAnsi="Open Sans" w:cs="Open Sans"/>
          <w:sz w:val="20"/>
          <w:szCs w:val="20"/>
        </w:rPr>
        <w:t>7.</w:t>
      </w:r>
      <w:r w:rsidR="0064740B" w:rsidRPr="0057280E">
        <w:rPr>
          <w:rFonts w:ascii="Open Sans" w:hAnsi="Open Sans" w:cs="Open Sans"/>
          <w:sz w:val="20"/>
          <w:szCs w:val="20"/>
        </w:rPr>
        <w:tab/>
      </w:r>
      <w:r w:rsidR="0064740B" w:rsidRPr="0057280E">
        <w:rPr>
          <w:rFonts w:ascii="Open Sans" w:hAnsi="Open Sans" w:cs="Open Sans"/>
          <w:sz w:val="20"/>
          <w:szCs w:val="20"/>
          <w:u w:val="single"/>
        </w:rPr>
        <w:t xml:space="preserve">Podstawy wykluczenia z postępowania </w:t>
      </w:r>
      <w:r w:rsidR="0064740B" w:rsidRPr="0057280E">
        <w:rPr>
          <w:rFonts w:ascii="Open Sans" w:hAnsi="Open Sans" w:cs="Open Sans"/>
          <w:sz w:val="20"/>
          <w:szCs w:val="20"/>
        </w:rPr>
        <w:t xml:space="preserve"> </w:t>
      </w:r>
    </w:p>
    <w:p w14:paraId="47BF039B" w14:textId="1ABB2696" w:rsidR="006837A4" w:rsidRPr="0057280E" w:rsidRDefault="006837A4" w:rsidP="006837A4">
      <w:pPr>
        <w:spacing w:after="0" w:line="276" w:lineRule="auto"/>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O udzielenie zamówienia mogą ubiegać się Wykonawcy, którzy:</w:t>
      </w:r>
    </w:p>
    <w:p w14:paraId="1ACFCFEA" w14:textId="754A4D30" w:rsidR="00631B17" w:rsidRPr="00631B17" w:rsidRDefault="006837A4" w:rsidP="000D19B5">
      <w:pPr>
        <w:pStyle w:val="Akapitzlist"/>
        <w:numPr>
          <w:ilvl w:val="0"/>
          <w:numId w:val="8"/>
        </w:numPr>
        <w:spacing w:line="276" w:lineRule="auto"/>
        <w:jc w:val="both"/>
        <w:rPr>
          <w:rFonts w:ascii="Open Sans" w:eastAsia="Times New Roman" w:hAnsi="Open Sans" w:cs="Open Sans"/>
          <w:color w:val="000000" w:themeColor="text1"/>
          <w:sz w:val="20"/>
          <w:szCs w:val="20"/>
          <w:lang w:eastAsia="pl-PL"/>
        </w:rPr>
      </w:pPr>
      <w:r w:rsidRPr="00631B17">
        <w:rPr>
          <w:rFonts w:ascii="Open Sans" w:eastAsia="Times New Roman" w:hAnsi="Open Sans" w:cs="Open Sans"/>
          <w:color w:val="000000" w:themeColor="text1"/>
          <w:sz w:val="20"/>
          <w:szCs w:val="20"/>
          <w:lang w:eastAsia="pl-PL"/>
        </w:rPr>
        <w:lastRenderedPageBreak/>
        <w:t>nie podlegają wykluczeniu na podstawie art. 108 ust. 1 ustawy PZP oraz na podstawie</w:t>
      </w:r>
      <w:r w:rsidR="00EF38BC" w:rsidRPr="00631B17">
        <w:rPr>
          <w:rFonts w:ascii="Open Sans" w:eastAsia="Times New Roman" w:hAnsi="Open Sans" w:cs="Open Sans"/>
          <w:color w:val="000000" w:themeColor="text1"/>
          <w:sz w:val="20"/>
          <w:szCs w:val="20"/>
          <w:lang w:eastAsia="pl-PL"/>
        </w:rPr>
        <w:br/>
      </w:r>
      <w:r w:rsidR="00631B17" w:rsidRPr="00631B17">
        <w:rPr>
          <w:rFonts w:ascii="Open Sans" w:eastAsia="Times New Roman" w:hAnsi="Open Sans" w:cs="Open Sans"/>
          <w:color w:val="000000" w:themeColor="text1"/>
          <w:sz w:val="20"/>
          <w:szCs w:val="20"/>
          <w:lang w:eastAsia="pl-PL"/>
        </w:rPr>
        <w:t>art. 7 ust. 1 ustawy z dnia 13 kwietnia 2022 r. o szczególnych rozwiązaniach w zakresie przeciwdziałania wspieraniu agresji na Ukrainę oraz służących ochronie bezpieczeństwa narodowego (Dz. U. z 2024 r., poz. 507) oraz art. 5k rozporządzenia Rady (UE) nr 833/2014 z dnia 31 lipca 2014 r. dotyczącego środków ograniczających w związku z działaniami Rosji destabilizującymi sytuację na Ukrainie (Dz. Urz. UE nr L 229 z 31.7.2014, str.1), w brzmieniu nadanym rozporządzeniem Rady (UE) 2022/576 z dnia 8 kwietnia 2022 r. w sprawie zmiany rozporządzenia (UE) nr 833/2014 dotyczącego środków ograniczających w związku z działaniami Rosji destabilizującymi sytuację na Ukrainie (Dz. Urz. UE nr L 111 z 8.4.2022, str.1) i późniejszymi zmianami</w:t>
      </w:r>
    </w:p>
    <w:p w14:paraId="003FD72D" w14:textId="77777777" w:rsidR="00631B17" w:rsidRDefault="00631B17" w:rsidP="00631B17">
      <w:pPr>
        <w:pStyle w:val="Akapitzlist"/>
        <w:spacing w:line="276" w:lineRule="auto"/>
        <w:ind w:left="720"/>
        <w:jc w:val="both"/>
        <w:rPr>
          <w:rFonts w:ascii="Open Sans" w:eastAsia="Times New Roman" w:hAnsi="Open Sans" w:cs="Open Sans"/>
          <w:color w:val="000000" w:themeColor="text1"/>
          <w:sz w:val="20"/>
          <w:szCs w:val="20"/>
          <w:lang w:eastAsia="pl-PL"/>
        </w:rPr>
      </w:pPr>
    </w:p>
    <w:p w14:paraId="124F0811" w14:textId="183E8BBF" w:rsidR="0064740B" w:rsidRPr="0057280E" w:rsidRDefault="006837A4">
      <w:pPr>
        <w:pStyle w:val="Akapitzlist"/>
        <w:numPr>
          <w:ilvl w:val="0"/>
          <w:numId w:val="8"/>
        </w:numPr>
        <w:spacing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sz w:val="20"/>
          <w:szCs w:val="20"/>
          <w:lang w:eastAsia="pl-PL"/>
        </w:rPr>
        <w:t xml:space="preserve">Zamawiający przewiduje wykluczenie na podstawie </w:t>
      </w:r>
      <w:r w:rsidR="0064740B" w:rsidRPr="0057280E">
        <w:rPr>
          <w:rFonts w:ascii="Open Sans" w:eastAsia="Times New Roman" w:hAnsi="Open Sans" w:cs="Open Sans"/>
          <w:sz w:val="20"/>
          <w:szCs w:val="20"/>
          <w:lang w:eastAsia="pl-PL"/>
        </w:rPr>
        <w:t xml:space="preserve">okoliczności wskazanych </w:t>
      </w:r>
      <w:r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w art.</w:t>
      </w:r>
      <w:r w:rsidR="0064740B" w:rsidRPr="0057280E">
        <w:rPr>
          <w:rFonts w:ascii="Open Sans" w:eastAsia="Times New Roman" w:hAnsi="Open Sans" w:cs="Open Sans"/>
          <w:color w:val="000000"/>
          <w:sz w:val="20"/>
          <w:szCs w:val="20"/>
          <w:lang w:eastAsia="pl-PL"/>
        </w:rPr>
        <w:t xml:space="preserve"> 109 ust. 1 pkt. 4 </w:t>
      </w:r>
      <w:r w:rsidR="002E2AC6" w:rsidRPr="0057280E">
        <w:rPr>
          <w:rFonts w:ascii="Open Sans" w:eastAsia="Times New Roman" w:hAnsi="Open Sans" w:cs="Open Sans"/>
          <w:color w:val="000000"/>
          <w:sz w:val="20"/>
          <w:szCs w:val="20"/>
          <w:lang w:eastAsia="pl-PL"/>
        </w:rPr>
        <w:t xml:space="preserve">Ustawy </w:t>
      </w:r>
      <w:r w:rsidR="0064740B" w:rsidRPr="0057280E">
        <w:rPr>
          <w:rFonts w:ascii="Open Sans" w:eastAsia="Times New Roman" w:hAnsi="Open Sans" w:cs="Open Sans"/>
          <w:color w:val="000000"/>
          <w:sz w:val="20"/>
          <w:szCs w:val="20"/>
          <w:lang w:eastAsia="pl-PL"/>
        </w:rPr>
        <w:t>P</w:t>
      </w:r>
      <w:r w:rsidR="002E2AC6" w:rsidRPr="0057280E">
        <w:rPr>
          <w:rFonts w:ascii="Open Sans" w:eastAsia="Times New Roman" w:hAnsi="Open Sans" w:cs="Open Sans"/>
          <w:color w:val="000000"/>
          <w:sz w:val="20"/>
          <w:szCs w:val="20"/>
          <w:lang w:eastAsia="pl-PL"/>
        </w:rPr>
        <w:t>ZP</w:t>
      </w:r>
    </w:p>
    <w:p w14:paraId="7CF52480" w14:textId="34086663" w:rsidR="0064740B" w:rsidRPr="0057280E" w:rsidRDefault="00EF38BC">
      <w:pPr>
        <w:pStyle w:val="Akapitzlist"/>
        <w:numPr>
          <w:ilvl w:val="0"/>
          <w:numId w:val="8"/>
        </w:numPr>
        <w:spacing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Wykonawca może </w:t>
      </w:r>
      <w:r w:rsidR="0064740B" w:rsidRPr="0057280E">
        <w:rPr>
          <w:rFonts w:ascii="Open Sans" w:eastAsia="Times New Roman" w:hAnsi="Open Sans" w:cs="Open Sans"/>
          <w:sz w:val="20"/>
          <w:szCs w:val="20"/>
          <w:lang w:eastAsia="pl-PL"/>
        </w:rPr>
        <w:t xml:space="preserve">zostać wykluczony przez zamawiającego na każdym etapie postępowania </w:t>
      </w:r>
      <w:r w:rsidR="00700B7C" w:rsidRPr="0057280E">
        <w:rPr>
          <w:rFonts w:ascii="Open Sans" w:eastAsia="Times New Roman" w:hAnsi="Open Sans" w:cs="Open Sans"/>
          <w:sz w:val="20"/>
          <w:szCs w:val="20"/>
          <w:lang w:eastAsia="pl-PL"/>
        </w:rPr>
        <w:br/>
      </w:r>
      <w:r w:rsidR="0064740B" w:rsidRPr="0057280E">
        <w:rPr>
          <w:rFonts w:ascii="Open Sans" w:eastAsia="Times New Roman" w:hAnsi="Open Sans" w:cs="Open Sans"/>
          <w:sz w:val="20"/>
          <w:szCs w:val="20"/>
          <w:lang w:eastAsia="pl-PL"/>
        </w:rPr>
        <w:t xml:space="preserve">o udzielenie zamówienia. </w:t>
      </w:r>
    </w:p>
    <w:p w14:paraId="3361A526" w14:textId="77777777" w:rsidR="00CB3CA3" w:rsidRPr="0057280E" w:rsidRDefault="00CB3CA3" w:rsidP="00CB3CA3">
      <w:pPr>
        <w:pStyle w:val="Akapitzlist"/>
        <w:spacing w:line="276" w:lineRule="auto"/>
        <w:ind w:left="360"/>
        <w:jc w:val="both"/>
        <w:rPr>
          <w:rFonts w:ascii="Open Sans" w:eastAsia="Times New Roman" w:hAnsi="Open Sans" w:cs="Open Sans"/>
          <w:sz w:val="20"/>
          <w:szCs w:val="20"/>
          <w:lang w:eastAsia="pl-PL"/>
        </w:rPr>
      </w:pPr>
    </w:p>
    <w:p w14:paraId="31A29A97" w14:textId="70FA0AA1"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b/>
          <w:bCs/>
          <w:sz w:val="20"/>
          <w:szCs w:val="20"/>
          <w:lang w:eastAsia="pl-PL"/>
        </w:rPr>
        <w:t>8.</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Oświadczenia i dokumenty, jakie Wykonawcy są zobowiązani dostarczyć zamawiającemu </w:t>
      </w:r>
      <w:r w:rsidR="00A3468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w celu potwierdzenia spełniania warunków udziału w postępowaniu oraz wykazania braku podstaw wykluczenia .</w:t>
      </w:r>
    </w:p>
    <w:p w14:paraId="216A898B" w14:textId="77777777" w:rsidR="0064740B" w:rsidRPr="0057280E" w:rsidRDefault="0064740B" w:rsidP="0064740B">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8.1.Do oferty Wykonawca zobowiązany jest dołączyć aktualne na dzień składania ofert oświadczenie o spełnianiu warunków udziału w postępowaniu oraz o braku podstaw  wykluczenia z postępowania -załącznik nr 1  do  SWZ;</w:t>
      </w:r>
    </w:p>
    <w:p w14:paraId="0F2B548B"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8.2.Informacje zawarte w oświadczeniu, o którym mowa w pkt 8.1 powyżej stanowią wstępne potwierdzenie, że Wykonawca nie podlega wykluczeniu oraz spełnia warunki udziału w postępowaniu.</w:t>
      </w:r>
    </w:p>
    <w:p w14:paraId="03369857" w14:textId="57E494D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8.3. W zakresie nieuregulowanym ustawą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lub niniejszą SWZ do oświadczeń </w:t>
      </w:r>
      <w:r w:rsidRPr="0057280E">
        <w:rPr>
          <w:rFonts w:ascii="Open Sans" w:eastAsia="Times New Roman" w:hAnsi="Open Sans" w:cs="Open Sans"/>
          <w:color w:val="000000"/>
          <w:sz w:val="20"/>
          <w:szCs w:val="20"/>
          <w:lang w:eastAsia="pl-PL"/>
        </w:rPr>
        <w:br/>
        <w:t xml:space="preserve">i dokumentów składanych przez Wykonawcę w postępowaniu zastosowanie mają </w:t>
      </w:r>
      <w:r w:rsidRPr="0057280E">
        <w:rPr>
          <w:rFonts w:ascii="Open Sans" w:eastAsia="Times New Roman" w:hAnsi="Open Sans" w:cs="Open Sans"/>
          <w:color w:val="000000"/>
          <w:sz w:val="20"/>
          <w:szCs w:val="20"/>
          <w:lang w:eastAsia="pl-PL"/>
        </w:rPr>
        <w:br/>
        <w:t xml:space="preserve">w szczególności przepisy rozporządzenia Ministra Rozwoju Pracy i Technologii </w:t>
      </w:r>
      <w:r w:rsidRPr="0057280E">
        <w:rPr>
          <w:rFonts w:ascii="Open Sans" w:eastAsia="Times New Roman" w:hAnsi="Open Sans" w:cs="Open Sans"/>
          <w:color w:val="000000"/>
          <w:sz w:val="20"/>
          <w:szCs w:val="20"/>
          <w:lang w:eastAsia="pl-PL"/>
        </w:rPr>
        <w:br/>
        <w:t>z dnia 23 grudnia 2020 roku w sprawie podmiotowych środków dowodowych oraz innych dokumentów lub oświadczeń, jakich może żądać Zamawiający od Wykonawcy.</w:t>
      </w:r>
    </w:p>
    <w:p w14:paraId="772F02F9" w14:textId="0BCE9B56" w:rsidR="00AC6E7B" w:rsidRPr="0057280E" w:rsidRDefault="00AC6E7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8.4.</w:t>
      </w:r>
      <w:r w:rsidRPr="0057280E">
        <w:rPr>
          <w:sz w:val="20"/>
          <w:szCs w:val="20"/>
        </w:rPr>
        <w:t xml:space="preserve"> </w:t>
      </w:r>
      <w:r w:rsidRPr="0057280E">
        <w:rPr>
          <w:rFonts w:ascii="Open Sans" w:eastAsia="Times New Roman" w:hAnsi="Open Sans" w:cs="Open Sans"/>
          <w:color w:val="000000"/>
          <w:sz w:val="20"/>
          <w:szCs w:val="20"/>
          <w:lang w:eastAsia="pl-PL"/>
        </w:rPr>
        <w:t xml:space="preserve">Oświadczenie art. 7 ust. 1 o niepodleganiu wykluczeniu na podstawie art. 7 ust. 1  ustawy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o szczególnych rozwiązaniach w zakresie przeciwdziałania wspieraniu agresji na Ukrainę </w:t>
      </w:r>
      <w:r w:rsidR="00E17D80"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oraz służących ochronie bezpieczeństwa narodowego.</w:t>
      </w:r>
    </w:p>
    <w:p w14:paraId="4357636B" w14:textId="5A80D5A5" w:rsidR="00AC6E7B" w:rsidRPr="0057280E" w:rsidRDefault="00AC6E7B" w:rsidP="008566C0">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8.5. </w:t>
      </w:r>
      <w:r w:rsidR="00BA66EC" w:rsidRPr="0057280E">
        <w:rPr>
          <w:rFonts w:ascii="Open Sans" w:eastAsia="Times New Roman" w:hAnsi="Open Sans" w:cs="Open Sans"/>
          <w:color w:val="000000"/>
          <w:sz w:val="20"/>
          <w:szCs w:val="20"/>
          <w:lang w:eastAsia="pl-PL"/>
        </w:rPr>
        <w:t>Oświadczenie art. 5 lit. k</w:t>
      </w:r>
      <w:r w:rsidR="008566C0" w:rsidRPr="0057280E">
        <w:rPr>
          <w:rFonts w:ascii="Open Sans" w:eastAsia="Times New Roman" w:hAnsi="Open Sans" w:cs="Open Sans"/>
          <w:color w:val="000000"/>
          <w:sz w:val="20"/>
          <w:szCs w:val="20"/>
          <w:lang w:eastAsia="pl-PL"/>
        </w:rPr>
        <w:t xml:space="preserve"> o braku podstaw do wykluczenia z postępowania  dotyczące zakazu udziału rosyjskich podmiotów w zamówieniach publicznych dotyczące środków ograniczających</w:t>
      </w:r>
      <w:r w:rsidR="00AA1481">
        <w:rPr>
          <w:rFonts w:ascii="Open Sans" w:eastAsia="Times New Roman" w:hAnsi="Open Sans" w:cs="Open Sans"/>
          <w:color w:val="000000"/>
          <w:sz w:val="20"/>
          <w:szCs w:val="20"/>
          <w:lang w:eastAsia="pl-PL"/>
        </w:rPr>
        <w:t xml:space="preserve"> </w:t>
      </w:r>
      <w:r w:rsidR="008566C0" w:rsidRPr="0057280E">
        <w:rPr>
          <w:rFonts w:ascii="Open Sans" w:eastAsia="Times New Roman" w:hAnsi="Open Sans" w:cs="Open Sans"/>
          <w:color w:val="000000"/>
          <w:sz w:val="20"/>
          <w:szCs w:val="20"/>
          <w:lang w:eastAsia="pl-PL"/>
        </w:rPr>
        <w:t>w związku z działaniami Rosji destabilizującymi sytuację na Ukrainie.</w:t>
      </w:r>
    </w:p>
    <w:p w14:paraId="607EE8F1"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7FBB4D40" w14:textId="56498BFD"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Zamawiający wezwie Wykonawcę, którego oferta zostanie oceniona najwyżej, do złożenia w wyznaczonym terminie, nie krótszym niż 5 dni od dnia wezwania, </w:t>
      </w:r>
      <w:r w:rsidRPr="0057280E">
        <w:rPr>
          <w:rFonts w:ascii="Open Sans" w:eastAsia="Times New Roman" w:hAnsi="Open Sans" w:cs="Open Sans"/>
          <w:color w:val="000000"/>
          <w:sz w:val="20"/>
          <w:szCs w:val="20"/>
          <w:u w:val="single"/>
          <w:lang w:eastAsia="pl-PL"/>
        </w:rPr>
        <w:t>podmiotowych środków dowodowych</w:t>
      </w:r>
      <w:r w:rsidRPr="0057280E">
        <w:rPr>
          <w:rFonts w:ascii="Open Sans" w:eastAsia="Times New Roman" w:hAnsi="Open Sans" w:cs="Open Sans"/>
          <w:color w:val="000000"/>
          <w:sz w:val="20"/>
          <w:szCs w:val="20"/>
          <w:lang w:eastAsia="pl-PL"/>
        </w:rPr>
        <w:t>, aktualnych na dzień ich złożenia.</w:t>
      </w:r>
    </w:p>
    <w:p w14:paraId="4F8F9014"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p>
    <w:p w14:paraId="1F3AE456" w14:textId="19F74BB2" w:rsidR="008A0C7E" w:rsidRPr="0057280E" w:rsidRDefault="0002656D"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u w:val="single"/>
          <w:lang w:eastAsia="pl-PL"/>
        </w:rPr>
        <w:t xml:space="preserve">8.A. </w:t>
      </w:r>
      <w:r w:rsidR="008A0C7E" w:rsidRPr="0057280E">
        <w:rPr>
          <w:rFonts w:ascii="Open Sans" w:eastAsia="Times New Roman" w:hAnsi="Open Sans" w:cs="Open Sans"/>
          <w:color w:val="000000"/>
          <w:sz w:val="20"/>
          <w:szCs w:val="20"/>
          <w:u w:val="single"/>
          <w:lang w:eastAsia="pl-PL"/>
        </w:rPr>
        <w:t>Podmiotowe środki dowodowe</w:t>
      </w:r>
      <w:r w:rsidR="008A0C7E" w:rsidRPr="0057280E">
        <w:rPr>
          <w:rFonts w:ascii="Open Sans" w:eastAsia="Times New Roman" w:hAnsi="Open Sans" w:cs="Open Sans"/>
          <w:color w:val="000000"/>
          <w:sz w:val="20"/>
          <w:szCs w:val="20"/>
          <w:lang w:eastAsia="pl-PL"/>
        </w:rPr>
        <w:t xml:space="preserve"> wymagane od wykonawcy, o których mowa powyżej obejmują:</w:t>
      </w:r>
    </w:p>
    <w:p w14:paraId="5AE72AE9" w14:textId="50684D63" w:rsidR="008A0C7E" w:rsidRPr="0057280E" w:rsidRDefault="008A0C7E" w:rsidP="008A0C7E">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lastRenderedPageBreak/>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.1.Oświadczenie Wykonawcy w zakresie art. 108 ust. 1 pkt 5)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o braku przynależności do tej samej grupy kapitałowej, w rozumieniu ustawy   z dnia 16 lutego 2007 roku o ochronie konkurencji i konsumentów,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57280E">
        <w:rPr>
          <w:rFonts w:ascii="Open Sans" w:eastAsia="Times New Roman" w:hAnsi="Open Sans" w:cs="Open Sans"/>
          <w:color w:val="000000"/>
          <w:sz w:val="20"/>
          <w:szCs w:val="20"/>
          <w:u w:val="single"/>
          <w:lang w:eastAsia="pl-PL"/>
        </w:rPr>
        <w:t>Załącznik nr 3 do SWZ;</w:t>
      </w:r>
    </w:p>
    <w:p w14:paraId="75C26A4C" w14:textId="28223F4A" w:rsidR="008A0C7E" w:rsidRPr="0057280E" w:rsidRDefault="008A0C7E" w:rsidP="008A0C7E">
      <w:pPr>
        <w:spacing w:after="0" w:line="276" w:lineRule="auto"/>
        <w:ind w:left="360"/>
        <w:jc w:val="both"/>
        <w:rPr>
          <w:rFonts w:ascii="Open Sans" w:eastAsia="Times New Roman" w:hAnsi="Open Sans" w:cs="Open Sans"/>
          <w:bCs/>
          <w:color w:val="000000"/>
          <w:sz w:val="20"/>
          <w:szCs w:val="20"/>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.2. Oświadczenie składane na podstawie </w:t>
      </w:r>
      <w:r w:rsidRPr="0057280E">
        <w:rPr>
          <w:rFonts w:ascii="Open Sans" w:eastAsia="Times New Roman" w:hAnsi="Open Sans" w:cs="Open Sans"/>
          <w:sz w:val="20"/>
          <w:szCs w:val="20"/>
          <w:lang w:eastAsia="pl-PL"/>
        </w:rPr>
        <w:t>art. 7 ust. 1 ustawy o szczególnych rozwiązaniach w zakresie przeciwdziałania wspieraniu agresji na Ukrainę oraz służących ochronie bezpieczeństwa narodowego</w:t>
      </w:r>
      <w:r w:rsidRPr="0057280E">
        <w:rPr>
          <w:rFonts w:ascii="Open Sans" w:eastAsia="Times New Roman" w:hAnsi="Open Sans" w:cs="Open Sans"/>
          <w:bCs/>
          <w:sz w:val="20"/>
          <w:szCs w:val="20"/>
          <w:lang w:eastAsia="pl-PL"/>
        </w:rPr>
        <w:t xml:space="preserve"> - </w:t>
      </w:r>
      <w:r w:rsidRPr="0057280E">
        <w:rPr>
          <w:rFonts w:ascii="Open Sans" w:eastAsia="Times New Roman" w:hAnsi="Open Sans" w:cs="Open Sans"/>
          <w:bCs/>
          <w:sz w:val="20"/>
          <w:szCs w:val="20"/>
          <w:u w:val="single"/>
          <w:lang w:eastAsia="pl-PL"/>
        </w:rPr>
        <w:t>Z</w:t>
      </w:r>
      <w:r w:rsidRPr="0057280E">
        <w:rPr>
          <w:rFonts w:ascii="Open Sans" w:eastAsia="Times New Roman" w:hAnsi="Open Sans" w:cs="Open Sans"/>
          <w:bCs/>
          <w:color w:val="000000"/>
          <w:sz w:val="20"/>
          <w:szCs w:val="20"/>
          <w:u w:val="single"/>
          <w:lang w:eastAsia="pl-PL"/>
        </w:rPr>
        <w:t>ałącznik nr 4 do SWZ;</w:t>
      </w:r>
    </w:p>
    <w:p w14:paraId="243CBE59" w14:textId="4D1D8F2A" w:rsidR="008A0C7E" w:rsidRPr="0057280E" w:rsidRDefault="008A0C7E" w:rsidP="008A0C7E">
      <w:pPr>
        <w:spacing w:after="0" w:line="276" w:lineRule="auto"/>
        <w:ind w:left="360"/>
        <w:jc w:val="both"/>
        <w:rPr>
          <w:rFonts w:ascii="Open Sans" w:eastAsia="Times New Roman" w:hAnsi="Open Sans" w:cs="Open Sans"/>
          <w:sz w:val="20"/>
          <w:szCs w:val="20"/>
          <w:highlight w:val="yellow"/>
          <w:u w:val="single"/>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.3. Oświadczenie</w:t>
      </w:r>
      <w:r w:rsidRPr="0057280E">
        <w:rPr>
          <w:rFonts w:ascii="Open Sans" w:eastAsia="Times New Roman" w:hAnsi="Open Sans" w:cs="Open Sans"/>
          <w:bCs/>
          <w:sz w:val="20"/>
          <w:szCs w:val="20"/>
          <w:lang w:eastAsia="pl-PL"/>
        </w:rPr>
        <w:t xml:space="preserve"> dotyczące zakazu udziału rosyjskich podmiotów w zamówieniach publicznych dotyczące środków ograniczających w związku z działaniami Rosji destabilizującymi sytuację na Ukrainie - </w:t>
      </w:r>
      <w:r w:rsidRPr="0057280E">
        <w:rPr>
          <w:rFonts w:ascii="Open Sans" w:eastAsia="Times New Roman" w:hAnsi="Open Sans" w:cs="Open Sans"/>
          <w:color w:val="000000"/>
          <w:sz w:val="20"/>
          <w:szCs w:val="20"/>
          <w:u w:val="single"/>
          <w:lang w:eastAsia="pl-PL"/>
        </w:rPr>
        <w:t>Załącznik nr 5 do SWZ;</w:t>
      </w:r>
    </w:p>
    <w:p w14:paraId="0F5FA951" w14:textId="56C17A78" w:rsidR="008A0C7E" w:rsidRDefault="008A0C7E" w:rsidP="008A0C7E">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8.</w:t>
      </w:r>
      <w:r w:rsidR="00126B82" w:rsidRPr="0057280E">
        <w:rPr>
          <w:rFonts w:ascii="Open Sans" w:eastAsia="Times New Roman" w:hAnsi="Open Sans" w:cs="Open Sans"/>
          <w:color w:val="000000"/>
          <w:sz w:val="20"/>
          <w:szCs w:val="20"/>
          <w:lang w:eastAsia="pl-PL"/>
        </w:rPr>
        <w:t>A</w:t>
      </w:r>
      <w:r w:rsidRPr="0057280E">
        <w:rPr>
          <w:rFonts w:ascii="Open Sans" w:eastAsia="Times New Roman" w:hAnsi="Open Sans" w:cs="Open Sans"/>
          <w:color w:val="000000"/>
          <w:sz w:val="20"/>
          <w:szCs w:val="20"/>
          <w:lang w:eastAsia="pl-PL"/>
        </w:rPr>
        <w:t xml:space="preserve">.4. Odpis lub informacja z Krajowego Rejestru Sądowego lub z Centralnej Ewidencji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i Informacji o Działalności Gospodarczej, w zakresie art. 109 ust. 1 pkt 4 ustawy, sporządzonych nie wcześniej niż 3 miesiące przed jej złożeniem,  jeżeli odrębne przepisy wymagają wpisu </w:t>
      </w:r>
      <w:r w:rsidR="00B13498"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rejestru lub ewidencji;</w:t>
      </w:r>
    </w:p>
    <w:p w14:paraId="25D6CF4D" w14:textId="77777777" w:rsidR="00B92251" w:rsidRDefault="00B92251" w:rsidP="003B165B">
      <w:pPr>
        <w:spacing w:after="0" w:line="276" w:lineRule="auto"/>
        <w:jc w:val="both"/>
        <w:rPr>
          <w:rFonts w:ascii="Open Sans" w:eastAsia="Times New Roman" w:hAnsi="Open Sans" w:cs="Open Sans"/>
          <w:sz w:val="20"/>
          <w:szCs w:val="20"/>
          <w:u w:val="single"/>
          <w:lang w:eastAsia="pl-PL"/>
        </w:rPr>
      </w:pPr>
    </w:p>
    <w:p w14:paraId="1196288C" w14:textId="4195AB3B" w:rsidR="003B165B" w:rsidRPr="00CE4063" w:rsidRDefault="003B165B" w:rsidP="003B165B">
      <w:pPr>
        <w:spacing w:after="0" w:line="276" w:lineRule="auto"/>
        <w:jc w:val="both"/>
        <w:rPr>
          <w:rFonts w:ascii="Open Sans" w:eastAsia="Times New Roman" w:hAnsi="Open Sans" w:cs="Open Sans"/>
          <w:sz w:val="20"/>
          <w:szCs w:val="20"/>
          <w:u w:val="single"/>
          <w:lang w:eastAsia="pl-PL"/>
        </w:rPr>
      </w:pPr>
      <w:r w:rsidRPr="00CE4063">
        <w:rPr>
          <w:rFonts w:ascii="Open Sans" w:eastAsia="Times New Roman" w:hAnsi="Open Sans" w:cs="Open Sans"/>
          <w:sz w:val="20"/>
          <w:szCs w:val="20"/>
          <w:u w:val="single"/>
          <w:lang w:eastAsia="pl-PL"/>
        </w:rPr>
        <w:t xml:space="preserve">UWAGA ! </w:t>
      </w:r>
    </w:p>
    <w:p w14:paraId="489E4399" w14:textId="77777777" w:rsidR="003B165B" w:rsidRPr="00C7176A" w:rsidRDefault="003B165B" w:rsidP="003B165B">
      <w:pPr>
        <w:spacing w:after="0" w:line="240" w:lineRule="auto"/>
        <w:ind w:left="360"/>
        <w:jc w:val="both"/>
        <w:rPr>
          <w:rFonts w:ascii="Open Sans" w:eastAsia="Times New Roman" w:hAnsi="Open Sans" w:cs="Open Sans"/>
          <w:sz w:val="18"/>
          <w:szCs w:val="18"/>
          <w:lang w:eastAsia="pl-PL"/>
        </w:rPr>
      </w:pPr>
      <w:r w:rsidRPr="00C7176A">
        <w:rPr>
          <w:rFonts w:ascii="Open Sans" w:eastAsia="Times New Roman" w:hAnsi="Open Sans" w:cs="Open Sans"/>
          <w:sz w:val="18"/>
          <w:szCs w:val="18"/>
          <w:lang w:eastAsia="pl-PL"/>
        </w:rPr>
        <w:t>Jeżeli Wykonawca ma siedzibę lub miejsce zamieszkania poza terytorium Rzeczypospolitej Polskiej, zamiast dokumentu, o którym mowa w pkt. 8.A.4.,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 o którym mowa powyżej, powinien być wystawiony nie wcześniej niż 3 miesiące przed jego złożeniem. Jeżeli w kraju, w którym Wykonawca ma siedzibę lub miejsce zamieszkania, nie wydaje się dokumentów, o których mowa w pkt. 8.A.4., zastępuje się je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0891062F" w14:textId="77777777" w:rsidR="001359D2" w:rsidRDefault="001359D2" w:rsidP="008A0C7E">
      <w:pPr>
        <w:spacing w:after="0" w:line="276" w:lineRule="auto"/>
        <w:ind w:left="360"/>
        <w:jc w:val="both"/>
        <w:rPr>
          <w:rFonts w:ascii="Open Sans" w:eastAsia="Times New Roman" w:hAnsi="Open Sans" w:cs="Open Sans"/>
          <w:color w:val="000000"/>
          <w:sz w:val="20"/>
          <w:szCs w:val="20"/>
          <w:lang w:eastAsia="pl-PL"/>
        </w:rPr>
      </w:pPr>
    </w:p>
    <w:p w14:paraId="752B90C4" w14:textId="77777777" w:rsidR="00770B41" w:rsidRPr="00FE284A" w:rsidRDefault="00770B41" w:rsidP="00BD1AA7">
      <w:pPr>
        <w:spacing w:after="0" w:line="240" w:lineRule="auto"/>
        <w:ind w:left="360"/>
        <w:jc w:val="both"/>
        <w:rPr>
          <w:rFonts w:ascii="Open Sans" w:eastAsia="Times New Roman" w:hAnsi="Open Sans" w:cs="Open Sans"/>
          <w:color w:val="000000" w:themeColor="text1"/>
          <w:sz w:val="20"/>
          <w:szCs w:val="20"/>
          <w:lang w:eastAsia="pl-PL"/>
        </w:rPr>
      </w:pPr>
      <w:r w:rsidRPr="00FE284A">
        <w:rPr>
          <w:rFonts w:ascii="Open Sans" w:eastAsia="Times New Roman" w:hAnsi="Open Sans" w:cs="Open Sans"/>
          <w:color w:val="000000" w:themeColor="text1"/>
          <w:sz w:val="20"/>
          <w:szCs w:val="20"/>
          <w:lang w:eastAsia="pl-PL"/>
        </w:rPr>
        <w:t>8.5.A. Dokumenty przedmiotowe jakie Wykonawcy zobowiązani są dołączyć w celu potwierdzenia zgodności oferowanych dostaw z wymaganiami związanymi z realizacją zamówienia :</w:t>
      </w:r>
    </w:p>
    <w:p w14:paraId="235DA42B" w14:textId="0181C69F" w:rsidR="00770B41" w:rsidRPr="00FE284A" w:rsidRDefault="00770B41" w:rsidP="00BD1AA7">
      <w:pPr>
        <w:spacing w:after="0" w:line="240" w:lineRule="auto"/>
        <w:ind w:left="360"/>
        <w:jc w:val="both"/>
        <w:rPr>
          <w:rFonts w:ascii="Open Sans" w:eastAsia="Times New Roman" w:hAnsi="Open Sans" w:cs="Open Sans"/>
          <w:color w:val="000000" w:themeColor="text1"/>
          <w:sz w:val="20"/>
          <w:szCs w:val="20"/>
          <w:lang w:eastAsia="pl-PL"/>
        </w:rPr>
      </w:pPr>
      <w:r w:rsidRPr="00FE284A">
        <w:rPr>
          <w:rFonts w:ascii="Open Sans" w:eastAsia="Times New Roman" w:hAnsi="Open Sans" w:cs="Open Sans"/>
          <w:color w:val="000000" w:themeColor="text1"/>
          <w:sz w:val="20"/>
          <w:szCs w:val="20"/>
          <w:lang w:eastAsia="pl-PL"/>
        </w:rPr>
        <w:t>a) Przedmiotowe środki dowodowe wymagane od wykonawcy, o których mowa powyżej obejmują:</w:t>
      </w:r>
    </w:p>
    <w:p w14:paraId="2A52541C" w14:textId="2CE3D126" w:rsidR="00770B41" w:rsidRPr="00573ABA" w:rsidRDefault="00770B41" w:rsidP="00BD1AA7">
      <w:pPr>
        <w:spacing w:after="0" w:line="240" w:lineRule="auto"/>
        <w:ind w:left="360"/>
        <w:jc w:val="both"/>
        <w:rPr>
          <w:rFonts w:ascii="Open Sans" w:eastAsia="Times New Roman" w:hAnsi="Open Sans" w:cs="Open Sans"/>
          <w:color w:val="000000" w:themeColor="text1"/>
          <w:sz w:val="20"/>
          <w:szCs w:val="20"/>
          <w:u w:val="single"/>
          <w:lang w:eastAsia="pl-PL"/>
        </w:rPr>
      </w:pPr>
      <w:r w:rsidRPr="00FE284A">
        <w:rPr>
          <w:rFonts w:ascii="Open Sans" w:eastAsia="Times New Roman" w:hAnsi="Open Sans" w:cs="Open Sans"/>
          <w:color w:val="000000" w:themeColor="text1"/>
          <w:sz w:val="20"/>
          <w:szCs w:val="20"/>
          <w:lang w:eastAsia="pl-PL"/>
        </w:rPr>
        <w:t>Przedmiotowy środek dowodowy stanowi informacja o oferowanym przedmiocie zamówienia (</w:t>
      </w:r>
      <w:r w:rsidR="00A0753A">
        <w:rPr>
          <w:rFonts w:ascii="Open Sans" w:eastAsia="Times New Roman" w:hAnsi="Open Sans" w:cs="Open Sans"/>
          <w:color w:val="000000" w:themeColor="text1"/>
          <w:sz w:val="20"/>
          <w:szCs w:val="20"/>
          <w:lang w:eastAsia="pl-PL"/>
        </w:rPr>
        <w:t xml:space="preserve">używany </w:t>
      </w:r>
      <w:r w:rsidR="00A0753A" w:rsidRPr="00A0753A">
        <w:rPr>
          <w:rFonts w:ascii="Open Sans" w:eastAsia="Times New Roman" w:hAnsi="Open Sans" w:cs="Open Sans"/>
          <w:color w:val="000000" w:themeColor="text1"/>
          <w:sz w:val="20"/>
          <w:szCs w:val="20"/>
          <w:lang w:eastAsia="pl-PL"/>
        </w:rPr>
        <w:t xml:space="preserve"> wóz</w:t>
      </w:r>
      <w:r w:rsidR="00A0753A">
        <w:rPr>
          <w:rFonts w:ascii="Open Sans" w:eastAsia="Times New Roman" w:hAnsi="Open Sans" w:cs="Open Sans"/>
          <w:color w:val="000000" w:themeColor="text1"/>
          <w:sz w:val="20"/>
          <w:szCs w:val="20"/>
          <w:lang w:eastAsia="pl-PL"/>
        </w:rPr>
        <w:t xml:space="preserve">ek </w:t>
      </w:r>
      <w:r w:rsidR="00A0753A" w:rsidRPr="00A0753A">
        <w:rPr>
          <w:rFonts w:ascii="Open Sans" w:eastAsia="Times New Roman" w:hAnsi="Open Sans" w:cs="Open Sans"/>
          <w:color w:val="000000" w:themeColor="text1"/>
          <w:sz w:val="20"/>
          <w:szCs w:val="20"/>
          <w:lang w:eastAsia="pl-PL"/>
        </w:rPr>
        <w:t xml:space="preserve"> widłow</w:t>
      </w:r>
      <w:r w:rsidR="002C3146">
        <w:rPr>
          <w:rFonts w:ascii="Open Sans" w:eastAsia="Times New Roman" w:hAnsi="Open Sans" w:cs="Open Sans"/>
          <w:color w:val="000000" w:themeColor="text1"/>
          <w:sz w:val="20"/>
          <w:szCs w:val="20"/>
          <w:lang w:eastAsia="pl-PL"/>
        </w:rPr>
        <w:t>y</w:t>
      </w:r>
      <w:r w:rsidR="00A0753A" w:rsidRPr="00A0753A">
        <w:rPr>
          <w:rFonts w:ascii="Open Sans" w:eastAsia="Times New Roman" w:hAnsi="Open Sans" w:cs="Open Sans"/>
          <w:color w:val="000000" w:themeColor="text1"/>
          <w:sz w:val="20"/>
          <w:szCs w:val="20"/>
          <w:lang w:eastAsia="pl-PL"/>
        </w:rPr>
        <w:t xml:space="preserve"> z napędem na 4 koła wraz z osprzętem </w:t>
      </w:r>
      <w:r w:rsidRPr="00FE284A">
        <w:rPr>
          <w:rFonts w:ascii="Open Sans" w:eastAsia="Times New Roman" w:hAnsi="Open Sans" w:cs="Open Sans"/>
          <w:color w:val="000000" w:themeColor="text1"/>
          <w:sz w:val="20"/>
          <w:szCs w:val="20"/>
          <w:lang w:eastAsia="pl-PL"/>
        </w:rPr>
        <w:t xml:space="preserve"> ). </w:t>
      </w:r>
      <w:r w:rsidR="008860AA">
        <w:rPr>
          <w:rFonts w:ascii="Open Sans" w:eastAsia="Times New Roman" w:hAnsi="Open Sans" w:cs="Open Sans"/>
          <w:color w:val="000000" w:themeColor="text1"/>
          <w:sz w:val="20"/>
          <w:szCs w:val="20"/>
          <w:lang w:eastAsia="pl-PL"/>
        </w:rPr>
        <w:t xml:space="preserve"> </w:t>
      </w:r>
      <w:r w:rsidRPr="00FE284A">
        <w:rPr>
          <w:rFonts w:ascii="Open Sans" w:eastAsia="Times New Roman" w:hAnsi="Open Sans" w:cs="Open Sans"/>
          <w:color w:val="000000" w:themeColor="text1"/>
          <w:sz w:val="20"/>
          <w:szCs w:val="20"/>
          <w:lang w:eastAsia="pl-PL"/>
        </w:rPr>
        <w:t xml:space="preserve">Wykonawca wraz </w:t>
      </w:r>
      <w:r w:rsidR="00D07D10">
        <w:rPr>
          <w:rFonts w:ascii="Open Sans" w:eastAsia="Times New Roman" w:hAnsi="Open Sans" w:cs="Open Sans"/>
          <w:color w:val="000000" w:themeColor="text1"/>
          <w:sz w:val="20"/>
          <w:szCs w:val="20"/>
          <w:lang w:eastAsia="pl-PL"/>
        </w:rPr>
        <w:br/>
      </w:r>
      <w:r w:rsidRPr="00FE284A">
        <w:rPr>
          <w:rFonts w:ascii="Open Sans" w:eastAsia="Times New Roman" w:hAnsi="Open Sans" w:cs="Open Sans"/>
          <w:color w:val="000000" w:themeColor="text1"/>
          <w:sz w:val="20"/>
          <w:szCs w:val="20"/>
          <w:lang w:eastAsia="pl-PL"/>
        </w:rPr>
        <w:t>z „Formularzem ofertowym” przedłoży wypełniony załącznik nr 1 – „Informacja o oferowanym produkcie”.</w:t>
      </w:r>
      <w:r w:rsidR="00573ABA">
        <w:rPr>
          <w:rFonts w:ascii="Open Sans" w:eastAsia="Times New Roman" w:hAnsi="Open Sans" w:cs="Open Sans"/>
          <w:color w:val="000000" w:themeColor="text1"/>
          <w:sz w:val="20"/>
          <w:szCs w:val="20"/>
          <w:lang w:eastAsia="pl-PL"/>
        </w:rPr>
        <w:t xml:space="preserve"> </w:t>
      </w:r>
      <w:r w:rsidRPr="00FE284A">
        <w:rPr>
          <w:rFonts w:ascii="Open Sans" w:eastAsia="Times New Roman" w:hAnsi="Open Sans" w:cs="Open Sans"/>
          <w:color w:val="000000" w:themeColor="text1"/>
          <w:sz w:val="20"/>
          <w:szCs w:val="20"/>
          <w:lang w:eastAsia="pl-PL"/>
        </w:rPr>
        <w:t xml:space="preserve">W przypadku nie złożenia załącznika nr 1 – „Informacja o oferowanym produkcie” </w:t>
      </w:r>
      <w:r w:rsidRPr="00573ABA">
        <w:rPr>
          <w:rFonts w:ascii="Open Sans" w:eastAsia="Times New Roman" w:hAnsi="Open Sans" w:cs="Open Sans"/>
          <w:color w:val="000000" w:themeColor="text1"/>
          <w:sz w:val="20"/>
          <w:szCs w:val="20"/>
          <w:u w:val="single"/>
          <w:lang w:eastAsia="pl-PL"/>
        </w:rPr>
        <w:t>Zamawiający  przewiduje złożenia lub uzupełnienia tego dokumentu w wyznaczonym terminie.</w:t>
      </w:r>
    </w:p>
    <w:p w14:paraId="50958CAB" w14:textId="77777777" w:rsidR="009B737A" w:rsidRDefault="009B737A" w:rsidP="00403159">
      <w:pPr>
        <w:spacing w:after="0" w:line="276" w:lineRule="auto"/>
        <w:ind w:left="360"/>
        <w:jc w:val="both"/>
        <w:rPr>
          <w:rFonts w:ascii="Open Sans" w:eastAsia="Times New Roman" w:hAnsi="Open Sans" w:cs="Open Sans"/>
          <w:color w:val="000000" w:themeColor="text1"/>
          <w:sz w:val="20"/>
          <w:szCs w:val="20"/>
          <w:lang w:eastAsia="pl-PL"/>
        </w:rPr>
      </w:pPr>
    </w:p>
    <w:p w14:paraId="51CE5A2F" w14:textId="77777777" w:rsidR="009B737A" w:rsidRDefault="009B737A" w:rsidP="00403159">
      <w:pPr>
        <w:spacing w:after="0" w:line="276" w:lineRule="auto"/>
        <w:ind w:left="360"/>
        <w:jc w:val="both"/>
        <w:rPr>
          <w:rFonts w:ascii="Open Sans" w:eastAsia="Times New Roman" w:hAnsi="Open Sans" w:cs="Open Sans"/>
          <w:color w:val="000000" w:themeColor="text1"/>
          <w:sz w:val="20"/>
          <w:szCs w:val="20"/>
          <w:lang w:eastAsia="pl-PL"/>
        </w:rPr>
      </w:pPr>
    </w:p>
    <w:p w14:paraId="57F78DA5" w14:textId="77777777" w:rsidR="00CE47C9" w:rsidRDefault="00CE47C9" w:rsidP="00403159">
      <w:pPr>
        <w:spacing w:after="0" w:line="276" w:lineRule="auto"/>
        <w:ind w:left="360"/>
        <w:jc w:val="both"/>
        <w:rPr>
          <w:rFonts w:ascii="Open Sans" w:eastAsia="Times New Roman" w:hAnsi="Open Sans" w:cs="Open Sans"/>
          <w:sz w:val="20"/>
          <w:szCs w:val="20"/>
          <w:lang w:eastAsia="pl-PL"/>
        </w:rPr>
      </w:pPr>
    </w:p>
    <w:p w14:paraId="684312DB" w14:textId="1C9D41F1" w:rsidR="00403159" w:rsidRPr="0057280E" w:rsidRDefault="00403159" w:rsidP="00403159">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lang w:eastAsia="pl-PL"/>
        </w:rPr>
        <w:lastRenderedPageBreak/>
        <w:t>9.</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Poleganie na zasobach innych podmiotów </w:t>
      </w:r>
    </w:p>
    <w:p w14:paraId="0EE76D06" w14:textId="15B41DF1" w:rsidR="007E7F3E" w:rsidRPr="0057280E" w:rsidRDefault="007E7F3E"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 Wykonawca w celu potwierdzenia spełniania warunków udziału w postępowaniu, </w:t>
      </w:r>
      <w:r w:rsidR="00010FF0" w:rsidRPr="0057280E">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o których mowa w pkt 6., w stosownych sytuacjach, może polegać na zdolnościach technicznych lub zawodowych podmiotów udostępniających zasoby, niezależnie od charakteru prawnego łączących go z nim stosunków prawnych.</w:t>
      </w:r>
    </w:p>
    <w:p w14:paraId="2094221E" w14:textId="55A41410"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 xml:space="preserve">W odniesieniu do warunków dotyczących wykształcenia, kwalifikacji zawodowych lub doświadczenia, Wykonawcy mogą polegać na zdolnościach podmiotów udostępniających zasoby, jeśli podmioty te wykonają </w:t>
      </w:r>
      <w:r w:rsidR="00B45B36">
        <w:rPr>
          <w:rFonts w:ascii="Open Sans" w:eastAsia="Times New Roman" w:hAnsi="Open Sans" w:cs="Open Sans"/>
          <w:sz w:val="20"/>
          <w:szCs w:val="20"/>
          <w:lang w:eastAsia="pl-PL"/>
        </w:rPr>
        <w:t>dostawy</w:t>
      </w:r>
      <w:r w:rsidR="007E7F3E" w:rsidRPr="0057280E">
        <w:rPr>
          <w:rFonts w:ascii="Open Sans" w:eastAsia="Times New Roman" w:hAnsi="Open Sans" w:cs="Open Sans"/>
          <w:sz w:val="20"/>
          <w:szCs w:val="20"/>
          <w:lang w:eastAsia="pl-PL"/>
        </w:rPr>
        <w:t>, do realizacji których te zdolności są wymagane.</w:t>
      </w:r>
    </w:p>
    <w:p w14:paraId="6DEDA759" w14:textId="1F130C70" w:rsidR="007E7F3E" w:rsidRPr="0057280E" w:rsidRDefault="00ED0C32" w:rsidP="007E7F3E">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007E7F3E" w:rsidRPr="0057280E">
        <w:rPr>
          <w:rFonts w:ascii="Open Sans" w:eastAsia="Times New Roman" w:hAnsi="Open Sans" w:cs="Open Sans"/>
          <w:sz w:val="20"/>
          <w:szCs w:val="20"/>
          <w:lang w:eastAsia="pl-PL"/>
        </w:rPr>
        <w:t>)</w:t>
      </w:r>
      <w:r w:rsidR="007E7F3E" w:rsidRPr="0057280E">
        <w:rPr>
          <w:rFonts w:ascii="Open Sans" w:eastAsia="Times New Roman" w:hAnsi="Open Sans" w:cs="Open Sans"/>
          <w:sz w:val="20"/>
          <w:szCs w:val="20"/>
          <w:lang w:eastAsia="pl-PL"/>
        </w:rPr>
        <w:tab/>
        <w:t>Wykonawca nie może, po upływie terminu składania ofert, powoływać się na zdolności podmiotów udostępniających zasoby, jeżeli na etapie składania ofert nie polegał on w danym zakresie na zdolnościach podmiotów udostępniających zasoby.</w:t>
      </w:r>
    </w:p>
    <w:p w14:paraId="5139E1FD" w14:textId="77777777" w:rsidR="007E7F3E" w:rsidRPr="0057280E" w:rsidRDefault="007E7F3E" w:rsidP="007E7F3E">
      <w:pPr>
        <w:spacing w:after="0" w:line="276" w:lineRule="auto"/>
        <w:ind w:left="360"/>
        <w:jc w:val="both"/>
        <w:rPr>
          <w:rFonts w:ascii="Open Sans" w:eastAsia="Times New Roman" w:hAnsi="Open Sans" w:cs="Open Sans"/>
          <w:lang w:eastAsia="pl-PL"/>
        </w:rPr>
      </w:pPr>
    </w:p>
    <w:p w14:paraId="349F8D0A" w14:textId="4693D254"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 </w:t>
      </w:r>
      <w:r w:rsidRPr="00DD775D">
        <w:rPr>
          <w:rFonts w:ascii="Open Sans" w:eastAsia="Times New Roman" w:hAnsi="Open Sans" w:cs="Open Sans"/>
          <w:sz w:val="16"/>
          <w:szCs w:val="16"/>
          <w:u w:val="single"/>
          <w:lang w:eastAsia="pl-PL"/>
        </w:rPr>
        <w:t>ZOBOWIĄZANIE PODMIOTU UDOSTĘPNIAJĄCEGO ZASOBY</w:t>
      </w:r>
      <w:r w:rsidRPr="0057280E">
        <w:rPr>
          <w:rFonts w:ascii="Open Sans" w:eastAsia="Times New Roman" w:hAnsi="Open Sans" w:cs="Open Sans"/>
          <w:sz w:val="16"/>
          <w:szCs w:val="16"/>
          <w:lang w:eastAsia="pl-PL"/>
        </w:rPr>
        <w:t xml:space="preserve"> musi potwierdzać, że stosunek łączący Wykonawcę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z podmiotem udostępniającym zasoby gwarantuje rzeczywisty dostęp do tych zasobów oraz musi określać </w:t>
      </w:r>
      <w:r w:rsidR="00C447B5">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w szczególności:</w:t>
      </w:r>
    </w:p>
    <w:p w14:paraId="67F28236"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zakres dostępnych Wykonawcy zasobów podmiotu udostępniającego zasoby;</w:t>
      </w:r>
    </w:p>
    <w:p w14:paraId="5D7A39B1" w14:textId="77777777"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sposób i okres udostępnienia Wykonawcy i wykorzystania przez niego zasobów podmiotu udostępniającego te zasoby przy wykonywaniu zamówienia;</w:t>
      </w:r>
    </w:p>
    <w:p w14:paraId="3504209B" w14:textId="7EBCE550" w:rsidR="007E7F3E" w:rsidRPr="0057280E" w:rsidRDefault="007E7F3E" w:rsidP="007E7F3E">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ab/>
        <w:t xml:space="preserve">czy i w jakim zakresie podmiot udostępniający zasoby, na zdolnościach którego Wykonawca polega w odniesieniu </w:t>
      </w:r>
      <w:r w:rsidR="00805519"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 xml:space="preserve">do warunków udziału w postępowaniu dotyczących wykształcenia, kwalifikacji zawodowych lub doświadczenia, zrealizuje </w:t>
      </w:r>
      <w:r w:rsidR="00B45B36">
        <w:rPr>
          <w:rFonts w:ascii="Open Sans" w:eastAsia="Times New Roman" w:hAnsi="Open Sans" w:cs="Open Sans"/>
          <w:sz w:val="16"/>
          <w:szCs w:val="16"/>
          <w:lang w:eastAsia="pl-PL"/>
        </w:rPr>
        <w:t>dostawy</w:t>
      </w:r>
      <w:r w:rsidRPr="0057280E">
        <w:rPr>
          <w:rFonts w:ascii="Open Sans" w:eastAsia="Times New Roman" w:hAnsi="Open Sans" w:cs="Open Sans"/>
          <w:sz w:val="16"/>
          <w:szCs w:val="16"/>
          <w:lang w:eastAsia="pl-PL"/>
        </w:rPr>
        <w:t>, których wskazane zdolności dotyczą.</w:t>
      </w:r>
    </w:p>
    <w:p w14:paraId="16FF8010" w14:textId="77777777" w:rsidR="00110A5E" w:rsidRDefault="00110A5E" w:rsidP="0004444D">
      <w:pPr>
        <w:spacing w:after="0" w:line="240" w:lineRule="auto"/>
        <w:ind w:left="360"/>
        <w:jc w:val="center"/>
        <w:rPr>
          <w:rFonts w:ascii="Open Sans" w:eastAsia="Times New Roman" w:hAnsi="Open Sans" w:cs="Open Sans"/>
          <w:sz w:val="16"/>
          <w:szCs w:val="16"/>
          <w:u w:val="single"/>
          <w:lang w:eastAsia="pl-PL"/>
        </w:rPr>
      </w:pPr>
    </w:p>
    <w:p w14:paraId="724218EB" w14:textId="77777777" w:rsidR="00325D27" w:rsidRDefault="00325D27" w:rsidP="0004444D">
      <w:pPr>
        <w:spacing w:after="0" w:line="240" w:lineRule="auto"/>
        <w:ind w:left="360"/>
        <w:jc w:val="center"/>
        <w:rPr>
          <w:rFonts w:ascii="Open Sans" w:eastAsia="Times New Roman" w:hAnsi="Open Sans" w:cs="Open Sans"/>
          <w:sz w:val="16"/>
          <w:szCs w:val="16"/>
          <w:u w:val="single"/>
          <w:lang w:eastAsia="pl-PL"/>
        </w:rPr>
      </w:pPr>
    </w:p>
    <w:p w14:paraId="01222422" w14:textId="5EF4D952" w:rsidR="00756629" w:rsidRPr="0057280E" w:rsidRDefault="00756629" w:rsidP="0004444D">
      <w:pPr>
        <w:spacing w:after="0" w:line="240" w:lineRule="auto"/>
        <w:ind w:left="360"/>
        <w:jc w:val="center"/>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WZÓR ZOBOWIĄZANIA</w:t>
      </w:r>
    </w:p>
    <w:p w14:paraId="111553E6" w14:textId="12FDB0AD" w:rsidR="00756629" w:rsidRPr="0057280E" w:rsidRDefault="00756629" w:rsidP="0004444D">
      <w:pPr>
        <w:spacing w:after="0" w:line="276" w:lineRule="auto"/>
        <w:ind w:left="360"/>
        <w:jc w:val="both"/>
        <w:rPr>
          <w:rFonts w:ascii="Open Sans" w:eastAsia="Times New Roman" w:hAnsi="Open Sans" w:cs="Open Sans"/>
          <w:sz w:val="16"/>
          <w:szCs w:val="16"/>
          <w:u w:val="single"/>
          <w:lang w:eastAsia="pl-PL"/>
        </w:rPr>
      </w:pPr>
      <w:r w:rsidRPr="0057280E">
        <w:rPr>
          <w:rFonts w:ascii="Open Sans" w:eastAsia="Times New Roman" w:hAnsi="Open Sans" w:cs="Open Sans"/>
          <w:sz w:val="16"/>
          <w:szCs w:val="16"/>
          <w:u w:val="single"/>
          <w:lang w:eastAsia="pl-PL"/>
        </w:rPr>
        <w:t>ZOBOWIĄZANIE</w:t>
      </w:r>
      <w:r w:rsidR="0004444D" w:rsidRPr="0057280E">
        <w:rPr>
          <w:rFonts w:ascii="Open Sans" w:eastAsia="Times New Roman" w:hAnsi="Open Sans" w:cs="Open Sans"/>
          <w:sz w:val="16"/>
          <w:szCs w:val="16"/>
          <w:u w:val="single"/>
          <w:lang w:eastAsia="pl-PL"/>
        </w:rPr>
        <w:t xml:space="preserve"> </w:t>
      </w:r>
      <w:r w:rsidRPr="0057280E">
        <w:rPr>
          <w:rFonts w:ascii="Open Sans" w:eastAsia="Times New Roman" w:hAnsi="Open Sans" w:cs="Open Sans"/>
          <w:sz w:val="16"/>
          <w:szCs w:val="16"/>
          <w:u w:val="single"/>
          <w:lang w:eastAsia="pl-PL"/>
        </w:rPr>
        <w:t xml:space="preserve">Podmiotu udostępniającego zasoby do oddania Wykonawcy do dyspozycji niezbędnych zasobów </w:t>
      </w:r>
      <w:r w:rsidR="007A7970" w:rsidRPr="0057280E">
        <w:rPr>
          <w:rFonts w:ascii="Open Sans" w:eastAsia="Times New Roman" w:hAnsi="Open Sans" w:cs="Open Sans"/>
          <w:sz w:val="16"/>
          <w:szCs w:val="16"/>
          <w:u w:val="single"/>
          <w:lang w:eastAsia="pl-PL"/>
        </w:rPr>
        <w:br/>
      </w:r>
      <w:r w:rsidRPr="0057280E">
        <w:rPr>
          <w:rFonts w:ascii="Open Sans" w:eastAsia="Times New Roman" w:hAnsi="Open Sans" w:cs="Open Sans"/>
          <w:sz w:val="16"/>
          <w:szCs w:val="16"/>
          <w:u w:val="single"/>
          <w:lang w:eastAsia="pl-PL"/>
        </w:rPr>
        <w:t>na potrzeby realizacji zamówienia</w:t>
      </w:r>
    </w:p>
    <w:p w14:paraId="7A406954"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1415C65C" w14:textId="09D6F78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Ja niżej podpisany…………</w:t>
      </w:r>
      <w:r w:rsidR="009C2CA1"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 xml:space="preserve">……………………………….. będąc upoważnionym do </w:t>
      </w:r>
    </w:p>
    <w:p w14:paraId="2267813A" w14:textId="385F741B"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(imię i nazwisko składającego oświadczenie)</w:t>
      </w:r>
    </w:p>
    <w:p w14:paraId="77D564AF"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reprezentowania:</w:t>
      </w:r>
    </w:p>
    <w:p w14:paraId="081D5E98" w14:textId="56DFDADF"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2"/>
          <w:szCs w:val="12"/>
          <w:lang w:eastAsia="pl-PL"/>
        </w:rPr>
        <w:t>(  nazwa i adres udostępniającego zasoby)</w:t>
      </w:r>
    </w:p>
    <w:p w14:paraId="71D8F4D5"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p>
    <w:p w14:paraId="6D3F1FF1" w14:textId="14284DAA"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Oświadczam</w:t>
      </w:r>
      <w:r w:rsidR="007A7970"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że wyżej wymieniony podmiot, stosownie do art. 118 ust. 1  ustawy z dnia 11 września 2019 r. Prawo Zamówień Publicznych (Dz. U. z 202</w:t>
      </w:r>
      <w:r w:rsidR="00446DF3">
        <w:rPr>
          <w:rFonts w:ascii="Open Sans" w:eastAsia="Times New Roman" w:hAnsi="Open Sans" w:cs="Open Sans"/>
          <w:sz w:val="16"/>
          <w:szCs w:val="16"/>
          <w:lang w:eastAsia="pl-PL"/>
        </w:rPr>
        <w:t>4</w:t>
      </w:r>
      <w:r w:rsidRPr="0057280E">
        <w:rPr>
          <w:rFonts w:ascii="Open Sans" w:eastAsia="Times New Roman" w:hAnsi="Open Sans" w:cs="Open Sans"/>
          <w:sz w:val="16"/>
          <w:szCs w:val="16"/>
          <w:lang w:eastAsia="pl-PL"/>
        </w:rPr>
        <w:t xml:space="preserve"> r., poz. </w:t>
      </w:r>
      <w:r w:rsidR="00446DF3">
        <w:rPr>
          <w:rFonts w:ascii="Open Sans" w:eastAsia="Times New Roman" w:hAnsi="Open Sans" w:cs="Open Sans"/>
          <w:sz w:val="16"/>
          <w:szCs w:val="16"/>
          <w:lang w:eastAsia="pl-PL"/>
        </w:rPr>
        <w:t>1320</w:t>
      </w:r>
      <w:r w:rsidRPr="0057280E">
        <w:rPr>
          <w:rFonts w:ascii="Open Sans" w:eastAsia="Times New Roman" w:hAnsi="Open Sans" w:cs="Open Sans"/>
          <w:sz w:val="16"/>
          <w:szCs w:val="16"/>
          <w:lang w:eastAsia="pl-PL"/>
        </w:rPr>
        <w:t>) odda do dyspozycji Wykonawcy</w:t>
      </w:r>
    </w:p>
    <w:p w14:paraId="46490EBA" w14:textId="7777777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7BC6D1BB" w14:textId="77777777" w:rsidR="00756629" w:rsidRPr="0057280E" w:rsidRDefault="00756629" w:rsidP="00756629">
      <w:pPr>
        <w:spacing w:after="0" w:line="240" w:lineRule="auto"/>
        <w:ind w:left="360"/>
        <w:jc w:val="both"/>
        <w:rPr>
          <w:rFonts w:ascii="Open Sans" w:eastAsia="Times New Roman" w:hAnsi="Open Sans" w:cs="Open Sans"/>
          <w:sz w:val="12"/>
          <w:szCs w:val="12"/>
          <w:lang w:eastAsia="pl-PL"/>
        </w:rPr>
      </w:pPr>
      <w:r w:rsidRPr="0057280E">
        <w:rPr>
          <w:rFonts w:ascii="Open Sans" w:eastAsia="Times New Roman" w:hAnsi="Open Sans" w:cs="Open Sans"/>
          <w:sz w:val="12"/>
          <w:szCs w:val="12"/>
          <w:lang w:eastAsia="pl-PL"/>
        </w:rPr>
        <w:t>(nazwa i adres wykonawcy składającego ofertę)</w:t>
      </w:r>
    </w:p>
    <w:p w14:paraId="6BA331E6" w14:textId="77777777" w:rsidR="003D262F" w:rsidRPr="0057280E" w:rsidRDefault="003D262F" w:rsidP="00756629">
      <w:pPr>
        <w:spacing w:after="0" w:line="240" w:lineRule="auto"/>
        <w:ind w:left="360"/>
        <w:jc w:val="both"/>
        <w:rPr>
          <w:rFonts w:ascii="Open Sans" w:eastAsia="Times New Roman" w:hAnsi="Open Sans" w:cs="Open Sans"/>
          <w:sz w:val="12"/>
          <w:szCs w:val="12"/>
          <w:lang w:eastAsia="pl-PL"/>
        </w:rPr>
      </w:pPr>
    </w:p>
    <w:p w14:paraId="1568DCCF" w14:textId="380D34C6"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Niżej wymieniony zakres zasobów:</w:t>
      </w:r>
    </w:p>
    <w:p w14:paraId="58E4E6CE" w14:textId="2529025D"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w:t>
      </w:r>
    </w:p>
    <w:p w14:paraId="400CCB8B" w14:textId="62846267"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 xml:space="preserve">Sposób i okres udostępnienia Wykonawcy i wykorzystania przez niego ww. zasobów przy wykonywaniu </w:t>
      </w:r>
      <w:r w:rsidR="003D262F" w:rsidRPr="0057280E">
        <w:rPr>
          <w:rFonts w:ascii="Open Sans" w:eastAsia="Times New Roman" w:hAnsi="Open Sans" w:cs="Open Sans"/>
          <w:sz w:val="16"/>
          <w:szCs w:val="16"/>
          <w:lang w:eastAsia="pl-PL"/>
        </w:rPr>
        <w:br/>
      </w:r>
      <w:r w:rsidRPr="0057280E">
        <w:rPr>
          <w:rFonts w:ascii="Open Sans" w:eastAsia="Times New Roman" w:hAnsi="Open Sans" w:cs="Open Sans"/>
          <w:sz w:val="16"/>
          <w:szCs w:val="16"/>
          <w:lang w:eastAsia="pl-PL"/>
        </w:rPr>
        <w:t>zamówienia to:……………………………………………………………………………………….</w:t>
      </w:r>
    </w:p>
    <w:p w14:paraId="27576DD7" w14:textId="4053B814" w:rsidR="00756629" w:rsidRPr="0057280E" w:rsidRDefault="00756629" w:rsidP="00756629">
      <w:pPr>
        <w:spacing w:after="0" w:line="240"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6"/>
          <w:szCs w:val="16"/>
          <w:lang w:eastAsia="pl-PL"/>
        </w:rPr>
        <w:t>Jednocześnie oświadczam, że:</w:t>
      </w:r>
      <w:r w:rsidR="002F4CB2" w:rsidRPr="0057280E">
        <w:rPr>
          <w:rFonts w:ascii="Open Sans" w:eastAsia="Times New Roman" w:hAnsi="Open Sans" w:cs="Open Sans"/>
          <w:sz w:val="16"/>
          <w:szCs w:val="16"/>
          <w:lang w:eastAsia="pl-PL"/>
        </w:rPr>
        <w:t xml:space="preserve">    </w:t>
      </w:r>
      <w:r w:rsidRPr="0057280E">
        <w:rPr>
          <w:rFonts w:ascii="Open Sans" w:eastAsia="Times New Roman" w:hAnsi="Open Sans" w:cs="Open Sans"/>
          <w:sz w:val="16"/>
          <w:szCs w:val="16"/>
          <w:lang w:eastAsia="pl-PL"/>
        </w:rPr>
        <w:t>tj.</w:t>
      </w:r>
      <w:r w:rsidR="003D262F" w:rsidRPr="0057280E">
        <w:rPr>
          <w:rFonts w:ascii="Open Sans" w:eastAsia="Times New Roman" w:hAnsi="Open Sans" w:cs="Open Sans"/>
          <w:sz w:val="16"/>
          <w:szCs w:val="16"/>
          <w:lang w:eastAsia="pl-PL"/>
        </w:rPr>
        <w:t>………..</w:t>
      </w:r>
      <w:r w:rsidRPr="0057280E">
        <w:rPr>
          <w:rFonts w:ascii="Open Sans" w:eastAsia="Times New Roman" w:hAnsi="Open Sans" w:cs="Open Sans"/>
          <w:sz w:val="16"/>
          <w:szCs w:val="16"/>
          <w:lang w:eastAsia="pl-PL"/>
        </w:rPr>
        <w:t>…………………………………………………………………………</w:t>
      </w:r>
    </w:p>
    <w:p w14:paraId="3C32AC8D" w14:textId="77777777" w:rsidR="00E01C50" w:rsidRDefault="00E01C50" w:rsidP="00756629">
      <w:pPr>
        <w:spacing w:after="0" w:line="240" w:lineRule="auto"/>
        <w:ind w:left="360"/>
        <w:jc w:val="both"/>
        <w:rPr>
          <w:rFonts w:ascii="Open Sans" w:eastAsia="Times New Roman" w:hAnsi="Open Sans" w:cs="Open Sans"/>
          <w:sz w:val="14"/>
          <w:szCs w:val="14"/>
          <w:lang w:eastAsia="pl-PL"/>
        </w:rPr>
      </w:pPr>
    </w:p>
    <w:p w14:paraId="5B960369" w14:textId="69B09431" w:rsidR="007E7F3E" w:rsidRDefault="00756629" w:rsidP="00756629">
      <w:pPr>
        <w:spacing w:after="0" w:line="240" w:lineRule="auto"/>
        <w:ind w:left="360"/>
        <w:jc w:val="both"/>
        <w:rPr>
          <w:rFonts w:ascii="Open Sans" w:eastAsia="Times New Roman" w:hAnsi="Open Sans" w:cs="Open Sans"/>
          <w:sz w:val="14"/>
          <w:szCs w:val="14"/>
          <w:lang w:eastAsia="pl-PL"/>
        </w:rPr>
      </w:pPr>
      <w:r w:rsidRPr="0057280E">
        <w:rPr>
          <w:rFonts w:ascii="Open Sans" w:eastAsia="Times New Roman" w:hAnsi="Open Sans" w:cs="Open Sans"/>
          <w:sz w:val="14"/>
          <w:szCs w:val="14"/>
          <w:lang w:eastAsia="pl-PL"/>
        </w:rPr>
        <w:t xml:space="preserve">(należy oświadczyć czy i w jakim zakresie podmiot udostępniający zasoby, na zdolnościach którego Wykonawca polega w odniesieniu do warunków udziału w postępowaniu dotyczących wykształcenia, kwalifikacji zawodowych lub doświadczenia, zrealizuje </w:t>
      </w:r>
      <w:r w:rsidR="00B45B36">
        <w:rPr>
          <w:rFonts w:ascii="Open Sans" w:eastAsia="Times New Roman" w:hAnsi="Open Sans" w:cs="Open Sans"/>
          <w:sz w:val="14"/>
          <w:szCs w:val="14"/>
          <w:lang w:eastAsia="pl-PL"/>
        </w:rPr>
        <w:t>dostawę</w:t>
      </w:r>
      <w:r w:rsidR="002431D0">
        <w:rPr>
          <w:rFonts w:ascii="Open Sans" w:eastAsia="Times New Roman" w:hAnsi="Open Sans" w:cs="Open Sans"/>
          <w:sz w:val="14"/>
          <w:szCs w:val="14"/>
          <w:lang w:eastAsia="pl-PL"/>
        </w:rPr>
        <w:t xml:space="preserve">,  </w:t>
      </w:r>
      <w:r w:rsidR="00717326">
        <w:rPr>
          <w:rFonts w:ascii="Open Sans" w:eastAsia="Times New Roman" w:hAnsi="Open Sans" w:cs="Open Sans"/>
          <w:sz w:val="14"/>
          <w:szCs w:val="14"/>
          <w:lang w:eastAsia="pl-PL"/>
        </w:rPr>
        <w:t xml:space="preserve"> </w:t>
      </w:r>
      <w:r w:rsidRPr="0057280E">
        <w:rPr>
          <w:rFonts w:ascii="Open Sans" w:eastAsia="Times New Roman" w:hAnsi="Open Sans" w:cs="Open Sans"/>
          <w:sz w:val="14"/>
          <w:szCs w:val="14"/>
          <w:lang w:eastAsia="pl-PL"/>
        </w:rPr>
        <w:t>których wskazane zdolności dotyczą)</w:t>
      </w:r>
    </w:p>
    <w:p w14:paraId="1C1760F5" w14:textId="77777777" w:rsidR="005369B2" w:rsidRDefault="005369B2" w:rsidP="00756629">
      <w:pPr>
        <w:spacing w:after="0" w:line="240" w:lineRule="auto"/>
        <w:ind w:left="360"/>
        <w:jc w:val="both"/>
        <w:rPr>
          <w:rFonts w:ascii="Open Sans" w:eastAsia="Times New Roman" w:hAnsi="Open Sans" w:cs="Open Sans"/>
          <w:sz w:val="14"/>
          <w:szCs w:val="14"/>
          <w:lang w:eastAsia="pl-PL"/>
        </w:rPr>
      </w:pPr>
    </w:p>
    <w:p w14:paraId="6A1DE44F" w14:textId="77777777" w:rsidR="00633DDD" w:rsidRDefault="00633DDD" w:rsidP="00756629">
      <w:pPr>
        <w:spacing w:after="0" w:line="240" w:lineRule="auto"/>
        <w:ind w:left="360"/>
        <w:jc w:val="both"/>
        <w:rPr>
          <w:rFonts w:ascii="Open Sans" w:eastAsia="Times New Roman" w:hAnsi="Open Sans" w:cs="Open Sans"/>
          <w:sz w:val="14"/>
          <w:szCs w:val="14"/>
          <w:lang w:eastAsia="pl-PL"/>
        </w:rPr>
      </w:pPr>
    </w:p>
    <w:p w14:paraId="213857EE" w14:textId="77777777" w:rsidR="00633DDD" w:rsidRPr="0057280E" w:rsidRDefault="00633DDD" w:rsidP="00756629">
      <w:pPr>
        <w:spacing w:after="0" w:line="240" w:lineRule="auto"/>
        <w:ind w:left="360"/>
        <w:jc w:val="both"/>
        <w:rPr>
          <w:rFonts w:ascii="Open Sans" w:eastAsia="Times New Roman" w:hAnsi="Open Sans" w:cs="Open Sans"/>
          <w:sz w:val="14"/>
          <w:szCs w:val="14"/>
          <w:lang w:eastAsia="pl-PL"/>
        </w:rPr>
      </w:pPr>
    </w:p>
    <w:p w14:paraId="46759849" w14:textId="77777777" w:rsidR="0064740B" w:rsidRPr="0057280E" w:rsidRDefault="0064740B" w:rsidP="0064740B">
      <w:pPr>
        <w:spacing w:after="0" w:line="276" w:lineRule="auto"/>
        <w:ind w:left="360"/>
        <w:jc w:val="both"/>
        <w:rPr>
          <w:rFonts w:ascii="Open Sans" w:eastAsia="Times New Roman" w:hAnsi="Open Sans" w:cs="Open Sans"/>
          <w:sz w:val="20"/>
          <w:szCs w:val="20"/>
          <w:u w:val="single"/>
          <w:lang w:eastAsia="pl-PL"/>
        </w:rPr>
      </w:pPr>
      <w:r w:rsidRPr="0057280E">
        <w:rPr>
          <w:rFonts w:ascii="Open Sans" w:eastAsia="Times New Roman" w:hAnsi="Open Sans" w:cs="Open Sans"/>
          <w:sz w:val="20"/>
          <w:szCs w:val="20"/>
          <w:u w:val="single"/>
          <w:lang w:eastAsia="pl-PL"/>
        </w:rPr>
        <w:t>10.</w:t>
      </w:r>
      <w:r w:rsidRPr="0057280E">
        <w:rPr>
          <w:rFonts w:ascii="Open Sans" w:eastAsia="Times New Roman" w:hAnsi="Open Sans" w:cs="Open Sans"/>
          <w:sz w:val="20"/>
          <w:szCs w:val="20"/>
          <w:u w:val="single"/>
          <w:lang w:eastAsia="pl-PL"/>
        </w:rPr>
        <w:tab/>
        <w:t xml:space="preserve">Informacja dla Wykonawców wspólnie ubiegających się o udzielenie zamówienia.  </w:t>
      </w:r>
    </w:p>
    <w:p w14:paraId="082FFF1D" w14:textId="755A2C3F"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10.1. Wykonawcy wspólnie ubiegający się o udzielenie zamówienia ustanawiają pełnomocnika do reprezentowania ich w postępowaniu albo do reprezentowania ich w postępowaniu </w:t>
      </w:r>
      <w:r w:rsidR="00FE68C4">
        <w:rPr>
          <w:rFonts w:ascii="Open Sans" w:eastAsia="Times New Roman" w:hAnsi="Open Sans" w:cs="Open Sans"/>
          <w:sz w:val="20"/>
          <w:szCs w:val="20"/>
          <w:lang w:eastAsia="pl-PL"/>
        </w:rPr>
        <w:br/>
      </w:r>
      <w:r w:rsidRPr="0057280E">
        <w:rPr>
          <w:rFonts w:ascii="Open Sans" w:eastAsia="Times New Roman" w:hAnsi="Open Sans" w:cs="Open Sans"/>
          <w:sz w:val="20"/>
          <w:szCs w:val="20"/>
          <w:lang w:eastAsia="pl-PL"/>
        </w:rPr>
        <w:t>i zawarcia umowy.</w:t>
      </w:r>
    </w:p>
    <w:p w14:paraId="345AA486"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10.2. Pełnomocnictwo, o którym mowa w pkt. 1 należy dołączyć do oferty.</w:t>
      </w:r>
    </w:p>
    <w:p w14:paraId="146669DF" w14:textId="57E8E878"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 xml:space="preserve">10.3. Wszelką korespondencję w postępowaniu zamawiający kieruje do pełnomocnika. </w:t>
      </w:r>
    </w:p>
    <w:p w14:paraId="37F8448A" w14:textId="3889224E" w:rsidR="0064740B" w:rsidRPr="00C612F7" w:rsidRDefault="0064740B" w:rsidP="00C53ADC">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20"/>
          <w:szCs w:val="20"/>
          <w:lang w:eastAsia="pl-PL"/>
        </w:rPr>
        <w:lastRenderedPageBreak/>
        <w:t>10.4. Sposób składania dokumentów przez wykonawców wspólnie ubiegających się</w:t>
      </w:r>
      <w:r w:rsidRPr="0057280E">
        <w:rPr>
          <w:rFonts w:ascii="Open Sans" w:eastAsia="Times New Roman" w:hAnsi="Open Sans" w:cs="Open Sans"/>
          <w:sz w:val="20"/>
          <w:szCs w:val="20"/>
          <w:lang w:eastAsia="pl-PL"/>
        </w:rPr>
        <w:br/>
        <w:t>o udzielenie zamówienia został określony w punk</w:t>
      </w:r>
      <w:r w:rsidR="0017114C" w:rsidRPr="0057280E">
        <w:rPr>
          <w:rFonts w:ascii="Open Sans" w:eastAsia="Times New Roman" w:hAnsi="Open Sans" w:cs="Open Sans"/>
          <w:sz w:val="20"/>
          <w:szCs w:val="20"/>
          <w:lang w:eastAsia="pl-PL"/>
        </w:rPr>
        <w:t xml:space="preserve">tach </w:t>
      </w:r>
      <w:r w:rsidR="0017114C" w:rsidRPr="00C612F7">
        <w:rPr>
          <w:rFonts w:ascii="Open Sans" w:eastAsia="Times New Roman" w:hAnsi="Open Sans" w:cs="Open Sans"/>
          <w:sz w:val="18"/>
          <w:szCs w:val="18"/>
          <w:lang w:eastAsia="pl-PL"/>
        </w:rPr>
        <w:t>8; 12.18.2;, 18.1. oraz 18.3.</w:t>
      </w:r>
      <w:r w:rsidRPr="00C612F7">
        <w:rPr>
          <w:rFonts w:ascii="Open Sans" w:eastAsia="Times New Roman" w:hAnsi="Open Sans" w:cs="Open Sans"/>
          <w:sz w:val="18"/>
          <w:szCs w:val="18"/>
          <w:lang w:eastAsia="pl-PL"/>
        </w:rPr>
        <w:t xml:space="preserve"> Rozdział I  SWZ.</w:t>
      </w:r>
    </w:p>
    <w:p w14:paraId="4A6A2245" w14:textId="1D7C74C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10.5. Wspólnicy spółki cywilnej są wykonawcami wspólnie ubiegającymi się o udzielenie zamówienia i mają do nich zastosowanie zasady określone w pkt 1 – 4.</w:t>
      </w:r>
    </w:p>
    <w:p w14:paraId="64B19D7C"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10.6. Przed zawarciem umowy wykonawcy wspólnie ubiegający się o udzielenie zamówienia będą mieli obowiązek przedstawić zamawiającemu kopię umowy regulującej współpracę tych wykonawców, zawierającą, co najmniej:</w:t>
      </w:r>
    </w:p>
    <w:p w14:paraId="0CF397E2"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w:t>
      </w:r>
      <w:r w:rsidRPr="0057280E">
        <w:rPr>
          <w:rFonts w:ascii="Open Sans" w:eastAsia="Times New Roman" w:hAnsi="Open Sans" w:cs="Open Sans"/>
          <w:sz w:val="20"/>
          <w:szCs w:val="20"/>
          <w:lang w:eastAsia="pl-PL"/>
        </w:rPr>
        <w:tab/>
        <w:t>zobowiązanie do realizacji wspólnego przedsięwzięcia gospodarczego obejmującego swoim zakresem realizację przedmiotu zamówienia,</w:t>
      </w:r>
    </w:p>
    <w:p w14:paraId="781679E9"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2)</w:t>
      </w:r>
      <w:r w:rsidRPr="0057280E">
        <w:rPr>
          <w:rFonts w:ascii="Open Sans" w:eastAsia="Times New Roman" w:hAnsi="Open Sans" w:cs="Open Sans"/>
          <w:sz w:val="20"/>
          <w:szCs w:val="20"/>
          <w:lang w:eastAsia="pl-PL"/>
        </w:rPr>
        <w:tab/>
        <w:t>określenie zakresu działania poszczególnych stron umowy,</w:t>
      </w:r>
    </w:p>
    <w:p w14:paraId="114FE46C" w14:textId="77777777"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3)</w:t>
      </w:r>
      <w:r w:rsidRPr="0057280E">
        <w:rPr>
          <w:rFonts w:ascii="Open Sans" w:eastAsia="Times New Roman" w:hAnsi="Open Sans" w:cs="Open Sans"/>
          <w:sz w:val="20"/>
          <w:szCs w:val="20"/>
          <w:lang w:eastAsia="pl-PL"/>
        </w:rPr>
        <w:tab/>
        <w:t>czas obowiązywania umowy, który nie może być krótszy, niż okres obejmujący realizację zamówienia.</w:t>
      </w:r>
    </w:p>
    <w:p w14:paraId="40FAB19E" w14:textId="3686B4AA" w:rsidR="0064740B" w:rsidRPr="0057280E" w:rsidRDefault="0064740B" w:rsidP="00C53ADC">
      <w:pPr>
        <w:spacing w:after="0" w:line="276"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10.7. W przypadku, o którym mowa w art. 117 ust. 4 ustawy wykonawcy wspólnie ubiegający się o udzielenie zamówienia składają wraz z ofert</w:t>
      </w:r>
      <w:r w:rsidR="0013641B">
        <w:rPr>
          <w:rFonts w:ascii="Open Sans" w:eastAsia="Times New Roman" w:hAnsi="Open Sans" w:cs="Open Sans"/>
          <w:sz w:val="20"/>
          <w:szCs w:val="20"/>
          <w:lang w:eastAsia="pl-PL"/>
        </w:rPr>
        <w:t>ą</w:t>
      </w:r>
      <w:r w:rsidRPr="0057280E">
        <w:rPr>
          <w:rFonts w:ascii="Open Sans" w:eastAsia="Times New Roman" w:hAnsi="Open Sans" w:cs="Open Sans"/>
          <w:sz w:val="20"/>
          <w:szCs w:val="20"/>
          <w:lang w:eastAsia="pl-PL"/>
        </w:rPr>
        <w:t xml:space="preserve"> oświadczenie, z którego wynika, które roboty budowlane, dostawy lub usługi wykonają poszczególni wykonawcy.</w:t>
      </w:r>
    </w:p>
    <w:p w14:paraId="107A0ED3" w14:textId="77777777" w:rsidR="00D845EB" w:rsidRPr="0057280E" w:rsidRDefault="00D845EB" w:rsidP="0064740B">
      <w:pPr>
        <w:spacing w:after="0" w:line="276" w:lineRule="auto"/>
        <w:ind w:left="360"/>
        <w:jc w:val="both"/>
        <w:rPr>
          <w:rFonts w:ascii="Open Sans" w:eastAsia="Times New Roman" w:hAnsi="Open Sans" w:cs="Open Sans"/>
          <w:sz w:val="20"/>
          <w:szCs w:val="20"/>
          <w:lang w:eastAsia="pl-PL"/>
        </w:rPr>
      </w:pPr>
    </w:p>
    <w:p w14:paraId="08A83F36" w14:textId="5EC7E767" w:rsidR="0064740B" w:rsidRPr="0057280E" w:rsidRDefault="0064740B" w:rsidP="00313370">
      <w:pPr>
        <w:spacing w:after="0" w:line="240" w:lineRule="auto"/>
        <w:ind w:left="360"/>
        <w:jc w:val="both"/>
        <w:rPr>
          <w:rFonts w:ascii="Open Sans" w:eastAsia="Times New Roman" w:hAnsi="Open Sans" w:cs="Open Sans"/>
          <w:sz w:val="20"/>
          <w:szCs w:val="20"/>
          <w:lang w:eastAsia="pl-PL"/>
        </w:rPr>
      </w:pPr>
      <w:r w:rsidRPr="0057280E">
        <w:rPr>
          <w:rFonts w:ascii="Open Sans" w:eastAsia="Times New Roman" w:hAnsi="Open Sans" w:cs="Open Sans"/>
          <w:sz w:val="20"/>
          <w:szCs w:val="20"/>
          <w:lang w:eastAsia="pl-PL"/>
        </w:rPr>
        <w:t>11.</w:t>
      </w:r>
      <w:r w:rsidRPr="0057280E">
        <w:rPr>
          <w:rFonts w:ascii="Open Sans" w:eastAsia="Times New Roman" w:hAnsi="Open Sans" w:cs="Open Sans"/>
          <w:sz w:val="20"/>
          <w:szCs w:val="20"/>
          <w:lang w:eastAsia="pl-PL"/>
        </w:rPr>
        <w:tab/>
      </w:r>
      <w:r w:rsidRPr="0057280E">
        <w:rPr>
          <w:rFonts w:ascii="Open Sans" w:eastAsia="Times New Roman" w:hAnsi="Open Sans" w:cs="Open Sans"/>
          <w:sz w:val="20"/>
          <w:szCs w:val="20"/>
          <w:u w:val="single"/>
          <w:lang w:eastAsia="pl-PL"/>
        </w:rPr>
        <w:t xml:space="preserve">Informacje o środkach komunikacji elektronicznej, przy użyciu których Zamawiający będzie komunikował się z Wykonawcami oraz informacje o wymaganiach technicznych </w:t>
      </w:r>
      <w:r w:rsidR="009D6974">
        <w:rPr>
          <w:rFonts w:ascii="Open Sans" w:eastAsia="Times New Roman" w:hAnsi="Open Sans" w:cs="Open Sans"/>
          <w:sz w:val="20"/>
          <w:szCs w:val="20"/>
          <w:u w:val="single"/>
          <w:lang w:eastAsia="pl-PL"/>
        </w:rPr>
        <w:br/>
      </w:r>
      <w:r w:rsidRPr="0057280E">
        <w:rPr>
          <w:rFonts w:ascii="Open Sans" w:eastAsia="Times New Roman" w:hAnsi="Open Sans" w:cs="Open Sans"/>
          <w:sz w:val="20"/>
          <w:szCs w:val="20"/>
          <w:u w:val="single"/>
          <w:lang w:eastAsia="pl-PL"/>
        </w:rPr>
        <w:t>i organizacyjnych sporządzania, wysyłania i odbierania korespondencji elektronicznej.</w:t>
      </w:r>
      <w:r w:rsidRPr="0057280E">
        <w:rPr>
          <w:rFonts w:ascii="Open Sans" w:eastAsia="Times New Roman" w:hAnsi="Open Sans" w:cs="Open Sans"/>
          <w:sz w:val="20"/>
          <w:szCs w:val="20"/>
          <w:lang w:eastAsia="pl-PL"/>
        </w:rPr>
        <w:t xml:space="preserve"> </w:t>
      </w:r>
    </w:p>
    <w:p w14:paraId="0B905E11" w14:textId="77777777"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w:t>
      </w:r>
      <w:r w:rsidRPr="0057280E">
        <w:rPr>
          <w:rFonts w:ascii="Open Sans" w:eastAsia="Times New Roman" w:hAnsi="Open Sans" w:cs="Open Sans"/>
          <w:sz w:val="18"/>
          <w:szCs w:val="18"/>
          <w:lang w:eastAsia="pl-PL"/>
        </w:rPr>
        <w:tab/>
      </w:r>
      <w:r w:rsidRPr="00684A15">
        <w:rPr>
          <w:rFonts w:ascii="Open Sans" w:eastAsia="Times New Roman" w:hAnsi="Open Sans" w:cs="Open Sans"/>
          <w:sz w:val="18"/>
          <w:szCs w:val="18"/>
          <w:lang w:eastAsia="pl-PL"/>
        </w:rPr>
        <w:t>Informacje ogólne</w:t>
      </w:r>
    </w:p>
    <w:p w14:paraId="7F1A05B7" w14:textId="6B8A1442" w:rsidR="0064740B" w:rsidRPr="002F2F01" w:rsidRDefault="0064740B" w:rsidP="009227FB">
      <w:pPr>
        <w:spacing w:after="0" w:line="276" w:lineRule="auto"/>
        <w:ind w:left="360"/>
        <w:jc w:val="both"/>
        <w:rPr>
          <w:rFonts w:ascii="Open Sans" w:eastAsia="Times New Roman" w:hAnsi="Open Sans" w:cs="Open Sans"/>
          <w:sz w:val="16"/>
          <w:szCs w:val="16"/>
          <w:lang w:eastAsia="pl-PL"/>
        </w:rPr>
      </w:pPr>
      <w:r w:rsidRPr="0057280E">
        <w:rPr>
          <w:rFonts w:ascii="Open Sans" w:eastAsia="Times New Roman" w:hAnsi="Open Sans" w:cs="Open Sans"/>
          <w:sz w:val="18"/>
          <w:szCs w:val="18"/>
          <w:lang w:eastAsia="pl-PL"/>
        </w:rPr>
        <w:t>11.1.1.</w:t>
      </w:r>
      <w:r w:rsidRPr="0057280E">
        <w:rPr>
          <w:rFonts w:ascii="Open Sans" w:eastAsia="Times New Roman" w:hAnsi="Open Sans" w:cs="Open Sans"/>
          <w:sz w:val="18"/>
          <w:szCs w:val="18"/>
          <w:lang w:eastAsia="pl-PL"/>
        </w:rPr>
        <w:tab/>
        <w:t xml:space="preserve">Komunikacja w postępowaniu o udzielenie zamówienia, w tym składanie ofert, wymiana informacji oraz przekazywanie dokumentów lub oświadczeń między Zamawiającym, a Wykonawcą, </w:t>
      </w:r>
      <w:r w:rsidR="00FE74C8"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z uwzględnieniem wyjątków określonych w ustawie </w:t>
      </w:r>
      <w:proofErr w:type="spellStart"/>
      <w:r w:rsidRPr="0057280E">
        <w:rPr>
          <w:rFonts w:ascii="Open Sans" w:eastAsia="Times New Roman" w:hAnsi="Open Sans" w:cs="Open Sans"/>
          <w:sz w:val="18"/>
          <w:szCs w:val="18"/>
          <w:lang w:eastAsia="pl-PL"/>
        </w:rPr>
        <w:t>Pzp</w:t>
      </w:r>
      <w:proofErr w:type="spellEnd"/>
      <w:r w:rsidRPr="0057280E">
        <w:rPr>
          <w:rFonts w:ascii="Open Sans" w:eastAsia="Times New Roman" w:hAnsi="Open Sans" w:cs="Open Sans"/>
          <w:sz w:val="18"/>
          <w:szCs w:val="18"/>
          <w:lang w:eastAsia="pl-PL"/>
        </w:rPr>
        <w:t>, odbywa się przy użyciu środków komunikacji elektronicznej. Przez środki komunikacji elektronicznej rozumie się środki komunikacji elektronicznej zdefiniowane w ustawie z dnia 18 lipca 2002 roku o świadczeniu usług drogą elektroniczną.</w:t>
      </w:r>
      <w:r w:rsidR="00ED2146" w:rsidRPr="0057280E">
        <w:rPr>
          <w:sz w:val="18"/>
          <w:szCs w:val="18"/>
        </w:rPr>
        <w:t xml:space="preserve"> </w:t>
      </w:r>
      <w:r w:rsidR="00294982" w:rsidRPr="0057280E">
        <w:rPr>
          <w:sz w:val="18"/>
          <w:szCs w:val="18"/>
        </w:rPr>
        <w:br/>
      </w:r>
      <w:r w:rsidRPr="0057280E">
        <w:rPr>
          <w:rFonts w:ascii="Open Sans" w:eastAsia="Times New Roman" w:hAnsi="Open Sans" w:cs="Open Sans"/>
          <w:sz w:val="18"/>
          <w:szCs w:val="18"/>
          <w:lang w:eastAsia="pl-PL"/>
        </w:rPr>
        <w:t>11.1.2.</w:t>
      </w:r>
      <w:r w:rsidRPr="0057280E">
        <w:rPr>
          <w:rFonts w:ascii="Open Sans" w:eastAsia="Times New Roman" w:hAnsi="Open Sans" w:cs="Open Sans"/>
          <w:sz w:val="18"/>
          <w:szCs w:val="18"/>
          <w:lang w:eastAsia="pl-PL"/>
        </w:rPr>
        <w:tab/>
        <w:t xml:space="preserve">Ofertę, oświadczenia, o których mowa w art. 125 ust. 1 ustawy </w:t>
      </w:r>
      <w:proofErr w:type="spellStart"/>
      <w:r w:rsidRPr="0057280E">
        <w:rPr>
          <w:rFonts w:ascii="Open Sans" w:eastAsia="Times New Roman" w:hAnsi="Open Sans" w:cs="Open Sans"/>
          <w:sz w:val="18"/>
          <w:szCs w:val="18"/>
          <w:lang w:eastAsia="pl-PL"/>
        </w:rPr>
        <w:t>Pzp</w:t>
      </w:r>
      <w:proofErr w:type="spellEnd"/>
      <w:r w:rsidRPr="0057280E">
        <w:rPr>
          <w:rFonts w:ascii="Open Sans" w:eastAsia="Times New Roman" w:hAnsi="Open Sans" w:cs="Open Sans"/>
          <w:sz w:val="18"/>
          <w:szCs w:val="18"/>
          <w:lang w:eastAsia="pl-PL"/>
        </w:rPr>
        <w:t xml:space="preserve">, podmiotowe środki dowodowe, zobowiązanie podmiotu udostępniającego zasoby </w:t>
      </w:r>
      <w:r w:rsidR="001D00BD" w:rsidRPr="001D00BD">
        <w:rPr>
          <w:rFonts w:ascii="Open Sans" w:eastAsia="Times New Roman" w:hAnsi="Open Sans" w:cs="Open Sans"/>
          <w:sz w:val="18"/>
          <w:szCs w:val="18"/>
          <w:lang w:eastAsia="pl-PL"/>
        </w:rPr>
        <w:t xml:space="preserve">w tym </w:t>
      </w:r>
      <w:r w:rsidR="001D00BD">
        <w:rPr>
          <w:rFonts w:ascii="Open Sans" w:eastAsia="Times New Roman" w:hAnsi="Open Sans" w:cs="Open Sans"/>
          <w:sz w:val="18"/>
          <w:szCs w:val="18"/>
          <w:lang w:eastAsia="pl-PL"/>
        </w:rPr>
        <w:t>o</w:t>
      </w:r>
      <w:r w:rsidR="001D00BD" w:rsidRPr="001D00BD">
        <w:rPr>
          <w:rFonts w:ascii="Open Sans" w:eastAsia="Times New Roman" w:hAnsi="Open Sans" w:cs="Open Sans"/>
          <w:sz w:val="18"/>
          <w:szCs w:val="18"/>
          <w:lang w:eastAsia="pl-PL"/>
        </w:rPr>
        <w:t xml:space="preserve">świadczenie składane </w:t>
      </w:r>
      <w:r w:rsidR="00A051D4">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 xml:space="preserve">na podstawie art. 117 ust. 4 ustawy PZP,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 xml:space="preserve">rzedmiotowe środki dowodowe, </w:t>
      </w:r>
      <w:r w:rsidR="001D00BD">
        <w:rPr>
          <w:rFonts w:ascii="Open Sans" w:eastAsia="Times New Roman" w:hAnsi="Open Sans" w:cs="Open Sans"/>
          <w:sz w:val="18"/>
          <w:szCs w:val="18"/>
          <w:lang w:eastAsia="pl-PL"/>
        </w:rPr>
        <w:t>p</w:t>
      </w:r>
      <w:r w:rsidR="001D00BD" w:rsidRPr="001D00BD">
        <w:rPr>
          <w:rFonts w:ascii="Open Sans" w:eastAsia="Times New Roman" w:hAnsi="Open Sans" w:cs="Open Sans"/>
          <w:sz w:val="18"/>
          <w:szCs w:val="18"/>
          <w:lang w:eastAsia="pl-PL"/>
        </w:rPr>
        <w:t>ełnomocnictwo sporządza się w postaci elektronicznej, w formatach danych określonych w przepisach wydanych na podstawie</w:t>
      </w:r>
      <w:r w:rsidR="001D00BD">
        <w:rPr>
          <w:rFonts w:ascii="Open Sans" w:eastAsia="Times New Roman" w:hAnsi="Open Sans" w:cs="Open Sans"/>
          <w:sz w:val="18"/>
          <w:szCs w:val="18"/>
          <w:lang w:eastAsia="pl-PL"/>
        </w:rPr>
        <w:br/>
      </w:r>
      <w:r w:rsidR="001D00BD" w:rsidRPr="001D00BD">
        <w:rPr>
          <w:rFonts w:ascii="Open Sans" w:eastAsia="Times New Roman" w:hAnsi="Open Sans" w:cs="Open Sans"/>
          <w:sz w:val="18"/>
          <w:szCs w:val="18"/>
          <w:lang w:eastAsia="pl-PL"/>
        </w:rPr>
        <w:t>art. 18 ustawy z dnia 17 lutego 2005 r. o informatyzacji działalności podmiotów realizujących zadania publiczne (</w:t>
      </w:r>
      <w:r w:rsidR="009227FB" w:rsidRPr="009227FB">
        <w:rPr>
          <w:rFonts w:ascii="Open Sans" w:eastAsia="Times New Roman" w:hAnsi="Open Sans" w:cs="Open Sans"/>
          <w:sz w:val="18"/>
          <w:szCs w:val="18"/>
          <w:lang w:eastAsia="pl-PL"/>
        </w:rPr>
        <w:t>Dz. U. z 2024 r.</w:t>
      </w:r>
      <w:r w:rsidR="009227FB">
        <w:rPr>
          <w:rFonts w:ascii="Open Sans" w:eastAsia="Times New Roman" w:hAnsi="Open Sans" w:cs="Open Sans"/>
          <w:sz w:val="18"/>
          <w:szCs w:val="18"/>
          <w:lang w:eastAsia="pl-PL"/>
        </w:rPr>
        <w:t xml:space="preserve"> </w:t>
      </w:r>
      <w:r w:rsidR="009227FB" w:rsidRPr="009227FB">
        <w:rPr>
          <w:rFonts w:ascii="Open Sans" w:eastAsia="Times New Roman" w:hAnsi="Open Sans" w:cs="Open Sans"/>
          <w:sz w:val="18"/>
          <w:szCs w:val="18"/>
          <w:lang w:eastAsia="pl-PL"/>
        </w:rPr>
        <w:t xml:space="preserve">poz. 307, 1222 </w:t>
      </w:r>
      <w:r w:rsidR="001D00BD" w:rsidRPr="001D00BD">
        <w:rPr>
          <w:rFonts w:ascii="Open Sans" w:eastAsia="Times New Roman" w:hAnsi="Open Sans" w:cs="Open Sans"/>
          <w:sz w:val="18"/>
          <w:szCs w:val="18"/>
          <w:lang w:eastAsia="pl-PL"/>
        </w:rPr>
        <w:t xml:space="preserve">z </w:t>
      </w:r>
      <w:proofErr w:type="spellStart"/>
      <w:r w:rsidR="001D00BD" w:rsidRPr="001D00BD">
        <w:rPr>
          <w:rFonts w:ascii="Open Sans" w:eastAsia="Times New Roman" w:hAnsi="Open Sans" w:cs="Open Sans"/>
          <w:sz w:val="18"/>
          <w:szCs w:val="18"/>
          <w:lang w:eastAsia="pl-PL"/>
        </w:rPr>
        <w:t>późn</w:t>
      </w:r>
      <w:proofErr w:type="spellEnd"/>
      <w:r w:rsidR="001D00BD" w:rsidRPr="001D00BD">
        <w:rPr>
          <w:rFonts w:ascii="Open Sans" w:eastAsia="Times New Roman" w:hAnsi="Open Sans" w:cs="Open Sans"/>
          <w:sz w:val="18"/>
          <w:szCs w:val="18"/>
          <w:lang w:eastAsia="pl-PL"/>
        </w:rPr>
        <w:t>. zm.), z uwzględnieniem rodzaju przekazywanych danych.</w:t>
      </w:r>
      <w:r w:rsidR="001D00BD">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Ofertę, a także oświadczenie o jakim mowa w pkt 8.1 składa się, pod rygorem nieważności, </w:t>
      </w:r>
      <w:r w:rsidRPr="0057280E">
        <w:rPr>
          <w:rFonts w:ascii="Open Sans" w:eastAsia="Times New Roman" w:hAnsi="Open Sans" w:cs="Open Sans"/>
          <w:sz w:val="18"/>
          <w:szCs w:val="18"/>
          <w:u w:val="single"/>
          <w:lang w:eastAsia="pl-PL"/>
        </w:rPr>
        <w:t>w formie elektronicznej opatrzonej kwalifikowanym podpisem elektronicznym, podpisem zaufanym lub podpisem osobistym.</w:t>
      </w:r>
      <w:r w:rsidR="002F2F01" w:rsidRPr="002F2F01">
        <w:t xml:space="preserve"> </w:t>
      </w:r>
      <w:r w:rsidR="002F2F01" w:rsidRPr="002F2F01">
        <w:rPr>
          <w:rFonts w:ascii="Open Sans" w:eastAsia="Times New Roman" w:hAnsi="Open Sans" w:cs="Open Sans"/>
          <w:sz w:val="16"/>
          <w:szCs w:val="16"/>
          <w:lang w:eastAsia="pl-PL"/>
        </w:rPr>
        <w:t xml:space="preserve"> </w:t>
      </w:r>
    </w:p>
    <w:p w14:paraId="245A3CEF" w14:textId="1FF45B42" w:rsidR="0064740B" w:rsidRPr="0057280E" w:rsidRDefault="0064740B" w:rsidP="00AC58D5">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11.1.3.</w:t>
      </w:r>
      <w:r w:rsidRPr="0057280E">
        <w:rPr>
          <w:rFonts w:ascii="Open Sans" w:eastAsia="Times New Roman" w:hAnsi="Open Sans" w:cs="Open Sans"/>
          <w:sz w:val="18"/>
          <w:szCs w:val="18"/>
          <w:lang w:eastAsia="pl-PL"/>
        </w:rPr>
        <w:tab/>
        <w:t xml:space="preserve">W przedmiotowym postępowaniu komunikacja pomiędzy Zamawiającym </w:t>
      </w:r>
      <w:r w:rsidR="00A01B50" w:rsidRPr="0057280E">
        <w:rPr>
          <w:rFonts w:ascii="Open Sans" w:eastAsia="Times New Roman" w:hAnsi="Open Sans" w:cs="Open Sans"/>
          <w:sz w:val="18"/>
          <w:szCs w:val="18"/>
          <w:lang w:eastAsia="pl-PL"/>
        </w:rPr>
        <w:br/>
      </w:r>
      <w:r w:rsidRPr="0057280E">
        <w:rPr>
          <w:rFonts w:ascii="Open Sans" w:eastAsia="Times New Roman" w:hAnsi="Open Sans" w:cs="Open Sans"/>
          <w:sz w:val="18"/>
          <w:szCs w:val="18"/>
          <w:lang w:eastAsia="pl-PL"/>
        </w:rPr>
        <w:t xml:space="preserve">a Wykonawcami, w szczególności składanie oświadczeń, wniosków, zawiadomień oraz przekazywanie informacji odbywa się przy użyciu środków komunikacji elektronicznej za pośrednictwem strony : </w:t>
      </w:r>
    </w:p>
    <w:p w14:paraId="34E0759E" w14:textId="71C0C5B9" w:rsidR="0064740B" w:rsidRPr="0057280E" w:rsidRDefault="00433099" w:rsidP="00AC58D5">
      <w:pPr>
        <w:spacing w:after="0" w:line="276" w:lineRule="auto"/>
        <w:ind w:left="360"/>
        <w:jc w:val="both"/>
        <w:rPr>
          <w:rFonts w:ascii="Open Sans" w:eastAsia="Times New Roman" w:hAnsi="Open Sans" w:cs="Open Sans"/>
          <w:color w:val="000000" w:themeColor="text1"/>
          <w:sz w:val="18"/>
          <w:szCs w:val="18"/>
          <w:lang w:eastAsia="pl-PL"/>
        </w:rPr>
      </w:pPr>
      <w:bookmarkStart w:id="8" w:name="_Hlk63951134"/>
      <w:r w:rsidRPr="00B45B3C">
        <w:rPr>
          <w:sz w:val="20"/>
          <w:szCs w:val="20"/>
        </w:rPr>
        <w:t>https://platformazakupowa.pl/transakcja/</w:t>
      </w:r>
      <w:r w:rsidR="008F2054" w:rsidRPr="00B45B3C">
        <w:rPr>
          <w:sz w:val="20"/>
          <w:szCs w:val="20"/>
        </w:rPr>
        <w:t>100</w:t>
      </w:r>
      <w:r w:rsidR="00DA744F" w:rsidRPr="00B45B3C">
        <w:rPr>
          <w:sz w:val="20"/>
          <w:szCs w:val="20"/>
        </w:rPr>
        <w:t>7025</w:t>
      </w:r>
      <w:r w:rsidR="0064740B" w:rsidRPr="0057280E">
        <w:rPr>
          <w:rFonts w:ascii="Open Sans" w:eastAsia="Times New Roman" w:hAnsi="Open Sans" w:cs="Open Sans"/>
          <w:color w:val="000000" w:themeColor="text1"/>
          <w:sz w:val="18"/>
          <w:szCs w:val="18"/>
          <w:lang w:eastAsia="pl-PL"/>
        </w:rPr>
        <w:t xml:space="preserve">  </w:t>
      </w:r>
      <w:bookmarkEnd w:id="8"/>
      <w:r w:rsidR="0064740B" w:rsidRPr="0057280E">
        <w:rPr>
          <w:rFonts w:ascii="Open Sans" w:eastAsia="Times New Roman" w:hAnsi="Open Sans" w:cs="Open Sans"/>
          <w:color w:val="000000" w:themeColor="text1"/>
          <w:sz w:val="18"/>
          <w:szCs w:val="18"/>
          <w:lang w:eastAsia="pl-PL"/>
        </w:rPr>
        <w:t xml:space="preserve">zwanej dalej Platformą. Wykonawcy winni zapoznać się z regulaminem Platformy, znajdującym się na stronie </w:t>
      </w:r>
      <w:hyperlink r:id="rId12" w:history="1">
        <w:r w:rsidR="0064740B" w:rsidRPr="0057280E">
          <w:rPr>
            <w:rFonts w:ascii="Open Sans" w:eastAsia="Times New Roman" w:hAnsi="Open Sans" w:cs="Open Sans"/>
            <w:color w:val="000000" w:themeColor="text1"/>
            <w:sz w:val="18"/>
            <w:szCs w:val="18"/>
            <w:u w:val="single"/>
            <w:lang w:eastAsia="pl-PL"/>
          </w:rPr>
          <w:t>https://platformazakupowa.pl/strona/1-regulamin</w:t>
        </w:r>
      </w:hyperlink>
      <w:r w:rsidR="0064740B" w:rsidRPr="0057280E">
        <w:rPr>
          <w:rFonts w:ascii="Open Sans" w:eastAsia="Times New Roman" w:hAnsi="Open Sans" w:cs="Open Sans"/>
          <w:color w:val="000000" w:themeColor="text1"/>
          <w:sz w:val="18"/>
          <w:szCs w:val="18"/>
          <w:u w:val="single"/>
          <w:lang w:eastAsia="pl-PL"/>
        </w:rPr>
        <w:t>,</w:t>
      </w:r>
      <w:r w:rsidR="0064740B" w:rsidRPr="0057280E">
        <w:rPr>
          <w:rFonts w:ascii="Open Sans" w:eastAsia="Times New Roman" w:hAnsi="Open Sans" w:cs="Open Sans"/>
          <w:color w:val="000000" w:themeColor="text1"/>
          <w:sz w:val="18"/>
          <w:szCs w:val="18"/>
          <w:lang w:eastAsia="pl-PL"/>
        </w:rPr>
        <w:t xml:space="preserve"> oraz Instrukcjami dla Wykonawców: link: </w:t>
      </w:r>
      <w:hyperlink r:id="rId13" w:history="1">
        <w:r w:rsidR="0064740B" w:rsidRPr="0057280E">
          <w:rPr>
            <w:rFonts w:ascii="Open Sans" w:eastAsia="Times New Roman" w:hAnsi="Open Sans" w:cs="Open Sans"/>
            <w:color w:val="000000" w:themeColor="text1"/>
            <w:sz w:val="18"/>
            <w:szCs w:val="18"/>
            <w:u w:val="single"/>
            <w:lang w:eastAsia="pl-PL"/>
          </w:rPr>
          <w:t>https://platformazakupowa.pl/strona/45-instrukcje</w:t>
        </w:r>
      </w:hyperlink>
      <w:r w:rsidR="0064740B" w:rsidRPr="0057280E">
        <w:rPr>
          <w:rFonts w:ascii="Open Sans" w:eastAsia="Times New Roman" w:hAnsi="Open Sans" w:cs="Open Sans"/>
          <w:color w:val="000000" w:themeColor="text1"/>
          <w:sz w:val="18"/>
          <w:szCs w:val="18"/>
          <w:lang w:eastAsia="pl-PL"/>
        </w:rPr>
        <w:t xml:space="preserve">  ,  </w:t>
      </w:r>
      <w:r w:rsidR="00FE74C8" w:rsidRPr="0057280E">
        <w:rPr>
          <w:rFonts w:ascii="Open Sans" w:eastAsia="Times New Roman" w:hAnsi="Open Sans" w:cs="Open Sans"/>
          <w:color w:val="000000" w:themeColor="text1"/>
          <w:sz w:val="18"/>
          <w:szCs w:val="18"/>
          <w:lang w:eastAsia="pl-PL"/>
        </w:rPr>
        <w:br/>
      </w:r>
      <w:r w:rsidR="0064740B" w:rsidRPr="0057280E">
        <w:rPr>
          <w:rFonts w:ascii="Open Sans" w:eastAsia="Times New Roman" w:hAnsi="Open Sans" w:cs="Open Sans"/>
          <w:color w:val="000000" w:themeColor="text1"/>
          <w:sz w:val="18"/>
          <w:szCs w:val="18"/>
          <w:lang w:eastAsia="pl-PL"/>
        </w:rPr>
        <w:t>w którym zawarto wymagania techniczne i organizacyjne wysyłania i odbierania dokumentów elektronicznych, elektronicznych kopii dokumentów i oświadczeń oraz informacji przekazywanych przy ich użyciu.</w:t>
      </w:r>
    </w:p>
    <w:p w14:paraId="220CEB3E"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11.1.4.</w:t>
      </w:r>
      <w:r w:rsidRPr="0057280E">
        <w:rPr>
          <w:rFonts w:ascii="Open Sans" w:eastAsia="Times New Roman" w:hAnsi="Open Sans" w:cs="Open Sans"/>
          <w:color w:val="000000" w:themeColor="text1"/>
          <w:sz w:val="18"/>
          <w:szCs w:val="18"/>
          <w:lang w:eastAsia="pl-PL"/>
        </w:rPr>
        <w:tab/>
        <w:t xml:space="preserve">Wykonawca zamierzający wziąć udział w postępowaniu o udzielenie zamówienia publicznego,  powinien posiadać konto na Platformie. Rejestracja i konto na Platformie jest darmowe. Sposób założenia konta opisany został w instrukcji znajdującej się pod linkiem: </w:t>
      </w:r>
    </w:p>
    <w:p w14:paraId="64A96FE1"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u w:val="single"/>
          <w:lang w:eastAsia="pl-PL"/>
        </w:rPr>
      </w:pPr>
      <w:hyperlink r:id="rId14" w:history="1">
        <w:r w:rsidRPr="0057280E">
          <w:rPr>
            <w:rFonts w:ascii="Open Sans" w:eastAsia="Times New Roman" w:hAnsi="Open Sans" w:cs="Open Sans"/>
            <w:color w:val="000000" w:themeColor="text1"/>
            <w:sz w:val="18"/>
            <w:szCs w:val="18"/>
            <w:u w:val="single"/>
            <w:lang w:eastAsia="pl-PL"/>
          </w:rPr>
          <w:t>https://docs.google.com/document/d/1CETIe4hPE_fnKCUjWGpnw9yWhdbtc0YTlqtgUxMAwRo/edit</w:t>
        </w:r>
      </w:hyperlink>
      <w:r w:rsidRPr="0057280E">
        <w:rPr>
          <w:rFonts w:ascii="Open Sans" w:eastAsia="Times New Roman" w:hAnsi="Open Sans" w:cs="Open Sans"/>
          <w:color w:val="000000" w:themeColor="text1"/>
          <w:sz w:val="18"/>
          <w:szCs w:val="18"/>
          <w:u w:val="single"/>
          <w:lang w:eastAsia="pl-PL"/>
        </w:rPr>
        <w:t xml:space="preserve"> </w:t>
      </w:r>
    </w:p>
    <w:p w14:paraId="5335FA15" w14:textId="0DBF00B5"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lastRenderedPageBreak/>
        <w:t xml:space="preserve">Wykonawca posiadający konto na Platformie ma dostęp do formularzy: złożenia, zmiany, wycofania oferty </w:t>
      </w:r>
      <w:r w:rsidR="00FE74C8" w:rsidRPr="0057280E">
        <w:rPr>
          <w:rFonts w:ascii="Open Sans" w:eastAsia="Times New Roman" w:hAnsi="Open Sans" w:cs="Open Sans"/>
          <w:color w:val="000000" w:themeColor="text1"/>
          <w:sz w:val="18"/>
          <w:szCs w:val="18"/>
          <w:lang w:eastAsia="pl-PL"/>
        </w:rPr>
        <w:br/>
      </w:r>
      <w:r w:rsidRPr="0057280E">
        <w:rPr>
          <w:rFonts w:ascii="Open Sans" w:eastAsia="Times New Roman" w:hAnsi="Open Sans" w:cs="Open Sans"/>
          <w:color w:val="000000" w:themeColor="text1"/>
          <w:sz w:val="18"/>
          <w:szCs w:val="18"/>
          <w:lang w:eastAsia="pl-PL"/>
        </w:rPr>
        <w:t>oraz do formularza do komunikacji.</w:t>
      </w:r>
    </w:p>
    <w:p w14:paraId="5CE0FCA9" w14:textId="2748BB7C" w:rsidR="00380655" w:rsidRPr="00AB278D"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11.1.5.</w:t>
      </w:r>
      <w:r w:rsidRPr="0057280E">
        <w:rPr>
          <w:rFonts w:ascii="Open Sans" w:eastAsia="Times New Roman" w:hAnsi="Open Sans" w:cs="Open Sans"/>
          <w:color w:val="000000" w:themeColor="text1"/>
          <w:sz w:val="18"/>
          <w:szCs w:val="18"/>
          <w:lang w:eastAsia="pl-PL"/>
        </w:rPr>
        <w:tab/>
        <w:t xml:space="preserve">Za datę przekazania oferty, wniosków, zawiadomień, dokumentów elektronicznych, oświadczeń lub elektronicznych kopii dokumentów lub oświadczeń oraz innych informacji przyjmuje się datę ich przekazania na strony </w:t>
      </w:r>
      <w:bookmarkStart w:id="9" w:name="_Hlk63953265"/>
      <w:r w:rsidR="00DE0329" w:rsidRPr="00DE0329">
        <w:rPr>
          <w:rFonts w:ascii="Open Sans" w:hAnsi="Open Sans" w:cs="Open Sans"/>
          <w:color w:val="666666"/>
          <w:sz w:val="19"/>
          <w:szCs w:val="19"/>
          <w:shd w:val="clear" w:color="auto" w:fill="FFFFFF"/>
        </w:rPr>
        <w:t> </w:t>
      </w:r>
      <w:r w:rsidR="0073135E" w:rsidRPr="00AB278D">
        <w:rPr>
          <w:rFonts w:ascii="Open Sans" w:hAnsi="Open Sans" w:cs="Open Sans"/>
          <w:color w:val="000000" w:themeColor="text1"/>
          <w:sz w:val="19"/>
          <w:szCs w:val="19"/>
          <w:shd w:val="clear" w:color="auto" w:fill="FFFFFF"/>
        </w:rPr>
        <w:t>https://platformazakupowa.pl/transakcja/</w:t>
      </w:r>
      <w:r w:rsidR="008F2054">
        <w:rPr>
          <w:rFonts w:ascii="Open Sans" w:hAnsi="Open Sans" w:cs="Open Sans"/>
          <w:color w:val="000000" w:themeColor="text1"/>
          <w:sz w:val="19"/>
          <w:szCs w:val="19"/>
          <w:shd w:val="clear" w:color="auto" w:fill="FFFFFF"/>
        </w:rPr>
        <w:t>100</w:t>
      </w:r>
      <w:r w:rsidR="00DA744F">
        <w:rPr>
          <w:rFonts w:ascii="Open Sans" w:hAnsi="Open Sans" w:cs="Open Sans"/>
          <w:color w:val="000000" w:themeColor="text1"/>
          <w:sz w:val="19"/>
          <w:szCs w:val="19"/>
          <w:shd w:val="clear" w:color="auto" w:fill="FFFFFF"/>
        </w:rPr>
        <w:t>7025</w:t>
      </w:r>
    </w:p>
    <w:p w14:paraId="0442FFB4" w14:textId="6D2C7701" w:rsidR="0064740B" w:rsidRPr="0057280E" w:rsidRDefault="0064740B" w:rsidP="0038065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hAnsi="Open Sans" w:cs="Open Sans"/>
          <w:color w:val="000000" w:themeColor="text1"/>
          <w:sz w:val="18"/>
          <w:szCs w:val="18"/>
          <w:u w:val="single"/>
          <w:lang w:eastAsia="pl-PL"/>
        </w:rPr>
        <w:t xml:space="preserve"> </w:t>
      </w:r>
      <w:bookmarkEnd w:id="9"/>
      <w:r w:rsidRPr="0057280E">
        <w:rPr>
          <w:rFonts w:ascii="Open Sans" w:eastAsia="Times New Roman" w:hAnsi="Open Sans" w:cs="Open Sans"/>
          <w:color w:val="000000" w:themeColor="text1"/>
          <w:sz w:val="18"/>
          <w:szCs w:val="18"/>
          <w:lang w:eastAsia="pl-PL"/>
        </w:rPr>
        <w:t>11.1.6.</w:t>
      </w:r>
      <w:r w:rsidRPr="0057280E">
        <w:rPr>
          <w:rFonts w:ascii="Open Sans" w:eastAsia="Times New Roman" w:hAnsi="Open Sans" w:cs="Open Sans"/>
          <w:color w:val="000000" w:themeColor="text1"/>
          <w:sz w:val="18"/>
          <w:szCs w:val="18"/>
          <w:lang w:eastAsia="pl-PL"/>
        </w:rPr>
        <w:tab/>
        <w:t xml:space="preserve">Osobą uprawnioną do porozumiewania się z Wykonawcami jest Pani Anna Pieńkowska.  </w:t>
      </w:r>
    </w:p>
    <w:p w14:paraId="19583CB0" w14:textId="77777777" w:rsidR="0064740B" w:rsidRPr="0057280E" w:rsidRDefault="0064740B" w:rsidP="00AC58D5">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11.1.7.</w:t>
      </w:r>
      <w:r w:rsidRPr="0057280E">
        <w:rPr>
          <w:rFonts w:ascii="Open Sans" w:eastAsia="Times New Roman" w:hAnsi="Open Sans" w:cs="Open Sans"/>
          <w:color w:val="000000" w:themeColor="text1"/>
          <w:sz w:val="18"/>
          <w:szCs w:val="18"/>
          <w:lang w:eastAsia="pl-PL"/>
        </w:rPr>
        <w:tab/>
        <w:t>W korespondencji kierowanej do Zamawiającego Wykonawcy powinni posługiwać się numerem przedmiotowego postępowania.</w:t>
      </w:r>
    </w:p>
    <w:p w14:paraId="691CEA6D" w14:textId="3BBB5F18" w:rsidR="0064740B" w:rsidRPr="0057280E" w:rsidRDefault="0064740B" w:rsidP="0064740B">
      <w:pPr>
        <w:spacing w:after="0" w:line="276" w:lineRule="auto"/>
        <w:ind w:left="360"/>
        <w:jc w:val="both"/>
        <w:rPr>
          <w:rFonts w:ascii="Open Sans" w:eastAsia="Times New Roman" w:hAnsi="Open Sans" w:cs="Open Sans"/>
          <w:color w:val="000000" w:themeColor="text1"/>
          <w:sz w:val="18"/>
          <w:szCs w:val="18"/>
          <w:lang w:eastAsia="pl-PL"/>
        </w:rPr>
      </w:pPr>
      <w:r w:rsidRPr="0057280E">
        <w:rPr>
          <w:rFonts w:ascii="Open Sans" w:eastAsia="Times New Roman" w:hAnsi="Open Sans" w:cs="Open Sans"/>
          <w:color w:val="000000" w:themeColor="text1"/>
          <w:sz w:val="18"/>
          <w:szCs w:val="18"/>
          <w:lang w:eastAsia="pl-PL"/>
        </w:rPr>
        <w:t>11.1.8.</w:t>
      </w:r>
      <w:r w:rsidRPr="0057280E">
        <w:rPr>
          <w:rFonts w:ascii="Open Sans" w:eastAsia="Times New Roman" w:hAnsi="Open Sans" w:cs="Open Sans"/>
          <w:color w:val="000000" w:themeColor="text1"/>
          <w:sz w:val="18"/>
          <w:szCs w:val="18"/>
          <w:lang w:eastAsia="pl-PL"/>
        </w:rPr>
        <w:tab/>
        <w:t>Zamawiający może również komunikować się z Wykonawcami za pomocą poczty elektronicznej, e</w:t>
      </w:r>
      <w:r w:rsidR="004C6A21" w:rsidRPr="0057280E">
        <w:rPr>
          <w:rFonts w:ascii="Open Sans" w:eastAsia="Times New Roman" w:hAnsi="Open Sans" w:cs="Open Sans"/>
          <w:color w:val="000000" w:themeColor="text1"/>
          <w:sz w:val="18"/>
          <w:szCs w:val="18"/>
          <w:lang w:eastAsia="pl-PL"/>
        </w:rPr>
        <w:t>-</w:t>
      </w:r>
      <w:r w:rsidRPr="0057280E">
        <w:rPr>
          <w:rFonts w:ascii="Open Sans" w:eastAsia="Times New Roman" w:hAnsi="Open Sans" w:cs="Open Sans"/>
          <w:color w:val="000000" w:themeColor="text1"/>
          <w:sz w:val="18"/>
          <w:szCs w:val="18"/>
          <w:lang w:eastAsia="pl-PL"/>
        </w:rPr>
        <w:t xml:space="preserve">mail: </w:t>
      </w:r>
      <w:hyperlink r:id="rId15" w:history="1">
        <w:r w:rsidRPr="0057280E">
          <w:rPr>
            <w:rFonts w:ascii="Open Sans" w:hAnsi="Open Sans" w:cs="Open Sans"/>
            <w:color w:val="000000" w:themeColor="text1"/>
            <w:sz w:val="18"/>
            <w:szCs w:val="18"/>
            <w:u w:val="single"/>
            <w:lang w:eastAsia="pl-PL"/>
          </w:rPr>
          <w:t>anna.pienkowska@pgkkoszalin.pl</w:t>
        </w:r>
      </w:hyperlink>
      <w:r w:rsidRPr="0057280E">
        <w:rPr>
          <w:rFonts w:ascii="Open Sans" w:eastAsia="Times New Roman" w:hAnsi="Open Sans" w:cs="Open Sans"/>
          <w:color w:val="000000" w:themeColor="text1"/>
          <w:sz w:val="18"/>
          <w:szCs w:val="18"/>
          <w:lang w:eastAsia="pl-PL"/>
        </w:rPr>
        <w:t xml:space="preserve"> </w:t>
      </w:r>
    </w:p>
    <w:p w14:paraId="155A442C" w14:textId="0A047639"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11.1.9.</w:t>
      </w:r>
      <w:r w:rsidRPr="0057280E">
        <w:rPr>
          <w:rFonts w:ascii="Open Sans" w:eastAsia="Times New Roman" w:hAnsi="Open Sans" w:cs="Open Sans"/>
          <w:sz w:val="18"/>
          <w:szCs w:val="18"/>
          <w:lang w:eastAsia="pl-PL"/>
        </w:rPr>
        <w:tab/>
        <w:t>Dokumenty elektroniczne, składane są przez Wykonawcę</w:t>
      </w:r>
      <w:r w:rsidR="00BA1A4A" w:rsidRPr="0057280E">
        <w:rPr>
          <w:rFonts w:ascii="Open Sans" w:eastAsia="Times New Roman" w:hAnsi="Open Sans" w:cs="Open Sans"/>
          <w:sz w:val="18"/>
          <w:szCs w:val="18"/>
          <w:lang w:eastAsia="pl-PL"/>
        </w:rPr>
        <w:t xml:space="preserve"> </w:t>
      </w:r>
      <w:r w:rsidRPr="0057280E">
        <w:rPr>
          <w:rFonts w:ascii="Open Sans" w:eastAsia="Times New Roman" w:hAnsi="Open Sans" w:cs="Open Sans"/>
          <w:sz w:val="18"/>
          <w:szCs w:val="18"/>
          <w:lang w:eastAsia="pl-PL"/>
        </w:rPr>
        <w:t xml:space="preserve">za pośrednictwem „platformy zakupowej” jako załączniki. </w:t>
      </w:r>
    </w:p>
    <w:p w14:paraId="42F60707"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w:t>
      </w:r>
      <w:r w:rsidRPr="0057280E">
        <w:rPr>
          <w:rFonts w:ascii="Open Sans" w:eastAsia="Times New Roman" w:hAnsi="Open Sans" w:cs="Open Sans"/>
          <w:sz w:val="18"/>
          <w:szCs w:val="18"/>
          <w:lang w:eastAsia="pl-PL"/>
        </w:rPr>
        <w:tab/>
        <w:t xml:space="preserve">Przycisk na platformie zakupowej   “Wyślij wiadomość do zamawiającego” służy do: </w:t>
      </w:r>
    </w:p>
    <w:p w14:paraId="7378767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Zadawania pytań Zamawiającemu,</w:t>
      </w:r>
    </w:p>
    <w:p w14:paraId="6F66057A"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Odpowiedzi na wezwanie do uzupełnienia oferty lub złożenia wyjaśnień,</w:t>
      </w:r>
    </w:p>
    <w:p w14:paraId="37ED0D89"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w:t>
      </w:r>
      <w:r w:rsidRPr="0057280E">
        <w:rPr>
          <w:rFonts w:ascii="Open Sans" w:eastAsia="Times New Roman" w:hAnsi="Open Sans" w:cs="Open Sans"/>
          <w:sz w:val="18"/>
          <w:szCs w:val="18"/>
          <w:lang w:eastAsia="pl-PL"/>
        </w:rPr>
        <w:tab/>
        <w:t>Przesłania odwołania/inne.</w:t>
      </w:r>
    </w:p>
    <w:p w14:paraId="1C2D101F" w14:textId="77777777" w:rsidR="0064740B" w:rsidRPr="0057280E" w:rsidRDefault="0064740B" w:rsidP="0064740B">
      <w:pPr>
        <w:spacing w:after="0" w:line="276" w:lineRule="auto"/>
        <w:ind w:left="360"/>
        <w:jc w:val="both"/>
        <w:rPr>
          <w:rFonts w:ascii="Open Sans" w:eastAsia="Times New Roman" w:hAnsi="Open Sans" w:cs="Open Sans"/>
          <w:sz w:val="18"/>
          <w:szCs w:val="18"/>
          <w:lang w:eastAsia="pl-PL"/>
        </w:rPr>
      </w:pPr>
      <w:r w:rsidRPr="0057280E">
        <w:rPr>
          <w:rFonts w:ascii="Open Sans" w:eastAsia="Times New Roman" w:hAnsi="Open Sans" w:cs="Open Sans"/>
          <w:sz w:val="18"/>
          <w:szCs w:val="18"/>
          <w:lang w:eastAsia="pl-PL"/>
        </w:rPr>
        <w:t>11.2.1. Zamawiający preferuje komunikację elektroniczną.</w:t>
      </w:r>
    </w:p>
    <w:p w14:paraId="07D03674" w14:textId="184254C8" w:rsidR="0064740B" w:rsidRPr="00CD4D5F" w:rsidRDefault="0064740B" w:rsidP="0064740B">
      <w:pPr>
        <w:spacing w:after="0" w:line="276" w:lineRule="auto"/>
        <w:ind w:left="360"/>
        <w:jc w:val="both"/>
        <w:rPr>
          <w:rFonts w:ascii="Open Sans" w:eastAsia="Times New Roman" w:hAnsi="Open Sans" w:cs="Open Sans"/>
          <w:sz w:val="20"/>
          <w:szCs w:val="20"/>
          <w:lang w:eastAsia="pl-PL"/>
        </w:rPr>
      </w:pPr>
      <w:r w:rsidRPr="00CD4D5F">
        <w:rPr>
          <w:rFonts w:ascii="Open Sans" w:eastAsia="Times New Roman" w:hAnsi="Open Sans" w:cs="Open Sans"/>
          <w:sz w:val="20"/>
          <w:szCs w:val="20"/>
          <w:lang w:eastAsia="pl-PL"/>
        </w:rPr>
        <w:t xml:space="preserve">11.2.2. Komunikacja ustna dopuszczalna jest tylko w odniesieniu do informacji, które nie są istotne, w szczególności nie dotyczą ogłoszenia o zamówieniu lub dokumentów zamówienia oraz ofert, o ile jej treść jest udokumentowana. </w:t>
      </w:r>
    </w:p>
    <w:p w14:paraId="10B0C443" w14:textId="7FF0117C" w:rsidR="0064740B" w:rsidRPr="00CD4D5F"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CD4D5F">
        <w:rPr>
          <w:rFonts w:ascii="Open Sans" w:eastAsia="Times New Roman" w:hAnsi="Open Sans" w:cs="Open Sans"/>
          <w:sz w:val="20"/>
          <w:szCs w:val="20"/>
          <w:lang w:eastAsia="pl-PL"/>
        </w:rPr>
        <w:t xml:space="preserve">11.2.3. Zamawiający będzie pisemnie </w:t>
      </w:r>
      <w:r w:rsidRPr="00CD4D5F">
        <w:rPr>
          <w:rFonts w:ascii="Open Sans" w:eastAsia="Times New Roman" w:hAnsi="Open Sans" w:cs="Open Sans"/>
          <w:color w:val="000000" w:themeColor="text1"/>
          <w:sz w:val="20"/>
          <w:szCs w:val="20"/>
          <w:lang w:eastAsia="pl-PL"/>
        </w:rPr>
        <w:t xml:space="preserve">dokumentował treść rozmów telefonicznych </w:t>
      </w:r>
      <w:r w:rsidR="00CD4D5F">
        <w:rPr>
          <w:rFonts w:ascii="Open Sans" w:eastAsia="Times New Roman" w:hAnsi="Open Sans" w:cs="Open Sans"/>
          <w:color w:val="000000" w:themeColor="text1"/>
          <w:sz w:val="20"/>
          <w:szCs w:val="20"/>
          <w:lang w:eastAsia="pl-PL"/>
        </w:rPr>
        <w:br/>
      </w:r>
      <w:r w:rsidRPr="00CD4D5F">
        <w:rPr>
          <w:rFonts w:ascii="Open Sans" w:eastAsia="Times New Roman" w:hAnsi="Open Sans" w:cs="Open Sans"/>
          <w:color w:val="000000" w:themeColor="text1"/>
          <w:sz w:val="20"/>
          <w:szCs w:val="20"/>
          <w:lang w:eastAsia="pl-PL"/>
        </w:rPr>
        <w:t>z wykonawcą.</w:t>
      </w:r>
      <w:r w:rsidR="00A01B50" w:rsidRPr="00CD4D5F">
        <w:rPr>
          <w:rFonts w:ascii="Open Sans" w:eastAsia="Times New Roman" w:hAnsi="Open Sans" w:cs="Open Sans"/>
          <w:color w:val="000000" w:themeColor="text1"/>
          <w:sz w:val="20"/>
          <w:szCs w:val="20"/>
          <w:lang w:eastAsia="pl-PL"/>
        </w:rPr>
        <w:t xml:space="preserve"> </w:t>
      </w:r>
      <w:r w:rsidRPr="00CD4D5F">
        <w:rPr>
          <w:rFonts w:ascii="Open Sans" w:eastAsia="Times New Roman" w:hAnsi="Open Sans" w:cs="Open Sans"/>
          <w:color w:val="000000" w:themeColor="text1"/>
          <w:sz w:val="20"/>
          <w:szCs w:val="20"/>
          <w:lang w:eastAsia="pl-PL"/>
        </w:rPr>
        <w:t xml:space="preserve">Właściwości techniczne urządzenia elektronicznego do składania ofert </w:t>
      </w:r>
      <w:r w:rsidR="00CD4D5F">
        <w:rPr>
          <w:rFonts w:ascii="Open Sans" w:eastAsia="Times New Roman" w:hAnsi="Open Sans" w:cs="Open Sans"/>
          <w:color w:val="000000" w:themeColor="text1"/>
          <w:sz w:val="20"/>
          <w:szCs w:val="20"/>
          <w:lang w:eastAsia="pl-PL"/>
        </w:rPr>
        <w:br/>
      </w:r>
      <w:r w:rsidRPr="00CD4D5F">
        <w:rPr>
          <w:rFonts w:ascii="Open Sans" w:eastAsia="Times New Roman" w:hAnsi="Open Sans" w:cs="Open Sans"/>
          <w:color w:val="000000" w:themeColor="text1"/>
          <w:sz w:val="20"/>
          <w:szCs w:val="20"/>
          <w:lang w:eastAsia="pl-PL"/>
        </w:rPr>
        <w:t xml:space="preserve">- administrator platformy zakupowej pod adresem: </w:t>
      </w:r>
      <w:hyperlink r:id="rId16" w:history="1">
        <w:r w:rsidRPr="00CD4D5F">
          <w:rPr>
            <w:rFonts w:ascii="Open Sans" w:hAnsi="Open Sans" w:cs="Open Sans"/>
            <w:color w:val="000000" w:themeColor="text1"/>
            <w:sz w:val="20"/>
            <w:szCs w:val="20"/>
            <w:u w:val="single"/>
            <w:lang w:eastAsia="pl-PL"/>
          </w:rPr>
          <w:t>www.platformazakupowa.pl</w:t>
        </w:r>
      </w:hyperlink>
      <w:r w:rsidRPr="00CD4D5F">
        <w:rPr>
          <w:rFonts w:ascii="Open Sans" w:hAnsi="Open Sans" w:cs="Open Sans"/>
          <w:color w:val="000000" w:themeColor="text1"/>
          <w:sz w:val="20"/>
          <w:szCs w:val="20"/>
          <w:u w:val="single"/>
          <w:lang w:eastAsia="pl-PL"/>
        </w:rPr>
        <w:t>.</w:t>
      </w:r>
      <w:r w:rsidRPr="00CD4D5F">
        <w:rPr>
          <w:rFonts w:ascii="Open Sans" w:eastAsia="Times New Roman" w:hAnsi="Open Sans" w:cs="Open Sans"/>
          <w:color w:val="000000" w:themeColor="text1"/>
          <w:sz w:val="20"/>
          <w:szCs w:val="20"/>
          <w:lang w:eastAsia="pl-PL"/>
        </w:rPr>
        <w:t xml:space="preserve"> </w:t>
      </w:r>
    </w:p>
    <w:p w14:paraId="68660465" w14:textId="222198B8" w:rsidR="0064740B" w:rsidRPr="00CD4D5F" w:rsidRDefault="0064740B" w:rsidP="0064740B">
      <w:pPr>
        <w:spacing w:after="0" w:line="276" w:lineRule="auto"/>
        <w:ind w:left="360"/>
        <w:jc w:val="both"/>
        <w:rPr>
          <w:rFonts w:ascii="Open Sans" w:eastAsia="Times New Roman" w:hAnsi="Open Sans" w:cs="Open Sans"/>
          <w:sz w:val="20"/>
          <w:szCs w:val="20"/>
          <w:lang w:eastAsia="pl-PL"/>
        </w:rPr>
      </w:pPr>
      <w:r w:rsidRPr="00CD4D5F">
        <w:rPr>
          <w:rFonts w:ascii="Open Sans" w:eastAsia="Times New Roman" w:hAnsi="Open Sans" w:cs="Open Sans"/>
          <w:color w:val="000000" w:themeColor="text1"/>
          <w:sz w:val="20"/>
          <w:szCs w:val="20"/>
          <w:lang w:eastAsia="pl-PL"/>
        </w:rPr>
        <w:t>11.2.4.</w:t>
      </w:r>
      <w:r w:rsidRPr="00CD4D5F">
        <w:rPr>
          <w:rFonts w:ascii="Open Sans" w:eastAsia="Times New Roman" w:hAnsi="Open Sans" w:cs="Open Sans"/>
          <w:color w:val="000000" w:themeColor="text1"/>
          <w:sz w:val="20"/>
          <w:szCs w:val="20"/>
          <w:lang w:eastAsia="pl-PL"/>
        </w:rPr>
        <w:tab/>
        <w:t xml:space="preserve">Sposób sporządzenia dokumentów elektronicznych musi </w:t>
      </w:r>
      <w:r w:rsidRPr="00CD4D5F">
        <w:rPr>
          <w:rFonts w:ascii="Open Sans" w:eastAsia="Times New Roman" w:hAnsi="Open Sans" w:cs="Open Sans"/>
          <w:sz w:val="20"/>
          <w:szCs w:val="20"/>
          <w:lang w:eastAsia="pl-PL"/>
        </w:rPr>
        <w:t xml:space="preserve">być zgody </w:t>
      </w:r>
      <w:r w:rsidRPr="00CD4D5F">
        <w:rPr>
          <w:rFonts w:ascii="Open Sans" w:eastAsia="Times New Roman" w:hAnsi="Open Sans" w:cs="Open Sans"/>
          <w:sz w:val="20"/>
          <w:szCs w:val="20"/>
          <w:lang w:eastAsia="pl-PL"/>
        </w:rPr>
        <w:br/>
        <w:t xml:space="preserve">z wymaganiami określonymi w rozporządzeniu Prezesa Rady Ministrów z dnia 30 grudnia </w:t>
      </w:r>
      <w:r w:rsidR="004730C6">
        <w:rPr>
          <w:rFonts w:ascii="Open Sans" w:eastAsia="Times New Roman" w:hAnsi="Open Sans" w:cs="Open Sans"/>
          <w:sz w:val="20"/>
          <w:szCs w:val="20"/>
          <w:lang w:eastAsia="pl-PL"/>
        </w:rPr>
        <w:br/>
      </w:r>
      <w:r w:rsidRPr="00CD4D5F">
        <w:rPr>
          <w:rFonts w:ascii="Open Sans" w:eastAsia="Times New Roman" w:hAnsi="Open Sans" w:cs="Open Sans"/>
          <w:sz w:val="20"/>
          <w:szCs w:val="20"/>
          <w:lang w:eastAsia="pl-PL"/>
        </w:rPr>
        <w:t xml:space="preserve">2020 roku w sprawie sposobu sporządzania i przekazywania informacji oraz wymagań technicznych dla dokumentów elektronicznych oraz środków komunikacji elektronicznej </w:t>
      </w:r>
      <w:r w:rsidR="004730C6">
        <w:rPr>
          <w:rFonts w:ascii="Open Sans" w:eastAsia="Times New Roman" w:hAnsi="Open Sans" w:cs="Open Sans"/>
          <w:sz w:val="20"/>
          <w:szCs w:val="20"/>
          <w:lang w:eastAsia="pl-PL"/>
        </w:rPr>
        <w:br/>
      </w:r>
      <w:r w:rsidRPr="00CD4D5F">
        <w:rPr>
          <w:rFonts w:ascii="Open Sans" w:eastAsia="Times New Roman" w:hAnsi="Open Sans" w:cs="Open Sans"/>
          <w:sz w:val="20"/>
          <w:szCs w:val="20"/>
          <w:lang w:eastAsia="pl-PL"/>
        </w:rPr>
        <w:t>w postępowaniu o udzielenie zamówienia publicznego lub konkursie oraz rozporządzeniu Ministra Rozwoju, Pracy i Technologii z dnia 23 grudnia 2020 roku w sprawie podmiotowych środków dowodowych oraz innych dokumentów</w:t>
      </w:r>
      <w:r w:rsidR="00C27FE0" w:rsidRPr="00CD4D5F">
        <w:rPr>
          <w:rFonts w:ascii="Open Sans" w:eastAsia="Times New Roman" w:hAnsi="Open Sans" w:cs="Open Sans"/>
          <w:sz w:val="20"/>
          <w:szCs w:val="20"/>
          <w:lang w:eastAsia="pl-PL"/>
        </w:rPr>
        <w:t xml:space="preserve"> </w:t>
      </w:r>
      <w:r w:rsidRPr="00CD4D5F">
        <w:rPr>
          <w:rFonts w:ascii="Open Sans" w:eastAsia="Times New Roman" w:hAnsi="Open Sans" w:cs="Open Sans"/>
          <w:sz w:val="20"/>
          <w:szCs w:val="20"/>
          <w:lang w:eastAsia="pl-PL"/>
        </w:rPr>
        <w:t xml:space="preserve"> lub oświadczeń, jakich może żądać zamawiający od wykonawcy.</w:t>
      </w:r>
    </w:p>
    <w:p w14:paraId="2CC39087" w14:textId="6AC33907" w:rsidR="0064740B" w:rsidRPr="00CD4D5F" w:rsidRDefault="0064740B" w:rsidP="0064740B">
      <w:pPr>
        <w:spacing w:after="0" w:line="276" w:lineRule="auto"/>
        <w:ind w:left="360"/>
        <w:jc w:val="both"/>
        <w:rPr>
          <w:rFonts w:ascii="Open Sans" w:eastAsia="Times New Roman" w:hAnsi="Open Sans" w:cs="Open Sans"/>
          <w:color w:val="000000"/>
          <w:sz w:val="20"/>
          <w:szCs w:val="20"/>
          <w:lang w:eastAsia="pl-PL"/>
        </w:rPr>
      </w:pPr>
      <w:r w:rsidRPr="00CD4D5F">
        <w:rPr>
          <w:rFonts w:ascii="Open Sans" w:eastAsia="Times New Roman" w:hAnsi="Open Sans" w:cs="Open Sans"/>
          <w:color w:val="000000"/>
          <w:sz w:val="20"/>
          <w:szCs w:val="20"/>
          <w:lang w:eastAsia="pl-PL"/>
        </w:rPr>
        <w:t>11.2.5.</w:t>
      </w:r>
      <w:r w:rsidR="007025E7" w:rsidRPr="00CD4D5F">
        <w:rPr>
          <w:rFonts w:ascii="Open Sans" w:eastAsia="Times New Roman" w:hAnsi="Open Sans" w:cs="Open Sans"/>
          <w:color w:val="000000"/>
          <w:sz w:val="20"/>
          <w:szCs w:val="20"/>
          <w:lang w:eastAsia="pl-PL"/>
        </w:rPr>
        <w:t xml:space="preserve"> </w:t>
      </w:r>
      <w:r w:rsidRPr="00CD4D5F">
        <w:rPr>
          <w:rFonts w:ascii="Open Sans" w:eastAsia="Times New Roman" w:hAnsi="Open Sans" w:cs="Open Sans"/>
          <w:color w:val="000000"/>
          <w:sz w:val="20"/>
          <w:szCs w:val="20"/>
          <w:lang w:eastAsia="pl-PL"/>
        </w:rPr>
        <w:t>Wykonawca może zwrócić się do Zamawiającego z wnioskiem o wyjaśnienie treści SWZ.</w:t>
      </w:r>
    </w:p>
    <w:p w14:paraId="13E980AE" w14:textId="77777777" w:rsidR="008C2043" w:rsidRDefault="008C2043" w:rsidP="0064740B">
      <w:pPr>
        <w:spacing w:after="0" w:line="276" w:lineRule="auto"/>
        <w:ind w:left="360"/>
        <w:jc w:val="both"/>
        <w:rPr>
          <w:rFonts w:ascii="Open Sans" w:eastAsia="Times New Roman" w:hAnsi="Open Sans" w:cs="Open Sans"/>
          <w:color w:val="000000"/>
          <w:lang w:eastAsia="pl-PL"/>
        </w:rPr>
      </w:pPr>
    </w:p>
    <w:p w14:paraId="5246EEF8" w14:textId="77777777" w:rsidR="0064740B" w:rsidRPr="004D615F"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r w:rsidRPr="004D615F">
        <w:rPr>
          <w:rFonts w:ascii="Open Sans" w:eastAsia="Times New Roman" w:hAnsi="Open Sans" w:cs="Open Sans"/>
          <w:color w:val="000000" w:themeColor="text1"/>
          <w:lang w:eastAsia="pl-PL"/>
        </w:rPr>
        <w:t>12.</w:t>
      </w:r>
      <w:r w:rsidRPr="004D615F">
        <w:rPr>
          <w:rFonts w:ascii="Open Sans" w:eastAsia="Times New Roman" w:hAnsi="Open Sans" w:cs="Open Sans"/>
          <w:color w:val="000000" w:themeColor="text1"/>
          <w:sz w:val="20"/>
          <w:szCs w:val="20"/>
          <w:lang w:eastAsia="pl-PL"/>
        </w:rPr>
        <w:tab/>
      </w:r>
      <w:r w:rsidRPr="004D615F">
        <w:rPr>
          <w:rFonts w:ascii="Open Sans" w:eastAsia="Times New Roman" w:hAnsi="Open Sans" w:cs="Open Sans"/>
          <w:color w:val="000000" w:themeColor="text1"/>
          <w:sz w:val="20"/>
          <w:szCs w:val="20"/>
          <w:u w:val="single"/>
          <w:lang w:eastAsia="pl-PL"/>
        </w:rPr>
        <w:t xml:space="preserve">Opis sposobu przygotowania ofert oraz wymagania formalne dotyczące składanych oświadczeń i dokumentów. </w:t>
      </w:r>
    </w:p>
    <w:p w14:paraId="6ED37EC7" w14:textId="4F1DBAEE" w:rsidR="00A74CA6" w:rsidRPr="004D615F" w:rsidRDefault="00A74CA6" w:rsidP="00A74CA6">
      <w:pPr>
        <w:spacing w:after="0" w:line="276" w:lineRule="auto"/>
        <w:ind w:left="360"/>
        <w:jc w:val="both"/>
        <w:rPr>
          <w:rFonts w:ascii="Open Sans" w:eastAsia="Times New Roman" w:hAnsi="Open Sans" w:cs="Open Sans"/>
          <w:color w:val="000000" w:themeColor="text1"/>
          <w:sz w:val="20"/>
          <w:szCs w:val="20"/>
          <w:lang w:eastAsia="pl-PL"/>
        </w:rPr>
      </w:pPr>
      <w:r w:rsidRPr="004D615F">
        <w:rPr>
          <w:rFonts w:ascii="Open Sans" w:eastAsia="Times New Roman" w:hAnsi="Open Sans" w:cs="Open Sans"/>
          <w:color w:val="000000" w:themeColor="text1"/>
          <w:sz w:val="20"/>
          <w:szCs w:val="20"/>
          <w:lang w:eastAsia="pl-PL"/>
        </w:rPr>
        <w:t>12.1.</w:t>
      </w:r>
      <w:r w:rsidR="00943241" w:rsidRPr="004D615F">
        <w:rPr>
          <w:color w:val="000000" w:themeColor="text1"/>
        </w:rPr>
        <w:t xml:space="preserve"> </w:t>
      </w:r>
      <w:r w:rsidR="00943241" w:rsidRPr="004D615F">
        <w:rPr>
          <w:rFonts w:ascii="Open Sans" w:eastAsia="Times New Roman" w:hAnsi="Open Sans" w:cs="Open Sans"/>
          <w:color w:val="000000" w:themeColor="text1"/>
          <w:sz w:val="20"/>
          <w:szCs w:val="20"/>
          <w:lang w:eastAsia="pl-PL"/>
        </w:rPr>
        <w:t>Wykonawca może złożyć tylko jedną ofertę</w:t>
      </w:r>
      <w:r w:rsidR="0025157D" w:rsidRPr="004D615F">
        <w:rPr>
          <w:rFonts w:ascii="Open Sans" w:eastAsia="Times New Roman" w:hAnsi="Open Sans" w:cs="Open Sans"/>
          <w:color w:val="000000" w:themeColor="text1"/>
          <w:sz w:val="20"/>
          <w:szCs w:val="20"/>
          <w:lang w:eastAsia="pl-PL"/>
        </w:rPr>
        <w:t>.</w:t>
      </w:r>
    </w:p>
    <w:p w14:paraId="1BF09BF7" w14:textId="3C0F4283" w:rsidR="0064740B" w:rsidRPr="004D615F"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4D615F">
        <w:rPr>
          <w:rFonts w:ascii="Open Sans" w:eastAsia="Times New Roman" w:hAnsi="Open Sans" w:cs="Open Sans"/>
          <w:color w:val="000000" w:themeColor="text1"/>
          <w:sz w:val="20"/>
          <w:szCs w:val="20"/>
          <w:lang w:eastAsia="pl-PL"/>
        </w:rPr>
        <w:t>12.2.</w:t>
      </w:r>
      <w:r w:rsidR="00CE2B82" w:rsidRPr="004D615F">
        <w:rPr>
          <w:rFonts w:ascii="Open Sans" w:eastAsia="Times New Roman" w:hAnsi="Open Sans" w:cs="Open Sans"/>
          <w:color w:val="000000" w:themeColor="text1"/>
          <w:sz w:val="20"/>
          <w:szCs w:val="20"/>
          <w:lang w:eastAsia="pl-PL"/>
        </w:rPr>
        <w:t xml:space="preserve"> </w:t>
      </w:r>
      <w:r w:rsidRPr="004D615F">
        <w:rPr>
          <w:rFonts w:ascii="Open Sans" w:eastAsia="Times New Roman" w:hAnsi="Open Sans" w:cs="Open Sans"/>
          <w:color w:val="000000" w:themeColor="text1"/>
          <w:sz w:val="20"/>
          <w:szCs w:val="20"/>
          <w:lang w:eastAsia="pl-PL"/>
        </w:rPr>
        <w:t>Treść oferty musi odpowiadać treści SWZ.</w:t>
      </w:r>
    </w:p>
    <w:p w14:paraId="430766FD" w14:textId="4C8BB6B5" w:rsidR="00BE2FD8" w:rsidRPr="00DF0DB3" w:rsidRDefault="00FE74C8" w:rsidP="00BE2FD8">
      <w:pPr>
        <w:spacing w:after="0" w:line="276" w:lineRule="auto"/>
        <w:ind w:left="360"/>
        <w:jc w:val="both"/>
        <w:rPr>
          <w:rFonts w:ascii="Open Sans" w:eastAsia="Times New Roman" w:hAnsi="Open Sans" w:cs="Open Sans"/>
          <w:color w:val="FF0000"/>
          <w:sz w:val="20"/>
          <w:szCs w:val="20"/>
          <w:lang w:eastAsia="pl-PL"/>
        </w:rPr>
      </w:pPr>
      <w:bookmarkStart w:id="10" w:name="_Hlk128996214"/>
      <w:r w:rsidRPr="004D615F">
        <w:rPr>
          <w:rFonts w:ascii="Open Sans" w:eastAsia="Times New Roman" w:hAnsi="Open Sans" w:cs="Open Sans"/>
          <w:color w:val="000000" w:themeColor="text1"/>
          <w:sz w:val="20"/>
          <w:szCs w:val="20"/>
          <w:lang w:eastAsia="pl-PL"/>
        </w:rPr>
        <w:t>12.3.</w:t>
      </w:r>
      <w:r w:rsidR="00D2497C" w:rsidRPr="004D615F">
        <w:rPr>
          <w:rFonts w:ascii="Open Sans" w:eastAsia="Times New Roman" w:hAnsi="Open Sans" w:cs="Open Sans"/>
          <w:color w:val="000000" w:themeColor="text1"/>
          <w:sz w:val="20"/>
          <w:szCs w:val="20"/>
          <w:lang w:eastAsia="pl-PL"/>
        </w:rPr>
        <w:t xml:space="preserve"> </w:t>
      </w:r>
      <w:r w:rsidR="007B0E11" w:rsidRPr="004D615F">
        <w:rPr>
          <w:rFonts w:ascii="Open Sans" w:eastAsia="Times New Roman" w:hAnsi="Open Sans" w:cs="Open Sans"/>
          <w:color w:val="000000" w:themeColor="text1"/>
          <w:sz w:val="20"/>
          <w:szCs w:val="20"/>
          <w:lang w:eastAsia="pl-PL"/>
        </w:rPr>
        <w:t>Ofertę składa się na Formularzu Ofertowym -  Rozdział IV SWZ wraz z załącznikiem nr 1 do formularza ofertowego „Informacja o oferowanym</w:t>
      </w:r>
      <w:r w:rsidR="007B0E11" w:rsidRPr="00B03C55">
        <w:rPr>
          <w:rFonts w:ascii="Open Sans" w:eastAsia="Times New Roman" w:hAnsi="Open Sans" w:cs="Open Sans"/>
          <w:color w:val="000000" w:themeColor="text1"/>
          <w:sz w:val="20"/>
          <w:szCs w:val="20"/>
          <w:lang w:eastAsia="pl-PL"/>
        </w:rPr>
        <w:t xml:space="preserve"> produkcie”.</w:t>
      </w:r>
      <w:bookmarkStart w:id="11" w:name="_Hlk112753198"/>
      <w:r w:rsidR="00BE2FD8" w:rsidRPr="00B03C55">
        <w:rPr>
          <w:rFonts w:ascii="Open Sans" w:eastAsia="Times New Roman" w:hAnsi="Open Sans" w:cs="Open Sans"/>
          <w:color w:val="000000" w:themeColor="text1"/>
          <w:sz w:val="20"/>
          <w:szCs w:val="20"/>
          <w:lang w:eastAsia="pl-PL"/>
        </w:rPr>
        <w:t xml:space="preserve"> </w:t>
      </w:r>
    </w:p>
    <w:bookmarkEnd w:id="11"/>
    <w:p w14:paraId="29F6ABCC" w14:textId="77777777" w:rsidR="006E1CC5" w:rsidRDefault="006E1CC5" w:rsidP="00BE2FD8">
      <w:pPr>
        <w:spacing w:after="0" w:line="276" w:lineRule="auto"/>
        <w:ind w:left="360"/>
        <w:jc w:val="both"/>
        <w:rPr>
          <w:rFonts w:ascii="Open Sans" w:eastAsia="Times New Roman" w:hAnsi="Open Sans" w:cs="Open Sans"/>
          <w:color w:val="000000"/>
          <w:sz w:val="20"/>
          <w:szCs w:val="20"/>
          <w:lang w:eastAsia="pl-PL"/>
        </w:rPr>
      </w:pPr>
    </w:p>
    <w:bookmarkEnd w:id="10"/>
    <w:p w14:paraId="14DAAE9A" w14:textId="6FACADDC" w:rsidR="0064740B" w:rsidRPr="0057280E" w:rsidRDefault="0064740B" w:rsidP="00A57E01">
      <w:pPr>
        <w:spacing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Wraz z ofertą Wykonawca jest zobowiązany złożyć</w:t>
      </w:r>
      <w:r w:rsidR="00376834" w:rsidRPr="0057280E">
        <w:rPr>
          <w:rFonts w:ascii="Open Sans" w:eastAsia="Times New Roman" w:hAnsi="Open Sans" w:cs="Open Sans"/>
          <w:color w:val="000000"/>
          <w:sz w:val="20"/>
          <w:szCs w:val="20"/>
          <w:u w:val="single"/>
          <w:lang w:eastAsia="pl-PL"/>
        </w:rPr>
        <w:t xml:space="preserve"> </w:t>
      </w:r>
      <w:r w:rsidRPr="0057280E">
        <w:rPr>
          <w:rFonts w:ascii="Open Sans" w:eastAsia="Times New Roman" w:hAnsi="Open Sans" w:cs="Open Sans"/>
          <w:color w:val="000000"/>
          <w:sz w:val="20"/>
          <w:szCs w:val="20"/>
          <w:u w:val="single"/>
          <w:lang w:eastAsia="pl-PL"/>
        </w:rPr>
        <w:t>:</w:t>
      </w:r>
    </w:p>
    <w:p w14:paraId="2BA640DC" w14:textId="44AA0AD9"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w:t>
      </w:r>
      <w:r w:rsidRPr="0057280E">
        <w:rPr>
          <w:rFonts w:ascii="Open Sans" w:eastAsia="Times New Roman" w:hAnsi="Open Sans" w:cs="Open Sans"/>
          <w:color w:val="000000"/>
          <w:sz w:val="20"/>
          <w:szCs w:val="20"/>
          <w:lang w:eastAsia="pl-PL"/>
        </w:rPr>
        <w:tab/>
        <w:t xml:space="preserve">Załącznik nr 1 do SWZ -  Oświadczenie składane przez Wykonawcę na podstawie </w:t>
      </w:r>
      <w:r w:rsidRPr="0057280E">
        <w:rPr>
          <w:rFonts w:ascii="Open Sans" w:eastAsia="Times New Roman" w:hAnsi="Open Sans" w:cs="Open Sans"/>
          <w:color w:val="000000"/>
          <w:sz w:val="20"/>
          <w:szCs w:val="20"/>
          <w:lang w:eastAsia="pl-PL"/>
        </w:rPr>
        <w:br/>
        <w:t xml:space="preserve">art. 125 ust. 1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 xml:space="preserve"> o niepodleganiu wykluczeniu oraz spełnianiu warunków udziału </w:t>
      </w:r>
      <w:r w:rsidR="00182884"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postępowaniu</w:t>
      </w:r>
      <w:r w:rsidR="003544B4"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w:t>
      </w:r>
    </w:p>
    <w:p w14:paraId="2412F8BD" w14:textId="1E275EE1" w:rsidR="00087C87" w:rsidRPr="0057280E" w:rsidRDefault="00087C87" w:rsidP="00087C87">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w:t>
      </w:r>
      <w:r w:rsidRPr="0057280E">
        <w:rPr>
          <w:rFonts w:ascii="Open Sans" w:eastAsia="Times New Roman" w:hAnsi="Open Sans" w:cs="Open Sans"/>
          <w:color w:val="000000"/>
          <w:sz w:val="20"/>
          <w:szCs w:val="20"/>
          <w:lang w:eastAsia="pl-PL"/>
        </w:rPr>
        <w:tab/>
        <w:t>Dokumenty, z których wynika prawo do podpisania oferty; odpowiednie pełnomocnictwa</w:t>
      </w:r>
      <w:r w:rsidR="00323633" w:rsidRPr="0057280E">
        <w:rPr>
          <w:rFonts w:ascii="Open Sans" w:eastAsia="Times New Roman" w:hAnsi="Open Sans" w:cs="Open Sans"/>
          <w:color w:val="000000"/>
          <w:sz w:val="20"/>
          <w:szCs w:val="20"/>
          <w:lang w:eastAsia="pl-PL"/>
        </w:rPr>
        <w:br/>
        <w:t xml:space="preserve">     </w:t>
      </w:r>
      <w:r w:rsidRPr="0057280E">
        <w:rPr>
          <w:rFonts w:ascii="Open Sans" w:eastAsia="Times New Roman" w:hAnsi="Open Sans" w:cs="Open Sans"/>
          <w:color w:val="000000"/>
          <w:sz w:val="20"/>
          <w:szCs w:val="20"/>
          <w:lang w:eastAsia="pl-PL"/>
        </w:rPr>
        <w:t xml:space="preserve"> (jeżeli dotyczy).</w:t>
      </w:r>
    </w:p>
    <w:p w14:paraId="06DD22B6" w14:textId="21036671" w:rsidR="00087C87" w:rsidRPr="0057280E" w:rsidRDefault="00087C87" w:rsidP="00087C87">
      <w:pPr>
        <w:numPr>
          <w:ilvl w:val="0"/>
          <w:numId w:val="3"/>
        </w:numPr>
        <w:spacing w:after="0" w:line="276" w:lineRule="auto"/>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Załącznik nr 2 do SWZ - Oświadczenie dotyczące podwykonawcy będącego podmiotem, </w:t>
      </w:r>
      <w:r w:rsidR="00323633"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na którego zasoby powołuje się Wykonawca</w:t>
      </w:r>
      <w:r w:rsidR="003544B4" w:rsidRPr="0057280E">
        <w:rPr>
          <w:rFonts w:ascii="Open Sans" w:eastAsia="Times New Roman" w:hAnsi="Open Sans" w:cs="Open Sans"/>
          <w:color w:val="000000"/>
          <w:sz w:val="20"/>
          <w:szCs w:val="20"/>
          <w:lang w:eastAsia="pl-PL"/>
        </w:rPr>
        <w:t>,</w:t>
      </w:r>
    </w:p>
    <w:p w14:paraId="783E9E52" w14:textId="2A3FB26C" w:rsidR="00A36956" w:rsidRPr="0057280E" w:rsidRDefault="00A36956"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ZOBOWIĄZANIE </w:t>
      </w:r>
      <w:r w:rsidR="003544B4" w:rsidRPr="0057280E">
        <w:rPr>
          <w:rFonts w:ascii="Open Sans" w:eastAsia="Times New Roman" w:hAnsi="Open Sans" w:cs="Open Sans"/>
          <w:color w:val="000000"/>
          <w:sz w:val="20"/>
          <w:szCs w:val="20"/>
          <w:lang w:eastAsia="pl-PL"/>
        </w:rPr>
        <w:t>p</w:t>
      </w:r>
      <w:r w:rsidRPr="0057280E">
        <w:rPr>
          <w:rFonts w:ascii="Open Sans" w:eastAsia="Times New Roman" w:hAnsi="Open Sans" w:cs="Open Sans"/>
          <w:color w:val="000000"/>
          <w:sz w:val="20"/>
          <w:szCs w:val="20"/>
          <w:lang w:eastAsia="pl-PL"/>
        </w:rPr>
        <w:t>odmiotu udostępniającego zasoby do oddania Wykonawcy do dyspozycji niezbędnych zasobów na potrzeby realizacji zamówienia</w:t>
      </w:r>
      <w:r w:rsidR="003544B4" w:rsidRPr="0057280E">
        <w:rPr>
          <w:rFonts w:ascii="Open Sans" w:eastAsia="Times New Roman" w:hAnsi="Open Sans" w:cs="Open Sans"/>
          <w:color w:val="000000"/>
          <w:sz w:val="20"/>
          <w:szCs w:val="20"/>
          <w:lang w:eastAsia="pl-PL"/>
        </w:rPr>
        <w:t>,</w:t>
      </w:r>
    </w:p>
    <w:p w14:paraId="0A1B56B4" w14:textId="19F051CB" w:rsidR="003544B4" w:rsidRDefault="003544B4" w:rsidP="007C029D">
      <w:pPr>
        <w:numPr>
          <w:ilvl w:val="0"/>
          <w:numId w:val="3"/>
        </w:numPr>
        <w:spacing w:after="0" w:line="276" w:lineRule="auto"/>
        <w:ind w:right="-2"/>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Wykonawcy wspólnie ubiegający się o udzielenie zamówienia składają wraz z oferta oświadczenie, z którego wynika, które  </w:t>
      </w:r>
      <w:r w:rsidR="001039FA">
        <w:rPr>
          <w:rFonts w:ascii="Open Sans" w:eastAsia="Times New Roman" w:hAnsi="Open Sans" w:cs="Open Sans"/>
          <w:color w:val="000000"/>
          <w:sz w:val="20"/>
          <w:szCs w:val="20"/>
          <w:lang w:eastAsia="pl-PL"/>
        </w:rPr>
        <w:t xml:space="preserve">dostawy </w:t>
      </w:r>
      <w:r w:rsidRPr="0057280E">
        <w:rPr>
          <w:rFonts w:ascii="Open Sans" w:eastAsia="Times New Roman" w:hAnsi="Open Sans" w:cs="Open Sans"/>
          <w:color w:val="000000"/>
          <w:sz w:val="20"/>
          <w:szCs w:val="20"/>
          <w:lang w:eastAsia="pl-PL"/>
        </w:rPr>
        <w:t xml:space="preserve"> wykonają poszczególni wykonawcy, </w:t>
      </w:r>
    </w:p>
    <w:p w14:paraId="4B2A6B0E" w14:textId="3FA6D4FE"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12.4.</w:t>
      </w:r>
      <w:r w:rsidR="00CD4D5F">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14:paraId="3559E183" w14:textId="064033F8" w:rsidR="0064740B" w:rsidRPr="009073BF" w:rsidRDefault="0064740B" w:rsidP="0064740B">
      <w:pPr>
        <w:spacing w:after="0" w:line="276" w:lineRule="auto"/>
        <w:ind w:left="360"/>
        <w:jc w:val="both"/>
        <w:rPr>
          <w:rFonts w:ascii="Open Sans" w:eastAsia="Times New Roman" w:hAnsi="Open Sans" w:cs="Open Sans"/>
          <w:color w:val="000000"/>
          <w:sz w:val="20"/>
          <w:szCs w:val="20"/>
          <w:lang w:eastAsia="pl-PL"/>
        </w:rPr>
      </w:pPr>
      <w:r w:rsidRPr="009073BF">
        <w:rPr>
          <w:rFonts w:ascii="Open Sans" w:eastAsia="Times New Roman" w:hAnsi="Open Sans" w:cs="Open Sans"/>
          <w:color w:val="000000"/>
          <w:sz w:val="20"/>
          <w:szCs w:val="20"/>
          <w:lang w:eastAsia="pl-PL"/>
        </w:rPr>
        <w:t>12.5.</w:t>
      </w:r>
      <w:r w:rsidR="00CD4D5F">
        <w:rPr>
          <w:rFonts w:ascii="Open Sans" w:eastAsia="Times New Roman" w:hAnsi="Open Sans" w:cs="Open Sans"/>
          <w:color w:val="000000"/>
          <w:sz w:val="20"/>
          <w:szCs w:val="20"/>
          <w:lang w:eastAsia="pl-PL"/>
        </w:rPr>
        <w:t xml:space="preserve"> </w:t>
      </w:r>
      <w:r w:rsidRPr="009073BF">
        <w:rPr>
          <w:rFonts w:ascii="Open Sans" w:eastAsia="Times New Roman" w:hAnsi="Open Sans" w:cs="Open Sans"/>
          <w:color w:val="000000"/>
          <w:sz w:val="20"/>
          <w:szCs w:val="20"/>
          <w:lang w:eastAsia="pl-PL"/>
        </w:rPr>
        <w:t>Oferta oraz pozostałe oświadczenia i dokumenty, dla których Zamawiający określił wzory w formie formularzy zamieszczonych w załącznikach do SWZ,  zaleca  się aby złożone zostały zgodnie z wzorami zamieszczonymi w SWZ.</w:t>
      </w:r>
    </w:p>
    <w:p w14:paraId="542D27DE" w14:textId="68166ED5"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9073BF">
        <w:rPr>
          <w:rFonts w:ascii="Open Sans" w:eastAsia="Times New Roman" w:hAnsi="Open Sans" w:cs="Open Sans"/>
          <w:color w:val="000000"/>
          <w:sz w:val="20"/>
          <w:szCs w:val="20"/>
          <w:lang w:eastAsia="pl-PL"/>
        </w:rPr>
        <w:t>12.6.</w:t>
      </w:r>
      <w:r w:rsidR="00CD4D5F">
        <w:rPr>
          <w:rFonts w:ascii="Open Sans" w:eastAsia="Times New Roman" w:hAnsi="Open Sans" w:cs="Open Sans"/>
          <w:color w:val="000000"/>
          <w:sz w:val="20"/>
          <w:szCs w:val="20"/>
          <w:lang w:eastAsia="pl-PL"/>
        </w:rPr>
        <w:t xml:space="preserve"> </w:t>
      </w:r>
      <w:r w:rsidRPr="009073BF">
        <w:rPr>
          <w:rFonts w:ascii="Open Sans" w:eastAsia="Times New Roman" w:hAnsi="Open Sans" w:cs="Open Sans"/>
          <w:color w:val="000000"/>
          <w:sz w:val="20"/>
          <w:szCs w:val="20"/>
          <w:lang w:eastAsia="pl-PL"/>
        </w:rPr>
        <w:t>Ofertę</w:t>
      </w:r>
      <w:r w:rsidRPr="0057280E">
        <w:rPr>
          <w:rFonts w:ascii="Open Sans" w:eastAsia="Times New Roman" w:hAnsi="Open Sans" w:cs="Open Sans"/>
          <w:color w:val="000000"/>
          <w:sz w:val="20"/>
          <w:szCs w:val="20"/>
          <w:lang w:eastAsia="pl-PL"/>
        </w:rPr>
        <w:t xml:space="preserve"> składa się pod rygorem nieważności w formie elektronicznej opatrzonej kwalifikowanym podpisem elektronicznym, podpisem zaufanym lub podpisem osobistym.</w:t>
      </w:r>
    </w:p>
    <w:p w14:paraId="635F6236" w14:textId="3A22FC28"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12.7.Oferta powinna być sporządzona w języku polskim. Każdy dokument składający się na ofertę powinien być czytelny.</w:t>
      </w:r>
    </w:p>
    <w:p w14:paraId="5D47A767" w14:textId="46E805C5"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sz w:val="20"/>
          <w:szCs w:val="20"/>
          <w:lang w:eastAsia="pl-PL"/>
        </w:rPr>
        <w:t xml:space="preserve">12.8.Jeśli oferta zawiera informacje stanowiące tajemnicę przedsiębiorstwa w rozumieniu ustawy z dnia 16 kwietnia 1993 roku o zwalczaniu nieuczciwej konkurencji, Wykonawca wraz z przekazaniem takich informacji powinien  zastrzec, że nie mogą one być udostępnione oraz wykazać, iż </w:t>
      </w:r>
      <w:r w:rsidRPr="0057280E">
        <w:rPr>
          <w:rFonts w:ascii="Open Sans" w:eastAsia="Times New Roman" w:hAnsi="Open Sans" w:cs="Open Sans"/>
          <w:color w:val="000000" w:themeColor="text1"/>
          <w:sz w:val="20"/>
          <w:szCs w:val="20"/>
          <w:lang w:eastAsia="pl-PL"/>
        </w:rPr>
        <w:t>zastrzeżone informacje stanowią tajemnicę przedsiębiorstwa.</w:t>
      </w:r>
    </w:p>
    <w:p w14:paraId="20EE08F0"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12.9.</w:t>
      </w:r>
      <w:r w:rsidRPr="0057280E">
        <w:rPr>
          <w:rFonts w:ascii="Open Sans" w:eastAsia="Times New Roman" w:hAnsi="Open Sans" w:cs="Open Sans"/>
          <w:color w:val="000000" w:themeColor="text1"/>
          <w:sz w:val="20"/>
          <w:szCs w:val="20"/>
          <w:lang w:eastAsia="pl-PL"/>
        </w:rPr>
        <w:tab/>
        <w:t xml:space="preserve">Sposób złożenia oferty, opisany został pod linkiem </w:t>
      </w:r>
      <w:hyperlink r:id="rId17" w:history="1">
        <w:r w:rsidRPr="0057280E">
          <w:rPr>
            <w:rFonts w:ascii="Open Sans" w:eastAsia="Times New Roman" w:hAnsi="Open Sans" w:cs="Open Sans"/>
            <w:color w:val="000000" w:themeColor="text1"/>
            <w:sz w:val="20"/>
            <w:szCs w:val="20"/>
            <w:u w:val="single"/>
            <w:lang w:eastAsia="pl-PL"/>
          </w:rPr>
          <w:t>https://drive.google.com/file/d/1Kd1DttbBeiNWt4q4slS4t76lZVKPbkyD/view</w:t>
        </w:r>
      </w:hyperlink>
      <w:r w:rsidRPr="0057280E">
        <w:rPr>
          <w:rFonts w:ascii="Open Sans" w:eastAsia="Times New Roman" w:hAnsi="Open Sans" w:cs="Open Sans"/>
          <w:color w:val="000000" w:themeColor="text1"/>
          <w:sz w:val="20"/>
          <w:szCs w:val="20"/>
          <w:lang w:eastAsia="pl-PL"/>
        </w:rPr>
        <w:t xml:space="preserve"> </w:t>
      </w:r>
    </w:p>
    <w:p w14:paraId="66D9B5F4" w14:textId="25F0C93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12.10.</w:t>
      </w:r>
      <w:r w:rsidRPr="0057280E">
        <w:rPr>
          <w:rFonts w:ascii="Open Sans" w:eastAsia="Times New Roman" w:hAnsi="Open Sans" w:cs="Open Sans"/>
          <w:color w:val="000000" w:themeColor="text1"/>
          <w:sz w:val="20"/>
          <w:szCs w:val="20"/>
          <w:lang w:eastAsia="pl-PL"/>
        </w:rPr>
        <w:tab/>
        <w:t>Jeżeli  dokumenty  elektroniczne,  przekazywane  przy  użyciu  środków  komunikacji elektronicznej,</w:t>
      </w:r>
      <w:r w:rsidRPr="0057280E">
        <w:rPr>
          <w:rFonts w:ascii="Open Sans" w:eastAsia="Times New Roman" w:hAnsi="Open Sans" w:cs="Open Sans"/>
          <w:color w:val="000000" w:themeColor="text1"/>
          <w:sz w:val="20"/>
          <w:szCs w:val="20"/>
          <w:lang w:eastAsia="pl-PL"/>
        </w:rPr>
        <w:tab/>
        <w:t>zawierają informacje stanowiące tajemnicę przedsiębiorstwa w rozumieniu przepisów ustawy z dnia 16 kwietnia 1993 roku o zwalczaniu nieuczciwej konkurencji, Wykonawca, w celu utrzymania w poufności tych informacji, przekazuje je w wydzielonym i odpowiednio oznaczonym pliku, a następnie umieszcza w odpowiednim polu formularza „Tajemnica przedsiębiorstwa”</w:t>
      </w:r>
    </w:p>
    <w:p w14:paraId="49263884"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12.11.</w:t>
      </w:r>
      <w:r w:rsidRPr="0057280E">
        <w:rPr>
          <w:rFonts w:ascii="Open Sans" w:eastAsia="Times New Roman" w:hAnsi="Open Sans" w:cs="Open Sans"/>
          <w:color w:val="000000" w:themeColor="text1"/>
          <w:sz w:val="20"/>
          <w:szCs w:val="20"/>
          <w:lang w:eastAsia="pl-PL"/>
        </w:rPr>
        <w:tab/>
        <w:t>Do oferty należy dołączyć oświadczenie o niepodleganiu wykluczeniu, spełnianiu warunków udziału w postępowaniu w formie elektronicznej opatrzonej kwalifikowanym podpisem elektronicznym, podpisem zaufanym lub podpisem osobistym, a następnie przesłać wraz z plikami stanowiącymi ofertę.</w:t>
      </w:r>
    </w:p>
    <w:p w14:paraId="5A5308DA"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12.12.</w:t>
      </w:r>
      <w:r w:rsidRPr="0057280E">
        <w:rPr>
          <w:rFonts w:ascii="Open Sans" w:eastAsia="Times New Roman" w:hAnsi="Open Sans" w:cs="Open Sans"/>
          <w:color w:val="000000" w:themeColor="text1"/>
          <w:sz w:val="20"/>
          <w:szCs w:val="20"/>
          <w:lang w:eastAsia="pl-PL"/>
        </w:rPr>
        <w:tab/>
        <w:t>Oferta może być złożona tylko do upływu terminu składania ofert.</w:t>
      </w:r>
    </w:p>
    <w:p w14:paraId="3E87786D"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12.13.</w:t>
      </w:r>
      <w:r w:rsidRPr="0057280E">
        <w:rPr>
          <w:rFonts w:ascii="Open Sans" w:eastAsia="Times New Roman" w:hAnsi="Open Sans" w:cs="Open Sans"/>
          <w:color w:val="000000" w:themeColor="text1"/>
          <w:sz w:val="20"/>
          <w:szCs w:val="20"/>
          <w:lang w:eastAsia="pl-PL"/>
        </w:rPr>
        <w:tab/>
        <w:t xml:space="preserve">Wykonawca może przed upływem terminu do składania ofert wycofać ofertę  za pośrednictwem: </w:t>
      </w:r>
    </w:p>
    <w:p w14:paraId="6E23B048" w14:textId="77777777"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hyperlink r:id="rId18" w:history="1">
        <w:r w:rsidRPr="0057280E">
          <w:rPr>
            <w:rFonts w:ascii="Open Sans" w:eastAsia="Times New Roman" w:hAnsi="Open Sans" w:cs="Open Sans"/>
            <w:color w:val="000000" w:themeColor="text1"/>
            <w:sz w:val="20"/>
            <w:szCs w:val="20"/>
            <w:u w:val="single"/>
            <w:lang w:eastAsia="pl-PL"/>
          </w:rPr>
          <w:t>https://platforma</w:t>
        </w:r>
      </w:hyperlink>
      <w:r w:rsidRPr="0057280E">
        <w:rPr>
          <w:rFonts w:ascii="Open Sans" w:eastAsia="Times New Roman" w:hAnsi="Open Sans" w:cs="Open Sans"/>
          <w:color w:val="000000" w:themeColor="text1"/>
          <w:sz w:val="20"/>
          <w:szCs w:val="20"/>
          <w:u w:val="single"/>
          <w:lang w:eastAsia="pl-PL"/>
        </w:rPr>
        <w:t xml:space="preserve">zakupowa.pl/pn/pgk_koszalin/proceedings        </w:t>
      </w:r>
    </w:p>
    <w:p w14:paraId="6A2EAD5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12.14.</w:t>
      </w:r>
      <w:r w:rsidRPr="0057280E">
        <w:rPr>
          <w:rFonts w:ascii="Open Sans" w:eastAsia="Times New Roman" w:hAnsi="Open Sans" w:cs="Open Sans"/>
          <w:color w:val="000000"/>
          <w:sz w:val="20"/>
          <w:szCs w:val="20"/>
          <w:lang w:eastAsia="pl-PL"/>
        </w:rPr>
        <w:tab/>
        <w:t>Wykonawca po upływie terminu do składania ofert nie może skutecznie dokonać zmiany ani wycofać złożonej oferty.</w:t>
      </w:r>
    </w:p>
    <w:p w14:paraId="1BBC03AD"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12.15.</w:t>
      </w:r>
      <w:r w:rsidRPr="0057280E">
        <w:rPr>
          <w:rFonts w:ascii="Open Sans" w:eastAsia="Times New Roman" w:hAnsi="Open Sans" w:cs="Open Sans"/>
          <w:color w:val="000000"/>
          <w:sz w:val="20"/>
          <w:szCs w:val="20"/>
          <w:lang w:eastAsia="pl-PL"/>
        </w:rPr>
        <w:tab/>
        <w:t>Podmiotowe środki dowodowe lub inne dokumenty, w tym dokumenty potwierdzające umocowanie do reprezentowania, sporządzone w języku obcym przekazuje się wraz z tłumaczeniem na język polski.</w:t>
      </w:r>
    </w:p>
    <w:p w14:paraId="16E5B202" w14:textId="386D0B26"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lastRenderedPageBreak/>
        <w:t>12.16.</w:t>
      </w:r>
      <w:r w:rsidRPr="0057280E">
        <w:rPr>
          <w:rFonts w:ascii="Open Sans" w:eastAsia="Times New Roman" w:hAnsi="Open Sans" w:cs="Open Sans"/>
          <w:color w:val="000000"/>
          <w:sz w:val="20"/>
          <w:szCs w:val="20"/>
          <w:lang w:eastAsia="pl-PL"/>
        </w:rPr>
        <w:tab/>
        <w:t xml:space="preserve">Wszystkie koszty związane z uczestnictwem w postępowaniu, w szczególności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z przygotowaniem i złożeniem oferty ponosi Wykonawca składający ofertę. Zamawiający nie przewiduje zwrotu kosztów udziału w postępowaniu.</w:t>
      </w:r>
    </w:p>
    <w:p w14:paraId="532169D3" w14:textId="6B306AD0"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12.17. W celu potwierdzenia, że osoba działająca w imieniu wykonawcy jest umocowana </w:t>
      </w:r>
      <w:r w:rsidR="00217A7B"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do jego reprezentowania, zamawiający żąda od wykonawcy odpisu lub informacji z Krajowego Rejestru Sądowego, Centralnej Ewidencji i Informacji o Działalności Gospodarczej lub innego właściwego rejestru.</w:t>
      </w:r>
      <w:r w:rsidR="00323633"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Wykonawca nie jest zobowiązany do złożenia w/w dokumentów, jeżeli zamawiający może je uzyskać za pomocą bezpłatnych i ogólnodostępnych baz danych, o ile wykonawca wskazał dane umożliwiające dostęp do tych dokumentów w określonym miejscu formularza cenowego</w:t>
      </w:r>
      <w:r w:rsidR="002D41DB">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W przypadku wskazania przez wykonawcę dostępności powyższych dokumentów pod określonymi adresami internetowymi ogólnodostępnych i bezpłatnych baz danych, zamawiający będzie żądał od wykonawcy przedstawienia tłumaczenia na język polski pobranych samodzielnie przez zamawiającego podmiotowych środków dowodowych.</w:t>
      </w:r>
    </w:p>
    <w:p w14:paraId="43E5A343"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 PEŁNOMOCNICTWO do reprezentowania Wykonawcy lub Wykonawców w przypadku, gdy:</w:t>
      </w:r>
    </w:p>
    <w:p w14:paraId="5BB5127C"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12.18.1. ofertę podpisuje inna osoba niż Wykonawca,</w:t>
      </w:r>
    </w:p>
    <w:p w14:paraId="4C931462"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12.18.2. ofertę składają wykonawcy ubiegający się wspólnie o udzielenie zamówienia publicznego którego treść winna wskazywać pełnomocnika oraz w potwierdzać jego umocowanie do reprezentowania wykonawców w postępowaniu lub do reprezentowania wykonawców w postępowaniu i zawarcia w ich imieniu umowy - dla ważności pełnomocnictwa wymaga się podpisu prawnie upoważnionych przedstawicieli każdego z wykonawców. Wszelka korespondencja będzie prowadzona wyłącznie z pełnomocnikiem.</w:t>
      </w:r>
    </w:p>
    <w:p w14:paraId="4181DEAD" w14:textId="77777777"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12.18.3. Pełnomocnictwo winno być złożone w formie oryginału podpisane kwalifikowanym podpisem elektronicznym, podpisem zaufanym lub podpisem osobistym lub poświadczone notarialnie.</w:t>
      </w:r>
    </w:p>
    <w:p w14:paraId="6A460BFB" w14:textId="77777777" w:rsidR="007A65A9" w:rsidRPr="0057280E" w:rsidRDefault="007A65A9" w:rsidP="0064740B">
      <w:pPr>
        <w:spacing w:after="0" w:line="276" w:lineRule="auto"/>
        <w:ind w:left="360"/>
        <w:jc w:val="both"/>
        <w:rPr>
          <w:rFonts w:ascii="Open Sans" w:eastAsia="Times New Roman" w:hAnsi="Open Sans" w:cs="Open Sans"/>
          <w:color w:val="000000"/>
          <w:sz w:val="20"/>
          <w:szCs w:val="20"/>
          <w:lang w:eastAsia="pl-PL"/>
        </w:rPr>
      </w:pPr>
    </w:p>
    <w:p w14:paraId="28FD6A73" w14:textId="21B95606" w:rsidR="0064740B" w:rsidRPr="0057280E" w:rsidRDefault="0064740B" w:rsidP="0064740B">
      <w:pPr>
        <w:spacing w:after="0" w:line="276" w:lineRule="auto"/>
        <w:ind w:left="360"/>
        <w:jc w:val="both"/>
        <w:rPr>
          <w:rFonts w:ascii="Open Sans" w:eastAsia="Times New Roman" w:hAnsi="Open Sans" w:cs="Open Sans"/>
          <w:color w:val="000000" w:themeColor="text1"/>
          <w:sz w:val="20"/>
          <w:szCs w:val="20"/>
          <w:u w:val="single"/>
          <w:lang w:eastAsia="pl-PL"/>
        </w:rPr>
      </w:pPr>
      <w:r w:rsidRPr="0057280E">
        <w:rPr>
          <w:rFonts w:ascii="Open Sans" w:eastAsia="Times New Roman" w:hAnsi="Open Sans" w:cs="Open Sans"/>
          <w:color w:val="000000" w:themeColor="text1"/>
          <w:sz w:val="20"/>
          <w:szCs w:val="20"/>
          <w:lang w:eastAsia="pl-PL"/>
        </w:rPr>
        <w:t>13.</w:t>
      </w:r>
      <w:r w:rsidRPr="0057280E">
        <w:rPr>
          <w:rFonts w:ascii="Open Sans" w:eastAsia="Times New Roman" w:hAnsi="Open Sans" w:cs="Open Sans"/>
          <w:color w:val="000000" w:themeColor="text1"/>
          <w:sz w:val="20"/>
          <w:szCs w:val="20"/>
          <w:lang w:eastAsia="pl-PL"/>
        </w:rPr>
        <w:tab/>
      </w:r>
      <w:r w:rsidRPr="0057280E">
        <w:rPr>
          <w:rFonts w:ascii="Open Sans" w:eastAsia="Times New Roman" w:hAnsi="Open Sans" w:cs="Open Sans"/>
          <w:color w:val="000000" w:themeColor="text1"/>
          <w:sz w:val="20"/>
          <w:szCs w:val="20"/>
          <w:u w:val="single"/>
          <w:lang w:eastAsia="pl-PL"/>
        </w:rPr>
        <w:t xml:space="preserve">Sposób obliczenia ceny </w:t>
      </w:r>
    </w:p>
    <w:p w14:paraId="264F7CC0" w14:textId="2B2DB5D4"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1.</w:t>
      </w:r>
      <w:r w:rsidRPr="00ED7E7D">
        <w:rPr>
          <w:rFonts w:ascii="Open Sans" w:eastAsia="Times New Roman" w:hAnsi="Open Sans" w:cs="Open Sans"/>
          <w:color w:val="000000"/>
          <w:sz w:val="20"/>
          <w:szCs w:val="20"/>
          <w:lang w:eastAsia="pl-PL"/>
        </w:rPr>
        <w:tab/>
        <w:t>Wykonawca poda w „Formularzu ofertowym” cenę w złotych. W cenie należy uwzględnić należne podatki, w tym podatek od towarów i usług – VAT. Cenę należy podać cyfrowo</w:t>
      </w:r>
      <w:r w:rsidR="00B9469E">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 xml:space="preserve">z dokładnością do dwóch miejsc po przecinku. </w:t>
      </w:r>
    </w:p>
    <w:p w14:paraId="527197CF" w14:textId="66E282B5"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 xml:space="preserve">2. Cena musi obejmować wykonanie całego zakresu przedmiotu zamówienia określonego </w:t>
      </w:r>
      <w:r w:rsidR="00B9469E">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 xml:space="preserve">w opisie przedmiotu zamówienia.  </w:t>
      </w:r>
    </w:p>
    <w:p w14:paraId="6AD9B3AB"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3.</w:t>
      </w:r>
      <w:r w:rsidRPr="00ED7E7D">
        <w:rPr>
          <w:rFonts w:ascii="Open Sans" w:eastAsia="Times New Roman" w:hAnsi="Open Sans" w:cs="Open Sans"/>
          <w:color w:val="000000"/>
          <w:sz w:val="20"/>
          <w:szCs w:val="20"/>
          <w:lang w:eastAsia="pl-PL"/>
        </w:rPr>
        <w:tab/>
        <w:t xml:space="preserve">Cena powinna zawierać w sobie ewentualne opusty proponowane przez Wykonawcę. </w:t>
      </w:r>
    </w:p>
    <w:p w14:paraId="3CCE8E4C"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4.</w:t>
      </w:r>
      <w:r w:rsidRPr="00ED7E7D">
        <w:rPr>
          <w:rFonts w:ascii="Open Sans" w:eastAsia="Times New Roman" w:hAnsi="Open Sans" w:cs="Open Sans"/>
          <w:color w:val="000000"/>
          <w:sz w:val="20"/>
          <w:szCs w:val="20"/>
          <w:lang w:eastAsia="pl-PL"/>
        </w:rPr>
        <w:tab/>
        <w:t xml:space="preserve">W cenie oferty Wykonawca ujmie wszystkie koszty związane z wykonaniem całego przedmiotu zamówienia. </w:t>
      </w:r>
    </w:p>
    <w:p w14:paraId="5B35D818" w14:textId="20322F6C"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5.</w:t>
      </w:r>
      <w:r w:rsidRPr="00ED7E7D">
        <w:rPr>
          <w:rFonts w:ascii="Open Sans" w:eastAsia="Times New Roman" w:hAnsi="Open Sans" w:cs="Open Sans"/>
          <w:color w:val="000000"/>
          <w:sz w:val="20"/>
          <w:szCs w:val="20"/>
          <w:lang w:eastAsia="pl-PL"/>
        </w:rPr>
        <w:tab/>
        <w:t xml:space="preserve">Zamawiający informuje, że w wyniku realizacji umowy nie będą prowadzone rozliczenia </w:t>
      </w:r>
      <w:r w:rsidR="009A428B">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w innych walutach niż złoty.</w:t>
      </w:r>
    </w:p>
    <w:p w14:paraId="3BAFEC6E" w14:textId="4D8EB52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6.</w:t>
      </w:r>
      <w:r w:rsidRPr="00ED7E7D">
        <w:rPr>
          <w:rFonts w:ascii="Open Sans" w:eastAsia="Times New Roman" w:hAnsi="Open Sans" w:cs="Open Sans"/>
          <w:color w:val="000000"/>
          <w:sz w:val="20"/>
          <w:szCs w:val="20"/>
          <w:lang w:eastAsia="pl-PL"/>
        </w:rPr>
        <w:tab/>
        <w:t xml:space="preserve">Jeżeli została złożona oferta, której wybór prowadziłby do powstania u Zamawiającego obowiązku podatkowego zgodnie z ustawą z dnia 11 marca 2004 r. o podatku od towarów </w:t>
      </w:r>
      <w:r w:rsidR="009A428B">
        <w:rPr>
          <w:rFonts w:ascii="Open Sans" w:eastAsia="Times New Roman" w:hAnsi="Open Sans" w:cs="Open Sans"/>
          <w:color w:val="000000"/>
          <w:sz w:val="20"/>
          <w:szCs w:val="20"/>
          <w:lang w:eastAsia="pl-PL"/>
        </w:rPr>
        <w:br/>
      </w:r>
      <w:r w:rsidRPr="00ED7E7D">
        <w:rPr>
          <w:rFonts w:ascii="Open Sans" w:eastAsia="Times New Roman" w:hAnsi="Open Sans" w:cs="Open Sans"/>
          <w:color w:val="000000"/>
          <w:sz w:val="20"/>
          <w:szCs w:val="20"/>
          <w:lang w:eastAsia="pl-PL"/>
        </w:rPr>
        <w:t>i usług, (</w:t>
      </w:r>
      <w:bookmarkStart w:id="12" w:name="_Hlk179541885"/>
      <w:r w:rsidRPr="00ED7E7D">
        <w:rPr>
          <w:rFonts w:ascii="Open Sans" w:eastAsia="Times New Roman" w:hAnsi="Open Sans" w:cs="Open Sans"/>
          <w:color w:val="000000"/>
          <w:sz w:val="20"/>
          <w:szCs w:val="20"/>
          <w:lang w:eastAsia="pl-PL"/>
        </w:rPr>
        <w:t>Dz. U. z 202</w:t>
      </w:r>
      <w:r w:rsidR="009A428B">
        <w:rPr>
          <w:rFonts w:ascii="Open Sans" w:eastAsia="Times New Roman" w:hAnsi="Open Sans" w:cs="Open Sans"/>
          <w:color w:val="000000"/>
          <w:sz w:val="20"/>
          <w:szCs w:val="20"/>
          <w:lang w:eastAsia="pl-PL"/>
        </w:rPr>
        <w:t>4</w:t>
      </w:r>
      <w:r w:rsidRPr="00ED7E7D">
        <w:rPr>
          <w:rFonts w:ascii="Open Sans" w:eastAsia="Times New Roman" w:hAnsi="Open Sans" w:cs="Open Sans"/>
          <w:color w:val="000000"/>
          <w:sz w:val="20"/>
          <w:szCs w:val="20"/>
          <w:lang w:eastAsia="pl-PL"/>
        </w:rPr>
        <w:t xml:space="preserve"> r. poz.</w:t>
      </w:r>
      <w:r w:rsidR="009A428B">
        <w:rPr>
          <w:rFonts w:ascii="Open Sans" w:eastAsia="Times New Roman" w:hAnsi="Open Sans" w:cs="Open Sans"/>
          <w:color w:val="000000"/>
          <w:sz w:val="20"/>
          <w:szCs w:val="20"/>
          <w:lang w:eastAsia="pl-PL"/>
        </w:rPr>
        <w:t xml:space="preserve"> 362</w:t>
      </w:r>
      <w:r w:rsidRPr="00ED7E7D">
        <w:rPr>
          <w:rFonts w:ascii="Open Sans" w:eastAsia="Times New Roman" w:hAnsi="Open Sans" w:cs="Open Sans"/>
          <w:color w:val="000000"/>
          <w:sz w:val="20"/>
          <w:szCs w:val="20"/>
          <w:lang w:eastAsia="pl-PL"/>
        </w:rPr>
        <w:t xml:space="preserve"> z </w:t>
      </w:r>
      <w:proofErr w:type="spellStart"/>
      <w:r w:rsidRPr="00ED7E7D">
        <w:rPr>
          <w:rFonts w:ascii="Open Sans" w:eastAsia="Times New Roman" w:hAnsi="Open Sans" w:cs="Open Sans"/>
          <w:color w:val="000000"/>
          <w:sz w:val="20"/>
          <w:szCs w:val="20"/>
          <w:lang w:eastAsia="pl-PL"/>
        </w:rPr>
        <w:t>późn</w:t>
      </w:r>
      <w:proofErr w:type="spellEnd"/>
      <w:r w:rsidRPr="00ED7E7D">
        <w:rPr>
          <w:rFonts w:ascii="Open Sans" w:eastAsia="Times New Roman" w:hAnsi="Open Sans" w:cs="Open Sans"/>
          <w:color w:val="000000"/>
          <w:sz w:val="20"/>
          <w:szCs w:val="20"/>
          <w:lang w:eastAsia="pl-PL"/>
        </w:rPr>
        <w:t xml:space="preserve">. zm.  </w:t>
      </w:r>
      <w:bookmarkEnd w:id="12"/>
      <w:r w:rsidRPr="00ED7E7D">
        <w:rPr>
          <w:rFonts w:ascii="Open Sans" w:eastAsia="Times New Roman" w:hAnsi="Open Sans" w:cs="Open Sans"/>
          <w:color w:val="000000"/>
          <w:sz w:val="20"/>
          <w:szCs w:val="20"/>
          <w:lang w:eastAsia="pl-PL"/>
        </w:rPr>
        <w:t xml:space="preserve">) dla celów zastosowania kryterium ceny Zamawiający dolicza do przedstawionej w tej ofercie ceny kwotę podatku od towarów i usług, którą miałby obowiązek rozliczyć. </w:t>
      </w:r>
    </w:p>
    <w:p w14:paraId="670E1E63"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w:t>
      </w:r>
      <w:r w:rsidRPr="00ED7E7D">
        <w:rPr>
          <w:rFonts w:ascii="Open Sans" w:eastAsia="Times New Roman" w:hAnsi="Open Sans" w:cs="Open Sans"/>
          <w:color w:val="000000"/>
          <w:sz w:val="20"/>
          <w:szCs w:val="20"/>
          <w:lang w:eastAsia="pl-PL"/>
        </w:rPr>
        <w:tab/>
        <w:t xml:space="preserve">Wykonawca ma obowiązek w ofercie, o której mowa w </w:t>
      </w:r>
      <w:proofErr w:type="spellStart"/>
      <w:r w:rsidRPr="00ED7E7D">
        <w:rPr>
          <w:rFonts w:ascii="Open Sans" w:eastAsia="Times New Roman" w:hAnsi="Open Sans" w:cs="Open Sans"/>
          <w:color w:val="000000"/>
          <w:sz w:val="20"/>
          <w:szCs w:val="20"/>
          <w:lang w:eastAsia="pl-PL"/>
        </w:rPr>
        <w:t>ppkt</w:t>
      </w:r>
      <w:proofErr w:type="spellEnd"/>
      <w:r w:rsidRPr="00ED7E7D">
        <w:rPr>
          <w:rFonts w:ascii="Open Sans" w:eastAsia="Times New Roman" w:hAnsi="Open Sans" w:cs="Open Sans"/>
          <w:color w:val="000000"/>
          <w:sz w:val="20"/>
          <w:szCs w:val="20"/>
          <w:lang w:eastAsia="pl-PL"/>
        </w:rPr>
        <w:t xml:space="preserve"> 6: </w:t>
      </w:r>
    </w:p>
    <w:p w14:paraId="23B0A16B"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7.1.</w:t>
      </w:r>
      <w:r w:rsidRPr="00ED7E7D">
        <w:rPr>
          <w:rFonts w:ascii="Open Sans" w:eastAsia="Times New Roman" w:hAnsi="Open Sans" w:cs="Open Sans"/>
          <w:color w:val="000000"/>
          <w:sz w:val="20"/>
          <w:szCs w:val="20"/>
          <w:lang w:eastAsia="pl-PL"/>
        </w:rPr>
        <w:tab/>
        <w:t>Poinformowania Zamawiającego, że wybór jego oferty będzie prowadził do powstania</w:t>
      </w:r>
    </w:p>
    <w:p w14:paraId="4A2D5D76"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lastRenderedPageBreak/>
        <w:t>u Zamawiającego obowiązku podatkowego,</w:t>
      </w:r>
    </w:p>
    <w:p w14:paraId="49675EAB"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7.2.</w:t>
      </w:r>
      <w:r w:rsidRPr="00ED7E7D">
        <w:rPr>
          <w:rFonts w:ascii="Open Sans" w:eastAsia="Times New Roman" w:hAnsi="Open Sans" w:cs="Open Sans"/>
          <w:color w:val="000000"/>
          <w:sz w:val="20"/>
          <w:szCs w:val="20"/>
          <w:lang w:eastAsia="pl-PL"/>
        </w:rPr>
        <w:tab/>
        <w:t>Wskazania nazwy (rodzaju) towaru lub usługi, których dostawa lub świadczenie będą prowadziły do powstania obowiązku podatkowego,</w:t>
      </w:r>
    </w:p>
    <w:p w14:paraId="1DA7A80E"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7.3.</w:t>
      </w:r>
      <w:r w:rsidRPr="00ED7E7D">
        <w:rPr>
          <w:rFonts w:ascii="Open Sans" w:eastAsia="Times New Roman" w:hAnsi="Open Sans" w:cs="Open Sans"/>
          <w:color w:val="000000"/>
          <w:sz w:val="20"/>
          <w:szCs w:val="20"/>
          <w:lang w:eastAsia="pl-PL"/>
        </w:rPr>
        <w:tab/>
        <w:t xml:space="preserve">Wskazania wartości towaru lub usługi objętego obowiązkiem podatkowym Zamawiającego, </w:t>
      </w:r>
    </w:p>
    <w:p w14:paraId="43E6E412" w14:textId="77777777" w:rsidR="00ED7E7D" w:rsidRP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bez kwoty podatku,</w:t>
      </w:r>
    </w:p>
    <w:p w14:paraId="1D24BC63" w14:textId="77777777" w:rsidR="00ED7E7D" w:rsidRDefault="00ED7E7D" w:rsidP="00ED7E7D">
      <w:pPr>
        <w:spacing w:after="0" w:line="276" w:lineRule="auto"/>
        <w:ind w:left="360"/>
        <w:jc w:val="both"/>
        <w:rPr>
          <w:rFonts w:ascii="Open Sans" w:eastAsia="Times New Roman" w:hAnsi="Open Sans" w:cs="Open Sans"/>
          <w:color w:val="000000"/>
          <w:sz w:val="20"/>
          <w:szCs w:val="20"/>
          <w:lang w:eastAsia="pl-PL"/>
        </w:rPr>
      </w:pPr>
      <w:r w:rsidRPr="00ED7E7D">
        <w:rPr>
          <w:rFonts w:ascii="Open Sans" w:eastAsia="Times New Roman" w:hAnsi="Open Sans" w:cs="Open Sans"/>
          <w:color w:val="000000"/>
          <w:sz w:val="20"/>
          <w:szCs w:val="20"/>
          <w:lang w:eastAsia="pl-PL"/>
        </w:rPr>
        <w:t>7.4.</w:t>
      </w:r>
      <w:r w:rsidRPr="00ED7E7D">
        <w:rPr>
          <w:rFonts w:ascii="Open Sans" w:eastAsia="Times New Roman" w:hAnsi="Open Sans" w:cs="Open Sans"/>
          <w:color w:val="000000"/>
          <w:sz w:val="20"/>
          <w:szCs w:val="20"/>
          <w:lang w:eastAsia="pl-PL"/>
        </w:rPr>
        <w:tab/>
        <w:t>Wskazania stawki podatku od towarów i usług, która zgodnie z wiedzą Wykonawcy, będzie miała zastosowanie.</w:t>
      </w:r>
    </w:p>
    <w:p w14:paraId="60750384" w14:textId="77777777" w:rsidR="004621D0" w:rsidRPr="00D40397" w:rsidRDefault="004621D0" w:rsidP="00F573AC">
      <w:pPr>
        <w:spacing w:after="0" w:line="276" w:lineRule="auto"/>
        <w:ind w:left="360"/>
        <w:jc w:val="both"/>
        <w:rPr>
          <w:rFonts w:ascii="Open Sans" w:eastAsia="Times New Roman" w:hAnsi="Open Sans" w:cs="Open Sans"/>
          <w:color w:val="000000"/>
          <w:sz w:val="20"/>
          <w:szCs w:val="20"/>
          <w:lang w:eastAsia="pl-PL"/>
        </w:rPr>
      </w:pPr>
    </w:p>
    <w:p w14:paraId="3DC32EFF" w14:textId="0230BCF7" w:rsidR="0064740B" w:rsidRPr="0057280E" w:rsidRDefault="00E93C8C" w:rsidP="0078794E">
      <w:pPr>
        <w:ind w:left="567" w:hanging="567"/>
        <w:rPr>
          <w:rFonts w:ascii="Open Sans" w:eastAsia="Times New Roman" w:hAnsi="Open Sans" w:cs="Open Sans"/>
          <w:color w:val="000000"/>
          <w:sz w:val="20"/>
          <w:szCs w:val="20"/>
          <w:u w:val="single"/>
          <w:lang w:eastAsia="pl-PL"/>
        </w:rPr>
      </w:pPr>
      <w:r w:rsidRPr="00626017">
        <w:rPr>
          <w:rFonts w:ascii="Open Sans" w:hAnsi="Open Sans" w:cs="Open Sans"/>
          <w:bCs/>
          <w:color w:val="000000"/>
          <w:sz w:val="20"/>
          <w:szCs w:val="20"/>
        </w:rPr>
        <w:t xml:space="preserve">    </w:t>
      </w:r>
      <w:r w:rsidR="0064740B" w:rsidRPr="0057280E">
        <w:rPr>
          <w:rFonts w:ascii="Open Sans" w:eastAsia="Times New Roman" w:hAnsi="Open Sans" w:cs="Open Sans"/>
          <w:color w:val="000000"/>
          <w:sz w:val="20"/>
          <w:szCs w:val="20"/>
          <w:lang w:eastAsia="pl-PL"/>
        </w:rPr>
        <w:t>14.</w:t>
      </w:r>
      <w:r w:rsidR="0064740B" w:rsidRPr="0057280E">
        <w:rPr>
          <w:rFonts w:ascii="Open Sans" w:eastAsia="Times New Roman" w:hAnsi="Open Sans" w:cs="Open Sans"/>
          <w:color w:val="000000"/>
          <w:sz w:val="20"/>
          <w:szCs w:val="20"/>
          <w:lang w:eastAsia="pl-PL"/>
        </w:rPr>
        <w:tab/>
      </w:r>
      <w:r w:rsidR="0064740B" w:rsidRPr="0057280E">
        <w:rPr>
          <w:rFonts w:ascii="Open Sans" w:eastAsia="Times New Roman" w:hAnsi="Open Sans" w:cs="Open Sans"/>
          <w:color w:val="000000"/>
          <w:sz w:val="20"/>
          <w:szCs w:val="20"/>
          <w:u w:val="single"/>
          <w:lang w:eastAsia="pl-PL"/>
        </w:rPr>
        <w:t>Wymagania dotyczące wadium</w:t>
      </w:r>
      <w:r w:rsidR="00865BA8" w:rsidRPr="0057280E">
        <w:rPr>
          <w:rFonts w:ascii="Open Sans" w:eastAsia="Times New Roman" w:hAnsi="Open Sans" w:cs="Open Sans"/>
          <w:color w:val="000000"/>
          <w:sz w:val="20"/>
          <w:szCs w:val="20"/>
          <w:u w:val="single"/>
          <w:lang w:eastAsia="pl-PL"/>
        </w:rPr>
        <w:t>.</w:t>
      </w:r>
      <w:r w:rsidR="00F83CC0" w:rsidRPr="0057280E">
        <w:rPr>
          <w:rFonts w:ascii="Open Sans" w:eastAsia="Times New Roman" w:hAnsi="Open Sans" w:cs="Open Sans"/>
          <w:color w:val="000000"/>
          <w:sz w:val="20"/>
          <w:szCs w:val="20"/>
          <w:u w:val="single"/>
          <w:lang w:eastAsia="pl-PL"/>
        </w:rPr>
        <w:t xml:space="preserve"> </w:t>
      </w:r>
    </w:p>
    <w:p w14:paraId="45223D0D" w14:textId="77777777" w:rsidR="00F72625" w:rsidRPr="00F72625" w:rsidRDefault="00F72625" w:rsidP="00F72625">
      <w:pPr>
        <w:spacing w:after="0" w:line="276" w:lineRule="auto"/>
        <w:ind w:left="360"/>
        <w:jc w:val="both"/>
        <w:rPr>
          <w:rFonts w:ascii="Open Sans" w:eastAsia="Times New Roman" w:hAnsi="Open Sans" w:cs="Open Sans"/>
          <w:color w:val="000000"/>
          <w:sz w:val="20"/>
          <w:szCs w:val="20"/>
          <w:lang w:eastAsia="pl-PL"/>
        </w:rPr>
      </w:pPr>
      <w:r w:rsidRPr="00F72625">
        <w:rPr>
          <w:rFonts w:ascii="Open Sans" w:eastAsia="Times New Roman" w:hAnsi="Open Sans" w:cs="Open Sans"/>
          <w:color w:val="000000"/>
          <w:sz w:val="20"/>
          <w:szCs w:val="20"/>
          <w:lang w:eastAsia="pl-PL"/>
        </w:rPr>
        <w:t>Zamawiający nie przewiduje wniesienia wadium.</w:t>
      </w:r>
    </w:p>
    <w:p w14:paraId="1EDE9A85" w14:textId="77777777" w:rsidR="00F72625" w:rsidRPr="00F72625" w:rsidRDefault="00F72625" w:rsidP="00D87138">
      <w:pPr>
        <w:spacing w:after="0" w:line="276" w:lineRule="auto"/>
        <w:ind w:left="360"/>
        <w:jc w:val="both"/>
        <w:rPr>
          <w:rFonts w:ascii="Open Sans" w:eastAsia="Times New Roman" w:hAnsi="Open Sans" w:cs="Open Sans"/>
          <w:color w:val="000000"/>
          <w:sz w:val="20"/>
          <w:szCs w:val="20"/>
          <w:lang w:eastAsia="pl-PL"/>
        </w:rPr>
      </w:pPr>
    </w:p>
    <w:p w14:paraId="165867E2" w14:textId="49964BFE" w:rsidR="007274D4" w:rsidRPr="007274D4" w:rsidRDefault="007274D4" w:rsidP="007274D4">
      <w:pPr>
        <w:spacing w:after="0" w:line="276" w:lineRule="auto"/>
        <w:ind w:left="360"/>
        <w:jc w:val="both"/>
        <w:rPr>
          <w:rFonts w:ascii="Open Sans" w:eastAsia="Times New Roman" w:hAnsi="Open Sans" w:cs="Open Sans"/>
          <w:color w:val="000000" w:themeColor="text1"/>
          <w:sz w:val="20"/>
          <w:szCs w:val="20"/>
          <w:u w:val="single"/>
          <w:lang w:eastAsia="pl-PL"/>
        </w:rPr>
      </w:pPr>
      <w:r w:rsidRPr="007274D4">
        <w:rPr>
          <w:rFonts w:ascii="Open Sans" w:eastAsia="Times New Roman" w:hAnsi="Open Sans" w:cs="Open Sans"/>
          <w:color w:val="000000" w:themeColor="text1"/>
          <w:sz w:val="20"/>
          <w:szCs w:val="20"/>
          <w:lang w:eastAsia="pl-PL"/>
        </w:rPr>
        <w:t>15.</w:t>
      </w:r>
      <w:r w:rsidRPr="007274D4">
        <w:rPr>
          <w:rFonts w:ascii="Open Sans" w:eastAsia="Times New Roman" w:hAnsi="Open Sans" w:cs="Open Sans"/>
          <w:color w:val="000000" w:themeColor="text1"/>
          <w:sz w:val="20"/>
          <w:szCs w:val="20"/>
          <w:lang w:eastAsia="pl-PL"/>
        </w:rPr>
        <w:tab/>
      </w:r>
      <w:r w:rsidRPr="007274D4">
        <w:rPr>
          <w:rFonts w:ascii="Open Sans" w:eastAsia="Times New Roman" w:hAnsi="Open Sans" w:cs="Open Sans"/>
          <w:color w:val="000000" w:themeColor="text1"/>
          <w:sz w:val="20"/>
          <w:szCs w:val="20"/>
          <w:u w:val="single"/>
          <w:lang w:eastAsia="pl-PL"/>
        </w:rPr>
        <w:t xml:space="preserve">Termin związania ofertą. </w:t>
      </w:r>
    </w:p>
    <w:p w14:paraId="5896098A" w14:textId="692BE426" w:rsidR="007274D4" w:rsidRPr="007274D4" w:rsidRDefault="007274D4" w:rsidP="00203549">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15.1. Wykonawca zgodnie z art. 307 ustawy </w:t>
      </w:r>
      <w:proofErr w:type="spellStart"/>
      <w:r w:rsidRPr="007274D4">
        <w:rPr>
          <w:rFonts w:ascii="Open Sans" w:eastAsia="Times New Roman" w:hAnsi="Open Sans" w:cs="Open Sans"/>
          <w:color w:val="000000" w:themeColor="text1"/>
          <w:sz w:val="20"/>
          <w:szCs w:val="20"/>
          <w:lang w:eastAsia="pl-PL"/>
        </w:rPr>
        <w:t>Pzp</w:t>
      </w:r>
      <w:proofErr w:type="spellEnd"/>
      <w:r w:rsidRPr="007274D4">
        <w:rPr>
          <w:rFonts w:ascii="Open Sans" w:eastAsia="Times New Roman" w:hAnsi="Open Sans" w:cs="Open Sans"/>
          <w:color w:val="000000" w:themeColor="text1"/>
          <w:sz w:val="20"/>
          <w:szCs w:val="20"/>
          <w:lang w:eastAsia="pl-PL"/>
        </w:rPr>
        <w:t xml:space="preserve"> będzie związany ofertą przez okres </w:t>
      </w:r>
      <w:r w:rsidRPr="007274D4">
        <w:rPr>
          <w:rFonts w:ascii="Open Sans" w:eastAsia="Times New Roman" w:hAnsi="Open Sans" w:cs="Open Sans"/>
          <w:color w:val="000000" w:themeColor="text1"/>
          <w:sz w:val="20"/>
          <w:szCs w:val="20"/>
          <w:lang w:eastAsia="pl-PL"/>
        </w:rPr>
        <w:br/>
        <w:t xml:space="preserve">30 dni, tj.  do dnia </w:t>
      </w:r>
      <w:r w:rsidR="004441E7">
        <w:rPr>
          <w:rFonts w:ascii="Open Sans" w:eastAsia="Times New Roman" w:hAnsi="Open Sans" w:cs="Open Sans"/>
          <w:color w:val="000000" w:themeColor="text1"/>
          <w:sz w:val="20"/>
          <w:szCs w:val="20"/>
          <w:lang w:eastAsia="pl-PL"/>
        </w:rPr>
        <w:t>19</w:t>
      </w:r>
      <w:r w:rsidR="00C50A33">
        <w:rPr>
          <w:rFonts w:ascii="Open Sans" w:eastAsia="Times New Roman" w:hAnsi="Open Sans" w:cs="Open Sans"/>
          <w:color w:val="000000" w:themeColor="text1"/>
          <w:sz w:val="20"/>
          <w:szCs w:val="20"/>
          <w:lang w:eastAsia="pl-PL"/>
        </w:rPr>
        <w:t>.12.</w:t>
      </w:r>
      <w:r w:rsidRPr="007274D4">
        <w:rPr>
          <w:rFonts w:ascii="Open Sans" w:eastAsia="Times New Roman" w:hAnsi="Open Sans" w:cs="Open Sans"/>
          <w:color w:val="000000" w:themeColor="text1"/>
          <w:sz w:val="20"/>
          <w:szCs w:val="20"/>
          <w:lang w:eastAsia="pl-PL"/>
        </w:rPr>
        <w:t xml:space="preserve">2024 roku.  Bieg terminu związania ofertą rozpoczyna się wraz </w:t>
      </w:r>
      <w:r w:rsidR="002331AD">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z upływem terminu składania ofert.</w:t>
      </w:r>
    </w:p>
    <w:p w14:paraId="0EF8D511" w14:textId="79B1950E" w:rsidR="007274D4" w:rsidRPr="007274D4" w:rsidRDefault="007274D4" w:rsidP="00203549">
      <w:pPr>
        <w:spacing w:after="0" w:line="276" w:lineRule="auto"/>
        <w:ind w:left="360"/>
        <w:jc w:val="both"/>
        <w:rPr>
          <w:rFonts w:ascii="Open Sans" w:eastAsia="Times New Roman" w:hAnsi="Open Sans" w:cs="Open Sans"/>
          <w:color w:val="000000" w:themeColor="text1"/>
          <w:sz w:val="20"/>
          <w:szCs w:val="20"/>
          <w:lang w:eastAsia="pl-PL"/>
        </w:rPr>
      </w:pPr>
      <w:r w:rsidRPr="007274D4">
        <w:rPr>
          <w:rFonts w:ascii="Open Sans" w:eastAsia="Times New Roman" w:hAnsi="Open Sans" w:cs="Open Sans"/>
          <w:color w:val="000000" w:themeColor="text1"/>
          <w:sz w:val="20"/>
          <w:szCs w:val="20"/>
          <w:lang w:eastAsia="pl-PL"/>
        </w:rPr>
        <w:t xml:space="preserve">15.2. W przypadku gdy wybór najkorzystniejszej oferty nie nastąpi przed upływem terminu związania ofertą wskazanego w pkt 15.1 powyżej, Zamawiający przed upływem terminu związania ofertą zwróci się jednokrotnie do Wykonawców o wyrażenie zgody na przedłużenie tego terminu o wskazywany przez niego okres, nie dłuższy niż 30 dni. Przedłużenie terminu związania ofertą wymagać będzie złożenia przez Wykonawcę pisemnego oświadczenia </w:t>
      </w:r>
      <w:r w:rsidR="00344F35">
        <w:rPr>
          <w:rFonts w:ascii="Open Sans" w:eastAsia="Times New Roman" w:hAnsi="Open Sans" w:cs="Open Sans"/>
          <w:color w:val="000000" w:themeColor="text1"/>
          <w:sz w:val="20"/>
          <w:szCs w:val="20"/>
          <w:lang w:eastAsia="pl-PL"/>
        </w:rPr>
        <w:br/>
      </w:r>
      <w:r w:rsidRPr="007274D4">
        <w:rPr>
          <w:rFonts w:ascii="Open Sans" w:eastAsia="Times New Roman" w:hAnsi="Open Sans" w:cs="Open Sans"/>
          <w:color w:val="000000" w:themeColor="text1"/>
          <w:sz w:val="20"/>
          <w:szCs w:val="20"/>
          <w:lang w:eastAsia="pl-PL"/>
        </w:rPr>
        <w:t>o wyrażeniu zgody na przedłużenie terminu związania ofertą.</w:t>
      </w:r>
    </w:p>
    <w:p w14:paraId="35C78F14" w14:textId="77777777" w:rsidR="005953C8" w:rsidRPr="005953C8" w:rsidRDefault="005953C8" w:rsidP="005953C8">
      <w:pPr>
        <w:spacing w:after="0" w:line="276" w:lineRule="auto"/>
        <w:ind w:left="360"/>
        <w:jc w:val="both"/>
        <w:rPr>
          <w:rFonts w:ascii="Open Sans" w:eastAsia="Times New Roman" w:hAnsi="Open Sans" w:cs="Open Sans"/>
          <w:color w:val="000000" w:themeColor="text1"/>
          <w:sz w:val="20"/>
          <w:szCs w:val="20"/>
          <w:lang w:eastAsia="pl-PL"/>
        </w:rPr>
      </w:pPr>
    </w:p>
    <w:p w14:paraId="69FAF83F"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16.</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Sposób i termin składania i otwarcia ofert .</w:t>
      </w:r>
    </w:p>
    <w:p w14:paraId="4D952F5D" w14:textId="3F8A6E25" w:rsidR="0064740B" w:rsidRPr="0057280E" w:rsidRDefault="0064740B" w:rsidP="00BB6DEA">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00000"/>
          <w:sz w:val="20"/>
          <w:szCs w:val="20"/>
          <w:lang w:eastAsia="pl-PL"/>
        </w:rPr>
        <w:t>16.1.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D0D0D" w:themeColor="text1" w:themeTint="F2"/>
          <w:sz w:val="20"/>
          <w:szCs w:val="20"/>
          <w:lang w:eastAsia="pl-PL"/>
        </w:rPr>
        <w:t xml:space="preserve">Ofertę należy złożyć poprzez platformę zakupową, o której mowa </w:t>
      </w:r>
      <w:r w:rsidRPr="0057280E">
        <w:rPr>
          <w:rFonts w:ascii="Open Sans" w:eastAsia="Times New Roman" w:hAnsi="Open Sans" w:cs="Open Sans"/>
          <w:color w:val="0D0D0D" w:themeColor="text1" w:themeTint="F2"/>
          <w:sz w:val="20"/>
          <w:szCs w:val="20"/>
          <w:lang w:eastAsia="pl-PL"/>
        </w:rPr>
        <w:br/>
        <w:t>w pkt. 12 SWZ, do dni</w:t>
      </w:r>
      <w:r w:rsidR="00BD2F3D" w:rsidRPr="0057280E">
        <w:rPr>
          <w:rFonts w:ascii="Open Sans" w:eastAsia="Times New Roman" w:hAnsi="Open Sans" w:cs="Open Sans"/>
          <w:color w:val="0D0D0D" w:themeColor="text1" w:themeTint="F2"/>
          <w:sz w:val="20"/>
          <w:szCs w:val="20"/>
          <w:lang w:eastAsia="pl-PL"/>
        </w:rPr>
        <w:t>a</w:t>
      </w:r>
      <w:r w:rsidR="00B573E4">
        <w:rPr>
          <w:rFonts w:ascii="Open Sans" w:eastAsia="Times New Roman" w:hAnsi="Open Sans" w:cs="Open Sans"/>
          <w:color w:val="0D0D0D" w:themeColor="text1" w:themeTint="F2"/>
          <w:sz w:val="20"/>
          <w:szCs w:val="20"/>
          <w:lang w:eastAsia="pl-PL"/>
        </w:rPr>
        <w:t xml:space="preserve"> 20.11.</w:t>
      </w:r>
      <w:r w:rsidR="00E87DD7" w:rsidRPr="0057280E">
        <w:rPr>
          <w:rFonts w:ascii="Open Sans" w:eastAsia="Times New Roman" w:hAnsi="Open Sans" w:cs="Open Sans"/>
          <w:color w:val="0D0D0D" w:themeColor="text1" w:themeTint="F2"/>
          <w:sz w:val="20"/>
          <w:szCs w:val="20"/>
          <w:lang w:eastAsia="pl-PL"/>
        </w:rPr>
        <w:t xml:space="preserve">2024 </w:t>
      </w:r>
      <w:r w:rsidR="00BD2F3D" w:rsidRPr="0057280E">
        <w:rPr>
          <w:rFonts w:ascii="Open Sans" w:eastAsia="Times New Roman" w:hAnsi="Open Sans" w:cs="Open Sans"/>
          <w:color w:val="0D0D0D" w:themeColor="text1" w:themeTint="F2"/>
          <w:sz w:val="20"/>
          <w:szCs w:val="20"/>
          <w:lang w:eastAsia="pl-PL"/>
        </w:rPr>
        <w:t xml:space="preserve"> r. </w:t>
      </w:r>
      <w:r w:rsidR="003468E7" w:rsidRPr="0057280E">
        <w:rPr>
          <w:rFonts w:ascii="Open Sans" w:eastAsia="Times New Roman" w:hAnsi="Open Sans" w:cs="Open Sans"/>
          <w:color w:val="FF0000"/>
          <w:sz w:val="20"/>
          <w:szCs w:val="20"/>
          <w:lang w:eastAsia="pl-PL"/>
        </w:rPr>
        <w:t xml:space="preserve">  </w:t>
      </w:r>
      <w:r w:rsidRPr="0057280E">
        <w:rPr>
          <w:rFonts w:ascii="Open Sans" w:eastAsia="Times New Roman" w:hAnsi="Open Sans" w:cs="Open Sans"/>
          <w:color w:val="0D0D0D" w:themeColor="text1" w:themeTint="F2"/>
          <w:sz w:val="20"/>
          <w:szCs w:val="20"/>
          <w:lang w:eastAsia="pl-PL"/>
        </w:rPr>
        <w:t>do godziny</w:t>
      </w:r>
      <w:r w:rsidR="005E21FA">
        <w:rPr>
          <w:rFonts w:ascii="Open Sans" w:eastAsia="Times New Roman" w:hAnsi="Open Sans" w:cs="Open Sans"/>
          <w:color w:val="0D0D0D" w:themeColor="text1" w:themeTint="F2"/>
          <w:sz w:val="20"/>
          <w:szCs w:val="20"/>
          <w:lang w:eastAsia="pl-PL"/>
        </w:rPr>
        <w:t xml:space="preserve"> 1</w:t>
      </w:r>
      <w:r w:rsidR="00B573E4">
        <w:rPr>
          <w:rFonts w:ascii="Open Sans" w:eastAsia="Times New Roman" w:hAnsi="Open Sans" w:cs="Open Sans"/>
          <w:color w:val="0D0D0D" w:themeColor="text1" w:themeTint="F2"/>
          <w:sz w:val="20"/>
          <w:szCs w:val="20"/>
          <w:lang w:eastAsia="pl-PL"/>
        </w:rPr>
        <w:t>3</w:t>
      </w:r>
      <w:r w:rsidR="006F581D" w:rsidRPr="0057280E">
        <w:rPr>
          <w:rFonts w:ascii="Open Sans" w:eastAsia="Times New Roman" w:hAnsi="Open Sans" w:cs="Open Sans"/>
          <w:color w:val="0D0D0D" w:themeColor="text1" w:themeTint="F2"/>
          <w:sz w:val="20"/>
          <w:szCs w:val="20"/>
          <w:lang w:eastAsia="pl-PL"/>
        </w:rPr>
        <w:t>:00.</w:t>
      </w:r>
    </w:p>
    <w:p w14:paraId="6F46E64A" w14:textId="005D756E" w:rsidR="0064740B" w:rsidRPr="0057280E" w:rsidRDefault="0064740B" w:rsidP="00BB6DEA">
      <w:pPr>
        <w:spacing w:after="0" w:line="276" w:lineRule="auto"/>
        <w:ind w:left="360"/>
        <w:jc w:val="both"/>
        <w:rPr>
          <w:rFonts w:ascii="Open Sans" w:eastAsia="Times New Roman" w:hAnsi="Open Sans" w:cs="Open Sans"/>
          <w:color w:val="0D0D0D" w:themeColor="text1" w:themeTint="F2"/>
          <w:sz w:val="20"/>
          <w:szCs w:val="20"/>
          <w:lang w:eastAsia="pl-PL"/>
        </w:rPr>
      </w:pPr>
      <w:r w:rsidRPr="0057280E">
        <w:rPr>
          <w:rFonts w:ascii="Open Sans" w:eastAsia="Times New Roman" w:hAnsi="Open Sans" w:cs="Open Sans"/>
          <w:color w:val="0D0D0D" w:themeColor="text1" w:themeTint="F2"/>
          <w:sz w:val="20"/>
          <w:szCs w:val="20"/>
          <w:lang w:eastAsia="pl-PL"/>
        </w:rPr>
        <w:t>16.2.</w:t>
      </w:r>
      <w:r w:rsidRPr="0057280E">
        <w:rPr>
          <w:rFonts w:ascii="Open Sans" w:eastAsia="Times New Roman" w:hAnsi="Open Sans" w:cs="Open Sans"/>
          <w:color w:val="0D0D0D" w:themeColor="text1" w:themeTint="F2"/>
          <w:sz w:val="20"/>
          <w:szCs w:val="20"/>
          <w:lang w:eastAsia="pl-PL"/>
        </w:rPr>
        <w:tab/>
        <w:t>Otwarcie ofert nastąpi w dni</w:t>
      </w:r>
      <w:r w:rsidR="00486D79" w:rsidRPr="0057280E">
        <w:rPr>
          <w:rFonts w:ascii="Open Sans" w:eastAsia="Times New Roman" w:hAnsi="Open Sans" w:cs="Open Sans"/>
          <w:color w:val="0D0D0D" w:themeColor="text1" w:themeTint="F2"/>
          <w:sz w:val="20"/>
          <w:szCs w:val="20"/>
          <w:lang w:eastAsia="pl-PL"/>
        </w:rPr>
        <w:t xml:space="preserve">u </w:t>
      </w:r>
      <w:r w:rsidR="00B573E4">
        <w:rPr>
          <w:rFonts w:ascii="Open Sans" w:eastAsia="Times New Roman" w:hAnsi="Open Sans" w:cs="Open Sans"/>
          <w:color w:val="0D0D0D" w:themeColor="text1" w:themeTint="F2"/>
          <w:sz w:val="20"/>
          <w:szCs w:val="20"/>
          <w:lang w:eastAsia="pl-PL"/>
        </w:rPr>
        <w:t>20</w:t>
      </w:r>
      <w:r w:rsidR="00917D84">
        <w:rPr>
          <w:rFonts w:ascii="Open Sans" w:eastAsia="Times New Roman" w:hAnsi="Open Sans" w:cs="Open Sans"/>
          <w:color w:val="0D0D0D" w:themeColor="text1" w:themeTint="F2"/>
          <w:sz w:val="20"/>
          <w:szCs w:val="20"/>
          <w:lang w:eastAsia="pl-PL"/>
        </w:rPr>
        <w:t>.11.</w:t>
      </w:r>
      <w:r w:rsidR="00E142D2" w:rsidRPr="0057280E">
        <w:rPr>
          <w:rFonts w:ascii="Open Sans" w:eastAsia="Times New Roman" w:hAnsi="Open Sans" w:cs="Open Sans"/>
          <w:color w:val="0D0D0D" w:themeColor="text1" w:themeTint="F2"/>
          <w:sz w:val="20"/>
          <w:szCs w:val="20"/>
          <w:lang w:eastAsia="pl-PL"/>
        </w:rPr>
        <w:t xml:space="preserve">2024 </w:t>
      </w:r>
      <w:r w:rsidR="00486D79" w:rsidRPr="0057280E">
        <w:rPr>
          <w:rFonts w:ascii="Open Sans" w:eastAsia="Times New Roman" w:hAnsi="Open Sans" w:cs="Open Sans"/>
          <w:color w:val="0D0D0D" w:themeColor="text1" w:themeTint="F2"/>
          <w:sz w:val="20"/>
          <w:szCs w:val="20"/>
          <w:lang w:eastAsia="pl-PL"/>
        </w:rPr>
        <w:t xml:space="preserve">r. </w:t>
      </w:r>
      <w:r w:rsidRPr="0057280E">
        <w:rPr>
          <w:rFonts w:ascii="Open Sans" w:eastAsia="Times New Roman" w:hAnsi="Open Sans" w:cs="Open Sans"/>
          <w:color w:val="0D0D0D" w:themeColor="text1" w:themeTint="F2"/>
          <w:sz w:val="20"/>
          <w:szCs w:val="20"/>
          <w:lang w:eastAsia="pl-PL"/>
        </w:rPr>
        <w:t>o godzinie</w:t>
      </w:r>
      <w:r w:rsidR="00A85B28" w:rsidRPr="0057280E">
        <w:rPr>
          <w:rFonts w:ascii="Open Sans" w:eastAsia="Times New Roman" w:hAnsi="Open Sans" w:cs="Open Sans"/>
          <w:color w:val="0D0D0D" w:themeColor="text1" w:themeTint="F2"/>
          <w:sz w:val="20"/>
          <w:szCs w:val="20"/>
          <w:lang w:eastAsia="pl-PL"/>
        </w:rPr>
        <w:t xml:space="preserve"> </w:t>
      </w:r>
      <w:r w:rsidR="003411A7">
        <w:rPr>
          <w:rFonts w:ascii="Open Sans" w:eastAsia="Times New Roman" w:hAnsi="Open Sans" w:cs="Open Sans"/>
          <w:color w:val="0D0D0D" w:themeColor="text1" w:themeTint="F2"/>
          <w:sz w:val="20"/>
          <w:szCs w:val="20"/>
          <w:lang w:eastAsia="pl-PL"/>
        </w:rPr>
        <w:t>1</w:t>
      </w:r>
      <w:r w:rsidR="00B573E4">
        <w:rPr>
          <w:rFonts w:ascii="Open Sans" w:eastAsia="Times New Roman" w:hAnsi="Open Sans" w:cs="Open Sans"/>
          <w:color w:val="0D0D0D" w:themeColor="text1" w:themeTint="F2"/>
          <w:sz w:val="20"/>
          <w:szCs w:val="20"/>
          <w:lang w:eastAsia="pl-PL"/>
        </w:rPr>
        <w:t>3</w:t>
      </w:r>
      <w:r w:rsidR="006F581D" w:rsidRPr="0057280E">
        <w:rPr>
          <w:rFonts w:ascii="Open Sans" w:eastAsia="Times New Roman" w:hAnsi="Open Sans" w:cs="Open Sans"/>
          <w:color w:val="0D0D0D" w:themeColor="text1" w:themeTint="F2"/>
          <w:sz w:val="20"/>
          <w:szCs w:val="20"/>
          <w:lang w:eastAsia="pl-PL"/>
        </w:rPr>
        <w:t>:15</w:t>
      </w:r>
      <w:r w:rsidR="00F24885" w:rsidRPr="0057280E">
        <w:rPr>
          <w:rFonts w:ascii="Open Sans" w:eastAsia="Times New Roman" w:hAnsi="Open Sans" w:cs="Open Sans"/>
          <w:color w:val="0D0D0D" w:themeColor="text1" w:themeTint="F2"/>
          <w:sz w:val="20"/>
          <w:szCs w:val="20"/>
          <w:lang w:eastAsia="pl-PL"/>
        </w:rPr>
        <w:t>.</w:t>
      </w:r>
    </w:p>
    <w:p w14:paraId="0DFD871E" w14:textId="77777777" w:rsidR="0064740B" w:rsidRPr="0057280E" w:rsidRDefault="0064740B" w:rsidP="00BB6DEA">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16.3.</w:t>
      </w:r>
      <w:r w:rsidRPr="0057280E">
        <w:rPr>
          <w:rFonts w:ascii="Open Sans" w:eastAsia="Times New Roman" w:hAnsi="Open Sans" w:cs="Open Sans"/>
          <w:color w:val="000000"/>
          <w:sz w:val="20"/>
          <w:szCs w:val="20"/>
          <w:lang w:eastAsia="pl-PL"/>
        </w:rPr>
        <w:tab/>
        <w:t>Otwarcie ofert nastąpi poprzez użycie mechanizmu do odszyfrowania dostępnego na platformie zakupowej.</w:t>
      </w:r>
    </w:p>
    <w:p w14:paraId="52354278" w14:textId="77777777" w:rsidR="0064740B" w:rsidRPr="0057280E" w:rsidRDefault="0064740B" w:rsidP="00BB6DEA">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16.4.</w:t>
      </w:r>
      <w:r w:rsidRPr="0057280E">
        <w:rPr>
          <w:rFonts w:ascii="Open Sans" w:eastAsia="Times New Roman" w:hAnsi="Open Sans" w:cs="Open Sans"/>
          <w:color w:val="000000"/>
          <w:sz w:val="20"/>
          <w:szCs w:val="20"/>
          <w:lang w:eastAsia="pl-PL"/>
        </w:rPr>
        <w:tab/>
        <w:t xml:space="preserve">Niezwłocznie po otwarciu ofert Zamawiający udostępni na stronie internetowej prowadzonego postępowania informacje wymagane zgodnie z art. 222 ust. 5 Ustawy PZP. </w:t>
      </w:r>
    </w:p>
    <w:p w14:paraId="6043D4C0" w14:textId="77777777" w:rsidR="0064740B" w:rsidRDefault="0064740B" w:rsidP="00BB6DEA">
      <w:pPr>
        <w:spacing w:after="0" w:line="276"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16.5.</w:t>
      </w:r>
      <w:r w:rsidRPr="0057280E">
        <w:rPr>
          <w:rFonts w:ascii="Open Sans" w:eastAsia="Times New Roman" w:hAnsi="Open Sans" w:cs="Open Sans"/>
          <w:color w:val="000000"/>
          <w:sz w:val="20"/>
          <w:szCs w:val="20"/>
          <w:lang w:eastAsia="pl-PL"/>
        </w:rPr>
        <w:tab/>
        <w:t>Najpóźniej przed otwarciem ofert, Zamawiający w myśl art. 222 ust. 4 Ustawy PZP  udostępni na stronie internetowej prowadzonego postępowania informację o kwocie, jaką zamierza przeznaczyć na sfinansowanie zamówienia.</w:t>
      </w:r>
    </w:p>
    <w:p w14:paraId="2D9BDBC0" w14:textId="77777777" w:rsidR="00712916" w:rsidRDefault="00712916" w:rsidP="0064740B">
      <w:pPr>
        <w:spacing w:after="0" w:line="276" w:lineRule="auto"/>
        <w:ind w:left="360"/>
        <w:jc w:val="both"/>
        <w:rPr>
          <w:rFonts w:ascii="Open Sans" w:eastAsia="Times New Roman" w:hAnsi="Open Sans" w:cs="Open Sans"/>
          <w:color w:val="000000"/>
          <w:sz w:val="20"/>
          <w:szCs w:val="20"/>
          <w:lang w:eastAsia="pl-PL"/>
        </w:rPr>
      </w:pPr>
    </w:p>
    <w:p w14:paraId="6BC7AA14" w14:textId="77777777" w:rsidR="00712916" w:rsidRPr="0057280E" w:rsidRDefault="00712916" w:rsidP="0064740B">
      <w:pPr>
        <w:spacing w:after="0" w:line="276" w:lineRule="auto"/>
        <w:ind w:left="360"/>
        <w:jc w:val="both"/>
        <w:rPr>
          <w:rFonts w:ascii="Open Sans" w:eastAsia="Times New Roman" w:hAnsi="Open Sans" w:cs="Open Sans"/>
          <w:color w:val="000000"/>
          <w:sz w:val="20"/>
          <w:szCs w:val="20"/>
          <w:lang w:eastAsia="pl-PL"/>
        </w:rPr>
      </w:pPr>
    </w:p>
    <w:p w14:paraId="3557B913" w14:textId="57B440E7" w:rsidR="0030152C" w:rsidRPr="00165D02" w:rsidRDefault="0030152C" w:rsidP="0030152C">
      <w:pPr>
        <w:autoSpaceDE w:val="0"/>
        <w:autoSpaceDN w:val="0"/>
        <w:adjustRightInd w:val="0"/>
        <w:spacing w:after="0" w:line="240" w:lineRule="auto"/>
        <w:ind w:left="142"/>
        <w:rPr>
          <w:rFonts w:ascii="Open Sans" w:eastAsia="Times New Roman" w:hAnsi="Open Sans" w:cs="Open Sans"/>
          <w:color w:val="000000"/>
          <w:sz w:val="20"/>
          <w:szCs w:val="20"/>
          <w:lang w:eastAsia="pl-PL"/>
        </w:rPr>
      </w:pPr>
      <w:r w:rsidRPr="0030152C">
        <w:rPr>
          <w:rFonts w:ascii="Open Sans" w:eastAsia="Times New Roman" w:hAnsi="Open Sans" w:cs="Open Sans"/>
          <w:color w:val="000000"/>
          <w:sz w:val="20"/>
          <w:szCs w:val="20"/>
          <w:lang w:eastAsia="pl-PL"/>
        </w:rPr>
        <w:t>17.</w:t>
      </w:r>
      <w:r w:rsidRPr="0030152C">
        <w:rPr>
          <w:rFonts w:ascii="Open Sans" w:eastAsia="Times New Roman" w:hAnsi="Open Sans" w:cs="Open Sans"/>
          <w:color w:val="000000"/>
          <w:sz w:val="20"/>
          <w:szCs w:val="20"/>
          <w:lang w:eastAsia="pl-PL"/>
        </w:rPr>
        <w:tab/>
      </w:r>
      <w:r w:rsidRPr="00165D02">
        <w:rPr>
          <w:rFonts w:ascii="Open Sans" w:eastAsia="Times New Roman" w:hAnsi="Open Sans" w:cs="Open Sans"/>
          <w:color w:val="000000"/>
          <w:sz w:val="20"/>
          <w:szCs w:val="20"/>
          <w:lang w:eastAsia="pl-PL"/>
        </w:rPr>
        <w:t>Kryteria wyboru i sposób oceny ofert</w:t>
      </w:r>
      <w:r w:rsidR="004F6F6F" w:rsidRPr="00165D02">
        <w:rPr>
          <w:rFonts w:ascii="Open Sans" w:eastAsia="Times New Roman" w:hAnsi="Open Sans" w:cs="Open Sans"/>
          <w:color w:val="000000"/>
          <w:sz w:val="20"/>
          <w:szCs w:val="20"/>
          <w:lang w:eastAsia="pl-PL"/>
        </w:rPr>
        <w:t>.</w:t>
      </w:r>
    </w:p>
    <w:p w14:paraId="3161993D" w14:textId="77777777" w:rsidR="00712916" w:rsidRPr="00165D02" w:rsidRDefault="00712916" w:rsidP="00712916">
      <w:pPr>
        <w:widowControl w:val="0"/>
        <w:ind w:left="644"/>
        <w:jc w:val="both"/>
        <w:rPr>
          <w:rFonts w:ascii="Open Sans" w:hAnsi="Open Sans" w:cs="Open Sans"/>
          <w:sz w:val="18"/>
          <w:szCs w:val="18"/>
        </w:rPr>
      </w:pPr>
    </w:p>
    <w:p w14:paraId="65A3BF33" w14:textId="77777777" w:rsidR="00336677" w:rsidRDefault="00712916" w:rsidP="00336677">
      <w:pPr>
        <w:widowControl w:val="0"/>
        <w:ind w:left="644"/>
        <w:jc w:val="both"/>
        <w:rPr>
          <w:rFonts w:ascii="Open Sans" w:hAnsi="Open Sans" w:cs="Open Sans"/>
          <w:sz w:val="18"/>
          <w:szCs w:val="18"/>
          <w:u w:val="single"/>
        </w:rPr>
      </w:pPr>
      <w:r w:rsidRPr="00165D02">
        <w:rPr>
          <w:rFonts w:ascii="Open Sans" w:hAnsi="Open Sans" w:cs="Open Sans"/>
          <w:sz w:val="18"/>
          <w:szCs w:val="18"/>
        </w:rPr>
        <w:t>1</w:t>
      </w:r>
      <w:r w:rsidRPr="00165D02">
        <w:rPr>
          <w:rFonts w:ascii="Open Sans" w:hAnsi="Open Sans" w:cs="Open Sans"/>
          <w:sz w:val="18"/>
          <w:szCs w:val="18"/>
          <w:u w:val="single"/>
        </w:rPr>
        <w:t xml:space="preserve">) cena –  maksymalnie 70 pkt, </w:t>
      </w:r>
    </w:p>
    <w:p w14:paraId="06A8C6B3" w14:textId="26D6E658" w:rsidR="00712916" w:rsidRPr="00165D02" w:rsidRDefault="00712916" w:rsidP="00336677">
      <w:pPr>
        <w:widowControl w:val="0"/>
        <w:ind w:left="644"/>
        <w:jc w:val="both"/>
        <w:rPr>
          <w:rFonts w:ascii="Open Sans" w:hAnsi="Open Sans" w:cs="Open Sans"/>
          <w:sz w:val="18"/>
          <w:szCs w:val="18"/>
        </w:rPr>
      </w:pPr>
      <w:r w:rsidRPr="00165D02">
        <w:rPr>
          <w:rFonts w:ascii="Open Sans" w:hAnsi="Open Sans" w:cs="Open Sans"/>
          <w:sz w:val="18"/>
          <w:szCs w:val="18"/>
        </w:rPr>
        <w:t>- ilość punktów ceny z wyliczan</w:t>
      </w:r>
      <w:r w:rsidR="00336677">
        <w:rPr>
          <w:rFonts w:ascii="Open Sans" w:hAnsi="Open Sans" w:cs="Open Sans"/>
          <w:sz w:val="18"/>
          <w:szCs w:val="18"/>
        </w:rPr>
        <w:t>a</w:t>
      </w:r>
      <w:r w:rsidRPr="00165D02">
        <w:rPr>
          <w:rFonts w:ascii="Open Sans" w:hAnsi="Open Sans" w:cs="Open Sans"/>
          <w:sz w:val="18"/>
          <w:szCs w:val="18"/>
        </w:rPr>
        <w:t xml:space="preserve"> jest według wzoru:</w:t>
      </w:r>
    </w:p>
    <w:tbl>
      <w:tblPr>
        <w:tblW w:w="6790" w:type="dxa"/>
        <w:tblInd w:w="534" w:type="dxa"/>
        <w:tblLook w:val="01E0" w:firstRow="1" w:lastRow="1" w:firstColumn="1" w:lastColumn="1" w:noHBand="0" w:noVBand="0"/>
      </w:tblPr>
      <w:tblGrid>
        <w:gridCol w:w="2859"/>
        <w:gridCol w:w="3931"/>
      </w:tblGrid>
      <w:tr w:rsidR="00712916" w:rsidRPr="00165D02" w14:paraId="59A6D4A3" w14:textId="77777777" w:rsidTr="001A76CA">
        <w:trPr>
          <w:trHeight w:val="389"/>
        </w:trPr>
        <w:tc>
          <w:tcPr>
            <w:tcW w:w="2859" w:type="dxa"/>
            <w:hideMark/>
          </w:tcPr>
          <w:p w14:paraId="16CA3E88" w14:textId="77777777" w:rsidR="00712916" w:rsidRPr="00165D02" w:rsidRDefault="00712916" w:rsidP="00A07B24">
            <w:pPr>
              <w:widowControl w:val="0"/>
              <w:jc w:val="center"/>
              <w:rPr>
                <w:rFonts w:ascii="Open Sans" w:hAnsi="Open Sans" w:cs="Open Sans"/>
                <w:sz w:val="18"/>
                <w:szCs w:val="18"/>
                <w:u w:val="single"/>
              </w:rPr>
            </w:pPr>
            <w:r w:rsidRPr="00165D02">
              <w:rPr>
                <w:rFonts w:ascii="Open Sans" w:hAnsi="Open Sans" w:cs="Open Sans"/>
                <w:sz w:val="18"/>
                <w:szCs w:val="18"/>
                <w:u w:val="single"/>
              </w:rPr>
              <w:t>wartość najniższej ceny</w:t>
            </w:r>
          </w:p>
        </w:tc>
        <w:tc>
          <w:tcPr>
            <w:tcW w:w="3931" w:type="dxa"/>
            <w:vMerge w:val="restart"/>
            <w:vAlign w:val="center"/>
            <w:hideMark/>
          </w:tcPr>
          <w:p w14:paraId="67CDB508" w14:textId="77777777" w:rsidR="00712916" w:rsidRPr="00165D02" w:rsidRDefault="00712916" w:rsidP="00A07B24">
            <w:pPr>
              <w:widowControl w:val="0"/>
              <w:rPr>
                <w:rFonts w:ascii="Open Sans" w:hAnsi="Open Sans" w:cs="Open Sans"/>
                <w:sz w:val="18"/>
                <w:szCs w:val="18"/>
              </w:rPr>
            </w:pPr>
            <w:r w:rsidRPr="00165D02">
              <w:rPr>
                <w:rFonts w:ascii="Open Sans" w:hAnsi="Open Sans" w:cs="Open Sans"/>
                <w:sz w:val="18"/>
                <w:szCs w:val="18"/>
              </w:rPr>
              <w:t>x 70 pkt = ilość otrzymanych punktów</w:t>
            </w:r>
          </w:p>
        </w:tc>
      </w:tr>
      <w:tr w:rsidR="00712916" w:rsidRPr="00EF7BC1" w14:paraId="1F064B10" w14:textId="77777777" w:rsidTr="001A76CA">
        <w:trPr>
          <w:trHeight w:val="383"/>
        </w:trPr>
        <w:tc>
          <w:tcPr>
            <w:tcW w:w="2859" w:type="dxa"/>
            <w:hideMark/>
          </w:tcPr>
          <w:p w14:paraId="70385E28" w14:textId="77777777" w:rsidR="00712916" w:rsidRPr="00165D02" w:rsidRDefault="00712916" w:rsidP="00A07B24">
            <w:pPr>
              <w:widowControl w:val="0"/>
              <w:jc w:val="center"/>
              <w:rPr>
                <w:rFonts w:ascii="Open Sans" w:hAnsi="Open Sans" w:cs="Open Sans"/>
                <w:sz w:val="18"/>
                <w:szCs w:val="18"/>
              </w:rPr>
            </w:pPr>
            <w:r w:rsidRPr="00165D02">
              <w:rPr>
                <w:rFonts w:ascii="Open Sans" w:hAnsi="Open Sans" w:cs="Open Sans"/>
                <w:sz w:val="18"/>
                <w:szCs w:val="18"/>
              </w:rPr>
              <w:t>wartość ceny rozpatrywanej</w:t>
            </w:r>
          </w:p>
        </w:tc>
        <w:tc>
          <w:tcPr>
            <w:tcW w:w="0" w:type="auto"/>
            <w:vMerge/>
            <w:vAlign w:val="center"/>
            <w:hideMark/>
          </w:tcPr>
          <w:p w14:paraId="3D8128C8" w14:textId="77777777" w:rsidR="00712916" w:rsidRPr="00165D02" w:rsidRDefault="00712916" w:rsidP="00A07B24">
            <w:pPr>
              <w:rPr>
                <w:rFonts w:ascii="Open Sans" w:hAnsi="Open Sans" w:cs="Open Sans"/>
                <w:sz w:val="18"/>
                <w:szCs w:val="18"/>
              </w:rPr>
            </w:pPr>
          </w:p>
        </w:tc>
      </w:tr>
    </w:tbl>
    <w:p w14:paraId="25B9281D" w14:textId="77777777" w:rsidR="00712916" w:rsidRPr="00EF7BC1" w:rsidRDefault="00712916" w:rsidP="00712916">
      <w:pPr>
        <w:pStyle w:val="Tekstpodstawowywcity"/>
        <w:ind w:left="420"/>
        <w:rPr>
          <w:rFonts w:ascii="Open Sans" w:hAnsi="Open Sans" w:cs="Open Sans"/>
          <w:bCs/>
          <w:sz w:val="18"/>
          <w:szCs w:val="18"/>
          <w:highlight w:val="yellow"/>
        </w:rPr>
      </w:pPr>
    </w:p>
    <w:p w14:paraId="0A416ED5" w14:textId="1D36933D" w:rsidR="00712916" w:rsidRPr="00B14A00" w:rsidRDefault="00712916" w:rsidP="00E24B83">
      <w:pPr>
        <w:widowControl w:val="0"/>
        <w:spacing w:line="240" w:lineRule="auto"/>
        <w:ind w:left="644"/>
        <w:rPr>
          <w:rFonts w:ascii="Open Sans" w:hAnsi="Open Sans" w:cs="Open Sans"/>
          <w:sz w:val="18"/>
          <w:szCs w:val="18"/>
        </w:rPr>
      </w:pPr>
      <w:r w:rsidRPr="00B14A00">
        <w:rPr>
          <w:rFonts w:ascii="Open Sans" w:hAnsi="Open Sans" w:cs="Open Sans"/>
          <w:bCs/>
          <w:sz w:val="18"/>
          <w:szCs w:val="18"/>
          <w:u w:val="single"/>
        </w:rPr>
        <w:lastRenderedPageBreak/>
        <w:t xml:space="preserve">2) </w:t>
      </w:r>
      <w:r w:rsidRPr="00B14A00">
        <w:rPr>
          <w:rFonts w:ascii="Open Sans" w:hAnsi="Open Sans" w:cs="Open Sans"/>
          <w:sz w:val="18"/>
          <w:szCs w:val="18"/>
          <w:u w:val="single"/>
        </w:rPr>
        <w:t>odległość od autoryzowanego serwisu – maksymalnie 10 pkt</w:t>
      </w:r>
      <w:r w:rsidR="00E24B83" w:rsidRPr="00B14A00">
        <w:rPr>
          <w:rFonts w:ascii="Open Sans" w:hAnsi="Open Sans" w:cs="Open Sans"/>
          <w:sz w:val="18"/>
          <w:szCs w:val="18"/>
          <w:u w:val="single"/>
        </w:rPr>
        <w:br/>
      </w:r>
      <w:r w:rsidRPr="00B14A00">
        <w:rPr>
          <w:rFonts w:ascii="Open Sans" w:hAnsi="Open Sans" w:cs="Open Sans"/>
          <w:sz w:val="18"/>
          <w:szCs w:val="18"/>
        </w:rPr>
        <w:t>- odległość od autoryzowanego serwisu do 100</w:t>
      </w:r>
      <w:r w:rsidR="000D7EAB" w:rsidRPr="00B14A00">
        <w:rPr>
          <w:rFonts w:ascii="Open Sans" w:hAnsi="Open Sans" w:cs="Open Sans"/>
          <w:sz w:val="18"/>
          <w:szCs w:val="18"/>
        </w:rPr>
        <w:t xml:space="preserve"> </w:t>
      </w:r>
      <w:r w:rsidRPr="00B14A00">
        <w:rPr>
          <w:rFonts w:ascii="Open Sans" w:hAnsi="Open Sans" w:cs="Open Sans"/>
          <w:sz w:val="18"/>
          <w:szCs w:val="18"/>
        </w:rPr>
        <w:t xml:space="preserve">km </w:t>
      </w:r>
      <w:r w:rsidR="000D7EAB" w:rsidRPr="00B14A00">
        <w:rPr>
          <w:rFonts w:ascii="Open Sans" w:hAnsi="Open Sans" w:cs="Open Sans"/>
          <w:sz w:val="18"/>
          <w:szCs w:val="18"/>
        </w:rPr>
        <w:t xml:space="preserve">       </w:t>
      </w:r>
      <w:r w:rsidRPr="00B14A00">
        <w:rPr>
          <w:rFonts w:ascii="Open Sans" w:hAnsi="Open Sans" w:cs="Open Sans"/>
          <w:sz w:val="18"/>
          <w:szCs w:val="18"/>
        </w:rPr>
        <w:t>– 10 pkt</w:t>
      </w:r>
      <w:r w:rsidR="00E24B83" w:rsidRPr="00B14A00">
        <w:rPr>
          <w:rFonts w:ascii="Open Sans" w:hAnsi="Open Sans" w:cs="Open Sans"/>
          <w:sz w:val="18"/>
          <w:szCs w:val="18"/>
        </w:rPr>
        <w:br/>
      </w:r>
      <w:r w:rsidRPr="00B14A00">
        <w:rPr>
          <w:rFonts w:ascii="Open Sans" w:hAnsi="Open Sans" w:cs="Open Sans"/>
          <w:sz w:val="18"/>
          <w:szCs w:val="18"/>
        </w:rPr>
        <w:t>- odległość od autoryzowanego serwisu do 200</w:t>
      </w:r>
      <w:r w:rsidR="000D7EAB" w:rsidRPr="00B14A00">
        <w:rPr>
          <w:rFonts w:ascii="Open Sans" w:hAnsi="Open Sans" w:cs="Open Sans"/>
          <w:sz w:val="18"/>
          <w:szCs w:val="18"/>
        </w:rPr>
        <w:t xml:space="preserve"> </w:t>
      </w:r>
      <w:r w:rsidRPr="00B14A00">
        <w:rPr>
          <w:rFonts w:ascii="Open Sans" w:hAnsi="Open Sans" w:cs="Open Sans"/>
          <w:sz w:val="18"/>
          <w:szCs w:val="18"/>
        </w:rPr>
        <w:t xml:space="preserve">km </w:t>
      </w:r>
      <w:r w:rsidR="000D7EAB" w:rsidRPr="00B14A00">
        <w:rPr>
          <w:rFonts w:ascii="Open Sans" w:hAnsi="Open Sans" w:cs="Open Sans"/>
          <w:sz w:val="18"/>
          <w:szCs w:val="18"/>
        </w:rPr>
        <w:t xml:space="preserve">          </w:t>
      </w:r>
      <w:r w:rsidRPr="00B14A00">
        <w:rPr>
          <w:rFonts w:ascii="Open Sans" w:hAnsi="Open Sans" w:cs="Open Sans"/>
          <w:sz w:val="18"/>
          <w:szCs w:val="18"/>
        </w:rPr>
        <w:t>– 5 pkt</w:t>
      </w:r>
      <w:r w:rsidR="00E24B83" w:rsidRPr="00B14A00">
        <w:rPr>
          <w:rFonts w:ascii="Open Sans" w:hAnsi="Open Sans" w:cs="Open Sans"/>
          <w:sz w:val="18"/>
          <w:szCs w:val="18"/>
        </w:rPr>
        <w:br/>
      </w:r>
      <w:r w:rsidRPr="00B14A00">
        <w:rPr>
          <w:rFonts w:ascii="Open Sans" w:hAnsi="Open Sans" w:cs="Open Sans"/>
          <w:sz w:val="18"/>
          <w:szCs w:val="18"/>
        </w:rPr>
        <w:t>- odległość od autoryzowanego serwisu powyżej 200</w:t>
      </w:r>
      <w:r w:rsidR="000D7EAB" w:rsidRPr="00B14A00">
        <w:rPr>
          <w:rFonts w:ascii="Open Sans" w:hAnsi="Open Sans" w:cs="Open Sans"/>
          <w:sz w:val="18"/>
          <w:szCs w:val="18"/>
        </w:rPr>
        <w:t xml:space="preserve"> </w:t>
      </w:r>
      <w:r w:rsidRPr="00B14A00">
        <w:rPr>
          <w:rFonts w:ascii="Open Sans" w:hAnsi="Open Sans" w:cs="Open Sans"/>
          <w:sz w:val="18"/>
          <w:szCs w:val="18"/>
        </w:rPr>
        <w:t>km – 0 pkt</w:t>
      </w:r>
    </w:p>
    <w:p w14:paraId="48CA62C1" w14:textId="77777777" w:rsidR="00712916" w:rsidRPr="00B14A00" w:rsidRDefault="00712916" w:rsidP="00712916">
      <w:pPr>
        <w:pStyle w:val="Tekstpodstawowywcity"/>
        <w:ind w:left="420"/>
        <w:rPr>
          <w:rFonts w:ascii="Open Sans" w:hAnsi="Open Sans" w:cs="Open Sans"/>
          <w:bCs/>
          <w:sz w:val="18"/>
          <w:szCs w:val="18"/>
        </w:rPr>
      </w:pPr>
    </w:p>
    <w:p w14:paraId="1A71E23A" w14:textId="00D0D4CC" w:rsidR="00712916" w:rsidRPr="00A8184B" w:rsidRDefault="00712916" w:rsidP="00432790">
      <w:pPr>
        <w:pStyle w:val="Tekstpodstawowywcity"/>
        <w:spacing w:line="240" w:lineRule="auto"/>
        <w:ind w:left="420"/>
        <w:rPr>
          <w:rFonts w:ascii="Open Sans" w:hAnsi="Open Sans" w:cs="Open Sans"/>
          <w:bCs/>
          <w:sz w:val="18"/>
          <w:szCs w:val="18"/>
        </w:rPr>
      </w:pPr>
      <w:r w:rsidRPr="00B14A00">
        <w:rPr>
          <w:rFonts w:ascii="Open Sans" w:hAnsi="Open Sans" w:cs="Open Sans"/>
          <w:bCs/>
          <w:sz w:val="18"/>
          <w:szCs w:val="18"/>
        </w:rPr>
        <w:t xml:space="preserve">3) </w:t>
      </w:r>
      <w:r w:rsidRPr="00B14A00">
        <w:rPr>
          <w:rFonts w:ascii="Open Sans" w:hAnsi="Open Sans" w:cs="Open Sans"/>
          <w:bCs/>
          <w:sz w:val="18"/>
          <w:szCs w:val="18"/>
          <w:u w:val="single"/>
        </w:rPr>
        <w:t>czas gwarancji – maksymalnie 20 pkt</w:t>
      </w:r>
      <w:r w:rsidR="004C1BAB" w:rsidRPr="00B14A00">
        <w:rPr>
          <w:rFonts w:ascii="Open Sans" w:hAnsi="Open Sans" w:cs="Open Sans"/>
          <w:bCs/>
          <w:sz w:val="18"/>
          <w:szCs w:val="18"/>
        </w:rPr>
        <w:br/>
      </w:r>
      <w:r w:rsidRPr="00B14A00">
        <w:rPr>
          <w:rFonts w:ascii="Open Sans" w:hAnsi="Open Sans" w:cs="Open Sans"/>
          <w:bCs/>
          <w:sz w:val="18"/>
          <w:szCs w:val="18"/>
        </w:rPr>
        <w:t>- czas gwarancji  poniżej 12 miesięcy – 0</w:t>
      </w:r>
      <w:r w:rsidR="002A6FFD" w:rsidRPr="00B14A00">
        <w:rPr>
          <w:rFonts w:ascii="Open Sans" w:hAnsi="Open Sans" w:cs="Open Sans"/>
          <w:bCs/>
          <w:sz w:val="18"/>
          <w:szCs w:val="18"/>
        </w:rPr>
        <w:t xml:space="preserve"> </w:t>
      </w:r>
      <w:r w:rsidRPr="00B14A00">
        <w:rPr>
          <w:rFonts w:ascii="Open Sans" w:hAnsi="Open Sans" w:cs="Open Sans"/>
          <w:bCs/>
          <w:sz w:val="18"/>
          <w:szCs w:val="18"/>
        </w:rPr>
        <w:t>pkt</w:t>
      </w:r>
      <w:r w:rsidR="004C1BAB" w:rsidRPr="00B14A00">
        <w:rPr>
          <w:rFonts w:ascii="Open Sans" w:hAnsi="Open Sans" w:cs="Open Sans"/>
          <w:bCs/>
          <w:sz w:val="18"/>
          <w:szCs w:val="18"/>
        </w:rPr>
        <w:br/>
      </w:r>
      <w:r w:rsidRPr="00B14A00">
        <w:rPr>
          <w:rFonts w:ascii="Open Sans" w:hAnsi="Open Sans" w:cs="Open Sans"/>
          <w:bCs/>
          <w:sz w:val="18"/>
          <w:szCs w:val="18"/>
        </w:rPr>
        <w:t xml:space="preserve">- czas gwarancji 12 miesięcy </w:t>
      </w:r>
      <w:r w:rsidR="002A6FFD" w:rsidRPr="00B14A00">
        <w:rPr>
          <w:rFonts w:ascii="Open Sans" w:hAnsi="Open Sans" w:cs="Open Sans"/>
          <w:bCs/>
          <w:sz w:val="18"/>
          <w:szCs w:val="18"/>
        </w:rPr>
        <w:t xml:space="preserve">             </w:t>
      </w:r>
      <w:r w:rsidRPr="00B14A00">
        <w:rPr>
          <w:rFonts w:ascii="Open Sans" w:hAnsi="Open Sans" w:cs="Open Sans"/>
          <w:bCs/>
          <w:sz w:val="18"/>
          <w:szCs w:val="18"/>
        </w:rPr>
        <w:t>– 10</w:t>
      </w:r>
      <w:r w:rsidR="002A6FFD" w:rsidRPr="00B14A00">
        <w:rPr>
          <w:rFonts w:ascii="Open Sans" w:hAnsi="Open Sans" w:cs="Open Sans"/>
          <w:bCs/>
          <w:sz w:val="18"/>
          <w:szCs w:val="18"/>
        </w:rPr>
        <w:t xml:space="preserve"> </w:t>
      </w:r>
      <w:r w:rsidRPr="00B14A00">
        <w:rPr>
          <w:rFonts w:ascii="Open Sans" w:hAnsi="Open Sans" w:cs="Open Sans"/>
          <w:bCs/>
          <w:sz w:val="18"/>
          <w:szCs w:val="18"/>
        </w:rPr>
        <w:t>pkt</w:t>
      </w:r>
      <w:r w:rsidR="004C1BAB" w:rsidRPr="00B14A00">
        <w:rPr>
          <w:rFonts w:ascii="Open Sans" w:hAnsi="Open Sans" w:cs="Open Sans"/>
          <w:bCs/>
          <w:sz w:val="18"/>
          <w:szCs w:val="18"/>
        </w:rPr>
        <w:br/>
      </w:r>
      <w:r w:rsidRPr="00B14A00">
        <w:rPr>
          <w:rFonts w:ascii="Open Sans" w:hAnsi="Open Sans" w:cs="Open Sans"/>
          <w:bCs/>
          <w:sz w:val="18"/>
          <w:szCs w:val="18"/>
        </w:rPr>
        <w:t xml:space="preserve">- czas gwarancji  24 miesiące </w:t>
      </w:r>
      <w:r w:rsidR="002A6FFD" w:rsidRPr="00B14A00">
        <w:rPr>
          <w:rFonts w:ascii="Open Sans" w:hAnsi="Open Sans" w:cs="Open Sans"/>
          <w:bCs/>
          <w:sz w:val="18"/>
          <w:szCs w:val="18"/>
        </w:rPr>
        <w:t xml:space="preserve">            </w:t>
      </w:r>
      <w:r w:rsidRPr="00B14A00">
        <w:rPr>
          <w:rFonts w:ascii="Open Sans" w:hAnsi="Open Sans" w:cs="Open Sans"/>
          <w:bCs/>
          <w:sz w:val="18"/>
          <w:szCs w:val="18"/>
        </w:rPr>
        <w:t>– 20</w:t>
      </w:r>
      <w:r w:rsidR="002A6FFD" w:rsidRPr="00B14A00">
        <w:rPr>
          <w:rFonts w:ascii="Open Sans" w:hAnsi="Open Sans" w:cs="Open Sans"/>
          <w:bCs/>
          <w:sz w:val="18"/>
          <w:szCs w:val="18"/>
        </w:rPr>
        <w:t xml:space="preserve"> </w:t>
      </w:r>
      <w:r w:rsidRPr="00B14A00">
        <w:rPr>
          <w:rFonts w:ascii="Open Sans" w:hAnsi="Open Sans" w:cs="Open Sans"/>
          <w:bCs/>
          <w:sz w:val="18"/>
          <w:szCs w:val="18"/>
        </w:rPr>
        <w:t>pkt</w:t>
      </w:r>
    </w:p>
    <w:p w14:paraId="11341726" w14:textId="77777777" w:rsidR="00933253" w:rsidRDefault="00933253" w:rsidP="0030152C">
      <w:pPr>
        <w:autoSpaceDE w:val="0"/>
        <w:autoSpaceDN w:val="0"/>
        <w:adjustRightInd w:val="0"/>
        <w:spacing w:after="0" w:line="240" w:lineRule="auto"/>
        <w:ind w:left="142"/>
        <w:rPr>
          <w:rFonts w:ascii="Open Sans" w:eastAsia="Times New Roman" w:hAnsi="Open Sans" w:cs="Open Sans"/>
          <w:color w:val="000000"/>
          <w:sz w:val="20"/>
          <w:szCs w:val="20"/>
          <w:lang w:eastAsia="pl-PL"/>
        </w:rPr>
      </w:pPr>
    </w:p>
    <w:p w14:paraId="4D58122A" w14:textId="35361B6D" w:rsidR="0064740B" w:rsidRPr="00553CD8" w:rsidRDefault="00176A62" w:rsidP="009071D7">
      <w:pPr>
        <w:jc w:val="both"/>
        <w:rPr>
          <w:rFonts w:ascii="Open Sans" w:eastAsia="Times New Roman" w:hAnsi="Open Sans" w:cs="Open Sans"/>
          <w:color w:val="000000"/>
          <w:sz w:val="20"/>
          <w:szCs w:val="20"/>
          <w:u w:val="single"/>
          <w:lang w:eastAsia="pl-PL"/>
        </w:rPr>
      </w:pPr>
      <w:r w:rsidRPr="00176A62">
        <w:rPr>
          <w:rFonts w:ascii="Open Sans" w:hAnsi="Open Sans" w:cs="Open Sans"/>
          <w:color w:val="000000"/>
          <w:sz w:val="20"/>
          <w:szCs w:val="20"/>
          <w:lang w:eastAsia="pl-PL"/>
        </w:rPr>
        <w:t xml:space="preserve">   </w:t>
      </w:r>
      <w:r w:rsidR="0064740B" w:rsidRPr="00553CD8">
        <w:rPr>
          <w:rFonts w:ascii="Open Sans" w:eastAsia="Times New Roman" w:hAnsi="Open Sans" w:cs="Open Sans"/>
          <w:color w:val="000000"/>
          <w:sz w:val="20"/>
          <w:szCs w:val="20"/>
          <w:lang w:eastAsia="pl-PL"/>
        </w:rPr>
        <w:t>18.</w:t>
      </w:r>
      <w:r w:rsidR="0064740B" w:rsidRPr="00553CD8">
        <w:rPr>
          <w:rFonts w:ascii="Open Sans" w:eastAsia="Times New Roman" w:hAnsi="Open Sans" w:cs="Open Sans"/>
          <w:color w:val="000000"/>
          <w:sz w:val="20"/>
          <w:szCs w:val="20"/>
          <w:lang w:eastAsia="pl-PL"/>
        </w:rPr>
        <w:tab/>
      </w:r>
      <w:r w:rsidR="0064740B" w:rsidRPr="00553CD8">
        <w:rPr>
          <w:rFonts w:ascii="Open Sans" w:eastAsia="Times New Roman" w:hAnsi="Open Sans" w:cs="Open Sans"/>
          <w:color w:val="000000"/>
          <w:sz w:val="20"/>
          <w:szCs w:val="20"/>
          <w:u w:val="single"/>
          <w:lang w:eastAsia="pl-PL"/>
        </w:rPr>
        <w:t xml:space="preserve">Informacje o formalnościach, jakie powinny być dopełnione po wyborze oferty </w:t>
      </w:r>
      <w:r w:rsidR="0064740B" w:rsidRPr="00553CD8">
        <w:rPr>
          <w:rFonts w:ascii="Open Sans" w:eastAsia="Times New Roman" w:hAnsi="Open Sans" w:cs="Open Sans"/>
          <w:color w:val="000000"/>
          <w:sz w:val="20"/>
          <w:szCs w:val="20"/>
          <w:lang w:eastAsia="pl-PL"/>
        </w:rPr>
        <w:t xml:space="preserve"> </w:t>
      </w:r>
      <w:r w:rsidR="0064740B" w:rsidRPr="00553CD8">
        <w:rPr>
          <w:rFonts w:ascii="Open Sans" w:eastAsia="Times New Roman" w:hAnsi="Open Sans" w:cs="Open Sans"/>
          <w:color w:val="000000"/>
          <w:sz w:val="20"/>
          <w:szCs w:val="20"/>
          <w:u w:val="single"/>
          <w:lang w:eastAsia="pl-PL"/>
        </w:rPr>
        <w:t>w celu zawarcia umowy w sprawie zamówienia publicznego.</w:t>
      </w:r>
    </w:p>
    <w:p w14:paraId="46BDB517" w14:textId="77777777"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18.1. Wykonawca przed podpisaniem umowy na wezwanie Zamawiającego przedłoży:</w:t>
      </w:r>
    </w:p>
    <w:p w14:paraId="76D91968" w14:textId="77777777"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w:t>
      </w:r>
      <w:r w:rsidRPr="00553CD8">
        <w:rPr>
          <w:rFonts w:ascii="Open Sans" w:eastAsia="Times New Roman" w:hAnsi="Open Sans" w:cs="Open Sans"/>
          <w:color w:val="000000"/>
          <w:sz w:val="20"/>
          <w:szCs w:val="20"/>
          <w:lang w:eastAsia="pl-PL"/>
        </w:rPr>
        <w:tab/>
        <w:t>umowę regulującą współpracę – w przypadku złożenia oferty przez Wykonawców wspólnie ubiegających się o zamówienie;</w:t>
      </w:r>
    </w:p>
    <w:p w14:paraId="01B093C3" w14:textId="31F88B44" w:rsidR="0064740B" w:rsidRDefault="0064740B" w:rsidP="0064740B">
      <w:pPr>
        <w:spacing w:after="0" w:line="276" w:lineRule="auto"/>
        <w:ind w:left="360"/>
        <w:jc w:val="both"/>
        <w:rPr>
          <w:rFonts w:ascii="Open Sans" w:eastAsia="Times New Roman" w:hAnsi="Open Sans" w:cs="Open Sans"/>
          <w:color w:val="000000"/>
          <w:sz w:val="20"/>
          <w:szCs w:val="20"/>
          <w:lang w:eastAsia="pl-PL"/>
        </w:rPr>
      </w:pPr>
      <w:bookmarkStart w:id="13" w:name="_Hlk66795635"/>
      <w:bookmarkStart w:id="14" w:name="_Hlk131704653"/>
      <w:r w:rsidRPr="00553CD8">
        <w:rPr>
          <w:rFonts w:ascii="Open Sans" w:eastAsia="Times New Roman" w:hAnsi="Open Sans" w:cs="Open Sans"/>
          <w:color w:val="000000"/>
          <w:sz w:val="20"/>
          <w:szCs w:val="20"/>
          <w:lang w:eastAsia="pl-PL"/>
        </w:rPr>
        <w:t>•</w:t>
      </w:r>
      <w:r w:rsidRPr="00553CD8">
        <w:rPr>
          <w:rFonts w:ascii="Open Sans" w:eastAsia="Times New Roman" w:hAnsi="Open Sans" w:cs="Open Sans"/>
          <w:color w:val="000000"/>
          <w:sz w:val="20"/>
          <w:szCs w:val="20"/>
          <w:lang w:eastAsia="pl-PL"/>
        </w:rPr>
        <w:tab/>
        <w:t xml:space="preserve">pełnomocnictwo </w:t>
      </w:r>
      <w:bookmarkEnd w:id="13"/>
      <w:r w:rsidRPr="00553CD8">
        <w:rPr>
          <w:rFonts w:ascii="Open Sans" w:eastAsia="Times New Roman" w:hAnsi="Open Sans" w:cs="Open Sans"/>
          <w:color w:val="000000"/>
          <w:sz w:val="20"/>
          <w:szCs w:val="20"/>
          <w:lang w:eastAsia="pl-PL"/>
        </w:rPr>
        <w:t>do zawarcia umowy, jeżeli nie wynika ono z treści oferty;</w:t>
      </w:r>
    </w:p>
    <w:p w14:paraId="0F4844D3" w14:textId="77777777" w:rsidR="00654430" w:rsidRDefault="00654430" w:rsidP="00654430">
      <w:pPr>
        <w:pStyle w:val="Akapitzlist"/>
        <w:numPr>
          <w:ilvl w:val="0"/>
          <w:numId w:val="11"/>
        </w:numPr>
        <w:spacing w:line="276" w:lineRule="auto"/>
        <w:jc w:val="both"/>
        <w:rPr>
          <w:rFonts w:ascii="Open Sans" w:eastAsia="Times New Roman" w:hAnsi="Open Sans" w:cs="Open Sans"/>
          <w:color w:val="000000"/>
          <w:sz w:val="19"/>
          <w:szCs w:val="19"/>
          <w:lang w:eastAsia="pl-PL"/>
        </w:rPr>
      </w:pPr>
      <w:r w:rsidRPr="00FF404F">
        <w:rPr>
          <w:rFonts w:ascii="Open Sans" w:eastAsia="Times New Roman" w:hAnsi="Open Sans" w:cs="Open Sans"/>
          <w:color w:val="000000"/>
          <w:sz w:val="19"/>
          <w:szCs w:val="19"/>
          <w:lang w:eastAsia="pl-PL"/>
        </w:rPr>
        <w:t>informację dotyczącą wartości netto przedmiotowego zamówienia;</w:t>
      </w:r>
    </w:p>
    <w:bookmarkEnd w:id="14"/>
    <w:p w14:paraId="6E213F62" w14:textId="4191EE98"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 xml:space="preserve">18.2. Zamawiający zawrze umowę w sprawie zamówienia publicznego w terminie określonym </w:t>
      </w:r>
      <w:r w:rsidR="00565CD6" w:rsidRPr="00553CD8">
        <w:rPr>
          <w:rFonts w:ascii="Open Sans" w:eastAsia="Times New Roman" w:hAnsi="Open Sans" w:cs="Open Sans"/>
          <w:color w:val="000000"/>
          <w:sz w:val="20"/>
          <w:szCs w:val="20"/>
          <w:lang w:eastAsia="pl-PL"/>
        </w:rPr>
        <w:br/>
      </w:r>
      <w:r w:rsidRPr="00553CD8">
        <w:rPr>
          <w:rFonts w:ascii="Open Sans" w:eastAsia="Times New Roman" w:hAnsi="Open Sans" w:cs="Open Sans"/>
          <w:color w:val="000000"/>
          <w:sz w:val="20"/>
          <w:szCs w:val="20"/>
          <w:lang w:eastAsia="pl-PL"/>
        </w:rPr>
        <w:t>art. 308 ust. 2 lub ust. 3 Ustawy PZP.</w:t>
      </w:r>
    </w:p>
    <w:p w14:paraId="0C897E81" w14:textId="0830D55C" w:rsidR="0064740B" w:rsidRPr="00553CD8" w:rsidRDefault="0064740B" w:rsidP="0064740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 xml:space="preserve">18.3. W przypadku wyboru oferty złożonej przez Wykonawców wspólnie ubiegających się </w:t>
      </w:r>
      <w:r w:rsidR="00A90516" w:rsidRPr="00553CD8">
        <w:rPr>
          <w:rFonts w:ascii="Open Sans" w:eastAsia="Times New Roman" w:hAnsi="Open Sans" w:cs="Open Sans"/>
          <w:color w:val="000000"/>
          <w:sz w:val="20"/>
          <w:szCs w:val="20"/>
          <w:lang w:eastAsia="pl-PL"/>
        </w:rPr>
        <w:br/>
      </w:r>
      <w:r w:rsidRPr="00553CD8">
        <w:rPr>
          <w:rFonts w:ascii="Open Sans" w:eastAsia="Times New Roman" w:hAnsi="Open Sans" w:cs="Open Sans"/>
          <w:color w:val="000000"/>
          <w:sz w:val="20"/>
          <w:szCs w:val="20"/>
          <w:lang w:eastAsia="pl-PL"/>
        </w:rPr>
        <w:t xml:space="preserve">o udzielenie zamówienia Zamawiający zastrzega sobie prawo żądania przed zawarciem umowy </w:t>
      </w:r>
      <w:r w:rsidR="0014755E" w:rsidRPr="00553CD8">
        <w:rPr>
          <w:rFonts w:ascii="Open Sans" w:eastAsia="Times New Roman" w:hAnsi="Open Sans" w:cs="Open Sans"/>
          <w:color w:val="000000"/>
          <w:sz w:val="20"/>
          <w:szCs w:val="20"/>
          <w:lang w:eastAsia="pl-PL"/>
        </w:rPr>
        <w:br/>
      </w:r>
      <w:r w:rsidRPr="00553CD8">
        <w:rPr>
          <w:rFonts w:ascii="Open Sans" w:eastAsia="Times New Roman" w:hAnsi="Open Sans" w:cs="Open Sans"/>
          <w:color w:val="000000"/>
          <w:sz w:val="20"/>
          <w:szCs w:val="20"/>
          <w:lang w:eastAsia="pl-PL"/>
        </w:rPr>
        <w:t>w sprawie zamówienia publicznego umowy regulującej współpracę tych Wykonawców.</w:t>
      </w:r>
    </w:p>
    <w:p w14:paraId="1DA0CDDF" w14:textId="042B1ACD" w:rsidR="00AE5932" w:rsidRPr="00553CD8" w:rsidRDefault="0064740B" w:rsidP="009E27AB">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18.4. Wykonawca będzie zobowiązany do podpisania umowy w miejscu i terminie wskazanym przez Zamawiającego.</w:t>
      </w:r>
    </w:p>
    <w:p w14:paraId="35D4F985" w14:textId="1C7427C7" w:rsidR="00553CD8" w:rsidRPr="00553CD8" w:rsidRDefault="00553CD8" w:rsidP="00553CD8">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 xml:space="preserve">18.5. Informacje niezbędne do wpisania do treści umowy, np. imiona i nazwiska uprawnionych osób, które będą reprezentować Wykonawcę przy podpisaniu umowy, koordynacji, </w:t>
      </w:r>
      <w:r w:rsidR="00FC2750" w:rsidRPr="00FC2750">
        <w:rPr>
          <w:rFonts w:ascii="Open Sans" w:eastAsia="Times New Roman" w:hAnsi="Open Sans" w:cs="Open Sans"/>
          <w:color w:val="000000"/>
          <w:sz w:val="20"/>
          <w:szCs w:val="20"/>
          <w:lang w:eastAsia="pl-PL"/>
        </w:rPr>
        <w:t xml:space="preserve">telefony serwisowe, </w:t>
      </w:r>
      <w:r w:rsidRPr="00553CD8">
        <w:rPr>
          <w:rFonts w:ascii="Open Sans" w:eastAsia="Times New Roman" w:hAnsi="Open Sans" w:cs="Open Sans"/>
          <w:color w:val="000000"/>
          <w:sz w:val="20"/>
          <w:szCs w:val="20"/>
          <w:lang w:eastAsia="pl-PL"/>
        </w:rPr>
        <w:t>itp.;</w:t>
      </w:r>
    </w:p>
    <w:p w14:paraId="7DA8995B" w14:textId="5773E407" w:rsidR="00553CD8" w:rsidRPr="00553CD8" w:rsidRDefault="00553CD8" w:rsidP="00553CD8">
      <w:pPr>
        <w:spacing w:after="0" w:line="276" w:lineRule="auto"/>
        <w:ind w:left="360"/>
        <w:jc w:val="both"/>
        <w:rPr>
          <w:rFonts w:ascii="Open Sans" w:eastAsia="Times New Roman" w:hAnsi="Open Sans" w:cs="Open Sans"/>
          <w:color w:val="000000"/>
          <w:sz w:val="20"/>
          <w:szCs w:val="20"/>
          <w:lang w:eastAsia="pl-PL"/>
        </w:rPr>
      </w:pPr>
      <w:r w:rsidRPr="00553CD8">
        <w:rPr>
          <w:rFonts w:ascii="Open Sans" w:eastAsia="Times New Roman" w:hAnsi="Open Sans" w:cs="Open Sans"/>
          <w:color w:val="000000"/>
          <w:sz w:val="20"/>
          <w:szCs w:val="20"/>
          <w:lang w:eastAsia="pl-PL"/>
        </w:rPr>
        <w:t>18.6. Wykaz osób odpowiedzialnych za realizacje zamówienia wraz z ich danymi teleadresowymi, które zapewnią możliwość bezpośredniego kontaktu w  dni robocze w godzinach pracy Wykonawcy, poprzez możliwość skontaktowania się z nimi poprzez indywidulaną skrzynkę mailową oraz bezpośredni numer telefonu (stacjonarny lub komórkowy); nie dopuszcza się podania przez Wykonawcę ogólnego numeru telefonu do Wykonawcy lub numeru infolinii Wykonawcy;</w:t>
      </w:r>
    </w:p>
    <w:p w14:paraId="6B7D8D11" w14:textId="77777777" w:rsidR="00DB33F7" w:rsidRPr="006364A6" w:rsidRDefault="00DB33F7" w:rsidP="009F5F5B">
      <w:pPr>
        <w:spacing w:after="0" w:line="276" w:lineRule="auto"/>
        <w:ind w:left="360"/>
        <w:jc w:val="both"/>
        <w:rPr>
          <w:rFonts w:ascii="Open Sans" w:eastAsia="Times New Roman" w:hAnsi="Open Sans" w:cs="Open Sans"/>
          <w:color w:val="000000"/>
          <w:sz w:val="19"/>
          <w:szCs w:val="19"/>
          <w:lang w:eastAsia="pl-PL"/>
        </w:rPr>
      </w:pPr>
    </w:p>
    <w:p w14:paraId="7829CD86" w14:textId="27270342" w:rsidR="00345923" w:rsidRPr="00345923" w:rsidRDefault="00345923" w:rsidP="00345923">
      <w:pPr>
        <w:spacing w:after="0" w:line="276" w:lineRule="auto"/>
        <w:ind w:left="360"/>
        <w:jc w:val="both"/>
        <w:rPr>
          <w:rFonts w:ascii="Open Sans" w:eastAsia="Times New Roman" w:hAnsi="Open Sans" w:cs="Open Sans"/>
          <w:color w:val="000000" w:themeColor="text1"/>
          <w:sz w:val="20"/>
          <w:szCs w:val="20"/>
          <w:u w:val="single"/>
          <w:lang w:eastAsia="pl-PL"/>
        </w:rPr>
      </w:pPr>
      <w:r w:rsidRPr="00345923">
        <w:rPr>
          <w:rFonts w:ascii="Open Sans" w:eastAsia="Times New Roman" w:hAnsi="Open Sans" w:cs="Open Sans"/>
          <w:color w:val="000000" w:themeColor="text1"/>
          <w:sz w:val="20"/>
          <w:szCs w:val="20"/>
          <w:u w:val="single"/>
          <w:lang w:eastAsia="pl-PL"/>
        </w:rPr>
        <w:t>18.A. Wymagania dotyczące zabezpieczenie należytego wykonania umowy</w:t>
      </w:r>
      <w:r w:rsidR="007E316A">
        <w:rPr>
          <w:rFonts w:ascii="Open Sans" w:eastAsia="Times New Roman" w:hAnsi="Open Sans" w:cs="Open Sans"/>
          <w:color w:val="000000" w:themeColor="text1"/>
          <w:sz w:val="20"/>
          <w:szCs w:val="20"/>
          <w:u w:val="single"/>
          <w:lang w:eastAsia="pl-PL"/>
        </w:rPr>
        <w:t>.</w:t>
      </w:r>
      <w:r w:rsidRPr="00345923">
        <w:rPr>
          <w:rFonts w:ascii="Open Sans" w:eastAsia="Times New Roman" w:hAnsi="Open Sans" w:cs="Open Sans"/>
          <w:color w:val="000000" w:themeColor="text1"/>
          <w:sz w:val="20"/>
          <w:szCs w:val="20"/>
          <w:u w:val="single"/>
          <w:lang w:eastAsia="pl-PL"/>
        </w:rPr>
        <w:t xml:space="preserve"> </w:t>
      </w:r>
    </w:p>
    <w:p w14:paraId="6E4EA111" w14:textId="2749A451" w:rsidR="001E125E" w:rsidRPr="001E125E" w:rsidRDefault="001E125E" w:rsidP="00D96CC5">
      <w:pPr>
        <w:spacing w:after="0" w:line="240" w:lineRule="auto"/>
        <w:ind w:left="360"/>
        <w:jc w:val="both"/>
        <w:rPr>
          <w:rFonts w:ascii="Open Sans" w:eastAsia="Times New Roman" w:hAnsi="Open Sans" w:cs="Open Sans"/>
          <w:color w:val="000000" w:themeColor="text1"/>
          <w:sz w:val="20"/>
          <w:szCs w:val="20"/>
          <w:lang w:eastAsia="pl-PL"/>
        </w:rPr>
      </w:pPr>
      <w:r w:rsidRPr="001E125E">
        <w:rPr>
          <w:rFonts w:ascii="Open Sans" w:eastAsia="Times New Roman" w:hAnsi="Open Sans" w:cs="Open Sans"/>
          <w:color w:val="000000" w:themeColor="text1"/>
          <w:sz w:val="20"/>
          <w:szCs w:val="20"/>
          <w:lang w:eastAsia="pl-PL"/>
        </w:rPr>
        <w:t xml:space="preserve">Zamawiający  </w:t>
      </w:r>
      <w:r w:rsidR="00CD5C79">
        <w:rPr>
          <w:rFonts w:ascii="Open Sans" w:eastAsia="Times New Roman" w:hAnsi="Open Sans" w:cs="Open Sans"/>
          <w:color w:val="000000" w:themeColor="text1"/>
          <w:sz w:val="20"/>
          <w:szCs w:val="20"/>
          <w:lang w:eastAsia="pl-PL"/>
        </w:rPr>
        <w:t xml:space="preserve">nie </w:t>
      </w:r>
      <w:r w:rsidRPr="001E125E">
        <w:rPr>
          <w:rFonts w:ascii="Open Sans" w:eastAsia="Times New Roman" w:hAnsi="Open Sans" w:cs="Open Sans"/>
          <w:color w:val="000000" w:themeColor="text1"/>
          <w:sz w:val="20"/>
          <w:szCs w:val="20"/>
          <w:lang w:eastAsia="pl-PL"/>
        </w:rPr>
        <w:t>wymaga od Wykonawcy wniesienia  zabezpieczenia należytego wykonania umowy.</w:t>
      </w:r>
    </w:p>
    <w:p w14:paraId="0331EDE6" w14:textId="682117CE" w:rsidR="00B35031" w:rsidRPr="00CD5C79" w:rsidRDefault="00B35031" w:rsidP="00CD5C79">
      <w:pPr>
        <w:spacing w:after="0" w:line="240" w:lineRule="auto"/>
        <w:ind w:left="360"/>
        <w:jc w:val="both"/>
        <w:rPr>
          <w:rFonts w:ascii="Open Sans" w:eastAsia="Times New Roman" w:hAnsi="Open Sans" w:cs="Open Sans"/>
          <w:color w:val="000000" w:themeColor="text1"/>
          <w:sz w:val="20"/>
          <w:szCs w:val="20"/>
          <w:lang w:eastAsia="pl-PL"/>
        </w:rPr>
      </w:pPr>
    </w:p>
    <w:p w14:paraId="664688FF" w14:textId="38358D1A"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19.</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Informacje o treści zawieranej umowy.</w:t>
      </w:r>
    </w:p>
    <w:p w14:paraId="6BCE6FB8" w14:textId="0C91492A"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19.1. Umowa zostanie zawarta w wyznaczonym przez Zamawiającego</w:t>
      </w:r>
      <w:r w:rsidR="00681A4B" w:rsidRPr="0057280E">
        <w:rPr>
          <w:rFonts w:ascii="Open Sans" w:eastAsia="Times New Roman" w:hAnsi="Open Sans" w:cs="Open Sans"/>
          <w:color w:val="000000"/>
          <w:sz w:val="20"/>
          <w:szCs w:val="20"/>
          <w:lang w:eastAsia="pl-PL"/>
        </w:rPr>
        <w:t xml:space="preserve"> </w:t>
      </w:r>
      <w:r w:rsidRPr="0057280E">
        <w:rPr>
          <w:rFonts w:ascii="Open Sans" w:eastAsia="Times New Roman" w:hAnsi="Open Sans" w:cs="Open Sans"/>
          <w:color w:val="000000"/>
          <w:sz w:val="20"/>
          <w:szCs w:val="20"/>
          <w:lang w:eastAsia="pl-PL"/>
        </w:rPr>
        <w:t xml:space="preserve"> terminie i miejscu.</w:t>
      </w:r>
    </w:p>
    <w:p w14:paraId="69A0D3B0" w14:textId="2547D280"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19.2. Zamawiający wymaga, aby Wykonawca zawarł z nim umowę na zasadach określonych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we wzorze umowy, określonym w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w:t>
      </w:r>
    </w:p>
    <w:p w14:paraId="59E5EBDD" w14:textId="7D6C259F"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19.3.Zakazuje się istotnych zmian postanowień zawartej umowy w stosunku do treści oferty, </w:t>
      </w:r>
      <w:r w:rsidR="00760271"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na podstawie, której dokonano wyboru Wykonawcy, chyba że wystąpią okoliczności których </w:t>
      </w:r>
      <w:r w:rsidR="00DA05FA" w:rsidRPr="0057280E">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 xml:space="preserve">nie można było wcześniej przewidzieć, a które przemawiają za koniecznością zmiany </w:t>
      </w:r>
      <w:r w:rsidRPr="0057280E">
        <w:rPr>
          <w:rFonts w:ascii="Open Sans" w:eastAsia="Times New Roman" w:hAnsi="Open Sans" w:cs="Open Sans"/>
          <w:color w:val="000000"/>
          <w:sz w:val="20"/>
          <w:szCs w:val="20"/>
          <w:lang w:eastAsia="pl-PL"/>
        </w:rPr>
        <w:lastRenderedPageBreak/>
        <w:t>postanowień umowy określone we wzorze umowy zgodnie Rozdziale  II</w:t>
      </w:r>
      <w:r w:rsidR="0076114D" w:rsidRPr="0057280E">
        <w:rPr>
          <w:rFonts w:ascii="Open Sans" w:eastAsia="Times New Roman" w:hAnsi="Open Sans" w:cs="Open Sans"/>
          <w:color w:val="000000"/>
          <w:sz w:val="20"/>
          <w:szCs w:val="20"/>
          <w:lang w:eastAsia="pl-PL"/>
        </w:rPr>
        <w:t>I</w:t>
      </w:r>
      <w:r w:rsidRPr="0057280E">
        <w:rPr>
          <w:rFonts w:ascii="Open Sans" w:eastAsia="Times New Roman" w:hAnsi="Open Sans" w:cs="Open Sans"/>
          <w:color w:val="000000"/>
          <w:sz w:val="20"/>
          <w:szCs w:val="20"/>
          <w:lang w:eastAsia="pl-PL"/>
        </w:rPr>
        <w:t xml:space="preserve"> SWZ oraz art. 455 ustawy </w:t>
      </w:r>
      <w:proofErr w:type="spellStart"/>
      <w:r w:rsidRPr="0057280E">
        <w:rPr>
          <w:rFonts w:ascii="Open Sans" w:eastAsia="Times New Roman" w:hAnsi="Open Sans" w:cs="Open Sans"/>
          <w:color w:val="000000"/>
          <w:sz w:val="20"/>
          <w:szCs w:val="20"/>
          <w:lang w:eastAsia="pl-PL"/>
        </w:rPr>
        <w:t>Pzp</w:t>
      </w:r>
      <w:proofErr w:type="spellEnd"/>
      <w:r w:rsidRPr="0057280E">
        <w:rPr>
          <w:rFonts w:ascii="Open Sans" w:eastAsia="Times New Roman" w:hAnsi="Open Sans" w:cs="Open Sans"/>
          <w:color w:val="000000"/>
          <w:sz w:val="20"/>
          <w:szCs w:val="20"/>
          <w:lang w:eastAsia="pl-PL"/>
        </w:rPr>
        <w:t>.</w:t>
      </w:r>
    </w:p>
    <w:p w14:paraId="649670D3" w14:textId="10B41E2C"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19.4. Wykonawca zobowiązany jest wykazać zaistnienie okoliczności wskazanych </w:t>
      </w:r>
      <w:r w:rsidRPr="0057280E">
        <w:rPr>
          <w:rFonts w:ascii="Open Sans" w:eastAsia="Times New Roman" w:hAnsi="Open Sans" w:cs="Open Sans"/>
          <w:color w:val="000000"/>
          <w:sz w:val="20"/>
          <w:szCs w:val="20"/>
          <w:lang w:eastAsia="pl-PL"/>
        </w:rPr>
        <w:br/>
        <w:t xml:space="preserve">we wzorze umowy poprzez przedłożenie stosownych ekspertyz, opinii, dokumentów, itp. </w:t>
      </w:r>
      <w:r w:rsidR="003C22C2">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z których będzie wynikać konieczność zmiany umowy.</w:t>
      </w:r>
    </w:p>
    <w:p w14:paraId="7A732BEF" w14:textId="68F644A4"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 xml:space="preserve">19.5.Wszelkie istotne zmiany treści umowy wymagają zgody obydwu stron i formy pisemnej </w:t>
      </w:r>
      <w:r w:rsidR="003C22C2">
        <w:rPr>
          <w:rFonts w:ascii="Open Sans" w:eastAsia="Times New Roman" w:hAnsi="Open Sans" w:cs="Open Sans"/>
          <w:color w:val="000000"/>
          <w:sz w:val="20"/>
          <w:szCs w:val="20"/>
          <w:lang w:eastAsia="pl-PL"/>
        </w:rPr>
        <w:br/>
      </w:r>
      <w:r w:rsidRPr="0057280E">
        <w:rPr>
          <w:rFonts w:ascii="Open Sans" w:eastAsia="Times New Roman" w:hAnsi="Open Sans" w:cs="Open Sans"/>
          <w:color w:val="000000"/>
          <w:sz w:val="20"/>
          <w:szCs w:val="20"/>
          <w:lang w:eastAsia="pl-PL"/>
        </w:rPr>
        <w:t>w postaci aneksu pod rygorem nieważności.</w:t>
      </w:r>
    </w:p>
    <w:p w14:paraId="2F69757F" w14:textId="77777777"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19.6. Wprowadzenie zmian nieistotnych w umowie wymagają formy pisemnej pod rygorem nieważności.</w:t>
      </w:r>
    </w:p>
    <w:p w14:paraId="7BCD64C5" w14:textId="77777777" w:rsidR="0064740B" w:rsidRPr="0057280E"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19.7. Podpisanie aneksu do umowy wprowadzającego zmiany istotne powinno być poprzedzone, pod rygorem nieważności, sporządzeniem protokołu konieczności zawierającego uzasadnienie.</w:t>
      </w:r>
    </w:p>
    <w:p w14:paraId="119FDF64" w14:textId="14FEC6E7" w:rsidR="0064740B" w:rsidRDefault="0064740B" w:rsidP="00A332BD">
      <w:pPr>
        <w:spacing w:after="0" w:line="240" w:lineRule="auto"/>
        <w:ind w:left="360"/>
        <w:jc w:val="both"/>
        <w:rPr>
          <w:rFonts w:ascii="Open Sans" w:eastAsia="Times New Roman" w:hAnsi="Open Sans" w:cs="Open Sans"/>
          <w:color w:val="000000"/>
          <w:sz w:val="20"/>
          <w:szCs w:val="20"/>
          <w:lang w:eastAsia="pl-PL"/>
        </w:rPr>
      </w:pPr>
      <w:r w:rsidRPr="0057280E">
        <w:rPr>
          <w:rFonts w:ascii="Open Sans" w:eastAsia="Times New Roman" w:hAnsi="Open Sans" w:cs="Open Sans"/>
          <w:color w:val="000000"/>
          <w:sz w:val="20"/>
          <w:szCs w:val="20"/>
          <w:lang w:eastAsia="pl-PL"/>
        </w:rPr>
        <w:t>19.8. Konsekwencją zmiany umowy (aneksowania) może być w szczególności zmiana terminu zakończenia realizacji zadania.</w:t>
      </w:r>
    </w:p>
    <w:p w14:paraId="3CB7A057" w14:textId="77777777" w:rsidR="00A332BD" w:rsidRDefault="00A332BD" w:rsidP="00A332BD">
      <w:pPr>
        <w:spacing w:after="0" w:line="240" w:lineRule="auto"/>
        <w:ind w:left="360"/>
        <w:jc w:val="both"/>
        <w:rPr>
          <w:rFonts w:ascii="Open Sans" w:eastAsia="Times New Roman" w:hAnsi="Open Sans" w:cs="Open Sans"/>
          <w:color w:val="000000"/>
          <w:sz w:val="20"/>
          <w:szCs w:val="20"/>
          <w:lang w:eastAsia="pl-PL"/>
        </w:rPr>
      </w:pPr>
    </w:p>
    <w:p w14:paraId="51BEBF17" w14:textId="77777777"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20.</w:t>
      </w:r>
      <w:r w:rsidRPr="0057280E">
        <w:rPr>
          <w:rFonts w:ascii="Open Sans" w:eastAsia="Times New Roman" w:hAnsi="Open Sans" w:cs="Open Sans"/>
          <w:color w:val="000000"/>
          <w:sz w:val="20"/>
          <w:szCs w:val="20"/>
          <w:lang w:eastAsia="pl-PL"/>
        </w:rPr>
        <w:tab/>
        <w:t xml:space="preserve"> </w:t>
      </w:r>
      <w:r w:rsidRPr="0057280E">
        <w:rPr>
          <w:rFonts w:ascii="Open Sans" w:eastAsia="Times New Roman" w:hAnsi="Open Sans" w:cs="Open Sans"/>
          <w:color w:val="000000"/>
          <w:sz w:val="20"/>
          <w:szCs w:val="20"/>
          <w:u w:val="single"/>
          <w:lang w:eastAsia="pl-PL"/>
        </w:rPr>
        <w:t>Wizja lokalna</w:t>
      </w:r>
    </w:p>
    <w:p w14:paraId="4940FC1F" w14:textId="22000D87" w:rsidR="00364268" w:rsidRDefault="00364268" w:rsidP="00364268">
      <w:pPr>
        <w:spacing w:after="0" w:line="276" w:lineRule="auto"/>
        <w:ind w:left="360"/>
        <w:jc w:val="both"/>
        <w:rPr>
          <w:rFonts w:ascii="Open Sans" w:eastAsia="Times New Roman" w:hAnsi="Open Sans" w:cs="Open Sans"/>
          <w:color w:val="000000"/>
          <w:sz w:val="20"/>
          <w:szCs w:val="20"/>
          <w:lang w:eastAsia="pl-PL"/>
        </w:rPr>
      </w:pPr>
      <w:r w:rsidRPr="00364268">
        <w:rPr>
          <w:rFonts w:ascii="Open Sans" w:eastAsia="Times New Roman" w:hAnsi="Open Sans" w:cs="Open Sans"/>
          <w:color w:val="000000"/>
          <w:sz w:val="20"/>
          <w:szCs w:val="20"/>
          <w:lang w:eastAsia="pl-PL"/>
        </w:rPr>
        <w:t>Zamawiający informuje, że złożenie oferty nie musi być poprzedzone odbyciem wizji lokalnej.</w:t>
      </w:r>
    </w:p>
    <w:p w14:paraId="311044F4" w14:textId="77777777" w:rsidR="0099722C" w:rsidRDefault="0099722C" w:rsidP="0064740B">
      <w:pPr>
        <w:spacing w:after="0" w:line="276" w:lineRule="auto"/>
        <w:ind w:left="360"/>
        <w:jc w:val="both"/>
        <w:rPr>
          <w:rFonts w:ascii="Open Sans" w:eastAsia="Times New Roman" w:hAnsi="Open Sans" w:cs="Open Sans"/>
          <w:color w:val="000000"/>
          <w:sz w:val="20"/>
          <w:szCs w:val="20"/>
          <w:lang w:eastAsia="pl-PL"/>
        </w:rPr>
      </w:pPr>
    </w:p>
    <w:p w14:paraId="04992DE3" w14:textId="3FF4E55F"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lang w:eastAsia="pl-PL"/>
        </w:rPr>
        <w:t>21.</w:t>
      </w:r>
      <w:r w:rsidRPr="0057280E">
        <w:rPr>
          <w:rFonts w:ascii="Open Sans" w:eastAsia="Times New Roman" w:hAnsi="Open Sans" w:cs="Open Sans"/>
          <w:color w:val="000000"/>
          <w:sz w:val="20"/>
          <w:szCs w:val="20"/>
          <w:lang w:eastAsia="pl-PL"/>
        </w:rPr>
        <w:tab/>
      </w:r>
      <w:r w:rsidRPr="0057280E">
        <w:rPr>
          <w:rFonts w:ascii="Open Sans" w:eastAsia="Times New Roman" w:hAnsi="Open Sans" w:cs="Open Sans"/>
          <w:color w:val="000000"/>
          <w:sz w:val="20"/>
          <w:szCs w:val="20"/>
          <w:u w:val="single"/>
          <w:lang w:eastAsia="pl-PL"/>
        </w:rPr>
        <w:t>Podwykonawstwo.</w:t>
      </w:r>
    </w:p>
    <w:p w14:paraId="7616829D" w14:textId="0FBC1DF3" w:rsidR="00697E41" w:rsidRDefault="00697E41" w:rsidP="00697E41">
      <w:pPr>
        <w:spacing w:after="0" w:line="276" w:lineRule="auto"/>
        <w:ind w:left="360"/>
        <w:jc w:val="both"/>
        <w:rPr>
          <w:rFonts w:ascii="Open Sans" w:eastAsia="Times New Roman" w:hAnsi="Open Sans" w:cs="Open Sans"/>
          <w:color w:val="000000" w:themeColor="text1"/>
          <w:sz w:val="20"/>
          <w:szCs w:val="20"/>
          <w:lang w:eastAsia="pl-PL"/>
        </w:rPr>
      </w:pPr>
      <w:r w:rsidRPr="0057280E">
        <w:rPr>
          <w:rFonts w:ascii="Open Sans" w:eastAsia="Times New Roman" w:hAnsi="Open Sans" w:cs="Open Sans"/>
          <w:color w:val="000000" w:themeColor="text1"/>
          <w:sz w:val="20"/>
          <w:szCs w:val="20"/>
          <w:lang w:eastAsia="pl-PL"/>
        </w:rPr>
        <w:t xml:space="preserve">21.1.Wykonawca </w:t>
      </w:r>
      <w:r w:rsidR="005E4520">
        <w:rPr>
          <w:rFonts w:ascii="Open Sans" w:eastAsia="Times New Roman" w:hAnsi="Open Sans" w:cs="Open Sans"/>
          <w:color w:val="000000" w:themeColor="text1"/>
          <w:sz w:val="20"/>
          <w:szCs w:val="20"/>
          <w:lang w:eastAsia="pl-PL"/>
        </w:rPr>
        <w:t xml:space="preserve">powierza/ </w:t>
      </w:r>
      <w:r w:rsidRPr="0057280E">
        <w:rPr>
          <w:rFonts w:ascii="Open Sans" w:eastAsia="Times New Roman" w:hAnsi="Open Sans" w:cs="Open Sans"/>
          <w:color w:val="000000" w:themeColor="text1"/>
          <w:sz w:val="20"/>
          <w:szCs w:val="20"/>
          <w:lang w:eastAsia="pl-PL"/>
        </w:rPr>
        <w:t>nie powierza Podwykonawcy wykonania  części zamówienia.</w:t>
      </w:r>
    </w:p>
    <w:p w14:paraId="7D196487" w14:textId="77777777" w:rsidR="003C22C2" w:rsidRPr="0057280E" w:rsidRDefault="003C22C2" w:rsidP="00697E41">
      <w:pPr>
        <w:spacing w:after="0" w:line="276" w:lineRule="auto"/>
        <w:ind w:left="360"/>
        <w:jc w:val="both"/>
        <w:rPr>
          <w:rFonts w:ascii="Open Sans" w:eastAsia="Times New Roman" w:hAnsi="Open Sans" w:cs="Open Sans"/>
          <w:color w:val="000000" w:themeColor="text1"/>
          <w:sz w:val="20"/>
          <w:szCs w:val="20"/>
          <w:lang w:eastAsia="pl-PL"/>
        </w:rPr>
      </w:pPr>
    </w:p>
    <w:p w14:paraId="06F82C21" w14:textId="31BFCF79" w:rsidR="0064740B" w:rsidRPr="0057280E" w:rsidRDefault="0064740B" w:rsidP="0064740B">
      <w:pPr>
        <w:spacing w:after="0" w:line="276" w:lineRule="auto"/>
        <w:ind w:left="360"/>
        <w:jc w:val="both"/>
        <w:rPr>
          <w:rFonts w:ascii="Open Sans" w:eastAsia="Times New Roman" w:hAnsi="Open Sans" w:cs="Open Sans"/>
          <w:color w:val="000000"/>
          <w:sz w:val="20"/>
          <w:szCs w:val="20"/>
          <w:u w:val="single"/>
          <w:lang w:eastAsia="pl-PL"/>
        </w:rPr>
      </w:pPr>
      <w:r w:rsidRPr="0057280E">
        <w:rPr>
          <w:rFonts w:ascii="Open Sans" w:eastAsia="Times New Roman" w:hAnsi="Open Sans" w:cs="Open Sans"/>
          <w:color w:val="000000"/>
          <w:sz w:val="20"/>
          <w:szCs w:val="20"/>
          <w:u w:val="single"/>
          <w:lang w:eastAsia="pl-PL"/>
        </w:rPr>
        <w:t>22.</w:t>
      </w:r>
      <w:r w:rsidRPr="0057280E">
        <w:rPr>
          <w:rFonts w:ascii="Open Sans" w:eastAsia="Times New Roman" w:hAnsi="Open Sans" w:cs="Open Sans"/>
          <w:color w:val="000000"/>
          <w:sz w:val="20"/>
          <w:szCs w:val="20"/>
          <w:u w:val="single"/>
          <w:lang w:eastAsia="pl-PL"/>
        </w:rPr>
        <w:tab/>
        <w:t>Środki ochrony prawnej.</w:t>
      </w:r>
    </w:p>
    <w:p w14:paraId="79C1AECC" w14:textId="54E79006"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 xml:space="preserve">22.1. Środki ochrony prawnej określone w niniejszym dziale przysługują Wykonawcy, </w:t>
      </w:r>
      <w:r w:rsidR="00014C19" w:rsidRPr="003D7E62">
        <w:rPr>
          <w:rFonts w:ascii="Open Sans" w:eastAsia="Times New Roman" w:hAnsi="Open Sans" w:cs="Open Sans"/>
          <w:color w:val="000000"/>
          <w:sz w:val="18"/>
          <w:szCs w:val="18"/>
          <w:lang w:eastAsia="pl-PL"/>
        </w:rPr>
        <w:br/>
      </w:r>
      <w:r w:rsidRPr="003D7E62">
        <w:rPr>
          <w:rFonts w:ascii="Open Sans" w:eastAsia="Times New Roman" w:hAnsi="Open Sans" w:cs="Open Sans"/>
          <w:color w:val="000000"/>
          <w:sz w:val="18"/>
          <w:szCs w:val="18"/>
          <w:lang w:eastAsia="pl-PL"/>
        </w:rPr>
        <w:t xml:space="preserve">oraz innemu podmiotowi, jeżeli ma lub miał interes w uzyskaniu zamówienia oraz poniósł lub może ponieść szkodę w wyniku naruszenia przez Zamawiającego przepisów ustawy </w:t>
      </w:r>
      <w:proofErr w:type="spellStart"/>
      <w:r w:rsidRPr="003D7E62">
        <w:rPr>
          <w:rFonts w:ascii="Open Sans" w:eastAsia="Times New Roman" w:hAnsi="Open Sans" w:cs="Open Sans"/>
          <w:color w:val="000000"/>
          <w:sz w:val="18"/>
          <w:szCs w:val="18"/>
          <w:lang w:eastAsia="pl-PL"/>
        </w:rPr>
        <w:t>Pzp</w:t>
      </w:r>
      <w:proofErr w:type="spellEnd"/>
      <w:r w:rsidRPr="003D7E62">
        <w:rPr>
          <w:rFonts w:ascii="Open Sans" w:eastAsia="Times New Roman" w:hAnsi="Open Sans" w:cs="Open Sans"/>
          <w:color w:val="000000"/>
          <w:sz w:val="18"/>
          <w:szCs w:val="18"/>
          <w:lang w:eastAsia="pl-PL"/>
        </w:rPr>
        <w:t>.</w:t>
      </w:r>
    </w:p>
    <w:p w14:paraId="165BCCE3" w14:textId="0A670D93"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 xml:space="preserve">22.2.  Środki ochrony prawnej wobec ogłoszenia wszczynającego postępowanie o udzielenie zamówienia oraz dokumentów zamówienia przysługują również organizacjom wpisanym na listę, o której mowa </w:t>
      </w:r>
      <w:r w:rsidR="003D7E62">
        <w:rPr>
          <w:rFonts w:ascii="Open Sans" w:eastAsia="Times New Roman" w:hAnsi="Open Sans" w:cs="Open Sans"/>
          <w:color w:val="000000"/>
          <w:sz w:val="18"/>
          <w:szCs w:val="18"/>
          <w:lang w:eastAsia="pl-PL"/>
        </w:rPr>
        <w:br/>
      </w:r>
      <w:r w:rsidRPr="003D7E62">
        <w:rPr>
          <w:rFonts w:ascii="Open Sans" w:eastAsia="Times New Roman" w:hAnsi="Open Sans" w:cs="Open Sans"/>
          <w:color w:val="000000"/>
          <w:sz w:val="18"/>
          <w:szCs w:val="18"/>
          <w:lang w:eastAsia="pl-PL"/>
        </w:rPr>
        <w:t xml:space="preserve">w art. 469 pkt 15 ustawy </w:t>
      </w:r>
      <w:proofErr w:type="spellStart"/>
      <w:r w:rsidRPr="003D7E62">
        <w:rPr>
          <w:rFonts w:ascii="Open Sans" w:eastAsia="Times New Roman" w:hAnsi="Open Sans" w:cs="Open Sans"/>
          <w:color w:val="000000"/>
          <w:sz w:val="18"/>
          <w:szCs w:val="18"/>
          <w:lang w:eastAsia="pl-PL"/>
        </w:rPr>
        <w:t>Pzp</w:t>
      </w:r>
      <w:proofErr w:type="spellEnd"/>
      <w:r w:rsidRPr="003D7E62">
        <w:rPr>
          <w:rFonts w:ascii="Open Sans" w:eastAsia="Times New Roman" w:hAnsi="Open Sans" w:cs="Open Sans"/>
          <w:color w:val="000000"/>
          <w:sz w:val="18"/>
          <w:szCs w:val="18"/>
          <w:lang w:eastAsia="pl-PL"/>
        </w:rPr>
        <w:t xml:space="preserve"> oraz Rzecznikowi Małych i Średnich Przedsiębiorców.</w:t>
      </w:r>
    </w:p>
    <w:p w14:paraId="5ACFCED8"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22.3. Odwołanie przysługuje na:</w:t>
      </w:r>
    </w:p>
    <w:p w14:paraId="713F1F04" w14:textId="56F8E2DD"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 xml:space="preserve">22.3.1. niezgodną z przepisami ustawy czynność Zamawiającego, podjętą w postępowaniu </w:t>
      </w:r>
      <w:r w:rsidR="00735530" w:rsidRPr="003D7E62">
        <w:rPr>
          <w:rFonts w:ascii="Open Sans" w:eastAsia="Times New Roman" w:hAnsi="Open Sans" w:cs="Open Sans"/>
          <w:color w:val="000000"/>
          <w:sz w:val="18"/>
          <w:szCs w:val="18"/>
          <w:lang w:eastAsia="pl-PL"/>
        </w:rPr>
        <w:br/>
      </w:r>
      <w:r w:rsidRPr="003D7E62">
        <w:rPr>
          <w:rFonts w:ascii="Open Sans" w:eastAsia="Times New Roman" w:hAnsi="Open Sans" w:cs="Open Sans"/>
          <w:color w:val="000000"/>
          <w:sz w:val="18"/>
          <w:szCs w:val="18"/>
          <w:lang w:eastAsia="pl-PL"/>
        </w:rPr>
        <w:t>o udzielenie zamówienia, w tym na projektowane postanowienie umowy;</w:t>
      </w:r>
    </w:p>
    <w:p w14:paraId="1D95C189"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22.3.2. zaniechanie czynności w postępowaniu o udzielenie zamówienia do której zamawiający był obowiązany na podstawie ustawy;</w:t>
      </w:r>
    </w:p>
    <w:p w14:paraId="152E5999" w14:textId="2B9E9043"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22.4. Odwołanie wnosi się do Prezesa Izby. Odwołujący przekazuje kopię odwołania zamawiającemu przed upływem terminu do wniesienia odwołania w taki sposób, aby mógł on zapoznać się z jego treścią przed upływem tego terminu.</w:t>
      </w:r>
    </w:p>
    <w:p w14:paraId="2E2FF83B" w14:textId="2E8084F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22.5. Odwołanie wobec treści ogłoszenia lub treści SWZ wnosi się w terminie 5 dni od dnia zamieszczenia ogłoszenia w Biuletynie Zamówień Publicznych lub treści SWZ na stronie internetowej prowadzonego postępowania.</w:t>
      </w:r>
    </w:p>
    <w:p w14:paraId="0152CB60"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22.6. Odwołanie wnosi się w terminie:</w:t>
      </w:r>
    </w:p>
    <w:p w14:paraId="6050D07B"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22.6.1. 5 dni od dnia przekazania informacji o czynności Zamawiającego stanowiącej podstawę jego wniesienia, jeżeli informacja została przekazana przy użyciu środków komunikacji elektronicznej,</w:t>
      </w:r>
    </w:p>
    <w:p w14:paraId="175AD7C7" w14:textId="00AE4851"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22.6.2. 10 dni od dnia przekazania informacji o czynności Zamawiającego stanowiącej podstawę jego wniesienia, jeżeli informacja została przekazana w sposób inny niż określony w pkt 22.6.1.</w:t>
      </w:r>
    </w:p>
    <w:p w14:paraId="1314AB1D" w14:textId="69492B70"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 xml:space="preserve">22.7. Odwołanie w przypadkach innych niż określone w pkt 22.5 i 22.6 wnosi się w terminie </w:t>
      </w:r>
      <w:r w:rsidR="00F95829" w:rsidRPr="003D7E62">
        <w:rPr>
          <w:rFonts w:ascii="Open Sans" w:eastAsia="Times New Roman" w:hAnsi="Open Sans" w:cs="Open Sans"/>
          <w:color w:val="000000"/>
          <w:sz w:val="18"/>
          <w:szCs w:val="18"/>
          <w:lang w:eastAsia="pl-PL"/>
        </w:rPr>
        <w:br/>
      </w:r>
      <w:r w:rsidRPr="003D7E62">
        <w:rPr>
          <w:rFonts w:ascii="Open Sans" w:eastAsia="Times New Roman" w:hAnsi="Open Sans" w:cs="Open Sans"/>
          <w:color w:val="000000"/>
          <w:sz w:val="18"/>
          <w:szCs w:val="18"/>
          <w:lang w:eastAsia="pl-PL"/>
        </w:rPr>
        <w:t>5 dni od dnia, w którym powzięto lub przy zachowaniu należytej staranności można było powziąć wiadomość o okolicznościach stanowiących podstawę jego wniesienia.</w:t>
      </w:r>
    </w:p>
    <w:p w14:paraId="1AF52565" w14:textId="01EFC073"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 xml:space="preserve">22.8. Na orzeczenie Izby oraz postanowienie Prezesa Izby, o którym mowa w art. 519 ust. 1 ustawy </w:t>
      </w:r>
      <w:proofErr w:type="spellStart"/>
      <w:r w:rsidRPr="003D7E62">
        <w:rPr>
          <w:rFonts w:ascii="Open Sans" w:eastAsia="Times New Roman" w:hAnsi="Open Sans" w:cs="Open Sans"/>
          <w:color w:val="000000"/>
          <w:sz w:val="18"/>
          <w:szCs w:val="18"/>
          <w:lang w:eastAsia="pl-PL"/>
        </w:rPr>
        <w:t>Pzp</w:t>
      </w:r>
      <w:proofErr w:type="spellEnd"/>
      <w:r w:rsidRPr="003D7E62">
        <w:rPr>
          <w:rFonts w:ascii="Open Sans" w:eastAsia="Times New Roman" w:hAnsi="Open Sans" w:cs="Open Sans"/>
          <w:color w:val="000000"/>
          <w:sz w:val="18"/>
          <w:szCs w:val="18"/>
          <w:lang w:eastAsia="pl-PL"/>
        </w:rPr>
        <w:t>, stronom oraz uczestnikom postępowania odwoławczego przysługuje skarga do sądu.</w:t>
      </w:r>
    </w:p>
    <w:p w14:paraId="49A84D76"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22.9. W postępowaniu toczącym się wskutek wniesienia skargi stosuje się odpowiednio przepisy ustawy z dnia 17 listopada 1964 roku Kodeks postępowania cywilnego o apelacji, jeżeli przepisy niniejszego rozdziału nie stanowią inaczej.</w:t>
      </w:r>
    </w:p>
    <w:p w14:paraId="58B0836E"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lastRenderedPageBreak/>
        <w:t>22.10. Skargę wnosi się do Sądu Okręgowego w Warszawie - sądu zamówień publicznych, zwanego dalej "sądem zamówień publicznych".</w:t>
      </w:r>
    </w:p>
    <w:p w14:paraId="06AEEB74"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 xml:space="preserve">22.11. Skargę wnosi się za pośrednictwem Prezesa Izby, w terminie 14 dni od dnia doręczenia orzeczenia Izby lub postanowienia Prezesa Izby, o którym mowa w art. 519 ust. 1 ustawy </w:t>
      </w:r>
      <w:proofErr w:type="spellStart"/>
      <w:r w:rsidRPr="003D7E62">
        <w:rPr>
          <w:rFonts w:ascii="Open Sans" w:eastAsia="Times New Roman" w:hAnsi="Open Sans" w:cs="Open Sans"/>
          <w:color w:val="000000"/>
          <w:sz w:val="18"/>
          <w:szCs w:val="18"/>
          <w:lang w:eastAsia="pl-PL"/>
        </w:rPr>
        <w:t>Pzp</w:t>
      </w:r>
      <w:proofErr w:type="spellEnd"/>
      <w:r w:rsidRPr="003D7E62">
        <w:rPr>
          <w:rFonts w:ascii="Open Sans" w:eastAsia="Times New Roman" w:hAnsi="Open Sans" w:cs="Open Sans"/>
          <w:color w:val="000000"/>
          <w:sz w:val="18"/>
          <w:szCs w:val="18"/>
          <w:lang w:eastAsia="pl-PL"/>
        </w:rPr>
        <w:t xml:space="preserve">, przesyłając jednocześnie jej odpis przeciwnikowi skargi. </w:t>
      </w:r>
    </w:p>
    <w:p w14:paraId="7F8B8878" w14:textId="77777777" w:rsidR="0064740B" w:rsidRPr="003D7E62" w:rsidRDefault="0064740B" w:rsidP="00A332BD">
      <w:pPr>
        <w:spacing w:after="0" w:line="240"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Złożenie skargi w placówce pocztowej operatora wyznaczonego w rozumieniu ustawy z dnia 23 listopada 2012 roku Prawo pocztowe jest równoznaczne z jej wniesieniem.</w:t>
      </w:r>
    </w:p>
    <w:p w14:paraId="26FF60CD" w14:textId="77777777" w:rsidR="0064740B" w:rsidRPr="003D7E62" w:rsidRDefault="0064740B" w:rsidP="0064740B">
      <w:pPr>
        <w:spacing w:after="0" w:line="276" w:lineRule="auto"/>
        <w:ind w:left="360"/>
        <w:jc w:val="both"/>
        <w:rPr>
          <w:rFonts w:ascii="Open Sans" w:eastAsia="Times New Roman" w:hAnsi="Open Sans" w:cs="Open Sans"/>
          <w:color w:val="000000"/>
          <w:sz w:val="18"/>
          <w:szCs w:val="18"/>
          <w:lang w:eastAsia="pl-PL"/>
        </w:rPr>
      </w:pPr>
      <w:r w:rsidRPr="003D7E62">
        <w:rPr>
          <w:rFonts w:ascii="Open Sans" w:eastAsia="Times New Roman" w:hAnsi="Open Sans" w:cs="Open Sans"/>
          <w:color w:val="000000"/>
          <w:sz w:val="18"/>
          <w:szCs w:val="18"/>
          <w:lang w:eastAsia="pl-PL"/>
        </w:rPr>
        <w:t>22.12. Prezes Izby przekazuje skargę wraz z aktami postępowania odwoławczego do sądu zamówień publicznych w terminie 7 dni od dnia jej otrzymania.</w:t>
      </w:r>
    </w:p>
    <w:p w14:paraId="7448985A" w14:textId="77777777" w:rsidR="0064740B" w:rsidRPr="003D7E62" w:rsidRDefault="0064740B" w:rsidP="0064740B">
      <w:pPr>
        <w:tabs>
          <w:tab w:val="left" w:pos="284"/>
        </w:tabs>
        <w:suppressAutoHyphens/>
        <w:overflowPunct w:val="0"/>
        <w:autoSpaceDE w:val="0"/>
        <w:spacing w:after="0" w:line="240" w:lineRule="auto"/>
        <w:contextualSpacing/>
        <w:jc w:val="both"/>
        <w:textAlignment w:val="baseline"/>
        <w:rPr>
          <w:rFonts w:ascii="Open Sans" w:eastAsia="Times New Roman" w:hAnsi="Open Sans" w:cs="Open Sans"/>
          <w:sz w:val="18"/>
          <w:szCs w:val="18"/>
          <w:lang w:eastAsia="ar-SA"/>
        </w:rPr>
      </w:pPr>
    </w:p>
    <w:p w14:paraId="78C0A779" w14:textId="03FD3D9D" w:rsidR="0064740B" w:rsidRPr="0057280E" w:rsidRDefault="0064740B">
      <w:pPr>
        <w:pStyle w:val="Akapitzlist"/>
        <w:numPr>
          <w:ilvl w:val="0"/>
          <w:numId w:val="7"/>
        </w:numPr>
        <w:spacing w:line="276" w:lineRule="auto"/>
        <w:jc w:val="both"/>
        <w:rPr>
          <w:rFonts w:ascii="Open Sans" w:hAnsi="Open Sans" w:cs="Open Sans"/>
          <w:color w:val="000000"/>
          <w:sz w:val="20"/>
          <w:szCs w:val="20"/>
          <w:u w:val="single"/>
        </w:rPr>
      </w:pPr>
      <w:r w:rsidRPr="0057280E">
        <w:rPr>
          <w:rFonts w:ascii="Open Sans" w:hAnsi="Open Sans" w:cs="Open Sans"/>
          <w:color w:val="000000"/>
          <w:sz w:val="20"/>
          <w:szCs w:val="20"/>
          <w:u w:val="single"/>
        </w:rPr>
        <w:t xml:space="preserve">Inne informacje </w:t>
      </w:r>
    </w:p>
    <w:p w14:paraId="365E8244" w14:textId="4CF8CF9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 xml:space="preserve">Na podstawie art. 13 Rozporządzenia Parlamentu Europejskiego i Rady (UE) 2016/679 z dnia 27 kwietnia </w:t>
      </w:r>
      <w:r w:rsidR="00ED70EC"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2016 roku (RODO) uprzejmie informujemy, że:</w:t>
      </w:r>
    </w:p>
    <w:p w14:paraId="62B836AE" w14:textId="6853040E"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w:t>
      </w:r>
      <w:r w:rsidRPr="0057280E">
        <w:rPr>
          <w:rFonts w:ascii="Open Sans" w:eastAsia="Times New Roman" w:hAnsi="Open Sans" w:cs="Open Sans"/>
          <w:color w:val="000000"/>
          <w:sz w:val="18"/>
          <w:szCs w:val="18"/>
          <w:lang w:eastAsia="pl-PL"/>
        </w:rPr>
        <w:tab/>
        <w:t xml:space="preserve">Administratorem danych osobowych przetwarzanych w Przedsiębiorstwie jest Przedsiębiorstwo Gospodarki Komunalnej Spółka z o.o. </w:t>
      </w:r>
    </w:p>
    <w:p w14:paraId="5016921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2)</w:t>
      </w:r>
      <w:r w:rsidRPr="0057280E">
        <w:rPr>
          <w:rFonts w:ascii="Open Sans" w:eastAsia="Times New Roman" w:hAnsi="Open Sans" w:cs="Open Sans"/>
          <w:color w:val="000000"/>
          <w:sz w:val="18"/>
          <w:szCs w:val="18"/>
          <w:lang w:eastAsia="pl-PL"/>
        </w:rPr>
        <w:tab/>
        <w:t>Dokładne informacje dotyczące zasad przetwarzania danych osobowych znajdują się na stronie BIP Przedsiębiorstwa Gospodarki Komunalnej pod adresem: http://pgk.koszalin.ibip.pl/public/?id=216428</w:t>
      </w:r>
    </w:p>
    <w:p w14:paraId="0CEF773E"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3)</w:t>
      </w:r>
      <w:r w:rsidRPr="0057280E">
        <w:rPr>
          <w:rFonts w:ascii="Open Sans" w:eastAsia="Times New Roman" w:hAnsi="Open Sans" w:cs="Open Sans"/>
          <w:color w:val="000000"/>
          <w:sz w:val="18"/>
          <w:szCs w:val="18"/>
          <w:lang w:eastAsia="pl-PL"/>
        </w:rPr>
        <w:tab/>
        <w:t>Pani/Pana dane osobowe przetwarzane będą na podstawie art. 6 ust. 1 lit. c RODO w celu związanym z przedmiotowym postępowaniem o udzielenie zamówienia publicznego;</w:t>
      </w:r>
    </w:p>
    <w:p w14:paraId="59BE34CD" w14:textId="35B5198A"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ab/>
        <w:t>odbiorcami Pani/Pana danych osobowych będą osoby lub podmioty, którym udostępniona zostanie dokumentacja postępowania w oparciu o art. 74 ustawy z dnia 11 września 2019 r. – Prawo zamówień publicznych (</w:t>
      </w:r>
      <w:proofErr w:type="spellStart"/>
      <w:r w:rsidRPr="0057280E">
        <w:rPr>
          <w:rFonts w:ascii="Open Sans" w:eastAsia="Times New Roman" w:hAnsi="Open Sans" w:cs="Open Sans"/>
          <w:color w:val="000000"/>
          <w:sz w:val="18"/>
          <w:szCs w:val="18"/>
          <w:lang w:eastAsia="pl-PL"/>
        </w:rPr>
        <w:t>t.j</w:t>
      </w:r>
      <w:proofErr w:type="spellEnd"/>
      <w:r w:rsidRPr="0057280E">
        <w:rPr>
          <w:rFonts w:ascii="Open Sans" w:eastAsia="Times New Roman" w:hAnsi="Open Sans" w:cs="Open Sans"/>
          <w:color w:val="000000"/>
          <w:sz w:val="18"/>
          <w:szCs w:val="18"/>
          <w:lang w:eastAsia="pl-PL"/>
        </w:rPr>
        <w:t>. Dz. U. z 20</w:t>
      </w:r>
      <w:r w:rsidR="00A61681" w:rsidRPr="0057280E">
        <w:rPr>
          <w:rFonts w:ascii="Open Sans" w:eastAsia="Times New Roman" w:hAnsi="Open Sans" w:cs="Open Sans"/>
          <w:color w:val="000000"/>
          <w:sz w:val="18"/>
          <w:szCs w:val="18"/>
          <w:lang w:eastAsia="pl-PL"/>
        </w:rPr>
        <w:t>2</w:t>
      </w:r>
      <w:r w:rsidR="00880456">
        <w:rPr>
          <w:rFonts w:ascii="Open Sans" w:eastAsia="Times New Roman" w:hAnsi="Open Sans" w:cs="Open Sans"/>
          <w:color w:val="000000"/>
          <w:sz w:val="18"/>
          <w:szCs w:val="18"/>
          <w:lang w:eastAsia="pl-PL"/>
        </w:rPr>
        <w:t>4</w:t>
      </w:r>
      <w:r w:rsidRPr="0057280E">
        <w:rPr>
          <w:rFonts w:ascii="Open Sans" w:eastAsia="Times New Roman" w:hAnsi="Open Sans" w:cs="Open Sans"/>
          <w:color w:val="000000"/>
          <w:sz w:val="18"/>
          <w:szCs w:val="18"/>
          <w:lang w:eastAsia="pl-PL"/>
        </w:rPr>
        <w:t xml:space="preserve"> r., poz. </w:t>
      </w:r>
      <w:r w:rsidR="00880456">
        <w:rPr>
          <w:rFonts w:ascii="Open Sans" w:eastAsia="Times New Roman" w:hAnsi="Open Sans" w:cs="Open Sans"/>
          <w:color w:val="000000"/>
          <w:sz w:val="18"/>
          <w:szCs w:val="18"/>
          <w:lang w:eastAsia="pl-PL"/>
        </w:rPr>
        <w:t>1320</w:t>
      </w:r>
      <w:r w:rsidR="002F6EBC" w:rsidRPr="0057280E">
        <w:rPr>
          <w:rFonts w:ascii="Open Sans" w:eastAsia="Times New Roman" w:hAnsi="Open Sans" w:cs="Open Sans"/>
          <w:color w:val="000000"/>
          <w:sz w:val="18"/>
          <w:szCs w:val="18"/>
          <w:lang w:eastAsia="pl-PL"/>
        </w:rPr>
        <w:t xml:space="preserve"> </w:t>
      </w:r>
      <w:r w:rsidRPr="0057280E">
        <w:rPr>
          <w:rFonts w:ascii="Open Sans" w:eastAsia="Times New Roman" w:hAnsi="Open Sans" w:cs="Open Sans"/>
          <w:color w:val="000000"/>
          <w:sz w:val="18"/>
          <w:szCs w:val="18"/>
          <w:lang w:eastAsia="pl-PL"/>
        </w:rPr>
        <w:t xml:space="preserve">), dalej „ustawa </w:t>
      </w:r>
      <w:proofErr w:type="spellStart"/>
      <w:r w:rsidRPr="0057280E">
        <w:rPr>
          <w:rFonts w:ascii="Open Sans" w:eastAsia="Times New Roman" w:hAnsi="Open Sans" w:cs="Open Sans"/>
          <w:color w:val="000000"/>
          <w:sz w:val="18"/>
          <w:szCs w:val="18"/>
          <w:lang w:eastAsia="pl-PL"/>
        </w:rPr>
        <w:t>Pzp</w:t>
      </w:r>
      <w:proofErr w:type="spellEnd"/>
      <w:r w:rsidRPr="0057280E">
        <w:rPr>
          <w:rFonts w:ascii="Open Sans" w:eastAsia="Times New Roman" w:hAnsi="Open Sans" w:cs="Open Sans"/>
          <w:color w:val="000000"/>
          <w:sz w:val="18"/>
          <w:szCs w:val="18"/>
          <w:lang w:eastAsia="pl-PL"/>
        </w:rPr>
        <w:t xml:space="preserve">”;  </w:t>
      </w:r>
    </w:p>
    <w:p w14:paraId="70FC8DE9"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5)</w:t>
      </w:r>
      <w:r w:rsidRPr="0057280E">
        <w:rPr>
          <w:rFonts w:ascii="Open Sans" w:eastAsia="Times New Roman" w:hAnsi="Open Sans" w:cs="Open Sans"/>
          <w:color w:val="000000"/>
          <w:sz w:val="18"/>
          <w:szCs w:val="18"/>
          <w:lang w:eastAsia="pl-PL"/>
        </w:rPr>
        <w:tab/>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3DD2400" w14:textId="320D63D3"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6)</w:t>
      </w:r>
      <w:r w:rsidRPr="0057280E">
        <w:rPr>
          <w:rFonts w:ascii="Open Sans" w:eastAsia="Times New Roman" w:hAnsi="Open Sans" w:cs="Open Sans"/>
          <w:color w:val="000000"/>
          <w:sz w:val="18"/>
          <w:szCs w:val="18"/>
          <w:lang w:eastAsia="pl-PL"/>
        </w:rPr>
        <w:tab/>
        <w:t xml:space="preserve">obowiązek podania przez Panią/Pana danych osobowych bezpośrednio Pani/Pana dotyczących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jest wymogiem ustawowym określonym w przepisach ustawy </w:t>
      </w:r>
      <w:proofErr w:type="spellStart"/>
      <w:r w:rsidRPr="0057280E">
        <w:rPr>
          <w:rFonts w:ascii="Open Sans" w:eastAsia="Times New Roman" w:hAnsi="Open Sans" w:cs="Open Sans"/>
          <w:color w:val="000000"/>
          <w:sz w:val="18"/>
          <w:szCs w:val="18"/>
          <w:lang w:eastAsia="pl-PL"/>
        </w:rPr>
        <w:t>Pzp</w:t>
      </w:r>
      <w:proofErr w:type="spellEnd"/>
      <w:r w:rsidRPr="0057280E">
        <w:rPr>
          <w:rFonts w:ascii="Open Sans" w:eastAsia="Times New Roman" w:hAnsi="Open Sans" w:cs="Open Sans"/>
          <w:color w:val="000000"/>
          <w:sz w:val="18"/>
          <w:szCs w:val="18"/>
          <w:lang w:eastAsia="pl-PL"/>
        </w:rPr>
        <w:t xml:space="preserve">, związanym z udziałem w postępowaniu </w:t>
      </w:r>
      <w:r w:rsidR="00246BD0" w:rsidRPr="0057280E">
        <w:rPr>
          <w:rFonts w:ascii="Open Sans" w:eastAsia="Times New Roman" w:hAnsi="Open Sans" w:cs="Open Sans"/>
          <w:color w:val="000000"/>
          <w:sz w:val="18"/>
          <w:szCs w:val="18"/>
          <w:lang w:eastAsia="pl-PL"/>
        </w:rPr>
        <w:br/>
      </w:r>
      <w:r w:rsidRPr="0057280E">
        <w:rPr>
          <w:rFonts w:ascii="Open Sans" w:eastAsia="Times New Roman" w:hAnsi="Open Sans" w:cs="Open Sans"/>
          <w:color w:val="000000"/>
          <w:sz w:val="18"/>
          <w:szCs w:val="18"/>
          <w:lang w:eastAsia="pl-PL"/>
        </w:rPr>
        <w:t xml:space="preserve">o udzielenie zamówienia publicznego; konsekwencje niepodania określonych danych wynikają z ustawy </w:t>
      </w:r>
      <w:proofErr w:type="spellStart"/>
      <w:r w:rsidRPr="0057280E">
        <w:rPr>
          <w:rFonts w:ascii="Open Sans" w:eastAsia="Times New Roman" w:hAnsi="Open Sans" w:cs="Open Sans"/>
          <w:color w:val="000000"/>
          <w:sz w:val="18"/>
          <w:szCs w:val="18"/>
          <w:lang w:eastAsia="pl-PL"/>
        </w:rPr>
        <w:t>Pzp</w:t>
      </w:r>
      <w:proofErr w:type="spellEnd"/>
      <w:r w:rsidRPr="0057280E">
        <w:rPr>
          <w:rFonts w:ascii="Open Sans" w:eastAsia="Times New Roman" w:hAnsi="Open Sans" w:cs="Open Sans"/>
          <w:color w:val="000000"/>
          <w:sz w:val="18"/>
          <w:szCs w:val="18"/>
          <w:lang w:eastAsia="pl-PL"/>
        </w:rPr>
        <w:t xml:space="preserve">;  </w:t>
      </w:r>
    </w:p>
    <w:p w14:paraId="75BACD51"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7)</w:t>
      </w:r>
      <w:r w:rsidRPr="0057280E">
        <w:rPr>
          <w:rFonts w:ascii="Open Sans" w:eastAsia="Times New Roman" w:hAnsi="Open Sans" w:cs="Open Sans"/>
          <w:color w:val="000000"/>
          <w:sz w:val="18"/>
          <w:szCs w:val="18"/>
          <w:lang w:eastAsia="pl-PL"/>
        </w:rPr>
        <w:tab/>
        <w:t>w odniesieniu do Pani/Pana danych osobowych decyzje nie będą podejmowane w sposób zautomatyzowany;</w:t>
      </w:r>
    </w:p>
    <w:p w14:paraId="1A639AE8"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8)</w:t>
      </w:r>
      <w:r w:rsidRPr="0057280E">
        <w:rPr>
          <w:rFonts w:ascii="Open Sans" w:eastAsia="Times New Roman" w:hAnsi="Open Sans" w:cs="Open Sans"/>
          <w:color w:val="000000"/>
          <w:sz w:val="18"/>
          <w:szCs w:val="18"/>
          <w:lang w:eastAsia="pl-PL"/>
        </w:rPr>
        <w:tab/>
        <w:t>posiada Pani/Pan:</w:t>
      </w:r>
    </w:p>
    <w:p w14:paraId="7A3A8122"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21"/>
          <w:szCs w:val="21"/>
          <w:lang w:eastAsia="pl-PL"/>
        </w:rPr>
        <w:t>−</w:t>
      </w:r>
      <w:r w:rsidRPr="0057280E">
        <w:rPr>
          <w:rFonts w:ascii="Open Sans" w:eastAsia="Times New Roman" w:hAnsi="Open Sans" w:cs="Open Sans"/>
          <w:color w:val="000000"/>
          <w:sz w:val="21"/>
          <w:szCs w:val="21"/>
          <w:lang w:eastAsia="pl-PL"/>
        </w:rPr>
        <w:tab/>
      </w:r>
      <w:r w:rsidRPr="0057280E">
        <w:rPr>
          <w:rFonts w:ascii="Open Sans" w:eastAsia="Times New Roman" w:hAnsi="Open Sans" w:cs="Open Sans"/>
          <w:color w:val="000000"/>
          <w:sz w:val="12"/>
          <w:szCs w:val="12"/>
          <w:lang w:eastAsia="pl-PL"/>
        </w:rPr>
        <w:t>na podstawie art. 15 RODO prawo dostępu do danych osobowych Pani/Pana dotyczących;</w:t>
      </w:r>
    </w:p>
    <w:p w14:paraId="3178E0CD"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16 RODO prawo do sprostowania Pani/Pana danych osobowych *;</w:t>
      </w:r>
    </w:p>
    <w:p w14:paraId="0554DE3C"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 xml:space="preserve">na podstawie art. 18 RODO prawo żądania od administratora ograniczenia przetwarzania danych osobowych z zastrzeżeniem przypadków, o których mowa w art. 18 ust. 2 RODO **;  </w:t>
      </w:r>
    </w:p>
    <w:p w14:paraId="23DE5B65" w14:textId="77777777" w:rsidR="0064740B" w:rsidRPr="0057280E" w:rsidRDefault="0064740B" w:rsidP="009A2E79">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wniesienia skargi do Prezesa Urzędu Ochrony Danych Osobowych, gdy uzna Pani/Pan, że przetwarzanie danych osobowych Pani/Pana dotyczących narusza przepisy RODO;</w:t>
      </w:r>
    </w:p>
    <w:p w14:paraId="523080D2"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9)</w:t>
      </w:r>
      <w:r w:rsidRPr="0057280E">
        <w:rPr>
          <w:rFonts w:ascii="Open Sans" w:eastAsia="Times New Roman" w:hAnsi="Open Sans" w:cs="Open Sans"/>
          <w:color w:val="000000"/>
          <w:sz w:val="12"/>
          <w:szCs w:val="12"/>
          <w:lang w:eastAsia="pl-PL"/>
        </w:rPr>
        <w:tab/>
        <w:t>nie przysługuje Pani/Panu:</w:t>
      </w:r>
    </w:p>
    <w:p w14:paraId="29CADB1F"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w związku z art. 17 ust. 3 lit. b, d lub e RODO prawo do usunięcia danych osobowych;</w:t>
      </w:r>
    </w:p>
    <w:p w14:paraId="6644FE24"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prawo do przenoszenia danych osobowych, o którym mowa w art. 20 RODO;</w:t>
      </w:r>
    </w:p>
    <w:p w14:paraId="7FD688A9" w14:textId="77777777" w:rsidR="0064740B" w:rsidRPr="0057280E" w:rsidRDefault="0064740B" w:rsidP="00E77CA8">
      <w:pPr>
        <w:spacing w:after="0" w:line="240" w:lineRule="auto"/>
        <w:ind w:left="360"/>
        <w:jc w:val="both"/>
        <w:rPr>
          <w:rFonts w:ascii="Open Sans" w:eastAsia="Times New Roman" w:hAnsi="Open Sans" w:cs="Open Sans"/>
          <w:color w:val="000000"/>
          <w:sz w:val="12"/>
          <w:szCs w:val="12"/>
          <w:lang w:eastAsia="pl-PL"/>
        </w:rPr>
      </w:pPr>
      <w:r w:rsidRPr="0057280E">
        <w:rPr>
          <w:rFonts w:ascii="Open Sans" w:eastAsia="Times New Roman" w:hAnsi="Open Sans" w:cs="Open Sans"/>
          <w:color w:val="000000"/>
          <w:sz w:val="12"/>
          <w:szCs w:val="12"/>
          <w:lang w:eastAsia="pl-PL"/>
        </w:rPr>
        <w:t>−</w:t>
      </w:r>
      <w:r w:rsidRPr="0057280E">
        <w:rPr>
          <w:rFonts w:ascii="Open Sans" w:eastAsia="Times New Roman" w:hAnsi="Open Sans" w:cs="Open Sans"/>
          <w:color w:val="000000"/>
          <w:sz w:val="12"/>
          <w:szCs w:val="12"/>
          <w:lang w:eastAsia="pl-PL"/>
        </w:rPr>
        <w:tab/>
        <w:t>na podstawie art. 21 RODO prawo sprzeciwu, wobec przetwarzania danych osobowych, gdyż podstawą prawną przetwarzania Pani/Pana danych osobowych jest art. 6 ust. 1 lit. c RODO;</w:t>
      </w:r>
    </w:p>
    <w:p w14:paraId="6445B693" w14:textId="77777777" w:rsidR="0064740B" w:rsidRPr="0057280E" w:rsidRDefault="0064740B" w:rsidP="00E77CA8">
      <w:pPr>
        <w:spacing w:after="0" w:line="240" w:lineRule="auto"/>
        <w:ind w:left="360"/>
        <w:jc w:val="both"/>
        <w:rPr>
          <w:rFonts w:ascii="Open Sans" w:eastAsia="Times New Roman" w:hAnsi="Open Sans" w:cs="Open Sans"/>
          <w:color w:val="000000"/>
          <w:sz w:val="18"/>
          <w:szCs w:val="18"/>
          <w:lang w:eastAsia="pl-PL"/>
        </w:rPr>
      </w:pPr>
      <w:r w:rsidRPr="0057280E">
        <w:rPr>
          <w:rFonts w:ascii="Open Sans" w:eastAsia="Times New Roman" w:hAnsi="Open Sans" w:cs="Open Sans"/>
          <w:color w:val="000000"/>
          <w:sz w:val="18"/>
          <w:szCs w:val="18"/>
          <w:lang w:eastAsia="pl-PL"/>
        </w:rPr>
        <w:t>10)</w:t>
      </w:r>
      <w:r w:rsidRPr="0057280E">
        <w:rPr>
          <w:rFonts w:ascii="Open Sans" w:eastAsia="Times New Roman" w:hAnsi="Open Sans" w:cs="Open Sans"/>
          <w:color w:val="000000"/>
          <w:sz w:val="18"/>
          <w:szCs w:val="18"/>
          <w:lang w:eastAsia="pl-PL"/>
        </w:rPr>
        <w:tab/>
        <w:t>Pani/Pana dane osobowe nie będą przekazywane do państw trzecich lub organizacji międzynarodowych.</w:t>
      </w:r>
    </w:p>
    <w:p w14:paraId="617A16EB" w14:textId="5F6BAEDF" w:rsidR="0064740B" w:rsidRPr="0057280E" w:rsidRDefault="0064740B" w:rsidP="0064740B">
      <w:pPr>
        <w:spacing w:after="0" w:line="276" w:lineRule="auto"/>
        <w:ind w:left="360"/>
        <w:jc w:val="both"/>
        <w:rPr>
          <w:rFonts w:ascii="Open Sans" w:eastAsia="Times New Roman" w:hAnsi="Open Sans" w:cs="Open Sans"/>
          <w:color w:val="000000"/>
          <w:sz w:val="21"/>
          <w:szCs w:val="21"/>
          <w:lang w:eastAsia="pl-PL"/>
        </w:rPr>
      </w:pPr>
      <w:r w:rsidRPr="0057280E">
        <w:rPr>
          <w:rFonts w:ascii="Open Sans" w:eastAsia="Times New Roman" w:hAnsi="Open Sans" w:cs="Open Sans"/>
          <w:color w:val="000000"/>
          <w:sz w:val="21"/>
          <w:szCs w:val="21"/>
          <w:lang w:eastAsia="pl-PL"/>
        </w:rPr>
        <w:t>____________________</w:t>
      </w:r>
    </w:p>
    <w:p w14:paraId="23CE1655" w14:textId="77777777" w:rsidR="0064740B" w:rsidRPr="0057280E" w:rsidRDefault="0064740B" w:rsidP="00E77CA8">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skorzystanie z prawa do sprostowania nie może skutkować zmianą wyniku postępowania o udzielenie zamówienia publicznego ani zmianą postanowień umowy w zakresie niezgodnym z ustawą </w:t>
      </w:r>
      <w:proofErr w:type="spellStart"/>
      <w:r w:rsidRPr="0057280E">
        <w:rPr>
          <w:rFonts w:ascii="Open Sans" w:eastAsia="Times New Roman" w:hAnsi="Open Sans" w:cs="Open Sans"/>
          <w:color w:val="000000"/>
          <w:sz w:val="14"/>
          <w:szCs w:val="14"/>
          <w:lang w:eastAsia="pl-PL"/>
        </w:rPr>
        <w:t>Pzp</w:t>
      </w:r>
      <w:proofErr w:type="spellEnd"/>
      <w:r w:rsidRPr="0057280E">
        <w:rPr>
          <w:rFonts w:ascii="Open Sans" w:eastAsia="Times New Roman" w:hAnsi="Open Sans" w:cs="Open Sans"/>
          <w:color w:val="000000"/>
          <w:sz w:val="14"/>
          <w:szCs w:val="14"/>
          <w:lang w:eastAsia="pl-PL"/>
        </w:rPr>
        <w:t xml:space="preserve"> oraz nie może naruszać integralności protokołu oraz jego załączników.</w:t>
      </w:r>
    </w:p>
    <w:p w14:paraId="3A9DD576" w14:textId="14DCA41A" w:rsidR="0055716D" w:rsidRDefault="0064740B" w:rsidP="003D08B1">
      <w:pPr>
        <w:spacing w:after="0" w:line="240" w:lineRule="auto"/>
        <w:ind w:left="360"/>
        <w:jc w:val="both"/>
        <w:rPr>
          <w:rFonts w:ascii="Open Sans" w:eastAsia="Times New Roman" w:hAnsi="Open Sans" w:cs="Open Sans"/>
          <w:color w:val="000000"/>
          <w:sz w:val="14"/>
          <w:szCs w:val="14"/>
          <w:lang w:eastAsia="pl-PL"/>
        </w:rPr>
      </w:pPr>
      <w:r w:rsidRPr="0057280E">
        <w:rPr>
          <w:rFonts w:ascii="Open Sans" w:eastAsia="Times New Roman" w:hAnsi="Open Sans" w:cs="Open Sans"/>
          <w:color w:val="000000"/>
          <w:sz w:val="14"/>
          <w:szCs w:val="14"/>
          <w:lang w:eastAsia="pl-PL"/>
        </w:rPr>
        <w:t xml:space="preserve">** Wyjaśnienie: prawo do ograniczenia przetwarzania nie ma zastosowania w odniesieniu do przechowywania, </w:t>
      </w:r>
      <w:r w:rsidRPr="0057280E">
        <w:rPr>
          <w:rFonts w:ascii="Open Sans" w:eastAsia="Times New Roman" w:hAnsi="Open Sans" w:cs="Open Sans"/>
          <w:color w:val="000000"/>
          <w:sz w:val="14"/>
          <w:szCs w:val="14"/>
          <w:lang w:eastAsia="pl-PL"/>
        </w:rPr>
        <w:br/>
        <w:t>w celu zapewnienia korzystania ze środków ochrony prawnej lub w celu ochrony praw innej osoby fizycznej lub prawnej, lub z uwagi na ważne względy interesu publicznego Unii Europejskiej lub państwa członkowskiego.</w:t>
      </w:r>
    </w:p>
    <w:p w14:paraId="76010663" w14:textId="77777777" w:rsidR="0055716D" w:rsidRDefault="0055716D" w:rsidP="006F6EEA">
      <w:pPr>
        <w:spacing w:after="0" w:line="240" w:lineRule="auto"/>
        <w:jc w:val="both"/>
        <w:rPr>
          <w:rFonts w:ascii="Open Sans" w:eastAsia="Times New Roman" w:hAnsi="Open Sans" w:cs="Open Sans"/>
          <w:color w:val="000000"/>
          <w:sz w:val="14"/>
          <w:szCs w:val="14"/>
          <w:lang w:eastAsia="pl-PL"/>
        </w:rPr>
      </w:pPr>
    </w:p>
    <w:p w14:paraId="5F17DA5B" w14:textId="77777777" w:rsidR="0055716D" w:rsidRDefault="0055716D" w:rsidP="006F6EEA">
      <w:pPr>
        <w:spacing w:after="0" w:line="240" w:lineRule="auto"/>
        <w:jc w:val="both"/>
        <w:rPr>
          <w:rFonts w:ascii="Open Sans" w:eastAsia="Times New Roman" w:hAnsi="Open Sans" w:cs="Open Sans"/>
          <w:color w:val="000000"/>
          <w:sz w:val="14"/>
          <w:szCs w:val="14"/>
          <w:lang w:eastAsia="pl-PL"/>
        </w:rPr>
      </w:pPr>
    </w:p>
    <w:sectPr w:rsidR="0055716D">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6B5D5" w14:textId="77777777" w:rsidR="0072491C" w:rsidRDefault="0072491C" w:rsidP="00ED6C3D">
      <w:pPr>
        <w:spacing w:after="0" w:line="240" w:lineRule="auto"/>
      </w:pPr>
      <w:r>
        <w:separator/>
      </w:r>
    </w:p>
  </w:endnote>
  <w:endnote w:type="continuationSeparator" w:id="0">
    <w:p w14:paraId="5A8E15D8" w14:textId="77777777" w:rsidR="0072491C" w:rsidRDefault="0072491C" w:rsidP="00ED6C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 Sans">
    <w:altName w:val="Segoe UI"/>
    <w:panose1 w:val="020B0606030504020204"/>
    <w:charset w:val="EE"/>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w:altName w:val="Lucida Sans Unicode"/>
    <w:panose1 w:val="020B0602030504020204"/>
    <w:charset w:val="EE"/>
    <w:family w:val="swiss"/>
    <w:pitch w:val="variable"/>
    <w:sig w:usb0="8100AAF7" w:usb1="0000807B" w:usb2="00000008" w:usb3="00000000" w:csb0="000100F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7551750"/>
      <w:docPartObj>
        <w:docPartGallery w:val="Page Numbers (Bottom of Page)"/>
        <w:docPartUnique/>
      </w:docPartObj>
    </w:sdtPr>
    <w:sdtContent>
      <w:p w14:paraId="4B62E17F" w14:textId="3F1543B4" w:rsidR="00ED6C3D" w:rsidRDefault="00ED6C3D">
        <w:pPr>
          <w:pStyle w:val="Stopka"/>
          <w:jc w:val="center"/>
        </w:pPr>
        <w:r>
          <w:fldChar w:fldCharType="begin"/>
        </w:r>
        <w:r>
          <w:instrText>PAGE   \* MERGEFORMAT</w:instrText>
        </w:r>
        <w:r>
          <w:fldChar w:fldCharType="separate"/>
        </w:r>
        <w:r>
          <w:t>2</w:t>
        </w:r>
        <w:r>
          <w:fldChar w:fldCharType="end"/>
        </w:r>
      </w:p>
    </w:sdtContent>
  </w:sdt>
  <w:p w14:paraId="1EF7CB9A" w14:textId="77777777" w:rsidR="00ED6C3D" w:rsidRDefault="00ED6C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7C2096" w14:textId="77777777" w:rsidR="0072491C" w:rsidRDefault="0072491C" w:rsidP="00ED6C3D">
      <w:pPr>
        <w:spacing w:after="0" w:line="240" w:lineRule="auto"/>
      </w:pPr>
      <w:r>
        <w:separator/>
      </w:r>
    </w:p>
  </w:footnote>
  <w:footnote w:type="continuationSeparator" w:id="0">
    <w:p w14:paraId="68842445" w14:textId="77777777" w:rsidR="0072491C" w:rsidRDefault="0072491C" w:rsidP="00ED6C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AB60EFE4"/>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Open Sans" w:hAnsi="Open Sans" w:cs="Open Sans"/>
        <w:b w:val="0"/>
        <w:bCs/>
        <w:sz w:val="22"/>
        <w:szCs w:val="22"/>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ascii="Open Sans" w:hAnsi="Open Sans" w:cs="Open Sans"/>
        <w:b w:val="0"/>
        <w:bCs w:val="0"/>
        <w:sz w:val="22"/>
        <w:szCs w:val="22"/>
      </w:rPr>
    </w:lvl>
  </w:abstractNum>
  <w:abstractNum w:abstractNumId="3" w15:restartNumberingAfterBreak="0">
    <w:nsid w:val="00000004"/>
    <w:multiLevelType w:val="multilevel"/>
    <w:tmpl w:val="00000004"/>
    <w:name w:val="WW8Num4"/>
    <w:lvl w:ilvl="0">
      <w:start w:val="1"/>
      <w:numFmt w:val="decimal"/>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rPr>
        <w:rFonts w:ascii="Open Sans" w:hAnsi="Open Sans" w:cs="Open Sans"/>
        <w:sz w:val="22"/>
        <w:szCs w:val="22"/>
      </w:rPr>
    </w:lvl>
  </w:abstractNum>
  <w:abstractNum w:abstractNumId="5" w15:restartNumberingAfterBreak="0">
    <w:nsid w:val="00000006"/>
    <w:multiLevelType w:val="singleLevel"/>
    <w:tmpl w:val="00000006"/>
    <w:name w:val="WW8Num6"/>
    <w:lvl w:ilvl="0">
      <w:start w:val="1"/>
      <w:numFmt w:val="decimal"/>
      <w:lvlText w:val="%1."/>
      <w:lvlJc w:val="left"/>
      <w:pPr>
        <w:tabs>
          <w:tab w:val="num" w:pos="709"/>
        </w:tabs>
        <w:ind w:left="1428" w:hanging="360"/>
      </w:pPr>
      <w:rPr>
        <w:rFonts w:ascii="Open Sans" w:hAnsi="Open Sans" w:cs="Open Sans"/>
        <w:b w:val="0"/>
        <w:bCs/>
        <w:sz w:val="22"/>
        <w:szCs w:val="22"/>
      </w:rPr>
    </w:lvl>
  </w:abstractNum>
  <w:abstractNum w:abstractNumId="6" w15:restartNumberingAfterBreak="0">
    <w:nsid w:val="00000007"/>
    <w:multiLevelType w:val="multilevel"/>
    <w:tmpl w:val="00000007"/>
    <w:name w:val="WW8Num7"/>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0000008"/>
    <w:multiLevelType w:val="multilevel"/>
    <w:tmpl w:val="7EFAB8B4"/>
    <w:name w:val="WW8Num8"/>
    <w:lvl w:ilvl="0">
      <w:start w:val="1"/>
      <w:numFmt w:val="decimal"/>
      <w:lvlText w:val="%1."/>
      <w:lvlJc w:val="left"/>
      <w:pPr>
        <w:tabs>
          <w:tab w:val="num" w:pos="0"/>
        </w:tabs>
        <w:ind w:left="1080" w:hanging="360"/>
      </w:pPr>
      <w:rPr>
        <w:rFonts w:ascii="Open Sans" w:hAnsi="Open Sans" w:cs="Open Sans"/>
        <w:b w:val="0"/>
        <w:sz w:val="18"/>
        <w:szCs w:val="18"/>
      </w:rPr>
    </w:lvl>
    <w:lvl w:ilvl="1">
      <w:start w:val="1"/>
      <w:numFmt w:val="decimal"/>
      <w:isLgl/>
      <w:lvlText w:val="%1.%2."/>
      <w:lvlJc w:val="left"/>
      <w:pPr>
        <w:ind w:left="862" w:hanging="720"/>
      </w:pPr>
      <w:rPr>
        <w:b/>
      </w:rPr>
    </w:lvl>
    <w:lvl w:ilvl="2">
      <w:start w:val="1"/>
      <w:numFmt w:val="decimal"/>
      <w:isLgl/>
      <w:lvlText w:val="%1.%2.%3."/>
      <w:lvlJc w:val="left"/>
      <w:pPr>
        <w:ind w:left="862" w:hanging="720"/>
      </w:pPr>
      <w:rPr>
        <w:b/>
      </w:rPr>
    </w:lvl>
    <w:lvl w:ilvl="3">
      <w:start w:val="1"/>
      <w:numFmt w:val="decimal"/>
      <w:isLgl/>
      <w:lvlText w:val="%1.%2.%3.%4."/>
      <w:lvlJc w:val="left"/>
      <w:pPr>
        <w:ind w:left="1222" w:hanging="1080"/>
      </w:pPr>
      <w:rPr>
        <w:b/>
      </w:rPr>
    </w:lvl>
    <w:lvl w:ilvl="4">
      <w:start w:val="1"/>
      <w:numFmt w:val="decimal"/>
      <w:isLgl/>
      <w:lvlText w:val="%1.%2.%3.%4.%5."/>
      <w:lvlJc w:val="left"/>
      <w:pPr>
        <w:ind w:left="1582" w:hanging="1440"/>
      </w:pPr>
      <w:rPr>
        <w:b/>
      </w:rPr>
    </w:lvl>
    <w:lvl w:ilvl="5">
      <w:start w:val="1"/>
      <w:numFmt w:val="decimal"/>
      <w:isLgl/>
      <w:lvlText w:val="%1.%2.%3.%4.%5.%6."/>
      <w:lvlJc w:val="left"/>
      <w:pPr>
        <w:ind w:left="1582" w:hanging="1440"/>
      </w:pPr>
      <w:rPr>
        <w:b/>
      </w:rPr>
    </w:lvl>
    <w:lvl w:ilvl="6">
      <w:start w:val="1"/>
      <w:numFmt w:val="decimal"/>
      <w:isLgl/>
      <w:lvlText w:val="%1.%2.%3.%4.%5.%6.%7."/>
      <w:lvlJc w:val="left"/>
      <w:pPr>
        <w:ind w:left="1942" w:hanging="1800"/>
      </w:pPr>
      <w:rPr>
        <w:b/>
      </w:rPr>
    </w:lvl>
    <w:lvl w:ilvl="7">
      <w:start w:val="1"/>
      <w:numFmt w:val="decimal"/>
      <w:isLgl/>
      <w:lvlText w:val="%1.%2.%3.%4.%5.%6.%7.%8."/>
      <w:lvlJc w:val="left"/>
      <w:pPr>
        <w:ind w:left="2302" w:hanging="2160"/>
      </w:pPr>
      <w:rPr>
        <w:b/>
      </w:rPr>
    </w:lvl>
    <w:lvl w:ilvl="8">
      <w:start w:val="1"/>
      <w:numFmt w:val="decimal"/>
      <w:isLgl/>
      <w:lvlText w:val="%1.%2.%3.%4.%5.%6.%7.%8.%9."/>
      <w:lvlJc w:val="left"/>
      <w:pPr>
        <w:ind w:left="2302" w:hanging="2160"/>
      </w:pPr>
      <w:rPr>
        <w:b/>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rPr>
        <w:rFonts w:ascii="Open Sans" w:hAnsi="Open Sans" w:cs="Open Sans"/>
        <w:sz w:val="22"/>
        <w:szCs w:val="22"/>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068" w:hanging="360"/>
      </w:pPr>
      <w:rPr>
        <w:rFonts w:ascii="Symbol" w:hAnsi="Symbol" w:cs="Symbol" w:hint="default"/>
        <w:sz w:val="22"/>
        <w:szCs w:val="22"/>
        <w:lang w:val="x-none"/>
      </w:rPr>
    </w:lvl>
  </w:abstractNum>
  <w:abstractNum w:abstractNumId="10" w15:restartNumberingAfterBreak="0">
    <w:nsid w:val="0000000B"/>
    <w:multiLevelType w:val="multilevel"/>
    <w:tmpl w:val="979E0492"/>
    <w:name w:val="WW8Num11"/>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Open Sans" w:hAnsi="Open Sans" w:cs="Open Sans"/>
        <w:b w:val="0"/>
        <w:sz w:val="22"/>
        <w:szCs w:val="22"/>
      </w:rPr>
    </w:lvl>
  </w:abstractNum>
  <w:abstractNum w:abstractNumId="12" w15:restartNumberingAfterBreak="0">
    <w:nsid w:val="0000000D"/>
    <w:multiLevelType w:val="multilevel"/>
    <w:tmpl w:val="0000000D"/>
    <w:name w:val="WW8Num13"/>
    <w:lvl w:ilvl="0">
      <w:start w:val="1"/>
      <w:numFmt w:val="decimal"/>
      <w:lvlText w:val="%1."/>
      <w:lvlJc w:val="left"/>
      <w:pPr>
        <w:tabs>
          <w:tab w:val="num" w:pos="709"/>
        </w:tabs>
        <w:ind w:left="644" w:hanging="360"/>
      </w:pPr>
      <w:rPr>
        <w:rFonts w:ascii="Open Sans" w:hAnsi="Open Sans" w:cs="Open Sans"/>
        <w:b w:val="0"/>
        <w:bCs/>
        <w:sz w:val="22"/>
        <w:szCs w:val="22"/>
      </w:rPr>
    </w:lvl>
    <w:lvl w:ilvl="1">
      <w:start w:val="1"/>
      <w:numFmt w:val="upperRoman"/>
      <w:lvlText w:val="%2."/>
      <w:lvlJc w:val="left"/>
      <w:pPr>
        <w:tabs>
          <w:tab w:val="num" w:pos="1800"/>
        </w:tabs>
        <w:ind w:left="1800" w:hanging="720"/>
      </w:pPr>
      <w:rPr>
        <w:rFonts w:ascii="Open Sans" w:hAnsi="Open Sans" w:cs="Open Sans" w:hint="default"/>
        <w:sz w:val="22"/>
        <w:szCs w:val="22"/>
      </w:rPr>
    </w:lvl>
    <w:lvl w:ilvl="2">
      <w:start w:val="1"/>
      <w:numFmt w:val="lowerLetter"/>
      <w:lvlText w:val="%3)"/>
      <w:lvlJc w:val="left"/>
      <w:pPr>
        <w:tabs>
          <w:tab w:val="num" w:pos="2340"/>
        </w:tabs>
        <w:ind w:left="2340" w:hanging="360"/>
      </w:pPr>
      <w:rPr>
        <w:rFonts w:ascii="Open Sans" w:hAnsi="Open Sans" w:cs="Open Sans" w:hint="default"/>
        <w:b w:val="0"/>
        <w:bCs/>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Open Sans" w:hAnsi="Open Sans" w:cs="Open Sans"/>
        <w:b w:val="0"/>
        <w:bC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0F"/>
    <w:multiLevelType w:val="multilevel"/>
    <w:tmpl w:val="0000000F"/>
    <w:name w:val="WW8Num15"/>
    <w:lvl w:ilvl="0">
      <w:start w:val="1"/>
      <w:numFmt w:val="decimal"/>
      <w:lvlText w:val="%1."/>
      <w:lvlJc w:val="left"/>
      <w:pPr>
        <w:tabs>
          <w:tab w:val="num" w:pos="720"/>
        </w:tabs>
        <w:ind w:left="720" w:hanging="360"/>
      </w:pPr>
      <w:rPr>
        <w:rFonts w:ascii="Open Sans" w:hAnsi="Open Sans" w:cs="Open Sans"/>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15:restartNumberingAfterBreak="0">
    <w:nsid w:val="00000010"/>
    <w:multiLevelType w:val="multilevel"/>
    <w:tmpl w:val="00000010"/>
    <w:name w:val="WW8Num16"/>
    <w:lvl w:ilvl="0">
      <w:start w:val="1"/>
      <w:numFmt w:val="decimal"/>
      <w:lvlText w:val="%1."/>
      <w:lvlJc w:val="left"/>
      <w:pPr>
        <w:tabs>
          <w:tab w:val="num" w:pos="720"/>
        </w:tabs>
        <w:ind w:left="720" w:hanging="360"/>
      </w:pPr>
      <w:rPr>
        <w:rFonts w:ascii="Open Sans" w:hAnsi="Open Sans" w:cs="Open Sans"/>
        <w:b w:val="0"/>
        <w:i w:val="0"/>
        <w:iCs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0000011"/>
    <w:multiLevelType w:val="multilevel"/>
    <w:tmpl w:val="8D9C3FFC"/>
    <w:name w:val="WW8Num17"/>
    <w:lvl w:ilvl="0">
      <w:start w:val="1"/>
      <w:numFmt w:val="lowerLetter"/>
      <w:lvlText w:val="%1)"/>
      <w:lvlJc w:val="left"/>
      <w:pPr>
        <w:tabs>
          <w:tab w:val="num" w:pos="0"/>
        </w:tabs>
        <w:ind w:left="1080" w:hanging="360"/>
      </w:pPr>
      <w:rPr>
        <w:rFonts w:cs="Open Sans"/>
        <w:b w:val="0"/>
        <w:bCs w:val="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15:restartNumberingAfterBreak="0">
    <w:nsid w:val="00000012"/>
    <w:multiLevelType w:val="multilevel"/>
    <w:tmpl w:val="00000012"/>
    <w:name w:val="WW8Num18"/>
    <w:lvl w:ilvl="0">
      <w:start w:val="1"/>
      <w:numFmt w:val="decimal"/>
      <w:lvlText w:val="%1."/>
      <w:lvlJc w:val="left"/>
      <w:pPr>
        <w:tabs>
          <w:tab w:val="num" w:pos="0"/>
        </w:tabs>
        <w:ind w:left="360" w:hanging="360"/>
      </w:pPr>
      <w:rPr>
        <w:rFonts w:ascii="Open Sans" w:hAnsi="Open Sans" w:cs="Open Sans"/>
        <w:b w:val="0"/>
        <w:sz w:val="22"/>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15:restartNumberingAfterBreak="0">
    <w:nsid w:val="00000013"/>
    <w:multiLevelType w:val="multilevel"/>
    <w:tmpl w:val="00000013"/>
    <w:name w:val="WW8Num19"/>
    <w:lvl w:ilvl="0">
      <w:start w:val="14"/>
      <w:numFmt w:val="decimal"/>
      <w:lvlText w:val="%1."/>
      <w:lvlJc w:val="left"/>
      <w:pPr>
        <w:tabs>
          <w:tab w:val="num" w:pos="720"/>
        </w:tabs>
        <w:ind w:left="720" w:hanging="360"/>
      </w:pPr>
      <w:rPr>
        <w:rFonts w:ascii="Open Sans" w:hAnsi="Open Sans" w:cs="Open Sans"/>
        <w:b w:val="0"/>
        <w:bCs w:val="0"/>
        <w:color w:val="auto"/>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4"/>
    <w:multiLevelType w:val="multilevel"/>
    <w:tmpl w:val="00000014"/>
    <w:name w:val="WW8Num20"/>
    <w:lvl w:ilvl="0">
      <w:start w:val="1"/>
      <w:numFmt w:val="bullet"/>
      <w:lvlText w:val=""/>
      <w:lvlJc w:val="left"/>
      <w:pPr>
        <w:tabs>
          <w:tab w:val="num" w:pos="1571"/>
        </w:tabs>
        <w:ind w:left="1571" w:hanging="360"/>
      </w:pPr>
      <w:rPr>
        <w:rFonts w:ascii="Symbol" w:hAnsi="Symbol" w:cs="Symbol" w:hint="default"/>
      </w:rPr>
    </w:lvl>
    <w:lvl w:ilvl="1">
      <w:start w:val="1"/>
      <w:numFmt w:val="decimal"/>
      <w:lvlText w:val="%2."/>
      <w:lvlJc w:val="left"/>
      <w:pPr>
        <w:tabs>
          <w:tab w:val="num" w:pos="1440"/>
        </w:tabs>
        <w:ind w:left="1440" w:hanging="360"/>
      </w:pPr>
    </w:lvl>
    <w:lvl w:ilvl="2">
      <w:start w:val="1"/>
      <w:numFmt w:val="upperRoman"/>
      <w:lvlText w:val="%3."/>
      <w:lvlJc w:val="left"/>
      <w:pPr>
        <w:tabs>
          <w:tab w:val="num" w:pos="0"/>
        </w:tabs>
        <w:ind w:left="2700" w:hanging="72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00000015"/>
    <w:multiLevelType w:val="singleLevel"/>
    <w:tmpl w:val="A386DECE"/>
    <w:name w:val="WW8Num22"/>
    <w:lvl w:ilvl="0">
      <w:start w:val="1"/>
      <w:numFmt w:val="decimal"/>
      <w:lvlText w:val="%1."/>
      <w:lvlJc w:val="left"/>
      <w:pPr>
        <w:tabs>
          <w:tab w:val="num" w:pos="-151"/>
        </w:tabs>
        <w:ind w:left="644" w:hanging="360"/>
      </w:pPr>
      <w:rPr>
        <w:rFonts w:ascii="Open Sans" w:hAnsi="Open Sans" w:cs="Times New Roman"/>
        <w:b w:val="0"/>
        <w:sz w:val="20"/>
        <w:szCs w:val="20"/>
      </w:rPr>
    </w:lvl>
  </w:abstractNum>
  <w:abstractNum w:abstractNumId="21" w15:restartNumberingAfterBreak="0">
    <w:nsid w:val="00000031"/>
    <w:multiLevelType w:val="singleLevel"/>
    <w:tmpl w:val="4E6E54E8"/>
    <w:name w:val="WW8Num50"/>
    <w:lvl w:ilvl="0">
      <w:start w:val="1"/>
      <w:numFmt w:val="decimal"/>
      <w:lvlText w:val="%1."/>
      <w:lvlJc w:val="left"/>
      <w:pPr>
        <w:tabs>
          <w:tab w:val="num" w:pos="360"/>
        </w:tabs>
        <w:ind w:left="360" w:hanging="360"/>
      </w:pPr>
      <w:rPr>
        <w:rFonts w:ascii="Segoe UI" w:hAnsi="Segoe UI" w:cs="Segoe UI" w:hint="default"/>
      </w:rPr>
    </w:lvl>
  </w:abstractNum>
  <w:abstractNum w:abstractNumId="22" w15:restartNumberingAfterBreak="0">
    <w:nsid w:val="0000003A"/>
    <w:multiLevelType w:val="singleLevel"/>
    <w:tmpl w:val="0000003A"/>
    <w:name w:val="WW8Num60"/>
    <w:lvl w:ilvl="0">
      <w:start w:val="1"/>
      <w:numFmt w:val="decimal"/>
      <w:lvlText w:val="%1."/>
      <w:lvlJc w:val="left"/>
      <w:pPr>
        <w:tabs>
          <w:tab w:val="num" w:pos="-360"/>
        </w:tabs>
        <w:ind w:left="360" w:hanging="360"/>
      </w:pPr>
      <w:rPr>
        <w:rFonts w:ascii="Segoe UI" w:hAnsi="Segoe UI" w:cs="Segoe UI"/>
        <w:b w:val="0"/>
        <w:bCs/>
        <w:i w:val="0"/>
        <w:szCs w:val="20"/>
      </w:rPr>
    </w:lvl>
  </w:abstractNum>
  <w:abstractNum w:abstractNumId="23" w15:restartNumberingAfterBreak="0">
    <w:nsid w:val="00000040"/>
    <w:multiLevelType w:val="multilevel"/>
    <w:tmpl w:val="00000040"/>
    <w:name w:val="WW8Num66"/>
    <w:lvl w:ilvl="0">
      <w:start w:val="1"/>
      <w:numFmt w:val="decimal"/>
      <w:lvlText w:val="%1)"/>
      <w:lvlJc w:val="left"/>
      <w:pPr>
        <w:tabs>
          <w:tab w:val="num" w:pos="0"/>
        </w:tabs>
        <w:ind w:left="720" w:hanging="360"/>
      </w:pPr>
      <w:rPr>
        <w:rFonts w:ascii="Segoe UI" w:hAnsi="Segoe UI" w:cs="Segoe UI"/>
        <w:b w:val="0"/>
        <w:sz w:val="20"/>
        <w:szCs w:val="20"/>
      </w:rPr>
    </w:lvl>
    <w:lvl w:ilvl="1">
      <w:start w:val="1"/>
      <w:numFmt w:val="decimal"/>
      <w:lvlText w:val="%1.%2."/>
      <w:lvlJc w:val="left"/>
      <w:pPr>
        <w:tabs>
          <w:tab w:val="num" w:pos="0"/>
        </w:tabs>
        <w:ind w:left="1080" w:hanging="720"/>
      </w:pPr>
      <w:rPr>
        <w:rFonts w:hint="default"/>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440" w:hanging="108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800" w:hanging="144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2160" w:hanging="1800"/>
      </w:pPr>
      <w:rPr>
        <w:rFonts w:hint="default"/>
      </w:rPr>
    </w:lvl>
    <w:lvl w:ilvl="8">
      <w:start w:val="1"/>
      <w:numFmt w:val="decimal"/>
      <w:lvlText w:val="%1.%2.%3.%4.%5.%6.%7.%8.%9."/>
      <w:lvlJc w:val="left"/>
      <w:pPr>
        <w:tabs>
          <w:tab w:val="num" w:pos="0"/>
        </w:tabs>
        <w:ind w:left="2160" w:hanging="1800"/>
      </w:pPr>
      <w:rPr>
        <w:rFonts w:hint="default"/>
      </w:rPr>
    </w:lvl>
  </w:abstractNum>
  <w:abstractNum w:abstractNumId="24" w15:restartNumberingAfterBreak="0">
    <w:nsid w:val="00000055"/>
    <w:multiLevelType w:val="singleLevel"/>
    <w:tmpl w:val="00000055"/>
    <w:name w:val="WW8Num87"/>
    <w:lvl w:ilvl="0">
      <w:start w:val="1"/>
      <w:numFmt w:val="decimal"/>
      <w:lvlText w:val="%1)"/>
      <w:lvlJc w:val="left"/>
      <w:pPr>
        <w:tabs>
          <w:tab w:val="num" w:pos="0"/>
        </w:tabs>
        <w:ind w:left="720" w:hanging="360"/>
      </w:pPr>
      <w:rPr>
        <w:rFonts w:cs="Segoe UI" w:hint="default"/>
      </w:rPr>
    </w:lvl>
  </w:abstractNum>
  <w:abstractNum w:abstractNumId="25" w15:restartNumberingAfterBreak="0">
    <w:nsid w:val="032F4DA7"/>
    <w:multiLevelType w:val="hybridMultilevel"/>
    <w:tmpl w:val="BAE8E364"/>
    <w:lvl w:ilvl="0" w:tplc="1558145E">
      <w:start w:val="1"/>
      <w:numFmt w:val="decimal"/>
      <w:lvlText w:val="%1)"/>
      <w:lvlJc w:val="left"/>
      <w:pPr>
        <w:ind w:left="1582" w:hanging="360"/>
      </w:pPr>
      <w:rPr>
        <w:rFonts w:hint="default"/>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26" w15:restartNumberingAfterBreak="0">
    <w:nsid w:val="05D74916"/>
    <w:multiLevelType w:val="hybridMultilevel"/>
    <w:tmpl w:val="110EA4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6D3728F"/>
    <w:multiLevelType w:val="hybridMultilevel"/>
    <w:tmpl w:val="CFF6D17E"/>
    <w:lvl w:ilvl="0" w:tplc="34FAA12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081F4592"/>
    <w:multiLevelType w:val="hybridMultilevel"/>
    <w:tmpl w:val="380476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A521E48"/>
    <w:multiLevelType w:val="multilevel"/>
    <w:tmpl w:val="A496BF9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0" w15:restartNumberingAfterBreak="0">
    <w:nsid w:val="0A9C33DB"/>
    <w:multiLevelType w:val="hybridMultilevel"/>
    <w:tmpl w:val="7F206E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FE84A6D"/>
    <w:multiLevelType w:val="hybridMultilevel"/>
    <w:tmpl w:val="D0CEE756"/>
    <w:lvl w:ilvl="0" w:tplc="0415000F">
      <w:start w:val="2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5654EC9"/>
    <w:multiLevelType w:val="hybridMultilevel"/>
    <w:tmpl w:val="E4B6CEF2"/>
    <w:lvl w:ilvl="0" w:tplc="B2120E32">
      <w:start w:val="1"/>
      <w:numFmt w:val="upperRoman"/>
      <w:lvlText w:val="%1."/>
      <w:lvlJc w:val="left"/>
      <w:pPr>
        <w:ind w:left="1287" w:hanging="720"/>
      </w:pPr>
      <w:rPr>
        <w:rFonts w:hint="default"/>
        <w:color w:val="auto"/>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275D4D3D"/>
    <w:multiLevelType w:val="hybridMultilevel"/>
    <w:tmpl w:val="CE2C2B6C"/>
    <w:lvl w:ilvl="0" w:tplc="940C04BA">
      <w:start w:val="1"/>
      <w:numFmt w:val="lowerLetter"/>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34" w15:restartNumberingAfterBreak="0">
    <w:nsid w:val="2D597172"/>
    <w:multiLevelType w:val="hybridMultilevel"/>
    <w:tmpl w:val="D9FAFE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7F7EBD"/>
    <w:multiLevelType w:val="hybridMultilevel"/>
    <w:tmpl w:val="1BE44BB6"/>
    <w:lvl w:ilvl="0" w:tplc="04150001">
      <w:start w:val="1"/>
      <w:numFmt w:val="bullet"/>
      <w:pStyle w:val="Nagwek1"/>
      <w:lvlText w:val=""/>
      <w:lvlJc w:val="left"/>
      <w:pPr>
        <w:ind w:left="2345"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pStyle w:val="Nagwek3"/>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6" w15:restartNumberingAfterBreak="0">
    <w:nsid w:val="4CE062D0"/>
    <w:multiLevelType w:val="multilevel"/>
    <w:tmpl w:val="36B4EA02"/>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7" w15:restartNumberingAfterBreak="0">
    <w:nsid w:val="50173FFE"/>
    <w:multiLevelType w:val="multilevel"/>
    <w:tmpl w:val="41FCAB1A"/>
    <w:lvl w:ilvl="0">
      <w:start w:val="1"/>
      <w:numFmt w:val="decimal"/>
      <w:lvlText w:val="%1."/>
      <w:lvlJc w:val="left"/>
      <w:pPr>
        <w:ind w:left="360" w:hanging="360"/>
      </w:pPr>
      <w:rPr>
        <w:rFonts w:cs="Times New Roman"/>
        <w:b w:val="0"/>
        <w:bCs w:val="0"/>
        <w:sz w:val="20"/>
        <w:szCs w:val="20"/>
      </w:rPr>
    </w:lvl>
    <w:lvl w:ilvl="1">
      <w:start w:val="1"/>
      <w:numFmt w:val="decimal"/>
      <w:lvlText w:val="%2."/>
      <w:lvlJc w:val="left"/>
      <w:pPr>
        <w:ind w:left="861" w:hanging="720"/>
      </w:pPr>
      <w:rPr>
        <w:rFonts w:ascii="Open Sans" w:eastAsia="Calibri" w:hAnsi="Open Sans" w:cs="Open Sans"/>
        <w:b w:val="0"/>
        <w:bCs w:val="0"/>
        <w:color w:val="auto"/>
      </w:rPr>
    </w:lvl>
    <w:lvl w:ilvl="2">
      <w:start w:val="1"/>
      <w:numFmt w:val="decimal"/>
      <w:lvlText w:val="%3)"/>
      <w:lvlJc w:val="left"/>
      <w:pPr>
        <w:ind w:left="1146" w:hanging="720"/>
      </w:pPr>
      <w:rPr>
        <w:rFonts w:ascii="Open Sans" w:eastAsia="Tahoma" w:hAnsi="Open Sans" w:cs="Open Sans"/>
      </w:rPr>
    </w:lvl>
    <w:lvl w:ilvl="3">
      <w:start w:val="1"/>
      <w:numFmt w:val="decimal"/>
      <w:lvlText w:val="%1.%2.%3.%4."/>
      <w:lvlJc w:val="left"/>
      <w:pPr>
        <w:ind w:left="1503" w:hanging="1080"/>
      </w:pPr>
      <w:rPr>
        <w:rFonts w:eastAsia="Times New Roman"/>
      </w:rPr>
    </w:lvl>
    <w:lvl w:ilvl="4">
      <w:start w:val="1"/>
      <w:numFmt w:val="decimal"/>
      <w:lvlText w:val="%1.%2.%3.%4.%5."/>
      <w:lvlJc w:val="left"/>
      <w:pPr>
        <w:ind w:left="1644" w:hanging="1080"/>
      </w:pPr>
      <w:rPr>
        <w:rFonts w:eastAsia="Times New Roman"/>
      </w:rPr>
    </w:lvl>
    <w:lvl w:ilvl="5">
      <w:start w:val="1"/>
      <w:numFmt w:val="decimal"/>
      <w:lvlText w:val="%1.%2.%3.%4.%5.%6."/>
      <w:lvlJc w:val="left"/>
      <w:pPr>
        <w:ind w:left="2145" w:hanging="1440"/>
      </w:pPr>
      <w:rPr>
        <w:rFonts w:eastAsia="Times New Roman"/>
      </w:rPr>
    </w:lvl>
    <w:lvl w:ilvl="6">
      <w:start w:val="1"/>
      <w:numFmt w:val="decimal"/>
      <w:lvlText w:val="%1.%2.%3.%4.%5.%6.%7."/>
      <w:lvlJc w:val="left"/>
      <w:pPr>
        <w:ind w:left="2286" w:hanging="1440"/>
      </w:pPr>
      <w:rPr>
        <w:rFonts w:eastAsia="Times New Roman"/>
      </w:rPr>
    </w:lvl>
    <w:lvl w:ilvl="7">
      <w:start w:val="1"/>
      <w:numFmt w:val="decimal"/>
      <w:lvlText w:val="%1.%2.%3.%4.%5.%6.%7.%8."/>
      <w:lvlJc w:val="left"/>
      <w:pPr>
        <w:ind w:left="2787" w:hanging="1800"/>
      </w:pPr>
      <w:rPr>
        <w:rFonts w:eastAsia="Times New Roman"/>
      </w:rPr>
    </w:lvl>
    <w:lvl w:ilvl="8">
      <w:start w:val="1"/>
      <w:numFmt w:val="decimal"/>
      <w:lvlText w:val="%1.%2.%3.%4.%5.%6.%7.%8.%9."/>
      <w:lvlJc w:val="left"/>
      <w:pPr>
        <w:ind w:left="3288" w:hanging="2160"/>
      </w:pPr>
      <w:rPr>
        <w:rFonts w:eastAsia="Times New Roman"/>
      </w:rPr>
    </w:lvl>
  </w:abstractNum>
  <w:abstractNum w:abstractNumId="38" w15:restartNumberingAfterBreak="0">
    <w:nsid w:val="546728CA"/>
    <w:multiLevelType w:val="hybridMultilevel"/>
    <w:tmpl w:val="3EB04942"/>
    <w:lvl w:ilvl="0" w:tplc="54189810">
      <w:start w:val="1"/>
      <w:numFmt w:val="upperRoman"/>
      <w:lvlText w:val="%1."/>
      <w:lvlJc w:val="left"/>
      <w:pPr>
        <w:ind w:left="1361" w:hanging="720"/>
      </w:pPr>
      <w:rPr>
        <w:rFonts w:hint="default"/>
      </w:rPr>
    </w:lvl>
    <w:lvl w:ilvl="1" w:tplc="04150019" w:tentative="1">
      <w:start w:val="1"/>
      <w:numFmt w:val="lowerLetter"/>
      <w:lvlText w:val="%2."/>
      <w:lvlJc w:val="left"/>
      <w:pPr>
        <w:ind w:left="1721" w:hanging="360"/>
      </w:pPr>
    </w:lvl>
    <w:lvl w:ilvl="2" w:tplc="0415001B" w:tentative="1">
      <w:start w:val="1"/>
      <w:numFmt w:val="lowerRoman"/>
      <w:lvlText w:val="%3."/>
      <w:lvlJc w:val="right"/>
      <w:pPr>
        <w:ind w:left="2441" w:hanging="180"/>
      </w:pPr>
    </w:lvl>
    <w:lvl w:ilvl="3" w:tplc="0415000F" w:tentative="1">
      <w:start w:val="1"/>
      <w:numFmt w:val="decimal"/>
      <w:lvlText w:val="%4."/>
      <w:lvlJc w:val="left"/>
      <w:pPr>
        <w:ind w:left="3161" w:hanging="360"/>
      </w:pPr>
    </w:lvl>
    <w:lvl w:ilvl="4" w:tplc="04150019" w:tentative="1">
      <w:start w:val="1"/>
      <w:numFmt w:val="lowerLetter"/>
      <w:lvlText w:val="%5."/>
      <w:lvlJc w:val="left"/>
      <w:pPr>
        <w:ind w:left="3881" w:hanging="360"/>
      </w:pPr>
    </w:lvl>
    <w:lvl w:ilvl="5" w:tplc="0415001B" w:tentative="1">
      <w:start w:val="1"/>
      <w:numFmt w:val="lowerRoman"/>
      <w:lvlText w:val="%6."/>
      <w:lvlJc w:val="right"/>
      <w:pPr>
        <w:ind w:left="4601" w:hanging="180"/>
      </w:pPr>
    </w:lvl>
    <w:lvl w:ilvl="6" w:tplc="0415000F" w:tentative="1">
      <w:start w:val="1"/>
      <w:numFmt w:val="decimal"/>
      <w:lvlText w:val="%7."/>
      <w:lvlJc w:val="left"/>
      <w:pPr>
        <w:ind w:left="5321" w:hanging="360"/>
      </w:pPr>
    </w:lvl>
    <w:lvl w:ilvl="7" w:tplc="04150019" w:tentative="1">
      <w:start w:val="1"/>
      <w:numFmt w:val="lowerLetter"/>
      <w:lvlText w:val="%8."/>
      <w:lvlJc w:val="left"/>
      <w:pPr>
        <w:ind w:left="6041" w:hanging="360"/>
      </w:pPr>
    </w:lvl>
    <w:lvl w:ilvl="8" w:tplc="0415001B" w:tentative="1">
      <w:start w:val="1"/>
      <w:numFmt w:val="lowerRoman"/>
      <w:lvlText w:val="%9."/>
      <w:lvlJc w:val="right"/>
      <w:pPr>
        <w:ind w:left="6761" w:hanging="180"/>
      </w:pPr>
    </w:lvl>
  </w:abstractNum>
  <w:abstractNum w:abstractNumId="39" w15:restartNumberingAfterBreak="0">
    <w:nsid w:val="5B547FA7"/>
    <w:multiLevelType w:val="multilevel"/>
    <w:tmpl w:val="AD4A5A3A"/>
    <w:lvl w:ilvl="0">
      <w:start w:val="1"/>
      <w:numFmt w:val="decimal"/>
      <w:lvlText w:val="%1."/>
      <w:lvlJc w:val="left"/>
      <w:pPr>
        <w:ind w:left="502" w:hanging="360"/>
      </w:pPr>
    </w:lvl>
    <w:lvl w:ilvl="1">
      <w:start w:val="9"/>
      <w:numFmt w:val="decimal"/>
      <w:isLgl/>
      <w:lvlText w:val="%1.%2."/>
      <w:lvlJc w:val="left"/>
      <w:pPr>
        <w:ind w:left="1222" w:hanging="720"/>
      </w:pPr>
    </w:lvl>
    <w:lvl w:ilvl="2">
      <w:start w:val="1"/>
      <w:numFmt w:val="decimal"/>
      <w:isLgl/>
      <w:lvlText w:val="%1.%2.%3."/>
      <w:lvlJc w:val="left"/>
      <w:pPr>
        <w:ind w:left="1222" w:hanging="720"/>
      </w:pPr>
    </w:lvl>
    <w:lvl w:ilvl="3">
      <w:start w:val="1"/>
      <w:numFmt w:val="decimal"/>
      <w:isLgl/>
      <w:lvlText w:val="%1.%2.%3.%4."/>
      <w:lvlJc w:val="left"/>
      <w:pPr>
        <w:ind w:left="1582" w:hanging="1080"/>
      </w:pPr>
    </w:lvl>
    <w:lvl w:ilvl="4">
      <w:start w:val="1"/>
      <w:numFmt w:val="decimal"/>
      <w:isLgl/>
      <w:lvlText w:val="%1.%2.%3.%4.%5."/>
      <w:lvlJc w:val="left"/>
      <w:pPr>
        <w:ind w:left="1582" w:hanging="1080"/>
      </w:pPr>
    </w:lvl>
    <w:lvl w:ilvl="5">
      <w:start w:val="1"/>
      <w:numFmt w:val="decimal"/>
      <w:isLgl/>
      <w:lvlText w:val="%1.%2.%3.%4.%5.%6."/>
      <w:lvlJc w:val="left"/>
      <w:pPr>
        <w:ind w:left="1942" w:hanging="1440"/>
      </w:pPr>
    </w:lvl>
    <w:lvl w:ilvl="6">
      <w:start w:val="1"/>
      <w:numFmt w:val="decimal"/>
      <w:isLgl/>
      <w:lvlText w:val="%1.%2.%3.%4.%5.%6.%7."/>
      <w:lvlJc w:val="left"/>
      <w:pPr>
        <w:ind w:left="1942" w:hanging="1440"/>
      </w:pPr>
    </w:lvl>
    <w:lvl w:ilvl="7">
      <w:start w:val="1"/>
      <w:numFmt w:val="decimal"/>
      <w:isLgl/>
      <w:lvlText w:val="%1.%2.%3.%4.%5.%6.%7.%8."/>
      <w:lvlJc w:val="left"/>
      <w:pPr>
        <w:ind w:left="2302" w:hanging="1800"/>
      </w:pPr>
    </w:lvl>
    <w:lvl w:ilvl="8">
      <w:start w:val="1"/>
      <w:numFmt w:val="decimal"/>
      <w:isLgl/>
      <w:lvlText w:val="%1.%2.%3.%4.%5.%6.%7.%8.%9."/>
      <w:lvlJc w:val="left"/>
      <w:pPr>
        <w:ind w:left="2662" w:hanging="2160"/>
      </w:pPr>
    </w:lvl>
  </w:abstractNum>
  <w:abstractNum w:abstractNumId="40" w15:restartNumberingAfterBreak="0">
    <w:nsid w:val="650D7329"/>
    <w:multiLevelType w:val="multilevel"/>
    <w:tmpl w:val="62222B68"/>
    <w:lvl w:ilvl="0">
      <w:start w:val="5"/>
      <w:numFmt w:val="decimal"/>
      <w:lvlText w:val="%1."/>
      <w:lvlJc w:val="left"/>
      <w:pPr>
        <w:ind w:left="502" w:hanging="360"/>
      </w:pPr>
      <w:rPr>
        <w:rFonts w:hint="default"/>
        <w:u w:val="single"/>
      </w:rPr>
    </w:lvl>
    <w:lvl w:ilvl="1">
      <w:start w:val="1"/>
      <w:numFmt w:val="lowerLetter"/>
      <w:isLgl/>
      <w:lvlText w:val="%2)"/>
      <w:lvlJc w:val="left"/>
      <w:pPr>
        <w:ind w:left="1778" w:hanging="360"/>
      </w:pPr>
      <w:rPr>
        <w:rFonts w:ascii="Open Sans" w:eastAsia="Times New Roman" w:hAnsi="Open Sans" w:cs="Open Sans"/>
      </w:rPr>
    </w:lvl>
    <w:lvl w:ilvl="2">
      <w:start w:val="1"/>
      <w:numFmt w:val="decimal"/>
      <w:isLgl/>
      <w:lvlText w:val="%1.%2.%3"/>
      <w:lvlJc w:val="left"/>
      <w:pPr>
        <w:ind w:left="1998" w:hanging="720"/>
      </w:pPr>
      <w:rPr>
        <w:rFonts w:hint="default"/>
      </w:rPr>
    </w:lvl>
    <w:lvl w:ilvl="3">
      <w:start w:val="1"/>
      <w:numFmt w:val="decimal"/>
      <w:isLgl/>
      <w:lvlText w:val="%1.%2.%3.%4"/>
      <w:lvlJc w:val="left"/>
      <w:pPr>
        <w:ind w:left="2926" w:hanging="1080"/>
      </w:pPr>
      <w:rPr>
        <w:rFonts w:hint="default"/>
      </w:rPr>
    </w:lvl>
    <w:lvl w:ilvl="4">
      <w:start w:val="1"/>
      <w:numFmt w:val="decimal"/>
      <w:isLgl/>
      <w:lvlText w:val="%1.%2.%3.%4.%5"/>
      <w:lvlJc w:val="left"/>
      <w:pPr>
        <w:ind w:left="3494" w:hanging="1080"/>
      </w:pPr>
      <w:rPr>
        <w:rFonts w:hint="default"/>
      </w:rPr>
    </w:lvl>
    <w:lvl w:ilvl="5">
      <w:start w:val="1"/>
      <w:numFmt w:val="decimal"/>
      <w:isLgl/>
      <w:lvlText w:val="%1.%2.%3.%4.%5.%6"/>
      <w:lvlJc w:val="left"/>
      <w:pPr>
        <w:ind w:left="4422" w:hanging="144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918" w:hanging="1800"/>
      </w:pPr>
      <w:rPr>
        <w:rFonts w:hint="default"/>
      </w:rPr>
    </w:lvl>
    <w:lvl w:ilvl="8">
      <w:start w:val="1"/>
      <w:numFmt w:val="decimal"/>
      <w:isLgl/>
      <w:lvlText w:val="%1.%2.%3.%4.%5.%6.%7.%8.%9"/>
      <w:lvlJc w:val="left"/>
      <w:pPr>
        <w:ind w:left="6486" w:hanging="1800"/>
      </w:pPr>
      <w:rPr>
        <w:rFonts w:hint="default"/>
      </w:rPr>
    </w:lvl>
  </w:abstractNum>
  <w:abstractNum w:abstractNumId="41" w15:restartNumberingAfterBreak="0">
    <w:nsid w:val="65786735"/>
    <w:multiLevelType w:val="hybridMultilevel"/>
    <w:tmpl w:val="D5A477C2"/>
    <w:lvl w:ilvl="0" w:tplc="53160610">
      <w:start w:val="1"/>
      <w:numFmt w:val="lowerLetter"/>
      <w:lvlText w:val="%1)"/>
      <w:lvlJc w:val="left"/>
      <w:pPr>
        <w:ind w:left="1582" w:hanging="360"/>
      </w:pPr>
      <w:rPr>
        <w:rFonts w:hint="default"/>
      </w:rPr>
    </w:lvl>
    <w:lvl w:ilvl="1" w:tplc="04150019">
      <w:start w:val="1"/>
      <w:numFmt w:val="lowerLetter"/>
      <w:lvlText w:val="%2."/>
      <w:lvlJc w:val="left"/>
      <w:pPr>
        <w:ind w:left="2302" w:hanging="360"/>
      </w:pPr>
    </w:lvl>
    <w:lvl w:ilvl="2" w:tplc="0415001B" w:tentative="1">
      <w:start w:val="1"/>
      <w:numFmt w:val="lowerRoman"/>
      <w:lvlText w:val="%3."/>
      <w:lvlJc w:val="right"/>
      <w:pPr>
        <w:ind w:left="3022" w:hanging="180"/>
      </w:pPr>
    </w:lvl>
    <w:lvl w:ilvl="3" w:tplc="0415000F" w:tentative="1">
      <w:start w:val="1"/>
      <w:numFmt w:val="decimal"/>
      <w:lvlText w:val="%4."/>
      <w:lvlJc w:val="left"/>
      <w:pPr>
        <w:ind w:left="3742" w:hanging="360"/>
      </w:pPr>
    </w:lvl>
    <w:lvl w:ilvl="4" w:tplc="04150019" w:tentative="1">
      <w:start w:val="1"/>
      <w:numFmt w:val="lowerLetter"/>
      <w:lvlText w:val="%5."/>
      <w:lvlJc w:val="left"/>
      <w:pPr>
        <w:ind w:left="4462" w:hanging="360"/>
      </w:pPr>
    </w:lvl>
    <w:lvl w:ilvl="5" w:tplc="0415001B" w:tentative="1">
      <w:start w:val="1"/>
      <w:numFmt w:val="lowerRoman"/>
      <w:lvlText w:val="%6."/>
      <w:lvlJc w:val="right"/>
      <w:pPr>
        <w:ind w:left="5182" w:hanging="180"/>
      </w:pPr>
    </w:lvl>
    <w:lvl w:ilvl="6" w:tplc="0415000F" w:tentative="1">
      <w:start w:val="1"/>
      <w:numFmt w:val="decimal"/>
      <w:lvlText w:val="%7."/>
      <w:lvlJc w:val="left"/>
      <w:pPr>
        <w:ind w:left="5902" w:hanging="360"/>
      </w:pPr>
    </w:lvl>
    <w:lvl w:ilvl="7" w:tplc="04150019" w:tentative="1">
      <w:start w:val="1"/>
      <w:numFmt w:val="lowerLetter"/>
      <w:lvlText w:val="%8."/>
      <w:lvlJc w:val="left"/>
      <w:pPr>
        <w:ind w:left="6622" w:hanging="360"/>
      </w:pPr>
    </w:lvl>
    <w:lvl w:ilvl="8" w:tplc="0415001B" w:tentative="1">
      <w:start w:val="1"/>
      <w:numFmt w:val="lowerRoman"/>
      <w:lvlText w:val="%9."/>
      <w:lvlJc w:val="right"/>
      <w:pPr>
        <w:ind w:left="7342" w:hanging="180"/>
      </w:pPr>
    </w:lvl>
  </w:abstractNum>
  <w:abstractNum w:abstractNumId="42" w15:restartNumberingAfterBreak="0">
    <w:nsid w:val="66922D12"/>
    <w:multiLevelType w:val="hybridMultilevel"/>
    <w:tmpl w:val="C0CCD8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BE6291F"/>
    <w:multiLevelType w:val="hybridMultilevel"/>
    <w:tmpl w:val="F35CB61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4" w15:restartNumberingAfterBreak="0">
    <w:nsid w:val="72975377"/>
    <w:multiLevelType w:val="hybridMultilevel"/>
    <w:tmpl w:val="EDE2A47C"/>
    <w:lvl w:ilvl="0" w:tplc="83525DB2">
      <w:start w:val="1"/>
      <w:numFmt w:val="decimal"/>
      <w:lvlText w:val="%1)"/>
      <w:lvlJc w:val="left"/>
      <w:pPr>
        <w:ind w:left="430" w:hanging="43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679416F"/>
    <w:multiLevelType w:val="multilevel"/>
    <w:tmpl w:val="0D6E9198"/>
    <w:styleLink w:val="WWNum22"/>
    <w:lvl w:ilvl="0">
      <w:start w:val="1"/>
      <w:numFmt w:val="decimal"/>
      <w:lvlText w:val="%1."/>
      <w:lvlJc w:val="left"/>
      <w:pPr>
        <w:ind w:left="720" w:hanging="360"/>
      </w:pPr>
      <w:rPr>
        <w:rFonts w:ascii="Open Sans" w:hAnsi="Open Sans"/>
        <w:b/>
        <w:sz w:val="22"/>
        <w:szCs w:val="24"/>
      </w:rPr>
    </w:lvl>
    <w:lvl w:ilvl="1">
      <w:start w:val="1"/>
      <w:numFmt w:val="decimal"/>
      <w:lvlText w:val="%1.%2."/>
      <w:lvlJc w:val="left"/>
      <w:pPr>
        <w:ind w:left="1146" w:hanging="720"/>
      </w:pPr>
    </w:lvl>
    <w:lvl w:ilvl="2">
      <w:start w:val="1"/>
      <w:numFmt w:val="decimal"/>
      <w:lvlText w:val="%1.%2.%3."/>
      <w:lvlJc w:val="left"/>
      <w:pPr>
        <w:ind w:left="1212" w:hanging="720"/>
      </w:pPr>
    </w:lvl>
    <w:lvl w:ilvl="3">
      <w:start w:val="1"/>
      <w:numFmt w:val="decimal"/>
      <w:lvlText w:val="%1.%2.%3.%4."/>
      <w:lvlJc w:val="left"/>
      <w:pPr>
        <w:ind w:left="1638" w:hanging="1080"/>
      </w:pPr>
    </w:lvl>
    <w:lvl w:ilvl="4">
      <w:start w:val="1"/>
      <w:numFmt w:val="decimal"/>
      <w:lvlText w:val="%1.%2.%3.%4.%5."/>
      <w:lvlJc w:val="left"/>
      <w:pPr>
        <w:ind w:left="1704" w:hanging="1080"/>
      </w:pPr>
    </w:lvl>
    <w:lvl w:ilvl="5">
      <w:start w:val="1"/>
      <w:numFmt w:val="decimal"/>
      <w:lvlText w:val="%1.%2.%3.%4.%5.%6."/>
      <w:lvlJc w:val="left"/>
      <w:pPr>
        <w:ind w:left="2130" w:hanging="1440"/>
      </w:pPr>
    </w:lvl>
    <w:lvl w:ilvl="6">
      <w:start w:val="1"/>
      <w:numFmt w:val="decimal"/>
      <w:lvlText w:val="%1.%2.%3.%4.%5.%6.%7."/>
      <w:lvlJc w:val="left"/>
      <w:pPr>
        <w:ind w:left="2556" w:hanging="1800"/>
      </w:pPr>
    </w:lvl>
    <w:lvl w:ilvl="7">
      <w:start w:val="1"/>
      <w:numFmt w:val="decimal"/>
      <w:lvlText w:val="%1.%2.%3.%4.%5.%6.%7.%8."/>
      <w:lvlJc w:val="left"/>
      <w:pPr>
        <w:ind w:left="2622" w:hanging="1800"/>
      </w:pPr>
    </w:lvl>
    <w:lvl w:ilvl="8">
      <w:start w:val="1"/>
      <w:numFmt w:val="decimal"/>
      <w:lvlText w:val="%1.%2.%3.%4.%5.%6.%7.%8.%9."/>
      <w:lvlJc w:val="left"/>
      <w:pPr>
        <w:ind w:left="3048" w:hanging="2160"/>
      </w:pPr>
    </w:lvl>
  </w:abstractNum>
  <w:abstractNum w:abstractNumId="46" w15:restartNumberingAfterBreak="0">
    <w:nsid w:val="78385A1E"/>
    <w:multiLevelType w:val="hybridMultilevel"/>
    <w:tmpl w:val="3B56C9E2"/>
    <w:lvl w:ilvl="0" w:tplc="4C68BAAE">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9ED4973"/>
    <w:multiLevelType w:val="hybridMultilevel"/>
    <w:tmpl w:val="AA9210E2"/>
    <w:lvl w:ilvl="0" w:tplc="EAFC8BFC">
      <w:start w:val="1"/>
      <w:numFmt w:val="lowerLetter"/>
      <w:lvlText w:val="%1)"/>
      <w:lvlJc w:val="left"/>
      <w:pPr>
        <w:ind w:left="644" w:hanging="360"/>
      </w:pPr>
      <w:rPr>
        <w:rFonts w:hint="default"/>
        <w:b w:val="0"/>
        <w:i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16cid:durableId="1817722967">
    <w:abstractNumId w:val="35"/>
  </w:num>
  <w:num w:numId="2" w16cid:durableId="1593049699">
    <w:abstractNumId w:val="39"/>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87973468">
    <w:abstractNumId w:val="43"/>
  </w:num>
  <w:num w:numId="4" w16cid:durableId="1145512988">
    <w:abstractNumId w:val="45"/>
  </w:num>
  <w:num w:numId="5" w16cid:durableId="1446776075">
    <w:abstractNumId w:val="40"/>
  </w:num>
  <w:num w:numId="6" w16cid:durableId="1363093790">
    <w:abstractNumId w:val="0"/>
  </w:num>
  <w:num w:numId="7" w16cid:durableId="852959478">
    <w:abstractNumId w:val="31"/>
  </w:num>
  <w:num w:numId="8" w16cid:durableId="1041856113">
    <w:abstractNumId w:val="46"/>
  </w:num>
  <w:num w:numId="9" w16cid:durableId="759719022">
    <w:abstractNumId w:val="30"/>
  </w:num>
  <w:num w:numId="10" w16cid:durableId="1976178546">
    <w:abstractNumId w:val="28"/>
  </w:num>
  <w:num w:numId="11" w16cid:durableId="1269778149">
    <w:abstractNumId w:val="26"/>
  </w:num>
  <w:num w:numId="12" w16cid:durableId="2100785347">
    <w:abstractNumId w:val="41"/>
  </w:num>
  <w:num w:numId="13" w16cid:durableId="1021593346">
    <w:abstractNumId w:val="42"/>
  </w:num>
  <w:num w:numId="14" w16cid:durableId="354040722">
    <w:abstractNumId w:val="27"/>
  </w:num>
  <w:num w:numId="15" w16cid:durableId="841549676">
    <w:abstractNumId w:val="44"/>
  </w:num>
  <w:num w:numId="16" w16cid:durableId="139659951">
    <w:abstractNumId w:val="24"/>
  </w:num>
  <w:num w:numId="17" w16cid:durableId="754324120">
    <w:abstractNumId w:val="36"/>
  </w:num>
  <w:num w:numId="18" w16cid:durableId="159002843">
    <w:abstractNumId w:val="47"/>
  </w:num>
  <w:num w:numId="19" w16cid:durableId="1106778727">
    <w:abstractNumId w:val="38"/>
  </w:num>
  <w:num w:numId="20" w16cid:durableId="301353537">
    <w:abstractNumId w:val="32"/>
  </w:num>
  <w:num w:numId="21" w16cid:durableId="1429306076">
    <w:abstractNumId w:val="29"/>
  </w:num>
  <w:num w:numId="22" w16cid:durableId="1533111199">
    <w:abstractNumId w:val="34"/>
  </w:num>
  <w:num w:numId="23" w16cid:durableId="2039237696">
    <w:abstractNumId w:val="25"/>
  </w:num>
  <w:num w:numId="24" w16cid:durableId="1452095049">
    <w:abstractNumId w:val="33"/>
  </w:num>
  <w:num w:numId="25" w16cid:durableId="1646231232">
    <w:abstractNumId w:val="3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A77"/>
    <w:rsid w:val="00001304"/>
    <w:rsid w:val="000013D4"/>
    <w:rsid w:val="000017C1"/>
    <w:rsid w:val="00002309"/>
    <w:rsid w:val="000037A5"/>
    <w:rsid w:val="00004552"/>
    <w:rsid w:val="000050AF"/>
    <w:rsid w:val="00005BD3"/>
    <w:rsid w:val="00005D5E"/>
    <w:rsid w:val="000077DD"/>
    <w:rsid w:val="000077EC"/>
    <w:rsid w:val="00010C6C"/>
    <w:rsid w:val="00010FF0"/>
    <w:rsid w:val="00011C62"/>
    <w:rsid w:val="000121BE"/>
    <w:rsid w:val="00012790"/>
    <w:rsid w:val="00012E69"/>
    <w:rsid w:val="00012F46"/>
    <w:rsid w:val="0001419C"/>
    <w:rsid w:val="00014964"/>
    <w:rsid w:val="00014B6E"/>
    <w:rsid w:val="00014C19"/>
    <w:rsid w:val="000150C0"/>
    <w:rsid w:val="0001642D"/>
    <w:rsid w:val="0001743D"/>
    <w:rsid w:val="000178AF"/>
    <w:rsid w:val="00021532"/>
    <w:rsid w:val="00021910"/>
    <w:rsid w:val="00021A53"/>
    <w:rsid w:val="00022310"/>
    <w:rsid w:val="00022B4A"/>
    <w:rsid w:val="00023DBB"/>
    <w:rsid w:val="000259A4"/>
    <w:rsid w:val="0002656D"/>
    <w:rsid w:val="000267C6"/>
    <w:rsid w:val="000269AD"/>
    <w:rsid w:val="000309B7"/>
    <w:rsid w:val="000319C0"/>
    <w:rsid w:val="000328AF"/>
    <w:rsid w:val="00032A1C"/>
    <w:rsid w:val="00032BDE"/>
    <w:rsid w:val="00033FBC"/>
    <w:rsid w:val="0003473B"/>
    <w:rsid w:val="000349F3"/>
    <w:rsid w:val="000358C6"/>
    <w:rsid w:val="000371D2"/>
    <w:rsid w:val="00037B5C"/>
    <w:rsid w:val="00040AF6"/>
    <w:rsid w:val="00040C9F"/>
    <w:rsid w:val="00041088"/>
    <w:rsid w:val="00041F06"/>
    <w:rsid w:val="0004241D"/>
    <w:rsid w:val="000427B0"/>
    <w:rsid w:val="00042B99"/>
    <w:rsid w:val="000432D1"/>
    <w:rsid w:val="0004444D"/>
    <w:rsid w:val="00046028"/>
    <w:rsid w:val="00046418"/>
    <w:rsid w:val="000465D6"/>
    <w:rsid w:val="0004677B"/>
    <w:rsid w:val="000468B1"/>
    <w:rsid w:val="00047898"/>
    <w:rsid w:val="00050FCB"/>
    <w:rsid w:val="00051898"/>
    <w:rsid w:val="0005247E"/>
    <w:rsid w:val="00052ACF"/>
    <w:rsid w:val="000547E5"/>
    <w:rsid w:val="00054CD8"/>
    <w:rsid w:val="000563EA"/>
    <w:rsid w:val="00056FF8"/>
    <w:rsid w:val="00057C06"/>
    <w:rsid w:val="0006028E"/>
    <w:rsid w:val="000617CF"/>
    <w:rsid w:val="0006191B"/>
    <w:rsid w:val="00061A0A"/>
    <w:rsid w:val="0006202B"/>
    <w:rsid w:val="00062588"/>
    <w:rsid w:val="00062812"/>
    <w:rsid w:val="0006453C"/>
    <w:rsid w:val="00064B9F"/>
    <w:rsid w:val="00064D6E"/>
    <w:rsid w:val="00064E36"/>
    <w:rsid w:val="00065E00"/>
    <w:rsid w:val="00065F53"/>
    <w:rsid w:val="00067302"/>
    <w:rsid w:val="00070B23"/>
    <w:rsid w:val="00071FB3"/>
    <w:rsid w:val="00072E49"/>
    <w:rsid w:val="000739F9"/>
    <w:rsid w:val="00073C39"/>
    <w:rsid w:val="000742D1"/>
    <w:rsid w:val="00074383"/>
    <w:rsid w:val="00075F61"/>
    <w:rsid w:val="00076159"/>
    <w:rsid w:val="000762F6"/>
    <w:rsid w:val="00076DE1"/>
    <w:rsid w:val="0007703C"/>
    <w:rsid w:val="00077357"/>
    <w:rsid w:val="000776B2"/>
    <w:rsid w:val="0008090F"/>
    <w:rsid w:val="00080D5E"/>
    <w:rsid w:val="00083181"/>
    <w:rsid w:val="00083244"/>
    <w:rsid w:val="000835DD"/>
    <w:rsid w:val="00084D7F"/>
    <w:rsid w:val="00085105"/>
    <w:rsid w:val="0008513E"/>
    <w:rsid w:val="00085B75"/>
    <w:rsid w:val="000874FC"/>
    <w:rsid w:val="00087C87"/>
    <w:rsid w:val="000908BE"/>
    <w:rsid w:val="00090A8C"/>
    <w:rsid w:val="000913B6"/>
    <w:rsid w:val="000917D9"/>
    <w:rsid w:val="00091D84"/>
    <w:rsid w:val="00092446"/>
    <w:rsid w:val="00093D85"/>
    <w:rsid w:val="00094557"/>
    <w:rsid w:val="000950C7"/>
    <w:rsid w:val="00095AE9"/>
    <w:rsid w:val="000962F4"/>
    <w:rsid w:val="000963AB"/>
    <w:rsid w:val="00097C14"/>
    <w:rsid w:val="000A055D"/>
    <w:rsid w:val="000A05BE"/>
    <w:rsid w:val="000A0DB6"/>
    <w:rsid w:val="000A1165"/>
    <w:rsid w:val="000A15E6"/>
    <w:rsid w:val="000A3A26"/>
    <w:rsid w:val="000A4490"/>
    <w:rsid w:val="000A5DE6"/>
    <w:rsid w:val="000A756A"/>
    <w:rsid w:val="000B0B79"/>
    <w:rsid w:val="000B0E62"/>
    <w:rsid w:val="000B153E"/>
    <w:rsid w:val="000B2F27"/>
    <w:rsid w:val="000B434F"/>
    <w:rsid w:val="000B435C"/>
    <w:rsid w:val="000B55A6"/>
    <w:rsid w:val="000B6CDF"/>
    <w:rsid w:val="000B70AE"/>
    <w:rsid w:val="000B73AA"/>
    <w:rsid w:val="000B7E55"/>
    <w:rsid w:val="000B7EEF"/>
    <w:rsid w:val="000C1BE9"/>
    <w:rsid w:val="000C238A"/>
    <w:rsid w:val="000C273F"/>
    <w:rsid w:val="000C27E4"/>
    <w:rsid w:val="000C2AE7"/>
    <w:rsid w:val="000C32D4"/>
    <w:rsid w:val="000C3968"/>
    <w:rsid w:val="000C53DC"/>
    <w:rsid w:val="000C5DDF"/>
    <w:rsid w:val="000C662C"/>
    <w:rsid w:val="000C672A"/>
    <w:rsid w:val="000C75A4"/>
    <w:rsid w:val="000C7FA0"/>
    <w:rsid w:val="000D11E2"/>
    <w:rsid w:val="000D31D7"/>
    <w:rsid w:val="000D4CF5"/>
    <w:rsid w:val="000D54A9"/>
    <w:rsid w:val="000D555F"/>
    <w:rsid w:val="000D5703"/>
    <w:rsid w:val="000D570F"/>
    <w:rsid w:val="000D673D"/>
    <w:rsid w:val="000D7ACA"/>
    <w:rsid w:val="000D7C7C"/>
    <w:rsid w:val="000D7EAB"/>
    <w:rsid w:val="000E0004"/>
    <w:rsid w:val="000E0FE0"/>
    <w:rsid w:val="000E110A"/>
    <w:rsid w:val="000E2113"/>
    <w:rsid w:val="000E3949"/>
    <w:rsid w:val="000E4B5C"/>
    <w:rsid w:val="000E5E86"/>
    <w:rsid w:val="000E624F"/>
    <w:rsid w:val="000E7D07"/>
    <w:rsid w:val="000F0695"/>
    <w:rsid w:val="000F08C3"/>
    <w:rsid w:val="000F0D8A"/>
    <w:rsid w:val="000F1EE4"/>
    <w:rsid w:val="000F233B"/>
    <w:rsid w:val="000F2601"/>
    <w:rsid w:val="000F32C4"/>
    <w:rsid w:val="000F3DE6"/>
    <w:rsid w:val="000F471C"/>
    <w:rsid w:val="000F5C99"/>
    <w:rsid w:val="000F5F4E"/>
    <w:rsid w:val="000F77DC"/>
    <w:rsid w:val="00100197"/>
    <w:rsid w:val="0010108D"/>
    <w:rsid w:val="0010363E"/>
    <w:rsid w:val="00103939"/>
    <w:rsid w:val="001039FA"/>
    <w:rsid w:val="00104FCD"/>
    <w:rsid w:val="00105681"/>
    <w:rsid w:val="00105F42"/>
    <w:rsid w:val="0010617D"/>
    <w:rsid w:val="00106216"/>
    <w:rsid w:val="00106556"/>
    <w:rsid w:val="00106B08"/>
    <w:rsid w:val="001108D7"/>
    <w:rsid w:val="00110A5E"/>
    <w:rsid w:val="00111565"/>
    <w:rsid w:val="00111C56"/>
    <w:rsid w:val="001124A4"/>
    <w:rsid w:val="00113272"/>
    <w:rsid w:val="00113984"/>
    <w:rsid w:val="001140A7"/>
    <w:rsid w:val="0011412F"/>
    <w:rsid w:val="00114A0A"/>
    <w:rsid w:val="001154F7"/>
    <w:rsid w:val="00115550"/>
    <w:rsid w:val="00117952"/>
    <w:rsid w:val="00117D2F"/>
    <w:rsid w:val="00120FE4"/>
    <w:rsid w:val="00123D6A"/>
    <w:rsid w:val="00124484"/>
    <w:rsid w:val="00125622"/>
    <w:rsid w:val="0012678F"/>
    <w:rsid w:val="00126B82"/>
    <w:rsid w:val="001306FE"/>
    <w:rsid w:val="001307B6"/>
    <w:rsid w:val="00131F1D"/>
    <w:rsid w:val="001320E2"/>
    <w:rsid w:val="001321A5"/>
    <w:rsid w:val="001321DD"/>
    <w:rsid w:val="00132AE6"/>
    <w:rsid w:val="00132B79"/>
    <w:rsid w:val="00133F8E"/>
    <w:rsid w:val="00134EA8"/>
    <w:rsid w:val="00135133"/>
    <w:rsid w:val="001359D2"/>
    <w:rsid w:val="0013641B"/>
    <w:rsid w:val="001373F4"/>
    <w:rsid w:val="0014137A"/>
    <w:rsid w:val="0014170E"/>
    <w:rsid w:val="00143066"/>
    <w:rsid w:val="0014362C"/>
    <w:rsid w:val="001436AA"/>
    <w:rsid w:val="00143B33"/>
    <w:rsid w:val="00143CAC"/>
    <w:rsid w:val="00145053"/>
    <w:rsid w:val="00145821"/>
    <w:rsid w:val="0014604C"/>
    <w:rsid w:val="0014755E"/>
    <w:rsid w:val="001476F1"/>
    <w:rsid w:val="00147DC2"/>
    <w:rsid w:val="0015040D"/>
    <w:rsid w:val="00151121"/>
    <w:rsid w:val="0015192B"/>
    <w:rsid w:val="001529DB"/>
    <w:rsid w:val="001530E9"/>
    <w:rsid w:val="001539E1"/>
    <w:rsid w:val="00153E29"/>
    <w:rsid w:val="0015522A"/>
    <w:rsid w:val="00155795"/>
    <w:rsid w:val="0016033A"/>
    <w:rsid w:val="00160C95"/>
    <w:rsid w:val="001632F1"/>
    <w:rsid w:val="00163ACC"/>
    <w:rsid w:val="00163C1B"/>
    <w:rsid w:val="001655D5"/>
    <w:rsid w:val="0016592B"/>
    <w:rsid w:val="00165D02"/>
    <w:rsid w:val="0016603A"/>
    <w:rsid w:val="001664C3"/>
    <w:rsid w:val="00166995"/>
    <w:rsid w:val="00166F32"/>
    <w:rsid w:val="00170F70"/>
    <w:rsid w:val="0017114C"/>
    <w:rsid w:val="001722E2"/>
    <w:rsid w:val="001735CD"/>
    <w:rsid w:val="001736F9"/>
    <w:rsid w:val="00174A7E"/>
    <w:rsid w:val="00175DF9"/>
    <w:rsid w:val="0017610C"/>
    <w:rsid w:val="001762B9"/>
    <w:rsid w:val="00176904"/>
    <w:rsid w:val="00176A62"/>
    <w:rsid w:val="00177B18"/>
    <w:rsid w:val="00180682"/>
    <w:rsid w:val="00182884"/>
    <w:rsid w:val="00182BAC"/>
    <w:rsid w:val="00182E76"/>
    <w:rsid w:val="00184A13"/>
    <w:rsid w:val="00187429"/>
    <w:rsid w:val="00187736"/>
    <w:rsid w:val="001878F5"/>
    <w:rsid w:val="00192645"/>
    <w:rsid w:val="001941EA"/>
    <w:rsid w:val="00194CC6"/>
    <w:rsid w:val="00195658"/>
    <w:rsid w:val="00195C10"/>
    <w:rsid w:val="00196BEB"/>
    <w:rsid w:val="001974AA"/>
    <w:rsid w:val="001A3415"/>
    <w:rsid w:val="001A34B3"/>
    <w:rsid w:val="001A38C8"/>
    <w:rsid w:val="001A4251"/>
    <w:rsid w:val="001A45FE"/>
    <w:rsid w:val="001A5476"/>
    <w:rsid w:val="001A6DA4"/>
    <w:rsid w:val="001A76CA"/>
    <w:rsid w:val="001A798B"/>
    <w:rsid w:val="001B09E2"/>
    <w:rsid w:val="001B0D25"/>
    <w:rsid w:val="001B3512"/>
    <w:rsid w:val="001B3A88"/>
    <w:rsid w:val="001B3ABE"/>
    <w:rsid w:val="001B4790"/>
    <w:rsid w:val="001B486E"/>
    <w:rsid w:val="001B48C1"/>
    <w:rsid w:val="001B6021"/>
    <w:rsid w:val="001B7A09"/>
    <w:rsid w:val="001C01E1"/>
    <w:rsid w:val="001C10AC"/>
    <w:rsid w:val="001C163E"/>
    <w:rsid w:val="001C190C"/>
    <w:rsid w:val="001C38CE"/>
    <w:rsid w:val="001C3EC8"/>
    <w:rsid w:val="001C3F76"/>
    <w:rsid w:val="001C4125"/>
    <w:rsid w:val="001C4559"/>
    <w:rsid w:val="001C4F2E"/>
    <w:rsid w:val="001C73DB"/>
    <w:rsid w:val="001C7565"/>
    <w:rsid w:val="001D00BD"/>
    <w:rsid w:val="001D0841"/>
    <w:rsid w:val="001D0C47"/>
    <w:rsid w:val="001D1078"/>
    <w:rsid w:val="001D14A5"/>
    <w:rsid w:val="001D2C30"/>
    <w:rsid w:val="001D5DE8"/>
    <w:rsid w:val="001D60EF"/>
    <w:rsid w:val="001D7EF9"/>
    <w:rsid w:val="001E10C6"/>
    <w:rsid w:val="001E125E"/>
    <w:rsid w:val="001E1751"/>
    <w:rsid w:val="001E2A71"/>
    <w:rsid w:val="001E33B8"/>
    <w:rsid w:val="001E3702"/>
    <w:rsid w:val="001E4122"/>
    <w:rsid w:val="001E5DAA"/>
    <w:rsid w:val="001E6677"/>
    <w:rsid w:val="001E6D82"/>
    <w:rsid w:val="001E716A"/>
    <w:rsid w:val="001F0ACA"/>
    <w:rsid w:val="001F0DD6"/>
    <w:rsid w:val="001F2396"/>
    <w:rsid w:val="001F3DDA"/>
    <w:rsid w:val="001F5D75"/>
    <w:rsid w:val="001F73CF"/>
    <w:rsid w:val="001F7F6D"/>
    <w:rsid w:val="00200B77"/>
    <w:rsid w:val="00201508"/>
    <w:rsid w:val="00201E0F"/>
    <w:rsid w:val="0020271C"/>
    <w:rsid w:val="00203549"/>
    <w:rsid w:val="00203632"/>
    <w:rsid w:val="00204A62"/>
    <w:rsid w:val="00204D2A"/>
    <w:rsid w:val="002055B2"/>
    <w:rsid w:val="00205F6E"/>
    <w:rsid w:val="002070B6"/>
    <w:rsid w:val="00211213"/>
    <w:rsid w:val="002128F8"/>
    <w:rsid w:val="00212A0F"/>
    <w:rsid w:val="00212B6B"/>
    <w:rsid w:val="002130FA"/>
    <w:rsid w:val="00213F44"/>
    <w:rsid w:val="002142C9"/>
    <w:rsid w:val="00214699"/>
    <w:rsid w:val="00214E55"/>
    <w:rsid w:val="00216B15"/>
    <w:rsid w:val="002176A2"/>
    <w:rsid w:val="00217A7B"/>
    <w:rsid w:val="00220619"/>
    <w:rsid w:val="00220EF3"/>
    <w:rsid w:val="00220FA1"/>
    <w:rsid w:val="0022164F"/>
    <w:rsid w:val="002219B4"/>
    <w:rsid w:val="0022364F"/>
    <w:rsid w:val="002249AB"/>
    <w:rsid w:val="00224A5E"/>
    <w:rsid w:val="00224E72"/>
    <w:rsid w:val="00227459"/>
    <w:rsid w:val="00227680"/>
    <w:rsid w:val="002301EA"/>
    <w:rsid w:val="0023301B"/>
    <w:rsid w:val="002331AD"/>
    <w:rsid w:val="00233D4F"/>
    <w:rsid w:val="00236D55"/>
    <w:rsid w:val="00237BDA"/>
    <w:rsid w:val="00240961"/>
    <w:rsid w:val="00241F63"/>
    <w:rsid w:val="0024284A"/>
    <w:rsid w:val="002431D0"/>
    <w:rsid w:val="00243563"/>
    <w:rsid w:val="00246BD0"/>
    <w:rsid w:val="00246C3D"/>
    <w:rsid w:val="00246F76"/>
    <w:rsid w:val="00247824"/>
    <w:rsid w:val="00247E20"/>
    <w:rsid w:val="002503BD"/>
    <w:rsid w:val="00250FD9"/>
    <w:rsid w:val="002511E9"/>
    <w:rsid w:val="0025157D"/>
    <w:rsid w:val="002522A3"/>
    <w:rsid w:val="00252D80"/>
    <w:rsid w:val="00253492"/>
    <w:rsid w:val="002536A3"/>
    <w:rsid w:val="002564FF"/>
    <w:rsid w:val="00257524"/>
    <w:rsid w:val="00257A9A"/>
    <w:rsid w:val="0026101B"/>
    <w:rsid w:val="00261DD9"/>
    <w:rsid w:val="00262C82"/>
    <w:rsid w:val="00262C93"/>
    <w:rsid w:val="00262F2D"/>
    <w:rsid w:val="00263588"/>
    <w:rsid w:val="00263716"/>
    <w:rsid w:val="00263748"/>
    <w:rsid w:val="00263867"/>
    <w:rsid w:val="002658C4"/>
    <w:rsid w:val="00265C05"/>
    <w:rsid w:val="00267B52"/>
    <w:rsid w:val="00270163"/>
    <w:rsid w:val="00273250"/>
    <w:rsid w:val="00273B8E"/>
    <w:rsid w:val="00273C70"/>
    <w:rsid w:val="002746E1"/>
    <w:rsid w:val="00274E41"/>
    <w:rsid w:val="00274E7C"/>
    <w:rsid w:val="0028029E"/>
    <w:rsid w:val="002805FA"/>
    <w:rsid w:val="002808F6"/>
    <w:rsid w:val="00281FBB"/>
    <w:rsid w:val="002821C0"/>
    <w:rsid w:val="00283CA3"/>
    <w:rsid w:val="002850CA"/>
    <w:rsid w:val="00286291"/>
    <w:rsid w:val="00286755"/>
    <w:rsid w:val="00287173"/>
    <w:rsid w:val="002900B3"/>
    <w:rsid w:val="00290F41"/>
    <w:rsid w:val="00292014"/>
    <w:rsid w:val="0029220F"/>
    <w:rsid w:val="00294982"/>
    <w:rsid w:val="002951CB"/>
    <w:rsid w:val="00295D99"/>
    <w:rsid w:val="00296194"/>
    <w:rsid w:val="00296BCA"/>
    <w:rsid w:val="002A0FC7"/>
    <w:rsid w:val="002A1C1C"/>
    <w:rsid w:val="002A280C"/>
    <w:rsid w:val="002A4B3A"/>
    <w:rsid w:val="002A5FAE"/>
    <w:rsid w:val="002A657E"/>
    <w:rsid w:val="002A6FFD"/>
    <w:rsid w:val="002B09F9"/>
    <w:rsid w:val="002B277C"/>
    <w:rsid w:val="002B2A0B"/>
    <w:rsid w:val="002B2E38"/>
    <w:rsid w:val="002B3A5F"/>
    <w:rsid w:val="002B52BA"/>
    <w:rsid w:val="002B6245"/>
    <w:rsid w:val="002B6646"/>
    <w:rsid w:val="002B666D"/>
    <w:rsid w:val="002B6D1D"/>
    <w:rsid w:val="002B7FAA"/>
    <w:rsid w:val="002C0641"/>
    <w:rsid w:val="002C0736"/>
    <w:rsid w:val="002C116A"/>
    <w:rsid w:val="002C1359"/>
    <w:rsid w:val="002C3146"/>
    <w:rsid w:val="002C386E"/>
    <w:rsid w:val="002C3C88"/>
    <w:rsid w:val="002C410C"/>
    <w:rsid w:val="002C585A"/>
    <w:rsid w:val="002C69DD"/>
    <w:rsid w:val="002C6C64"/>
    <w:rsid w:val="002C735F"/>
    <w:rsid w:val="002C7A9C"/>
    <w:rsid w:val="002D1637"/>
    <w:rsid w:val="002D22E7"/>
    <w:rsid w:val="002D2E4B"/>
    <w:rsid w:val="002D4166"/>
    <w:rsid w:val="002D41DB"/>
    <w:rsid w:val="002D4BD6"/>
    <w:rsid w:val="002D529D"/>
    <w:rsid w:val="002D56D0"/>
    <w:rsid w:val="002D5DED"/>
    <w:rsid w:val="002E2AC6"/>
    <w:rsid w:val="002E51F9"/>
    <w:rsid w:val="002E67ED"/>
    <w:rsid w:val="002E6975"/>
    <w:rsid w:val="002E7310"/>
    <w:rsid w:val="002E73FE"/>
    <w:rsid w:val="002F07B0"/>
    <w:rsid w:val="002F23FB"/>
    <w:rsid w:val="002F2F01"/>
    <w:rsid w:val="002F3A4E"/>
    <w:rsid w:val="002F3B0F"/>
    <w:rsid w:val="002F3B90"/>
    <w:rsid w:val="002F3BDA"/>
    <w:rsid w:val="002F425B"/>
    <w:rsid w:val="002F4953"/>
    <w:rsid w:val="002F4CB2"/>
    <w:rsid w:val="002F58B2"/>
    <w:rsid w:val="002F6EBC"/>
    <w:rsid w:val="00300425"/>
    <w:rsid w:val="0030114D"/>
    <w:rsid w:val="0030152C"/>
    <w:rsid w:val="00301E91"/>
    <w:rsid w:val="00302134"/>
    <w:rsid w:val="00302AAA"/>
    <w:rsid w:val="003030B9"/>
    <w:rsid w:val="0030382F"/>
    <w:rsid w:val="00306BE5"/>
    <w:rsid w:val="00310DF4"/>
    <w:rsid w:val="00311CC6"/>
    <w:rsid w:val="0031288F"/>
    <w:rsid w:val="003132E7"/>
    <w:rsid w:val="00313370"/>
    <w:rsid w:val="00313A4D"/>
    <w:rsid w:val="003148CD"/>
    <w:rsid w:val="00314912"/>
    <w:rsid w:val="00314F3D"/>
    <w:rsid w:val="0031504A"/>
    <w:rsid w:val="0031649B"/>
    <w:rsid w:val="00316829"/>
    <w:rsid w:val="00316C96"/>
    <w:rsid w:val="00317532"/>
    <w:rsid w:val="00317AB1"/>
    <w:rsid w:val="003201D9"/>
    <w:rsid w:val="00321057"/>
    <w:rsid w:val="003229F4"/>
    <w:rsid w:val="00322A67"/>
    <w:rsid w:val="0032312D"/>
    <w:rsid w:val="00323633"/>
    <w:rsid w:val="00323DE8"/>
    <w:rsid w:val="003252E2"/>
    <w:rsid w:val="00325A8E"/>
    <w:rsid w:val="00325D27"/>
    <w:rsid w:val="00326967"/>
    <w:rsid w:val="00327F2E"/>
    <w:rsid w:val="00330768"/>
    <w:rsid w:val="00330F24"/>
    <w:rsid w:val="003327AF"/>
    <w:rsid w:val="00333362"/>
    <w:rsid w:val="0033441B"/>
    <w:rsid w:val="00334739"/>
    <w:rsid w:val="00334BEF"/>
    <w:rsid w:val="003365C8"/>
    <w:rsid w:val="00336677"/>
    <w:rsid w:val="0033680C"/>
    <w:rsid w:val="00337079"/>
    <w:rsid w:val="003371E3"/>
    <w:rsid w:val="003411A7"/>
    <w:rsid w:val="003414FF"/>
    <w:rsid w:val="0034185F"/>
    <w:rsid w:val="00342696"/>
    <w:rsid w:val="0034317A"/>
    <w:rsid w:val="0034436C"/>
    <w:rsid w:val="0034495C"/>
    <w:rsid w:val="00344F35"/>
    <w:rsid w:val="00345002"/>
    <w:rsid w:val="003450E5"/>
    <w:rsid w:val="00345923"/>
    <w:rsid w:val="003468E7"/>
    <w:rsid w:val="0034714C"/>
    <w:rsid w:val="00347387"/>
    <w:rsid w:val="0035006A"/>
    <w:rsid w:val="0035038E"/>
    <w:rsid w:val="00350BEB"/>
    <w:rsid w:val="003511A1"/>
    <w:rsid w:val="00351BF7"/>
    <w:rsid w:val="003524A0"/>
    <w:rsid w:val="003525D1"/>
    <w:rsid w:val="00353766"/>
    <w:rsid w:val="00353D88"/>
    <w:rsid w:val="00354218"/>
    <w:rsid w:val="003544B4"/>
    <w:rsid w:val="00355BB8"/>
    <w:rsid w:val="00356667"/>
    <w:rsid w:val="003569B9"/>
    <w:rsid w:val="00356E7A"/>
    <w:rsid w:val="003573B0"/>
    <w:rsid w:val="00357439"/>
    <w:rsid w:val="0035755A"/>
    <w:rsid w:val="00357A09"/>
    <w:rsid w:val="0036172B"/>
    <w:rsid w:val="00361AA8"/>
    <w:rsid w:val="003628E0"/>
    <w:rsid w:val="00363D03"/>
    <w:rsid w:val="00364268"/>
    <w:rsid w:val="0036432F"/>
    <w:rsid w:val="003655E5"/>
    <w:rsid w:val="003665AA"/>
    <w:rsid w:val="0037075B"/>
    <w:rsid w:val="00371980"/>
    <w:rsid w:val="00372857"/>
    <w:rsid w:val="00372DA6"/>
    <w:rsid w:val="00372E48"/>
    <w:rsid w:val="00373B00"/>
    <w:rsid w:val="00373F9E"/>
    <w:rsid w:val="0037490A"/>
    <w:rsid w:val="00374F58"/>
    <w:rsid w:val="00375991"/>
    <w:rsid w:val="00375FDB"/>
    <w:rsid w:val="003766F2"/>
    <w:rsid w:val="00376834"/>
    <w:rsid w:val="00376D5C"/>
    <w:rsid w:val="00380655"/>
    <w:rsid w:val="003807E5"/>
    <w:rsid w:val="00380D6F"/>
    <w:rsid w:val="00380EFA"/>
    <w:rsid w:val="003822B8"/>
    <w:rsid w:val="003824B8"/>
    <w:rsid w:val="00382BCA"/>
    <w:rsid w:val="003832C4"/>
    <w:rsid w:val="00383D3A"/>
    <w:rsid w:val="00384035"/>
    <w:rsid w:val="003848F2"/>
    <w:rsid w:val="00384918"/>
    <w:rsid w:val="00384EC2"/>
    <w:rsid w:val="003875C9"/>
    <w:rsid w:val="00387D2F"/>
    <w:rsid w:val="003905BC"/>
    <w:rsid w:val="0039105D"/>
    <w:rsid w:val="003914E3"/>
    <w:rsid w:val="00391721"/>
    <w:rsid w:val="00392B22"/>
    <w:rsid w:val="00393A34"/>
    <w:rsid w:val="00393EED"/>
    <w:rsid w:val="00394518"/>
    <w:rsid w:val="0039471A"/>
    <w:rsid w:val="00395A93"/>
    <w:rsid w:val="00395FB9"/>
    <w:rsid w:val="003962DB"/>
    <w:rsid w:val="0039776F"/>
    <w:rsid w:val="003A14F4"/>
    <w:rsid w:val="003A1996"/>
    <w:rsid w:val="003A2992"/>
    <w:rsid w:val="003A4AD2"/>
    <w:rsid w:val="003A7076"/>
    <w:rsid w:val="003B0E0A"/>
    <w:rsid w:val="003B10D4"/>
    <w:rsid w:val="003B165B"/>
    <w:rsid w:val="003B1A11"/>
    <w:rsid w:val="003B2034"/>
    <w:rsid w:val="003B3A9A"/>
    <w:rsid w:val="003B497C"/>
    <w:rsid w:val="003B51F8"/>
    <w:rsid w:val="003B669E"/>
    <w:rsid w:val="003B6AE1"/>
    <w:rsid w:val="003B706E"/>
    <w:rsid w:val="003B765A"/>
    <w:rsid w:val="003B7792"/>
    <w:rsid w:val="003B77AA"/>
    <w:rsid w:val="003B7B07"/>
    <w:rsid w:val="003C053A"/>
    <w:rsid w:val="003C07D2"/>
    <w:rsid w:val="003C0B8D"/>
    <w:rsid w:val="003C0D1F"/>
    <w:rsid w:val="003C1020"/>
    <w:rsid w:val="003C1770"/>
    <w:rsid w:val="003C22C2"/>
    <w:rsid w:val="003C3945"/>
    <w:rsid w:val="003C4622"/>
    <w:rsid w:val="003C597B"/>
    <w:rsid w:val="003C5E3F"/>
    <w:rsid w:val="003C5FF3"/>
    <w:rsid w:val="003C6178"/>
    <w:rsid w:val="003C77FE"/>
    <w:rsid w:val="003D08B1"/>
    <w:rsid w:val="003D093E"/>
    <w:rsid w:val="003D0AD6"/>
    <w:rsid w:val="003D0C18"/>
    <w:rsid w:val="003D13F6"/>
    <w:rsid w:val="003D262F"/>
    <w:rsid w:val="003D3678"/>
    <w:rsid w:val="003D3B59"/>
    <w:rsid w:val="003D3CFE"/>
    <w:rsid w:val="003D436B"/>
    <w:rsid w:val="003D5459"/>
    <w:rsid w:val="003D56B4"/>
    <w:rsid w:val="003D5801"/>
    <w:rsid w:val="003D596B"/>
    <w:rsid w:val="003D5AC2"/>
    <w:rsid w:val="003D5E32"/>
    <w:rsid w:val="003D6161"/>
    <w:rsid w:val="003D68D8"/>
    <w:rsid w:val="003D7B54"/>
    <w:rsid w:val="003D7E62"/>
    <w:rsid w:val="003E043C"/>
    <w:rsid w:val="003E103F"/>
    <w:rsid w:val="003E22D2"/>
    <w:rsid w:val="003E3157"/>
    <w:rsid w:val="003E3F65"/>
    <w:rsid w:val="003E45F0"/>
    <w:rsid w:val="003E4B47"/>
    <w:rsid w:val="003E4E04"/>
    <w:rsid w:val="003F0A18"/>
    <w:rsid w:val="003F1FAD"/>
    <w:rsid w:val="003F25EB"/>
    <w:rsid w:val="003F4064"/>
    <w:rsid w:val="003F4223"/>
    <w:rsid w:val="003F4EDB"/>
    <w:rsid w:val="003F51FC"/>
    <w:rsid w:val="00400C97"/>
    <w:rsid w:val="00400FD8"/>
    <w:rsid w:val="00403159"/>
    <w:rsid w:val="004040AE"/>
    <w:rsid w:val="004050E4"/>
    <w:rsid w:val="00405BE6"/>
    <w:rsid w:val="00407088"/>
    <w:rsid w:val="0040718A"/>
    <w:rsid w:val="004119A9"/>
    <w:rsid w:val="00412AE6"/>
    <w:rsid w:val="00415864"/>
    <w:rsid w:val="00415B0C"/>
    <w:rsid w:val="00415C2B"/>
    <w:rsid w:val="004162A2"/>
    <w:rsid w:val="00417E52"/>
    <w:rsid w:val="004205FC"/>
    <w:rsid w:val="004218DE"/>
    <w:rsid w:val="00421FE7"/>
    <w:rsid w:val="004220DE"/>
    <w:rsid w:val="0042318A"/>
    <w:rsid w:val="00423CC9"/>
    <w:rsid w:val="004269CE"/>
    <w:rsid w:val="00426B85"/>
    <w:rsid w:val="00427D32"/>
    <w:rsid w:val="00430314"/>
    <w:rsid w:val="00431034"/>
    <w:rsid w:val="004317AF"/>
    <w:rsid w:val="00431812"/>
    <w:rsid w:val="00431BDB"/>
    <w:rsid w:val="004320E4"/>
    <w:rsid w:val="00432790"/>
    <w:rsid w:val="00432854"/>
    <w:rsid w:val="00433099"/>
    <w:rsid w:val="00433395"/>
    <w:rsid w:val="00434C5B"/>
    <w:rsid w:val="00434CA9"/>
    <w:rsid w:val="00437317"/>
    <w:rsid w:val="00440FB0"/>
    <w:rsid w:val="00442A9F"/>
    <w:rsid w:val="0044325E"/>
    <w:rsid w:val="004436A0"/>
    <w:rsid w:val="004441D8"/>
    <w:rsid w:val="004441E7"/>
    <w:rsid w:val="00446DF3"/>
    <w:rsid w:val="00446F17"/>
    <w:rsid w:val="00447F62"/>
    <w:rsid w:val="00453175"/>
    <w:rsid w:val="00454124"/>
    <w:rsid w:val="00455CE2"/>
    <w:rsid w:val="00455E46"/>
    <w:rsid w:val="00455F21"/>
    <w:rsid w:val="004560B7"/>
    <w:rsid w:val="00457C79"/>
    <w:rsid w:val="004617A5"/>
    <w:rsid w:val="0046193E"/>
    <w:rsid w:val="00461DDB"/>
    <w:rsid w:val="004621D0"/>
    <w:rsid w:val="004628A8"/>
    <w:rsid w:val="00462C20"/>
    <w:rsid w:val="0046392F"/>
    <w:rsid w:val="0046479F"/>
    <w:rsid w:val="004652C3"/>
    <w:rsid w:val="00466E4A"/>
    <w:rsid w:val="00467EAC"/>
    <w:rsid w:val="004702A6"/>
    <w:rsid w:val="00470D17"/>
    <w:rsid w:val="00471E26"/>
    <w:rsid w:val="00472296"/>
    <w:rsid w:val="004730C6"/>
    <w:rsid w:val="00473E62"/>
    <w:rsid w:val="00474864"/>
    <w:rsid w:val="00474D4F"/>
    <w:rsid w:val="00474E37"/>
    <w:rsid w:val="00475B91"/>
    <w:rsid w:val="0047613E"/>
    <w:rsid w:val="0048013F"/>
    <w:rsid w:val="0048092C"/>
    <w:rsid w:val="00482B1A"/>
    <w:rsid w:val="00482DFD"/>
    <w:rsid w:val="0048354F"/>
    <w:rsid w:val="004868F4"/>
    <w:rsid w:val="00486BA4"/>
    <w:rsid w:val="00486D79"/>
    <w:rsid w:val="00487789"/>
    <w:rsid w:val="004878A6"/>
    <w:rsid w:val="0049012F"/>
    <w:rsid w:val="004909BF"/>
    <w:rsid w:val="00490E9D"/>
    <w:rsid w:val="00490F0C"/>
    <w:rsid w:val="004920E1"/>
    <w:rsid w:val="004928A0"/>
    <w:rsid w:val="00493423"/>
    <w:rsid w:val="00493D8C"/>
    <w:rsid w:val="0049461E"/>
    <w:rsid w:val="00494D44"/>
    <w:rsid w:val="00495FED"/>
    <w:rsid w:val="004960DC"/>
    <w:rsid w:val="00496D80"/>
    <w:rsid w:val="0049721B"/>
    <w:rsid w:val="004974B8"/>
    <w:rsid w:val="004974D6"/>
    <w:rsid w:val="004A24AA"/>
    <w:rsid w:val="004A32B1"/>
    <w:rsid w:val="004A51D9"/>
    <w:rsid w:val="004A5539"/>
    <w:rsid w:val="004A7809"/>
    <w:rsid w:val="004A7E82"/>
    <w:rsid w:val="004B05E4"/>
    <w:rsid w:val="004B095F"/>
    <w:rsid w:val="004B0B38"/>
    <w:rsid w:val="004B2CB7"/>
    <w:rsid w:val="004B371E"/>
    <w:rsid w:val="004B4A12"/>
    <w:rsid w:val="004B5E73"/>
    <w:rsid w:val="004C1580"/>
    <w:rsid w:val="004C171F"/>
    <w:rsid w:val="004C1BAB"/>
    <w:rsid w:val="004C2E71"/>
    <w:rsid w:val="004C3411"/>
    <w:rsid w:val="004C68E6"/>
    <w:rsid w:val="004C6A21"/>
    <w:rsid w:val="004C6C5F"/>
    <w:rsid w:val="004C6FCD"/>
    <w:rsid w:val="004C788C"/>
    <w:rsid w:val="004D0A4A"/>
    <w:rsid w:val="004D2373"/>
    <w:rsid w:val="004D615F"/>
    <w:rsid w:val="004D6EEB"/>
    <w:rsid w:val="004D702E"/>
    <w:rsid w:val="004D70A0"/>
    <w:rsid w:val="004D7768"/>
    <w:rsid w:val="004E0CE6"/>
    <w:rsid w:val="004E10EB"/>
    <w:rsid w:val="004E1615"/>
    <w:rsid w:val="004E25A0"/>
    <w:rsid w:val="004E424F"/>
    <w:rsid w:val="004E42B6"/>
    <w:rsid w:val="004E4869"/>
    <w:rsid w:val="004E4E85"/>
    <w:rsid w:val="004E57C0"/>
    <w:rsid w:val="004E6572"/>
    <w:rsid w:val="004E6C12"/>
    <w:rsid w:val="004F0127"/>
    <w:rsid w:val="004F0EE8"/>
    <w:rsid w:val="004F23F3"/>
    <w:rsid w:val="004F6781"/>
    <w:rsid w:val="004F6EA7"/>
    <w:rsid w:val="004F6F6F"/>
    <w:rsid w:val="005007A0"/>
    <w:rsid w:val="00500C37"/>
    <w:rsid w:val="005016F6"/>
    <w:rsid w:val="00503095"/>
    <w:rsid w:val="00503139"/>
    <w:rsid w:val="005034E1"/>
    <w:rsid w:val="00503A0E"/>
    <w:rsid w:val="00505946"/>
    <w:rsid w:val="0050665E"/>
    <w:rsid w:val="00510B7E"/>
    <w:rsid w:val="00511679"/>
    <w:rsid w:val="005120E2"/>
    <w:rsid w:val="005125AF"/>
    <w:rsid w:val="00512B97"/>
    <w:rsid w:val="0051362F"/>
    <w:rsid w:val="0051419E"/>
    <w:rsid w:val="00515313"/>
    <w:rsid w:val="00515BB0"/>
    <w:rsid w:val="00515C2D"/>
    <w:rsid w:val="00515D1D"/>
    <w:rsid w:val="0051623C"/>
    <w:rsid w:val="005165EA"/>
    <w:rsid w:val="00516D11"/>
    <w:rsid w:val="00522287"/>
    <w:rsid w:val="00522E93"/>
    <w:rsid w:val="00524DEF"/>
    <w:rsid w:val="00524EE9"/>
    <w:rsid w:val="00525C79"/>
    <w:rsid w:val="0053099D"/>
    <w:rsid w:val="005319D5"/>
    <w:rsid w:val="00534379"/>
    <w:rsid w:val="0053525F"/>
    <w:rsid w:val="00535F16"/>
    <w:rsid w:val="005369B2"/>
    <w:rsid w:val="00536FAD"/>
    <w:rsid w:val="00541A72"/>
    <w:rsid w:val="00545492"/>
    <w:rsid w:val="005468FE"/>
    <w:rsid w:val="00547406"/>
    <w:rsid w:val="00547F1B"/>
    <w:rsid w:val="005509F6"/>
    <w:rsid w:val="0055157B"/>
    <w:rsid w:val="00551D07"/>
    <w:rsid w:val="00553CD8"/>
    <w:rsid w:val="00553F7D"/>
    <w:rsid w:val="005549D5"/>
    <w:rsid w:val="00554BC4"/>
    <w:rsid w:val="005555B6"/>
    <w:rsid w:val="0055644E"/>
    <w:rsid w:val="0055716D"/>
    <w:rsid w:val="00557C4B"/>
    <w:rsid w:val="005606B5"/>
    <w:rsid w:val="00560F0D"/>
    <w:rsid w:val="005615E9"/>
    <w:rsid w:val="00561E93"/>
    <w:rsid w:val="00562DB7"/>
    <w:rsid w:val="00563329"/>
    <w:rsid w:val="00563BB0"/>
    <w:rsid w:val="0056436C"/>
    <w:rsid w:val="00565B69"/>
    <w:rsid w:val="00565CD6"/>
    <w:rsid w:val="00566D67"/>
    <w:rsid w:val="00567A95"/>
    <w:rsid w:val="0057198F"/>
    <w:rsid w:val="0057280E"/>
    <w:rsid w:val="005731C8"/>
    <w:rsid w:val="00573997"/>
    <w:rsid w:val="00573ABA"/>
    <w:rsid w:val="00573B5D"/>
    <w:rsid w:val="00573C9D"/>
    <w:rsid w:val="00574105"/>
    <w:rsid w:val="00574D1A"/>
    <w:rsid w:val="00575BD1"/>
    <w:rsid w:val="00577AF0"/>
    <w:rsid w:val="0058032C"/>
    <w:rsid w:val="0058042D"/>
    <w:rsid w:val="00580E63"/>
    <w:rsid w:val="00583032"/>
    <w:rsid w:val="00584557"/>
    <w:rsid w:val="00586126"/>
    <w:rsid w:val="00586146"/>
    <w:rsid w:val="00587361"/>
    <w:rsid w:val="00590C30"/>
    <w:rsid w:val="00590D8C"/>
    <w:rsid w:val="00591398"/>
    <w:rsid w:val="00592A30"/>
    <w:rsid w:val="005936BA"/>
    <w:rsid w:val="0059497A"/>
    <w:rsid w:val="00594C51"/>
    <w:rsid w:val="005953C8"/>
    <w:rsid w:val="00596D2D"/>
    <w:rsid w:val="00597B62"/>
    <w:rsid w:val="005A0071"/>
    <w:rsid w:val="005A216C"/>
    <w:rsid w:val="005A297C"/>
    <w:rsid w:val="005A330C"/>
    <w:rsid w:val="005A37B3"/>
    <w:rsid w:val="005A431C"/>
    <w:rsid w:val="005A490C"/>
    <w:rsid w:val="005A7615"/>
    <w:rsid w:val="005A7E2C"/>
    <w:rsid w:val="005B05A7"/>
    <w:rsid w:val="005B0BDF"/>
    <w:rsid w:val="005B3E27"/>
    <w:rsid w:val="005B44D3"/>
    <w:rsid w:val="005B6074"/>
    <w:rsid w:val="005B61D2"/>
    <w:rsid w:val="005B6C45"/>
    <w:rsid w:val="005B76AF"/>
    <w:rsid w:val="005B7C7D"/>
    <w:rsid w:val="005C0B82"/>
    <w:rsid w:val="005C16B9"/>
    <w:rsid w:val="005C1C8E"/>
    <w:rsid w:val="005C21F2"/>
    <w:rsid w:val="005C23CB"/>
    <w:rsid w:val="005C2FEC"/>
    <w:rsid w:val="005C47CA"/>
    <w:rsid w:val="005C4DE5"/>
    <w:rsid w:val="005C4E64"/>
    <w:rsid w:val="005C5446"/>
    <w:rsid w:val="005C5CC1"/>
    <w:rsid w:val="005D02DE"/>
    <w:rsid w:val="005D20AE"/>
    <w:rsid w:val="005D33DD"/>
    <w:rsid w:val="005D3B04"/>
    <w:rsid w:val="005D3C72"/>
    <w:rsid w:val="005D4BBA"/>
    <w:rsid w:val="005D4F89"/>
    <w:rsid w:val="005D6A34"/>
    <w:rsid w:val="005D706F"/>
    <w:rsid w:val="005E0577"/>
    <w:rsid w:val="005E0761"/>
    <w:rsid w:val="005E21FA"/>
    <w:rsid w:val="005E2449"/>
    <w:rsid w:val="005E2B56"/>
    <w:rsid w:val="005E2E23"/>
    <w:rsid w:val="005E3C77"/>
    <w:rsid w:val="005E4520"/>
    <w:rsid w:val="005E4851"/>
    <w:rsid w:val="005E4A54"/>
    <w:rsid w:val="005E57B1"/>
    <w:rsid w:val="005E63D3"/>
    <w:rsid w:val="005E6E77"/>
    <w:rsid w:val="005F051C"/>
    <w:rsid w:val="005F08BF"/>
    <w:rsid w:val="005F1A0B"/>
    <w:rsid w:val="005F2AB4"/>
    <w:rsid w:val="005F2FC5"/>
    <w:rsid w:val="005F34B5"/>
    <w:rsid w:val="005F373C"/>
    <w:rsid w:val="005F39FB"/>
    <w:rsid w:val="005F3EF8"/>
    <w:rsid w:val="005F643D"/>
    <w:rsid w:val="005F6634"/>
    <w:rsid w:val="005F7F06"/>
    <w:rsid w:val="006005C9"/>
    <w:rsid w:val="006013B7"/>
    <w:rsid w:val="00601B0F"/>
    <w:rsid w:val="006026EB"/>
    <w:rsid w:val="00602B2A"/>
    <w:rsid w:val="00602E32"/>
    <w:rsid w:val="00604067"/>
    <w:rsid w:val="0060417A"/>
    <w:rsid w:val="00604543"/>
    <w:rsid w:val="0060481C"/>
    <w:rsid w:val="00604912"/>
    <w:rsid w:val="00604AF9"/>
    <w:rsid w:val="00604B65"/>
    <w:rsid w:val="00606A86"/>
    <w:rsid w:val="00606C17"/>
    <w:rsid w:val="006075C2"/>
    <w:rsid w:val="006113E8"/>
    <w:rsid w:val="006115AB"/>
    <w:rsid w:val="006152FC"/>
    <w:rsid w:val="00615E39"/>
    <w:rsid w:val="0061694C"/>
    <w:rsid w:val="00621BAC"/>
    <w:rsid w:val="00622B00"/>
    <w:rsid w:val="00624068"/>
    <w:rsid w:val="00625629"/>
    <w:rsid w:val="00626A04"/>
    <w:rsid w:val="006270E7"/>
    <w:rsid w:val="006315D2"/>
    <w:rsid w:val="00631A23"/>
    <w:rsid w:val="00631ABB"/>
    <w:rsid w:val="00631B17"/>
    <w:rsid w:val="006328EA"/>
    <w:rsid w:val="00632931"/>
    <w:rsid w:val="00633DDD"/>
    <w:rsid w:val="00634060"/>
    <w:rsid w:val="00634E44"/>
    <w:rsid w:val="006364A6"/>
    <w:rsid w:val="00636E7A"/>
    <w:rsid w:val="0064044B"/>
    <w:rsid w:val="00640F51"/>
    <w:rsid w:val="006419A4"/>
    <w:rsid w:val="006420A5"/>
    <w:rsid w:val="006422D8"/>
    <w:rsid w:val="00642BFF"/>
    <w:rsid w:val="00642C1A"/>
    <w:rsid w:val="00643B9C"/>
    <w:rsid w:val="0064420B"/>
    <w:rsid w:val="00644A23"/>
    <w:rsid w:val="0064505F"/>
    <w:rsid w:val="0064630E"/>
    <w:rsid w:val="006464BA"/>
    <w:rsid w:val="006465AB"/>
    <w:rsid w:val="006468EA"/>
    <w:rsid w:val="00646AEE"/>
    <w:rsid w:val="0064740B"/>
    <w:rsid w:val="00650440"/>
    <w:rsid w:val="006507FA"/>
    <w:rsid w:val="00650CF8"/>
    <w:rsid w:val="006517C9"/>
    <w:rsid w:val="00652058"/>
    <w:rsid w:val="006541F6"/>
    <w:rsid w:val="00654430"/>
    <w:rsid w:val="0065455A"/>
    <w:rsid w:val="006602F6"/>
    <w:rsid w:val="006609E8"/>
    <w:rsid w:val="00660CE8"/>
    <w:rsid w:val="0066126A"/>
    <w:rsid w:val="00661274"/>
    <w:rsid w:val="00661F77"/>
    <w:rsid w:val="006628C4"/>
    <w:rsid w:val="006638B2"/>
    <w:rsid w:val="00663AAA"/>
    <w:rsid w:val="00665187"/>
    <w:rsid w:val="0066525D"/>
    <w:rsid w:val="0066632C"/>
    <w:rsid w:val="00666705"/>
    <w:rsid w:val="0066734C"/>
    <w:rsid w:val="006674DC"/>
    <w:rsid w:val="00667E32"/>
    <w:rsid w:val="00670498"/>
    <w:rsid w:val="00670D6D"/>
    <w:rsid w:val="00670E91"/>
    <w:rsid w:val="00671C26"/>
    <w:rsid w:val="00672602"/>
    <w:rsid w:val="006727AB"/>
    <w:rsid w:val="00673A62"/>
    <w:rsid w:val="00676809"/>
    <w:rsid w:val="00676B9E"/>
    <w:rsid w:val="00677099"/>
    <w:rsid w:val="00681A4B"/>
    <w:rsid w:val="0068364C"/>
    <w:rsid w:val="006837A4"/>
    <w:rsid w:val="00684663"/>
    <w:rsid w:val="00684A15"/>
    <w:rsid w:val="00686B7A"/>
    <w:rsid w:val="00693132"/>
    <w:rsid w:val="00693817"/>
    <w:rsid w:val="0069751D"/>
    <w:rsid w:val="00697E41"/>
    <w:rsid w:val="006A1428"/>
    <w:rsid w:val="006A1F35"/>
    <w:rsid w:val="006A2BB9"/>
    <w:rsid w:val="006A346D"/>
    <w:rsid w:val="006A48A4"/>
    <w:rsid w:val="006A5389"/>
    <w:rsid w:val="006A5815"/>
    <w:rsid w:val="006A5A91"/>
    <w:rsid w:val="006A61AD"/>
    <w:rsid w:val="006B0547"/>
    <w:rsid w:val="006B11DC"/>
    <w:rsid w:val="006B1221"/>
    <w:rsid w:val="006B17A4"/>
    <w:rsid w:val="006B30BD"/>
    <w:rsid w:val="006B3723"/>
    <w:rsid w:val="006B5916"/>
    <w:rsid w:val="006C017B"/>
    <w:rsid w:val="006C04DA"/>
    <w:rsid w:val="006C2458"/>
    <w:rsid w:val="006C2E99"/>
    <w:rsid w:val="006C3DC5"/>
    <w:rsid w:val="006C3DF8"/>
    <w:rsid w:val="006C3EA9"/>
    <w:rsid w:val="006C4C5C"/>
    <w:rsid w:val="006C4CE3"/>
    <w:rsid w:val="006C5AFD"/>
    <w:rsid w:val="006C6D02"/>
    <w:rsid w:val="006C7463"/>
    <w:rsid w:val="006C7716"/>
    <w:rsid w:val="006C7DD8"/>
    <w:rsid w:val="006D0376"/>
    <w:rsid w:val="006D1884"/>
    <w:rsid w:val="006D4254"/>
    <w:rsid w:val="006D6BD4"/>
    <w:rsid w:val="006D728A"/>
    <w:rsid w:val="006E103D"/>
    <w:rsid w:val="006E15F2"/>
    <w:rsid w:val="006E193F"/>
    <w:rsid w:val="006E1CC5"/>
    <w:rsid w:val="006E2357"/>
    <w:rsid w:val="006E26E0"/>
    <w:rsid w:val="006E2C32"/>
    <w:rsid w:val="006E343F"/>
    <w:rsid w:val="006E3875"/>
    <w:rsid w:val="006E4FDB"/>
    <w:rsid w:val="006E5011"/>
    <w:rsid w:val="006E675C"/>
    <w:rsid w:val="006E77CE"/>
    <w:rsid w:val="006F1085"/>
    <w:rsid w:val="006F22D3"/>
    <w:rsid w:val="006F22F5"/>
    <w:rsid w:val="006F28C1"/>
    <w:rsid w:val="006F2915"/>
    <w:rsid w:val="006F5401"/>
    <w:rsid w:val="006F581D"/>
    <w:rsid w:val="006F62FB"/>
    <w:rsid w:val="006F6453"/>
    <w:rsid w:val="006F664D"/>
    <w:rsid w:val="006F6C2C"/>
    <w:rsid w:val="006F6EEA"/>
    <w:rsid w:val="007001F2"/>
    <w:rsid w:val="00700951"/>
    <w:rsid w:val="00700B7C"/>
    <w:rsid w:val="007025E7"/>
    <w:rsid w:val="00702848"/>
    <w:rsid w:val="00703DA9"/>
    <w:rsid w:val="00705025"/>
    <w:rsid w:val="007053C0"/>
    <w:rsid w:val="00705D0C"/>
    <w:rsid w:val="00705D23"/>
    <w:rsid w:val="00705EA9"/>
    <w:rsid w:val="007062A3"/>
    <w:rsid w:val="0070675D"/>
    <w:rsid w:val="00706B09"/>
    <w:rsid w:val="00710327"/>
    <w:rsid w:val="00710A73"/>
    <w:rsid w:val="007111A2"/>
    <w:rsid w:val="00711F84"/>
    <w:rsid w:val="0071236E"/>
    <w:rsid w:val="00712916"/>
    <w:rsid w:val="00712BAB"/>
    <w:rsid w:val="0071379D"/>
    <w:rsid w:val="00713F9A"/>
    <w:rsid w:val="0071530C"/>
    <w:rsid w:val="00716190"/>
    <w:rsid w:val="00716BA6"/>
    <w:rsid w:val="0071700D"/>
    <w:rsid w:val="007170C9"/>
    <w:rsid w:val="00717326"/>
    <w:rsid w:val="0071748F"/>
    <w:rsid w:val="00717FF6"/>
    <w:rsid w:val="0072018D"/>
    <w:rsid w:val="00720E8A"/>
    <w:rsid w:val="00721252"/>
    <w:rsid w:val="00721CEF"/>
    <w:rsid w:val="00722646"/>
    <w:rsid w:val="0072288F"/>
    <w:rsid w:val="0072491C"/>
    <w:rsid w:val="00724D70"/>
    <w:rsid w:val="00725FB8"/>
    <w:rsid w:val="00727413"/>
    <w:rsid w:val="007274D4"/>
    <w:rsid w:val="0073100C"/>
    <w:rsid w:val="0073135E"/>
    <w:rsid w:val="00732BB0"/>
    <w:rsid w:val="007347E5"/>
    <w:rsid w:val="00734EB1"/>
    <w:rsid w:val="00735530"/>
    <w:rsid w:val="007355AD"/>
    <w:rsid w:val="00736519"/>
    <w:rsid w:val="00737506"/>
    <w:rsid w:val="0073765C"/>
    <w:rsid w:val="007376EF"/>
    <w:rsid w:val="00737B34"/>
    <w:rsid w:val="00737F82"/>
    <w:rsid w:val="00740068"/>
    <w:rsid w:val="0074016C"/>
    <w:rsid w:val="00741F53"/>
    <w:rsid w:val="007429DB"/>
    <w:rsid w:val="00742AEA"/>
    <w:rsid w:val="00742BAC"/>
    <w:rsid w:val="00745894"/>
    <w:rsid w:val="00746140"/>
    <w:rsid w:val="00752773"/>
    <w:rsid w:val="00754CE9"/>
    <w:rsid w:val="00755282"/>
    <w:rsid w:val="007554AD"/>
    <w:rsid w:val="00756629"/>
    <w:rsid w:val="00756674"/>
    <w:rsid w:val="00756AF6"/>
    <w:rsid w:val="00760271"/>
    <w:rsid w:val="0076114D"/>
    <w:rsid w:val="00761AD3"/>
    <w:rsid w:val="007625C9"/>
    <w:rsid w:val="00763A51"/>
    <w:rsid w:val="007641CC"/>
    <w:rsid w:val="00770281"/>
    <w:rsid w:val="00770B41"/>
    <w:rsid w:val="00770F6B"/>
    <w:rsid w:val="0077114D"/>
    <w:rsid w:val="007721B9"/>
    <w:rsid w:val="007726F0"/>
    <w:rsid w:val="00772FA4"/>
    <w:rsid w:val="00774F3D"/>
    <w:rsid w:val="00775437"/>
    <w:rsid w:val="00776F83"/>
    <w:rsid w:val="00777121"/>
    <w:rsid w:val="00777302"/>
    <w:rsid w:val="007807B6"/>
    <w:rsid w:val="00780907"/>
    <w:rsid w:val="00780CD9"/>
    <w:rsid w:val="00782356"/>
    <w:rsid w:val="007824E9"/>
    <w:rsid w:val="00782703"/>
    <w:rsid w:val="0078769D"/>
    <w:rsid w:val="0078794E"/>
    <w:rsid w:val="00792145"/>
    <w:rsid w:val="0079246E"/>
    <w:rsid w:val="00793770"/>
    <w:rsid w:val="00794355"/>
    <w:rsid w:val="007945CA"/>
    <w:rsid w:val="007956B7"/>
    <w:rsid w:val="00795902"/>
    <w:rsid w:val="007961F8"/>
    <w:rsid w:val="0079634E"/>
    <w:rsid w:val="00797F8E"/>
    <w:rsid w:val="007A0C5D"/>
    <w:rsid w:val="007A0ED9"/>
    <w:rsid w:val="007A1E1A"/>
    <w:rsid w:val="007A1FFD"/>
    <w:rsid w:val="007A210C"/>
    <w:rsid w:val="007A303A"/>
    <w:rsid w:val="007A65A9"/>
    <w:rsid w:val="007A7970"/>
    <w:rsid w:val="007B0C34"/>
    <w:rsid w:val="007B0E11"/>
    <w:rsid w:val="007B107B"/>
    <w:rsid w:val="007B14BA"/>
    <w:rsid w:val="007B17E4"/>
    <w:rsid w:val="007B1CB9"/>
    <w:rsid w:val="007B2931"/>
    <w:rsid w:val="007B2D25"/>
    <w:rsid w:val="007B31A2"/>
    <w:rsid w:val="007B3BFB"/>
    <w:rsid w:val="007B5499"/>
    <w:rsid w:val="007B65AE"/>
    <w:rsid w:val="007B66DC"/>
    <w:rsid w:val="007B672D"/>
    <w:rsid w:val="007B7CED"/>
    <w:rsid w:val="007C117C"/>
    <w:rsid w:val="007C18EE"/>
    <w:rsid w:val="007C4EC3"/>
    <w:rsid w:val="007C52AC"/>
    <w:rsid w:val="007C52F0"/>
    <w:rsid w:val="007C5C6B"/>
    <w:rsid w:val="007C655C"/>
    <w:rsid w:val="007C7DFC"/>
    <w:rsid w:val="007D0641"/>
    <w:rsid w:val="007D1BF0"/>
    <w:rsid w:val="007D2471"/>
    <w:rsid w:val="007D29E5"/>
    <w:rsid w:val="007D2D56"/>
    <w:rsid w:val="007D2E1A"/>
    <w:rsid w:val="007D688A"/>
    <w:rsid w:val="007D7028"/>
    <w:rsid w:val="007E034A"/>
    <w:rsid w:val="007E0560"/>
    <w:rsid w:val="007E083E"/>
    <w:rsid w:val="007E0A67"/>
    <w:rsid w:val="007E11AB"/>
    <w:rsid w:val="007E1ED3"/>
    <w:rsid w:val="007E2197"/>
    <w:rsid w:val="007E316A"/>
    <w:rsid w:val="007E4ADA"/>
    <w:rsid w:val="007E5A77"/>
    <w:rsid w:val="007E5F2D"/>
    <w:rsid w:val="007E6D7D"/>
    <w:rsid w:val="007E7DBF"/>
    <w:rsid w:val="007E7F3E"/>
    <w:rsid w:val="007F03F5"/>
    <w:rsid w:val="007F170F"/>
    <w:rsid w:val="007F2ED9"/>
    <w:rsid w:val="007F42C8"/>
    <w:rsid w:val="007F4313"/>
    <w:rsid w:val="007F4E1B"/>
    <w:rsid w:val="007F582A"/>
    <w:rsid w:val="007F6030"/>
    <w:rsid w:val="007F7931"/>
    <w:rsid w:val="008015C6"/>
    <w:rsid w:val="00802632"/>
    <w:rsid w:val="008036B9"/>
    <w:rsid w:val="00803A0D"/>
    <w:rsid w:val="00803A24"/>
    <w:rsid w:val="00803C1D"/>
    <w:rsid w:val="00804A0D"/>
    <w:rsid w:val="00805519"/>
    <w:rsid w:val="00805965"/>
    <w:rsid w:val="00806245"/>
    <w:rsid w:val="00806D37"/>
    <w:rsid w:val="008072E0"/>
    <w:rsid w:val="00810090"/>
    <w:rsid w:val="008107BD"/>
    <w:rsid w:val="008108E3"/>
    <w:rsid w:val="0081100B"/>
    <w:rsid w:val="008120DE"/>
    <w:rsid w:val="0081222B"/>
    <w:rsid w:val="0081376D"/>
    <w:rsid w:val="00815575"/>
    <w:rsid w:val="00817CA3"/>
    <w:rsid w:val="00820091"/>
    <w:rsid w:val="00820AD6"/>
    <w:rsid w:val="00820D94"/>
    <w:rsid w:val="0082100E"/>
    <w:rsid w:val="00821504"/>
    <w:rsid w:val="00821A93"/>
    <w:rsid w:val="0082292D"/>
    <w:rsid w:val="00822FAE"/>
    <w:rsid w:val="00823676"/>
    <w:rsid w:val="0082668F"/>
    <w:rsid w:val="008308C9"/>
    <w:rsid w:val="008319B3"/>
    <w:rsid w:val="008320BF"/>
    <w:rsid w:val="0083236D"/>
    <w:rsid w:val="00833038"/>
    <w:rsid w:val="008334A8"/>
    <w:rsid w:val="00834CF1"/>
    <w:rsid w:val="008351E8"/>
    <w:rsid w:val="008369ED"/>
    <w:rsid w:val="008370E9"/>
    <w:rsid w:val="008407EB"/>
    <w:rsid w:val="0084198E"/>
    <w:rsid w:val="0084351A"/>
    <w:rsid w:val="008447E2"/>
    <w:rsid w:val="00844D17"/>
    <w:rsid w:val="008458BD"/>
    <w:rsid w:val="0084613E"/>
    <w:rsid w:val="00847E85"/>
    <w:rsid w:val="00850064"/>
    <w:rsid w:val="008505AA"/>
    <w:rsid w:val="00850803"/>
    <w:rsid w:val="008516F8"/>
    <w:rsid w:val="0085364A"/>
    <w:rsid w:val="00856030"/>
    <w:rsid w:val="008566C0"/>
    <w:rsid w:val="0085799F"/>
    <w:rsid w:val="00857D07"/>
    <w:rsid w:val="008631AC"/>
    <w:rsid w:val="00863457"/>
    <w:rsid w:val="00864B9D"/>
    <w:rsid w:val="00864BBD"/>
    <w:rsid w:val="008657D3"/>
    <w:rsid w:val="00865BA8"/>
    <w:rsid w:val="00866EC5"/>
    <w:rsid w:val="00866F22"/>
    <w:rsid w:val="0087011D"/>
    <w:rsid w:val="0087063A"/>
    <w:rsid w:val="00871D5A"/>
    <w:rsid w:val="00872068"/>
    <w:rsid w:val="008723D8"/>
    <w:rsid w:val="008735CF"/>
    <w:rsid w:val="00874237"/>
    <w:rsid w:val="008749CD"/>
    <w:rsid w:val="00875282"/>
    <w:rsid w:val="00875E71"/>
    <w:rsid w:val="00876E1E"/>
    <w:rsid w:val="008773B0"/>
    <w:rsid w:val="00880456"/>
    <w:rsid w:val="00880C2C"/>
    <w:rsid w:val="00881032"/>
    <w:rsid w:val="00881C2B"/>
    <w:rsid w:val="00883B48"/>
    <w:rsid w:val="00883C8F"/>
    <w:rsid w:val="00883CFD"/>
    <w:rsid w:val="00883EC7"/>
    <w:rsid w:val="00885A14"/>
    <w:rsid w:val="00885B31"/>
    <w:rsid w:val="008860AA"/>
    <w:rsid w:val="00886453"/>
    <w:rsid w:val="0088677E"/>
    <w:rsid w:val="00886BD5"/>
    <w:rsid w:val="00886D25"/>
    <w:rsid w:val="008870B8"/>
    <w:rsid w:val="00887238"/>
    <w:rsid w:val="0089286B"/>
    <w:rsid w:val="00893C57"/>
    <w:rsid w:val="00893DE8"/>
    <w:rsid w:val="008940F8"/>
    <w:rsid w:val="008955CB"/>
    <w:rsid w:val="00895759"/>
    <w:rsid w:val="00895BDB"/>
    <w:rsid w:val="00895FFF"/>
    <w:rsid w:val="00897FC8"/>
    <w:rsid w:val="008A0BE7"/>
    <w:rsid w:val="008A0C7E"/>
    <w:rsid w:val="008A0D38"/>
    <w:rsid w:val="008A20C9"/>
    <w:rsid w:val="008A2CB7"/>
    <w:rsid w:val="008A39BC"/>
    <w:rsid w:val="008A3B2B"/>
    <w:rsid w:val="008A411B"/>
    <w:rsid w:val="008B0EC8"/>
    <w:rsid w:val="008B1543"/>
    <w:rsid w:val="008B33C5"/>
    <w:rsid w:val="008B3608"/>
    <w:rsid w:val="008B3C23"/>
    <w:rsid w:val="008B468E"/>
    <w:rsid w:val="008B5537"/>
    <w:rsid w:val="008B596F"/>
    <w:rsid w:val="008B6AB5"/>
    <w:rsid w:val="008C1A3A"/>
    <w:rsid w:val="008C1F04"/>
    <w:rsid w:val="008C2043"/>
    <w:rsid w:val="008C3050"/>
    <w:rsid w:val="008C41C1"/>
    <w:rsid w:val="008C4F3C"/>
    <w:rsid w:val="008C68D0"/>
    <w:rsid w:val="008C69FD"/>
    <w:rsid w:val="008C6BAB"/>
    <w:rsid w:val="008C789A"/>
    <w:rsid w:val="008C7D62"/>
    <w:rsid w:val="008D0198"/>
    <w:rsid w:val="008D25BB"/>
    <w:rsid w:val="008D4E8E"/>
    <w:rsid w:val="008D5BE0"/>
    <w:rsid w:val="008D5DE1"/>
    <w:rsid w:val="008D7645"/>
    <w:rsid w:val="008D7AC0"/>
    <w:rsid w:val="008E02C5"/>
    <w:rsid w:val="008E0C55"/>
    <w:rsid w:val="008E1E07"/>
    <w:rsid w:val="008E1F6B"/>
    <w:rsid w:val="008E2FB0"/>
    <w:rsid w:val="008E38D0"/>
    <w:rsid w:val="008E39B9"/>
    <w:rsid w:val="008E5A75"/>
    <w:rsid w:val="008E757B"/>
    <w:rsid w:val="008E7A6C"/>
    <w:rsid w:val="008E7FBE"/>
    <w:rsid w:val="008F06B2"/>
    <w:rsid w:val="008F0D29"/>
    <w:rsid w:val="008F1CAF"/>
    <w:rsid w:val="008F2054"/>
    <w:rsid w:val="008F2573"/>
    <w:rsid w:val="008F28F4"/>
    <w:rsid w:val="008F2989"/>
    <w:rsid w:val="008F2CA4"/>
    <w:rsid w:val="008F396A"/>
    <w:rsid w:val="008F3FE0"/>
    <w:rsid w:val="008F49BF"/>
    <w:rsid w:val="008F5D38"/>
    <w:rsid w:val="008F6904"/>
    <w:rsid w:val="008F7392"/>
    <w:rsid w:val="009001E3"/>
    <w:rsid w:val="00901553"/>
    <w:rsid w:val="009016A9"/>
    <w:rsid w:val="00901D0F"/>
    <w:rsid w:val="00902007"/>
    <w:rsid w:val="009021A1"/>
    <w:rsid w:val="00903CC2"/>
    <w:rsid w:val="00903EB7"/>
    <w:rsid w:val="00906685"/>
    <w:rsid w:val="0090689D"/>
    <w:rsid w:val="009071D7"/>
    <w:rsid w:val="009073BF"/>
    <w:rsid w:val="00910A68"/>
    <w:rsid w:val="00913964"/>
    <w:rsid w:val="009139CC"/>
    <w:rsid w:val="00913BA0"/>
    <w:rsid w:val="0091536A"/>
    <w:rsid w:val="00915ADE"/>
    <w:rsid w:val="00915D99"/>
    <w:rsid w:val="00915E6C"/>
    <w:rsid w:val="00916492"/>
    <w:rsid w:val="00916B0C"/>
    <w:rsid w:val="00917952"/>
    <w:rsid w:val="00917C3A"/>
    <w:rsid w:val="00917D84"/>
    <w:rsid w:val="00921390"/>
    <w:rsid w:val="00921863"/>
    <w:rsid w:val="00921F69"/>
    <w:rsid w:val="009227FB"/>
    <w:rsid w:val="00923373"/>
    <w:rsid w:val="00925481"/>
    <w:rsid w:val="00926BDC"/>
    <w:rsid w:val="009275EA"/>
    <w:rsid w:val="009278DF"/>
    <w:rsid w:val="00927FC8"/>
    <w:rsid w:val="009303B8"/>
    <w:rsid w:val="00930FEA"/>
    <w:rsid w:val="009314CB"/>
    <w:rsid w:val="00932428"/>
    <w:rsid w:val="00932B64"/>
    <w:rsid w:val="00933253"/>
    <w:rsid w:val="00933A17"/>
    <w:rsid w:val="00933F5C"/>
    <w:rsid w:val="00934047"/>
    <w:rsid w:val="009344BD"/>
    <w:rsid w:val="00935505"/>
    <w:rsid w:val="00936332"/>
    <w:rsid w:val="00936816"/>
    <w:rsid w:val="00936A52"/>
    <w:rsid w:val="00936D2F"/>
    <w:rsid w:val="00940C2D"/>
    <w:rsid w:val="00943241"/>
    <w:rsid w:val="00943DE5"/>
    <w:rsid w:val="00943FA7"/>
    <w:rsid w:val="00945C72"/>
    <w:rsid w:val="00946D4A"/>
    <w:rsid w:val="00947463"/>
    <w:rsid w:val="0095213D"/>
    <w:rsid w:val="00952308"/>
    <w:rsid w:val="0095448A"/>
    <w:rsid w:val="009556C9"/>
    <w:rsid w:val="00956E76"/>
    <w:rsid w:val="009576C7"/>
    <w:rsid w:val="009579FF"/>
    <w:rsid w:val="009613AA"/>
    <w:rsid w:val="00961A8F"/>
    <w:rsid w:val="009620A9"/>
    <w:rsid w:val="00962663"/>
    <w:rsid w:val="00962FFA"/>
    <w:rsid w:val="009636C5"/>
    <w:rsid w:val="009644C4"/>
    <w:rsid w:val="00965461"/>
    <w:rsid w:val="00965CB1"/>
    <w:rsid w:val="0096688C"/>
    <w:rsid w:val="0096691C"/>
    <w:rsid w:val="00971039"/>
    <w:rsid w:val="00971423"/>
    <w:rsid w:val="00971A7B"/>
    <w:rsid w:val="00971AA4"/>
    <w:rsid w:val="00972F6D"/>
    <w:rsid w:val="009731B1"/>
    <w:rsid w:val="00973996"/>
    <w:rsid w:val="00973BFC"/>
    <w:rsid w:val="009745EA"/>
    <w:rsid w:val="0097502C"/>
    <w:rsid w:val="009751D0"/>
    <w:rsid w:val="00976C1F"/>
    <w:rsid w:val="009771E4"/>
    <w:rsid w:val="009775F2"/>
    <w:rsid w:val="0097788E"/>
    <w:rsid w:val="009819A1"/>
    <w:rsid w:val="00981C15"/>
    <w:rsid w:val="00982C88"/>
    <w:rsid w:val="0098321D"/>
    <w:rsid w:val="009856D8"/>
    <w:rsid w:val="0098581A"/>
    <w:rsid w:val="0098691B"/>
    <w:rsid w:val="0098730E"/>
    <w:rsid w:val="00987E2C"/>
    <w:rsid w:val="009921B7"/>
    <w:rsid w:val="00992BD8"/>
    <w:rsid w:val="00993082"/>
    <w:rsid w:val="009942B3"/>
    <w:rsid w:val="00995103"/>
    <w:rsid w:val="0099568D"/>
    <w:rsid w:val="009957BB"/>
    <w:rsid w:val="00995A06"/>
    <w:rsid w:val="0099722C"/>
    <w:rsid w:val="009972A3"/>
    <w:rsid w:val="00997314"/>
    <w:rsid w:val="00997B0B"/>
    <w:rsid w:val="009A0B16"/>
    <w:rsid w:val="009A0CE5"/>
    <w:rsid w:val="009A1B18"/>
    <w:rsid w:val="009A1BFD"/>
    <w:rsid w:val="009A2A5A"/>
    <w:rsid w:val="009A2E79"/>
    <w:rsid w:val="009A3670"/>
    <w:rsid w:val="009A36B6"/>
    <w:rsid w:val="009A428B"/>
    <w:rsid w:val="009A5169"/>
    <w:rsid w:val="009A5B3F"/>
    <w:rsid w:val="009A6EDC"/>
    <w:rsid w:val="009B053D"/>
    <w:rsid w:val="009B201C"/>
    <w:rsid w:val="009B20EF"/>
    <w:rsid w:val="009B2190"/>
    <w:rsid w:val="009B476F"/>
    <w:rsid w:val="009B4896"/>
    <w:rsid w:val="009B523F"/>
    <w:rsid w:val="009B67EE"/>
    <w:rsid w:val="009B71E3"/>
    <w:rsid w:val="009B7206"/>
    <w:rsid w:val="009B737A"/>
    <w:rsid w:val="009C0960"/>
    <w:rsid w:val="009C10A0"/>
    <w:rsid w:val="009C1EA8"/>
    <w:rsid w:val="009C2CA1"/>
    <w:rsid w:val="009C45FD"/>
    <w:rsid w:val="009C528F"/>
    <w:rsid w:val="009C65AF"/>
    <w:rsid w:val="009C7148"/>
    <w:rsid w:val="009C71EC"/>
    <w:rsid w:val="009D0CE4"/>
    <w:rsid w:val="009D1363"/>
    <w:rsid w:val="009D1983"/>
    <w:rsid w:val="009D2225"/>
    <w:rsid w:val="009D2FD4"/>
    <w:rsid w:val="009D3616"/>
    <w:rsid w:val="009D602D"/>
    <w:rsid w:val="009D6047"/>
    <w:rsid w:val="009D6974"/>
    <w:rsid w:val="009D7871"/>
    <w:rsid w:val="009D79CB"/>
    <w:rsid w:val="009E0C47"/>
    <w:rsid w:val="009E27AB"/>
    <w:rsid w:val="009E4610"/>
    <w:rsid w:val="009E5719"/>
    <w:rsid w:val="009E5945"/>
    <w:rsid w:val="009E68EF"/>
    <w:rsid w:val="009E6BE3"/>
    <w:rsid w:val="009E7360"/>
    <w:rsid w:val="009E7731"/>
    <w:rsid w:val="009F0165"/>
    <w:rsid w:val="009F09E9"/>
    <w:rsid w:val="009F0BED"/>
    <w:rsid w:val="009F13A4"/>
    <w:rsid w:val="009F2869"/>
    <w:rsid w:val="009F3C26"/>
    <w:rsid w:val="009F4FAA"/>
    <w:rsid w:val="009F54DC"/>
    <w:rsid w:val="009F5EA7"/>
    <w:rsid w:val="009F5F5B"/>
    <w:rsid w:val="009F67F0"/>
    <w:rsid w:val="009F6B4E"/>
    <w:rsid w:val="00A004D9"/>
    <w:rsid w:val="00A007FB"/>
    <w:rsid w:val="00A015F5"/>
    <w:rsid w:val="00A01955"/>
    <w:rsid w:val="00A01B50"/>
    <w:rsid w:val="00A02F4C"/>
    <w:rsid w:val="00A051D4"/>
    <w:rsid w:val="00A0753A"/>
    <w:rsid w:val="00A107A6"/>
    <w:rsid w:val="00A107DF"/>
    <w:rsid w:val="00A12070"/>
    <w:rsid w:val="00A12CD0"/>
    <w:rsid w:val="00A1558E"/>
    <w:rsid w:val="00A168B1"/>
    <w:rsid w:val="00A169BF"/>
    <w:rsid w:val="00A173F5"/>
    <w:rsid w:val="00A17D0B"/>
    <w:rsid w:val="00A20E67"/>
    <w:rsid w:val="00A21A86"/>
    <w:rsid w:val="00A23A18"/>
    <w:rsid w:val="00A24301"/>
    <w:rsid w:val="00A24E76"/>
    <w:rsid w:val="00A25284"/>
    <w:rsid w:val="00A25A8D"/>
    <w:rsid w:val="00A25CB6"/>
    <w:rsid w:val="00A2610B"/>
    <w:rsid w:val="00A268F3"/>
    <w:rsid w:val="00A31946"/>
    <w:rsid w:val="00A31B21"/>
    <w:rsid w:val="00A326D5"/>
    <w:rsid w:val="00A32E4B"/>
    <w:rsid w:val="00A332BD"/>
    <w:rsid w:val="00A34684"/>
    <w:rsid w:val="00A34A1B"/>
    <w:rsid w:val="00A3520D"/>
    <w:rsid w:val="00A36708"/>
    <w:rsid w:val="00A36956"/>
    <w:rsid w:val="00A4186F"/>
    <w:rsid w:val="00A423E7"/>
    <w:rsid w:val="00A441E8"/>
    <w:rsid w:val="00A4457B"/>
    <w:rsid w:val="00A44899"/>
    <w:rsid w:val="00A45EB6"/>
    <w:rsid w:val="00A4723C"/>
    <w:rsid w:val="00A478EA"/>
    <w:rsid w:val="00A51BF7"/>
    <w:rsid w:val="00A51DB2"/>
    <w:rsid w:val="00A524B4"/>
    <w:rsid w:val="00A52B71"/>
    <w:rsid w:val="00A537BE"/>
    <w:rsid w:val="00A54402"/>
    <w:rsid w:val="00A54443"/>
    <w:rsid w:val="00A550CE"/>
    <w:rsid w:val="00A5569A"/>
    <w:rsid w:val="00A55780"/>
    <w:rsid w:val="00A55C80"/>
    <w:rsid w:val="00A56690"/>
    <w:rsid w:val="00A57E01"/>
    <w:rsid w:val="00A60570"/>
    <w:rsid w:val="00A61681"/>
    <w:rsid w:val="00A63D23"/>
    <w:rsid w:val="00A642F0"/>
    <w:rsid w:val="00A650F7"/>
    <w:rsid w:val="00A66D64"/>
    <w:rsid w:val="00A67A11"/>
    <w:rsid w:val="00A72E41"/>
    <w:rsid w:val="00A73A86"/>
    <w:rsid w:val="00A74B34"/>
    <w:rsid w:val="00A74CA6"/>
    <w:rsid w:val="00A77362"/>
    <w:rsid w:val="00A77AFC"/>
    <w:rsid w:val="00A81052"/>
    <w:rsid w:val="00A81258"/>
    <w:rsid w:val="00A82BDE"/>
    <w:rsid w:val="00A8373D"/>
    <w:rsid w:val="00A84552"/>
    <w:rsid w:val="00A858E0"/>
    <w:rsid w:val="00A85B28"/>
    <w:rsid w:val="00A87DF8"/>
    <w:rsid w:val="00A90085"/>
    <w:rsid w:val="00A9039F"/>
    <w:rsid w:val="00A90516"/>
    <w:rsid w:val="00A90D71"/>
    <w:rsid w:val="00A9116B"/>
    <w:rsid w:val="00A91A19"/>
    <w:rsid w:val="00A92375"/>
    <w:rsid w:val="00A953B5"/>
    <w:rsid w:val="00A96ABC"/>
    <w:rsid w:val="00A96B98"/>
    <w:rsid w:val="00A97AA8"/>
    <w:rsid w:val="00A97EF0"/>
    <w:rsid w:val="00AA0496"/>
    <w:rsid w:val="00AA09FD"/>
    <w:rsid w:val="00AA1471"/>
    <w:rsid w:val="00AA1481"/>
    <w:rsid w:val="00AA187F"/>
    <w:rsid w:val="00AA5509"/>
    <w:rsid w:val="00AA550F"/>
    <w:rsid w:val="00AA6C7C"/>
    <w:rsid w:val="00AA725F"/>
    <w:rsid w:val="00AA79A8"/>
    <w:rsid w:val="00AA7DB7"/>
    <w:rsid w:val="00AA7F3F"/>
    <w:rsid w:val="00AB0485"/>
    <w:rsid w:val="00AB1F39"/>
    <w:rsid w:val="00AB278D"/>
    <w:rsid w:val="00AB2828"/>
    <w:rsid w:val="00AB2E0B"/>
    <w:rsid w:val="00AB329A"/>
    <w:rsid w:val="00AB4B79"/>
    <w:rsid w:val="00AB5BBC"/>
    <w:rsid w:val="00AB6293"/>
    <w:rsid w:val="00AB7F14"/>
    <w:rsid w:val="00AC04E5"/>
    <w:rsid w:val="00AC2DCD"/>
    <w:rsid w:val="00AC33AF"/>
    <w:rsid w:val="00AC3548"/>
    <w:rsid w:val="00AC4DD1"/>
    <w:rsid w:val="00AC58D5"/>
    <w:rsid w:val="00AC6697"/>
    <w:rsid w:val="00AC6E7B"/>
    <w:rsid w:val="00AC7F25"/>
    <w:rsid w:val="00AD0B42"/>
    <w:rsid w:val="00AD0F8A"/>
    <w:rsid w:val="00AD3F23"/>
    <w:rsid w:val="00AD46CB"/>
    <w:rsid w:val="00AD537F"/>
    <w:rsid w:val="00AD6D0B"/>
    <w:rsid w:val="00AD70F6"/>
    <w:rsid w:val="00AD76AC"/>
    <w:rsid w:val="00AD7AAF"/>
    <w:rsid w:val="00AD7E55"/>
    <w:rsid w:val="00AE01D4"/>
    <w:rsid w:val="00AE23C6"/>
    <w:rsid w:val="00AE3382"/>
    <w:rsid w:val="00AE44C7"/>
    <w:rsid w:val="00AE5932"/>
    <w:rsid w:val="00AE5AE8"/>
    <w:rsid w:val="00AE6F01"/>
    <w:rsid w:val="00AE71EA"/>
    <w:rsid w:val="00AF0E62"/>
    <w:rsid w:val="00AF2F2F"/>
    <w:rsid w:val="00AF44BA"/>
    <w:rsid w:val="00AF5ABC"/>
    <w:rsid w:val="00AF60BE"/>
    <w:rsid w:val="00AF627D"/>
    <w:rsid w:val="00AF6752"/>
    <w:rsid w:val="00AF6B5E"/>
    <w:rsid w:val="00AF7F6E"/>
    <w:rsid w:val="00B01E85"/>
    <w:rsid w:val="00B0221D"/>
    <w:rsid w:val="00B03C55"/>
    <w:rsid w:val="00B04A42"/>
    <w:rsid w:val="00B04B91"/>
    <w:rsid w:val="00B05632"/>
    <w:rsid w:val="00B0696A"/>
    <w:rsid w:val="00B0759F"/>
    <w:rsid w:val="00B07FB1"/>
    <w:rsid w:val="00B10731"/>
    <w:rsid w:val="00B11605"/>
    <w:rsid w:val="00B11DDC"/>
    <w:rsid w:val="00B12C43"/>
    <w:rsid w:val="00B13498"/>
    <w:rsid w:val="00B13593"/>
    <w:rsid w:val="00B13BBD"/>
    <w:rsid w:val="00B13CC6"/>
    <w:rsid w:val="00B13FC0"/>
    <w:rsid w:val="00B14723"/>
    <w:rsid w:val="00B14A00"/>
    <w:rsid w:val="00B15079"/>
    <w:rsid w:val="00B159A3"/>
    <w:rsid w:val="00B15F17"/>
    <w:rsid w:val="00B1622A"/>
    <w:rsid w:val="00B174B5"/>
    <w:rsid w:val="00B1767D"/>
    <w:rsid w:val="00B214ED"/>
    <w:rsid w:val="00B2171D"/>
    <w:rsid w:val="00B21A17"/>
    <w:rsid w:val="00B22579"/>
    <w:rsid w:val="00B2267A"/>
    <w:rsid w:val="00B2271F"/>
    <w:rsid w:val="00B23753"/>
    <w:rsid w:val="00B2523C"/>
    <w:rsid w:val="00B26326"/>
    <w:rsid w:val="00B27E29"/>
    <w:rsid w:val="00B30371"/>
    <w:rsid w:val="00B30E36"/>
    <w:rsid w:val="00B30EB6"/>
    <w:rsid w:val="00B348A8"/>
    <w:rsid w:val="00B35031"/>
    <w:rsid w:val="00B3563F"/>
    <w:rsid w:val="00B365A1"/>
    <w:rsid w:val="00B40CB3"/>
    <w:rsid w:val="00B4173E"/>
    <w:rsid w:val="00B41C65"/>
    <w:rsid w:val="00B42186"/>
    <w:rsid w:val="00B4238B"/>
    <w:rsid w:val="00B425F7"/>
    <w:rsid w:val="00B42D2D"/>
    <w:rsid w:val="00B430A9"/>
    <w:rsid w:val="00B43B64"/>
    <w:rsid w:val="00B44991"/>
    <w:rsid w:val="00B44C7E"/>
    <w:rsid w:val="00B45B36"/>
    <w:rsid w:val="00B45B3C"/>
    <w:rsid w:val="00B4634E"/>
    <w:rsid w:val="00B466B5"/>
    <w:rsid w:val="00B5068E"/>
    <w:rsid w:val="00B5485D"/>
    <w:rsid w:val="00B54896"/>
    <w:rsid w:val="00B573E4"/>
    <w:rsid w:val="00B57A61"/>
    <w:rsid w:val="00B57FF9"/>
    <w:rsid w:val="00B60391"/>
    <w:rsid w:val="00B6074A"/>
    <w:rsid w:val="00B60D6A"/>
    <w:rsid w:val="00B60E6D"/>
    <w:rsid w:val="00B60FBB"/>
    <w:rsid w:val="00B62515"/>
    <w:rsid w:val="00B62D91"/>
    <w:rsid w:val="00B63EC0"/>
    <w:rsid w:val="00B6421C"/>
    <w:rsid w:val="00B65D08"/>
    <w:rsid w:val="00B67298"/>
    <w:rsid w:val="00B67E4C"/>
    <w:rsid w:val="00B7002D"/>
    <w:rsid w:val="00B70066"/>
    <w:rsid w:val="00B70759"/>
    <w:rsid w:val="00B73AFC"/>
    <w:rsid w:val="00B73B32"/>
    <w:rsid w:val="00B73C87"/>
    <w:rsid w:val="00B74EB1"/>
    <w:rsid w:val="00B759AC"/>
    <w:rsid w:val="00B75D81"/>
    <w:rsid w:val="00B77A9D"/>
    <w:rsid w:val="00B81229"/>
    <w:rsid w:val="00B82AAF"/>
    <w:rsid w:val="00B82B79"/>
    <w:rsid w:val="00B83877"/>
    <w:rsid w:val="00B83A48"/>
    <w:rsid w:val="00B840FA"/>
    <w:rsid w:val="00B84EEC"/>
    <w:rsid w:val="00B84EF8"/>
    <w:rsid w:val="00B86C34"/>
    <w:rsid w:val="00B91153"/>
    <w:rsid w:val="00B92251"/>
    <w:rsid w:val="00B93151"/>
    <w:rsid w:val="00B93C70"/>
    <w:rsid w:val="00B93D2C"/>
    <w:rsid w:val="00B9469E"/>
    <w:rsid w:val="00B94A26"/>
    <w:rsid w:val="00B951B1"/>
    <w:rsid w:val="00B9534E"/>
    <w:rsid w:val="00B960F0"/>
    <w:rsid w:val="00B96AFE"/>
    <w:rsid w:val="00BA0E97"/>
    <w:rsid w:val="00BA1A4A"/>
    <w:rsid w:val="00BA2B02"/>
    <w:rsid w:val="00BA361F"/>
    <w:rsid w:val="00BA3811"/>
    <w:rsid w:val="00BA4ABC"/>
    <w:rsid w:val="00BA4F4C"/>
    <w:rsid w:val="00BA5074"/>
    <w:rsid w:val="00BA5AC4"/>
    <w:rsid w:val="00BA5C71"/>
    <w:rsid w:val="00BA5F55"/>
    <w:rsid w:val="00BA66EC"/>
    <w:rsid w:val="00BA70EB"/>
    <w:rsid w:val="00BB0CD8"/>
    <w:rsid w:val="00BB1A06"/>
    <w:rsid w:val="00BB2049"/>
    <w:rsid w:val="00BB31D1"/>
    <w:rsid w:val="00BB3B2C"/>
    <w:rsid w:val="00BB3C2E"/>
    <w:rsid w:val="00BB4C09"/>
    <w:rsid w:val="00BB563B"/>
    <w:rsid w:val="00BB60B3"/>
    <w:rsid w:val="00BB6C28"/>
    <w:rsid w:val="00BB6CE6"/>
    <w:rsid w:val="00BB6DEA"/>
    <w:rsid w:val="00BB6E1D"/>
    <w:rsid w:val="00BB7420"/>
    <w:rsid w:val="00BC0AF3"/>
    <w:rsid w:val="00BC0F38"/>
    <w:rsid w:val="00BC1F5A"/>
    <w:rsid w:val="00BC209F"/>
    <w:rsid w:val="00BC2455"/>
    <w:rsid w:val="00BC3177"/>
    <w:rsid w:val="00BC4869"/>
    <w:rsid w:val="00BC4ABF"/>
    <w:rsid w:val="00BC4C0F"/>
    <w:rsid w:val="00BC526A"/>
    <w:rsid w:val="00BC52B2"/>
    <w:rsid w:val="00BC54A0"/>
    <w:rsid w:val="00BC72E8"/>
    <w:rsid w:val="00BD04C4"/>
    <w:rsid w:val="00BD13B5"/>
    <w:rsid w:val="00BD1A0B"/>
    <w:rsid w:val="00BD1A5A"/>
    <w:rsid w:val="00BD1AA7"/>
    <w:rsid w:val="00BD24B8"/>
    <w:rsid w:val="00BD2F3D"/>
    <w:rsid w:val="00BD386D"/>
    <w:rsid w:val="00BD518E"/>
    <w:rsid w:val="00BD62DD"/>
    <w:rsid w:val="00BD677C"/>
    <w:rsid w:val="00BD6F5B"/>
    <w:rsid w:val="00BD75BB"/>
    <w:rsid w:val="00BE0AB2"/>
    <w:rsid w:val="00BE0BCD"/>
    <w:rsid w:val="00BE1DFE"/>
    <w:rsid w:val="00BE2FD8"/>
    <w:rsid w:val="00BE47C4"/>
    <w:rsid w:val="00BE505D"/>
    <w:rsid w:val="00BE5178"/>
    <w:rsid w:val="00BE6B26"/>
    <w:rsid w:val="00BE6C8E"/>
    <w:rsid w:val="00BE7556"/>
    <w:rsid w:val="00BF04A9"/>
    <w:rsid w:val="00BF09C2"/>
    <w:rsid w:val="00BF21AD"/>
    <w:rsid w:val="00BF3711"/>
    <w:rsid w:val="00BF4A69"/>
    <w:rsid w:val="00BF654D"/>
    <w:rsid w:val="00BF78D7"/>
    <w:rsid w:val="00C005E5"/>
    <w:rsid w:val="00C00E56"/>
    <w:rsid w:val="00C01EE2"/>
    <w:rsid w:val="00C02980"/>
    <w:rsid w:val="00C032FB"/>
    <w:rsid w:val="00C07FC3"/>
    <w:rsid w:val="00C102C8"/>
    <w:rsid w:val="00C10C1B"/>
    <w:rsid w:val="00C11398"/>
    <w:rsid w:val="00C12532"/>
    <w:rsid w:val="00C12AE8"/>
    <w:rsid w:val="00C1314C"/>
    <w:rsid w:val="00C13679"/>
    <w:rsid w:val="00C13A22"/>
    <w:rsid w:val="00C143DD"/>
    <w:rsid w:val="00C146E3"/>
    <w:rsid w:val="00C151A5"/>
    <w:rsid w:val="00C1593E"/>
    <w:rsid w:val="00C2008F"/>
    <w:rsid w:val="00C20864"/>
    <w:rsid w:val="00C21B53"/>
    <w:rsid w:val="00C221D1"/>
    <w:rsid w:val="00C222DF"/>
    <w:rsid w:val="00C22684"/>
    <w:rsid w:val="00C22B77"/>
    <w:rsid w:val="00C26367"/>
    <w:rsid w:val="00C26702"/>
    <w:rsid w:val="00C26F0D"/>
    <w:rsid w:val="00C2707D"/>
    <w:rsid w:val="00C27FE0"/>
    <w:rsid w:val="00C301E3"/>
    <w:rsid w:val="00C3177F"/>
    <w:rsid w:val="00C3337A"/>
    <w:rsid w:val="00C33FEF"/>
    <w:rsid w:val="00C3478B"/>
    <w:rsid w:val="00C355F3"/>
    <w:rsid w:val="00C35866"/>
    <w:rsid w:val="00C35D69"/>
    <w:rsid w:val="00C36312"/>
    <w:rsid w:val="00C3670C"/>
    <w:rsid w:val="00C3725C"/>
    <w:rsid w:val="00C40FA1"/>
    <w:rsid w:val="00C42B02"/>
    <w:rsid w:val="00C43FDB"/>
    <w:rsid w:val="00C44339"/>
    <w:rsid w:val="00C447B5"/>
    <w:rsid w:val="00C45502"/>
    <w:rsid w:val="00C45842"/>
    <w:rsid w:val="00C468D3"/>
    <w:rsid w:val="00C503DE"/>
    <w:rsid w:val="00C50A33"/>
    <w:rsid w:val="00C50E3A"/>
    <w:rsid w:val="00C510F1"/>
    <w:rsid w:val="00C510FF"/>
    <w:rsid w:val="00C51CDD"/>
    <w:rsid w:val="00C51D84"/>
    <w:rsid w:val="00C52468"/>
    <w:rsid w:val="00C53372"/>
    <w:rsid w:val="00C53ADC"/>
    <w:rsid w:val="00C5437D"/>
    <w:rsid w:val="00C54864"/>
    <w:rsid w:val="00C55D75"/>
    <w:rsid w:val="00C569C6"/>
    <w:rsid w:val="00C57E39"/>
    <w:rsid w:val="00C6006B"/>
    <w:rsid w:val="00C60503"/>
    <w:rsid w:val="00C60835"/>
    <w:rsid w:val="00C610F4"/>
    <w:rsid w:val="00C612F7"/>
    <w:rsid w:val="00C61940"/>
    <w:rsid w:val="00C62FFA"/>
    <w:rsid w:val="00C65751"/>
    <w:rsid w:val="00C6672A"/>
    <w:rsid w:val="00C7176A"/>
    <w:rsid w:val="00C71773"/>
    <w:rsid w:val="00C71FF9"/>
    <w:rsid w:val="00C74236"/>
    <w:rsid w:val="00C743CB"/>
    <w:rsid w:val="00C7565B"/>
    <w:rsid w:val="00C75A57"/>
    <w:rsid w:val="00C80FB6"/>
    <w:rsid w:val="00C813D0"/>
    <w:rsid w:val="00C836FF"/>
    <w:rsid w:val="00C83790"/>
    <w:rsid w:val="00C870B8"/>
    <w:rsid w:val="00C87427"/>
    <w:rsid w:val="00C87672"/>
    <w:rsid w:val="00C878BA"/>
    <w:rsid w:val="00C87F29"/>
    <w:rsid w:val="00C90D74"/>
    <w:rsid w:val="00C91031"/>
    <w:rsid w:val="00C91A44"/>
    <w:rsid w:val="00C92282"/>
    <w:rsid w:val="00C92DB3"/>
    <w:rsid w:val="00C9300E"/>
    <w:rsid w:val="00C933B8"/>
    <w:rsid w:val="00C93A22"/>
    <w:rsid w:val="00C952C5"/>
    <w:rsid w:val="00C95C42"/>
    <w:rsid w:val="00C9681F"/>
    <w:rsid w:val="00C96AF6"/>
    <w:rsid w:val="00C9741B"/>
    <w:rsid w:val="00CA0079"/>
    <w:rsid w:val="00CA0EA2"/>
    <w:rsid w:val="00CA1008"/>
    <w:rsid w:val="00CA1C01"/>
    <w:rsid w:val="00CA1CA2"/>
    <w:rsid w:val="00CA64B5"/>
    <w:rsid w:val="00CB0AD9"/>
    <w:rsid w:val="00CB12EC"/>
    <w:rsid w:val="00CB1D81"/>
    <w:rsid w:val="00CB24CD"/>
    <w:rsid w:val="00CB27F0"/>
    <w:rsid w:val="00CB2909"/>
    <w:rsid w:val="00CB30B3"/>
    <w:rsid w:val="00CB33F5"/>
    <w:rsid w:val="00CB3CA3"/>
    <w:rsid w:val="00CB4A3B"/>
    <w:rsid w:val="00CB5650"/>
    <w:rsid w:val="00CB5AA3"/>
    <w:rsid w:val="00CB61DD"/>
    <w:rsid w:val="00CC0501"/>
    <w:rsid w:val="00CC19DA"/>
    <w:rsid w:val="00CC2456"/>
    <w:rsid w:val="00CC2FC4"/>
    <w:rsid w:val="00CC300A"/>
    <w:rsid w:val="00CC3B25"/>
    <w:rsid w:val="00CC45EE"/>
    <w:rsid w:val="00CC4814"/>
    <w:rsid w:val="00CC56AA"/>
    <w:rsid w:val="00CC5E8B"/>
    <w:rsid w:val="00CC6032"/>
    <w:rsid w:val="00CC6ABD"/>
    <w:rsid w:val="00CC6CD6"/>
    <w:rsid w:val="00CC79F4"/>
    <w:rsid w:val="00CD0D04"/>
    <w:rsid w:val="00CD1649"/>
    <w:rsid w:val="00CD198B"/>
    <w:rsid w:val="00CD2395"/>
    <w:rsid w:val="00CD33A3"/>
    <w:rsid w:val="00CD3500"/>
    <w:rsid w:val="00CD38AC"/>
    <w:rsid w:val="00CD4D5F"/>
    <w:rsid w:val="00CD547D"/>
    <w:rsid w:val="00CD5C79"/>
    <w:rsid w:val="00CE188F"/>
    <w:rsid w:val="00CE2B82"/>
    <w:rsid w:val="00CE3823"/>
    <w:rsid w:val="00CE4063"/>
    <w:rsid w:val="00CE47C9"/>
    <w:rsid w:val="00CE4FED"/>
    <w:rsid w:val="00CE5139"/>
    <w:rsid w:val="00CE59E3"/>
    <w:rsid w:val="00CE5E51"/>
    <w:rsid w:val="00CE625F"/>
    <w:rsid w:val="00CE724D"/>
    <w:rsid w:val="00CE7A79"/>
    <w:rsid w:val="00CF0C7A"/>
    <w:rsid w:val="00CF10C8"/>
    <w:rsid w:val="00CF1139"/>
    <w:rsid w:val="00CF561B"/>
    <w:rsid w:val="00CF7983"/>
    <w:rsid w:val="00CF7BDC"/>
    <w:rsid w:val="00CF7FD9"/>
    <w:rsid w:val="00D013F7"/>
    <w:rsid w:val="00D0165D"/>
    <w:rsid w:val="00D01B60"/>
    <w:rsid w:val="00D0294F"/>
    <w:rsid w:val="00D02E04"/>
    <w:rsid w:val="00D04777"/>
    <w:rsid w:val="00D04A48"/>
    <w:rsid w:val="00D051B1"/>
    <w:rsid w:val="00D05433"/>
    <w:rsid w:val="00D05968"/>
    <w:rsid w:val="00D06C65"/>
    <w:rsid w:val="00D06E6B"/>
    <w:rsid w:val="00D07544"/>
    <w:rsid w:val="00D07D10"/>
    <w:rsid w:val="00D10142"/>
    <w:rsid w:val="00D11848"/>
    <w:rsid w:val="00D11AAD"/>
    <w:rsid w:val="00D11D08"/>
    <w:rsid w:val="00D12C6D"/>
    <w:rsid w:val="00D1486E"/>
    <w:rsid w:val="00D14971"/>
    <w:rsid w:val="00D14DB1"/>
    <w:rsid w:val="00D15683"/>
    <w:rsid w:val="00D160B3"/>
    <w:rsid w:val="00D16351"/>
    <w:rsid w:val="00D16E04"/>
    <w:rsid w:val="00D17810"/>
    <w:rsid w:val="00D17A52"/>
    <w:rsid w:val="00D201CF"/>
    <w:rsid w:val="00D215B9"/>
    <w:rsid w:val="00D21B91"/>
    <w:rsid w:val="00D22266"/>
    <w:rsid w:val="00D22DF1"/>
    <w:rsid w:val="00D243FF"/>
    <w:rsid w:val="00D2497C"/>
    <w:rsid w:val="00D24EC0"/>
    <w:rsid w:val="00D2640F"/>
    <w:rsid w:val="00D26FD4"/>
    <w:rsid w:val="00D270CA"/>
    <w:rsid w:val="00D27997"/>
    <w:rsid w:val="00D306B7"/>
    <w:rsid w:val="00D317CB"/>
    <w:rsid w:val="00D31BCC"/>
    <w:rsid w:val="00D32826"/>
    <w:rsid w:val="00D32854"/>
    <w:rsid w:val="00D3289A"/>
    <w:rsid w:val="00D32CEA"/>
    <w:rsid w:val="00D339B8"/>
    <w:rsid w:val="00D35497"/>
    <w:rsid w:val="00D36D5A"/>
    <w:rsid w:val="00D37260"/>
    <w:rsid w:val="00D37865"/>
    <w:rsid w:val="00D40397"/>
    <w:rsid w:val="00D40846"/>
    <w:rsid w:val="00D416C4"/>
    <w:rsid w:val="00D41819"/>
    <w:rsid w:val="00D42C47"/>
    <w:rsid w:val="00D44E13"/>
    <w:rsid w:val="00D457DF"/>
    <w:rsid w:val="00D45A5C"/>
    <w:rsid w:val="00D46207"/>
    <w:rsid w:val="00D46991"/>
    <w:rsid w:val="00D46DE1"/>
    <w:rsid w:val="00D501DE"/>
    <w:rsid w:val="00D50223"/>
    <w:rsid w:val="00D502F1"/>
    <w:rsid w:val="00D50BCC"/>
    <w:rsid w:val="00D51200"/>
    <w:rsid w:val="00D53004"/>
    <w:rsid w:val="00D53204"/>
    <w:rsid w:val="00D53A33"/>
    <w:rsid w:val="00D53F1C"/>
    <w:rsid w:val="00D543DA"/>
    <w:rsid w:val="00D54B72"/>
    <w:rsid w:val="00D56A33"/>
    <w:rsid w:val="00D57D02"/>
    <w:rsid w:val="00D6016D"/>
    <w:rsid w:val="00D604E5"/>
    <w:rsid w:val="00D60829"/>
    <w:rsid w:val="00D61A92"/>
    <w:rsid w:val="00D633E9"/>
    <w:rsid w:val="00D670FD"/>
    <w:rsid w:val="00D67139"/>
    <w:rsid w:val="00D7032B"/>
    <w:rsid w:val="00D705CC"/>
    <w:rsid w:val="00D70BDD"/>
    <w:rsid w:val="00D710D0"/>
    <w:rsid w:val="00D71360"/>
    <w:rsid w:val="00D714E1"/>
    <w:rsid w:val="00D72DA6"/>
    <w:rsid w:val="00D73143"/>
    <w:rsid w:val="00D74735"/>
    <w:rsid w:val="00D75923"/>
    <w:rsid w:val="00D765FD"/>
    <w:rsid w:val="00D76E1D"/>
    <w:rsid w:val="00D777E6"/>
    <w:rsid w:val="00D77EDA"/>
    <w:rsid w:val="00D8160F"/>
    <w:rsid w:val="00D81DC3"/>
    <w:rsid w:val="00D8236F"/>
    <w:rsid w:val="00D84184"/>
    <w:rsid w:val="00D84290"/>
    <w:rsid w:val="00D845EB"/>
    <w:rsid w:val="00D847EF"/>
    <w:rsid w:val="00D86C53"/>
    <w:rsid w:val="00D87138"/>
    <w:rsid w:val="00D9082D"/>
    <w:rsid w:val="00D919A7"/>
    <w:rsid w:val="00D92133"/>
    <w:rsid w:val="00D92A53"/>
    <w:rsid w:val="00D93532"/>
    <w:rsid w:val="00D938AE"/>
    <w:rsid w:val="00D93902"/>
    <w:rsid w:val="00D93CE7"/>
    <w:rsid w:val="00D9416E"/>
    <w:rsid w:val="00D94574"/>
    <w:rsid w:val="00D9605B"/>
    <w:rsid w:val="00D96877"/>
    <w:rsid w:val="00D96CC5"/>
    <w:rsid w:val="00D97D33"/>
    <w:rsid w:val="00DA05FA"/>
    <w:rsid w:val="00DA09CF"/>
    <w:rsid w:val="00DA0A0B"/>
    <w:rsid w:val="00DA0B57"/>
    <w:rsid w:val="00DA1B75"/>
    <w:rsid w:val="00DA2E57"/>
    <w:rsid w:val="00DA35F7"/>
    <w:rsid w:val="00DA447A"/>
    <w:rsid w:val="00DA5477"/>
    <w:rsid w:val="00DA5F78"/>
    <w:rsid w:val="00DA7073"/>
    <w:rsid w:val="00DA744F"/>
    <w:rsid w:val="00DB1558"/>
    <w:rsid w:val="00DB33F7"/>
    <w:rsid w:val="00DB3507"/>
    <w:rsid w:val="00DB4885"/>
    <w:rsid w:val="00DB4FFA"/>
    <w:rsid w:val="00DB59BF"/>
    <w:rsid w:val="00DB6F8B"/>
    <w:rsid w:val="00DB72A0"/>
    <w:rsid w:val="00DB7734"/>
    <w:rsid w:val="00DB7B46"/>
    <w:rsid w:val="00DC18FC"/>
    <w:rsid w:val="00DC1B71"/>
    <w:rsid w:val="00DC2DA8"/>
    <w:rsid w:val="00DC4A84"/>
    <w:rsid w:val="00DC5A7E"/>
    <w:rsid w:val="00DC6A27"/>
    <w:rsid w:val="00DC7620"/>
    <w:rsid w:val="00DD0F86"/>
    <w:rsid w:val="00DD1911"/>
    <w:rsid w:val="00DD1D5E"/>
    <w:rsid w:val="00DD242B"/>
    <w:rsid w:val="00DD3341"/>
    <w:rsid w:val="00DD3713"/>
    <w:rsid w:val="00DD4C65"/>
    <w:rsid w:val="00DD510F"/>
    <w:rsid w:val="00DD5A9F"/>
    <w:rsid w:val="00DD5D4A"/>
    <w:rsid w:val="00DD6584"/>
    <w:rsid w:val="00DD750F"/>
    <w:rsid w:val="00DD775D"/>
    <w:rsid w:val="00DE0329"/>
    <w:rsid w:val="00DE17A0"/>
    <w:rsid w:val="00DE1800"/>
    <w:rsid w:val="00DE2D14"/>
    <w:rsid w:val="00DE2EEB"/>
    <w:rsid w:val="00DE3160"/>
    <w:rsid w:val="00DE3305"/>
    <w:rsid w:val="00DE3AA8"/>
    <w:rsid w:val="00DE3EE9"/>
    <w:rsid w:val="00DE50A1"/>
    <w:rsid w:val="00DE5CCD"/>
    <w:rsid w:val="00DE5DC5"/>
    <w:rsid w:val="00DE62F0"/>
    <w:rsid w:val="00DF0DB3"/>
    <w:rsid w:val="00DF115F"/>
    <w:rsid w:val="00DF19B2"/>
    <w:rsid w:val="00DF1CB5"/>
    <w:rsid w:val="00DF3778"/>
    <w:rsid w:val="00DF4713"/>
    <w:rsid w:val="00DF5779"/>
    <w:rsid w:val="00DF61FB"/>
    <w:rsid w:val="00DF64A8"/>
    <w:rsid w:val="00DF7F6F"/>
    <w:rsid w:val="00E00358"/>
    <w:rsid w:val="00E00EAE"/>
    <w:rsid w:val="00E0161F"/>
    <w:rsid w:val="00E01B90"/>
    <w:rsid w:val="00E01C50"/>
    <w:rsid w:val="00E03EA6"/>
    <w:rsid w:val="00E0438A"/>
    <w:rsid w:val="00E04CE2"/>
    <w:rsid w:val="00E05648"/>
    <w:rsid w:val="00E063AA"/>
    <w:rsid w:val="00E075A1"/>
    <w:rsid w:val="00E10620"/>
    <w:rsid w:val="00E10724"/>
    <w:rsid w:val="00E10C66"/>
    <w:rsid w:val="00E11596"/>
    <w:rsid w:val="00E1258F"/>
    <w:rsid w:val="00E128CC"/>
    <w:rsid w:val="00E142D2"/>
    <w:rsid w:val="00E14783"/>
    <w:rsid w:val="00E154EB"/>
    <w:rsid w:val="00E16F07"/>
    <w:rsid w:val="00E17356"/>
    <w:rsid w:val="00E17D80"/>
    <w:rsid w:val="00E20018"/>
    <w:rsid w:val="00E219FF"/>
    <w:rsid w:val="00E21A6F"/>
    <w:rsid w:val="00E22B81"/>
    <w:rsid w:val="00E2408D"/>
    <w:rsid w:val="00E24133"/>
    <w:rsid w:val="00E247E1"/>
    <w:rsid w:val="00E24935"/>
    <w:rsid w:val="00E24B83"/>
    <w:rsid w:val="00E267CD"/>
    <w:rsid w:val="00E26DEE"/>
    <w:rsid w:val="00E31E0B"/>
    <w:rsid w:val="00E34FFC"/>
    <w:rsid w:val="00E361D8"/>
    <w:rsid w:val="00E36956"/>
    <w:rsid w:val="00E37631"/>
    <w:rsid w:val="00E4041A"/>
    <w:rsid w:val="00E40989"/>
    <w:rsid w:val="00E41B02"/>
    <w:rsid w:val="00E431B6"/>
    <w:rsid w:val="00E43499"/>
    <w:rsid w:val="00E43CA6"/>
    <w:rsid w:val="00E459E9"/>
    <w:rsid w:val="00E46497"/>
    <w:rsid w:val="00E46862"/>
    <w:rsid w:val="00E46C32"/>
    <w:rsid w:val="00E46C73"/>
    <w:rsid w:val="00E46ECC"/>
    <w:rsid w:val="00E472C6"/>
    <w:rsid w:val="00E476B1"/>
    <w:rsid w:val="00E47F61"/>
    <w:rsid w:val="00E50DAD"/>
    <w:rsid w:val="00E5150C"/>
    <w:rsid w:val="00E51CF8"/>
    <w:rsid w:val="00E52518"/>
    <w:rsid w:val="00E5524C"/>
    <w:rsid w:val="00E56A69"/>
    <w:rsid w:val="00E56B9C"/>
    <w:rsid w:val="00E57985"/>
    <w:rsid w:val="00E60776"/>
    <w:rsid w:val="00E63166"/>
    <w:rsid w:val="00E63A45"/>
    <w:rsid w:val="00E63E34"/>
    <w:rsid w:val="00E64795"/>
    <w:rsid w:val="00E656F9"/>
    <w:rsid w:val="00E66A64"/>
    <w:rsid w:val="00E66B95"/>
    <w:rsid w:val="00E671D4"/>
    <w:rsid w:val="00E677B1"/>
    <w:rsid w:val="00E70F5A"/>
    <w:rsid w:val="00E71C84"/>
    <w:rsid w:val="00E71CC9"/>
    <w:rsid w:val="00E73FC0"/>
    <w:rsid w:val="00E74E5C"/>
    <w:rsid w:val="00E74E7A"/>
    <w:rsid w:val="00E765B2"/>
    <w:rsid w:val="00E7724B"/>
    <w:rsid w:val="00E77CA8"/>
    <w:rsid w:val="00E80881"/>
    <w:rsid w:val="00E80B94"/>
    <w:rsid w:val="00E81FC6"/>
    <w:rsid w:val="00E824EF"/>
    <w:rsid w:val="00E82DFE"/>
    <w:rsid w:val="00E85450"/>
    <w:rsid w:val="00E863D7"/>
    <w:rsid w:val="00E86CC7"/>
    <w:rsid w:val="00E87405"/>
    <w:rsid w:val="00E874C4"/>
    <w:rsid w:val="00E87DD7"/>
    <w:rsid w:val="00E905F6"/>
    <w:rsid w:val="00E90DCA"/>
    <w:rsid w:val="00E91A83"/>
    <w:rsid w:val="00E91B99"/>
    <w:rsid w:val="00E91E4D"/>
    <w:rsid w:val="00E93A9D"/>
    <w:rsid w:val="00E93C8C"/>
    <w:rsid w:val="00E94322"/>
    <w:rsid w:val="00E95B62"/>
    <w:rsid w:val="00E96C25"/>
    <w:rsid w:val="00EA00B7"/>
    <w:rsid w:val="00EA090C"/>
    <w:rsid w:val="00EA0C6C"/>
    <w:rsid w:val="00EA0EA3"/>
    <w:rsid w:val="00EA0F66"/>
    <w:rsid w:val="00EA1726"/>
    <w:rsid w:val="00EA24CC"/>
    <w:rsid w:val="00EA3F46"/>
    <w:rsid w:val="00EA4231"/>
    <w:rsid w:val="00EA4723"/>
    <w:rsid w:val="00EA618F"/>
    <w:rsid w:val="00EA619F"/>
    <w:rsid w:val="00EA7AE7"/>
    <w:rsid w:val="00EA7BF1"/>
    <w:rsid w:val="00EB01FA"/>
    <w:rsid w:val="00EB09F5"/>
    <w:rsid w:val="00EB11C9"/>
    <w:rsid w:val="00EB378D"/>
    <w:rsid w:val="00EB37ED"/>
    <w:rsid w:val="00EB3978"/>
    <w:rsid w:val="00EB4477"/>
    <w:rsid w:val="00EB470C"/>
    <w:rsid w:val="00EB58AD"/>
    <w:rsid w:val="00EB79B3"/>
    <w:rsid w:val="00EB7FAB"/>
    <w:rsid w:val="00EC30AA"/>
    <w:rsid w:val="00EC3C47"/>
    <w:rsid w:val="00EC47D3"/>
    <w:rsid w:val="00EC4C77"/>
    <w:rsid w:val="00EC540F"/>
    <w:rsid w:val="00EC549C"/>
    <w:rsid w:val="00EC65DA"/>
    <w:rsid w:val="00EC680A"/>
    <w:rsid w:val="00EC6F4E"/>
    <w:rsid w:val="00EC7E36"/>
    <w:rsid w:val="00ED0C32"/>
    <w:rsid w:val="00ED0E8C"/>
    <w:rsid w:val="00ED2146"/>
    <w:rsid w:val="00ED2216"/>
    <w:rsid w:val="00ED488E"/>
    <w:rsid w:val="00ED4C21"/>
    <w:rsid w:val="00ED5861"/>
    <w:rsid w:val="00ED649C"/>
    <w:rsid w:val="00ED6C3D"/>
    <w:rsid w:val="00ED70EC"/>
    <w:rsid w:val="00ED7E7D"/>
    <w:rsid w:val="00EE00CF"/>
    <w:rsid w:val="00EE0CFC"/>
    <w:rsid w:val="00EE0EA1"/>
    <w:rsid w:val="00EE12A7"/>
    <w:rsid w:val="00EE1B8D"/>
    <w:rsid w:val="00EE346B"/>
    <w:rsid w:val="00EE3A1C"/>
    <w:rsid w:val="00EE52E5"/>
    <w:rsid w:val="00EE5CAE"/>
    <w:rsid w:val="00EE687F"/>
    <w:rsid w:val="00EE7A9B"/>
    <w:rsid w:val="00EF04DD"/>
    <w:rsid w:val="00EF0861"/>
    <w:rsid w:val="00EF14CD"/>
    <w:rsid w:val="00EF170A"/>
    <w:rsid w:val="00EF2A13"/>
    <w:rsid w:val="00EF38BC"/>
    <w:rsid w:val="00EF3A11"/>
    <w:rsid w:val="00EF42CC"/>
    <w:rsid w:val="00EF4B56"/>
    <w:rsid w:val="00EF4D50"/>
    <w:rsid w:val="00EF4EFD"/>
    <w:rsid w:val="00EF4F66"/>
    <w:rsid w:val="00EF627A"/>
    <w:rsid w:val="00EF6FE0"/>
    <w:rsid w:val="00EF7055"/>
    <w:rsid w:val="00EF7BC1"/>
    <w:rsid w:val="00EF7F82"/>
    <w:rsid w:val="00F0064C"/>
    <w:rsid w:val="00F0078A"/>
    <w:rsid w:val="00F00F16"/>
    <w:rsid w:val="00F02A44"/>
    <w:rsid w:val="00F02D61"/>
    <w:rsid w:val="00F05CD1"/>
    <w:rsid w:val="00F0780B"/>
    <w:rsid w:val="00F07C7E"/>
    <w:rsid w:val="00F07C96"/>
    <w:rsid w:val="00F107CC"/>
    <w:rsid w:val="00F1112C"/>
    <w:rsid w:val="00F13BF1"/>
    <w:rsid w:val="00F141A1"/>
    <w:rsid w:val="00F1617B"/>
    <w:rsid w:val="00F16E4C"/>
    <w:rsid w:val="00F1709D"/>
    <w:rsid w:val="00F200B4"/>
    <w:rsid w:val="00F21821"/>
    <w:rsid w:val="00F233A8"/>
    <w:rsid w:val="00F23791"/>
    <w:rsid w:val="00F23BC3"/>
    <w:rsid w:val="00F23D27"/>
    <w:rsid w:val="00F245FD"/>
    <w:rsid w:val="00F24885"/>
    <w:rsid w:val="00F249A2"/>
    <w:rsid w:val="00F2558E"/>
    <w:rsid w:val="00F25625"/>
    <w:rsid w:val="00F25C2B"/>
    <w:rsid w:val="00F26569"/>
    <w:rsid w:val="00F2744B"/>
    <w:rsid w:val="00F3061B"/>
    <w:rsid w:val="00F31406"/>
    <w:rsid w:val="00F320C3"/>
    <w:rsid w:val="00F32BAF"/>
    <w:rsid w:val="00F33221"/>
    <w:rsid w:val="00F33C77"/>
    <w:rsid w:val="00F35503"/>
    <w:rsid w:val="00F42F2B"/>
    <w:rsid w:val="00F43153"/>
    <w:rsid w:val="00F447F3"/>
    <w:rsid w:val="00F45534"/>
    <w:rsid w:val="00F4693A"/>
    <w:rsid w:val="00F47953"/>
    <w:rsid w:val="00F50D11"/>
    <w:rsid w:val="00F51D02"/>
    <w:rsid w:val="00F51EF9"/>
    <w:rsid w:val="00F52166"/>
    <w:rsid w:val="00F53232"/>
    <w:rsid w:val="00F54CA6"/>
    <w:rsid w:val="00F54D2C"/>
    <w:rsid w:val="00F56FFE"/>
    <w:rsid w:val="00F573AC"/>
    <w:rsid w:val="00F61D43"/>
    <w:rsid w:val="00F62207"/>
    <w:rsid w:val="00F628FB"/>
    <w:rsid w:val="00F629A3"/>
    <w:rsid w:val="00F63225"/>
    <w:rsid w:val="00F6464C"/>
    <w:rsid w:val="00F64B5C"/>
    <w:rsid w:val="00F64F3E"/>
    <w:rsid w:val="00F66AB4"/>
    <w:rsid w:val="00F66DE2"/>
    <w:rsid w:val="00F72625"/>
    <w:rsid w:val="00F73742"/>
    <w:rsid w:val="00F738EA"/>
    <w:rsid w:val="00F73FF6"/>
    <w:rsid w:val="00F742AF"/>
    <w:rsid w:val="00F760B6"/>
    <w:rsid w:val="00F761ED"/>
    <w:rsid w:val="00F768A0"/>
    <w:rsid w:val="00F76BB6"/>
    <w:rsid w:val="00F76E73"/>
    <w:rsid w:val="00F7716D"/>
    <w:rsid w:val="00F7718E"/>
    <w:rsid w:val="00F806ED"/>
    <w:rsid w:val="00F80DB8"/>
    <w:rsid w:val="00F80EC6"/>
    <w:rsid w:val="00F81C21"/>
    <w:rsid w:val="00F839EB"/>
    <w:rsid w:val="00F83CC0"/>
    <w:rsid w:val="00F85043"/>
    <w:rsid w:val="00F85FD4"/>
    <w:rsid w:val="00F8746D"/>
    <w:rsid w:val="00F87DBA"/>
    <w:rsid w:val="00F91364"/>
    <w:rsid w:val="00F93913"/>
    <w:rsid w:val="00F9394B"/>
    <w:rsid w:val="00F9432D"/>
    <w:rsid w:val="00F94DA5"/>
    <w:rsid w:val="00F95582"/>
    <w:rsid w:val="00F95829"/>
    <w:rsid w:val="00F96AF5"/>
    <w:rsid w:val="00F96DEB"/>
    <w:rsid w:val="00F97068"/>
    <w:rsid w:val="00FA2F22"/>
    <w:rsid w:val="00FA3F54"/>
    <w:rsid w:val="00FA5DBA"/>
    <w:rsid w:val="00FA62E6"/>
    <w:rsid w:val="00FA7998"/>
    <w:rsid w:val="00FB066B"/>
    <w:rsid w:val="00FB192B"/>
    <w:rsid w:val="00FB1C60"/>
    <w:rsid w:val="00FB2320"/>
    <w:rsid w:val="00FB29DA"/>
    <w:rsid w:val="00FB2CDF"/>
    <w:rsid w:val="00FB4E85"/>
    <w:rsid w:val="00FB54F9"/>
    <w:rsid w:val="00FB57D9"/>
    <w:rsid w:val="00FB75E7"/>
    <w:rsid w:val="00FB7994"/>
    <w:rsid w:val="00FC07A4"/>
    <w:rsid w:val="00FC14D3"/>
    <w:rsid w:val="00FC2750"/>
    <w:rsid w:val="00FC307D"/>
    <w:rsid w:val="00FC315F"/>
    <w:rsid w:val="00FC3D0C"/>
    <w:rsid w:val="00FC5851"/>
    <w:rsid w:val="00FC5DF7"/>
    <w:rsid w:val="00FC78C1"/>
    <w:rsid w:val="00FD0B02"/>
    <w:rsid w:val="00FD15DD"/>
    <w:rsid w:val="00FD1650"/>
    <w:rsid w:val="00FD1BA8"/>
    <w:rsid w:val="00FD21F3"/>
    <w:rsid w:val="00FD38D6"/>
    <w:rsid w:val="00FD4523"/>
    <w:rsid w:val="00FD5EF9"/>
    <w:rsid w:val="00FD6FAB"/>
    <w:rsid w:val="00FD7D48"/>
    <w:rsid w:val="00FE0BAA"/>
    <w:rsid w:val="00FE1F62"/>
    <w:rsid w:val="00FE284A"/>
    <w:rsid w:val="00FE2862"/>
    <w:rsid w:val="00FE2F6C"/>
    <w:rsid w:val="00FE6877"/>
    <w:rsid w:val="00FE68C4"/>
    <w:rsid w:val="00FE74C8"/>
    <w:rsid w:val="00FF0C2E"/>
    <w:rsid w:val="00FF0C74"/>
    <w:rsid w:val="00FF17D7"/>
    <w:rsid w:val="00FF183E"/>
    <w:rsid w:val="00FF26E0"/>
    <w:rsid w:val="00FF3355"/>
    <w:rsid w:val="00FF3BC2"/>
    <w:rsid w:val="00FF404F"/>
    <w:rsid w:val="00FF4C67"/>
    <w:rsid w:val="00FF67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623056"/>
  <w15:chartTrackingRefBased/>
  <w15:docId w15:val="{D3F03219-99FE-4908-A77E-980BACAF9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7F61"/>
  </w:style>
  <w:style w:type="paragraph" w:styleId="Nagwek1">
    <w:name w:val="heading 1"/>
    <w:basedOn w:val="Normalny"/>
    <w:next w:val="Normalny"/>
    <w:link w:val="Nagwek1Znak"/>
    <w:qFormat/>
    <w:rsid w:val="0064740B"/>
    <w:pPr>
      <w:keepNext/>
      <w:numPr>
        <w:numId w:val="1"/>
      </w:numPr>
      <w:suppressAutoHyphens/>
      <w:spacing w:after="0" w:line="240" w:lineRule="auto"/>
      <w:ind w:left="420" w:firstLine="0"/>
      <w:outlineLvl w:val="0"/>
    </w:pPr>
    <w:rPr>
      <w:rFonts w:ascii="Times New Roman" w:eastAsia="Times New Roman" w:hAnsi="Times New Roman" w:cs="Times New Roman"/>
      <w:b/>
      <w:bCs/>
      <w:sz w:val="24"/>
      <w:szCs w:val="24"/>
      <w:lang w:val="x-none" w:eastAsia="zh-CN"/>
    </w:rPr>
  </w:style>
  <w:style w:type="paragraph" w:styleId="Nagwek2">
    <w:name w:val="heading 2"/>
    <w:basedOn w:val="Normalny"/>
    <w:next w:val="Normalny"/>
    <w:link w:val="Nagwek2Znak"/>
    <w:unhideWhenUsed/>
    <w:qFormat/>
    <w:rsid w:val="0064740B"/>
    <w:pPr>
      <w:keepNext/>
      <w:spacing w:before="240" w:after="60" w:line="240" w:lineRule="auto"/>
      <w:outlineLvl w:val="1"/>
    </w:pPr>
    <w:rPr>
      <w:rFonts w:ascii="Calibri Light" w:eastAsia="Times New Roman" w:hAnsi="Calibri Light" w:cs="Times New Roman"/>
      <w:b/>
      <w:bCs/>
      <w:i/>
      <w:iCs/>
      <w:sz w:val="28"/>
      <w:szCs w:val="28"/>
      <w:lang w:eastAsia="pl-PL"/>
    </w:rPr>
  </w:style>
  <w:style w:type="paragraph" w:styleId="Nagwek3">
    <w:name w:val="heading 3"/>
    <w:basedOn w:val="Normalny"/>
    <w:next w:val="Normalny"/>
    <w:link w:val="Nagwek3Znak"/>
    <w:unhideWhenUsed/>
    <w:qFormat/>
    <w:rsid w:val="0064740B"/>
    <w:pPr>
      <w:keepNext/>
      <w:numPr>
        <w:ilvl w:val="2"/>
        <w:numId w:val="1"/>
      </w:numPr>
      <w:suppressAutoHyphens/>
      <w:spacing w:before="240" w:after="60" w:line="240" w:lineRule="auto"/>
      <w:outlineLvl w:val="2"/>
    </w:pPr>
    <w:rPr>
      <w:rFonts w:ascii="Arial" w:eastAsia="Times New Roman" w:hAnsi="Arial" w:cs="Arial"/>
      <w:b/>
      <w:bCs/>
      <w:sz w:val="26"/>
      <w:szCs w:val="26"/>
      <w:lang w:val="x-none" w:eastAsia="zh-CN"/>
    </w:rPr>
  </w:style>
  <w:style w:type="paragraph" w:styleId="Nagwek4">
    <w:name w:val="heading 4"/>
    <w:basedOn w:val="Normalny"/>
    <w:next w:val="Normalny"/>
    <w:link w:val="Nagwek4Znak"/>
    <w:qFormat/>
    <w:rsid w:val="00A32E4B"/>
    <w:pPr>
      <w:keepNext/>
      <w:suppressAutoHyphens/>
      <w:spacing w:before="120" w:after="0" w:line="240" w:lineRule="auto"/>
      <w:jc w:val="both"/>
      <w:outlineLvl w:val="3"/>
    </w:pPr>
    <w:rPr>
      <w:rFonts w:ascii="Times New Roman" w:eastAsia="Times New Roman" w:hAnsi="Times New Roman" w:cs="Times New Roman"/>
      <w:i/>
      <w:iCs/>
      <w:sz w:val="24"/>
      <w:szCs w:val="24"/>
      <w:lang w:eastAsia="zh-CN"/>
    </w:rPr>
  </w:style>
  <w:style w:type="paragraph" w:styleId="Nagwek5">
    <w:name w:val="heading 5"/>
    <w:basedOn w:val="Normalny"/>
    <w:next w:val="Normalny"/>
    <w:link w:val="Nagwek5Znak"/>
    <w:qFormat/>
    <w:rsid w:val="00A32E4B"/>
    <w:pPr>
      <w:keepNext/>
      <w:suppressAutoHyphens/>
      <w:snapToGrid w:val="0"/>
      <w:spacing w:after="0" w:line="240" w:lineRule="auto"/>
      <w:jc w:val="center"/>
      <w:outlineLvl w:val="4"/>
    </w:pPr>
    <w:rPr>
      <w:rFonts w:ascii="Times New Roman" w:eastAsia="Times New Roman" w:hAnsi="Times New Roman" w:cs="Arial"/>
      <w:i/>
      <w:iCs/>
      <w:sz w:val="20"/>
      <w:szCs w:val="20"/>
      <w:lang w:eastAsia="zh-CN"/>
    </w:rPr>
  </w:style>
  <w:style w:type="paragraph" w:styleId="Nagwek6">
    <w:name w:val="heading 6"/>
    <w:basedOn w:val="Normalny"/>
    <w:next w:val="Normalny"/>
    <w:link w:val="Nagwek6Znak"/>
    <w:qFormat/>
    <w:rsid w:val="00A32E4B"/>
    <w:pPr>
      <w:suppressAutoHyphens/>
      <w:spacing w:before="120" w:after="0" w:line="240" w:lineRule="auto"/>
      <w:jc w:val="center"/>
      <w:outlineLvl w:val="5"/>
    </w:pPr>
    <w:rPr>
      <w:rFonts w:ascii="Arial" w:eastAsia="Times New Roman" w:hAnsi="Arial" w:cs="Arial"/>
      <w:b/>
      <w:sz w:val="24"/>
      <w:szCs w:val="20"/>
      <w:lang w:eastAsia="zh-CN"/>
    </w:rPr>
  </w:style>
  <w:style w:type="paragraph" w:styleId="Nagwek7">
    <w:name w:val="heading 7"/>
    <w:basedOn w:val="Normalny"/>
    <w:next w:val="Normalny"/>
    <w:link w:val="Nagwek7Znak"/>
    <w:qFormat/>
    <w:rsid w:val="00A32E4B"/>
    <w:pPr>
      <w:keepNext/>
      <w:suppressAutoHyphens/>
      <w:spacing w:after="0" w:line="240" w:lineRule="auto"/>
      <w:jc w:val="both"/>
      <w:outlineLvl w:val="6"/>
    </w:pPr>
    <w:rPr>
      <w:rFonts w:ascii="Times New Roman" w:eastAsia="Times New Roman" w:hAnsi="Times New Roman" w:cs="Times New Roman"/>
      <w:b/>
      <w:bCs/>
      <w:sz w:val="24"/>
      <w:szCs w:val="24"/>
      <w:lang w:eastAsia="zh-CN"/>
    </w:rPr>
  </w:style>
  <w:style w:type="paragraph" w:styleId="Nagwek8">
    <w:name w:val="heading 8"/>
    <w:basedOn w:val="Normalny"/>
    <w:next w:val="Normalny"/>
    <w:link w:val="Nagwek8Znak"/>
    <w:qFormat/>
    <w:rsid w:val="00A32E4B"/>
    <w:pPr>
      <w:keepNext/>
      <w:suppressAutoHyphens/>
      <w:spacing w:after="0" w:line="240" w:lineRule="auto"/>
      <w:jc w:val="right"/>
      <w:outlineLvl w:val="7"/>
    </w:pPr>
    <w:rPr>
      <w:rFonts w:ascii="Arial" w:eastAsia="Times New Roman" w:hAnsi="Arial" w:cs="Arial"/>
      <w:sz w:val="24"/>
      <w:szCs w:val="20"/>
      <w:lang w:eastAsia="zh-CN"/>
    </w:rPr>
  </w:style>
  <w:style w:type="paragraph" w:styleId="Nagwek9">
    <w:name w:val="heading 9"/>
    <w:basedOn w:val="Normalny"/>
    <w:next w:val="Normalny"/>
    <w:link w:val="Nagwek9Znak"/>
    <w:qFormat/>
    <w:rsid w:val="00A32E4B"/>
    <w:pPr>
      <w:keepNext/>
      <w:suppressAutoHyphens/>
      <w:spacing w:after="0" w:line="240" w:lineRule="auto"/>
      <w:ind w:left="3780"/>
      <w:jc w:val="both"/>
      <w:outlineLvl w:val="8"/>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a2,Znak Znak,Znak,Body Text Char2 Znak,Body Text Char Char Znak,Body Text Char1 Char1 Char Znak,Body Text Char Char1 Char Char Znak,Body Text Char Char Char Char Char Znak,Body Text Char1 Char Char Char Znak,Body Text Char2"/>
    <w:basedOn w:val="Normalny"/>
    <w:link w:val="TekstpodstawowyZnak"/>
    <w:unhideWhenUsed/>
    <w:rsid w:val="0064740B"/>
    <w:pPr>
      <w:spacing w:after="120"/>
    </w:pPr>
  </w:style>
  <w:style w:type="character" w:customStyle="1" w:styleId="TekstpodstawowyZnak">
    <w:name w:val="Tekst podstawowy Znak"/>
    <w:aliases w:val="a2 Znak,Znak Znak Znak,Znak Znak1,Body Text Char2 Znak Znak,Body Text Char Char Znak Znak,Body Text Char1 Char1 Char Znak Znak,Body Text Char Char1 Char Char Znak Znak,Body Text Char Char Char Char Char Znak Znak"/>
    <w:basedOn w:val="Domylnaczcionkaakapitu"/>
    <w:link w:val="Tekstpodstawowy"/>
    <w:rsid w:val="0064740B"/>
  </w:style>
  <w:style w:type="character" w:customStyle="1" w:styleId="Nagwek1Znak">
    <w:name w:val="Nagłówek 1 Znak"/>
    <w:basedOn w:val="Domylnaczcionkaakapitu"/>
    <w:link w:val="Nagwek1"/>
    <w:rsid w:val="0064740B"/>
    <w:rPr>
      <w:rFonts w:ascii="Times New Roman" w:eastAsia="Times New Roman" w:hAnsi="Times New Roman" w:cs="Times New Roman"/>
      <w:b/>
      <w:bCs/>
      <w:sz w:val="24"/>
      <w:szCs w:val="24"/>
      <w:lang w:val="x-none" w:eastAsia="zh-CN"/>
    </w:rPr>
  </w:style>
  <w:style w:type="character" w:customStyle="1" w:styleId="Nagwek2Znak">
    <w:name w:val="Nagłówek 2 Znak"/>
    <w:basedOn w:val="Domylnaczcionkaakapitu"/>
    <w:link w:val="Nagwek2"/>
    <w:rsid w:val="0064740B"/>
    <w:rPr>
      <w:rFonts w:ascii="Calibri Light" w:eastAsia="Times New Roman" w:hAnsi="Calibri Light" w:cs="Times New Roman"/>
      <w:b/>
      <w:bCs/>
      <w:i/>
      <w:iCs/>
      <w:sz w:val="28"/>
      <w:szCs w:val="28"/>
      <w:lang w:eastAsia="pl-PL"/>
    </w:rPr>
  </w:style>
  <w:style w:type="character" w:customStyle="1" w:styleId="Nagwek3Znak">
    <w:name w:val="Nagłówek 3 Znak"/>
    <w:basedOn w:val="Domylnaczcionkaakapitu"/>
    <w:link w:val="Nagwek3"/>
    <w:rsid w:val="0064740B"/>
    <w:rPr>
      <w:rFonts w:ascii="Arial" w:eastAsia="Times New Roman" w:hAnsi="Arial" w:cs="Arial"/>
      <w:b/>
      <w:bCs/>
      <w:sz w:val="26"/>
      <w:szCs w:val="26"/>
      <w:lang w:val="x-none" w:eastAsia="zh-CN"/>
    </w:rPr>
  </w:style>
  <w:style w:type="numbering" w:customStyle="1" w:styleId="Bezlisty1">
    <w:name w:val="Bez listy1"/>
    <w:next w:val="Bezlisty"/>
    <w:uiPriority w:val="99"/>
    <w:semiHidden/>
    <w:unhideWhenUsed/>
    <w:rsid w:val="0064740B"/>
  </w:style>
  <w:style w:type="character" w:styleId="Hipercze">
    <w:name w:val="Hyperlink"/>
    <w:unhideWhenUsed/>
    <w:rsid w:val="0064740B"/>
    <w:rPr>
      <w:color w:val="0000FF"/>
      <w:u w:val="single"/>
    </w:rPr>
  </w:style>
  <w:style w:type="character" w:styleId="UyteHipercze">
    <w:name w:val="FollowedHyperlink"/>
    <w:basedOn w:val="Domylnaczcionkaakapitu"/>
    <w:uiPriority w:val="99"/>
    <w:unhideWhenUsed/>
    <w:rsid w:val="0064740B"/>
    <w:rPr>
      <w:color w:val="954F72" w:themeColor="followedHyperlink"/>
      <w:u w:val="single"/>
    </w:rPr>
  </w:style>
  <w:style w:type="paragraph" w:customStyle="1" w:styleId="msonormal0">
    <w:name w:val="msonormal"/>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uiPriority w:val="99"/>
    <w:unhideWhenUsed/>
    <w:rsid w:val="0064740B"/>
    <w:pPr>
      <w:suppressAutoHyphens/>
      <w:spacing w:after="200" w:line="276" w:lineRule="auto"/>
    </w:pPr>
    <w:rPr>
      <w:rFonts w:ascii="Calibri" w:eastAsia="Calibri" w:hAnsi="Calibri" w:cs="Calibri"/>
      <w:sz w:val="20"/>
      <w:szCs w:val="20"/>
      <w:lang w:eastAsia="zh-CN"/>
    </w:rPr>
  </w:style>
  <w:style w:type="character" w:customStyle="1" w:styleId="TekstkomentarzaZnak">
    <w:name w:val="Tekst komentarza Znak"/>
    <w:basedOn w:val="Domylnaczcionkaakapitu"/>
    <w:link w:val="Tekstkomentarza"/>
    <w:rsid w:val="0064740B"/>
    <w:rPr>
      <w:rFonts w:ascii="Calibri" w:eastAsia="Calibri" w:hAnsi="Calibri" w:cs="Calibri"/>
      <w:sz w:val="20"/>
      <w:szCs w:val="20"/>
      <w:lang w:eastAsia="zh-CN"/>
    </w:rPr>
  </w:style>
  <w:style w:type="paragraph" w:styleId="Nagwek">
    <w:name w:val="header"/>
    <w:basedOn w:val="Normalny"/>
    <w:link w:val="NagwekZnak"/>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64740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4740B"/>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4740B"/>
    <w:rPr>
      <w:rFonts w:ascii="Times New Roman" w:eastAsia="Times New Roman" w:hAnsi="Times New Roman" w:cs="Times New Roman"/>
      <w:sz w:val="24"/>
      <w:szCs w:val="24"/>
      <w:lang w:eastAsia="pl-PL"/>
    </w:rPr>
  </w:style>
  <w:style w:type="paragraph" w:styleId="Legenda">
    <w:name w:val="caption"/>
    <w:basedOn w:val="Normalny"/>
    <w:unhideWhenUsed/>
    <w:qFormat/>
    <w:rsid w:val="0064740B"/>
    <w:pPr>
      <w:suppressLineNumbers/>
      <w:suppressAutoHyphens/>
      <w:spacing w:before="120" w:after="120" w:line="276" w:lineRule="auto"/>
    </w:pPr>
    <w:rPr>
      <w:rFonts w:ascii="Calibri" w:eastAsia="Calibri" w:hAnsi="Calibri" w:cs="Lucida Sans"/>
      <w:i/>
      <w:iCs/>
      <w:sz w:val="24"/>
      <w:szCs w:val="24"/>
      <w:lang w:eastAsia="zh-CN"/>
    </w:rPr>
  </w:style>
  <w:style w:type="paragraph" w:styleId="Lista">
    <w:name w:val="List"/>
    <w:basedOn w:val="Tekstpodstawowy"/>
    <w:unhideWhenUsed/>
    <w:rsid w:val="0064740B"/>
    <w:pPr>
      <w:suppressAutoHyphens/>
      <w:spacing w:after="0" w:line="240" w:lineRule="auto"/>
      <w:jc w:val="center"/>
    </w:pPr>
    <w:rPr>
      <w:rFonts w:ascii="Times New Roman" w:eastAsia="Times New Roman" w:hAnsi="Times New Roman" w:cs="Lucida Sans"/>
      <w:b/>
      <w:i/>
      <w:sz w:val="28"/>
      <w:szCs w:val="20"/>
      <w:lang w:eastAsia="zh-CN"/>
    </w:rPr>
  </w:style>
  <w:style w:type="paragraph" w:styleId="Tytu">
    <w:name w:val="Title"/>
    <w:basedOn w:val="Normalny"/>
    <w:link w:val="TytuZnak"/>
    <w:qFormat/>
    <w:rsid w:val="0064740B"/>
    <w:pPr>
      <w:spacing w:after="0" w:line="240" w:lineRule="auto"/>
      <w:jc w:val="center"/>
    </w:pPr>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rsid w:val="0064740B"/>
    <w:rPr>
      <w:rFonts w:ascii="Times New Roman" w:eastAsia="Times New Roman" w:hAnsi="Times New Roman" w:cs="Times New Roman"/>
      <w:b/>
      <w:sz w:val="36"/>
      <w:szCs w:val="20"/>
      <w:lang w:eastAsia="pl-PL"/>
    </w:rPr>
  </w:style>
  <w:style w:type="paragraph" w:styleId="Tekstpodstawowywcity">
    <w:name w:val="Body Text Indent"/>
    <w:basedOn w:val="Normalny"/>
    <w:link w:val="TekstpodstawowywcityZnak"/>
    <w:unhideWhenUsed/>
    <w:rsid w:val="0064740B"/>
    <w:pPr>
      <w:spacing w:after="120" w:line="276" w:lineRule="auto"/>
      <w:ind w:left="283"/>
    </w:pPr>
    <w:rPr>
      <w:rFonts w:ascii="Calibri" w:eastAsia="Calibri" w:hAnsi="Calibri" w:cs="Times New Roman"/>
    </w:rPr>
  </w:style>
  <w:style w:type="character" w:customStyle="1" w:styleId="TekstpodstawowywcityZnak">
    <w:name w:val="Tekst podstawowy wcięty Znak"/>
    <w:basedOn w:val="Domylnaczcionkaakapitu"/>
    <w:link w:val="Tekstpodstawowywcity"/>
    <w:rsid w:val="0064740B"/>
    <w:rPr>
      <w:rFonts w:ascii="Calibri" w:eastAsia="Calibri" w:hAnsi="Calibri" w:cs="Times New Roman"/>
    </w:rPr>
  </w:style>
  <w:style w:type="paragraph" w:styleId="Podtytu">
    <w:name w:val="Subtitle"/>
    <w:basedOn w:val="Normalny"/>
    <w:next w:val="Tekstpodstawowy"/>
    <w:link w:val="PodtytuZnak1"/>
    <w:qFormat/>
    <w:rsid w:val="0064740B"/>
    <w:pPr>
      <w:suppressAutoHyphens/>
      <w:overflowPunct w:val="0"/>
      <w:autoSpaceDE w:val="0"/>
      <w:spacing w:after="0" w:line="240" w:lineRule="auto"/>
      <w:jc w:val="center"/>
    </w:pPr>
    <w:rPr>
      <w:rFonts w:ascii="Times New Roman" w:eastAsia="Times New Roman" w:hAnsi="Times New Roman" w:cs="Times New Roman"/>
      <w:b/>
      <w:bCs/>
      <w:sz w:val="32"/>
      <w:szCs w:val="20"/>
      <w:lang w:val="x-none" w:eastAsia="zh-CN"/>
    </w:rPr>
  </w:style>
  <w:style w:type="character" w:customStyle="1" w:styleId="PodtytuZnak">
    <w:name w:val="Podtytuł Znak"/>
    <w:basedOn w:val="Domylnaczcionkaakapitu"/>
    <w:rsid w:val="0064740B"/>
    <w:rPr>
      <w:rFonts w:eastAsiaTheme="minorEastAsia"/>
      <w:color w:val="5A5A5A" w:themeColor="text1" w:themeTint="A5"/>
      <w:spacing w:val="15"/>
    </w:rPr>
  </w:style>
  <w:style w:type="paragraph" w:styleId="Tekstpodstawowy2">
    <w:name w:val="Body Text 2"/>
    <w:basedOn w:val="Normalny"/>
    <w:link w:val="Tekstpodstawowy2Znak"/>
    <w:unhideWhenUsed/>
    <w:rsid w:val="0064740B"/>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rsid w:val="0064740B"/>
    <w:rPr>
      <w:rFonts w:ascii="Calibri" w:eastAsia="Calibri" w:hAnsi="Calibri" w:cs="Calibri"/>
    </w:rPr>
  </w:style>
  <w:style w:type="paragraph" w:styleId="Tekstpodstawowy3">
    <w:name w:val="Body Text 3"/>
    <w:basedOn w:val="Normalny"/>
    <w:link w:val="Tekstpodstawowy3Znak"/>
    <w:unhideWhenUsed/>
    <w:rsid w:val="0064740B"/>
    <w:pPr>
      <w:widowControl w:val="0"/>
      <w:spacing w:after="0" w:line="240" w:lineRule="auto"/>
      <w:jc w:val="both"/>
    </w:pPr>
    <w:rPr>
      <w:rFonts w:ascii="Times New Roman" w:eastAsia="Times New Roman" w:hAnsi="Times New Roman" w:cs="Times New Roman"/>
      <w:sz w:val="26"/>
      <w:szCs w:val="20"/>
      <w:lang w:eastAsia="pl-PL"/>
    </w:rPr>
  </w:style>
  <w:style w:type="character" w:customStyle="1" w:styleId="Tekstpodstawowy3Znak">
    <w:name w:val="Tekst podstawowy 3 Znak"/>
    <w:basedOn w:val="Domylnaczcionkaakapitu"/>
    <w:link w:val="Tekstpodstawowy3"/>
    <w:rsid w:val="0064740B"/>
    <w:rPr>
      <w:rFonts w:ascii="Times New Roman" w:eastAsia="Times New Roman" w:hAnsi="Times New Roman" w:cs="Times New Roman"/>
      <w:sz w:val="26"/>
      <w:szCs w:val="20"/>
      <w:lang w:eastAsia="pl-PL"/>
    </w:rPr>
  </w:style>
  <w:style w:type="paragraph" w:styleId="Tematkomentarza">
    <w:name w:val="annotation subject"/>
    <w:basedOn w:val="Tekstkomentarza"/>
    <w:next w:val="Tekstkomentarza"/>
    <w:link w:val="TematkomentarzaZnak"/>
    <w:unhideWhenUsed/>
    <w:rsid w:val="0064740B"/>
    <w:rPr>
      <w:b/>
      <w:bCs/>
    </w:rPr>
  </w:style>
  <w:style w:type="character" w:customStyle="1" w:styleId="TematkomentarzaZnak">
    <w:name w:val="Temat komentarza Znak"/>
    <w:basedOn w:val="TekstkomentarzaZnak"/>
    <w:link w:val="Tematkomentarza"/>
    <w:rsid w:val="0064740B"/>
    <w:rPr>
      <w:rFonts w:ascii="Calibri" w:eastAsia="Calibri" w:hAnsi="Calibri" w:cs="Calibri"/>
      <w:b/>
      <w:bCs/>
      <w:sz w:val="20"/>
      <w:szCs w:val="20"/>
      <w:lang w:eastAsia="zh-CN"/>
    </w:rPr>
  </w:style>
  <w:style w:type="paragraph" w:styleId="Tekstdymka">
    <w:name w:val="Balloon Text"/>
    <w:basedOn w:val="Normalny"/>
    <w:link w:val="TekstdymkaZnak1"/>
    <w:unhideWhenUsed/>
    <w:rsid w:val="0064740B"/>
    <w:pPr>
      <w:suppressAutoHyphens/>
      <w:spacing w:after="0" w:line="240" w:lineRule="auto"/>
    </w:pPr>
    <w:rPr>
      <w:rFonts w:ascii="Tahoma" w:eastAsia="Calibri" w:hAnsi="Tahoma" w:cs="Tahoma"/>
      <w:sz w:val="16"/>
      <w:szCs w:val="16"/>
      <w:lang w:val="x-none" w:eastAsia="zh-CN"/>
    </w:rPr>
  </w:style>
  <w:style w:type="character" w:customStyle="1" w:styleId="TekstdymkaZnak">
    <w:name w:val="Tekst dymka Znak"/>
    <w:basedOn w:val="Domylnaczcionkaakapitu"/>
    <w:rsid w:val="0064740B"/>
    <w:rPr>
      <w:rFonts w:ascii="Segoe UI" w:hAnsi="Segoe UI" w:cs="Segoe UI"/>
      <w:sz w:val="18"/>
      <w:szCs w:val="18"/>
    </w:rPr>
  </w:style>
  <w:style w:type="paragraph" w:styleId="Bezodstpw">
    <w:name w:val="No Spacing"/>
    <w:uiPriority w:val="1"/>
    <w:qFormat/>
    <w:rsid w:val="0064740B"/>
    <w:pPr>
      <w:suppressAutoHyphens/>
      <w:spacing w:after="0" w:line="240" w:lineRule="auto"/>
    </w:pPr>
    <w:rPr>
      <w:rFonts w:ascii="Calibri" w:eastAsia="Calibri" w:hAnsi="Calibri" w:cs="Calibri"/>
      <w:lang w:eastAsia="zh-CN"/>
    </w:rPr>
  </w:style>
  <w:style w:type="character" w:customStyle="1" w:styleId="AkapitzlistZnak">
    <w:name w:val="Akapit z listą Znak"/>
    <w:aliases w:val="CW_Lista Znak,L1 Znak,Numerowanie Znak,Nag 1 Znak,Akapit z listą BS Znak,Kolorowa lista — akcent 11 Znak,BulletC Znak,Obiekt Znak,List Paragraph1 Znak,List Paragraph Znak,Akapit z listą31 Znak,Wyliczanie Znak"/>
    <w:link w:val="Akapitzlist"/>
    <w:uiPriority w:val="34"/>
    <w:qFormat/>
    <w:locked/>
    <w:rsid w:val="0064740B"/>
    <w:rPr>
      <w:sz w:val="24"/>
      <w:szCs w:val="24"/>
    </w:rPr>
  </w:style>
  <w:style w:type="paragraph" w:styleId="Akapitzlist">
    <w:name w:val="List Paragraph"/>
    <w:aliases w:val="CW_Lista,L1,Numerowanie,Nag 1,Akapit z listą BS,Kolorowa lista — akcent 11,BulletC,Obiekt,List Paragraph1,List Paragraph,Akapit z listą31,Wyliczanie"/>
    <w:basedOn w:val="Normalny"/>
    <w:link w:val="AkapitzlistZnak"/>
    <w:uiPriority w:val="34"/>
    <w:qFormat/>
    <w:rsid w:val="0064740B"/>
    <w:pPr>
      <w:spacing w:after="0" w:line="240" w:lineRule="auto"/>
      <w:ind w:left="708"/>
    </w:pPr>
    <w:rPr>
      <w:sz w:val="24"/>
      <w:szCs w:val="24"/>
    </w:rPr>
  </w:style>
  <w:style w:type="paragraph" w:customStyle="1" w:styleId="tekstdokumentu">
    <w:name w:val="tekst dokumentu"/>
    <w:basedOn w:val="Normalny"/>
    <w:autoRedefine/>
    <w:rsid w:val="0064740B"/>
    <w:pPr>
      <w:tabs>
        <w:tab w:val="left" w:pos="3600"/>
      </w:tabs>
      <w:spacing w:after="0" w:line="360" w:lineRule="auto"/>
      <w:ind w:left="1701" w:right="61" w:hanging="1701"/>
    </w:pPr>
    <w:rPr>
      <w:rFonts w:ascii="Open Sans" w:eastAsia="Times New Roman" w:hAnsi="Open Sans" w:cs="Open Sans"/>
      <w:bCs/>
      <w:color w:val="000000"/>
      <w:sz w:val="16"/>
      <w:szCs w:val="16"/>
      <w:lang w:eastAsia="pl-PL"/>
    </w:rPr>
  </w:style>
  <w:style w:type="paragraph" w:customStyle="1" w:styleId="Default">
    <w:name w:val="Default"/>
    <w:rsid w:val="0064740B"/>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Nagwek10">
    <w:name w:val="Nagłówek1"/>
    <w:basedOn w:val="Normalny"/>
    <w:next w:val="Tekstpodstawowy"/>
    <w:rsid w:val="0064740B"/>
    <w:pPr>
      <w:suppressAutoHyphens/>
      <w:spacing w:after="0" w:line="240" w:lineRule="auto"/>
      <w:jc w:val="center"/>
    </w:pPr>
    <w:rPr>
      <w:rFonts w:ascii="Times New Roman" w:eastAsia="Times New Roman" w:hAnsi="Times New Roman" w:cs="Times New Roman"/>
      <w:b/>
      <w:sz w:val="36"/>
      <w:szCs w:val="20"/>
      <w:lang w:eastAsia="zh-CN"/>
    </w:rPr>
  </w:style>
  <w:style w:type="paragraph" w:customStyle="1" w:styleId="Indeks">
    <w:name w:val="Indeks"/>
    <w:basedOn w:val="Normalny"/>
    <w:rsid w:val="0064740B"/>
    <w:pPr>
      <w:suppressLineNumbers/>
      <w:suppressAutoHyphens/>
      <w:spacing w:after="200" w:line="276" w:lineRule="auto"/>
    </w:pPr>
    <w:rPr>
      <w:rFonts w:ascii="Calibri" w:eastAsia="Calibri" w:hAnsi="Calibri" w:cs="Lucida Sans"/>
      <w:lang w:eastAsia="zh-CN"/>
    </w:rPr>
  </w:style>
  <w:style w:type="paragraph" w:customStyle="1" w:styleId="Tekstpodstawowy31">
    <w:name w:val="Tekst podstawowy 31"/>
    <w:basedOn w:val="Normalny"/>
    <w:rsid w:val="0064740B"/>
    <w:pPr>
      <w:widowControl w:val="0"/>
      <w:suppressAutoHyphens/>
      <w:spacing w:after="0" w:line="240" w:lineRule="auto"/>
      <w:jc w:val="both"/>
    </w:pPr>
    <w:rPr>
      <w:rFonts w:ascii="Times New Roman" w:eastAsia="Times New Roman" w:hAnsi="Times New Roman" w:cs="Times New Roman"/>
      <w:sz w:val="26"/>
      <w:szCs w:val="20"/>
      <w:lang w:eastAsia="zh-CN"/>
    </w:rPr>
  </w:style>
  <w:style w:type="paragraph" w:customStyle="1" w:styleId="Zawartotabeli">
    <w:name w:val="Zawartość tabeli"/>
    <w:basedOn w:val="Normalny"/>
    <w:rsid w:val="0064740B"/>
    <w:pPr>
      <w:widowControl w:val="0"/>
      <w:suppressLineNumbers/>
      <w:suppressAutoHyphens/>
      <w:spacing w:after="0" w:line="240" w:lineRule="auto"/>
    </w:pPr>
    <w:rPr>
      <w:rFonts w:ascii="Calibri" w:eastAsia="Arial Unicode MS" w:hAnsi="Calibri" w:cs="Calibri"/>
      <w:kern w:val="2"/>
      <w:sz w:val="24"/>
      <w:szCs w:val="24"/>
      <w:lang w:eastAsia="zh-CN"/>
    </w:rPr>
  </w:style>
  <w:style w:type="paragraph" w:customStyle="1" w:styleId="Akapitzlist1">
    <w:name w:val="Akapit z listą1"/>
    <w:basedOn w:val="Normalny"/>
    <w:rsid w:val="0064740B"/>
    <w:pPr>
      <w:suppressAutoHyphens/>
      <w:spacing w:after="200" w:line="276" w:lineRule="auto"/>
      <w:ind w:left="720"/>
      <w:contextualSpacing/>
    </w:pPr>
    <w:rPr>
      <w:rFonts w:ascii="Calibri" w:eastAsia="Times New Roman" w:hAnsi="Calibri" w:cs="Calibri"/>
      <w:lang w:eastAsia="zh-CN"/>
    </w:rPr>
  </w:style>
  <w:style w:type="paragraph" w:customStyle="1" w:styleId="Tekstpodstawowy21">
    <w:name w:val="Tekst podstawowy 21"/>
    <w:basedOn w:val="Normalny"/>
    <w:rsid w:val="0064740B"/>
    <w:pPr>
      <w:suppressAutoHyphens/>
      <w:spacing w:after="120" w:line="480" w:lineRule="auto"/>
    </w:pPr>
    <w:rPr>
      <w:rFonts w:ascii="Calibri" w:eastAsia="Calibri" w:hAnsi="Calibri" w:cs="Calibri"/>
      <w:lang w:val="x-none" w:eastAsia="zh-CN"/>
    </w:rPr>
  </w:style>
  <w:style w:type="paragraph" w:customStyle="1" w:styleId="Domylnie">
    <w:name w:val="Domyślnie"/>
    <w:rsid w:val="0064740B"/>
    <w:pPr>
      <w:tabs>
        <w:tab w:val="left" w:pos="708"/>
      </w:tabs>
      <w:suppressAutoHyphens/>
      <w:spacing w:after="0" w:line="240" w:lineRule="auto"/>
    </w:pPr>
    <w:rPr>
      <w:rFonts w:ascii="Times New Roman" w:eastAsia="Times New Roman" w:hAnsi="Times New Roman" w:cs="Times New Roman"/>
      <w:sz w:val="20"/>
      <w:szCs w:val="20"/>
      <w:lang w:eastAsia="zh-CN"/>
    </w:rPr>
  </w:style>
  <w:style w:type="character" w:styleId="Odwoaniedokomentarza">
    <w:name w:val="annotation reference"/>
    <w:uiPriority w:val="99"/>
    <w:unhideWhenUsed/>
    <w:rsid w:val="0064740B"/>
    <w:rPr>
      <w:sz w:val="16"/>
      <w:szCs w:val="16"/>
    </w:rPr>
  </w:style>
  <w:style w:type="character" w:customStyle="1" w:styleId="TekstpodstawowyZnak1">
    <w:name w:val="Tekst podstawowy Znak1"/>
    <w:basedOn w:val="Domylnaczcionkaakapitu"/>
    <w:uiPriority w:val="99"/>
    <w:semiHidden/>
    <w:rsid w:val="0064740B"/>
    <w:rPr>
      <w:rFonts w:ascii="Times New Roman" w:eastAsia="Times New Roman" w:hAnsi="Times New Roman" w:cs="Times New Roman" w:hint="default"/>
      <w:sz w:val="24"/>
      <w:szCs w:val="24"/>
      <w:lang w:eastAsia="pl-PL"/>
    </w:rPr>
  </w:style>
  <w:style w:type="character" w:customStyle="1" w:styleId="tekstdokbold">
    <w:name w:val="tekst dok. bold"/>
    <w:rsid w:val="0064740B"/>
    <w:rPr>
      <w:b/>
      <w:bCs w:val="0"/>
    </w:rPr>
  </w:style>
  <w:style w:type="character" w:customStyle="1" w:styleId="WW8Num1z0">
    <w:name w:val="WW8Num1z0"/>
    <w:rsid w:val="0064740B"/>
    <w:rPr>
      <w:b/>
      <w:bCs w:val="0"/>
      <w:i w:val="0"/>
      <w:iCs w:val="0"/>
      <w:sz w:val="24"/>
      <w:szCs w:val="24"/>
    </w:rPr>
  </w:style>
  <w:style w:type="character" w:customStyle="1" w:styleId="WW8Num1z1">
    <w:name w:val="WW8Num1z1"/>
    <w:rsid w:val="0064740B"/>
  </w:style>
  <w:style w:type="character" w:customStyle="1" w:styleId="WW8Num1z2">
    <w:name w:val="WW8Num1z2"/>
    <w:rsid w:val="0064740B"/>
    <w:rPr>
      <w:rFonts w:ascii="Tahoma" w:eastAsia="Times New Roman" w:hAnsi="Tahoma" w:cs="Tahoma" w:hint="default"/>
      <w:b w:val="0"/>
      <w:bCs w:val="0"/>
      <w:color w:val="auto"/>
    </w:rPr>
  </w:style>
  <w:style w:type="character" w:customStyle="1" w:styleId="WW8Num1z3">
    <w:name w:val="WW8Num1z3"/>
    <w:rsid w:val="0064740B"/>
    <w:rPr>
      <w:rFonts w:ascii="Open Sans" w:hAnsi="Open Sans" w:cs="Open Sans" w:hint="default"/>
      <w:b/>
      <w:bCs w:val="0"/>
      <w:color w:val="auto"/>
    </w:rPr>
  </w:style>
  <w:style w:type="character" w:customStyle="1" w:styleId="WW8Num1z4">
    <w:name w:val="WW8Num1z4"/>
    <w:rsid w:val="0064740B"/>
  </w:style>
  <w:style w:type="character" w:customStyle="1" w:styleId="WW8Num1z5">
    <w:name w:val="WW8Num1z5"/>
    <w:rsid w:val="0064740B"/>
  </w:style>
  <w:style w:type="character" w:customStyle="1" w:styleId="WW8Num1z6">
    <w:name w:val="WW8Num1z6"/>
    <w:rsid w:val="0064740B"/>
  </w:style>
  <w:style w:type="character" w:customStyle="1" w:styleId="WW8Num1z7">
    <w:name w:val="WW8Num1z7"/>
    <w:rsid w:val="0064740B"/>
  </w:style>
  <w:style w:type="character" w:customStyle="1" w:styleId="WW8Num1z8">
    <w:name w:val="WW8Num1z8"/>
    <w:rsid w:val="0064740B"/>
  </w:style>
  <w:style w:type="character" w:customStyle="1" w:styleId="WW8Num2z0">
    <w:name w:val="WW8Num2z0"/>
    <w:rsid w:val="0064740B"/>
    <w:rPr>
      <w:rFonts w:ascii="Open Sans" w:eastAsia="Calibri" w:hAnsi="Open Sans" w:cs="Open Sans" w:hint="default"/>
      <w:b/>
      <w:bCs w:val="0"/>
      <w:sz w:val="24"/>
      <w:szCs w:val="24"/>
    </w:rPr>
  </w:style>
  <w:style w:type="character" w:customStyle="1" w:styleId="WW8Num2z1">
    <w:name w:val="WW8Num2z1"/>
    <w:rsid w:val="0064740B"/>
    <w:rPr>
      <w:rFonts w:ascii="Open Sans" w:hAnsi="Open Sans" w:cs="Open Sans" w:hint="default"/>
      <w:b w:val="0"/>
      <w:bCs w:val="0"/>
      <w:sz w:val="24"/>
    </w:rPr>
  </w:style>
  <w:style w:type="character" w:customStyle="1" w:styleId="WW8Num2z2">
    <w:name w:val="WW8Num2z2"/>
    <w:rsid w:val="0064740B"/>
    <w:rPr>
      <w:b/>
      <w:bCs w:val="0"/>
      <w:sz w:val="24"/>
    </w:rPr>
  </w:style>
  <w:style w:type="character" w:customStyle="1" w:styleId="WW8Num3z0">
    <w:name w:val="WW8Num3z0"/>
    <w:rsid w:val="0064740B"/>
    <w:rPr>
      <w:b w:val="0"/>
      <w:bCs w:val="0"/>
      <w:i w:val="0"/>
      <w:iCs w:val="0"/>
      <w:sz w:val="24"/>
      <w:szCs w:val="24"/>
    </w:rPr>
  </w:style>
  <w:style w:type="character" w:customStyle="1" w:styleId="WW8Num4z0">
    <w:name w:val="WW8Num4z0"/>
    <w:rsid w:val="0064740B"/>
    <w:rPr>
      <w:b w:val="0"/>
      <w:bCs w:val="0"/>
      <w:i w:val="0"/>
      <w:iCs w:val="0"/>
      <w:sz w:val="24"/>
      <w:szCs w:val="24"/>
    </w:rPr>
  </w:style>
  <w:style w:type="character" w:customStyle="1" w:styleId="WW8Num5z0">
    <w:name w:val="WW8Num5z0"/>
    <w:rsid w:val="0064740B"/>
    <w:rPr>
      <w:b w:val="0"/>
      <w:bCs w:val="0"/>
      <w:i w:val="0"/>
      <w:iCs w:val="0"/>
      <w:sz w:val="24"/>
    </w:rPr>
  </w:style>
  <w:style w:type="character" w:customStyle="1" w:styleId="WW8Num6z0">
    <w:name w:val="WW8Num6z0"/>
    <w:rsid w:val="0064740B"/>
    <w:rPr>
      <w:rFonts w:ascii="Open Sans" w:eastAsia="Calibri" w:hAnsi="Open Sans" w:cs="Open Sans" w:hint="default"/>
      <w:b/>
      <w:bCs w:val="0"/>
      <w:sz w:val="24"/>
      <w:szCs w:val="24"/>
    </w:rPr>
  </w:style>
  <w:style w:type="character" w:customStyle="1" w:styleId="WW8Num6z1">
    <w:name w:val="WW8Num6z1"/>
    <w:rsid w:val="0064740B"/>
  </w:style>
  <w:style w:type="character" w:customStyle="1" w:styleId="WW8Num6z2">
    <w:name w:val="WW8Num6z2"/>
    <w:rsid w:val="0064740B"/>
  </w:style>
  <w:style w:type="character" w:customStyle="1" w:styleId="WW8Num6z3">
    <w:name w:val="WW8Num6z3"/>
    <w:rsid w:val="0064740B"/>
  </w:style>
  <w:style w:type="character" w:customStyle="1" w:styleId="WW8Num6z4">
    <w:name w:val="WW8Num6z4"/>
    <w:rsid w:val="0064740B"/>
  </w:style>
  <w:style w:type="character" w:customStyle="1" w:styleId="WW8Num6z5">
    <w:name w:val="WW8Num6z5"/>
    <w:rsid w:val="0064740B"/>
  </w:style>
  <w:style w:type="character" w:customStyle="1" w:styleId="WW8Num6z6">
    <w:name w:val="WW8Num6z6"/>
    <w:rsid w:val="0064740B"/>
  </w:style>
  <w:style w:type="character" w:customStyle="1" w:styleId="WW8Num6z7">
    <w:name w:val="WW8Num6z7"/>
    <w:rsid w:val="0064740B"/>
  </w:style>
  <w:style w:type="character" w:customStyle="1" w:styleId="WW8Num6z8">
    <w:name w:val="WW8Num6z8"/>
    <w:rsid w:val="0064740B"/>
  </w:style>
  <w:style w:type="character" w:customStyle="1" w:styleId="WW8Num7z0">
    <w:name w:val="WW8Num7z0"/>
    <w:rsid w:val="0064740B"/>
  </w:style>
  <w:style w:type="character" w:customStyle="1" w:styleId="WW8Num7z1">
    <w:name w:val="WW8Num7z1"/>
    <w:rsid w:val="0064740B"/>
    <w:rPr>
      <w:b w:val="0"/>
      <w:bCs/>
    </w:rPr>
  </w:style>
  <w:style w:type="character" w:customStyle="1" w:styleId="WW8Num8z0">
    <w:name w:val="WW8Num8z0"/>
    <w:rsid w:val="0064740B"/>
    <w:rPr>
      <w:b w:val="0"/>
      <w:bCs w:val="0"/>
    </w:rPr>
  </w:style>
  <w:style w:type="character" w:customStyle="1" w:styleId="WW8Num9z0">
    <w:name w:val="WW8Num9z0"/>
    <w:rsid w:val="0064740B"/>
  </w:style>
  <w:style w:type="character" w:customStyle="1" w:styleId="WW8Num9z1">
    <w:name w:val="WW8Num9z1"/>
    <w:rsid w:val="0064740B"/>
    <w:rPr>
      <w:b/>
      <w:bCs/>
    </w:rPr>
  </w:style>
  <w:style w:type="character" w:customStyle="1" w:styleId="WW8Num10z0">
    <w:name w:val="WW8Num10z0"/>
    <w:rsid w:val="0064740B"/>
    <w:rPr>
      <w:rFonts w:ascii="Open Sans" w:eastAsia="Calibri" w:hAnsi="Open Sans" w:cs="Open Sans" w:hint="default"/>
      <w:b/>
      <w:bCs w:val="0"/>
    </w:rPr>
  </w:style>
  <w:style w:type="character" w:customStyle="1" w:styleId="WW8Num10z1">
    <w:name w:val="WW8Num10z1"/>
    <w:rsid w:val="0064740B"/>
  </w:style>
  <w:style w:type="character" w:customStyle="1" w:styleId="WW8Num10z2">
    <w:name w:val="WW8Num10z2"/>
    <w:rsid w:val="0064740B"/>
  </w:style>
  <w:style w:type="character" w:customStyle="1" w:styleId="WW8Num10z3">
    <w:name w:val="WW8Num10z3"/>
    <w:rsid w:val="0064740B"/>
  </w:style>
  <w:style w:type="character" w:customStyle="1" w:styleId="WW8Num10z4">
    <w:name w:val="WW8Num10z4"/>
    <w:rsid w:val="0064740B"/>
  </w:style>
  <w:style w:type="character" w:customStyle="1" w:styleId="WW8Num10z5">
    <w:name w:val="WW8Num10z5"/>
    <w:rsid w:val="0064740B"/>
  </w:style>
  <w:style w:type="character" w:customStyle="1" w:styleId="WW8Num10z6">
    <w:name w:val="WW8Num10z6"/>
    <w:rsid w:val="0064740B"/>
  </w:style>
  <w:style w:type="character" w:customStyle="1" w:styleId="WW8Num10z7">
    <w:name w:val="WW8Num10z7"/>
    <w:rsid w:val="0064740B"/>
  </w:style>
  <w:style w:type="character" w:customStyle="1" w:styleId="WW8Num10z8">
    <w:name w:val="WW8Num10z8"/>
    <w:rsid w:val="0064740B"/>
  </w:style>
  <w:style w:type="character" w:customStyle="1" w:styleId="WW8Num11z0">
    <w:name w:val="WW8Num11z0"/>
    <w:rsid w:val="0064740B"/>
    <w:rPr>
      <w:b/>
      <w:bCs w:val="0"/>
    </w:rPr>
  </w:style>
  <w:style w:type="character" w:customStyle="1" w:styleId="WW8Num11z1">
    <w:name w:val="WW8Num11z1"/>
    <w:rsid w:val="0064740B"/>
    <w:rPr>
      <w:rFonts w:ascii="Open Sans" w:hAnsi="Open Sans" w:cs="Open Sans" w:hint="default"/>
      <w:b w:val="0"/>
      <w:bCs w:val="0"/>
    </w:rPr>
  </w:style>
  <w:style w:type="character" w:customStyle="1" w:styleId="WW8Num12z0">
    <w:name w:val="WW8Num12z0"/>
    <w:rsid w:val="0064740B"/>
    <w:rPr>
      <w:b/>
      <w:bCs w:val="0"/>
      <w:color w:val="auto"/>
      <w:spacing w:val="0"/>
    </w:rPr>
  </w:style>
  <w:style w:type="character" w:customStyle="1" w:styleId="WW8Num12z1">
    <w:name w:val="WW8Num12z1"/>
    <w:rsid w:val="0064740B"/>
  </w:style>
  <w:style w:type="character" w:customStyle="1" w:styleId="WW8Num12z2">
    <w:name w:val="WW8Num12z2"/>
    <w:rsid w:val="0064740B"/>
  </w:style>
  <w:style w:type="character" w:customStyle="1" w:styleId="WW8Num12z3">
    <w:name w:val="WW8Num12z3"/>
    <w:rsid w:val="0064740B"/>
  </w:style>
  <w:style w:type="character" w:customStyle="1" w:styleId="WW8Num12z4">
    <w:name w:val="WW8Num12z4"/>
    <w:rsid w:val="0064740B"/>
  </w:style>
  <w:style w:type="character" w:customStyle="1" w:styleId="WW8Num12z5">
    <w:name w:val="WW8Num12z5"/>
    <w:rsid w:val="0064740B"/>
  </w:style>
  <w:style w:type="character" w:customStyle="1" w:styleId="WW8Num12z6">
    <w:name w:val="WW8Num12z6"/>
    <w:rsid w:val="0064740B"/>
  </w:style>
  <w:style w:type="character" w:customStyle="1" w:styleId="WW8Num12z7">
    <w:name w:val="WW8Num12z7"/>
    <w:rsid w:val="0064740B"/>
  </w:style>
  <w:style w:type="character" w:customStyle="1" w:styleId="WW8Num12z8">
    <w:name w:val="WW8Num12z8"/>
    <w:rsid w:val="0064740B"/>
  </w:style>
  <w:style w:type="character" w:customStyle="1" w:styleId="WW8Num13z0">
    <w:name w:val="WW8Num13z0"/>
    <w:rsid w:val="0064740B"/>
    <w:rPr>
      <w:rFonts w:ascii="Open Sans" w:eastAsia="Calibri" w:hAnsi="Open Sans" w:cs="Open Sans" w:hint="default"/>
      <w:b/>
      <w:bCs w:val="0"/>
      <w:sz w:val="24"/>
      <w:szCs w:val="24"/>
    </w:rPr>
  </w:style>
  <w:style w:type="character" w:customStyle="1" w:styleId="WW8Num13z1">
    <w:name w:val="WW8Num13z1"/>
    <w:rsid w:val="0064740B"/>
    <w:rPr>
      <w:rFonts w:ascii="Calibri" w:eastAsia="Calibri" w:hAnsi="Calibri" w:cs="Calibri" w:hint="default"/>
      <w:b w:val="0"/>
      <w:bCs/>
    </w:rPr>
  </w:style>
  <w:style w:type="character" w:customStyle="1" w:styleId="WW8Num13z2">
    <w:name w:val="WW8Num13z2"/>
    <w:rsid w:val="0064740B"/>
    <w:rPr>
      <w:rFonts w:ascii="Calibri" w:eastAsia="Calibri" w:hAnsi="Calibri" w:cs="Calibri" w:hint="default"/>
      <w:b/>
      <w:bCs w:val="0"/>
    </w:rPr>
  </w:style>
  <w:style w:type="character" w:customStyle="1" w:styleId="WW8Num14z0">
    <w:name w:val="WW8Num14z0"/>
    <w:rsid w:val="0064740B"/>
  </w:style>
  <w:style w:type="character" w:customStyle="1" w:styleId="WW8Num15z0">
    <w:name w:val="WW8Num15z0"/>
    <w:rsid w:val="0064740B"/>
  </w:style>
  <w:style w:type="character" w:customStyle="1" w:styleId="WW8Num15z1">
    <w:name w:val="WW8Num15z1"/>
    <w:rsid w:val="0064740B"/>
  </w:style>
  <w:style w:type="character" w:customStyle="1" w:styleId="WW8Num15z2">
    <w:name w:val="WW8Num15z2"/>
    <w:rsid w:val="0064740B"/>
    <w:rPr>
      <w:color w:val="FF0000"/>
    </w:rPr>
  </w:style>
  <w:style w:type="character" w:customStyle="1" w:styleId="WW8Num15z3">
    <w:name w:val="WW8Num15z3"/>
    <w:rsid w:val="0064740B"/>
  </w:style>
  <w:style w:type="character" w:customStyle="1" w:styleId="WW8Num15z4">
    <w:name w:val="WW8Num15z4"/>
    <w:rsid w:val="0064740B"/>
  </w:style>
  <w:style w:type="character" w:customStyle="1" w:styleId="WW8Num15z5">
    <w:name w:val="WW8Num15z5"/>
    <w:rsid w:val="0064740B"/>
  </w:style>
  <w:style w:type="character" w:customStyle="1" w:styleId="WW8Num15z6">
    <w:name w:val="WW8Num15z6"/>
    <w:rsid w:val="0064740B"/>
  </w:style>
  <w:style w:type="character" w:customStyle="1" w:styleId="WW8Num15z7">
    <w:name w:val="WW8Num15z7"/>
    <w:rsid w:val="0064740B"/>
  </w:style>
  <w:style w:type="character" w:customStyle="1" w:styleId="WW8Num15z8">
    <w:name w:val="WW8Num15z8"/>
    <w:rsid w:val="0064740B"/>
  </w:style>
  <w:style w:type="character" w:customStyle="1" w:styleId="WW8Num16z0">
    <w:name w:val="WW8Num16z0"/>
    <w:rsid w:val="0064740B"/>
    <w:rPr>
      <w:rFonts w:ascii="Open Sans" w:eastAsia="Calibri" w:hAnsi="Open Sans" w:cs="Open Sans" w:hint="default"/>
      <w:b/>
      <w:bCs w:val="0"/>
      <w:sz w:val="24"/>
      <w:szCs w:val="24"/>
    </w:rPr>
  </w:style>
  <w:style w:type="character" w:customStyle="1" w:styleId="WW8Num16z1">
    <w:name w:val="WW8Num16z1"/>
    <w:rsid w:val="0064740B"/>
  </w:style>
  <w:style w:type="character" w:customStyle="1" w:styleId="WW8Num16z2">
    <w:name w:val="WW8Num16z2"/>
    <w:rsid w:val="0064740B"/>
  </w:style>
  <w:style w:type="character" w:customStyle="1" w:styleId="WW8Num16z3">
    <w:name w:val="WW8Num16z3"/>
    <w:rsid w:val="0064740B"/>
  </w:style>
  <w:style w:type="character" w:customStyle="1" w:styleId="WW8Num16z4">
    <w:name w:val="WW8Num16z4"/>
    <w:rsid w:val="0064740B"/>
  </w:style>
  <w:style w:type="character" w:customStyle="1" w:styleId="WW8Num16z5">
    <w:name w:val="WW8Num16z5"/>
    <w:rsid w:val="0064740B"/>
  </w:style>
  <w:style w:type="character" w:customStyle="1" w:styleId="WW8Num16z6">
    <w:name w:val="WW8Num16z6"/>
    <w:rsid w:val="0064740B"/>
  </w:style>
  <w:style w:type="character" w:customStyle="1" w:styleId="WW8Num16z7">
    <w:name w:val="WW8Num16z7"/>
    <w:rsid w:val="0064740B"/>
  </w:style>
  <w:style w:type="character" w:customStyle="1" w:styleId="WW8Num16z8">
    <w:name w:val="WW8Num16z8"/>
    <w:rsid w:val="0064740B"/>
  </w:style>
  <w:style w:type="character" w:customStyle="1" w:styleId="WW8Num17z0">
    <w:name w:val="WW8Num17z0"/>
    <w:rsid w:val="0064740B"/>
    <w:rPr>
      <w:rFonts w:ascii="Open Sans" w:hAnsi="Open Sans" w:cs="Open Sans" w:hint="default"/>
    </w:rPr>
  </w:style>
  <w:style w:type="character" w:customStyle="1" w:styleId="WW8Num18z0">
    <w:name w:val="WW8Num18z0"/>
    <w:rsid w:val="0064740B"/>
    <w:rPr>
      <w:rFonts w:ascii="Open Sans" w:eastAsia="Calibri" w:hAnsi="Open Sans" w:cs="Open Sans" w:hint="default"/>
      <w:b/>
      <w:bCs w:val="0"/>
    </w:rPr>
  </w:style>
  <w:style w:type="character" w:customStyle="1" w:styleId="WW8Num18z1">
    <w:name w:val="WW8Num18z1"/>
    <w:rsid w:val="0064740B"/>
    <w:rPr>
      <w:rFonts w:ascii="Times New Roman" w:eastAsia="Times New Roman" w:hAnsi="Times New Roman" w:cs="Open Sans" w:hint="default"/>
      <w:b w:val="0"/>
      <w:bCs/>
    </w:rPr>
  </w:style>
  <w:style w:type="character" w:customStyle="1" w:styleId="WW8Num18z2">
    <w:name w:val="WW8Num18z2"/>
    <w:rsid w:val="0064740B"/>
    <w:rPr>
      <w:rFonts w:ascii="Times New Roman" w:eastAsia="Times New Roman" w:hAnsi="Times New Roman" w:cs="Times New Roman" w:hint="default"/>
      <w:b/>
      <w:bCs w:val="0"/>
    </w:rPr>
  </w:style>
  <w:style w:type="character" w:customStyle="1" w:styleId="WW8Num19z0">
    <w:name w:val="WW8Num19z0"/>
    <w:rsid w:val="0064740B"/>
    <w:rPr>
      <w:rFonts w:ascii="Open Sans" w:eastAsia="Calibri" w:hAnsi="Open Sans" w:cs="Open Sans" w:hint="default"/>
      <w:b/>
      <w:bCs w:val="0"/>
    </w:rPr>
  </w:style>
  <w:style w:type="character" w:customStyle="1" w:styleId="WW8Num19z1">
    <w:name w:val="WW8Num19z1"/>
    <w:rsid w:val="0064740B"/>
    <w:rPr>
      <w:b w:val="0"/>
      <w:bCs/>
    </w:rPr>
  </w:style>
  <w:style w:type="character" w:customStyle="1" w:styleId="WW8Num19z2">
    <w:name w:val="WW8Num19z2"/>
    <w:rsid w:val="0064740B"/>
    <w:rPr>
      <w:b/>
      <w:bCs w:val="0"/>
    </w:rPr>
  </w:style>
  <w:style w:type="character" w:customStyle="1" w:styleId="WW8Num20z0">
    <w:name w:val="WW8Num20z0"/>
    <w:rsid w:val="0064740B"/>
    <w:rPr>
      <w:rFonts w:ascii="Open Sans" w:hAnsi="Open Sans" w:cs="Open Sans" w:hint="default"/>
    </w:rPr>
  </w:style>
  <w:style w:type="character" w:customStyle="1" w:styleId="WW8Num21z0">
    <w:name w:val="WW8Num21z0"/>
    <w:rsid w:val="0064740B"/>
    <w:rPr>
      <w:b/>
      <w:bCs w:val="0"/>
    </w:rPr>
  </w:style>
  <w:style w:type="character" w:customStyle="1" w:styleId="WW8Num21z1">
    <w:name w:val="WW8Num21z1"/>
    <w:rsid w:val="0064740B"/>
    <w:rPr>
      <w:b w:val="0"/>
      <w:bCs/>
    </w:rPr>
  </w:style>
  <w:style w:type="character" w:customStyle="1" w:styleId="WW8Num22z0">
    <w:name w:val="WW8Num22z0"/>
    <w:rsid w:val="0064740B"/>
    <w:rPr>
      <w:rFonts w:ascii="Open Sans" w:eastAsia="Times New Roman" w:hAnsi="Open Sans" w:cs="Open Sans" w:hint="default"/>
      <w:b w:val="0"/>
      <w:bCs/>
    </w:rPr>
  </w:style>
  <w:style w:type="character" w:customStyle="1" w:styleId="WW8Num22z1">
    <w:name w:val="WW8Num22z1"/>
    <w:rsid w:val="0064740B"/>
  </w:style>
  <w:style w:type="character" w:customStyle="1" w:styleId="WW8Num22z2">
    <w:name w:val="WW8Num22z2"/>
    <w:rsid w:val="0064740B"/>
  </w:style>
  <w:style w:type="character" w:customStyle="1" w:styleId="WW8Num22z3">
    <w:name w:val="WW8Num22z3"/>
    <w:rsid w:val="0064740B"/>
  </w:style>
  <w:style w:type="character" w:customStyle="1" w:styleId="WW8Num22z4">
    <w:name w:val="WW8Num22z4"/>
    <w:rsid w:val="0064740B"/>
  </w:style>
  <w:style w:type="character" w:customStyle="1" w:styleId="WW8Num22z5">
    <w:name w:val="WW8Num22z5"/>
    <w:rsid w:val="0064740B"/>
  </w:style>
  <w:style w:type="character" w:customStyle="1" w:styleId="WW8Num22z6">
    <w:name w:val="WW8Num22z6"/>
    <w:rsid w:val="0064740B"/>
  </w:style>
  <w:style w:type="character" w:customStyle="1" w:styleId="WW8Num22z7">
    <w:name w:val="WW8Num22z7"/>
    <w:rsid w:val="0064740B"/>
  </w:style>
  <w:style w:type="character" w:customStyle="1" w:styleId="WW8Num22z8">
    <w:name w:val="WW8Num22z8"/>
    <w:rsid w:val="0064740B"/>
  </w:style>
  <w:style w:type="character" w:customStyle="1" w:styleId="WW8Num23z0">
    <w:name w:val="WW8Num23z0"/>
    <w:rsid w:val="0064740B"/>
    <w:rPr>
      <w:color w:val="auto"/>
    </w:rPr>
  </w:style>
  <w:style w:type="character" w:customStyle="1" w:styleId="WW8Num24z0">
    <w:name w:val="WW8Num24z0"/>
    <w:rsid w:val="0064740B"/>
    <w:rPr>
      <w:b/>
      <w:bCs w:val="0"/>
      <w:i w:val="0"/>
      <w:iCs w:val="0"/>
      <w:sz w:val="24"/>
      <w:szCs w:val="24"/>
    </w:rPr>
  </w:style>
  <w:style w:type="character" w:customStyle="1" w:styleId="WW8Num24z1">
    <w:name w:val="WW8Num24z1"/>
    <w:rsid w:val="0064740B"/>
  </w:style>
  <w:style w:type="character" w:customStyle="1" w:styleId="WW8Num24z2">
    <w:name w:val="WW8Num24z2"/>
    <w:rsid w:val="0064740B"/>
    <w:rPr>
      <w:rFonts w:ascii="Tahoma" w:eastAsia="Times New Roman" w:hAnsi="Tahoma" w:cs="Tahoma" w:hint="default"/>
      <w:b w:val="0"/>
      <w:bCs w:val="0"/>
      <w:color w:val="auto"/>
    </w:rPr>
  </w:style>
  <w:style w:type="character" w:customStyle="1" w:styleId="WW8Num24z3">
    <w:name w:val="WW8Num24z3"/>
    <w:rsid w:val="0064740B"/>
    <w:rPr>
      <w:rFonts w:ascii="Open Sans" w:hAnsi="Open Sans" w:cs="Open Sans" w:hint="default"/>
      <w:b/>
      <w:bCs w:val="0"/>
    </w:rPr>
  </w:style>
  <w:style w:type="character" w:customStyle="1" w:styleId="WW8Num24z4">
    <w:name w:val="WW8Num24z4"/>
    <w:rsid w:val="0064740B"/>
  </w:style>
  <w:style w:type="character" w:customStyle="1" w:styleId="WW8Num24z5">
    <w:name w:val="WW8Num24z5"/>
    <w:rsid w:val="0064740B"/>
  </w:style>
  <w:style w:type="character" w:customStyle="1" w:styleId="WW8Num24z6">
    <w:name w:val="WW8Num24z6"/>
    <w:rsid w:val="0064740B"/>
  </w:style>
  <w:style w:type="character" w:customStyle="1" w:styleId="WW8Num24z7">
    <w:name w:val="WW8Num24z7"/>
    <w:rsid w:val="0064740B"/>
  </w:style>
  <w:style w:type="character" w:customStyle="1" w:styleId="WW8Num24z8">
    <w:name w:val="WW8Num24z8"/>
    <w:rsid w:val="0064740B"/>
  </w:style>
  <w:style w:type="character" w:customStyle="1" w:styleId="WW8Num25z0">
    <w:name w:val="WW8Num25z0"/>
    <w:rsid w:val="0064740B"/>
    <w:rPr>
      <w:rFonts w:ascii="Calibri" w:eastAsia="Calibri" w:hAnsi="Calibri" w:cs="Calibri" w:hint="default"/>
      <w:b/>
      <w:bCs w:val="0"/>
    </w:rPr>
  </w:style>
  <w:style w:type="character" w:customStyle="1" w:styleId="WW8Num25z1">
    <w:name w:val="WW8Num25z1"/>
    <w:rsid w:val="0064740B"/>
  </w:style>
  <w:style w:type="character" w:customStyle="1" w:styleId="WW8Num25z2">
    <w:name w:val="WW8Num25z2"/>
    <w:rsid w:val="0064740B"/>
  </w:style>
  <w:style w:type="character" w:customStyle="1" w:styleId="WW8Num25z3">
    <w:name w:val="WW8Num25z3"/>
    <w:rsid w:val="0064740B"/>
  </w:style>
  <w:style w:type="character" w:customStyle="1" w:styleId="WW8Num25z4">
    <w:name w:val="WW8Num25z4"/>
    <w:rsid w:val="0064740B"/>
  </w:style>
  <w:style w:type="character" w:customStyle="1" w:styleId="WW8Num25z5">
    <w:name w:val="WW8Num25z5"/>
    <w:rsid w:val="0064740B"/>
  </w:style>
  <w:style w:type="character" w:customStyle="1" w:styleId="WW8Num25z6">
    <w:name w:val="WW8Num25z6"/>
    <w:rsid w:val="0064740B"/>
  </w:style>
  <w:style w:type="character" w:customStyle="1" w:styleId="WW8Num25z7">
    <w:name w:val="WW8Num25z7"/>
    <w:rsid w:val="0064740B"/>
  </w:style>
  <w:style w:type="character" w:customStyle="1" w:styleId="WW8Num25z8">
    <w:name w:val="WW8Num25z8"/>
    <w:rsid w:val="0064740B"/>
  </w:style>
  <w:style w:type="character" w:customStyle="1" w:styleId="WW8Num26z0">
    <w:name w:val="WW8Num26z0"/>
    <w:rsid w:val="0064740B"/>
    <w:rPr>
      <w:rFonts w:ascii="Tahoma" w:eastAsia="Times New Roman" w:hAnsi="Tahoma" w:cs="Tahoma" w:hint="default"/>
    </w:rPr>
  </w:style>
  <w:style w:type="character" w:customStyle="1" w:styleId="WW8Num26z1">
    <w:name w:val="WW8Num26z1"/>
    <w:rsid w:val="0064740B"/>
  </w:style>
  <w:style w:type="character" w:customStyle="1" w:styleId="WW8Num26z2">
    <w:name w:val="WW8Num26z2"/>
    <w:rsid w:val="0064740B"/>
  </w:style>
  <w:style w:type="character" w:customStyle="1" w:styleId="WW8Num26z3">
    <w:name w:val="WW8Num26z3"/>
    <w:rsid w:val="0064740B"/>
  </w:style>
  <w:style w:type="character" w:customStyle="1" w:styleId="WW8Num26z4">
    <w:name w:val="WW8Num26z4"/>
    <w:rsid w:val="0064740B"/>
  </w:style>
  <w:style w:type="character" w:customStyle="1" w:styleId="WW8Num26z5">
    <w:name w:val="WW8Num26z5"/>
    <w:rsid w:val="0064740B"/>
  </w:style>
  <w:style w:type="character" w:customStyle="1" w:styleId="WW8Num26z6">
    <w:name w:val="WW8Num26z6"/>
    <w:rsid w:val="0064740B"/>
  </w:style>
  <w:style w:type="character" w:customStyle="1" w:styleId="WW8Num26z7">
    <w:name w:val="WW8Num26z7"/>
    <w:rsid w:val="0064740B"/>
  </w:style>
  <w:style w:type="character" w:customStyle="1" w:styleId="WW8Num26z8">
    <w:name w:val="WW8Num26z8"/>
    <w:rsid w:val="0064740B"/>
  </w:style>
  <w:style w:type="character" w:customStyle="1" w:styleId="WW8Num27z0">
    <w:name w:val="WW8Num27z0"/>
    <w:rsid w:val="0064740B"/>
    <w:rPr>
      <w:rFonts w:ascii="Open Sans" w:eastAsia="Calibri" w:hAnsi="Open Sans" w:cs="Open Sans" w:hint="default"/>
      <w:b/>
      <w:bCs w:val="0"/>
      <w:sz w:val="24"/>
      <w:szCs w:val="24"/>
    </w:rPr>
  </w:style>
  <w:style w:type="character" w:customStyle="1" w:styleId="WW8Num27z1">
    <w:name w:val="WW8Num27z1"/>
    <w:rsid w:val="0064740B"/>
  </w:style>
  <w:style w:type="character" w:customStyle="1" w:styleId="WW8Num27z2">
    <w:name w:val="WW8Num27z2"/>
    <w:rsid w:val="0064740B"/>
  </w:style>
  <w:style w:type="character" w:customStyle="1" w:styleId="WW8Num27z3">
    <w:name w:val="WW8Num27z3"/>
    <w:rsid w:val="0064740B"/>
  </w:style>
  <w:style w:type="character" w:customStyle="1" w:styleId="WW8Num27z4">
    <w:name w:val="WW8Num27z4"/>
    <w:rsid w:val="0064740B"/>
  </w:style>
  <w:style w:type="character" w:customStyle="1" w:styleId="WW8Num27z5">
    <w:name w:val="WW8Num27z5"/>
    <w:rsid w:val="0064740B"/>
  </w:style>
  <w:style w:type="character" w:customStyle="1" w:styleId="WW8Num27z6">
    <w:name w:val="WW8Num27z6"/>
    <w:rsid w:val="0064740B"/>
  </w:style>
  <w:style w:type="character" w:customStyle="1" w:styleId="WW8Num27z7">
    <w:name w:val="WW8Num27z7"/>
    <w:rsid w:val="0064740B"/>
  </w:style>
  <w:style w:type="character" w:customStyle="1" w:styleId="WW8Num27z8">
    <w:name w:val="WW8Num27z8"/>
    <w:rsid w:val="0064740B"/>
  </w:style>
  <w:style w:type="character" w:customStyle="1" w:styleId="WW8Num28z0">
    <w:name w:val="WW8Num28z0"/>
    <w:rsid w:val="0064740B"/>
    <w:rPr>
      <w:b/>
      <w:bCs/>
      <w:sz w:val="24"/>
      <w:szCs w:val="24"/>
    </w:rPr>
  </w:style>
  <w:style w:type="character" w:customStyle="1" w:styleId="WW8Num28z1">
    <w:name w:val="WW8Num28z1"/>
    <w:rsid w:val="0064740B"/>
    <w:rPr>
      <w:rFonts w:ascii="Times New Roman" w:eastAsia="Times New Roman" w:hAnsi="Times New Roman" w:cs="Times New Roman" w:hint="default"/>
    </w:rPr>
  </w:style>
  <w:style w:type="character" w:customStyle="1" w:styleId="WW8Num29z0">
    <w:name w:val="WW8Num29z0"/>
    <w:rsid w:val="0064740B"/>
    <w:rPr>
      <w:rFonts w:ascii="Open Sans" w:eastAsia="Calibri" w:hAnsi="Open Sans" w:cs="Open Sans" w:hint="default"/>
      <w:b/>
      <w:bCs/>
      <w:sz w:val="22"/>
      <w:szCs w:val="22"/>
    </w:rPr>
  </w:style>
  <w:style w:type="character" w:customStyle="1" w:styleId="WW8Num29z1">
    <w:name w:val="WW8Num29z1"/>
    <w:rsid w:val="0064740B"/>
  </w:style>
  <w:style w:type="character" w:customStyle="1" w:styleId="WW8Num29z2">
    <w:name w:val="WW8Num29z2"/>
    <w:rsid w:val="0064740B"/>
  </w:style>
  <w:style w:type="character" w:customStyle="1" w:styleId="WW8Num29z3">
    <w:name w:val="WW8Num29z3"/>
    <w:rsid w:val="0064740B"/>
    <w:rPr>
      <w:rFonts w:ascii="Open Sans" w:hAnsi="Open Sans" w:cs="Open Sans" w:hint="default"/>
      <w:b/>
      <w:bCs w:val="0"/>
      <w:sz w:val="22"/>
      <w:szCs w:val="22"/>
    </w:rPr>
  </w:style>
  <w:style w:type="character" w:customStyle="1" w:styleId="WW8Num29z4">
    <w:name w:val="WW8Num29z4"/>
    <w:rsid w:val="0064740B"/>
  </w:style>
  <w:style w:type="character" w:customStyle="1" w:styleId="WW8Num29z5">
    <w:name w:val="WW8Num29z5"/>
    <w:rsid w:val="0064740B"/>
  </w:style>
  <w:style w:type="character" w:customStyle="1" w:styleId="WW8Num29z6">
    <w:name w:val="WW8Num29z6"/>
    <w:rsid w:val="0064740B"/>
  </w:style>
  <w:style w:type="character" w:customStyle="1" w:styleId="WW8Num29z7">
    <w:name w:val="WW8Num29z7"/>
    <w:rsid w:val="0064740B"/>
  </w:style>
  <w:style w:type="character" w:customStyle="1" w:styleId="WW8Num29z8">
    <w:name w:val="WW8Num29z8"/>
    <w:rsid w:val="0064740B"/>
  </w:style>
  <w:style w:type="character" w:customStyle="1" w:styleId="WW8Num30z0">
    <w:name w:val="WW8Num30z0"/>
    <w:rsid w:val="0064740B"/>
    <w:rPr>
      <w:rFonts w:ascii="Times New Roman" w:eastAsia="Times New Roman" w:hAnsi="Times New Roman" w:cs="Times New Roman" w:hint="default"/>
    </w:rPr>
  </w:style>
  <w:style w:type="character" w:customStyle="1" w:styleId="WW8Num30z1">
    <w:name w:val="WW8Num30z1"/>
    <w:rsid w:val="0064740B"/>
    <w:rPr>
      <w:rFonts w:ascii="Times New Roman" w:eastAsia="Times New Roman" w:hAnsi="Times New Roman" w:cs="Open Sans" w:hint="default"/>
      <w:b w:val="0"/>
      <w:bCs/>
    </w:rPr>
  </w:style>
  <w:style w:type="character" w:customStyle="1" w:styleId="WW8Num31z0">
    <w:name w:val="WW8Num31z0"/>
    <w:rsid w:val="0064740B"/>
    <w:rPr>
      <w:b/>
      <w:bCs w:val="0"/>
    </w:rPr>
  </w:style>
  <w:style w:type="character" w:customStyle="1" w:styleId="WW8Num31z1">
    <w:name w:val="WW8Num31z1"/>
    <w:rsid w:val="0064740B"/>
    <w:rPr>
      <w:b w:val="0"/>
      <w:bCs/>
    </w:rPr>
  </w:style>
  <w:style w:type="character" w:customStyle="1" w:styleId="WW8Num32z0">
    <w:name w:val="WW8Num32z0"/>
    <w:rsid w:val="0064740B"/>
    <w:rPr>
      <w:rFonts w:ascii="Open Sans" w:eastAsia="Calibri" w:hAnsi="Open Sans" w:cs="Open Sans" w:hint="default"/>
      <w:b w:val="0"/>
      <w:bCs w:val="0"/>
    </w:rPr>
  </w:style>
  <w:style w:type="character" w:customStyle="1" w:styleId="WW8Num32z1">
    <w:name w:val="WW8Num32z1"/>
    <w:rsid w:val="0064740B"/>
  </w:style>
  <w:style w:type="character" w:customStyle="1" w:styleId="WW8Num32z2">
    <w:name w:val="WW8Num32z2"/>
    <w:rsid w:val="0064740B"/>
    <w:rPr>
      <w:rFonts w:ascii="Tahoma" w:eastAsia="Calibri" w:hAnsi="Tahoma" w:cs="Tahoma" w:hint="default"/>
      <w:b w:val="0"/>
      <w:bCs w:val="0"/>
    </w:rPr>
  </w:style>
  <w:style w:type="character" w:customStyle="1" w:styleId="WW8Num32z3">
    <w:name w:val="WW8Num32z3"/>
    <w:rsid w:val="0064740B"/>
  </w:style>
  <w:style w:type="character" w:customStyle="1" w:styleId="WW8Num32z4">
    <w:name w:val="WW8Num32z4"/>
    <w:rsid w:val="0064740B"/>
  </w:style>
  <w:style w:type="character" w:customStyle="1" w:styleId="WW8Num32z5">
    <w:name w:val="WW8Num32z5"/>
    <w:rsid w:val="0064740B"/>
  </w:style>
  <w:style w:type="character" w:customStyle="1" w:styleId="WW8Num32z6">
    <w:name w:val="WW8Num32z6"/>
    <w:rsid w:val="0064740B"/>
  </w:style>
  <w:style w:type="character" w:customStyle="1" w:styleId="WW8Num32z7">
    <w:name w:val="WW8Num32z7"/>
    <w:rsid w:val="0064740B"/>
  </w:style>
  <w:style w:type="character" w:customStyle="1" w:styleId="WW8Num32z8">
    <w:name w:val="WW8Num32z8"/>
    <w:rsid w:val="0064740B"/>
  </w:style>
  <w:style w:type="character" w:customStyle="1" w:styleId="WW8Num33z0">
    <w:name w:val="WW8Num33z0"/>
    <w:rsid w:val="0064740B"/>
    <w:rPr>
      <w:b/>
      <w:bCs w:val="0"/>
    </w:rPr>
  </w:style>
  <w:style w:type="character" w:customStyle="1" w:styleId="WW8Num33z1">
    <w:name w:val="WW8Num33z1"/>
    <w:rsid w:val="0064740B"/>
    <w:rPr>
      <w:rFonts w:ascii="Open Sans" w:hAnsi="Open Sans" w:cs="Open Sans" w:hint="default"/>
      <w:b w:val="0"/>
      <w:bCs w:val="0"/>
    </w:rPr>
  </w:style>
  <w:style w:type="character" w:customStyle="1" w:styleId="WW8Num34z0">
    <w:name w:val="WW8Num34z0"/>
    <w:rsid w:val="0064740B"/>
    <w:rPr>
      <w:rFonts w:ascii="Open Sans" w:eastAsia="Calibri" w:hAnsi="Open Sans" w:cs="Open Sans" w:hint="default"/>
      <w:b/>
      <w:bCs w:val="0"/>
      <w:color w:val="auto"/>
    </w:rPr>
  </w:style>
  <w:style w:type="character" w:customStyle="1" w:styleId="WW8Num34z1">
    <w:name w:val="WW8Num34z1"/>
    <w:rsid w:val="0064740B"/>
    <w:rPr>
      <w:rFonts w:ascii="Calibri" w:eastAsia="Calibri" w:hAnsi="Calibri" w:cs="Calibri" w:hint="default"/>
      <w:b/>
      <w:bCs w:val="0"/>
      <w:color w:val="000000"/>
    </w:rPr>
  </w:style>
  <w:style w:type="character" w:customStyle="1" w:styleId="WW8Num35z0">
    <w:name w:val="WW8Num35z0"/>
    <w:rsid w:val="0064740B"/>
    <w:rPr>
      <w:b/>
      <w:bCs/>
      <w:color w:val="auto"/>
    </w:rPr>
  </w:style>
  <w:style w:type="character" w:customStyle="1" w:styleId="WW8Num35z1">
    <w:name w:val="WW8Num35z1"/>
    <w:rsid w:val="0064740B"/>
  </w:style>
  <w:style w:type="character" w:customStyle="1" w:styleId="WW8Num36z0">
    <w:name w:val="WW8Num36z0"/>
    <w:rsid w:val="0064740B"/>
    <w:rPr>
      <w:b w:val="0"/>
      <w:bCs w:val="0"/>
    </w:rPr>
  </w:style>
  <w:style w:type="character" w:customStyle="1" w:styleId="WW8Num37z0">
    <w:name w:val="WW8Num37z0"/>
    <w:rsid w:val="0064740B"/>
    <w:rPr>
      <w:rFonts w:ascii="Open Sans" w:eastAsia="Times New Roman" w:hAnsi="Open Sans" w:cs="Open Sans" w:hint="default"/>
      <w:b/>
      <w:bCs w:val="0"/>
    </w:rPr>
  </w:style>
  <w:style w:type="character" w:customStyle="1" w:styleId="WW8Num37z1">
    <w:name w:val="WW8Num37z1"/>
    <w:rsid w:val="0064740B"/>
    <w:rPr>
      <w:rFonts w:ascii="Open Sans" w:hAnsi="Open Sans" w:cs="Open Sans" w:hint="default"/>
      <w:b w:val="0"/>
      <w:bCs w:val="0"/>
      <w:color w:val="auto"/>
    </w:rPr>
  </w:style>
  <w:style w:type="character" w:customStyle="1" w:styleId="WW8Num37z2">
    <w:name w:val="WW8Num37z2"/>
    <w:rsid w:val="0064740B"/>
    <w:rPr>
      <w:b/>
      <w:bCs w:val="0"/>
      <w:color w:val="auto"/>
    </w:rPr>
  </w:style>
  <w:style w:type="character" w:customStyle="1" w:styleId="WW8Num38z0">
    <w:name w:val="WW8Num38z0"/>
    <w:rsid w:val="0064740B"/>
    <w:rPr>
      <w:rFonts w:ascii="Open Sans" w:eastAsia="Calibri" w:hAnsi="Open Sans" w:cs="Open Sans" w:hint="default"/>
      <w:b/>
      <w:bCs w:val="0"/>
      <w:sz w:val="24"/>
      <w:szCs w:val="24"/>
    </w:rPr>
  </w:style>
  <w:style w:type="character" w:customStyle="1" w:styleId="WW8Num38z1">
    <w:name w:val="WW8Num38z1"/>
    <w:rsid w:val="0064740B"/>
  </w:style>
  <w:style w:type="character" w:customStyle="1" w:styleId="WW8Num38z2">
    <w:name w:val="WW8Num38z2"/>
    <w:rsid w:val="0064740B"/>
  </w:style>
  <w:style w:type="character" w:customStyle="1" w:styleId="WW8Num38z3">
    <w:name w:val="WW8Num38z3"/>
    <w:rsid w:val="0064740B"/>
  </w:style>
  <w:style w:type="character" w:customStyle="1" w:styleId="WW8Num38z4">
    <w:name w:val="WW8Num38z4"/>
    <w:rsid w:val="0064740B"/>
  </w:style>
  <w:style w:type="character" w:customStyle="1" w:styleId="WW8Num38z5">
    <w:name w:val="WW8Num38z5"/>
    <w:rsid w:val="0064740B"/>
  </w:style>
  <w:style w:type="character" w:customStyle="1" w:styleId="WW8Num38z6">
    <w:name w:val="WW8Num38z6"/>
    <w:rsid w:val="0064740B"/>
  </w:style>
  <w:style w:type="character" w:customStyle="1" w:styleId="WW8Num38z7">
    <w:name w:val="WW8Num38z7"/>
    <w:rsid w:val="0064740B"/>
  </w:style>
  <w:style w:type="character" w:customStyle="1" w:styleId="WW8Num38z8">
    <w:name w:val="WW8Num38z8"/>
    <w:rsid w:val="0064740B"/>
  </w:style>
  <w:style w:type="character" w:customStyle="1" w:styleId="WW8Num39z0">
    <w:name w:val="WW8Num39z0"/>
    <w:rsid w:val="0064740B"/>
    <w:rPr>
      <w:rFonts w:ascii="SimSun" w:eastAsia="SimSun" w:hAnsi="SimSun" w:cs="Times New Roman" w:hint="eastAsia"/>
      <w:strike w:val="0"/>
      <w:dstrike w:val="0"/>
      <w:u w:val="none"/>
      <w:effect w:val="none"/>
    </w:rPr>
  </w:style>
  <w:style w:type="character" w:customStyle="1" w:styleId="WW8Num39z1">
    <w:name w:val="WW8Num39z1"/>
    <w:rsid w:val="0064740B"/>
  </w:style>
  <w:style w:type="character" w:customStyle="1" w:styleId="WW8Num39z2">
    <w:name w:val="WW8Num39z2"/>
    <w:rsid w:val="0064740B"/>
  </w:style>
  <w:style w:type="character" w:customStyle="1" w:styleId="WW8Num39z3">
    <w:name w:val="WW8Num39z3"/>
    <w:rsid w:val="0064740B"/>
  </w:style>
  <w:style w:type="character" w:customStyle="1" w:styleId="WW8Num39z4">
    <w:name w:val="WW8Num39z4"/>
    <w:rsid w:val="0064740B"/>
  </w:style>
  <w:style w:type="character" w:customStyle="1" w:styleId="WW8Num39z5">
    <w:name w:val="WW8Num39z5"/>
    <w:rsid w:val="0064740B"/>
  </w:style>
  <w:style w:type="character" w:customStyle="1" w:styleId="WW8Num39z6">
    <w:name w:val="WW8Num39z6"/>
    <w:rsid w:val="0064740B"/>
  </w:style>
  <w:style w:type="character" w:customStyle="1" w:styleId="WW8Num39z7">
    <w:name w:val="WW8Num39z7"/>
    <w:rsid w:val="0064740B"/>
  </w:style>
  <w:style w:type="character" w:customStyle="1" w:styleId="WW8Num39z8">
    <w:name w:val="WW8Num39z8"/>
    <w:rsid w:val="0064740B"/>
  </w:style>
  <w:style w:type="character" w:customStyle="1" w:styleId="WW8Num40z0">
    <w:name w:val="WW8Num40z0"/>
    <w:rsid w:val="0064740B"/>
    <w:rPr>
      <w:b/>
      <w:bCs w:val="0"/>
    </w:rPr>
  </w:style>
  <w:style w:type="character" w:customStyle="1" w:styleId="WW8Num40z1">
    <w:name w:val="WW8Num40z1"/>
    <w:rsid w:val="0064740B"/>
  </w:style>
  <w:style w:type="character" w:customStyle="1" w:styleId="WW8Num40z2">
    <w:name w:val="WW8Num40z2"/>
    <w:rsid w:val="0064740B"/>
  </w:style>
  <w:style w:type="character" w:customStyle="1" w:styleId="WW8Num40z3">
    <w:name w:val="WW8Num40z3"/>
    <w:rsid w:val="0064740B"/>
  </w:style>
  <w:style w:type="character" w:customStyle="1" w:styleId="WW8Num40z4">
    <w:name w:val="WW8Num40z4"/>
    <w:rsid w:val="0064740B"/>
  </w:style>
  <w:style w:type="character" w:customStyle="1" w:styleId="WW8Num40z5">
    <w:name w:val="WW8Num40z5"/>
    <w:rsid w:val="0064740B"/>
  </w:style>
  <w:style w:type="character" w:customStyle="1" w:styleId="WW8Num40z6">
    <w:name w:val="WW8Num40z6"/>
    <w:rsid w:val="0064740B"/>
  </w:style>
  <w:style w:type="character" w:customStyle="1" w:styleId="WW8Num40z7">
    <w:name w:val="WW8Num40z7"/>
    <w:rsid w:val="0064740B"/>
  </w:style>
  <w:style w:type="character" w:customStyle="1" w:styleId="WW8Num40z8">
    <w:name w:val="WW8Num40z8"/>
    <w:rsid w:val="0064740B"/>
  </w:style>
  <w:style w:type="character" w:customStyle="1" w:styleId="WW8Num41z0">
    <w:name w:val="WW8Num41z0"/>
    <w:rsid w:val="0064740B"/>
    <w:rPr>
      <w:rFonts w:ascii="Open Sans" w:eastAsia="Calibri" w:hAnsi="Open Sans" w:cs="Open Sans" w:hint="default"/>
      <w:b/>
      <w:bCs w:val="0"/>
      <w:color w:val="auto"/>
      <w:sz w:val="24"/>
      <w:szCs w:val="24"/>
    </w:rPr>
  </w:style>
  <w:style w:type="character" w:customStyle="1" w:styleId="WW8Num41z1">
    <w:name w:val="WW8Num41z1"/>
    <w:rsid w:val="0064740B"/>
  </w:style>
  <w:style w:type="character" w:customStyle="1" w:styleId="WW8Num41z2">
    <w:name w:val="WW8Num41z2"/>
    <w:rsid w:val="0064740B"/>
  </w:style>
  <w:style w:type="character" w:customStyle="1" w:styleId="WW8Num41z3">
    <w:name w:val="WW8Num41z3"/>
    <w:rsid w:val="0064740B"/>
    <w:rPr>
      <w:b/>
      <w:bCs w:val="0"/>
      <w:color w:val="auto"/>
    </w:rPr>
  </w:style>
  <w:style w:type="character" w:customStyle="1" w:styleId="WW8Num41z4">
    <w:name w:val="WW8Num41z4"/>
    <w:rsid w:val="0064740B"/>
  </w:style>
  <w:style w:type="character" w:customStyle="1" w:styleId="WW8Num41z5">
    <w:name w:val="WW8Num41z5"/>
    <w:rsid w:val="0064740B"/>
  </w:style>
  <w:style w:type="character" w:customStyle="1" w:styleId="WW8Num41z6">
    <w:name w:val="WW8Num41z6"/>
    <w:rsid w:val="0064740B"/>
  </w:style>
  <w:style w:type="character" w:customStyle="1" w:styleId="WW8Num41z7">
    <w:name w:val="WW8Num41z7"/>
    <w:rsid w:val="0064740B"/>
  </w:style>
  <w:style w:type="character" w:customStyle="1" w:styleId="WW8Num41z8">
    <w:name w:val="WW8Num41z8"/>
    <w:rsid w:val="0064740B"/>
  </w:style>
  <w:style w:type="character" w:customStyle="1" w:styleId="Domylnaczcionkaakapitu1">
    <w:name w:val="Domyślna czcionka akapitu1"/>
    <w:rsid w:val="0064740B"/>
  </w:style>
  <w:style w:type="character" w:customStyle="1" w:styleId="nowosc1">
    <w:name w:val="nowosc1"/>
    <w:rsid w:val="0064740B"/>
    <w:rPr>
      <w:color w:val="000000"/>
      <w:sz w:val="18"/>
      <w:szCs w:val="18"/>
    </w:rPr>
  </w:style>
  <w:style w:type="character" w:customStyle="1" w:styleId="TekstdymkaZnak1">
    <w:name w:val="Tekst dymka Znak1"/>
    <w:basedOn w:val="Domylnaczcionkaakapitu"/>
    <w:link w:val="Tekstdymka"/>
    <w:locked/>
    <w:rsid w:val="0064740B"/>
    <w:rPr>
      <w:rFonts w:ascii="Tahoma" w:eastAsia="Calibri" w:hAnsi="Tahoma" w:cs="Tahoma"/>
      <w:sz w:val="16"/>
      <w:szCs w:val="16"/>
      <w:lang w:val="x-none" w:eastAsia="zh-CN"/>
    </w:rPr>
  </w:style>
  <w:style w:type="character" w:customStyle="1" w:styleId="PodtytuZnak1">
    <w:name w:val="Podtytuł Znak1"/>
    <w:basedOn w:val="Domylnaczcionkaakapitu"/>
    <w:link w:val="Podtytu"/>
    <w:locked/>
    <w:rsid w:val="0064740B"/>
    <w:rPr>
      <w:rFonts w:ascii="Times New Roman" w:eastAsia="Times New Roman" w:hAnsi="Times New Roman" w:cs="Times New Roman"/>
      <w:b/>
      <w:bCs/>
      <w:sz w:val="32"/>
      <w:szCs w:val="20"/>
      <w:lang w:val="x-none" w:eastAsia="zh-CN"/>
    </w:rPr>
  </w:style>
  <w:style w:type="character" w:customStyle="1" w:styleId="TytuZnak1">
    <w:name w:val="Tytuł Znak1"/>
    <w:uiPriority w:val="10"/>
    <w:rsid w:val="0064740B"/>
    <w:rPr>
      <w:rFonts w:ascii="Calibri Light" w:eastAsia="Times New Roman" w:hAnsi="Calibri Light" w:cs="Times New Roman" w:hint="default"/>
      <w:b/>
      <w:bCs/>
      <w:kern w:val="28"/>
      <w:sz w:val="32"/>
      <w:szCs w:val="32"/>
      <w:lang w:eastAsia="zh-CN"/>
    </w:rPr>
  </w:style>
  <w:style w:type="character" w:customStyle="1" w:styleId="Tekstpodstawowy2Znak1">
    <w:name w:val="Tekst podstawowy 2 Znak1"/>
    <w:basedOn w:val="Domylnaczcionkaakapitu"/>
    <w:uiPriority w:val="99"/>
    <w:semiHidden/>
    <w:rsid w:val="0064740B"/>
    <w:rPr>
      <w:rFonts w:ascii="Times New Roman" w:eastAsia="Times New Roman" w:hAnsi="Times New Roman" w:cs="Times New Roman" w:hint="default"/>
      <w:sz w:val="24"/>
      <w:szCs w:val="24"/>
      <w:lang w:eastAsia="pl-PL"/>
    </w:rPr>
  </w:style>
  <w:style w:type="table" w:styleId="Tabela-Siatka">
    <w:name w:val="Table Grid"/>
    <w:basedOn w:val="Standardowy"/>
    <w:uiPriority w:val="39"/>
    <w:rsid w:val="0064740B"/>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basedOn w:val="Domylnaczcionkaakapitu"/>
    <w:qFormat/>
    <w:rsid w:val="0064740B"/>
    <w:rPr>
      <w:b/>
      <w:bCs/>
    </w:rPr>
  </w:style>
  <w:style w:type="numbering" w:customStyle="1" w:styleId="WWNum22">
    <w:name w:val="WWNum22"/>
    <w:rsid w:val="0064740B"/>
    <w:pPr>
      <w:numPr>
        <w:numId w:val="4"/>
      </w:numPr>
    </w:pPr>
  </w:style>
  <w:style w:type="numbering" w:customStyle="1" w:styleId="Bezlisty11">
    <w:name w:val="Bez listy11"/>
    <w:next w:val="Bezlisty"/>
    <w:uiPriority w:val="99"/>
    <w:semiHidden/>
    <w:rsid w:val="0064740B"/>
  </w:style>
  <w:style w:type="character" w:styleId="Numerstrony">
    <w:name w:val="page number"/>
    <w:basedOn w:val="Domylnaczcionkaakapitu"/>
    <w:rsid w:val="0064740B"/>
  </w:style>
  <w:style w:type="paragraph" w:styleId="Tekstpodstawowywcity3">
    <w:name w:val="Body Text Indent 3"/>
    <w:basedOn w:val="Normalny"/>
    <w:link w:val="Tekstpodstawowywcity3Znak"/>
    <w:rsid w:val="0064740B"/>
    <w:pPr>
      <w:spacing w:after="0" w:line="360" w:lineRule="auto"/>
      <w:ind w:firstLine="708"/>
      <w:jc w:val="both"/>
    </w:pPr>
    <w:rPr>
      <w:rFonts w:ascii="Times New Roman" w:eastAsia="Times New Roman" w:hAnsi="Times New Roman" w:cs="Times New Roman"/>
      <w:sz w:val="26"/>
      <w:szCs w:val="24"/>
      <w:lang w:eastAsia="pl-PL"/>
    </w:rPr>
  </w:style>
  <w:style w:type="character" w:customStyle="1" w:styleId="Tekstpodstawowywcity3Znak">
    <w:name w:val="Tekst podstawowy wcięty 3 Znak"/>
    <w:basedOn w:val="Domylnaczcionkaakapitu"/>
    <w:link w:val="Tekstpodstawowywcity3"/>
    <w:rsid w:val="0064740B"/>
    <w:rPr>
      <w:rFonts w:ascii="Times New Roman" w:eastAsia="Times New Roman" w:hAnsi="Times New Roman" w:cs="Times New Roman"/>
      <w:sz w:val="26"/>
      <w:szCs w:val="24"/>
      <w:lang w:eastAsia="pl-PL"/>
    </w:rPr>
  </w:style>
  <w:style w:type="table" w:customStyle="1" w:styleId="Tabela-Siatka1">
    <w:name w:val="Tabela - Siatka1"/>
    <w:basedOn w:val="Standardowy"/>
    <w:next w:val="Tabela-Siatka"/>
    <w:rsid w:val="0064740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5">
    <w:name w:val="font5"/>
    <w:basedOn w:val="Normalny"/>
    <w:rsid w:val="0064740B"/>
    <w:pPr>
      <w:spacing w:before="100" w:beforeAutospacing="1" w:after="100" w:afterAutospacing="1" w:line="240" w:lineRule="auto"/>
    </w:pPr>
    <w:rPr>
      <w:rFonts w:ascii="Tahoma" w:eastAsia="Times New Roman" w:hAnsi="Tahoma" w:cs="Tahoma"/>
      <w:sz w:val="16"/>
      <w:szCs w:val="16"/>
      <w:lang w:eastAsia="pl-PL"/>
    </w:rPr>
  </w:style>
  <w:style w:type="paragraph" w:customStyle="1" w:styleId="font6">
    <w:name w:val="font6"/>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89">
    <w:name w:val="xl89"/>
    <w:basedOn w:val="Normalny"/>
    <w:rsid w:val="0064740B"/>
    <w:pPr>
      <w:spacing w:before="100" w:beforeAutospacing="1" w:after="100" w:afterAutospacing="1" w:line="240" w:lineRule="auto"/>
    </w:pPr>
    <w:rPr>
      <w:rFonts w:ascii="Arial" w:eastAsia="Times New Roman" w:hAnsi="Arial" w:cs="Arial"/>
      <w:sz w:val="24"/>
      <w:szCs w:val="24"/>
      <w:lang w:eastAsia="pl-PL"/>
    </w:rPr>
  </w:style>
  <w:style w:type="paragraph" w:customStyle="1" w:styleId="xl90">
    <w:name w:val="xl90"/>
    <w:basedOn w:val="Normalny"/>
    <w:rsid w:val="0064740B"/>
    <w:pPr>
      <w:spacing w:before="100" w:beforeAutospacing="1" w:after="100" w:afterAutospacing="1" w:line="240" w:lineRule="auto"/>
    </w:pPr>
    <w:rPr>
      <w:rFonts w:ascii="Tahoma" w:eastAsia="Times New Roman" w:hAnsi="Tahoma" w:cs="Tahoma"/>
      <w:sz w:val="24"/>
      <w:szCs w:val="24"/>
      <w:lang w:eastAsia="pl-PL"/>
    </w:rPr>
  </w:style>
  <w:style w:type="paragraph" w:customStyle="1" w:styleId="xl91">
    <w:name w:val="xl91"/>
    <w:basedOn w:val="Normalny"/>
    <w:rsid w:val="0064740B"/>
    <w:pPr>
      <w:spacing w:before="100" w:beforeAutospacing="1" w:after="100" w:afterAutospacing="1" w:line="240" w:lineRule="auto"/>
    </w:pPr>
    <w:rPr>
      <w:rFonts w:ascii="Arial" w:eastAsia="Times New Roman" w:hAnsi="Arial" w:cs="Arial"/>
      <w:lang w:eastAsia="pl-PL"/>
    </w:rPr>
  </w:style>
  <w:style w:type="paragraph" w:customStyle="1" w:styleId="xl92">
    <w:name w:val="xl92"/>
    <w:basedOn w:val="Normalny"/>
    <w:rsid w:val="0064740B"/>
    <w:pPr>
      <w:spacing w:before="100" w:beforeAutospacing="1" w:after="100" w:afterAutospacing="1" w:line="240" w:lineRule="auto"/>
    </w:pPr>
    <w:rPr>
      <w:rFonts w:ascii="Arial" w:eastAsia="Times New Roman" w:hAnsi="Arial" w:cs="Arial"/>
      <w:color w:val="0000FF"/>
      <w:sz w:val="24"/>
      <w:szCs w:val="24"/>
      <w:lang w:eastAsia="pl-PL"/>
    </w:rPr>
  </w:style>
  <w:style w:type="paragraph" w:customStyle="1" w:styleId="xl93">
    <w:name w:val="xl93"/>
    <w:basedOn w:val="Normalny"/>
    <w:rsid w:val="0064740B"/>
    <w:pPr>
      <w:shd w:val="clear" w:color="000000" w:fill="FFFFFF"/>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4">
    <w:name w:val="xl9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95">
    <w:name w:val="xl9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96">
    <w:name w:val="xl9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97">
    <w:name w:val="xl9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98">
    <w:name w:val="xl98"/>
    <w:basedOn w:val="Normalny"/>
    <w:rsid w:val="0064740B"/>
    <w:pPr>
      <w:spacing w:before="100" w:beforeAutospacing="1" w:after="100" w:afterAutospacing="1" w:line="240" w:lineRule="auto"/>
    </w:pPr>
    <w:rPr>
      <w:rFonts w:ascii="Tahoma" w:eastAsia="Times New Roman" w:hAnsi="Tahoma" w:cs="Tahoma"/>
      <w:b/>
      <w:bCs/>
      <w:sz w:val="16"/>
      <w:szCs w:val="16"/>
      <w:lang w:eastAsia="pl-PL"/>
    </w:rPr>
  </w:style>
  <w:style w:type="paragraph" w:customStyle="1" w:styleId="xl99">
    <w:name w:val="xl9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00">
    <w:name w:val="xl10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1">
    <w:name w:val="xl10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2">
    <w:name w:val="xl102"/>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03">
    <w:name w:val="xl103"/>
    <w:basedOn w:val="Normalny"/>
    <w:rsid w:val="0064740B"/>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ahoma" w:eastAsia="Times New Roman" w:hAnsi="Tahoma" w:cs="Tahoma"/>
      <w:b/>
      <w:bCs/>
      <w:sz w:val="16"/>
      <w:szCs w:val="16"/>
      <w:lang w:eastAsia="pl-PL"/>
    </w:rPr>
  </w:style>
  <w:style w:type="paragraph" w:customStyle="1" w:styleId="xl104">
    <w:name w:val="xl104"/>
    <w:basedOn w:val="Normalny"/>
    <w:rsid w:val="0064740B"/>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8"/>
      <w:szCs w:val="28"/>
      <w:lang w:eastAsia="pl-PL"/>
    </w:rPr>
  </w:style>
  <w:style w:type="paragraph" w:customStyle="1" w:styleId="xl105">
    <w:name w:val="xl10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6">
    <w:name w:val="xl10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07">
    <w:name w:val="xl10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08">
    <w:name w:val="xl10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09">
    <w:name w:val="xl10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0">
    <w:name w:val="xl11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1">
    <w:name w:val="xl11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2">
    <w:name w:val="xl11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3">
    <w:name w:val="xl11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4">
    <w:name w:val="xl114"/>
    <w:basedOn w:val="Normalny"/>
    <w:rsid w:val="0064740B"/>
    <w:pPr>
      <w:spacing w:before="100" w:beforeAutospacing="1" w:after="100" w:afterAutospacing="1" w:line="240" w:lineRule="auto"/>
      <w:jc w:val="center"/>
    </w:pPr>
    <w:rPr>
      <w:rFonts w:ascii="Tahoma" w:eastAsia="Times New Roman" w:hAnsi="Tahoma" w:cs="Tahoma"/>
      <w:color w:val="FF0000"/>
      <w:sz w:val="24"/>
      <w:szCs w:val="24"/>
      <w:lang w:eastAsia="pl-PL"/>
    </w:rPr>
  </w:style>
  <w:style w:type="paragraph" w:customStyle="1" w:styleId="xl115">
    <w:name w:val="xl115"/>
    <w:basedOn w:val="Normalny"/>
    <w:rsid w:val="0064740B"/>
    <w:pPr>
      <w:spacing w:before="100" w:beforeAutospacing="1" w:after="100" w:afterAutospacing="1" w:line="240" w:lineRule="auto"/>
      <w:jc w:val="center"/>
    </w:pPr>
    <w:rPr>
      <w:rFonts w:ascii="Tahoma" w:eastAsia="Times New Roman" w:hAnsi="Tahoma" w:cs="Tahoma"/>
      <w:color w:val="FF0000"/>
      <w:lang w:eastAsia="pl-PL"/>
    </w:rPr>
  </w:style>
  <w:style w:type="paragraph" w:customStyle="1" w:styleId="xl116">
    <w:name w:val="xl11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17">
    <w:name w:val="xl117"/>
    <w:basedOn w:val="Normalny"/>
    <w:rsid w:val="0064740B"/>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8">
    <w:name w:val="xl11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19">
    <w:name w:val="xl119"/>
    <w:basedOn w:val="Normalny"/>
    <w:rsid w:val="0064740B"/>
    <w:pP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0">
    <w:name w:val="xl12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b/>
      <w:bCs/>
      <w:sz w:val="24"/>
      <w:szCs w:val="24"/>
      <w:lang w:eastAsia="pl-PL"/>
    </w:rPr>
  </w:style>
  <w:style w:type="paragraph" w:customStyle="1" w:styleId="xl121">
    <w:name w:val="xl121"/>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22">
    <w:name w:val="xl122"/>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3">
    <w:name w:val="xl123"/>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4">
    <w:name w:val="xl12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ahoma" w:eastAsia="Times New Roman" w:hAnsi="Tahoma" w:cs="Tahoma"/>
      <w:sz w:val="16"/>
      <w:szCs w:val="16"/>
      <w:lang w:eastAsia="pl-PL"/>
    </w:rPr>
  </w:style>
  <w:style w:type="paragraph" w:customStyle="1" w:styleId="xl125">
    <w:name w:val="xl12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26">
    <w:name w:val="xl126"/>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7">
    <w:name w:val="xl127"/>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28">
    <w:name w:val="xl128"/>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ahoma" w:eastAsia="Times New Roman" w:hAnsi="Tahoma" w:cs="Tahoma"/>
      <w:sz w:val="16"/>
      <w:szCs w:val="16"/>
      <w:lang w:eastAsia="pl-PL"/>
    </w:rPr>
  </w:style>
  <w:style w:type="paragraph" w:customStyle="1" w:styleId="xl129">
    <w:name w:val="xl129"/>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0">
    <w:name w:val="xl130"/>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1">
    <w:name w:val="xl131"/>
    <w:basedOn w:val="Normalny"/>
    <w:rsid w:val="0064740B"/>
    <w:pPr>
      <w:spacing w:before="100" w:beforeAutospacing="1" w:after="100" w:afterAutospacing="1" w:line="240" w:lineRule="auto"/>
    </w:pPr>
    <w:rPr>
      <w:rFonts w:ascii="Arial" w:eastAsia="Times New Roman" w:hAnsi="Arial" w:cs="Arial"/>
      <w:sz w:val="16"/>
      <w:szCs w:val="16"/>
      <w:lang w:eastAsia="pl-PL"/>
    </w:rPr>
  </w:style>
  <w:style w:type="paragraph" w:customStyle="1" w:styleId="xl132">
    <w:name w:val="xl132"/>
    <w:basedOn w:val="Normalny"/>
    <w:rsid w:val="0064740B"/>
    <w:pPr>
      <w:spacing w:before="100" w:beforeAutospacing="1" w:after="100" w:afterAutospacing="1" w:line="240" w:lineRule="auto"/>
      <w:jc w:val="center"/>
    </w:pPr>
    <w:rPr>
      <w:rFonts w:ascii="Arial" w:eastAsia="Times New Roman" w:hAnsi="Arial" w:cs="Arial"/>
      <w:sz w:val="24"/>
      <w:szCs w:val="24"/>
      <w:lang w:eastAsia="pl-PL"/>
    </w:rPr>
  </w:style>
  <w:style w:type="paragraph" w:customStyle="1" w:styleId="xl133">
    <w:name w:val="xl133"/>
    <w:basedOn w:val="Normalny"/>
    <w:rsid w:val="0064740B"/>
    <w:pPr>
      <w:pBdr>
        <w:top w:val="single" w:sz="4" w:space="0" w:color="auto"/>
        <w:left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8"/>
      <w:szCs w:val="28"/>
      <w:lang w:eastAsia="pl-PL"/>
    </w:rPr>
  </w:style>
  <w:style w:type="paragraph" w:customStyle="1" w:styleId="xl134">
    <w:name w:val="xl134"/>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eastAsia="Times New Roman" w:hAnsi="Tahoma" w:cs="Tahoma"/>
      <w:sz w:val="16"/>
      <w:szCs w:val="16"/>
      <w:lang w:eastAsia="pl-PL"/>
    </w:rPr>
  </w:style>
  <w:style w:type="paragraph" w:customStyle="1" w:styleId="xl135">
    <w:name w:val="xl135"/>
    <w:basedOn w:val="Normalny"/>
    <w:rsid w:val="00647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ahoma" w:eastAsia="Times New Roman" w:hAnsi="Tahoma" w:cs="Tahoma"/>
      <w:sz w:val="16"/>
      <w:szCs w:val="16"/>
      <w:lang w:eastAsia="pl-PL"/>
    </w:rPr>
  </w:style>
  <w:style w:type="paragraph" w:customStyle="1" w:styleId="xl136">
    <w:name w:val="xl136"/>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b/>
      <w:bCs/>
      <w:sz w:val="24"/>
      <w:szCs w:val="24"/>
      <w:lang w:eastAsia="pl-PL"/>
    </w:rPr>
  </w:style>
  <w:style w:type="paragraph" w:customStyle="1" w:styleId="xl137">
    <w:name w:val="xl137"/>
    <w:basedOn w:val="Normalny"/>
    <w:rsid w:val="0064740B"/>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pPr>
    <w:rPr>
      <w:rFonts w:ascii="Tahoma" w:eastAsia="Times New Roman" w:hAnsi="Tahoma" w:cs="Tahoma"/>
      <w:sz w:val="24"/>
      <w:szCs w:val="24"/>
      <w:lang w:eastAsia="pl-PL"/>
    </w:rPr>
  </w:style>
  <w:style w:type="paragraph" w:customStyle="1" w:styleId="xl138">
    <w:name w:val="xl138"/>
    <w:basedOn w:val="Normalny"/>
    <w:rsid w:val="0064740B"/>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139">
    <w:name w:val="xl139"/>
    <w:basedOn w:val="Normalny"/>
    <w:rsid w:val="0064740B"/>
    <w:pPr>
      <w:spacing w:before="100" w:beforeAutospacing="1" w:after="100" w:afterAutospacing="1" w:line="240" w:lineRule="auto"/>
      <w:textAlignment w:val="center"/>
    </w:pPr>
    <w:rPr>
      <w:rFonts w:ascii="Tahoma" w:eastAsia="Times New Roman" w:hAnsi="Tahoma" w:cs="Tahoma"/>
      <w:sz w:val="20"/>
      <w:szCs w:val="20"/>
      <w:lang w:eastAsia="pl-PL"/>
    </w:rPr>
  </w:style>
  <w:style w:type="paragraph" w:customStyle="1" w:styleId="xl140">
    <w:name w:val="xl140"/>
    <w:basedOn w:val="Normalny"/>
    <w:rsid w:val="0064740B"/>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ahoma" w:eastAsia="Times New Roman" w:hAnsi="Tahoma" w:cs="Tahoma"/>
      <w:b/>
      <w:bCs/>
      <w:sz w:val="16"/>
      <w:szCs w:val="16"/>
      <w:lang w:eastAsia="pl-PL"/>
    </w:rPr>
  </w:style>
  <w:style w:type="paragraph" w:customStyle="1" w:styleId="xl141">
    <w:name w:val="xl141"/>
    <w:basedOn w:val="Normalny"/>
    <w:rsid w:val="0064740B"/>
    <w:pPr>
      <w:pBdr>
        <w:top w:val="single" w:sz="4" w:space="0" w:color="auto"/>
        <w:left w:val="single" w:sz="4" w:space="0" w:color="auto"/>
        <w:bottom w:val="single" w:sz="4" w:space="0" w:color="auto"/>
        <w:right w:val="single" w:sz="8" w:space="0" w:color="auto"/>
      </w:pBdr>
      <w:shd w:val="clear" w:color="000000" w:fill="FFFF99"/>
      <w:spacing w:before="100" w:beforeAutospacing="1" w:after="100" w:afterAutospacing="1" w:line="240" w:lineRule="auto"/>
      <w:textAlignment w:val="center"/>
    </w:pPr>
    <w:rPr>
      <w:rFonts w:ascii="Tahoma" w:eastAsia="Times New Roman" w:hAnsi="Tahoma" w:cs="Tahoma"/>
      <w:b/>
      <w:bCs/>
      <w:color w:val="0000FF"/>
      <w:sz w:val="16"/>
      <w:szCs w:val="16"/>
      <w:lang w:eastAsia="pl-PL"/>
    </w:rPr>
  </w:style>
  <w:style w:type="paragraph" w:customStyle="1" w:styleId="xl142">
    <w:name w:val="xl142"/>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3">
    <w:name w:val="xl143"/>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4">
    <w:name w:val="xl144"/>
    <w:basedOn w:val="Normalny"/>
    <w:rsid w:val="0064740B"/>
    <w:pP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5">
    <w:name w:val="xl145"/>
    <w:basedOn w:val="Normalny"/>
    <w:rsid w:val="0064740B"/>
    <w:pPr>
      <w:pBdr>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6">
    <w:name w:val="xl146"/>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color w:val="0000FF"/>
      <w:sz w:val="16"/>
      <w:szCs w:val="16"/>
      <w:lang w:eastAsia="pl-PL"/>
    </w:rPr>
  </w:style>
  <w:style w:type="paragraph" w:customStyle="1" w:styleId="xl147">
    <w:name w:val="xl147"/>
    <w:basedOn w:val="Normalny"/>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48">
    <w:name w:val="xl148"/>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49">
    <w:name w:val="xl149"/>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textAlignment w:val="center"/>
    </w:pPr>
    <w:rPr>
      <w:rFonts w:ascii="Tahoma" w:eastAsia="Times New Roman" w:hAnsi="Tahoma" w:cs="Tahoma"/>
      <w:sz w:val="16"/>
      <w:szCs w:val="16"/>
      <w:lang w:eastAsia="pl-PL"/>
    </w:rPr>
  </w:style>
  <w:style w:type="paragraph" w:customStyle="1" w:styleId="xl150">
    <w:name w:val="xl150"/>
    <w:basedOn w:val="Normalny"/>
    <w:rsid w:val="0064740B"/>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1">
    <w:name w:val="xl151"/>
    <w:basedOn w:val="Normalny"/>
    <w:rsid w:val="0064740B"/>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DefaultText">
    <w:name w:val="Default Text"/>
    <w:rsid w:val="0064740B"/>
    <w:pPr>
      <w:widowControl w:val="0"/>
      <w:suppressAutoHyphens/>
      <w:spacing w:after="0" w:line="240" w:lineRule="auto"/>
    </w:pPr>
    <w:rPr>
      <w:rFonts w:ascii="Arial" w:eastAsia="Arial Unicode MS" w:hAnsi="Arial" w:cs="Times New Roman"/>
      <w:kern w:val="1"/>
      <w:sz w:val="24"/>
      <w:szCs w:val="24"/>
    </w:rPr>
  </w:style>
  <w:style w:type="paragraph" w:styleId="NormalnyWeb">
    <w:name w:val="Normal (Web)"/>
    <w:basedOn w:val="Normalny"/>
    <w:unhideWhenUsed/>
    <w:rsid w:val="0064740B"/>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uiPriority w:val="99"/>
    <w:semiHidden/>
    <w:unhideWhenUsed/>
    <w:rsid w:val="0064740B"/>
    <w:rPr>
      <w:color w:val="808080"/>
      <w:shd w:val="clear" w:color="auto" w:fill="E6E6E6"/>
    </w:rPr>
  </w:style>
  <w:style w:type="paragraph" w:styleId="Tekstprzypisukocowego">
    <w:name w:val="endnote text"/>
    <w:basedOn w:val="Normalny"/>
    <w:link w:val="TekstprzypisukocowegoZnak"/>
    <w:rsid w:val="0064740B"/>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rsid w:val="0064740B"/>
    <w:rPr>
      <w:rFonts w:ascii="Times New Roman" w:eastAsia="Times New Roman" w:hAnsi="Times New Roman" w:cs="Times New Roman"/>
      <w:sz w:val="20"/>
      <w:szCs w:val="20"/>
      <w:lang w:eastAsia="pl-PL"/>
    </w:rPr>
  </w:style>
  <w:style w:type="character" w:styleId="Odwoanieprzypisukocowego">
    <w:name w:val="endnote reference"/>
    <w:rsid w:val="0064740B"/>
    <w:rPr>
      <w:vertAlign w:val="superscript"/>
    </w:rPr>
  </w:style>
  <w:style w:type="paragraph" w:customStyle="1" w:styleId="Styl1">
    <w:name w:val="Styl1"/>
    <w:basedOn w:val="Normalny"/>
    <w:next w:val="Podpis"/>
    <w:rsid w:val="0064740B"/>
    <w:pPr>
      <w:spacing w:after="0" w:line="240" w:lineRule="auto"/>
    </w:pPr>
    <w:rPr>
      <w:rFonts w:ascii="Times New Roman" w:eastAsia="SimSun" w:hAnsi="Times New Roman" w:cs="Times New Roman"/>
      <w:sz w:val="24"/>
      <w:szCs w:val="20"/>
      <w:lang w:val="en-US" w:eastAsia="zh-CN"/>
    </w:rPr>
  </w:style>
  <w:style w:type="paragraph" w:styleId="Podpis">
    <w:name w:val="Signature"/>
    <w:basedOn w:val="Normalny"/>
    <w:link w:val="PodpisZnak"/>
    <w:rsid w:val="0064740B"/>
    <w:pPr>
      <w:spacing w:after="0" w:line="240" w:lineRule="auto"/>
      <w:ind w:leftChars="2100" w:left="100"/>
    </w:pPr>
    <w:rPr>
      <w:rFonts w:ascii="Calibri" w:eastAsia="SimSun" w:hAnsi="Calibri" w:cs="Times New Roman"/>
      <w:sz w:val="20"/>
      <w:szCs w:val="20"/>
      <w:lang w:val="en-US" w:eastAsia="zh-CN"/>
    </w:rPr>
  </w:style>
  <w:style w:type="character" w:customStyle="1" w:styleId="PodpisZnak">
    <w:name w:val="Podpis Znak"/>
    <w:basedOn w:val="Domylnaczcionkaakapitu"/>
    <w:link w:val="Podpis"/>
    <w:rsid w:val="0064740B"/>
    <w:rPr>
      <w:rFonts w:ascii="Calibri" w:eastAsia="SimSun" w:hAnsi="Calibri" w:cs="Times New Roman"/>
      <w:sz w:val="20"/>
      <w:szCs w:val="20"/>
      <w:lang w:val="en-US" w:eastAsia="zh-CN"/>
    </w:rPr>
  </w:style>
  <w:style w:type="paragraph" w:customStyle="1" w:styleId="Bezodstpw1">
    <w:name w:val="Bez odstępów1"/>
    <w:uiPriority w:val="1"/>
    <w:qFormat/>
    <w:rsid w:val="0064740B"/>
    <w:pPr>
      <w:spacing w:after="0" w:line="240" w:lineRule="auto"/>
    </w:pPr>
    <w:rPr>
      <w:rFonts w:ascii="Calibri" w:eastAsia="Times New Roman" w:hAnsi="Calibri" w:cs="Times New Roman"/>
    </w:rPr>
  </w:style>
  <w:style w:type="paragraph" w:customStyle="1" w:styleId="FR1">
    <w:name w:val="FR1"/>
    <w:rsid w:val="0064740B"/>
    <w:pPr>
      <w:widowControl w:val="0"/>
      <w:suppressAutoHyphens/>
      <w:autoSpaceDE w:val="0"/>
      <w:spacing w:after="0" w:line="300" w:lineRule="auto"/>
    </w:pPr>
    <w:rPr>
      <w:rFonts w:ascii="Times New Roman" w:eastAsia="Times New Roman" w:hAnsi="Times New Roman" w:cs="Times New Roman"/>
      <w:lang w:eastAsia="zh-CN"/>
    </w:rPr>
  </w:style>
  <w:style w:type="character" w:customStyle="1" w:styleId="Nagwek4Znak">
    <w:name w:val="Nagłówek 4 Znak"/>
    <w:basedOn w:val="Domylnaczcionkaakapitu"/>
    <w:link w:val="Nagwek4"/>
    <w:rsid w:val="00A32E4B"/>
    <w:rPr>
      <w:rFonts w:ascii="Times New Roman" w:eastAsia="Times New Roman" w:hAnsi="Times New Roman" w:cs="Times New Roman"/>
      <w:i/>
      <w:iCs/>
      <w:sz w:val="24"/>
      <w:szCs w:val="24"/>
      <w:lang w:eastAsia="zh-CN"/>
    </w:rPr>
  </w:style>
  <w:style w:type="character" w:customStyle="1" w:styleId="Nagwek5Znak">
    <w:name w:val="Nagłówek 5 Znak"/>
    <w:basedOn w:val="Domylnaczcionkaakapitu"/>
    <w:link w:val="Nagwek5"/>
    <w:rsid w:val="00A32E4B"/>
    <w:rPr>
      <w:rFonts w:ascii="Times New Roman" w:eastAsia="Times New Roman" w:hAnsi="Times New Roman" w:cs="Arial"/>
      <w:i/>
      <w:iCs/>
      <w:sz w:val="20"/>
      <w:szCs w:val="20"/>
      <w:lang w:eastAsia="zh-CN"/>
    </w:rPr>
  </w:style>
  <w:style w:type="character" w:customStyle="1" w:styleId="Nagwek6Znak">
    <w:name w:val="Nagłówek 6 Znak"/>
    <w:basedOn w:val="Domylnaczcionkaakapitu"/>
    <w:link w:val="Nagwek6"/>
    <w:rsid w:val="00A32E4B"/>
    <w:rPr>
      <w:rFonts w:ascii="Arial" w:eastAsia="Times New Roman" w:hAnsi="Arial" w:cs="Arial"/>
      <w:b/>
      <w:sz w:val="24"/>
      <w:szCs w:val="20"/>
      <w:lang w:eastAsia="zh-CN"/>
    </w:rPr>
  </w:style>
  <w:style w:type="character" w:customStyle="1" w:styleId="Nagwek7Znak">
    <w:name w:val="Nagłówek 7 Znak"/>
    <w:basedOn w:val="Domylnaczcionkaakapitu"/>
    <w:link w:val="Nagwek7"/>
    <w:rsid w:val="00A32E4B"/>
    <w:rPr>
      <w:rFonts w:ascii="Times New Roman" w:eastAsia="Times New Roman" w:hAnsi="Times New Roman" w:cs="Times New Roman"/>
      <w:b/>
      <w:bCs/>
      <w:sz w:val="24"/>
      <w:szCs w:val="24"/>
      <w:lang w:eastAsia="zh-CN"/>
    </w:rPr>
  </w:style>
  <w:style w:type="character" w:customStyle="1" w:styleId="Nagwek8Znak">
    <w:name w:val="Nagłówek 8 Znak"/>
    <w:basedOn w:val="Domylnaczcionkaakapitu"/>
    <w:link w:val="Nagwek8"/>
    <w:rsid w:val="00A32E4B"/>
    <w:rPr>
      <w:rFonts w:ascii="Arial" w:eastAsia="Times New Roman" w:hAnsi="Arial" w:cs="Arial"/>
      <w:sz w:val="24"/>
      <w:szCs w:val="20"/>
      <w:lang w:eastAsia="zh-CN"/>
    </w:rPr>
  </w:style>
  <w:style w:type="character" w:customStyle="1" w:styleId="Nagwek9Znak">
    <w:name w:val="Nagłówek 9 Znak"/>
    <w:basedOn w:val="Domylnaczcionkaakapitu"/>
    <w:link w:val="Nagwek9"/>
    <w:rsid w:val="00A32E4B"/>
    <w:rPr>
      <w:rFonts w:ascii="Times New Roman" w:eastAsia="Times New Roman" w:hAnsi="Times New Roman" w:cs="Times New Roman"/>
      <w:b/>
      <w:bCs/>
      <w:sz w:val="24"/>
      <w:szCs w:val="24"/>
      <w:lang w:eastAsia="zh-CN"/>
    </w:rPr>
  </w:style>
  <w:style w:type="numbering" w:customStyle="1" w:styleId="Bezlisty2">
    <w:name w:val="Bez listy2"/>
    <w:next w:val="Bezlisty"/>
    <w:uiPriority w:val="99"/>
    <w:semiHidden/>
    <w:unhideWhenUsed/>
    <w:rsid w:val="00A32E4B"/>
  </w:style>
  <w:style w:type="character" w:customStyle="1" w:styleId="WW8Num4z1">
    <w:name w:val="WW8Num4z1"/>
    <w:rsid w:val="00A32E4B"/>
  </w:style>
  <w:style w:type="character" w:customStyle="1" w:styleId="WW8Num4z2">
    <w:name w:val="WW8Num4z2"/>
    <w:rsid w:val="00A32E4B"/>
  </w:style>
  <w:style w:type="character" w:customStyle="1" w:styleId="WW8Num4z3">
    <w:name w:val="WW8Num4z3"/>
    <w:rsid w:val="00A32E4B"/>
  </w:style>
  <w:style w:type="character" w:customStyle="1" w:styleId="WW8Num4z4">
    <w:name w:val="WW8Num4z4"/>
    <w:rsid w:val="00A32E4B"/>
  </w:style>
  <w:style w:type="character" w:customStyle="1" w:styleId="WW8Num4z5">
    <w:name w:val="WW8Num4z5"/>
    <w:rsid w:val="00A32E4B"/>
  </w:style>
  <w:style w:type="character" w:customStyle="1" w:styleId="WW8Num4z6">
    <w:name w:val="WW8Num4z6"/>
    <w:rsid w:val="00A32E4B"/>
  </w:style>
  <w:style w:type="character" w:customStyle="1" w:styleId="WW8Num4z7">
    <w:name w:val="WW8Num4z7"/>
    <w:rsid w:val="00A32E4B"/>
  </w:style>
  <w:style w:type="character" w:customStyle="1" w:styleId="WW8Num4z8">
    <w:name w:val="WW8Num4z8"/>
    <w:rsid w:val="00A32E4B"/>
  </w:style>
  <w:style w:type="character" w:customStyle="1" w:styleId="WW8Num7z3">
    <w:name w:val="WW8Num7z3"/>
    <w:rsid w:val="00A32E4B"/>
    <w:rPr>
      <w:rFonts w:ascii="Symbol" w:hAnsi="Symbol" w:cs="Symbol" w:hint="default"/>
    </w:rPr>
  </w:style>
  <w:style w:type="character" w:customStyle="1" w:styleId="WW8Num13z3">
    <w:name w:val="WW8Num13z3"/>
    <w:rsid w:val="00A32E4B"/>
  </w:style>
  <w:style w:type="character" w:customStyle="1" w:styleId="WW8Num13z4">
    <w:name w:val="WW8Num13z4"/>
    <w:rsid w:val="00A32E4B"/>
  </w:style>
  <w:style w:type="character" w:customStyle="1" w:styleId="WW8Num13z5">
    <w:name w:val="WW8Num13z5"/>
    <w:rsid w:val="00A32E4B"/>
  </w:style>
  <w:style w:type="character" w:customStyle="1" w:styleId="WW8Num13z6">
    <w:name w:val="WW8Num13z6"/>
    <w:rsid w:val="00A32E4B"/>
  </w:style>
  <w:style w:type="character" w:customStyle="1" w:styleId="WW8Num13z7">
    <w:name w:val="WW8Num13z7"/>
    <w:rsid w:val="00A32E4B"/>
  </w:style>
  <w:style w:type="character" w:customStyle="1" w:styleId="WW8Num13z8">
    <w:name w:val="WW8Num13z8"/>
    <w:rsid w:val="00A32E4B"/>
  </w:style>
  <w:style w:type="character" w:customStyle="1" w:styleId="WW8Num14z1">
    <w:name w:val="WW8Num14z1"/>
    <w:rsid w:val="00A32E4B"/>
  </w:style>
  <w:style w:type="character" w:customStyle="1" w:styleId="WW8Num14z2">
    <w:name w:val="WW8Num14z2"/>
    <w:rsid w:val="00A32E4B"/>
  </w:style>
  <w:style w:type="character" w:customStyle="1" w:styleId="WW8Num14z3">
    <w:name w:val="WW8Num14z3"/>
    <w:rsid w:val="00A32E4B"/>
  </w:style>
  <w:style w:type="character" w:customStyle="1" w:styleId="WW8Num14z4">
    <w:name w:val="WW8Num14z4"/>
    <w:rsid w:val="00A32E4B"/>
  </w:style>
  <w:style w:type="character" w:customStyle="1" w:styleId="WW8Num14z5">
    <w:name w:val="WW8Num14z5"/>
    <w:rsid w:val="00A32E4B"/>
  </w:style>
  <w:style w:type="character" w:customStyle="1" w:styleId="WW8Num14z6">
    <w:name w:val="WW8Num14z6"/>
    <w:rsid w:val="00A32E4B"/>
  </w:style>
  <w:style w:type="character" w:customStyle="1" w:styleId="WW8Num14z7">
    <w:name w:val="WW8Num14z7"/>
    <w:rsid w:val="00A32E4B"/>
  </w:style>
  <w:style w:type="character" w:customStyle="1" w:styleId="WW8Num14z8">
    <w:name w:val="WW8Num14z8"/>
    <w:rsid w:val="00A32E4B"/>
  </w:style>
  <w:style w:type="character" w:customStyle="1" w:styleId="WW8Num17z1">
    <w:name w:val="WW8Num17z1"/>
    <w:rsid w:val="00A32E4B"/>
  </w:style>
  <w:style w:type="character" w:customStyle="1" w:styleId="WW8Num17z2">
    <w:name w:val="WW8Num17z2"/>
    <w:rsid w:val="00A32E4B"/>
  </w:style>
  <w:style w:type="character" w:customStyle="1" w:styleId="WW8Num17z3">
    <w:name w:val="WW8Num17z3"/>
    <w:rsid w:val="00A32E4B"/>
  </w:style>
  <w:style w:type="character" w:customStyle="1" w:styleId="WW8Num17z4">
    <w:name w:val="WW8Num17z4"/>
    <w:rsid w:val="00A32E4B"/>
  </w:style>
  <w:style w:type="character" w:customStyle="1" w:styleId="WW8Num17z5">
    <w:name w:val="WW8Num17z5"/>
    <w:rsid w:val="00A32E4B"/>
  </w:style>
  <w:style w:type="character" w:customStyle="1" w:styleId="WW8Num17z6">
    <w:name w:val="WW8Num17z6"/>
    <w:rsid w:val="00A32E4B"/>
  </w:style>
  <w:style w:type="character" w:customStyle="1" w:styleId="WW8Num17z7">
    <w:name w:val="WW8Num17z7"/>
    <w:rsid w:val="00A32E4B"/>
  </w:style>
  <w:style w:type="character" w:customStyle="1" w:styleId="WW8Num17z8">
    <w:name w:val="WW8Num17z8"/>
    <w:rsid w:val="00A32E4B"/>
  </w:style>
  <w:style w:type="character" w:customStyle="1" w:styleId="WW8Num18z3">
    <w:name w:val="WW8Num18z3"/>
    <w:rsid w:val="00A32E4B"/>
  </w:style>
  <w:style w:type="character" w:customStyle="1" w:styleId="WW8Num18z4">
    <w:name w:val="WW8Num18z4"/>
    <w:rsid w:val="00A32E4B"/>
  </w:style>
  <w:style w:type="character" w:customStyle="1" w:styleId="WW8Num18z5">
    <w:name w:val="WW8Num18z5"/>
    <w:rsid w:val="00A32E4B"/>
  </w:style>
  <w:style w:type="character" w:customStyle="1" w:styleId="WW8Num18z6">
    <w:name w:val="WW8Num18z6"/>
    <w:rsid w:val="00A32E4B"/>
  </w:style>
  <w:style w:type="character" w:customStyle="1" w:styleId="WW8Num18z7">
    <w:name w:val="WW8Num18z7"/>
    <w:rsid w:val="00A32E4B"/>
  </w:style>
  <w:style w:type="character" w:customStyle="1" w:styleId="WW8Num18z8">
    <w:name w:val="WW8Num18z8"/>
    <w:rsid w:val="00A32E4B"/>
  </w:style>
  <w:style w:type="character" w:customStyle="1" w:styleId="WW8Num19z3">
    <w:name w:val="WW8Num19z3"/>
    <w:rsid w:val="00A32E4B"/>
  </w:style>
  <w:style w:type="character" w:customStyle="1" w:styleId="WW8Num19z4">
    <w:name w:val="WW8Num19z4"/>
    <w:rsid w:val="00A32E4B"/>
  </w:style>
  <w:style w:type="character" w:customStyle="1" w:styleId="WW8Num19z5">
    <w:name w:val="WW8Num19z5"/>
    <w:rsid w:val="00A32E4B"/>
  </w:style>
  <w:style w:type="character" w:customStyle="1" w:styleId="WW8Num19z6">
    <w:name w:val="WW8Num19z6"/>
    <w:rsid w:val="00A32E4B"/>
  </w:style>
  <w:style w:type="character" w:customStyle="1" w:styleId="WW8Num19z7">
    <w:name w:val="WW8Num19z7"/>
    <w:rsid w:val="00A32E4B"/>
  </w:style>
  <w:style w:type="character" w:customStyle="1" w:styleId="WW8Num19z8">
    <w:name w:val="WW8Num19z8"/>
    <w:rsid w:val="00A32E4B"/>
  </w:style>
  <w:style w:type="character" w:customStyle="1" w:styleId="WW8Num20z1">
    <w:name w:val="WW8Num20z1"/>
    <w:rsid w:val="00A32E4B"/>
  </w:style>
  <w:style w:type="character" w:customStyle="1" w:styleId="WW8Num20z2">
    <w:name w:val="WW8Num20z2"/>
    <w:rsid w:val="00A32E4B"/>
  </w:style>
  <w:style w:type="character" w:customStyle="1" w:styleId="WW8Num20z3">
    <w:name w:val="WW8Num20z3"/>
    <w:rsid w:val="00A32E4B"/>
  </w:style>
  <w:style w:type="character" w:customStyle="1" w:styleId="WW8Num20z4">
    <w:name w:val="WW8Num20z4"/>
    <w:rsid w:val="00A32E4B"/>
  </w:style>
  <w:style w:type="character" w:customStyle="1" w:styleId="WW8Num20z5">
    <w:name w:val="WW8Num20z5"/>
    <w:rsid w:val="00A32E4B"/>
  </w:style>
  <w:style w:type="character" w:customStyle="1" w:styleId="WW8Num20z6">
    <w:name w:val="WW8Num20z6"/>
    <w:rsid w:val="00A32E4B"/>
  </w:style>
  <w:style w:type="character" w:customStyle="1" w:styleId="WW8Num20z7">
    <w:name w:val="WW8Num20z7"/>
    <w:rsid w:val="00A32E4B"/>
  </w:style>
  <w:style w:type="character" w:customStyle="1" w:styleId="WW8Num20z8">
    <w:name w:val="WW8Num20z8"/>
    <w:rsid w:val="00A32E4B"/>
  </w:style>
  <w:style w:type="character" w:customStyle="1" w:styleId="Domylnaczcionkaakapitu3">
    <w:name w:val="Domyślna czcionka akapitu3"/>
    <w:rsid w:val="00A32E4B"/>
  </w:style>
  <w:style w:type="character" w:customStyle="1" w:styleId="WW8Num8z1">
    <w:name w:val="WW8Num8z1"/>
    <w:rsid w:val="00A32E4B"/>
    <w:rPr>
      <w:rFonts w:ascii="Courier New" w:hAnsi="Courier New" w:cs="Courier New" w:hint="default"/>
    </w:rPr>
  </w:style>
  <w:style w:type="character" w:customStyle="1" w:styleId="WW8Num8z3">
    <w:name w:val="WW8Num8z3"/>
    <w:rsid w:val="00A32E4B"/>
    <w:rPr>
      <w:rFonts w:ascii="Symbol" w:hAnsi="Symbol" w:cs="Symbol" w:hint="default"/>
    </w:rPr>
  </w:style>
  <w:style w:type="character" w:customStyle="1" w:styleId="WW8Num21z2">
    <w:name w:val="WW8Num21z2"/>
    <w:rsid w:val="00A32E4B"/>
  </w:style>
  <w:style w:type="character" w:customStyle="1" w:styleId="WW8Num21z3">
    <w:name w:val="WW8Num21z3"/>
    <w:rsid w:val="00A32E4B"/>
  </w:style>
  <w:style w:type="character" w:customStyle="1" w:styleId="WW8Num21z4">
    <w:name w:val="WW8Num21z4"/>
    <w:rsid w:val="00A32E4B"/>
  </w:style>
  <w:style w:type="character" w:customStyle="1" w:styleId="WW8Num21z5">
    <w:name w:val="WW8Num21z5"/>
    <w:rsid w:val="00A32E4B"/>
  </w:style>
  <w:style w:type="character" w:customStyle="1" w:styleId="WW8Num21z6">
    <w:name w:val="WW8Num21z6"/>
    <w:rsid w:val="00A32E4B"/>
  </w:style>
  <w:style w:type="character" w:customStyle="1" w:styleId="WW8Num21z7">
    <w:name w:val="WW8Num21z7"/>
    <w:rsid w:val="00A32E4B"/>
  </w:style>
  <w:style w:type="character" w:customStyle="1" w:styleId="WW8Num21z8">
    <w:name w:val="WW8Num21z8"/>
    <w:rsid w:val="00A32E4B"/>
  </w:style>
  <w:style w:type="character" w:customStyle="1" w:styleId="WW8Num23z1">
    <w:name w:val="WW8Num23z1"/>
    <w:rsid w:val="00A32E4B"/>
  </w:style>
  <w:style w:type="character" w:customStyle="1" w:styleId="WW8Num23z2">
    <w:name w:val="WW8Num23z2"/>
    <w:rsid w:val="00A32E4B"/>
  </w:style>
  <w:style w:type="character" w:customStyle="1" w:styleId="WW8Num23z3">
    <w:name w:val="WW8Num23z3"/>
    <w:rsid w:val="00A32E4B"/>
  </w:style>
  <w:style w:type="character" w:customStyle="1" w:styleId="WW8Num23z4">
    <w:name w:val="WW8Num23z4"/>
    <w:rsid w:val="00A32E4B"/>
  </w:style>
  <w:style w:type="character" w:customStyle="1" w:styleId="WW8Num23z5">
    <w:name w:val="WW8Num23z5"/>
    <w:rsid w:val="00A32E4B"/>
  </w:style>
  <w:style w:type="character" w:customStyle="1" w:styleId="WW8Num23z6">
    <w:name w:val="WW8Num23z6"/>
    <w:rsid w:val="00A32E4B"/>
  </w:style>
  <w:style w:type="character" w:customStyle="1" w:styleId="WW8Num23z7">
    <w:name w:val="WW8Num23z7"/>
    <w:rsid w:val="00A32E4B"/>
  </w:style>
  <w:style w:type="character" w:customStyle="1" w:styleId="WW8Num23z8">
    <w:name w:val="WW8Num23z8"/>
    <w:rsid w:val="00A32E4B"/>
  </w:style>
  <w:style w:type="character" w:customStyle="1" w:styleId="Domylnaczcionkaakapitu2">
    <w:name w:val="Domyślna czcionka akapitu2"/>
    <w:rsid w:val="00A32E4B"/>
  </w:style>
  <w:style w:type="character" w:customStyle="1" w:styleId="WW8Num2z4">
    <w:name w:val="WW8Num2z4"/>
    <w:rsid w:val="00A32E4B"/>
    <w:rPr>
      <w:rFonts w:ascii="Courier New" w:hAnsi="Courier New" w:cs="Courier New" w:hint="default"/>
    </w:rPr>
  </w:style>
  <w:style w:type="character" w:customStyle="1" w:styleId="WW8Num3z1">
    <w:name w:val="WW8Num3z1"/>
    <w:rsid w:val="00A32E4B"/>
    <w:rPr>
      <w:rFonts w:hint="default"/>
    </w:rPr>
  </w:style>
  <w:style w:type="character" w:customStyle="1" w:styleId="WW8Num3z3">
    <w:name w:val="WW8Num3z3"/>
    <w:rsid w:val="00A32E4B"/>
  </w:style>
  <w:style w:type="character" w:customStyle="1" w:styleId="WW8Num3z4">
    <w:name w:val="WW8Num3z4"/>
    <w:rsid w:val="00A32E4B"/>
  </w:style>
  <w:style w:type="character" w:customStyle="1" w:styleId="WW8Num3z5">
    <w:name w:val="WW8Num3z5"/>
    <w:rsid w:val="00A32E4B"/>
  </w:style>
  <w:style w:type="character" w:customStyle="1" w:styleId="WW8Num3z6">
    <w:name w:val="WW8Num3z6"/>
    <w:rsid w:val="00A32E4B"/>
  </w:style>
  <w:style w:type="character" w:customStyle="1" w:styleId="WW8Num3z7">
    <w:name w:val="WW8Num3z7"/>
    <w:rsid w:val="00A32E4B"/>
  </w:style>
  <w:style w:type="character" w:customStyle="1" w:styleId="WW8Num3z8">
    <w:name w:val="WW8Num3z8"/>
    <w:rsid w:val="00A32E4B"/>
  </w:style>
  <w:style w:type="character" w:customStyle="1" w:styleId="WW8Num5z1">
    <w:name w:val="WW8Num5z1"/>
    <w:rsid w:val="00A32E4B"/>
  </w:style>
  <w:style w:type="character" w:customStyle="1" w:styleId="WW8Num5z2">
    <w:name w:val="WW8Num5z2"/>
    <w:rsid w:val="00A32E4B"/>
  </w:style>
  <w:style w:type="character" w:customStyle="1" w:styleId="WW8Num5z3">
    <w:name w:val="WW8Num5z3"/>
    <w:rsid w:val="00A32E4B"/>
  </w:style>
  <w:style w:type="character" w:customStyle="1" w:styleId="WW8Num5z4">
    <w:name w:val="WW8Num5z4"/>
    <w:rsid w:val="00A32E4B"/>
  </w:style>
  <w:style w:type="character" w:customStyle="1" w:styleId="WW8Num5z5">
    <w:name w:val="WW8Num5z5"/>
    <w:rsid w:val="00A32E4B"/>
  </w:style>
  <w:style w:type="character" w:customStyle="1" w:styleId="WW8Num5z6">
    <w:name w:val="WW8Num5z6"/>
    <w:rsid w:val="00A32E4B"/>
  </w:style>
  <w:style w:type="character" w:customStyle="1" w:styleId="WW8Num5z7">
    <w:name w:val="WW8Num5z7"/>
    <w:rsid w:val="00A32E4B"/>
  </w:style>
  <w:style w:type="character" w:customStyle="1" w:styleId="WW8Num5z8">
    <w:name w:val="WW8Num5z8"/>
    <w:rsid w:val="00A32E4B"/>
  </w:style>
  <w:style w:type="character" w:customStyle="1" w:styleId="WW8Num7z2">
    <w:name w:val="WW8Num7z2"/>
    <w:rsid w:val="00A32E4B"/>
  </w:style>
  <w:style w:type="character" w:customStyle="1" w:styleId="WW8Num7z4">
    <w:name w:val="WW8Num7z4"/>
    <w:rsid w:val="00A32E4B"/>
  </w:style>
  <w:style w:type="character" w:customStyle="1" w:styleId="WW8Num7z5">
    <w:name w:val="WW8Num7z5"/>
    <w:rsid w:val="00A32E4B"/>
  </w:style>
  <w:style w:type="character" w:customStyle="1" w:styleId="WW8Num7z6">
    <w:name w:val="WW8Num7z6"/>
    <w:rsid w:val="00A32E4B"/>
  </w:style>
  <w:style w:type="character" w:customStyle="1" w:styleId="WW8Num7z7">
    <w:name w:val="WW8Num7z7"/>
    <w:rsid w:val="00A32E4B"/>
  </w:style>
  <w:style w:type="character" w:customStyle="1" w:styleId="WW8Num7z8">
    <w:name w:val="WW8Num7z8"/>
    <w:rsid w:val="00A32E4B"/>
  </w:style>
  <w:style w:type="character" w:customStyle="1" w:styleId="WW8Num8z2">
    <w:name w:val="WW8Num8z2"/>
    <w:rsid w:val="00A32E4B"/>
  </w:style>
  <w:style w:type="character" w:customStyle="1" w:styleId="WW8Num8z4">
    <w:name w:val="WW8Num8z4"/>
    <w:rsid w:val="00A32E4B"/>
  </w:style>
  <w:style w:type="character" w:customStyle="1" w:styleId="WW8Num8z5">
    <w:name w:val="WW8Num8z5"/>
    <w:rsid w:val="00A32E4B"/>
  </w:style>
  <w:style w:type="character" w:customStyle="1" w:styleId="WW8Num8z6">
    <w:name w:val="WW8Num8z6"/>
    <w:rsid w:val="00A32E4B"/>
  </w:style>
  <w:style w:type="character" w:customStyle="1" w:styleId="WW8Num8z7">
    <w:name w:val="WW8Num8z7"/>
    <w:rsid w:val="00A32E4B"/>
  </w:style>
  <w:style w:type="character" w:customStyle="1" w:styleId="WW8Num8z8">
    <w:name w:val="WW8Num8z8"/>
    <w:rsid w:val="00A32E4B"/>
  </w:style>
  <w:style w:type="character" w:customStyle="1" w:styleId="WW8Num9z3">
    <w:name w:val="WW8Num9z3"/>
    <w:rsid w:val="00A32E4B"/>
    <w:rPr>
      <w:rFonts w:ascii="Symbol" w:hAnsi="Symbol" w:cs="Symbol" w:hint="default"/>
    </w:rPr>
  </w:style>
  <w:style w:type="character" w:customStyle="1" w:styleId="WW8Num11z2">
    <w:name w:val="WW8Num11z2"/>
    <w:rsid w:val="00A32E4B"/>
  </w:style>
  <w:style w:type="character" w:customStyle="1" w:styleId="WW8Num11z3">
    <w:name w:val="WW8Num11z3"/>
    <w:rsid w:val="00A32E4B"/>
  </w:style>
  <w:style w:type="character" w:customStyle="1" w:styleId="WW8Num11z4">
    <w:name w:val="WW8Num11z4"/>
    <w:rsid w:val="00A32E4B"/>
  </w:style>
  <w:style w:type="character" w:customStyle="1" w:styleId="WW8Num11z5">
    <w:name w:val="WW8Num11z5"/>
    <w:rsid w:val="00A32E4B"/>
  </w:style>
  <w:style w:type="character" w:customStyle="1" w:styleId="WW8Num11z6">
    <w:name w:val="WW8Num11z6"/>
    <w:rsid w:val="00A32E4B"/>
  </w:style>
  <w:style w:type="character" w:customStyle="1" w:styleId="WW8Num11z7">
    <w:name w:val="WW8Num11z7"/>
    <w:rsid w:val="00A32E4B"/>
  </w:style>
  <w:style w:type="character" w:customStyle="1" w:styleId="WW8Num11z8">
    <w:name w:val="WW8Num11z8"/>
    <w:rsid w:val="00A32E4B"/>
  </w:style>
  <w:style w:type="character" w:styleId="Uwydatnienie">
    <w:name w:val="Emphasis"/>
    <w:qFormat/>
    <w:rsid w:val="00A32E4B"/>
    <w:rPr>
      <w:i/>
      <w:iCs/>
    </w:rPr>
  </w:style>
  <w:style w:type="character" w:customStyle="1" w:styleId="Odwoaniedokomentarza1">
    <w:name w:val="Odwołanie do komentarza1"/>
    <w:rsid w:val="00A32E4B"/>
    <w:rPr>
      <w:sz w:val="16"/>
      <w:szCs w:val="16"/>
    </w:rPr>
  </w:style>
  <w:style w:type="character" w:customStyle="1" w:styleId="Znakiprzypiswdolnych">
    <w:name w:val="Znaki przypisów dolnych"/>
    <w:rsid w:val="00A32E4B"/>
    <w:rPr>
      <w:vertAlign w:val="superscript"/>
    </w:rPr>
  </w:style>
  <w:style w:type="character" w:customStyle="1" w:styleId="FontStyle103">
    <w:name w:val="Font Style103"/>
    <w:rsid w:val="00A32E4B"/>
    <w:rPr>
      <w:rFonts w:ascii="Verdana" w:hAnsi="Verdana" w:cs="Verdana"/>
      <w:color w:val="000000"/>
      <w:sz w:val="18"/>
      <w:szCs w:val="18"/>
    </w:rPr>
  </w:style>
  <w:style w:type="character" w:customStyle="1" w:styleId="FontStyle101">
    <w:name w:val="Font Style101"/>
    <w:rsid w:val="00A32E4B"/>
    <w:rPr>
      <w:rFonts w:ascii="Verdana" w:hAnsi="Verdana" w:cs="Verdana"/>
      <w:b/>
      <w:bCs/>
      <w:color w:val="000000"/>
      <w:sz w:val="18"/>
      <w:szCs w:val="18"/>
    </w:rPr>
  </w:style>
  <w:style w:type="character" w:customStyle="1" w:styleId="apple-style-span">
    <w:name w:val="apple-style-span"/>
    <w:basedOn w:val="Domylnaczcionkaakapitu1"/>
    <w:rsid w:val="00A32E4B"/>
  </w:style>
  <w:style w:type="character" w:customStyle="1" w:styleId="left">
    <w:name w:val="left"/>
    <w:basedOn w:val="Domylnaczcionkaakapitu1"/>
    <w:rsid w:val="00A32E4B"/>
  </w:style>
  <w:style w:type="character" w:customStyle="1" w:styleId="Odwoaniedokomentarza2">
    <w:name w:val="Odwołanie do komentarza2"/>
    <w:rsid w:val="00A32E4B"/>
    <w:rPr>
      <w:sz w:val="16"/>
      <w:szCs w:val="16"/>
    </w:rPr>
  </w:style>
  <w:style w:type="paragraph" w:customStyle="1" w:styleId="Nagwek30">
    <w:name w:val="Nagłówek3"/>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Nagwek20">
    <w:name w:val="Nagłówek2"/>
    <w:basedOn w:val="Normalny"/>
    <w:next w:val="Tekstpodstawowy"/>
    <w:rsid w:val="00A32E4B"/>
    <w:pPr>
      <w:keepNext/>
      <w:suppressAutoHyphens/>
      <w:spacing w:before="240" w:after="120" w:line="240" w:lineRule="auto"/>
    </w:pPr>
    <w:rPr>
      <w:rFonts w:ascii="Liberation Sans" w:eastAsia="Microsoft YaHei" w:hAnsi="Liberation Sans" w:cs="Lucida Sans"/>
      <w:sz w:val="28"/>
      <w:szCs w:val="28"/>
      <w:lang w:eastAsia="zh-CN"/>
    </w:rPr>
  </w:style>
  <w:style w:type="paragraph" w:customStyle="1" w:styleId="Legenda2">
    <w:name w:val="Legenda2"/>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egenda1">
    <w:name w:val="Legenda1"/>
    <w:basedOn w:val="Normalny"/>
    <w:rsid w:val="00A32E4B"/>
    <w:pPr>
      <w:suppressLineNumbers/>
      <w:suppressAutoHyphens/>
      <w:spacing w:before="120" w:after="120" w:line="240" w:lineRule="auto"/>
    </w:pPr>
    <w:rPr>
      <w:rFonts w:ascii="Times New Roman" w:eastAsia="Times New Roman" w:hAnsi="Times New Roman" w:cs="Lucida Sans"/>
      <w:i/>
      <w:iCs/>
      <w:sz w:val="24"/>
      <w:szCs w:val="24"/>
      <w:lang w:eastAsia="zh-CN"/>
    </w:rPr>
  </w:style>
  <w:style w:type="paragraph" w:customStyle="1" w:styleId="Listapunktowana21">
    <w:name w:val="Lista punktowana 21"/>
    <w:basedOn w:val="Normalny"/>
    <w:rsid w:val="00A32E4B"/>
    <w:pPr>
      <w:suppressAutoHyphens/>
      <w:spacing w:after="0" w:line="240" w:lineRule="auto"/>
      <w:ind w:left="566" w:hanging="283"/>
    </w:pPr>
    <w:rPr>
      <w:rFonts w:ascii="Times New Roman" w:eastAsia="Times New Roman" w:hAnsi="Times New Roman" w:cs="Times New Roman"/>
      <w:sz w:val="24"/>
      <w:szCs w:val="24"/>
      <w:lang w:eastAsia="zh-CN"/>
    </w:rPr>
  </w:style>
  <w:style w:type="paragraph" w:customStyle="1" w:styleId="Lista-kontynuacja21">
    <w:name w:val="Lista - kontynuacja 21"/>
    <w:basedOn w:val="Normalny"/>
    <w:rsid w:val="00A32E4B"/>
    <w:pPr>
      <w:suppressAutoHyphens/>
      <w:spacing w:after="120" w:line="240" w:lineRule="auto"/>
      <w:ind w:left="566"/>
    </w:pPr>
    <w:rPr>
      <w:rFonts w:ascii="Times New Roman" w:eastAsia="Times New Roman" w:hAnsi="Times New Roman" w:cs="Times New Roman"/>
      <w:sz w:val="20"/>
      <w:szCs w:val="20"/>
      <w:lang w:eastAsia="zh-CN"/>
    </w:rPr>
  </w:style>
  <w:style w:type="paragraph" w:customStyle="1" w:styleId="Tekstpodstawowywcity21">
    <w:name w:val="Tekst podstawowy wcięty 21"/>
    <w:basedOn w:val="Normalny"/>
    <w:rsid w:val="00A32E4B"/>
    <w:pPr>
      <w:suppressAutoHyphens/>
      <w:spacing w:after="0" w:line="240" w:lineRule="auto"/>
      <w:ind w:firstLine="420"/>
    </w:pPr>
    <w:rPr>
      <w:rFonts w:ascii="Times New Roman" w:eastAsia="Times New Roman" w:hAnsi="Times New Roman" w:cs="Times New Roman"/>
      <w:b/>
      <w:bCs/>
      <w:i/>
      <w:iCs/>
      <w:sz w:val="24"/>
      <w:szCs w:val="24"/>
      <w:lang w:eastAsia="zh-CN"/>
    </w:rPr>
  </w:style>
  <w:style w:type="paragraph" w:customStyle="1" w:styleId="Tekstpodstawowywcity31">
    <w:name w:val="Tekst podstawowy wcięty 31"/>
    <w:basedOn w:val="Normalny"/>
    <w:rsid w:val="00A32E4B"/>
    <w:pPr>
      <w:suppressAutoHyphens/>
      <w:spacing w:before="240" w:after="120" w:line="240" w:lineRule="auto"/>
      <w:ind w:left="567" w:hanging="567"/>
      <w:jc w:val="both"/>
    </w:pPr>
    <w:rPr>
      <w:rFonts w:ascii="Times New Roman" w:eastAsia="Times New Roman" w:hAnsi="Times New Roman" w:cs="Times New Roman"/>
      <w:szCs w:val="24"/>
      <w:lang w:eastAsia="zh-CN"/>
    </w:rPr>
  </w:style>
  <w:style w:type="paragraph" w:customStyle="1" w:styleId="Zwykytekst1">
    <w:name w:val="Zwykły tekst1"/>
    <w:basedOn w:val="Normalny"/>
    <w:rsid w:val="00A32E4B"/>
    <w:pPr>
      <w:suppressAutoHyphens/>
      <w:spacing w:after="0" w:line="240" w:lineRule="auto"/>
    </w:pPr>
    <w:rPr>
      <w:rFonts w:ascii="Courier New" w:eastAsia="Times New Roman" w:hAnsi="Courier New" w:cs="Courier New"/>
      <w:sz w:val="20"/>
      <w:szCs w:val="20"/>
      <w:lang w:eastAsia="zh-CN"/>
    </w:rPr>
  </w:style>
  <w:style w:type="paragraph" w:customStyle="1" w:styleId="tytu0">
    <w:name w:val="tytuł"/>
    <w:basedOn w:val="Normalny"/>
    <w:next w:val="Normalny"/>
    <w:rsid w:val="00A32E4B"/>
    <w:pPr>
      <w:suppressAutoHyphens/>
      <w:spacing w:after="0" w:line="240" w:lineRule="auto"/>
      <w:jc w:val="right"/>
    </w:pPr>
    <w:rPr>
      <w:rFonts w:ascii="Tahoma" w:eastAsia="Times New Roman" w:hAnsi="Tahoma" w:cs="Tahoma"/>
      <w:b/>
      <w:sz w:val="28"/>
      <w:szCs w:val="28"/>
      <w:u w:val="single"/>
      <w:lang w:eastAsia="zh-CN"/>
    </w:rPr>
  </w:style>
  <w:style w:type="paragraph" w:customStyle="1" w:styleId="zacznik">
    <w:name w:val="załącznik"/>
    <w:basedOn w:val="Tekstpodstawowy"/>
    <w:rsid w:val="00A32E4B"/>
    <w:pPr>
      <w:tabs>
        <w:tab w:val="left" w:pos="1843"/>
      </w:tabs>
      <w:suppressAutoHyphens/>
      <w:spacing w:after="0" w:line="240" w:lineRule="auto"/>
      <w:ind w:left="3240" w:right="-157" w:hanging="2520"/>
    </w:pPr>
    <w:rPr>
      <w:rFonts w:ascii="Times New Roman" w:eastAsia="Times New Roman" w:hAnsi="Times New Roman" w:cs="Times New Roman"/>
      <w:iCs/>
      <w:sz w:val="24"/>
      <w:szCs w:val="20"/>
      <w:lang w:eastAsia="zh-CN"/>
    </w:rPr>
  </w:style>
  <w:style w:type="paragraph" w:customStyle="1" w:styleId="rozdzia">
    <w:name w:val="rozdział"/>
    <w:basedOn w:val="Normalny"/>
    <w:rsid w:val="00A32E4B"/>
    <w:pPr>
      <w:suppressAutoHyphens/>
      <w:spacing w:after="0" w:line="240" w:lineRule="auto"/>
      <w:ind w:left="709" w:hanging="709"/>
      <w:jc w:val="both"/>
    </w:pPr>
    <w:rPr>
      <w:rFonts w:ascii="Times New Roman" w:eastAsia="Times New Roman" w:hAnsi="Times New Roman" w:cs="Times New Roman"/>
      <w:i/>
      <w:color w:val="000000"/>
      <w:spacing w:val="4"/>
      <w:sz w:val="24"/>
      <w:szCs w:val="24"/>
      <w:lang w:eastAsia="zh-CN"/>
    </w:rPr>
  </w:style>
  <w:style w:type="paragraph" w:customStyle="1" w:styleId="ust">
    <w:name w:val="ust"/>
    <w:rsid w:val="00A32E4B"/>
    <w:pPr>
      <w:suppressAutoHyphens/>
      <w:overflowPunct w:val="0"/>
      <w:autoSpaceDE w:val="0"/>
      <w:spacing w:before="60" w:after="60" w:line="240" w:lineRule="auto"/>
      <w:ind w:left="426" w:hanging="284"/>
      <w:jc w:val="both"/>
    </w:pPr>
    <w:rPr>
      <w:rFonts w:ascii="Times New Roman" w:eastAsia="Times New Roman" w:hAnsi="Times New Roman" w:cs="Times New Roman"/>
      <w:sz w:val="24"/>
      <w:szCs w:val="20"/>
      <w:lang w:eastAsia="zh-CN"/>
    </w:rPr>
  </w:style>
  <w:style w:type="paragraph" w:customStyle="1" w:styleId="pkt">
    <w:name w:val="pkt"/>
    <w:basedOn w:val="Normalny"/>
    <w:rsid w:val="00A32E4B"/>
    <w:pPr>
      <w:suppressAutoHyphens/>
      <w:overflowPunct w:val="0"/>
      <w:autoSpaceDE w:val="0"/>
      <w:spacing w:before="60" w:after="60" w:line="240" w:lineRule="auto"/>
      <w:ind w:left="851" w:hanging="295"/>
      <w:jc w:val="both"/>
    </w:pPr>
    <w:rPr>
      <w:rFonts w:ascii="Times New Roman" w:eastAsia="Times New Roman" w:hAnsi="Times New Roman" w:cs="Times New Roman"/>
      <w:sz w:val="24"/>
      <w:szCs w:val="20"/>
      <w:lang w:eastAsia="zh-CN"/>
    </w:rPr>
  </w:style>
  <w:style w:type="paragraph" w:customStyle="1" w:styleId="pkt1">
    <w:name w:val="pkt1"/>
    <w:basedOn w:val="pkt"/>
    <w:rsid w:val="00A32E4B"/>
    <w:pPr>
      <w:ind w:left="850" w:hanging="425"/>
    </w:pPr>
  </w:style>
  <w:style w:type="paragraph" w:customStyle="1" w:styleId="numerowanie">
    <w:name w:val="numerowanie"/>
    <w:basedOn w:val="Normalny"/>
    <w:rsid w:val="00A32E4B"/>
    <w:pPr>
      <w:suppressAutoHyphens/>
      <w:spacing w:after="0" w:line="240" w:lineRule="auto"/>
      <w:jc w:val="both"/>
    </w:pPr>
    <w:rPr>
      <w:rFonts w:ascii="Times New Roman" w:eastAsia="Times New Roman" w:hAnsi="Times New Roman" w:cs="Times New Roman"/>
      <w:bCs/>
      <w:sz w:val="24"/>
      <w:lang w:eastAsia="zh-CN"/>
    </w:rPr>
  </w:style>
  <w:style w:type="paragraph" w:customStyle="1" w:styleId="Nagwekstrony">
    <w:name w:val="Nag?—wek strony"/>
    <w:basedOn w:val="Normalny"/>
    <w:rsid w:val="00A32E4B"/>
    <w:pPr>
      <w:tabs>
        <w:tab w:val="center" w:pos="4153"/>
        <w:tab w:val="right" w:pos="8306"/>
      </w:tabs>
      <w:suppressAutoHyphens/>
      <w:spacing w:after="0" w:line="240" w:lineRule="auto"/>
    </w:pPr>
    <w:rPr>
      <w:rFonts w:ascii="Times New Roman" w:eastAsia="Times New Roman" w:hAnsi="Times New Roman" w:cs="Times New Roman"/>
      <w:sz w:val="20"/>
      <w:szCs w:val="20"/>
      <w:lang w:val="en-GB" w:eastAsia="zh-CN"/>
    </w:rPr>
  </w:style>
  <w:style w:type="paragraph" w:customStyle="1" w:styleId="tabulka">
    <w:name w:val="tabulka"/>
    <w:basedOn w:val="Normalny"/>
    <w:rsid w:val="00A32E4B"/>
    <w:pPr>
      <w:widowControl w:val="0"/>
      <w:suppressAutoHyphens/>
      <w:spacing w:before="120" w:after="0" w:line="240" w:lineRule="exact"/>
      <w:jc w:val="center"/>
    </w:pPr>
    <w:rPr>
      <w:rFonts w:ascii="Arial" w:eastAsia="Times New Roman" w:hAnsi="Arial" w:cs="Arial"/>
      <w:sz w:val="20"/>
      <w:szCs w:val="20"/>
      <w:lang w:val="cs-CZ" w:eastAsia="zh-CN"/>
    </w:rPr>
  </w:style>
  <w:style w:type="paragraph" w:customStyle="1" w:styleId="A">
    <w:name w:val="A"/>
    <w:rsid w:val="00A32E4B"/>
    <w:pPr>
      <w:keepNext/>
      <w:suppressAutoHyphens/>
      <w:spacing w:before="240" w:after="0" w:line="240" w:lineRule="exact"/>
      <w:ind w:left="720" w:hanging="720"/>
      <w:jc w:val="both"/>
    </w:pPr>
    <w:rPr>
      <w:rFonts w:ascii="Times New Roman" w:eastAsia="Times New Roman" w:hAnsi="Times New Roman" w:cs="Times New Roman"/>
      <w:sz w:val="24"/>
      <w:szCs w:val="20"/>
      <w:lang w:val="en-GB" w:eastAsia="zh-CN"/>
    </w:rPr>
  </w:style>
  <w:style w:type="paragraph" w:customStyle="1" w:styleId="Tekstprzypisukocowego1">
    <w:name w:val="Tekst przypisu końcowego1"/>
    <w:basedOn w:val="Normalny"/>
    <w:rsid w:val="00A32E4B"/>
    <w:pPr>
      <w:suppressAutoHyphens/>
      <w:spacing w:before="120" w:after="0" w:line="240" w:lineRule="auto"/>
    </w:pPr>
    <w:rPr>
      <w:rFonts w:ascii="Times New Roman" w:eastAsia="Times New Roman" w:hAnsi="Times New Roman" w:cs="Times New Roman"/>
      <w:sz w:val="20"/>
      <w:szCs w:val="20"/>
      <w:lang w:eastAsia="zh-CN"/>
    </w:rPr>
  </w:style>
  <w:style w:type="paragraph" w:customStyle="1" w:styleId="Text1">
    <w:name w:val="Text_1"/>
    <w:basedOn w:val="Normalny"/>
    <w:rsid w:val="00A32E4B"/>
    <w:pPr>
      <w:suppressAutoHyphens/>
      <w:spacing w:after="120" w:line="240" w:lineRule="auto"/>
      <w:ind w:left="425" w:hanging="425"/>
      <w:jc w:val="both"/>
    </w:pPr>
    <w:rPr>
      <w:rFonts w:ascii="Times New Roman" w:eastAsia="Times New Roman" w:hAnsi="Times New Roman" w:cs="Times New Roman"/>
      <w:szCs w:val="20"/>
      <w:lang w:eastAsia="zh-CN"/>
    </w:rPr>
  </w:style>
  <w:style w:type="paragraph" w:customStyle="1" w:styleId="B">
    <w:name w:val="B"/>
    <w:rsid w:val="00A32E4B"/>
    <w:pPr>
      <w:suppressAutoHyphens/>
      <w:spacing w:before="240" w:after="0" w:line="240" w:lineRule="exact"/>
      <w:ind w:left="720"/>
      <w:jc w:val="both"/>
    </w:pPr>
    <w:rPr>
      <w:rFonts w:ascii="Times New Roman" w:eastAsia="Times New Roman" w:hAnsi="Times New Roman" w:cs="Times New Roman"/>
      <w:sz w:val="24"/>
      <w:szCs w:val="20"/>
      <w:lang w:val="en-GB" w:eastAsia="zh-CN"/>
    </w:rPr>
  </w:style>
  <w:style w:type="paragraph" w:customStyle="1" w:styleId="Tekstkomentarza1">
    <w:name w:val="Tekst komentarza1"/>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paragraph" w:customStyle="1" w:styleId="Tekstpodstawowy32">
    <w:name w:val="Tekst podstawowy 32"/>
    <w:basedOn w:val="Normalny"/>
    <w:rsid w:val="00A32E4B"/>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eastAsia="zh-CN"/>
    </w:rPr>
  </w:style>
  <w:style w:type="paragraph" w:customStyle="1" w:styleId="WP1Tekstpodstawowy">
    <w:name w:val="WP1 Tekst podstawowy"/>
    <w:basedOn w:val="Tekstpodstawowy31"/>
    <w:rsid w:val="00A32E4B"/>
    <w:pPr>
      <w:widowControl/>
      <w:spacing w:before="120"/>
    </w:pPr>
    <w:rPr>
      <w:rFonts w:ascii="Arial" w:hAnsi="Arial" w:cs="Arial"/>
      <w:sz w:val="20"/>
      <w:szCs w:val="16"/>
    </w:rPr>
  </w:style>
  <w:style w:type="paragraph" w:customStyle="1" w:styleId="Trescznumztab">
    <w:name w:val="Tresc z num. z tab."/>
    <w:basedOn w:val="Normalny"/>
    <w:rsid w:val="00A32E4B"/>
    <w:pPr>
      <w:widowControl w:val="0"/>
      <w:tabs>
        <w:tab w:val="left" w:pos="567"/>
        <w:tab w:val="left" w:pos="5103"/>
        <w:tab w:val="left" w:pos="6804"/>
        <w:tab w:val="right" w:pos="8505"/>
      </w:tabs>
      <w:suppressAutoHyphens/>
      <w:spacing w:after="120" w:line="300" w:lineRule="auto"/>
    </w:pPr>
    <w:rPr>
      <w:rFonts w:ascii="Times New Roman" w:eastAsia="Times New Roman" w:hAnsi="Times New Roman" w:cs="Times New Roman"/>
      <w:sz w:val="24"/>
      <w:szCs w:val="20"/>
      <w:lang w:eastAsia="zh-CN"/>
    </w:rPr>
  </w:style>
  <w:style w:type="paragraph" w:customStyle="1" w:styleId="Tresc">
    <w:name w:val="Tresc"/>
    <w:basedOn w:val="Normalny"/>
    <w:rsid w:val="00A32E4B"/>
    <w:pPr>
      <w:suppressAutoHyphens/>
      <w:spacing w:after="120" w:line="300" w:lineRule="auto"/>
      <w:jc w:val="both"/>
    </w:pPr>
    <w:rPr>
      <w:rFonts w:ascii="Times New Roman" w:eastAsia="Times New Roman" w:hAnsi="Times New Roman" w:cs="Times New Roman"/>
      <w:sz w:val="24"/>
      <w:szCs w:val="20"/>
      <w:lang w:eastAsia="zh-CN"/>
    </w:rPr>
  </w:style>
  <w:style w:type="paragraph" w:styleId="Tekstprzypisudolnego">
    <w:name w:val="footnote text"/>
    <w:basedOn w:val="Normalny"/>
    <w:link w:val="TekstprzypisudolnegoZnak"/>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rsid w:val="00A32E4B"/>
    <w:rPr>
      <w:rFonts w:ascii="Times New Roman" w:eastAsia="Times New Roman" w:hAnsi="Times New Roman" w:cs="Times New Roman"/>
      <w:sz w:val="20"/>
      <w:szCs w:val="20"/>
      <w:lang w:eastAsia="zh-CN"/>
    </w:rPr>
  </w:style>
  <w:style w:type="paragraph" w:customStyle="1" w:styleId="ZnakZnak2Znak">
    <w:name w:val="Znak Znak2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ZnakZnakZnak">
    <w:name w:val="Znak Znak2 Znak Znak Znak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ZnakZnak2ZnakZnakZnakZnak">
    <w:name w:val="Znak Znak2 Znak Znak Znak Znak"/>
    <w:basedOn w:val="Normalny"/>
    <w:rsid w:val="00A32E4B"/>
    <w:pPr>
      <w:suppressAutoHyphens/>
      <w:spacing w:after="0" w:line="240" w:lineRule="auto"/>
    </w:pPr>
    <w:rPr>
      <w:rFonts w:ascii="Times New Roman" w:eastAsia="Times New Roman" w:hAnsi="Times New Roman" w:cs="Times New Roman"/>
      <w:sz w:val="24"/>
      <w:szCs w:val="24"/>
      <w:lang w:eastAsia="zh-CN"/>
    </w:rPr>
  </w:style>
  <w:style w:type="paragraph" w:customStyle="1" w:styleId="Style42">
    <w:name w:val="Style42"/>
    <w:basedOn w:val="Normalny"/>
    <w:rsid w:val="00A32E4B"/>
    <w:pPr>
      <w:widowControl w:val="0"/>
      <w:suppressAutoHyphens/>
      <w:autoSpaceDE w:val="0"/>
      <w:spacing w:after="0" w:line="244" w:lineRule="exact"/>
      <w:ind w:hanging="715"/>
      <w:jc w:val="both"/>
    </w:pPr>
    <w:rPr>
      <w:rFonts w:ascii="Verdana" w:eastAsia="Times New Roman" w:hAnsi="Verdana" w:cs="Verdana"/>
      <w:sz w:val="24"/>
      <w:szCs w:val="24"/>
      <w:lang w:eastAsia="zh-CN"/>
    </w:rPr>
  </w:style>
  <w:style w:type="paragraph" w:customStyle="1" w:styleId="Style62">
    <w:name w:val="Style6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
    <w:name w:val="Style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
    <w:name w:val="Style2"/>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53">
    <w:name w:val="Style5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4">
    <w:name w:val="Style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6">
    <w:name w:val="Style6"/>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10">
    <w:name w:val="Style10"/>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7">
    <w:name w:val="Style27"/>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28">
    <w:name w:val="Style28"/>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3">
    <w:name w:val="Style33"/>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34">
    <w:name w:val="Style34"/>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Style75">
    <w:name w:val="Style75"/>
    <w:basedOn w:val="Normalny"/>
    <w:rsid w:val="00A32E4B"/>
    <w:pPr>
      <w:widowControl w:val="0"/>
      <w:suppressAutoHyphens/>
      <w:autoSpaceDE w:val="0"/>
      <w:spacing w:after="0" w:line="240" w:lineRule="auto"/>
    </w:pPr>
    <w:rPr>
      <w:rFonts w:ascii="Arial" w:eastAsia="Times New Roman" w:hAnsi="Arial" w:cs="Arial"/>
      <w:sz w:val="24"/>
      <w:szCs w:val="24"/>
      <w:lang w:eastAsia="zh-CN"/>
    </w:rPr>
  </w:style>
  <w:style w:type="paragraph" w:customStyle="1" w:styleId="BalloonText1">
    <w:name w:val="Balloon Text1"/>
    <w:basedOn w:val="Normalny"/>
    <w:rsid w:val="00A32E4B"/>
    <w:pPr>
      <w:suppressAutoHyphens/>
      <w:overflowPunct w:val="0"/>
      <w:autoSpaceDE w:val="0"/>
      <w:spacing w:after="0" w:line="240" w:lineRule="auto"/>
    </w:pPr>
    <w:rPr>
      <w:rFonts w:ascii="Tahoma" w:eastAsia="Times New Roman" w:hAnsi="Tahoma" w:cs="Tahoma"/>
      <w:sz w:val="16"/>
      <w:szCs w:val="16"/>
      <w:lang w:eastAsia="zh-CN"/>
    </w:rPr>
  </w:style>
  <w:style w:type="paragraph" w:customStyle="1" w:styleId="Tekstkomentarza2">
    <w:name w:val="Tekst komentarza2"/>
    <w:basedOn w:val="Normalny"/>
    <w:rsid w:val="00A32E4B"/>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1">
    <w:name w:val="Tekst komentarza Znak1"/>
    <w:uiPriority w:val="99"/>
    <w:semiHidden/>
    <w:rsid w:val="00A32E4B"/>
    <w:rPr>
      <w:lang w:eastAsia="zh-CN"/>
    </w:rPr>
  </w:style>
  <w:style w:type="paragraph" w:customStyle="1" w:styleId="WW-Tretekstu">
    <w:name w:val="WW-Treść tekstu"/>
    <w:basedOn w:val="Normalny"/>
    <w:rsid w:val="00C610F4"/>
    <w:pPr>
      <w:tabs>
        <w:tab w:val="left" w:pos="708"/>
      </w:tabs>
      <w:suppressAutoHyphens/>
      <w:spacing w:after="0" w:line="240" w:lineRule="auto"/>
      <w:jc w:val="center"/>
    </w:pPr>
    <w:rPr>
      <w:rFonts w:ascii="Times New Roman" w:eastAsia="Times New Roman" w:hAnsi="Times New Roman" w:cs="Times New Roman"/>
      <w:b/>
      <w:i/>
      <w:sz w:val="28"/>
      <w:szCs w:val="20"/>
      <w:lang w:eastAsia="zh-CN"/>
    </w:rPr>
  </w:style>
  <w:style w:type="paragraph" w:customStyle="1" w:styleId="Tekstpodstawowy211">
    <w:name w:val="Tekst podstawowy 211"/>
    <w:basedOn w:val="Domylnie"/>
    <w:rsid w:val="00C610F4"/>
    <w:pPr>
      <w:jc w:val="center"/>
    </w:pPr>
    <w:rPr>
      <w:b/>
      <w:sz w:val="24"/>
    </w:rPr>
  </w:style>
  <w:style w:type="paragraph" w:styleId="Listapunktowana">
    <w:name w:val="List Bullet"/>
    <w:basedOn w:val="Normalny"/>
    <w:uiPriority w:val="99"/>
    <w:unhideWhenUsed/>
    <w:rsid w:val="00433395"/>
    <w:pPr>
      <w:numPr>
        <w:numId w:val="6"/>
      </w:numPr>
      <w:contextualSpacing/>
    </w:pPr>
  </w:style>
  <w:style w:type="character" w:styleId="Odwoanieprzypisudolnego">
    <w:name w:val="footnote reference"/>
    <w:basedOn w:val="Domylnaczcionkaakapitu"/>
    <w:uiPriority w:val="99"/>
    <w:semiHidden/>
    <w:unhideWhenUsed/>
    <w:rsid w:val="00503A0E"/>
    <w:rPr>
      <w:vertAlign w:val="superscript"/>
    </w:rPr>
  </w:style>
  <w:style w:type="paragraph" w:customStyle="1" w:styleId="WW-Tekstpodstawowywcity2">
    <w:name w:val="WW-Tekst podstawowy wcięty 2"/>
    <w:basedOn w:val="Normalny"/>
    <w:rsid w:val="00E93C8C"/>
    <w:pPr>
      <w:suppressAutoHyphens/>
      <w:spacing w:after="0" w:line="240" w:lineRule="auto"/>
      <w:ind w:left="2832" w:hanging="564"/>
    </w:pPr>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1399681">
      <w:bodyDiv w:val="1"/>
      <w:marLeft w:val="0"/>
      <w:marRight w:val="0"/>
      <w:marTop w:val="0"/>
      <w:marBottom w:val="0"/>
      <w:divBdr>
        <w:top w:val="none" w:sz="0" w:space="0" w:color="auto"/>
        <w:left w:val="none" w:sz="0" w:space="0" w:color="auto"/>
        <w:bottom w:val="none" w:sz="0" w:space="0" w:color="auto"/>
        <w:right w:val="none" w:sz="0" w:space="0" w:color="auto"/>
      </w:divBdr>
      <w:divsChild>
        <w:div w:id="573197951">
          <w:marLeft w:val="0"/>
          <w:marRight w:val="0"/>
          <w:marTop w:val="0"/>
          <w:marBottom w:val="0"/>
          <w:divBdr>
            <w:top w:val="none" w:sz="0" w:space="0" w:color="auto"/>
            <w:left w:val="none" w:sz="0" w:space="0" w:color="auto"/>
            <w:bottom w:val="none" w:sz="0" w:space="0" w:color="auto"/>
            <w:right w:val="none" w:sz="0" w:space="0" w:color="auto"/>
          </w:divBdr>
        </w:div>
        <w:div w:id="1879463439">
          <w:marLeft w:val="0"/>
          <w:marRight w:val="0"/>
          <w:marTop w:val="0"/>
          <w:marBottom w:val="0"/>
          <w:divBdr>
            <w:top w:val="none" w:sz="0" w:space="0" w:color="auto"/>
            <w:left w:val="none" w:sz="0" w:space="0" w:color="auto"/>
            <w:bottom w:val="none" w:sz="0" w:space="0" w:color="auto"/>
            <w:right w:val="none" w:sz="0" w:space="0" w:color="auto"/>
          </w:divBdr>
        </w:div>
        <w:div w:id="743064220">
          <w:marLeft w:val="0"/>
          <w:marRight w:val="0"/>
          <w:marTop w:val="0"/>
          <w:marBottom w:val="0"/>
          <w:divBdr>
            <w:top w:val="none" w:sz="0" w:space="0" w:color="auto"/>
            <w:left w:val="none" w:sz="0" w:space="0" w:color="auto"/>
            <w:bottom w:val="none" w:sz="0" w:space="0" w:color="auto"/>
            <w:right w:val="none" w:sz="0" w:space="0" w:color="auto"/>
          </w:divBdr>
        </w:div>
        <w:div w:id="1840146952">
          <w:marLeft w:val="0"/>
          <w:marRight w:val="0"/>
          <w:marTop w:val="0"/>
          <w:marBottom w:val="0"/>
          <w:divBdr>
            <w:top w:val="none" w:sz="0" w:space="0" w:color="auto"/>
            <w:left w:val="none" w:sz="0" w:space="0" w:color="auto"/>
            <w:bottom w:val="none" w:sz="0" w:space="0" w:color="auto"/>
            <w:right w:val="none" w:sz="0" w:space="0" w:color="auto"/>
          </w:divBdr>
        </w:div>
        <w:div w:id="1742285484">
          <w:marLeft w:val="0"/>
          <w:marRight w:val="0"/>
          <w:marTop w:val="0"/>
          <w:marBottom w:val="0"/>
          <w:divBdr>
            <w:top w:val="none" w:sz="0" w:space="0" w:color="auto"/>
            <w:left w:val="none" w:sz="0" w:space="0" w:color="auto"/>
            <w:bottom w:val="none" w:sz="0" w:space="0" w:color="auto"/>
            <w:right w:val="none" w:sz="0" w:space="0" w:color="auto"/>
          </w:divBdr>
        </w:div>
      </w:divsChild>
    </w:div>
    <w:div w:id="344015311">
      <w:bodyDiv w:val="1"/>
      <w:marLeft w:val="0"/>
      <w:marRight w:val="0"/>
      <w:marTop w:val="0"/>
      <w:marBottom w:val="0"/>
      <w:divBdr>
        <w:top w:val="none" w:sz="0" w:space="0" w:color="auto"/>
        <w:left w:val="none" w:sz="0" w:space="0" w:color="auto"/>
        <w:bottom w:val="none" w:sz="0" w:space="0" w:color="auto"/>
        <w:right w:val="none" w:sz="0" w:space="0" w:color="auto"/>
      </w:divBdr>
    </w:div>
    <w:div w:id="1072311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45-instrukcje" TargetMode="External"/><Relationship Id="rId18" Type="http://schemas.openxmlformats.org/officeDocument/2006/relationships/hyperlink" Target="https://platforma"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strona/1-regulamin" TargetMode="External"/><Relationship Id="rId17" Type="http://schemas.openxmlformats.org/officeDocument/2006/relationships/hyperlink" Target="https://drive.google.com/file/d/1Kd1DttbBeiNWt4q4slS4t76lZVKPbkyD/view" TargetMode="External"/><Relationship Id="rId2" Type="http://schemas.openxmlformats.org/officeDocument/2006/relationships/numbering" Target="numbering.xml"/><Relationship Id="rId16" Type="http://schemas.openxmlformats.org/officeDocument/2006/relationships/hyperlink" Target="http://www.platformazakupowa.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gkkoszalin.pl/" TargetMode="External"/><Relationship Id="rId5" Type="http://schemas.openxmlformats.org/officeDocument/2006/relationships/webSettings" Target="webSettings.xml"/><Relationship Id="rId15" Type="http://schemas.openxmlformats.org/officeDocument/2006/relationships/hyperlink" Target="mailto:anna.pienkowska@pgkkoszalin.pl" TargetMode="External"/><Relationship Id="rId10" Type="http://schemas.openxmlformats.org/officeDocument/2006/relationships/hyperlink" Target="mailto:anna.pienkowska@pgkkoszalin.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gk@pgkkoszalin.pl" TargetMode="External"/><Relationship Id="rId14" Type="http://schemas.openxmlformats.org/officeDocument/2006/relationships/hyperlink" Target="https://docs.google.com/document/d/1CETIe4hPE_fnKCUjWGpnw9yWhdbtc0YTlqtgUxMAwRo/edi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70BFE5-216C-4BB3-8256-B94B346B56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5624</TotalTime>
  <Pages>15</Pages>
  <Words>5893</Words>
  <Characters>35360</Characters>
  <Application>Microsoft Office Word</Application>
  <DocSecurity>0</DocSecurity>
  <Lines>294</Lines>
  <Paragraphs>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Regina Fibingier</dc:creator>
  <cp:keywords/>
  <dc:description/>
  <cp:lastModifiedBy>Anna Pieńkowska</cp:lastModifiedBy>
  <cp:revision>1412</cp:revision>
  <cp:lastPrinted>2024-10-01T11:50:00Z</cp:lastPrinted>
  <dcterms:created xsi:type="dcterms:W3CDTF">2023-10-19T06:46:00Z</dcterms:created>
  <dcterms:modified xsi:type="dcterms:W3CDTF">2024-11-11T18:32:00Z</dcterms:modified>
</cp:coreProperties>
</file>