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DB68D4" w:rsidRPr="00DD74F7" w14:paraId="352BD281" w14:textId="77777777" w:rsidTr="003A2FAC">
        <w:tc>
          <w:tcPr>
            <w:tcW w:w="2500" w:type="pct"/>
            <w:shd w:val="clear" w:color="auto" w:fill="auto"/>
          </w:tcPr>
          <w:p w14:paraId="4B5A0DC2" w14:textId="020AC86E" w:rsidR="00D20585" w:rsidRPr="00D20585" w:rsidRDefault="00D20585" w:rsidP="00D2058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2"/>
              </w:rPr>
            </w:pPr>
            <w:r w:rsidRPr="00D20585">
              <w:rPr>
                <w:color w:val="000000"/>
                <w:sz w:val="20"/>
                <w:szCs w:val="22"/>
              </w:rPr>
              <w:t>SRZP261-00</w:t>
            </w:r>
            <w:r w:rsidR="00C63C8B">
              <w:rPr>
                <w:color w:val="000000"/>
                <w:sz w:val="20"/>
                <w:szCs w:val="22"/>
              </w:rPr>
              <w:t>28</w:t>
            </w:r>
            <w:r w:rsidRPr="00D20585">
              <w:rPr>
                <w:color w:val="000000"/>
                <w:sz w:val="20"/>
                <w:szCs w:val="22"/>
              </w:rPr>
              <w:t xml:space="preserve">/24 </w:t>
            </w:r>
          </w:p>
          <w:p w14:paraId="3357E6B5" w14:textId="58CEA7DD" w:rsidR="00DB68D4" w:rsidRPr="00DD74F7" w:rsidRDefault="00D20585" w:rsidP="00D20585">
            <w:pPr>
              <w:rPr>
                <w:rFonts w:eastAsia="Calibri"/>
                <w:color w:val="434343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="00DB68D4" w:rsidRPr="00DD74F7">
              <w:rPr>
                <w:rFonts w:eastAsia="Calibr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4E3A7F20" w14:textId="2CEAC2E4" w:rsidR="00DB68D4" w:rsidRPr="00DD74F7" w:rsidRDefault="00DB68D4" w:rsidP="003A2FAC">
            <w:pPr>
              <w:jc w:val="right"/>
              <w:rPr>
                <w:rFonts w:eastAsia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>Załącznik</w:t>
            </w:r>
            <w:r w:rsidR="000D7C96"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nr</w:t>
            </w: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</w:t>
            </w:r>
            <w:r w:rsidR="000D7C96" w:rsidRPr="00DD74F7">
              <w:rPr>
                <w:rFonts w:eastAsia="Calibri"/>
                <w:b/>
                <w:i/>
                <w:iCs/>
                <w:sz w:val="20"/>
                <w:szCs w:val="20"/>
              </w:rPr>
              <w:t>1</w:t>
            </w: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</w:t>
            </w:r>
            <w:r w:rsidR="00D20585">
              <w:rPr>
                <w:rFonts w:eastAsia="Calibri"/>
                <w:b/>
                <w:i/>
                <w:iCs/>
                <w:sz w:val="20"/>
                <w:szCs w:val="20"/>
              </w:rPr>
              <w:br/>
            </w:r>
            <w:r w:rsidRPr="00DD74F7">
              <w:rPr>
                <w:rFonts w:eastAsia="Calibri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6D377D92" w14:textId="77777777" w:rsidR="00DB68D4" w:rsidRPr="00DD74F7" w:rsidRDefault="00264F00" w:rsidP="00641782">
      <w:pPr>
        <w:tabs>
          <w:tab w:val="left" w:pos="5304"/>
        </w:tabs>
        <w:jc w:val="right"/>
        <w:rPr>
          <w:sz w:val="20"/>
          <w:szCs w:val="20"/>
        </w:rPr>
      </w:pPr>
      <w:r w:rsidRPr="00DD74F7">
        <w:rPr>
          <w:sz w:val="20"/>
          <w:szCs w:val="20"/>
        </w:rPr>
        <w:tab/>
      </w:r>
      <w:r w:rsidRPr="00DD74F7">
        <w:rPr>
          <w:sz w:val="20"/>
          <w:szCs w:val="20"/>
        </w:rPr>
        <w:tab/>
        <w:t xml:space="preserve">        </w:t>
      </w:r>
    </w:p>
    <w:p w14:paraId="114E742B" w14:textId="77777777" w:rsidR="00D3701F" w:rsidRPr="00DD74F7" w:rsidRDefault="0072058C" w:rsidP="00D3701F">
      <w:pPr>
        <w:jc w:val="center"/>
        <w:rPr>
          <w:b/>
          <w:sz w:val="24"/>
        </w:rPr>
      </w:pPr>
      <w:r w:rsidRPr="00DD74F7">
        <w:rPr>
          <w:rFonts w:eastAsia="Calibri"/>
          <w:b/>
          <w:sz w:val="24"/>
          <w:szCs w:val="28"/>
        </w:rPr>
        <w:t>FORMULARZ OFERTY</w:t>
      </w:r>
    </w:p>
    <w:p w14:paraId="09CB5E88" w14:textId="77777777" w:rsidR="00D3701F" w:rsidRPr="00DD74F7" w:rsidRDefault="00D3701F" w:rsidP="00D3701F">
      <w:pPr>
        <w:rPr>
          <w:sz w:val="20"/>
          <w:szCs w:val="20"/>
        </w:rPr>
      </w:pPr>
    </w:p>
    <w:p w14:paraId="62348CEB" w14:textId="77777777" w:rsidR="00D20585" w:rsidRPr="00AA2C7F" w:rsidRDefault="00D20585" w:rsidP="00D2058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AA2C7F">
        <w:rPr>
          <w:b/>
          <w:bCs/>
          <w:color w:val="000000"/>
          <w:sz w:val="20"/>
          <w:szCs w:val="22"/>
        </w:rPr>
        <w:t xml:space="preserve">Zamawiający </w:t>
      </w:r>
    </w:p>
    <w:p w14:paraId="150EEE30" w14:textId="77777777" w:rsidR="00D20585" w:rsidRPr="00AA2C7F" w:rsidRDefault="00D20585" w:rsidP="00D20585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  <w:r w:rsidRPr="00AA2C7F">
        <w:rPr>
          <w:b/>
          <w:bCs/>
          <w:color w:val="000000"/>
          <w:sz w:val="20"/>
          <w:szCs w:val="22"/>
        </w:rPr>
        <w:t>Powiat Zawierciański – Starostwo Powiatowe w Zawierciu</w:t>
      </w:r>
    </w:p>
    <w:p w14:paraId="34A6848A" w14:textId="77777777" w:rsidR="00C63C8B" w:rsidRDefault="00D20585" w:rsidP="00D20585">
      <w:pPr>
        <w:jc w:val="left"/>
        <w:rPr>
          <w:b/>
          <w:bCs/>
          <w:color w:val="000000"/>
          <w:sz w:val="20"/>
          <w:szCs w:val="22"/>
        </w:rPr>
      </w:pPr>
      <w:r w:rsidRPr="00AA2C7F">
        <w:rPr>
          <w:b/>
          <w:bCs/>
          <w:color w:val="000000"/>
          <w:sz w:val="20"/>
          <w:szCs w:val="22"/>
        </w:rPr>
        <w:t>ul. Sienkiewicza 34</w:t>
      </w:r>
    </w:p>
    <w:p w14:paraId="5904A6A4" w14:textId="2EB6C4BE" w:rsidR="0072058C" w:rsidRPr="00DD74F7" w:rsidRDefault="00D20585" w:rsidP="00D20585">
      <w:pPr>
        <w:jc w:val="left"/>
        <w:rPr>
          <w:b/>
          <w:sz w:val="20"/>
          <w:szCs w:val="20"/>
        </w:rPr>
      </w:pPr>
      <w:r w:rsidRPr="00AA2C7F">
        <w:rPr>
          <w:b/>
          <w:bCs/>
          <w:color w:val="000000"/>
          <w:sz w:val="20"/>
          <w:szCs w:val="22"/>
        </w:rPr>
        <w:t>42-400 Zawiercie</w:t>
      </w:r>
    </w:p>
    <w:p w14:paraId="334007BC" w14:textId="77777777" w:rsidR="007C552D" w:rsidRPr="00DD74F7" w:rsidRDefault="007C552D" w:rsidP="0072058C">
      <w:pPr>
        <w:pStyle w:val="Standard"/>
        <w:autoSpaceDE w:val="0"/>
        <w:jc w:val="both"/>
        <w:rPr>
          <w:rFonts w:ascii="Arial" w:hAnsi="Arial" w:cs="Arial"/>
          <w:color w:val="000000"/>
        </w:rPr>
      </w:pPr>
    </w:p>
    <w:p w14:paraId="3381C6C9" w14:textId="77777777" w:rsidR="00C63C8B" w:rsidRDefault="00C63C8B" w:rsidP="0072058C">
      <w:pPr>
        <w:pStyle w:val="Standard"/>
        <w:autoSpaceDE w:val="0"/>
        <w:jc w:val="both"/>
        <w:rPr>
          <w:rFonts w:ascii="Arial" w:hAnsi="Arial" w:cs="Arial"/>
          <w:color w:val="000000"/>
          <w:sz w:val="18"/>
          <w:szCs w:val="18"/>
        </w:rPr>
      </w:pPr>
    </w:p>
    <w:p w14:paraId="3A757D5B" w14:textId="733781F7" w:rsidR="0072058C" w:rsidRPr="00AD5841" w:rsidRDefault="0072058C" w:rsidP="0072058C">
      <w:pPr>
        <w:pStyle w:val="Standard"/>
        <w:autoSpaceDE w:val="0"/>
        <w:jc w:val="both"/>
        <w:rPr>
          <w:rFonts w:ascii="Arial" w:hAnsi="Arial" w:cs="Arial"/>
          <w:color w:val="000000"/>
          <w:sz w:val="18"/>
          <w:szCs w:val="18"/>
        </w:rPr>
      </w:pPr>
      <w:r w:rsidRPr="00AD5841">
        <w:rPr>
          <w:rFonts w:ascii="Arial" w:hAnsi="Arial" w:cs="Arial"/>
          <w:color w:val="000000"/>
          <w:sz w:val="18"/>
          <w:szCs w:val="18"/>
        </w:rPr>
        <w:t>W imieniu:</w:t>
      </w:r>
    </w:p>
    <w:p w14:paraId="47CA2538" w14:textId="77777777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AD5841">
        <w:rPr>
          <w:rFonts w:ascii="Arial" w:hAnsi="Arial" w:cs="Arial"/>
          <w:sz w:val="18"/>
          <w:szCs w:val="18"/>
        </w:rPr>
        <w:t>Pełna nazwa (firma) Wykonawcy / Wykonawców w przypadku oferty wspólnej</w:t>
      </w:r>
      <w:r w:rsidRPr="00AD5841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AD5841">
        <w:rPr>
          <w:rFonts w:ascii="Arial" w:hAnsi="Arial" w:cs="Arial"/>
          <w:sz w:val="18"/>
          <w:szCs w:val="18"/>
        </w:rPr>
        <w:t>:</w:t>
      </w:r>
      <w:r w:rsidRPr="00DD74F7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524"/>
      </w:tblGrid>
      <w:tr w:rsidR="0072058C" w:rsidRPr="00DD74F7" w14:paraId="4FB6C7DB" w14:textId="77777777" w:rsidTr="005D22F3">
        <w:trPr>
          <w:trHeight w:val="283"/>
        </w:trPr>
        <w:tc>
          <w:tcPr>
            <w:tcW w:w="9670" w:type="dxa"/>
            <w:shd w:val="clear" w:color="auto" w:fill="auto"/>
          </w:tcPr>
          <w:p w14:paraId="3102B3C1" w14:textId="77777777" w:rsidR="0072058C" w:rsidRPr="00DD74F7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321E071C" w14:textId="77777777" w:rsidR="0072058C" w:rsidRPr="00AD5841" w:rsidRDefault="0072058C" w:rsidP="0072058C">
      <w:pPr>
        <w:pStyle w:val="Standard"/>
        <w:rPr>
          <w:rFonts w:ascii="Arial" w:hAnsi="Arial" w:cs="Arial"/>
          <w:sz w:val="18"/>
          <w:szCs w:val="18"/>
        </w:rPr>
      </w:pPr>
      <w:r w:rsidRPr="00AD5841">
        <w:rPr>
          <w:rFonts w:ascii="Arial" w:hAnsi="Arial" w:cs="Arial"/>
          <w:sz w:val="18"/>
          <w:szCs w:val="18"/>
        </w:rPr>
        <w:t xml:space="preserve">Siedziba / miejsce prowadzenia działalności gospodarczej / miejsce zamieszkania: </w:t>
      </w:r>
      <w:r w:rsidRPr="00AD5841">
        <w:rPr>
          <w:rFonts w:ascii="Arial" w:eastAsia="ArialMT," w:hAnsi="Arial" w:cs="Arial"/>
          <w:b/>
          <w:bCs/>
          <w:color w:val="000000"/>
          <w:sz w:val="18"/>
          <w:szCs w:val="18"/>
        </w:rPr>
        <w:t>¹</w:t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064"/>
        <w:gridCol w:w="138"/>
        <w:gridCol w:w="558"/>
        <w:gridCol w:w="902"/>
        <w:gridCol w:w="1002"/>
        <w:gridCol w:w="918"/>
        <w:gridCol w:w="262"/>
        <w:gridCol w:w="1383"/>
        <w:gridCol w:w="175"/>
        <w:gridCol w:w="3118"/>
      </w:tblGrid>
      <w:tr w:rsidR="0072058C" w:rsidRPr="00AD5841" w14:paraId="347441B9" w14:textId="77777777" w:rsidTr="005D22F3">
        <w:trPr>
          <w:trHeight w:val="283"/>
        </w:trPr>
        <w:tc>
          <w:tcPr>
            <w:tcW w:w="1063" w:type="dxa"/>
            <w:shd w:val="clear" w:color="auto" w:fill="auto"/>
          </w:tcPr>
          <w:p w14:paraId="45037BE3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3876" w:type="dxa"/>
            <w:gridSpan w:val="6"/>
            <w:shd w:val="clear" w:color="auto" w:fill="auto"/>
          </w:tcPr>
          <w:p w14:paraId="31B48E9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2" w:type="dxa"/>
            <w:gridSpan w:val="2"/>
            <w:shd w:val="clear" w:color="auto" w:fill="auto"/>
          </w:tcPr>
          <w:p w14:paraId="76CE98CE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3225" w:type="dxa"/>
            <w:tcBorders>
              <w:bottom w:val="single" w:sz="4" w:space="0" w:color="FFFFFF"/>
            </w:tcBorders>
            <w:shd w:val="clear" w:color="auto" w:fill="auto"/>
          </w:tcPr>
          <w:p w14:paraId="6EC91D4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56F91141" w14:textId="77777777" w:rsidTr="005D22F3">
        <w:trPr>
          <w:trHeight w:val="283"/>
        </w:trPr>
        <w:tc>
          <w:tcPr>
            <w:tcW w:w="1775" w:type="dxa"/>
            <w:gridSpan w:val="3"/>
            <w:shd w:val="clear" w:color="auto" w:fill="auto"/>
          </w:tcPr>
          <w:p w14:paraId="6B0A1A7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województwo:</w:t>
            </w:r>
          </w:p>
        </w:tc>
        <w:tc>
          <w:tcPr>
            <w:tcW w:w="3164" w:type="dxa"/>
            <w:gridSpan w:val="4"/>
            <w:shd w:val="clear" w:color="auto" w:fill="auto"/>
          </w:tcPr>
          <w:p w14:paraId="7DA63346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807" w:type="dxa"/>
            <w:gridSpan w:val="3"/>
            <w:tcBorders>
              <w:right w:val="single" w:sz="4" w:space="0" w:color="FFFFFF"/>
            </w:tcBorders>
            <w:shd w:val="clear" w:color="auto" w:fill="auto"/>
          </w:tcPr>
          <w:p w14:paraId="6C0A01EF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7493B5C3" w14:textId="77777777" w:rsidTr="005D22F3">
        <w:trPr>
          <w:trHeight w:val="283"/>
        </w:trPr>
        <w:tc>
          <w:tcPr>
            <w:tcW w:w="4667" w:type="dxa"/>
            <w:gridSpan w:val="6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2C17C5F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Wpisanej do rejestru przedsiębiorców pod nr KRS:</w:t>
            </w:r>
          </w:p>
        </w:tc>
        <w:tc>
          <w:tcPr>
            <w:tcW w:w="5079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2711E53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76552555" w14:textId="77777777" w:rsidTr="005D22F3">
        <w:trPr>
          <w:trHeight w:val="283"/>
        </w:trPr>
        <w:tc>
          <w:tcPr>
            <w:tcW w:w="1063" w:type="dxa"/>
            <w:shd w:val="clear" w:color="auto" w:fill="auto"/>
          </w:tcPr>
          <w:p w14:paraId="61B0F5EB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NIP:</w:t>
            </w:r>
          </w:p>
        </w:tc>
        <w:tc>
          <w:tcPr>
            <w:tcW w:w="1647" w:type="dxa"/>
            <w:gridSpan w:val="3"/>
            <w:shd w:val="clear" w:color="auto" w:fill="auto"/>
          </w:tcPr>
          <w:p w14:paraId="5CD730C8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05" w:type="dxa"/>
            <w:tcBorders>
              <w:right w:val="single" w:sz="4" w:space="0" w:color="D0CECE"/>
            </w:tcBorders>
            <w:shd w:val="clear" w:color="auto" w:fill="auto"/>
          </w:tcPr>
          <w:p w14:paraId="46773E86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REGON: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67A67AA9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8BC996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D11BFFE" w14:textId="77777777" w:rsidTr="005D22F3">
        <w:trPr>
          <w:trHeight w:val="283"/>
        </w:trPr>
        <w:tc>
          <w:tcPr>
            <w:tcW w:w="3715" w:type="dxa"/>
            <w:gridSpan w:val="5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3B861AE6" w14:textId="77777777" w:rsidR="0072058C" w:rsidRPr="00AD5841" w:rsidRDefault="0072058C">
            <w:pPr>
              <w:pStyle w:val="Standard"/>
              <w:rPr>
                <w:rFonts w:ascii="Arial" w:eastAsia="Calibri, 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NIP spółki cywilnej (</w:t>
            </w:r>
            <w:r w:rsidRPr="00AD5841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dotyczy</w:t>
            </w:r>
            <w:r w:rsidRPr="00AD5841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2C2CE7C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FFFFFF"/>
              <w:left w:val="single" w:sz="4" w:space="0" w:color="D0CECE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2678383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1EDB3A9" w14:textId="77777777" w:rsidTr="005D22F3">
        <w:trPr>
          <w:trHeight w:val="283"/>
        </w:trPr>
        <w:tc>
          <w:tcPr>
            <w:tcW w:w="4939" w:type="dxa"/>
            <w:gridSpan w:val="7"/>
            <w:shd w:val="clear" w:color="auto" w:fill="auto"/>
          </w:tcPr>
          <w:p w14:paraId="5CFF5295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Adres do korespondencji (</w:t>
            </w:r>
            <w:r w:rsidRPr="00AD5841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inny niż adres siedziby</w:t>
            </w:r>
            <w:r w:rsidRPr="00AD5841">
              <w:rPr>
                <w:rFonts w:ascii="Arial" w:eastAsia="Calibri" w:hAnsi="Arial" w:cs="Arial"/>
                <w:sz w:val="18"/>
                <w:szCs w:val="18"/>
              </w:rPr>
              <w:t>):</w:t>
            </w:r>
          </w:p>
        </w:tc>
        <w:tc>
          <w:tcPr>
            <w:tcW w:w="4807" w:type="dxa"/>
            <w:gridSpan w:val="3"/>
            <w:shd w:val="clear" w:color="auto" w:fill="auto"/>
          </w:tcPr>
          <w:p w14:paraId="4A0FF9C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5EA5C32B" w14:textId="77777777" w:rsidTr="005D22F3">
        <w:trPr>
          <w:trHeight w:val="283"/>
        </w:trPr>
        <w:tc>
          <w:tcPr>
            <w:tcW w:w="1202" w:type="dxa"/>
            <w:gridSpan w:val="2"/>
            <w:shd w:val="clear" w:color="auto" w:fill="auto"/>
          </w:tcPr>
          <w:p w14:paraId="771243F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3737" w:type="dxa"/>
            <w:gridSpan w:val="5"/>
            <w:shd w:val="clear" w:color="auto" w:fill="auto"/>
          </w:tcPr>
          <w:p w14:paraId="12C6585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01" w:type="dxa"/>
            <w:shd w:val="clear" w:color="auto" w:fill="auto"/>
          </w:tcPr>
          <w:p w14:paraId="5E36B905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3406" w:type="dxa"/>
            <w:gridSpan w:val="2"/>
            <w:shd w:val="clear" w:color="auto" w:fill="auto"/>
          </w:tcPr>
          <w:p w14:paraId="7464EB5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183D42FB" w14:textId="77777777" w:rsidR="0072058C" w:rsidRPr="00DD74F7" w:rsidRDefault="0072058C" w:rsidP="0072058C">
      <w:pPr>
        <w:pStyle w:val="Standard"/>
        <w:jc w:val="both"/>
        <w:rPr>
          <w:rFonts w:ascii="Arial" w:eastAsia="ArialMT," w:hAnsi="Arial" w:cs="Arial"/>
          <w:color w:val="0070C0"/>
          <w:sz w:val="10"/>
          <w:szCs w:val="10"/>
        </w:rPr>
      </w:pPr>
      <w:r w:rsidRPr="00DD74F7">
        <w:rPr>
          <w:rFonts w:ascii="Arial" w:eastAsia="ArialMT," w:hAnsi="Arial" w:cs="Arial"/>
          <w:color w:val="0070C0"/>
          <w:sz w:val="16"/>
          <w:szCs w:val="16"/>
        </w:rPr>
        <w:t xml:space="preserve">Uwaga: w przypadku składania oferty przez wykonawców wspólnie ubiegających się o udzielenie zamówienia </w:t>
      </w:r>
      <w:r w:rsidRPr="00DD74F7">
        <w:rPr>
          <w:rFonts w:ascii="Arial" w:eastAsia="ArialMT," w:hAnsi="Arial" w:cs="Arial"/>
          <w:b/>
          <w:bCs/>
          <w:color w:val="0070C0"/>
          <w:sz w:val="16"/>
          <w:szCs w:val="16"/>
        </w:rPr>
        <w:t>należy podać powyższe dane dla wszystkich podmiotów kolejno</w:t>
      </w:r>
      <w:r w:rsidRPr="00DD74F7">
        <w:rPr>
          <w:rFonts w:ascii="Arial" w:eastAsia="ArialMT," w:hAnsi="Arial" w:cs="Arial"/>
          <w:color w:val="0070C0"/>
          <w:sz w:val="16"/>
          <w:szCs w:val="16"/>
        </w:rPr>
        <w:t>, kopiując powyższą tabelę odpowiednią ilość razy lub dzieląc dany wiersz na odpowiednią ilość kolumn (dotyczy wykonawców występujących jako konsorcjum, spółka cywilna lub w innej formie).</w:t>
      </w:r>
    </w:p>
    <w:p w14:paraId="013F626A" w14:textId="77777777" w:rsidR="0072058C" w:rsidRPr="00DD74F7" w:rsidRDefault="0072058C" w:rsidP="0072058C">
      <w:pPr>
        <w:pStyle w:val="Standard"/>
        <w:jc w:val="center"/>
        <w:rPr>
          <w:rFonts w:ascii="Arial" w:eastAsia="ArialMT," w:hAnsi="Arial" w:cs="Arial"/>
          <w:b/>
          <w:bCs/>
          <w:color w:val="000000"/>
        </w:rPr>
      </w:pPr>
    </w:p>
    <w:p w14:paraId="77AF3E11" w14:textId="77777777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DD74F7">
        <w:rPr>
          <w:rFonts w:ascii="Arial" w:eastAsia="ArialMT," w:hAnsi="Arial" w:cs="Arial"/>
          <w:b/>
          <w:bCs/>
          <w:color w:val="000000"/>
        </w:rPr>
        <w:t>OSOBA UPRAWNIONA / UPOWAŻNIONA ¹</w:t>
      </w:r>
    </w:p>
    <w:p w14:paraId="18ED0FE9" w14:textId="77777777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DD74F7">
        <w:rPr>
          <w:rFonts w:ascii="Arial" w:eastAsia="ArialMT," w:hAnsi="Arial" w:cs="Arial"/>
          <w:b/>
          <w:bCs/>
          <w:color w:val="000000"/>
        </w:rPr>
        <w:t xml:space="preserve">DO REPREZENTOWANIA WYKONAWCY, podpisująca ofertę </w:t>
      </w:r>
    </w:p>
    <w:p w14:paraId="598814B7" w14:textId="77777777" w:rsidR="0072058C" w:rsidRPr="00DD74F7" w:rsidRDefault="0072058C" w:rsidP="0072058C">
      <w:pPr>
        <w:pStyle w:val="Standard"/>
        <w:rPr>
          <w:rFonts w:ascii="Arial" w:hAnsi="Arial" w:cs="Arial"/>
        </w:rPr>
      </w:pPr>
      <w:r w:rsidRPr="00DD74F7">
        <w:rPr>
          <w:rFonts w:ascii="Arial" w:eastAsia="ArialMT," w:hAnsi="Arial" w:cs="Arial"/>
          <w:color w:val="000000"/>
        </w:rPr>
        <w:t>(w przypadku oferty wspólnej - dane Pełnomocnika)</w:t>
      </w:r>
    </w:p>
    <w:p w14:paraId="548F9DBA" w14:textId="77777777" w:rsidR="0072058C" w:rsidRPr="00DD74F7" w:rsidRDefault="0072058C" w:rsidP="0072058C">
      <w:pPr>
        <w:pStyle w:val="Standard"/>
        <w:jc w:val="center"/>
        <w:rPr>
          <w:rFonts w:ascii="Arial" w:eastAsia="ArialMT," w:hAnsi="Arial" w:cs="Arial"/>
          <w:color w:val="000000"/>
          <w:sz w:val="10"/>
          <w:szCs w:val="10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993"/>
        <w:gridCol w:w="425"/>
        <w:gridCol w:w="283"/>
        <w:gridCol w:w="4111"/>
      </w:tblGrid>
      <w:tr w:rsidR="0072058C" w:rsidRPr="00AD5841" w14:paraId="50D623B8" w14:textId="77777777" w:rsidTr="005D22F3">
        <w:trPr>
          <w:trHeight w:val="283"/>
        </w:trPr>
        <w:tc>
          <w:tcPr>
            <w:tcW w:w="1701" w:type="dxa"/>
            <w:gridSpan w:val="3"/>
            <w:shd w:val="clear" w:color="auto" w:fill="auto"/>
          </w:tcPr>
          <w:p w14:paraId="24A2BBF8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imię i nazwisko:</w:t>
            </w:r>
          </w:p>
        </w:tc>
        <w:tc>
          <w:tcPr>
            <w:tcW w:w="4111" w:type="dxa"/>
            <w:shd w:val="clear" w:color="auto" w:fill="auto"/>
          </w:tcPr>
          <w:p w14:paraId="1211D2F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48D29242" w14:textId="77777777" w:rsidTr="005D22F3">
        <w:trPr>
          <w:trHeight w:val="283"/>
        </w:trPr>
        <w:tc>
          <w:tcPr>
            <w:tcW w:w="993" w:type="dxa"/>
            <w:shd w:val="clear" w:color="auto" w:fill="auto"/>
          </w:tcPr>
          <w:p w14:paraId="42251E3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2504EBB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ABB6DD8" w14:textId="77777777" w:rsidTr="005D22F3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5141C73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63846FA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03DB563F" w14:textId="77777777" w:rsidTr="005D22F3">
        <w:trPr>
          <w:trHeight w:val="283"/>
        </w:trPr>
        <w:tc>
          <w:tcPr>
            <w:tcW w:w="993" w:type="dxa"/>
            <w:shd w:val="clear" w:color="auto" w:fill="auto"/>
          </w:tcPr>
          <w:p w14:paraId="3371E91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3406CC6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0CC3987D" w14:textId="77777777" w:rsidTr="005D22F3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10885A6C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5A01A92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46BD99EC" w14:textId="77777777" w:rsidR="0072058C" w:rsidRPr="00DD74F7" w:rsidRDefault="0072058C" w:rsidP="0072058C">
      <w:pPr>
        <w:pStyle w:val="Standard"/>
        <w:rPr>
          <w:rFonts w:ascii="Arial" w:eastAsia="Calibri, Calibri" w:hAnsi="Arial" w:cs="Arial"/>
          <w:color w:val="000000"/>
          <w:sz w:val="10"/>
          <w:szCs w:val="10"/>
        </w:rPr>
      </w:pPr>
    </w:p>
    <w:p w14:paraId="5136FF6D" w14:textId="77777777" w:rsidR="00C63C8B" w:rsidRDefault="00C63C8B" w:rsidP="0072058C">
      <w:pPr>
        <w:pStyle w:val="Standard"/>
        <w:autoSpaceDE w:val="0"/>
        <w:snapToGrid w:val="0"/>
        <w:rPr>
          <w:rFonts w:ascii="Arial" w:eastAsia="ArialMT," w:hAnsi="Arial" w:cs="Arial"/>
          <w:b/>
          <w:color w:val="000000"/>
        </w:rPr>
      </w:pPr>
    </w:p>
    <w:p w14:paraId="72C6DA82" w14:textId="14B3CFC9" w:rsidR="0072058C" w:rsidRPr="00DD74F7" w:rsidRDefault="0072058C" w:rsidP="0072058C">
      <w:pPr>
        <w:pStyle w:val="Standard"/>
        <w:autoSpaceDE w:val="0"/>
        <w:snapToGrid w:val="0"/>
        <w:rPr>
          <w:rFonts w:ascii="Arial" w:hAnsi="Arial" w:cs="Arial"/>
        </w:rPr>
      </w:pPr>
      <w:r w:rsidRPr="00DD74F7">
        <w:rPr>
          <w:rFonts w:ascii="Arial" w:eastAsia="ArialMT," w:hAnsi="Arial" w:cs="Arial"/>
          <w:b/>
          <w:color w:val="000000"/>
        </w:rPr>
        <w:t xml:space="preserve">Podstawa umocowania do reprezentowania Wykonawcy </w:t>
      </w:r>
      <w:r w:rsidRPr="00DD74F7">
        <w:rPr>
          <w:rStyle w:val="Odwoanieprzypisudolnego"/>
          <w:rFonts w:ascii="Arial" w:eastAsia="ArialMT," w:hAnsi="Arial" w:cs="Arial"/>
          <w:b/>
          <w:color w:val="000000"/>
        </w:rPr>
        <w:footnoteReference w:customMarkFollows="1" w:id="2"/>
        <w:t>2</w:t>
      </w:r>
    </w:p>
    <w:p w14:paraId="51B99D05" w14:textId="77777777" w:rsidR="0072058C" w:rsidRPr="00DD74F7" w:rsidRDefault="0072058C" w:rsidP="0072058C">
      <w:pPr>
        <w:pStyle w:val="Standard"/>
        <w:autoSpaceDE w:val="0"/>
        <w:snapToGrid w:val="0"/>
        <w:rPr>
          <w:rFonts w:ascii="Arial" w:hAnsi="Arial" w:cs="Arial"/>
        </w:rPr>
      </w:pPr>
      <w:r w:rsidRPr="00DD74F7">
        <w:rPr>
          <w:rFonts w:ascii="Arial" w:hAnsi="Arial" w:cs="Arial"/>
        </w:rPr>
        <w:t>_________________________________________________</w:t>
      </w:r>
    </w:p>
    <w:p w14:paraId="58C9A2F4" w14:textId="77777777" w:rsidR="0072058C" w:rsidRPr="00DD74F7" w:rsidRDefault="0072058C" w:rsidP="0072058C">
      <w:pPr>
        <w:pStyle w:val="Standard"/>
        <w:rPr>
          <w:rFonts w:ascii="Arial" w:hAnsi="Arial" w:cs="Arial"/>
        </w:rPr>
      </w:pPr>
      <w:r w:rsidRPr="00DD74F7">
        <w:rPr>
          <w:rFonts w:ascii="Arial" w:hAnsi="Arial" w:cs="Arial"/>
          <w:b/>
        </w:rPr>
        <w:t xml:space="preserve">Zakres pełnomocnictwa: </w:t>
      </w:r>
    </w:p>
    <w:p w14:paraId="4A7D582F" w14:textId="77777777" w:rsidR="0072058C" w:rsidRPr="00DD74F7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ind w:left="0" w:firstLine="0"/>
        <w:textAlignment w:val="baseline"/>
        <w:rPr>
          <w:rFonts w:ascii="Arial" w:hAnsi="Arial" w:cs="Arial"/>
        </w:rPr>
      </w:pPr>
      <w:r w:rsidRPr="00DD74F7">
        <w:rPr>
          <w:rFonts w:ascii="Arial" w:hAnsi="Arial" w:cs="Arial"/>
        </w:rPr>
        <w:t>do reprezentowania w postępowaniu</w:t>
      </w:r>
      <w:r w:rsidRPr="00DD74F7">
        <w:rPr>
          <w:rFonts w:ascii="Arial" w:hAnsi="Arial" w:cs="Arial"/>
          <w:vertAlign w:val="superscript"/>
        </w:rPr>
        <w:t xml:space="preserve">  </w:t>
      </w:r>
      <w:r w:rsidRPr="00DD74F7">
        <w:rPr>
          <w:rFonts w:ascii="Arial" w:hAnsi="Arial" w:cs="Arial"/>
        </w:rPr>
        <w:t>(podpisania oferty)</w:t>
      </w:r>
    </w:p>
    <w:p w14:paraId="45ACF258" w14:textId="77777777" w:rsidR="0072058C" w:rsidRPr="00DD74F7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spacing w:after="200"/>
        <w:ind w:left="0" w:firstLine="0"/>
        <w:textAlignment w:val="baseline"/>
        <w:rPr>
          <w:rFonts w:ascii="Arial" w:hAnsi="Arial" w:cs="Arial"/>
        </w:rPr>
      </w:pPr>
      <w:r w:rsidRPr="00DD74F7">
        <w:rPr>
          <w:rFonts w:ascii="Arial" w:hAnsi="Arial" w:cs="Arial"/>
        </w:rPr>
        <w:t>do reprezentowania w postępowaniu i zawarcia umowy</w:t>
      </w:r>
    </w:p>
    <w:p w14:paraId="20BFD114" w14:textId="77777777" w:rsidR="00D20585" w:rsidRDefault="00D20585">
      <w:pPr>
        <w:rPr>
          <w:sz w:val="10"/>
          <w:szCs w:val="10"/>
        </w:rPr>
      </w:pPr>
    </w:p>
    <w:p w14:paraId="69901F71" w14:textId="77777777" w:rsidR="00C63C8B" w:rsidRDefault="00C63C8B" w:rsidP="00783A7D">
      <w:pPr>
        <w:rPr>
          <w:sz w:val="20"/>
          <w:szCs w:val="20"/>
        </w:rPr>
      </w:pPr>
    </w:p>
    <w:p w14:paraId="0BC823D5" w14:textId="45F1D549" w:rsidR="00783A7D" w:rsidRPr="00DD74F7" w:rsidRDefault="00783A7D" w:rsidP="00783A7D">
      <w:pPr>
        <w:rPr>
          <w:sz w:val="20"/>
          <w:szCs w:val="20"/>
        </w:rPr>
      </w:pPr>
      <w:r w:rsidRPr="00DD74F7">
        <w:rPr>
          <w:sz w:val="20"/>
          <w:szCs w:val="20"/>
        </w:rPr>
        <w:t>Oferta złożona w postępowaniu o udzielenie zamówienia publicznego, prowadzonego w trybie art. 275 pkt 1 (trybie podstawowym bez negocjacji), o wartości nieprzekraczającej progów unijnych, o jakich stanowi art. 3 ustawy z dnia 11 września 2019 r. - Prawo zamówień publicznych (</w:t>
      </w:r>
      <w:proofErr w:type="spellStart"/>
      <w:r w:rsidRPr="00DD74F7">
        <w:rPr>
          <w:sz w:val="20"/>
          <w:szCs w:val="20"/>
        </w:rPr>
        <w:t>t.j</w:t>
      </w:r>
      <w:proofErr w:type="spellEnd"/>
      <w:r w:rsidRPr="00DD74F7">
        <w:rPr>
          <w:sz w:val="20"/>
          <w:szCs w:val="20"/>
        </w:rPr>
        <w:t>. Dz. U. z 2023 r. poz. 1605 ze zm.), pod nazwą:</w:t>
      </w:r>
    </w:p>
    <w:p w14:paraId="78DBA0C1" w14:textId="77777777" w:rsidR="00C63C8B" w:rsidRPr="00C63C8B" w:rsidRDefault="00C63C8B" w:rsidP="00C63C8B">
      <w:pPr>
        <w:jc w:val="center"/>
        <w:rPr>
          <w:b/>
          <w:bCs/>
          <w:sz w:val="20"/>
          <w:szCs w:val="20"/>
        </w:rPr>
      </w:pPr>
      <w:r w:rsidRPr="00C63C8B">
        <w:rPr>
          <w:b/>
          <w:bCs/>
          <w:sz w:val="20"/>
          <w:szCs w:val="20"/>
        </w:rPr>
        <w:t xml:space="preserve">Budowa drogi nr 4b - odc. 1 i odc. 2 w ramach prac </w:t>
      </w:r>
      <w:proofErr w:type="spellStart"/>
      <w:r w:rsidRPr="00C63C8B">
        <w:rPr>
          <w:b/>
          <w:bCs/>
          <w:sz w:val="20"/>
          <w:szCs w:val="20"/>
        </w:rPr>
        <w:t>poscaleniowych</w:t>
      </w:r>
      <w:proofErr w:type="spellEnd"/>
      <w:r w:rsidRPr="00C63C8B">
        <w:rPr>
          <w:b/>
          <w:bCs/>
          <w:sz w:val="20"/>
          <w:szCs w:val="20"/>
        </w:rPr>
        <w:t xml:space="preserve"> </w:t>
      </w:r>
    </w:p>
    <w:p w14:paraId="18135C4D" w14:textId="1CB2F1A5" w:rsidR="00783A7D" w:rsidRPr="00DD74F7" w:rsidRDefault="00C63C8B" w:rsidP="00C63C8B">
      <w:pPr>
        <w:jc w:val="center"/>
        <w:rPr>
          <w:b/>
          <w:bCs/>
          <w:sz w:val="20"/>
          <w:szCs w:val="20"/>
          <w:u w:val="single"/>
        </w:rPr>
      </w:pPr>
      <w:r w:rsidRPr="00C63C8B">
        <w:rPr>
          <w:b/>
          <w:bCs/>
          <w:sz w:val="20"/>
          <w:szCs w:val="20"/>
        </w:rPr>
        <w:t>w obrębie Rudniki gmina Włodowice</w:t>
      </w:r>
    </w:p>
    <w:p w14:paraId="6472376B" w14:textId="17ECFF37" w:rsidR="00783A7D" w:rsidRDefault="00783A7D" w:rsidP="00783A7D">
      <w:pPr>
        <w:rPr>
          <w:color w:val="0070C0"/>
          <w:sz w:val="20"/>
          <w:szCs w:val="20"/>
        </w:rPr>
      </w:pPr>
    </w:p>
    <w:p w14:paraId="697010D3" w14:textId="77777777" w:rsidR="00AD5841" w:rsidRPr="00DD74F7" w:rsidRDefault="00AD5841" w:rsidP="00783A7D">
      <w:pPr>
        <w:rPr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150"/>
        <w:gridCol w:w="3040"/>
        <w:gridCol w:w="1616"/>
        <w:gridCol w:w="399"/>
        <w:gridCol w:w="240"/>
        <w:gridCol w:w="981"/>
        <w:gridCol w:w="1121"/>
        <w:gridCol w:w="824"/>
        <w:gridCol w:w="993"/>
      </w:tblGrid>
      <w:tr w:rsidR="00E906FA" w:rsidRPr="00AA2C7F" w14:paraId="11908ED9" w14:textId="77777777" w:rsidTr="009B375E"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7BABA79" w14:textId="2416EB0B" w:rsidR="00E906FA" w:rsidRPr="00AA2C7F" w:rsidRDefault="00DD74F7" w:rsidP="00F946B5">
            <w:pPr>
              <w:numPr>
                <w:ilvl w:val="0"/>
                <w:numId w:val="27"/>
              </w:numPr>
              <w:ind w:left="284" w:hanging="284"/>
              <w:rPr>
                <w:rFonts w:eastAsia="Calibri"/>
                <w:color w:val="000000"/>
                <w:sz w:val="18"/>
                <w:szCs w:val="18"/>
              </w:rPr>
            </w:pPr>
            <w:r w:rsidRPr="00D74B57">
              <w:rPr>
                <w:b/>
                <w:bCs/>
                <w:sz w:val="20"/>
                <w:szCs w:val="20"/>
              </w:rPr>
              <w:lastRenderedPageBreak/>
              <w:t>Oferuję/-my</w:t>
            </w:r>
            <w:r w:rsidRPr="00D74B57">
              <w:rPr>
                <w:rFonts w:eastAsia="Calibri"/>
                <w:color w:val="000000"/>
                <w:sz w:val="20"/>
                <w:szCs w:val="20"/>
              </w:rPr>
              <w:t xml:space="preserve"> realizację przedmiotu zamówienia</w:t>
            </w:r>
            <w:r w:rsidR="00F946B5" w:rsidRPr="00D74B57">
              <w:rPr>
                <w:sz w:val="20"/>
                <w:szCs w:val="20"/>
              </w:rPr>
              <w:t xml:space="preserve"> </w:t>
            </w:r>
            <w:r w:rsidRPr="00D74B57">
              <w:rPr>
                <w:rFonts w:eastAsia="Calibri"/>
                <w:color w:val="000000"/>
                <w:sz w:val="20"/>
                <w:szCs w:val="20"/>
              </w:rPr>
              <w:t>w pełnym zakresie, z uwzględnieniem wszelkich danych zawartych w Specyfikacji Warunków Zamówienia (dalej SWZ) wraz z załącznikami oraz w Projektowanych postanowieniach przyszłej umowy</w:t>
            </w:r>
            <w:r w:rsidR="009E3612" w:rsidRPr="00D74B57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="00E72713" w:rsidRPr="00D74B57">
              <w:rPr>
                <w:rFonts w:eastAsia="Calibri"/>
                <w:color w:val="000000"/>
                <w:sz w:val="20"/>
                <w:szCs w:val="20"/>
              </w:rPr>
              <w:t xml:space="preserve">- </w:t>
            </w:r>
            <w:r w:rsidR="00E72713" w:rsidRPr="00D74B57">
              <w:rPr>
                <w:rFonts w:eastAsia="Calibri"/>
                <w:b/>
                <w:bCs/>
                <w:color w:val="000000"/>
                <w:sz w:val="20"/>
                <w:szCs w:val="20"/>
              </w:rPr>
              <w:t>za cenę:</w:t>
            </w:r>
          </w:p>
        </w:tc>
      </w:tr>
      <w:tr w:rsidR="00D74B57" w:rsidRPr="004C3DB5" w14:paraId="13BEC745" w14:textId="77777777" w:rsidTr="00E20E96">
        <w:trPr>
          <w:trHeight w:val="283"/>
        </w:trPr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5C3FB991" w14:textId="77777777" w:rsidR="00D74B57" w:rsidRPr="00D74B57" w:rsidRDefault="00D74B57" w:rsidP="00D74B57">
            <w:pPr>
              <w:ind w:left="284" w:hanging="284"/>
              <w:jc w:val="center"/>
              <w:rPr>
                <w:b/>
                <w:bCs/>
                <w:sz w:val="20"/>
                <w:szCs w:val="20"/>
              </w:rPr>
            </w:pPr>
            <w:r w:rsidRPr="00D74B57">
              <w:rPr>
                <w:b/>
                <w:bCs/>
                <w:sz w:val="20"/>
                <w:szCs w:val="20"/>
              </w:rPr>
              <w:t>TABELA nr 1a:</w:t>
            </w:r>
          </w:p>
        </w:tc>
      </w:tr>
      <w:tr w:rsidR="00D74B57" w:rsidRPr="00F946B5" w14:paraId="12557181" w14:textId="77777777" w:rsidTr="009D4674">
        <w:trPr>
          <w:trHeight w:val="25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F6282" w14:textId="77777777" w:rsidR="00D74B57" w:rsidRPr="004C3DB5" w:rsidRDefault="00D74B57" w:rsidP="009D4674">
            <w:pPr>
              <w:jc w:val="center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D0CC" w14:textId="77777777" w:rsidR="00D74B57" w:rsidRPr="004C3DB5" w:rsidRDefault="00D74B57" w:rsidP="009D4674">
            <w:pPr>
              <w:ind w:left="34"/>
              <w:jc w:val="center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b/>
                <w:bCs/>
                <w:color w:val="000000"/>
                <w:sz w:val="16"/>
                <w:szCs w:val="16"/>
              </w:rPr>
              <w:t>Wyszczególnienie elementów rozliczeniowych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0E519" w14:textId="77777777" w:rsidR="00D74B57" w:rsidRPr="004C3DB5" w:rsidRDefault="00D74B57" w:rsidP="009D4674">
            <w:pPr>
              <w:ind w:left="19"/>
              <w:jc w:val="center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b/>
                <w:bCs/>
                <w:color w:val="000000"/>
                <w:sz w:val="16"/>
                <w:szCs w:val="16"/>
              </w:rPr>
              <w:t>Forma rozliczenia za kompletnie wykonany element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1B266" w14:textId="77777777" w:rsidR="00D74B57" w:rsidRPr="004C3DB5" w:rsidRDefault="00D74B57" w:rsidP="009D4674">
            <w:pPr>
              <w:jc w:val="center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Wartość netto </w:t>
            </w:r>
          </w:p>
          <w:p w14:paraId="40B59D04" w14:textId="77777777" w:rsidR="00D74B57" w:rsidRPr="004C3DB5" w:rsidRDefault="00D74B57" w:rsidP="009D4674">
            <w:pPr>
              <w:jc w:val="center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b/>
                <w:bCs/>
                <w:color w:val="000000"/>
                <w:sz w:val="16"/>
                <w:szCs w:val="16"/>
              </w:rPr>
              <w:t>[PLN]</w:t>
            </w:r>
          </w:p>
        </w:tc>
      </w:tr>
      <w:tr w:rsidR="00D74B57" w:rsidRPr="00F946B5" w14:paraId="5881F8CE" w14:textId="77777777" w:rsidTr="009D4674">
        <w:trPr>
          <w:trHeight w:val="253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02D8A" w14:textId="77777777" w:rsidR="00D74B57" w:rsidRPr="004C3DB5" w:rsidRDefault="00D74B57" w:rsidP="009D4674">
            <w:pPr>
              <w:jc w:val="center"/>
              <w:rPr>
                <w:rFonts w:eastAsia="Calibri"/>
                <w:i/>
                <w:iCs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i/>
                <w:iCs/>
                <w:color w:val="000000"/>
                <w:sz w:val="16"/>
                <w:szCs w:val="16"/>
              </w:rPr>
              <w:t>[kol. 1]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F282" w14:textId="77777777" w:rsidR="00D74B57" w:rsidRPr="004C3DB5" w:rsidRDefault="00D74B57" w:rsidP="009D4674">
            <w:pPr>
              <w:jc w:val="center"/>
              <w:rPr>
                <w:rFonts w:eastAsia="Calibri"/>
                <w:i/>
                <w:iCs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i/>
                <w:iCs/>
                <w:color w:val="000000"/>
                <w:sz w:val="16"/>
                <w:szCs w:val="16"/>
              </w:rPr>
              <w:t>[kol. 2]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723F2" w14:textId="77777777" w:rsidR="00D74B57" w:rsidRPr="004C3DB5" w:rsidRDefault="00D74B57" w:rsidP="009D4674">
            <w:pPr>
              <w:ind w:left="19"/>
              <w:jc w:val="center"/>
              <w:rPr>
                <w:rFonts w:eastAsia="Calibri"/>
                <w:i/>
                <w:iCs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i/>
                <w:iCs/>
                <w:color w:val="000000"/>
                <w:sz w:val="16"/>
                <w:szCs w:val="16"/>
              </w:rPr>
              <w:t>[kol. 3]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AAFAA" w14:textId="77777777" w:rsidR="00D74B57" w:rsidRPr="004C3DB5" w:rsidRDefault="00D74B57" w:rsidP="009D4674">
            <w:pPr>
              <w:ind w:left="21"/>
              <w:jc w:val="center"/>
              <w:rPr>
                <w:rFonts w:eastAsia="Calibri"/>
                <w:i/>
                <w:iCs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i/>
                <w:iCs/>
                <w:color w:val="000000"/>
                <w:sz w:val="16"/>
                <w:szCs w:val="16"/>
              </w:rPr>
              <w:t>[kol. 4]</w:t>
            </w:r>
          </w:p>
        </w:tc>
      </w:tr>
      <w:tr w:rsidR="00D74B57" w:rsidRPr="00F946B5" w14:paraId="6921326C" w14:textId="77777777" w:rsidTr="009D4674">
        <w:trPr>
          <w:trHeight w:val="253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2CDFB" w14:textId="77777777" w:rsidR="00D74B57" w:rsidRPr="004C3DB5" w:rsidRDefault="00D74B57" w:rsidP="009D4674">
            <w:pPr>
              <w:jc w:val="right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b/>
                <w:bCs/>
                <w:color w:val="000000"/>
                <w:sz w:val="16"/>
                <w:szCs w:val="16"/>
              </w:rPr>
              <w:t>I.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4D32C" w14:textId="77777777" w:rsidR="00D74B57" w:rsidRPr="004C3DB5" w:rsidRDefault="00D74B57" w:rsidP="009D4674">
            <w:pPr>
              <w:jc w:val="left"/>
              <w:rPr>
                <w:rFonts w:eastAsia="Calibri"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ETAP I - faza prac projektowych, </w:t>
            </w:r>
            <w:r w:rsidRPr="004C3DB5">
              <w:rPr>
                <w:rFonts w:eastAsia="Calibri"/>
                <w:color w:val="000000"/>
                <w:sz w:val="16"/>
                <w:szCs w:val="16"/>
              </w:rPr>
              <w:t>która obejmuje sporządzenie na podstawie Programu Funkcjonalno-Użytkowego, kompletnej dokumentacji projektowo - kosztorysowej dla przedmiotowej inwestycji wraz uzyskaniem niezbędnych decyzji administracyjnych na ich realizację (pozwolenia na budowę lub/i zgłoszenia robót budowlanych)</w:t>
            </w:r>
          </w:p>
          <w:p w14:paraId="46F639A4" w14:textId="77777777" w:rsidR="00D74B57" w:rsidRPr="004C3DB5" w:rsidRDefault="00D74B57" w:rsidP="009D4674">
            <w:pPr>
              <w:jc w:val="left"/>
              <w:rPr>
                <w:rFonts w:eastAsia="Calibri"/>
                <w:color w:val="0070C0"/>
                <w:sz w:val="16"/>
                <w:szCs w:val="16"/>
              </w:rPr>
            </w:pPr>
            <w:r w:rsidRPr="004C3DB5">
              <w:rPr>
                <w:rFonts w:eastAsia="Calibri"/>
                <w:color w:val="0070C0"/>
                <w:sz w:val="16"/>
                <w:szCs w:val="16"/>
              </w:rPr>
              <w:t>(max. 5 % wartości zamówienia ogółem netto)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E2FC0" w14:textId="77777777" w:rsidR="00D74B57" w:rsidRPr="004C3DB5" w:rsidRDefault="00D74B57" w:rsidP="009D4674">
            <w:pPr>
              <w:ind w:left="19"/>
              <w:jc w:val="center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b/>
                <w:bCs/>
                <w:color w:val="000000"/>
                <w:sz w:val="16"/>
                <w:szCs w:val="16"/>
              </w:rPr>
              <w:t>Ryczałt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ADD87" w14:textId="77777777" w:rsidR="00D74B57" w:rsidRPr="00D74B57" w:rsidRDefault="00D74B57" w:rsidP="009D4674">
            <w:pPr>
              <w:ind w:left="21"/>
              <w:jc w:val="right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74B57" w:rsidRPr="00F946B5" w14:paraId="5C1E4192" w14:textId="77777777" w:rsidTr="009D4674">
        <w:trPr>
          <w:trHeight w:val="567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843C8" w14:textId="77777777" w:rsidR="00D74B57" w:rsidRPr="004C3DB5" w:rsidRDefault="00D74B57" w:rsidP="009D4674">
            <w:pPr>
              <w:jc w:val="right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b/>
                <w:bCs/>
                <w:color w:val="000000"/>
                <w:sz w:val="16"/>
                <w:szCs w:val="16"/>
              </w:rPr>
              <w:t>II.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34BD" w14:textId="77777777" w:rsidR="00D74B57" w:rsidRPr="004C3DB5" w:rsidRDefault="00D74B57" w:rsidP="009D4674">
            <w:pPr>
              <w:jc w:val="left"/>
              <w:rPr>
                <w:rFonts w:eastAsia="Calibri"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ETAP II - faza wykonawcza – tj. wykonanie robót budowlanych </w:t>
            </w:r>
            <w:r w:rsidRPr="004C3DB5">
              <w:rPr>
                <w:rFonts w:eastAsia="Calibri"/>
                <w:color w:val="000000"/>
                <w:sz w:val="16"/>
                <w:szCs w:val="16"/>
              </w:rPr>
              <w:t>opisanych sporządzoną dokumentacją projektową oraz STWiORB i wynikających z treści przyszłej umowy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CEB68" w14:textId="77777777" w:rsidR="00D74B57" w:rsidRPr="004C3DB5" w:rsidRDefault="00D74B57" w:rsidP="009D4674">
            <w:pPr>
              <w:ind w:left="19"/>
              <w:jc w:val="center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b/>
                <w:bCs/>
                <w:color w:val="000000"/>
                <w:sz w:val="16"/>
                <w:szCs w:val="16"/>
              </w:rPr>
              <w:t>Ryczałt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FF030" w14:textId="77777777" w:rsidR="00D74B57" w:rsidRPr="00D74B57" w:rsidRDefault="00D74B57" w:rsidP="009D4674">
            <w:pPr>
              <w:ind w:left="21"/>
              <w:jc w:val="right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74B57" w:rsidRPr="00F946B5" w14:paraId="6BB0EDE0" w14:textId="77777777" w:rsidTr="009D4674">
        <w:trPr>
          <w:trHeight w:val="567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6599B" w14:textId="77777777" w:rsidR="00D74B57" w:rsidRPr="004C3DB5" w:rsidRDefault="00D74B57" w:rsidP="009D4674">
            <w:pPr>
              <w:jc w:val="right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b/>
                <w:bCs/>
                <w:color w:val="000000"/>
                <w:sz w:val="16"/>
                <w:szCs w:val="16"/>
              </w:rPr>
              <w:t>III.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8416F" w14:textId="77777777" w:rsidR="00D74B57" w:rsidRPr="004C3DB5" w:rsidRDefault="00D74B57" w:rsidP="009D4674">
            <w:pPr>
              <w:jc w:val="left"/>
              <w:rPr>
                <w:rFonts w:eastAsia="Calibri"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color w:val="000000"/>
                <w:sz w:val="16"/>
                <w:szCs w:val="16"/>
              </w:rPr>
              <w:t>Pełnienie nadzoru autorskiego Projektanta nad realizacją robót budowlanych na Etapie II przedmiotowego zamówienia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2D06" w14:textId="77777777" w:rsidR="00D74B57" w:rsidRPr="004C3DB5" w:rsidRDefault="00D74B57" w:rsidP="009D4674">
            <w:pPr>
              <w:ind w:left="19"/>
              <w:jc w:val="center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b/>
                <w:bCs/>
                <w:color w:val="000000"/>
                <w:sz w:val="16"/>
                <w:szCs w:val="16"/>
              </w:rPr>
              <w:t>Ryczałt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2EFA8" w14:textId="77777777" w:rsidR="00D74B57" w:rsidRPr="00D74B57" w:rsidRDefault="00D74B57" w:rsidP="009D4674">
            <w:pPr>
              <w:ind w:left="21"/>
              <w:jc w:val="right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74B57" w:rsidRPr="00F946B5" w14:paraId="1EC8D00B" w14:textId="77777777" w:rsidTr="009D4674">
        <w:trPr>
          <w:trHeight w:val="567"/>
        </w:trPr>
        <w:tc>
          <w:tcPr>
            <w:tcW w:w="835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28F26" w14:textId="77777777" w:rsidR="00D74B57" w:rsidRPr="004C3DB5" w:rsidRDefault="00D74B57" w:rsidP="009D4674">
            <w:pPr>
              <w:ind w:left="19"/>
              <w:jc w:val="right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b/>
                <w:bCs/>
                <w:color w:val="000000"/>
                <w:sz w:val="16"/>
                <w:szCs w:val="16"/>
              </w:rPr>
              <w:t>RAZEM netto [PLN]:</w:t>
            </w:r>
          </w:p>
          <w:p w14:paraId="605AB0D8" w14:textId="77777777" w:rsidR="00D74B57" w:rsidRPr="004C3DB5" w:rsidRDefault="00D74B57" w:rsidP="009D4674">
            <w:pPr>
              <w:ind w:left="19"/>
              <w:jc w:val="right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color w:val="0070C0"/>
                <w:sz w:val="16"/>
                <w:szCs w:val="16"/>
              </w:rPr>
              <w:t>[suma wierszy I – III w kol. 4]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F3B0B" w14:textId="77777777" w:rsidR="00D74B57" w:rsidRPr="00D74B57" w:rsidRDefault="00D74B57" w:rsidP="009D4674">
            <w:pPr>
              <w:ind w:left="21"/>
              <w:jc w:val="right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74B57" w:rsidRPr="00F946B5" w14:paraId="5C0CCE93" w14:textId="77777777" w:rsidTr="009D4674">
        <w:trPr>
          <w:trHeight w:val="567"/>
        </w:trPr>
        <w:tc>
          <w:tcPr>
            <w:tcW w:w="62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1EE92" w14:textId="77777777" w:rsidR="00D74B57" w:rsidRPr="004C3DB5" w:rsidRDefault="00D74B57" w:rsidP="009D4674">
            <w:pPr>
              <w:ind w:left="19"/>
              <w:jc w:val="right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b/>
                <w:bCs/>
                <w:color w:val="000000"/>
                <w:sz w:val="16"/>
                <w:szCs w:val="16"/>
              </w:rPr>
              <w:t>Podatek VAT</w:t>
            </w:r>
          </w:p>
          <w:p w14:paraId="2E8A0FD6" w14:textId="77777777" w:rsidR="00D74B57" w:rsidRPr="004C3DB5" w:rsidRDefault="00D74B57" w:rsidP="009D4674">
            <w:pPr>
              <w:ind w:left="19"/>
              <w:jc w:val="right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i/>
                <w:iCs/>
                <w:color w:val="0070C0"/>
                <w:sz w:val="16"/>
                <w:szCs w:val="16"/>
              </w:rPr>
              <w:t>*Do wyliczenia ceny zastosowaliśmy obowiązującą w przepisach prawa na dzień składania oferty, stawkę podatku od towarów i usług (VAT).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E5272" w14:textId="77777777" w:rsidR="00D74B57" w:rsidRPr="004C3DB5" w:rsidRDefault="00D74B57" w:rsidP="009D4674">
            <w:pPr>
              <w:ind w:left="19"/>
              <w:jc w:val="right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b/>
                <w:bCs/>
                <w:color w:val="000000"/>
                <w:sz w:val="16"/>
                <w:szCs w:val="16"/>
              </w:rPr>
              <w:t>stawka [%]:</w:t>
            </w:r>
            <w:r w:rsidRPr="004C3DB5">
              <w:rPr>
                <w:rFonts w:eastAsia="Calibri"/>
                <w:i/>
                <w:iCs/>
                <w:color w:val="0070C0"/>
                <w:sz w:val="16"/>
                <w:szCs w:val="16"/>
              </w:rPr>
              <w:t>*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DA0C0" w14:textId="77777777" w:rsidR="00D74B57" w:rsidRPr="00D74B57" w:rsidRDefault="00D74B57" w:rsidP="009D4674">
            <w:pPr>
              <w:ind w:left="21"/>
              <w:jc w:val="right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74B57" w:rsidRPr="00F946B5" w14:paraId="747C6A89" w14:textId="77777777" w:rsidTr="009D4674">
        <w:trPr>
          <w:trHeight w:val="567"/>
        </w:trPr>
        <w:tc>
          <w:tcPr>
            <w:tcW w:w="62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DC720" w14:textId="77777777" w:rsidR="00D74B57" w:rsidRPr="004C3DB5" w:rsidRDefault="00D74B57" w:rsidP="009D4674">
            <w:pPr>
              <w:ind w:left="19"/>
              <w:jc w:val="right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CFBC8" w14:textId="77777777" w:rsidR="00D74B57" w:rsidRPr="004C3DB5" w:rsidRDefault="00D74B57" w:rsidP="009D4674">
            <w:pPr>
              <w:ind w:left="19"/>
              <w:jc w:val="right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b/>
                <w:bCs/>
                <w:color w:val="000000"/>
                <w:sz w:val="16"/>
                <w:szCs w:val="16"/>
              </w:rPr>
              <w:t>wartość [PLN]: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3E387" w14:textId="77777777" w:rsidR="00D74B57" w:rsidRPr="00D74B57" w:rsidRDefault="00D74B57" w:rsidP="009D4674">
            <w:pPr>
              <w:ind w:left="21"/>
              <w:jc w:val="right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74B57" w:rsidRPr="00F946B5" w14:paraId="5C3A7AE4" w14:textId="77777777" w:rsidTr="009D4674">
        <w:trPr>
          <w:trHeight w:val="567"/>
        </w:trPr>
        <w:tc>
          <w:tcPr>
            <w:tcW w:w="835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00852" w14:textId="77777777" w:rsidR="00D74B57" w:rsidRPr="004C3DB5" w:rsidRDefault="00D74B57" w:rsidP="009D4674">
            <w:pPr>
              <w:ind w:left="19"/>
              <w:jc w:val="right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 w:rsidRPr="004C3DB5">
              <w:rPr>
                <w:rFonts w:eastAsia="Calibri"/>
                <w:b/>
                <w:bCs/>
                <w:color w:val="000000"/>
                <w:sz w:val="16"/>
                <w:szCs w:val="16"/>
              </w:rPr>
              <w:t>CENA OFERTOWA BRUTTO [PLN]:</w:t>
            </w:r>
          </w:p>
          <w:p w14:paraId="561C2A0C" w14:textId="77777777" w:rsidR="00D74B57" w:rsidRPr="004C3DB5" w:rsidRDefault="00D74B57" w:rsidP="009D4674">
            <w:pPr>
              <w:ind w:left="19"/>
              <w:jc w:val="right"/>
              <w:rPr>
                <w:rFonts w:eastAsia="Calibri"/>
                <w:color w:val="0070C0"/>
                <w:sz w:val="16"/>
                <w:szCs w:val="16"/>
              </w:rPr>
            </w:pPr>
            <w:r w:rsidRPr="004C3DB5">
              <w:rPr>
                <w:rFonts w:eastAsia="Calibri"/>
                <w:color w:val="0070C0"/>
                <w:sz w:val="16"/>
                <w:szCs w:val="16"/>
              </w:rPr>
              <w:t>[RAZEM netto + wartość podatku VAT]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5FCA8" w14:textId="77777777" w:rsidR="00D74B57" w:rsidRPr="00D74B57" w:rsidRDefault="00D74B57" w:rsidP="009D4674">
            <w:pPr>
              <w:ind w:left="21"/>
              <w:jc w:val="right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74B57" w:rsidRPr="00AA2C7F" w14:paraId="351D0627" w14:textId="77777777" w:rsidTr="00D74B57"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DF7F1" w14:textId="77777777" w:rsidR="0049127C" w:rsidRPr="0049127C" w:rsidRDefault="00D74B57" w:rsidP="00F946B5">
            <w:pPr>
              <w:numPr>
                <w:ilvl w:val="0"/>
                <w:numId w:val="27"/>
              </w:numPr>
              <w:ind w:left="284" w:hanging="284"/>
              <w:rPr>
                <w:b/>
                <w:bCs/>
                <w:sz w:val="20"/>
                <w:szCs w:val="20"/>
              </w:rPr>
            </w:pPr>
            <w:r w:rsidRPr="00D74B57">
              <w:rPr>
                <w:rFonts w:eastAsia="Calibri"/>
                <w:color w:val="000000"/>
                <w:sz w:val="20"/>
                <w:szCs w:val="20"/>
              </w:rPr>
              <w:t xml:space="preserve">W celu poddania niniejszej oferty ocenie w pozacenowym kryterium </w:t>
            </w:r>
            <w:r w:rsidRPr="00D74B57">
              <w:rPr>
                <w:rFonts w:eastAsia="CIDFont+F1"/>
                <w:b/>
                <w:bCs/>
                <w:color w:val="000000"/>
                <w:sz w:val="20"/>
                <w:szCs w:val="20"/>
              </w:rPr>
              <w:t>Doświadczenie Projektanta (DP)</w:t>
            </w:r>
            <w:r w:rsidRPr="00D74B57">
              <w:rPr>
                <w:rFonts w:eastAsia="Calibri"/>
                <w:color w:val="000000"/>
                <w:sz w:val="20"/>
                <w:szCs w:val="20"/>
              </w:rPr>
              <w:t xml:space="preserve">, (zob. Rozdz. XX SWZ), </w:t>
            </w:r>
            <w:r w:rsidRPr="00D74B57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oświadczam/-y, </w:t>
            </w:r>
            <w:r w:rsidRPr="00D74B57">
              <w:rPr>
                <w:rFonts w:eastAsia="Calibri"/>
                <w:color w:val="000000"/>
                <w:sz w:val="20"/>
                <w:szCs w:val="20"/>
              </w:rPr>
              <w:t xml:space="preserve">że do realizacji przedmiotowego zamówienia do wykonania kompletnej dokumentacji projektowo-kosztorysowej i pełnienia funkcji  </w:t>
            </w:r>
            <w:r w:rsidRPr="00D74B57">
              <w:rPr>
                <w:rFonts w:eastAsia="Calibri"/>
                <w:b/>
                <w:bCs/>
                <w:color w:val="000000"/>
                <w:spacing w:val="28"/>
                <w:sz w:val="20"/>
                <w:szCs w:val="20"/>
              </w:rPr>
              <w:t>PROJEKTANTA</w:t>
            </w:r>
            <w:r w:rsidRPr="00D74B57">
              <w:rPr>
                <w:rFonts w:eastAsia="Calibri"/>
                <w:color w:val="000000"/>
                <w:sz w:val="20"/>
                <w:szCs w:val="20"/>
              </w:rPr>
              <w:t xml:space="preserve">  Wykonawca kieruje Panią/Pana</w:t>
            </w:r>
          </w:p>
          <w:p w14:paraId="3CF48D38" w14:textId="77777777" w:rsidR="0049127C" w:rsidRDefault="00D74B57" w:rsidP="0049127C">
            <w:pPr>
              <w:ind w:left="284"/>
              <w:rPr>
                <w:rFonts w:eastAsia="Calibri"/>
                <w:color w:val="0070C0"/>
                <w:sz w:val="18"/>
                <w:szCs w:val="18"/>
              </w:rPr>
            </w:pPr>
            <w:r w:rsidRPr="004C3DB5">
              <w:rPr>
                <w:rFonts w:eastAsia="Calibri"/>
                <w:i/>
                <w:iCs/>
                <w:color w:val="000000"/>
                <w:sz w:val="18"/>
                <w:szCs w:val="18"/>
              </w:rPr>
              <w:t>(imię i nazwisko)</w:t>
            </w:r>
            <w:r w:rsidRPr="004C3DB5">
              <w:rPr>
                <w:rFonts w:eastAsia="Calibri"/>
                <w:color w:val="000000"/>
                <w:sz w:val="18"/>
                <w:szCs w:val="18"/>
              </w:rPr>
              <w:t xml:space="preserve">: </w:t>
            </w:r>
            <w:r w:rsidRPr="00C07273">
              <w:rPr>
                <w:rFonts w:eastAsia="Calibri"/>
                <w:b/>
                <w:bCs/>
                <w:color w:val="000000"/>
                <w:sz w:val="20"/>
                <w:szCs w:val="20"/>
                <w:shd w:val="clear" w:color="auto" w:fill="D9E2F3" w:themeFill="accent1" w:themeFillTint="33"/>
              </w:rPr>
              <w:t>_________________________________________</w:t>
            </w:r>
            <w:r>
              <w:rPr>
                <w:rFonts w:eastAsia="Calibri"/>
                <w:b/>
                <w:bCs/>
                <w:color w:val="000000"/>
                <w:sz w:val="18"/>
                <w:szCs w:val="18"/>
                <w:shd w:val="clear" w:color="auto" w:fill="D9E2F3" w:themeFill="accent1" w:themeFillTint="33"/>
              </w:rPr>
              <w:t>,</w:t>
            </w:r>
            <w:r w:rsidRPr="004C3DB5">
              <w:rPr>
                <w:rFonts w:eastAsia="Calibri"/>
                <w:color w:val="0070C0"/>
                <w:sz w:val="18"/>
                <w:szCs w:val="18"/>
              </w:rPr>
              <w:t>**</w:t>
            </w:r>
          </w:p>
          <w:p w14:paraId="605EEFA9" w14:textId="69BAC3C0" w:rsidR="00D74B57" w:rsidRPr="00D74B57" w:rsidRDefault="00D74B57" w:rsidP="0049127C">
            <w:pPr>
              <w:ind w:left="284"/>
              <w:rPr>
                <w:b/>
                <w:bCs/>
                <w:sz w:val="20"/>
                <w:szCs w:val="20"/>
              </w:rPr>
            </w:pPr>
            <w:r w:rsidRPr="00D74B57">
              <w:rPr>
                <w:sz w:val="20"/>
                <w:szCs w:val="20"/>
              </w:rPr>
              <w:t xml:space="preserve">która/który posiada następujące doświadczenie zawodowe polegające na </w:t>
            </w:r>
            <w:r w:rsidRPr="00D74B57">
              <w:rPr>
                <w:b/>
                <w:bCs/>
                <w:sz w:val="20"/>
                <w:szCs w:val="20"/>
              </w:rPr>
              <w:t>wykonaniu projektów</w:t>
            </w:r>
            <w:r w:rsidRPr="00D74B57">
              <w:rPr>
                <w:sz w:val="20"/>
                <w:szCs w:val="20"/>
              </w:rPr>
              <w:t xml:space="preserve"> lub </w:t>
            </w:r>
            <w:r w:rsidRPr="00D74B57">
              <w:rPr>
                <w:b/>
                <w:bCs/>
                <w:sz w:val="20"/>
                <w:szCs w:val="20"/>
              </w:rPr>
              <w:t>aktualizacji projektowych</w:t>
            </w:r>
            <w:r w:rsidRPr="00D74B57">
              <w:rPr>
                <w:sz w:val="20"/>
                <w:szCs w:val="20"/>
              </w:rPr>
              <w:t xml:space="preserve"> w zakresie budowy lub rozbudowy lub przebudowy lub remontu drogi (dróg) </w:t>
            </w:r>
            <w:r w:rsidRPr="00D74B57">
              <w:rPr>
                <w:b/>
                <w:bCs/>
                <w:sz w:val="20"/>
                <w:szCs w:val="20"/>
                <w:u w:val="single"/>
              </w:rPr>
              <w:t>lub</w:t>
            </w:r>
            <w:r w:rsidRPr="00D74B57">
              <w:rPr>
                <w:sz w:val="20"/>
                <w:szCs w:val="20"/>
              </w:rPr>
              <w:t xml:space="preserve"> </w:t>
            </w:r>
            <w:r w:rsidRPr="00D74B57">
              <w:rPr>
                <w:b/>
                <w:bCs/>
                <w:sz w:val="20"/>
                <w:szCs w:val="20"/>
              </w:rPr>
              <w:t xml:space="preserve">sporządzeniu programów </w:t>
            </w:r>
            <w:proofErr w:type="spellStart"/>
            <w:r w:rsidRPr="00D74B57">
              <w:rPr>
                <w:b/>
                <w:bCs/>
                <w:sz w:val="20"/>
                <w:szCs w:val="20"/>
              </w:rPr>
              <w:t>funkcjonalo</w:t>
            </w:r>
            <w:proofErr w:type="spellEnd"/>
            <w:r w:rsidRPr="00D74B57">
              <w:rPr>
                <w:b/>
                <w:bCs/>
                <w:sz w:val="20"/>
                <w:szCs w:val="20"/>
              </w:rPr>
              <w:t>-użytkowych</w:t>
            </w:r>
            <w:r w:rsidRPr="00D74B57">
              <w:rPr>
                <w:sz w:val="20"/>
                <w:szCs w:val="20"/>
              </w:rPr>
              <w:t xml:space="preserve"> z zakresie budowy lub rozbudowy lub przebudowy lub remontu drogi (dróg):</w:t>
            </w:r>
          </w:p>
        </w:tc>
      </w:tr>
      <w:tr w:rsidR="00D74B57" w:rsidRPr="00D74B57" w14:paraId="45F5CA31" w14:textId="77777777" w:rsidTr="00E20E96">
        <w:trPr>
          <w:trHeight w:val="283"/>
        </w:trPr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D0356" w14:textId="77777777" w:rsidR="00D74B57" w:rsidRPr="00D74B57" w:rsidRDefault="00D74B57" w:rsidP="00D74B57">
            <w:pPr>
              <w:ind w:left="284" w:hanging="284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D74B57">
              <w:rPr>
                <w:rFonts w:eastAsia="Calibri"/>
                <w:b/>
                <w:bCs/>
                <w:color w:val="000000"/>
                <w:sz w:val="20"/>
                <w:szCs w:val="20"/>
              </w:rPr>
              <w:t>TABELA nr 1b:</w:t>
            </w:r>
          </w:p>
        </w:tc>
      </w:tr>
      <w:tr w:rsidR="00D74B57" w:rsidRPr="00CC3168" w14:paraId="10E9AACE" w14:textId="77777777" w:rsidTr="009D4674">
        <w:trPr>
          <w:trHeight w:val="240"/>
        </w:trPr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8C60" w14:textId="77777777" w:rsidR="00D74B57" w:rsidRPr="00CC3168" w:rsidRDefault="00D74B57" w:rsidP="009D4674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7F8CC" w14:textId="77777777" w:rsidR="00D74B57" w:rsidRPr="00CC3168" w:rsidRDefault="00D74B57" w:rsidP="009D4674">
            <w:pPr>
              <w:pStyle w:val="Standard"/>
              <w:autoSpaceDE w:val="0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 w:rsidRPr="00CC3168"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 xml:space="preserve">nazwa </w:t>
            </w: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/</w:t>
            </w:r>
            <w:r w:rsidRPr="00CC3168"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 xml:space="preserve"> przedmiot </w:t>
            </w: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br/>
            </w:r>
            <w:r w:rsidRPr="00CC3168">
              <w:rPr>
                <w:rFonts w:ascii="Arial" w:hAnsi="Arial" w:cs="Arial"/>
                <w:kern w:val="0"/>
                <w:sz w:val="16"/>
                <w:szCs w:val="16"/>
              </w:rPr>
              <w:t>wykonanej dokumentacji</w:t>
            </w:r>
          </w:p>
        </w:tc>
        <w:tc>
          <w:tcPr>
            <w:tcW w:w="20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06D3F" w14:textId="77777777" w:rsidR="00D74B57" w:rsidRPr="00CC3168" w:rsidRDefault="00D74B57" w:rsidP="009D4674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b/>
                <w:bCs/>
                <w:color w:val="000000"/>
                <w:sz w:val="16"/>
                <w:szCs w:val="16"/>
              </w:rPr>
              <w:t>nazwa podmiotu</w:t>
            </w:r>
            <w:r w:rsidRPr="00CC3168">
              <w:rPr>
                <w:rFonts w:eastAsia="Calibri"/>
                <w:color w:val="000000"/>
                <w:sz w:val="16"/>
                <w:szCs w:val="16"/>
              </w:rPr>
              <w:t>,</w:t>
            </w:r>
          </w:p>
          <w:p w14:paraId="408BE5A3" w14:textId="77777777" w:rsidR="00D74B57" w:rsidRPr="00CC3168" w:rsidRDefault="00D74B57" w:rsidP="009D4674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color w:val="000000"/>
                <w:sz w:val="16"/>
                <w:szCs w:val="16"/>
              </w:rPr>
              <w:t>na rzecz którego</w:t>
            </w:r>
          </w:p>
          <w:p w14:paraId="51F574FB" w14:textId="77777777" w:rsidR="00D74B57" w:rsidRPr="00CC3168" w:rsidRDefault="00D74B57" w:rsidP="009D4674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color w:val="000000"/>
                <w:sz w:val="16"/>
                <w:szCs w:val="16"/>
              </w:rPr>
              <w:t>wykonano</w:t>
            </w:r>
            <w:r>
              <w:rPr>
                <w:rFonts w:eastAsia="Calibri"/>
                <w:color w:val="000000"/>
                <w:sz w:val="16"/>
                <w:szCs w:val="16"/>
              </w:rPr>
              <w:t xml:space="preserve"> dokumentację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A80F" w14:textId="77777777" w:rsidR="00D74B57" w:rsidRPr="00CC3168" w:rsidRDefault="00D74B57" w:rsidP="009D4674">
            <w:pPr>
              <w:jc w:val="center"/>
              <w:rPr>
                <w:rFonts w:eastAsia="Calibri"/>
                <w:sz w:val="16"/>
                <w:szCs w:val="16"/>
              </w:rPr>
            </w:pPr>
            <w:r w:rsidRPr="00CC3168">
              <w:rPr>
                <w:rFonts w:eastAsia="Calibri"/>
                <w:b/>
                <w:bCs/>
                <w:sz w:val="16"/>
                <w:szCs w:val="16"/>
              </w:rPr>
              <w:t>data końcowa</w:t>
            </w:r>
            <w:r>
              <w:rPr>
                <w:rFonts w:eastAsia="Calibri"/>
                <w:sz w:val="16"/>
                <w:szCs w:val="16"/>
              </w:rPr>
              <w:t xml:space="preserve"> </w:t>
            </w:r>
            <w:r w:rsidRPr="00CC3168">
              <w:rPr>
                <w:rFonts w:eastAsia="Calibri"/>
                <w:sz w:val="16"/>
                <w:szCs w:val="16"/>
              </w:rPr>
              <w:t>wykonania dokumentacji</w:t>
            </w:r>
            <w:r>
              <w:rPr>
                <w:rFonts w:eastAsia="Calibri"/>
                <w:sz w:val="16"/>
                <w:szCs w:val="16"/>
              </w:rPr>
              <w:t xml:space="preserve"> miesiąc i rok</w:t>
            </w:r>
            <w:r>
              <w:rPr>
                <w:rFonts w:eastAsia="Calibri"/>
                <w:sz w:val="16"/>
                <w:szCs w:val="16"/>
              </w:rPr>
              <w:br/>
            </w:r>
            <w:r w:rsidRPr="00CC3168">
              <w:rPr>
                <w:rFonts w:eastAsia="Calibri"/>
                <w:b/>
                <w:bCs/>
                <w:sz w:val="16"/>
                <w:szCs w:val="16"/>
              </w:rPr>
              <w:t>[mm/</w:t>
            </w:r>
            <w:proofErr w:type="spellStart"/>
            <w:r w:rsidRPr="00CC3168">
              <w:rPr>
                <w:rFonts w:eastAsia="Calibri"/>
                <w:b/>
                <w:bCs/>
                <w:sz w:val="16"/>
                <w:szCs w:val="16"/>
              </w:rPr>
              <w:t>rrrr</w:t>
            </w:r>
            <w:proofErr w:type="spellEnd"/>
            <w:r w:rsidRPr="00CC3168">
              <w:rPr>
                <w:rFonts w:eastAsia="Calibri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29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D305A" w14:textId="77777777" w:rsidR="00D74B57" w:rsidRPr="00CC3168" w:rsidRDefault="00D74B57" w:rsidP="009D4674">
            <w:pPr>
              <w:ind w:right="38"/>
              <w:jc w:val="center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funkcja pełniona w na etapie wykonywania dokumentacji wskazanej w kol. </w:t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2</w:t>
            </w:r>
          </w:p>
          <w:p w14:paraId="4A14AB8F" w14:textId="77777777" w:rsidR="00D74B57" w:rsidRPr="00CC3168" w:rsidRDefault="00D74B57" w:rsidP="009D4674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color w:val="000000"/>
                <w:sz w:val="16"/>
                <w:szCs w:val="16"/>
              </w:rPr>
              <w:t>pełniona przez osobę skierowaną przez Wykonawcę</w:t>
            </w:r>
            <w:r>
              <w:rPr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CC3168">
              <w:rPr>
                <w:rFonts w:eastAsia="Calibri"/>
                <w:color w:val="000000"/>
                <w:sz w:val="16"/>
                <w:szCs w:val="16"/>
              </w:rPr>
              <w:t xml:space="preserve">do </w:t>
            </w:r>
            <w:r>
              <w:rPr>
                <w:rFonts w:eastAsia="Calibri"/>
                <w:color w:val="000000"/>
                <w:sz w:val="16"/>
                <w:szCs w:val="16"/>
              </w:rPr>
              <w:t xml:space="preserve">realizacji </w:t>
            </w:r>
            <w:r w:rsidRPr="00CC3168">
              <w:rPr>
                <w:rFonts w:eastAsia="Calibri"/>
                <w:color w:val="000000"/>
                <w:sz w:val="16"/>
                <w:szCs w:val="16"/>
              </w:rPr>
              <w:t>przedmiotowego zamówienia</w:t>
            </w:r>
          </w:p>
          <w:p w14:paraId="16067600" w14:textId="77777777" w:rsidR="00D74B57" w:rsidRPr="00CC3168" w:rsidRDefault="00D74B57" w:rsidP="009D4674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color w:val="000000"/>
                <w:sz w:val="16"/>
                <w:szCs w:val="16"/>
              </w:rPr>
              <w:t>(</w:t>
            </w:r>
            <w:r w:rsidRPr="00CC3168">
              <w:rPr>
                <w:rFonts w:eastAsia="Calibri"/>
                <w:color w:val="000000"/>
                <w:spacing w:val="28"/>
                <w:sz w:val="16"/>
                <w:szCs w:val="16"/>
              </w:rPr>
              <w:t>PROJEKTANT</w:t>
            </w:r>
            <w:r w:rsidRPr="00CC3168">
              <w:rPr>
                <w:rFonts w:eastAsia="Calibri"/>
                <w:color w:val="000000"/>
                <w:sz w:val="16"/>
                <w:szCs w:val="16"/>
              </w:rPr>
              <w:t>)</w:t>
            </w:r>
          </w:p>
        </w:tc>
      </w:tr>
      <w:tr w:rsidR="00D74B57" w:rsidRPr="00CC3168" w14:paraId="69E96191" w14:textId="77777777" w:rsidTr="009D4674">
        <w:trPr>
          <w:trHeight w:val="237"/>
        </w:trPr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A5B47" w14:textId="77777777" w:rsidR="00D74B57" w:rsidRPr="00CC3168" w:rsidRDefault="00D74B57" w:rsidP="009D4674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[kol. 1]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CA6B6" w14:textId="77777777" w:rsidR="00D74B57" w:rsidRPr="00CC3168" w:rsidRDefault="00D74B57" w:rsidP="009D4674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 xml:space="preserve">[kol. </w:t>
            </w:r>
            <w:r>
              <w:rPr>
                <w:rFonts w:eastAsia="Calibri"/>
                <w:i/>
                <w:iCs/>
                <w:color w:val="000000"/>
                <w:sz w:val="16"/>
                <w:szCs w:val="16"/>
              </w:rPr>
              <w:t>2</w:t>
            </w: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]</w:t>
            </w:r>
          </w:p>
        </w:tc>
        <w:tc>
          <w:tcPr>
            <w:tcW w:w="20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44798" w14:textId="77777777" w:rsidR="00D74B57" w:rsidRPr="00CC3168" w:rsidRDefault="00D74B57" w:rsidP="009D4674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 xml:space="preserve">[kol. </w:t>
            </w:r>
            <w:r>
              <w:rPr>
                <w:rFonts w:eastAsia="Calibri"/>
                <w:i/>
                <w:iCs/>
                <w:color w:val="000000"/>
                <w:sz w:val="16"/>
                <w:szCs w:val="16"/>
              </w:rPr>
              <w:t>3</w:t>
            </w: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B63E5" w14:textId="77777777" w:rsidR="00D74B57" w:rsidRPr="00CC3168" w:rsidRDefault="00D74B57" w:rsidP="009D4674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 xml:space="preserve">[kol. </w:t>
            </w:r>
            <w:r>
              <w:rPr>
                <w:rFonts w:eastAsia="Calibri"/>
                <w:i/>
                <w:iCs/>
                <w:color w:val="000000"/>
                <w:sz w:val="16"/>
                <w:szCs w:val="16"/>
              </w:rPr>
              <w:t>4</w:t>
            </w: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]</w:t>
            </w:r>
          </w:p>
        </w:tc>
        <w:tc>
          <w:tcPr>
            <w:tcW w:w="29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3FB37" w14:textId="77777777" w:rsidR="00D74B57" w:rsidRPr="00CC3168" w:rsidRDefault="00D74B57" w:rsidP="009D4674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 xml:space="preserve">[kol. </w:t>
            </w:r>
            <w:r>
              <w:rPr>
                <w:rFonts w:eastAsia="Calibri"/>
                <w:i/>
                <w:iCs/>
                <w:color w:val="000000"/>
                <w:sz w:val="16"/>
                <w:szCs w:val="16"/>
              </w:rPr>
              <w:t>5</w:t>
            </w: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]</w:t>
            </w:r>
          </w:p>
        </w:tc>
      </w:tr>
      <w:tr w:rsidR="00D74B57" w:rsidRPr="00CC3168" w14:paraId="4278D3A8" w14:textId="77777777" w:rsidTr="009D4674">
        <w:trPr>
          <w:trHeight w:val="510"/>
        </w:trPr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0E9CB" w14:textId="77777777" w:rsidR="00D74B57" w:rsidRPr="00CC3168" w:rsidRDefault="00D74B57" w:rsidP="009D4674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DCB9" w14:textId="77777777" w:rsidR="00D74B57" w:rsidRPr="00CC3168" w:rsidRDefault="00D74B57" w:rsidP="009D4674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0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18616" w14:textId="77777777" w:rsidR="00D74B57" w:rsidRPr="00CC3168" w:rsidRDefault="00D74B57" w:rsidP="009D4674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F4F4" w14:textId="77777777" w:rsidR="00D74B57" w:rsidRPr="00CC3168" w:rsidRDefault="00D74B57" w:rsidP="009D4674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9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EEAF7" w14:textId="77777777" w:rsidR="00D74B57" w:rsidRPr="00CC3168" w:rsidRDefault="00D74B57" w:rsidP="009D4674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D74B57" w:rsidRPr="00CC3168" w14:paraId="5A848ED6" w14:textId="77777777" w:rsidTr="009D4674">
        <w:trPr>
          <w:trHeight w:val="510"/>
        </w:trPr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CAA46" w14:textId="77777777" w:rsidR="00D74B57" w:rsidRPr="00CC3168" w:rsidRDefault="00D74B57" w:rsidP="009D4674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D1BE4" w14:textId="77777777" w:rsidR="00D74B57" w:rsidRPr="00CC3168" w:rsidRDefault="00D74B57" w:rsidP="009D4674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0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D937" w14:textId="77777777" w:rsidR="00D74B57" w:rsidRPr="00CC3168" w:rsidRDefault="00D74B57" w:rsidP="009D4674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0CF4C" w14:textId="77777777" w:rsidR="00D74B57" w:rsidRPr="00CC3168" w:rsidRDefault="00D74B57" w:rsidP="009D4674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9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D78EA" w14:textId="77777777" w:rsidR="00D74B57" w:rsidRPr="00CC3168" w:rsidRDefault="00D74B57" w:rsidP="009D4674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D74B57" w:rsidRPr="00CC3168" w14:paraId="00C93827" w14:textId="77777777" w:rsidTr="009D4674">
        <w:trPr>
          <w:trHeight w:val="510"/>
        </w:trPr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87BD0" w14:textId="77777777" w:rsidR="00D74B57" w:rsidRPr="00CC3168" w:rsidRDefault="00D74B57" w:rsidP="009D4674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2ACC3" w14:textId="77777777" w:rsidR="00D74B57" w:rsidRPr="00CC3168" w:rsidRDefault="00D74B57" w:rsidP="009D4674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0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A7248" w14:textId="77777777" w:rsidR="00D74B57" w:rsidRPr="00CC3168" w:rsidRDefault="00D74B57" w:rsidP="009D4674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F0BE6" w14:textId="77777777" w:rsidR="00D74B57" w:rsidRPr="00CC3168" w:rsidRDefault="00D74B57" w:rsidP="009D4674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9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844EE" w14:textId="77777777" w:rsidR="00D74B57" w:rsidRPr="00CC3168" w:rsidRDefault="00D74B57" w:rsidP="009D4674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D74B57" w:rsidRPr="00CC3168" w14:paraId="5BAB867A" w14:textId="77777777" w:rsidTr="009D4674">
        <w:trPr>
          <w:trHeight w:val="510"/>
        </w:trPr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BF3E7" w14:textId="77777777" w:rsidR="00D74B57" w:rsidRPr="00CC3168" w:rsidRDefault="00D74B57" w:rsidP="009D4674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C68D" w14:textId="77777777" w:rsidR="00D74B57" w:rsidRPr="00CC3168" w:rsidRDefault="00D74B57" w:rsidP="009D4674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0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5E82B" w14:textId="77777777" w:rsidR="00D74B57" w:rsidRPr="00CC3168" w:rsidRDefault="00D74B57" w:rsidP="009D4674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85E0A" w14:textId="77777777" w:rsidR="00D74B57" w:rsidRPr="00CC3168" w:rsidRDefault="00D74B57" w:rsidP="009D4674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9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63C1" w14:textId="77777777" w:rsidR="00D74B57" w:rsidRPr="00CC3168" w:rsidRDefault="00D74B57" w:rsidP="009D4674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D74B57" w:rsidRPr="004D654A" w14:paraId="2E4155F1" w14:textId="77777777" w:rsidTr="00E20E96">
        <w:trPr>
          <w:trHeight w:val="237"/>
        </w:trPr>
        <w:tc>
          <w:tcPr>
            <w:tcW w:w="1017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2EC55" w14:textId="77777777" w:rsidR="00D74B57" w:rsidRPr="004D654A" w:rsidRDefault="00D74B57" w:rsidP="009D4674">
            <w:pPr>
              <w:ind w:right="38"/>
              <w:jc w:val="left"/>
              <w:rPr>
                <w:rFonts w:eastAsia="Calibri"/>
                <w:color w:val="000000"/>
                <w:sz w:val="18"/>
                <w:szCs w:val="18"/>
              </w:rPr>
            </w:pPr>
            <w:r w:rsidRPr="004D654A">
              <w:rPr>
                <w:rFonts w:eastAsia="Calibri"/>
                <w:i/>
                <w:iCs/>
                <w:color w:val="0070C0"/>
                <w:sz w:val="18"/>
                <w:szCs w:val="18"/>
              </w:rPr>
              <w:t xml:space="preserve">** (Osoba wymieniona w tym miejscu musi być tą samą osobą, którą Wykonawca wskaże w </w:t>
            </w:r>
            <w:r w:rsidRPr="004D654A">
              <w:rPr>
                <w:rFonts w:eastAsia="Calibri"/>
                <w:b/>
                <w:bCs/>
                <w:i/>
                <w:iCs/>
                <w:color w:val="0070C0"/>
                <w:sz w:val="18"/>
                <w:szCs w:val="18"/>
              </w:rPr>
              <w:t>wykazie osób</w:t>
            </w:r>
            <w:r w:rsidRPr="004D654A">
              <w:rPr>
                <w:rFonts w:eastAsia="Calibri"/>
                <w:i/>
                <w:iCs/>
                <w:color w:val="0070C0"/>
                <w:sz w:val="18"/>
                <w:szCs w:val="18"/>
              </w:rPr>
              <w:t xml:space="preserve"> (Załącznik nr 6 do SWZ) składanym w celu potwierdzania spełniania warunków udziału w postępowaniu.</w:t>
            </w:r>
          </w:p>
        </w:tc>
      </w:tr>
      <w:tr w:rsidR="00D74B57" w:rsidRPr="00AA2C7F" w14:paraId="2CFDBF12" w14:textId="77777777" w:rsidTr="00E20E96"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D0F6A" w14:textId="77777777" w:rsidR="0049127C" w:rsidRDefault="00D74B57" w:rsidP="00F946B5">
            <w:pPr>
              <w:numPr>
                <w:ilvl w:val="0"/>
                <w:numId w:val="27"/>
              </w:numPr>
              <w:ind w:left="284" w:hanging="284"/>
              <w:rPr>
                <w:rFonts w:eastAsia="Calibri"/>
                <w:color w:val="000000"/>
                <w:sz w:val="20"/>
                <w:szCs w:val="20"/>
              </w:rPr>
            </w:pPr>
            <w:r w:rsidRPr="00D74B57">
              <w:rPr>
                <w:rFonts w:eastAsia="Calibri"/>
                <w:color w:val="000000"/>
                <w:sz w:val="20"/>
                <w:szCs w:val="20"/>
              </w:rPr>
              <w:t xml:space="preserve">W celu poddania niniejszej oferty ocenie w pozacenowym kryterium </w:t>
            </w:r>
            <w:r w:rsidRPr="00D74B57">
              <w:rPr>
                <w:rFonts w:eastAsia="CIDFont+F1"/>
                <w:b/>
                <w:bCs/>
                <w:color w:val="000000"/>
                <w:sz w:val="20"/>
                <w:szCs w:val="20"/>
              </w:rPr>
              <w:t>Doświadczenie Kierownika budowy (DK)</w:t>
            </w:r>
            <w:r w:rsidRPr="00D74B57">
              <w:rPr>
                <w:rFonts w:eastAsia="Calibri"/>
                <w:color w:val="000000"/>
                <w:sz w:val="20"/>
                <w:szCs w:val="20"/>
              </w:rPr>
              <w:t xml:space="preserve">, (zob. Rozdz. XX SWZ), </w:t>
            </w:r>
            <w:r w:rsidRPr="00D74B57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oświadczam/-y, </w:t>
            </w:r>
            <w:r w:rsidRPr="00D74B57">
              <w:rPr>
                <w:rFonts w:eastAsia="Calibri"/>
                <w:color w:val="000000"/>
                <w:sz w:val="20"/>
                <w:szCs w:val="20"/>
              </w:rPr>
              <w:t xml:space="preserve">że do realizacji przedmiotowego zamówienia do pełnienia samodzielnej funkcji </w:t>
            </w:r>
            <w:r w:rsidRPr="00D74B57">
              <w:rPr>
                <w:rFonts w:eastAsia="Calibri"/>
                <w:b/>
                <w:bCs/>
                <w:color w:val="000000"/>
                <w:spacing w:val="28"/>
                <w:sz w:val="20"/>
                <w:szCs w:val="20"/>
              </w:rPr>
              <w:t>KIEROWNIKA BUDOWY</w:t>
            </w:r>
            <w:r w:rsidRPr="00D74B57">
              <w:rPr>
                <w:rFonts w:eastAsia="Calibri"/>
                <w:color w:val="000000"/>
                <w:spacing w:val="28"/>
                <w:sz w:val="20"/>
                <w:szCs w:val="20"/>
              </w:rPr>
              <w:t xml:space="preserve"> </w:t>
            </w:r>
            <w:r w:rsidRPr="00D74B57">
              <w:rPr>
                <w:rFonts w:eastAsia="Calibri"/>
                <w:color w:val="000000"/>
                <w:sz w:val="20"/>
                <w:szCs w:val="20"/>
              </w:rPr>
              <w:t>Wykonawca kieruje Panią/Pana</w:t>
            </w:r>
          </w:p>
          <w:p w14:paraId="48EED855" w14:textId="77777777" w:rsidR="0049127C" w:rsidRDefault="00D74B57" w:rsidP="0049127C">
            <w:pPr>
              <w:ind w:left="284"/>
              <w:rPr>
                <w:rFonts w:eastAsia="Calibri"/>
                <w:color w:val="0070C0"/>
                <w:sz w:val="18"/>
                <w:szCs w:val="18"/>
              </w:rPr>
            </w:pPr>
            <w:r w:rsidRPr="004C3DB5">
              <w:rPr>
                <w:rFonts w:eastAsia="Calibri"/>
                <w:i/>
                <w:iCs/>
                <w:color w:val="000000"/>
                <w:sz w:val="18"/>
                <w:szCs w:val="18"/>
              </w:rPr>
              <w:t>(imię i nazwisko)</w:t>
            </w:r>
            <w:r w:rsidRPr="004C3DB5">
              <w:rPr>
                <w:rFonts w:eastAsia="Calibri"/>
                <w:color w:val="000000"/>
                <w:sz w:val="18"/>
                <w:szCs w:val="18"/>
              </w:rPr>
              <w:t xml:space="preserve">: </w:t>
            </w:r>
            <w:r w:rsidRPr="00F90554">
              <w:rPr>
                <w:rFonts w:eastAsia="Calibri"/>
                <w:b/>
                <w:bCs/>
                <w:color w:val="000000"/>
                <w:sz w:val="20"/>
                <w:szCs w:val="20"/>
                <w:shd w:val="clear" w:color="auto" w:fill="D9E2F3" w:themeFill="accent1" w:themeFillTint="33"/>
              </w:rPr>
              <w:t>_________________________________________</w:t>
            </w:r>
            <w:r w:rsidR="0049127C">
              <w:rPr>
                <w:rFonts w:eastAsia="Calibri"/>
                <w:b/>
                <w:bCs/>
                <w:color w:val="000000"/>
                <w:sz w:val="20"/>
                <w:szCs w:val="20"/>
                <w:shd w:val="clear" w:color="auto" w:fill="D9E2F3" w:themeFill="accent1" w:themeFillTint="33"/>
              </w:rPr>
              <w:t>,</w:t>
            </w:r>
            <w:r w:rsidRPr="004C3DB5">
              <w:rPr>
                <w:rFonts w:eastAsia="Calibri"/>
                <w:color w:val="0070C0"/>
                <w:sz w:val="18"/>
                <w:szCs w:val="18"/>
              </w:rPr>
              <w:t>**</w:t>
            </w:r>
          </w:p>
          <w:p w14:paraId="35DE5208" w14:textId="589329FD" w:rsidR="00D74B57" w:rsidRPr="00D74B57" w:rsidRDefault="00D74B57" w:rsidP="0049127C">
            <w:pPr>
              <w:ind w:left="284"/>
              <w:rPr>
                <w:rFonts w:eastAsia="Calibri"/>
                <w:color w:val="000000"/>
                <w:sz w:val="20"/>
                <w:szCs w:val="20"/>
              </w:rPr>
            </w:pPr>
            <w:r w:rsidRPr="00D74B57">
              <w:rPr>
                <w:sz w:val="20"/>
                <w:szCs w:val="20"/>
              </w:rPr>
              <w:t>posiadającą/posiadającego ważne uprawnienia budowlane do kierowania robotami budowlanymi</w:t>
            </w:r>
            <w:r w:rsidR="0049127C">
              <w:rPr>
                <w:sz w:val="20"/>
                <w:szCs w:val="20"/>
              </w:rPr>
              <w:t xml:space="preserve"> </w:t>
            </w:r>
            <w:r w:rsidR="0049127C">
              <w:rPr>
                <w:sz w:val="20"/>
                <w:szCs w:val="20"/>
              </w:rPr>
              <w:br/>
            </w:r>
            <w:r w:rsidRPr="00D74B57">
              <w:rPr>
                <w:sz w:val="20"/>
                <w:szCs w:val="20"/>
              </w:rPr>
              <w:t xml:space="preserve">w specjalności inżynieryjnej drogowej bez ograniczeń oraz która/który posiada następujące doświadczenie zawodowe polegające na </w:t>
            </w:r>
            <w:r w:rsidRPr="00D74B57">
              <w:rPr>
                <w:b/>
                <w:bCs/>
                <w:sz w:val="20"/>
                <w:szCs w:val="20"/>
              </w:rPr>
              <w:t xml:space="preserve">kierowaniu robotami budowlanymi </w:t>
            </w:r>
            <w:r w:rsidRPr="00D74B57">
              <w:rPr>
                <w:sz w:val="20"/>
                <w:szCs w:val="20"/>
              </w:rPr>
              <w:t xml:space="preserve">dot. budowy lub przebudowy lub rozbudowy lub remontu (z wyłączeniem remontów cząstkowych) drogi lub </w:t>
            </w:r>
            <w:r w:rsidRPr="00D74B57">
              <w:rPr>
                <w:b/>
                <w:bCs/>
                <w:sz w:val="20"/>
                <w:szCs w:val="20"/>
              </w:rPr>
              <w:t>nadzorowaniu</w:t>
            </w:r>
            <w:r w:rsidRPr="00D74B57">
              <w:rPr>
                <w:sz w:val="20"/>
                <w:szCs w:val="20"/>
              </w:rPr>
              <w:t xml:space="preserve"> tych robót </w:t>
            </w:r>
            <w:r w:rsidRPr="00D74B57">
              <w:rPr>
                <w:rFonts w:eastAsia="Calibri"/>
                <w:sz w:val="20"/>
                <w:szCs w:val="20"/>
                <w:lang w:eastAsia="en-US"/>
              </w:rPr>
              <w:t>w charakterze kierownika budowy, kierownika robót lub inspektora nadzoru inwestorskiego</w:t>
            </w:r>
            <w:r w:rsidRPr="00D74B57">
              <w:rPr>
                <w:sz w:val="20"/>
                <w:szCs w:val="20"/>
              </w:rPr>
              <w:t>:</w:t>
            </w:r>
          </w:p>
        </w:tc>
      </w:tr>
      <w:tr w:rsidR="00AE11F3" w:rsidRPr="00DD74F7" w14:paraId="508999D7" w14:textId="77777777" w:rsidTr="00605B25">
        <w:trPr>
          <w:trHeight w:val="340"/>
        </w:trPr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C29BB" w14:textId="7349C882" w:rsidR="00AE11F3" w:rsidRPr="00DD74F7" w:rsidRDefault="00AE11F3" w:rsidP="00A25DD0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9653E8">
              <w:rPr>
                <w:b/>
                <w:bCs/>
                <w:sz w:val="18"/>
                <w:szCs w:val="18"/>
              </w:rPr>
              <w:lastRenderedPageBreak/>
              <w:t>TABELA nr 1c:</w:t>
            </w:r>
          </w:p>
        </w:tc>
      </w:tr>
      <w:tr w:rsidR="00AE11F3" w:rsidRPr="00CC3168" w14:paraId="45E2931E" w14:textId="77777777" w:rsidTr="005725B9">
        <w:trPr>
          <w:trHeight w:val="240"/>
        </w:trPr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F9BB5" w14:textId="77777777" w:rsidR="00AE11F3" w:rsidRPr="00CC3168" w:rsidRDefault="00AE11F3" w:rsidP="00A25DD0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54273" w14:textId="34AC77EF" w:rsidR="00AE11F3" w:rsidRPr="00CC3168" w:rsidRDefault="00AE11F3" w:rsidP="00A25DD0">
            <w:pPr>
              <w:pStyle w:val="Standard"/>
              <w:autoSpaceDE w:val="0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 w:rsidRPr="00CC3168"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 xml:space="preserve">nazwa </w:t>
            </w:r>
            <w:r w:rsidR="00C07273"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/</w:t>
            </w:r>
            <w:r w:rsidRPr="00CC3168"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 xml:space="preserve"> przedmiot </w:t>
            </w: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br/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zadania / inwestycji</w:t>
            </w:r>
          </w:p>
        </w:tc>
        <w:tc>
          <w:tcPr>
            <w:tcW w:w="20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30B7F" w14:textId="77777777" w:rsidR="00AE11F3" w:rsidRPr="00CC3168" w:rsidRDefault="00AE11F3" w:rsidP="00A25DD0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b/>
                <w:bCs/>
                <w:color w:val="000000"/>
                <w:sz w:val="16"/>
                <w:szCs w:val="16"/>
              </w:rPr>
              <w:t>nazwa podmiotu</w:t>
            </w:r>
            <w:r w:rsidRPr="00CC3168">
              <w:rPr>
                <w:rFonts w:eastAsia="Calibri"/>
                <w:color w:val="000000"/>
                <w:sz w:val="16"/>
                <w:szCs w:val="16"/>
              </w:rPr>
              <w:t>,</w:t>
            </w:r>
          </w:p>
          <w:p w14:paraId="6CCCD92E" w14:textId="77777777" w:rsidR="00AE11F3" w:rsidRPr="00CC3168" w:rsidRDefault="00AE11F3" w:rsidP="00A25DD0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color w:val="000000"/>
                <w:sz w:val="16"/>
                <w:szCs w:val="16"/>
              </w:rPr>
              <w:t>na rzecz którego</w:t>
            </w:r>
          </w:p>
          <w:p w14:paraId="09B4B5F2" w14:textId="7A09DDCB" w:rsidR="00AE11F3" w:rsidRPr="00CC3168" w:rsidRDefault="00AE11F3" w:rsidP="00A25DD0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zadanie / inwestycja </w:t>
            </w:r>
            <w:r>
              <w:rPr>
                <w:rFonts w:eastAsia="Calibri"/>
                <w:color w:val="000000"/>
                <w:sz w:val="16"/>
                <w:szCs w:val="16"/>
              </w:rPr>
              <w:br/>
              <w:t>było realizowane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4BEAE" w14:textId="6C768EAE" w:rsidR="00AE11F3" w:rsidRPr="00CC3168" w:rsidRDefault="00AE11F3" w:rsidP="00A25DD0">
            <w:pPr>
              <w:jc w:val="center"/>
              <w:rPr>
                <w:rFonts w:eastAsia="Calibri"/>
                <w:sz w:val="16"/>
                <w:szCs w:val="16"/>
              </w:rPr>
            </w:pPr>
            <w:r w:rsidRPr="00CC3168">
              <w:rPr>
                <w:rFonts w:eastAsia="Calibri"/>
                <w:b/>
                <w:bCs/>
                <w:sz w:val="16"/>
                <w:szCs w:val="16"/>
              </w:rPr>
              <w:t>data końcowa</w:t>
            </w:r>
            <w:r>
              <w:rPr>
                <w:rFonts w:eastAsia="Calibri"/>
                <w:sz w:val="16"/>
                <w:szCs w:val="16"/>
              </w:rPr>
              <w:t xml:space="preserve"> realizacji zadania / inwestycji miesiąc i rok</w:t>
            </w:r>
            <w:r>
              <w:rPr>
                <w:rFonts w:eastAsia="Calibri"/>
                <w:sz w:val="16"/>
                <w:szCs w:val="16"/>
              </w:rPr>
              <w:br/>
            </w:r>
            <w:r w:rsidRPr="00CC3168">
              <w:rPr>
                <w:rFonts w:eastAsia="Calibri"/>
                <w:b/>
                <w:bCs/>
                <w:sz w:val="16"/>
                <w:szCs w:val="16"/>
              </w:rPr>
              <w:t>[mm/</w:t>
            </w:r>
            <w:proofErr w:type="spellStart"/>
            <w:r w:rsidRPr="00CC3168">
              <w:rPr>
                <w:rFonts w:eastAsia="Calibri"/>
                <w:b/>
                <w:bCs/>
                <w:sz w:val="16"/>
                <w:szCs w:val="16"/>
              </w:rPr>
              <w:t>rrrr</w:t>
            </w:r>
            <w:proofErr w:type="spellEnd"/>
            <w:r w:rsidRPr="00CC3168">
              <w:rPr>
                <w:rFonts w:eastAsia="Calibri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29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4BC1A" w14:textId="68B087B3" w:rsidR="00AE11F3" w:rsidRPr="00CC3168" w:rsidRDefault="00AE11F3" w:rsidP="00AE11F3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funkcja pełniona </w:t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przez osobę </w:t>
            </w:r>
            <w:r w:rsidRPr="00CC3168">
              <w:rPr>
                <w:rFonts w:eastAsia="Calibri"/>
                <w:color w:val="000000"/>
                <w:sz w:val="16"/>
                <w:szCs w:val="16"/>
              </w:rPr>
              <w:t>skierowaną przez Wykonawcę</w:t>
            </w:r>
            <w:r>
              <w:rPr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CC3168">
              <w:rPr>
                <w:rFonts w:eastAsia="Calibri"/>
                <w:color w:val="000000"/>
                <w:sz w:val="16"/>
                <w:szCs w:val="16"/>
              </w:rPr>
              <w:t xml:space="preserve">do </w:t>
            </w:r>
            <w:r>
              <w:rPr>
                <w:rFonts w:eastAsia="Calibri"/>
                <w:color w:val="000000"/>
                <w:sz w:val="16"/>
                <w:szCs w:val="16"/>
              </w:rPr>
              <w:t xml:space="preserve">realizacji </w:t>
            </w:r>
            <w:r w:rsidRPr="00CC3168">
              <w:rPr>
                <w:rFonts w:eastAsia="Calibri"/>
                <w:color w:val="000000"/>
                <w:sz w:val="16"/>
                <w:szCs w:val="16"/>
              </w:rPr>
              <w:t>przedmiotowego zamówienia</w:t>
            </w:r>
          </w:p>
          <w:p w14:paraId="0D3F0655" w14:textId="070ECF02" w:rsidR="00AE11F3" w:rsidRPr="00AE11F3" w:rsidRDefault="00AE11F3" w:rsidP="00AE11F3">
            <w:pPr>
              <w:ind w:right="38"/>
              <w:jc w:val="center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color w:val="000000"/>
                <w:sz w:val="16"/>
                <w:szCs w:val="16"/>
              </w:rPr>
              <w:t>(</w:t>
            </w:r>
            <w:r>
              <w:rPr>
                <w:rFonts w:eastAsia="Calibri"/>
                <w:color w:val="000000"/>
                <w:spacing w:val="28"/>
                <w:sz w:val="16"/>
                <w:szCs w:val="16"/>
              </w:rPr>
              <w:t>KIEROWNIK BUDOWY</w:t>
            </w:r>
            <w:r w:rsidRPr="00CC3168">
              <w:rPr>
                <w:rFonts w:eastAsia="Calibri"/>
                <w:color w:val="000000"/>
                <w:sz w:val="16"/>
                <w:szCs w:val="16"/>
              </w:rPr>
              <w:t>)</w:t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br/>
            </w:r>
            <w:r w:rsidRPr="00CC3168">
              <w:rPr>
                <w:rFonts w:eastAsia="Calibri"/>
                <w:b/>
                <w:bCs/>
                <w:color w:val="000000"/>
                <w:sz w:val="16"/>
                <w:szCs w:val="16"/>
              </w:rPr>
              <w:t>w</w:t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 inwestycji wskazanej w</w:t>
            </w:r>
            <w:r w:rsidRPr="00CC3168"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 kol. </w:t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E11F3" w:rsidRPr="00CC3168" w14:paraId="4ABCD7F7" w14:textId="77777777" w:rsidTr="00605B25">
        <w:trPr>
          <w:trHeight w:val="340"/>
        </w:trPr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2AE22" w14:textId="77777777" w:rsidR="00AE11F3" w:rsidRPr="00CC3168" w:rsidRDefault="00AE11F3" w:rsidP="00A25DD0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[kol. 1]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F05B9" w14:textId="77777777" w:rsidR="00AE11F3" w:rsidRPr="00CC3168" w:rsidRDefault="00AE11F3" w:rsidP="00A25DD0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 xml:space="preserve">[kol. </w:t>
            </w:r>
            <w:r>
              <w:rPr>
                <w:rFonts w:eastAsia="Calibri"/>
                <w:i/>
                <w:iCs/>
                <w:color w:val="000000"/>
                <w:sz w:val="16"/>
                <w:szCs w:val="16"/>
              </w:rPr>
              <w:t>2</w:t>
            </w: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]</w:t>
            </w:r>
          </w:p>
        </w:tc>
        <w:tc>
          <w:tcPr>
            <w:tcW w:w="20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B6CF7" w14:textId="77777777" w:rsidR="00AE11F3" w:rsidRPr="00CC3168" w:rsidRDefault="00AE11F3" w:rsidP="00A25DD0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 xml:space="preserve">[kol. </w:t>
            </w:r>
            <w:r>
              <w:rPr>
                <w:rFonts w:eastAsia="Calibri"/>
                <w:i/>
                <w:iCs/>
                <w:color w:val="000000"/>
                <w:sz w:val="16"/>
                <w:szCs w:val="16"/>
              </w:rPr>
              <w:t>3</w:t>
            </w: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002A3" w14:textId="77777777" w:rsidR="00AE11F3" w:rsidRPr="00CC3168" w:rsidRDefault="00AE11F3" w:rsidP="00A25DD0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 xml:space="preserve">[kol. </w:t>
            </w:r>
            <w:r>
              <w:rPr>
                <w:rFonts w:eastAsia="Calibri"/>
                <w:i/>
                <w:iCs/>
                <w:color w:val="000000"/>
                <w:sz w:val="16"/>
                <w:szCs w:val="16"/>
              </w:rPr>
              <w:t>4</w:t>
            </w: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]</w:t>
            </w:r>
          </w:p>
        </w:tc>
        <w:tc>
          <w:tcPr>
            <w:tcW w:w="29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22F49" w14:textId="77777777" w:rsidR="00AE11F3" w:rsidRPr="00CC3168" w:rsidRDefault="00AE11F3" w:rsidP="00A25DD0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 xml:space="preserve">[kol. </w:t>
            </w:r>
            <w:r>
              <w:rPr>
                <w:rFonts w:eastAsia="Calibri"/>
                <w:i/>
                <w:iCs/>
                <w:color w:val="000000"/>
                <w:sz w:val="16"/>
                <w:szCs w:val="16"/>
              </w:rPr>
              <w:t>5</w:t>
            </w: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]</w:t>
            </w:r>
          </w:p>
        </w:tc>
      </w:tr>
      <w:tr w:rsidR="00AE11F3" w:rsidRPr="00CC3168" w14:paraId="1F155B1D" w14:textId="77777777" w:rsidTr="0069235C">
        <w:trPr>
          <w:trHeight w:val="567"/>
        </w:trPr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ED68" w14:textId="77777777" w:rsidR="00AE11F3" w:rsidRPr="00CC3168" w:rsidRDefault="00AE11F3" w:rsidP="00A25DD0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17DFB" w14:textId="77777777" w:rsidR="00AE11F3" w:rsidRPr="00CC3168" w:rsidRDefault="00AE11F3" w:rsidP="00A25DD0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0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ADFCD" w14:textId="77777777" w:rsidR="00AE11F3" w:rsidRPr="00CC3168" w:rsidRDefault="00AE11F3" w:rsidP="00A25DD0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8783D" w14:textId="77777777" w:rsidR="00AE11F3" w:rsidRPr="00CC3168" w:rsidRDefault="00AE11F3" w:rsidP="00A25DD0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9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9A1EA" w14:textId="77777777" w:rsidR="00AE11F3" w:rsidRPr="00CC3168" w:rsidRDefault="00AE11F3" w:rsidP="00A25DD0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AE11F3" w:rsidRPr="00CC3168" w14:paraId="3D3FE22E" w14:textId="77777777" w:rsidTr="0069235C">
        <w:trPr>
          <w:trHeight w:val="567"/>
        </w:trPr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5177E" w14:textId="77777777" w:rsidR="00AE11F3" w:rsidRPr="00CC3168" w:rsidRDefault="00AE11F3" w:rsidP="00A25DD0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2F9D8" w14:textId="77777777" w:rsidR="00AE11F3" w:rsidRPr="00CC3168" w:rsidRDefault="00AE11F3" w:rsidP="00A25DD0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0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885E" w14:textId="77777777" w:rsidR="00AE11F3" w:rsidRPr="00CC3168" w:rsidRDefault="00AE11F3" w:rsidP="00A25DD0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6120" w14:textId="77777777" w:rsidR="00AE11F3" w:rsidRPr="00CC3168" w:rsidRDefault="00AE11F3" w:rsidP="00A25DD0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9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06CD" w14:textId="77777777" w:rsidR="00AE11F3" w:rsidRPr="00CC3168" w:rsidRDefault="00AE11F3" w:rsidP="00A25DD0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AE11F3" w:rsidRPr="00CC3168" w14:paraId="35E758C8" w14:textId="77777777" w:rsidTr="0069235C">
        <w:trPr>
          <w:trHeight w:val="567"/>
        </w:trPr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D45A" w14:textId="77777777" w:rsidR="00AE11F3" w:rsidRPr="00CC3168" w:rsidRDefault="00AE11F3" w:rsidP="00A25DD0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7223" w14:textId="77777777" w:rsidR="00AE11F3" w:rsidRPr="00CC3168" w:rsidRDefault="00AE11F3" w:rsidP="00A25DD0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0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82B4" w14:textId="77777777" w:rsidR="00AE11F3" w:rsidRPr="00CC3168" w:rsidRDefault="00AE11F3" w:rsidP="00A25DD0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91300" w14:textId="77777777" w:rsidR="00AE11F3" w:rsidRPr="00CC3168" w:rsidRDefault="00AE11F3" w:rsidP="00A25DD0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9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AB826" w14:textId="77777777" w:rsidR="00AE11F3" w:rsidRPr="00CC3168" w:rsidRDefault="00AE11F3" w:rsidP="00A25DD0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AE11F3" w:rsidRPr="00CC3168" w14:paraId="7A59FCF6" w14:textId="77777777" w:rsidTr="0069235C">
        <w:trPr>
          <w:trHeight w:val="567"/>
        </w:trPr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5B55F" w14:textId="77777777" w:rsidR="00AE11F3" w:rsidRPr="00CC3168" w:rsidRDefault="00AE11F3" w:rsidP="00A25DD0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BA048" w14:textId="77777777" w:rsidR="00AE11F3" w:rsidRPr="00CC3168" w:rsidRDefault="00AE11F3" w:rsidP="00A25DD0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0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0A86C" w14:textId="77777777" w:rsidR="00AE11F3" w:rsidRPr="00CC3168" w:rsidRDefault="00AE11F3" w:rsidP="00A25DD0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A0EE7" w14:textId="77777777" w:rsidR="00AE11F3" w:rsidRPr="00CC3168" w:rsidRDefault="00AE11F3" w:rsidP="00A25DD0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9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A7B53" w14:textId="77777777" w:rsidR="00AE11F3" w:rsidRPr="00CC3168" w:rsidRDefault="00AE11F3" w:rsidP="00A25DD0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AE11F3" w:rsidRPr="004D654A" w14:paraId="63627E95" w14:textId="77777777" w:rsidTr="00A25DD0">
        <w:trPr>
          <w:trHeight w:val="237"/>
        </w:trPr>
        <w:tc>
          <w:tcPr>
            <w:tcW w:w="10173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A5317" w14:textId="37059FF6" w:rsidR="00AE11F3" w:rsidRPr="004D654A" w:rsidRDefault="00AE11F3" w:rsidP="00A25DD0">
            <w:pPr>
              <w:ind w:right="38"/>
              <w:jc w:val="left"/>
              <w:rPr>
                <w:rFonts w:eastAsia="Calibri"/>
                <w:color w:val="000000"/>
                <w:sz w:val="18"/>
                <w:szCs w:val="18"/>
              </w:rPr>
            </w:pPr>
            <w:r w:rsidRPr="004D654A">
              <w:rPr>
                <w:rFonts w:eastAsia="Calibri"/>
                <w:i/>
                <w:iCs/>
                <w:color w:val="0070C0"/>
                <w:sz w:val="18"/>
                <w:szCs w:val="18"/>
              </w:rPr>
              <w:t xml:space="preserve">** (Osoba wymieniona w tym </w:t>
            </w:r>
            <w:r w:rsidR="0030201E" w:rsidRPr="004D654A">
              <w:rPr>
                <w:rFonts w:eastAsia="Calibri"/>
                <w:i/>
                <w:iCs/>
                <w:color w:val="0070C0"/>
                <w:sz w:val="18"/>
                <w:szCs w:val="18"/>
              </w:rPr>
              <w:t>miejscu,</w:t>
            </w:r>
            <w:r w:rsidRPr="004D654A">
              <w:rPr>
                <w:rFonts w:eastAsia="Calibri"/>
                <w:i/>
                <w:iCs/>
                <w:color w:val="0070C0"/>
                <w:sz w:val="18"/>
                <w:szCs w:val="18"/>
              </w:rPr>
              <w:t xml:space="preserve"> musi być tą samą osobą, którą Wykonawca wskaże w </w:t>
            </w:r>
            <w:r w:rsidRPr="004D654A">
              <w:rPr>
                <w:rFonts w:eastAsia="Calibri"/>
                <w:b/>
                <w:bCs/>
                <w:i/>
                <w:iCs/>
                <w:color w:val="0070C0"/>
                <w:sz w:val="18"/>
                <w:szCs w:val="18"/>
              </w:rPr>
              <w:t>wykazie osób</w:t>
            </w:r>
            <w:r w:rsidRPr="004D654A">
              <w:rPr>
                <w:rFonts w:eastAsia="Calibri"/>
                <w:i/>
                <w:iCs/>
                <w:color w:val="0070C0"/>
                <w:sz w:val="18"/>
                <w:szCs w:val="18"/>
              </w:rPr>
              <w:t xml:space="preserve"> (Załącznik nr 6 do SWZ) składanym w celu potwierdzania spełniania warunków udziału w postępowaniu.</w:t>
            </w:r>
          </w:p>
        </w:tc>
      </w:tr>
      <w:tr w:rsidR="000A429C" w:rsidRPr="000A429C" w14:paraId="6A2341C2" w14:textId="77777777" w:rsidTr="00FC303C">
        <w:trPr>
          <w:trHeight w:val="567"/>
        </w:trPr>
        <w:tc>
          <w:tcPr>
            <w:tcW w:w="10173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B6C37" w14:textId="06A4277E" w:rsidR="000A429C" w:rsidRPr="000A429C" w:rsidRDefault="000A429C" w:rsidP="000A4291">
            <w:pPr>
              <w:numPr>
                <w:ilvl w:val="0"/>
                <w:numId w:val="27"/>
              </w:numPr>
              <w:ind w:left="284" w:right="38" w:hanging="284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Udzielam/-y</w:t>
            </w:r>
            <w:r w:rsidRPr="00252508">
              <w:rPr>
                <w:b/>
                <w:sz w:val="18"/>
                <w:szCs w:val="18"/>
              </w:rPr>
              <w:t xml:space="preserve"> </w:t>
            </w:r>
            <w:r w:rsidRPr="00252508">
              <w:rPr>
                <w:sz w:val="18"/>
                <w:szCs w:val="18"/>
              </w:rPr>
              <w:t xml:space="preserve">Zamawiającemu </w:t>
            </w:r>
            <w:r w:rsidR="00FF6685" w:rsidRPr="00FF6685">
              <w:rPr>
                <w:sz w:val="18"/>
                <w:szCs w:val="18"/>
              </w:rPr>
              <w:t>gwarancji jakości wykonania przedmiotu umowy na wykonane  roboty (w tym materiały</w:t>
            </w:r>
            <w:r w:rsidR="00FF6685">
              <w:rPr>
                <w:sz w:val="18"/>
                <w:szCs w:val="18"/>
              </w:rPr>
              <w:t xml:space="preserve"> </w:t>
            </w:r>
            <w:r w:rsidR="000A4291">
              <w:rPr>
                <w:sz w:val="18"/>
                <w:szCs w:val="18"/>
              </w:rPr>
              <w:br/>
            </w:r>
            <w:r w:rsidR="00FF6685" w:rsidRPr="00FF6685">
              <w:rPr>
                <w:sz w:val="18"/>
                <w:szCs w:val="18"/>
              </w:rPr>
              <w:t xml:space="preserve">i urządzenia) </w:t>
            </w:r>
            <w:r w:rsidR="00FF6685" w:rsidRPr="00FF6685">
              <w:rPr>
                <w:b/>
                <w:bCs/>
                <w:sz w:val="18"/>
                <w:szCs w:val="18"/>
              </w:rPr>
              <w:t>na okres</w:t>
            </w:r>
            <w:r w:rsidR="00FF6685" w:rsidRPr="00FF6685">
              <w:rPr>
                <w:sz w:val="18"/>
                <w:szCs w:val="18"/>
              </w:rPr>
              <w:t xml:space="preserve">  </w:t>
            </w:r>
            <w:r w:rsidR="00FF6685" w:rsidRPr="00FF6685">
              <w:rPr>
                <w:b/>
                <w:bCs/>
                <w:sz w:val="18"/>
                <w:szCs w:val="18"/>
              </w:rPr>
              <w:t>60</w:t>
            </w:r>
            <w:r w:rsidR="00FF6685" w:rsidRPr="00FF6685">
              <w:rPr>
                <w:sz w:val="18"/>
                <w:szCs w:val="18"/>
              </w:rPr>
              <w:t xml:space="preserve"> </w:t>
            </w:r>
            <w:r w:rsidR="00FF6685" w:rsidRPr="00FF6685">
              <w:rPr>
                <w:b/>
                <w:bCs/>
                <w:sz w:val="18"/>
                <w:szCs w:val="18"/>
              </w:rPr>
              <w:t>miesięcy</w:t>
            </w:r>
            <w:r w:rsidR="00FF6685" w:rsidRPr="00FF6685">
              <w:rPr>
                <w:sz w:val="18"/>
                <w:szCs w:val="18"/>
              </w:rPr>
              <w:t xml:space="preserve">, który rozpoczyna swój bieg od dnia podpisania </w:t>
            </w:r>
            <w:r w:rsidR="00FF6685" w:rsidRPr="00FF6685">
              <w:rPr>
                <w:i/>
                <w:iCs/>
                <w:sz w:val="18"/>
                <w:szCs w:val="18"/>
              </w:rPr>
              <w:t>Protokołu końcowego odbioru robót</w:t>
            </w:r>
            <w:r w:rsidRPr="00FF6685">
              <w:rPr>
                <w:sz w:val="18"/>
                <w:szCs w:val="18"/>
              </w:rPr>
              <w:t>.</w:t>
            </w:r>
          </w:p>
        </w:tc>
      </w:tr>
      <w:tr w:rsidR="000A429C" w:rsidRPr="000A429C" w14:paraId="706E4D77" w14:textId="77777777" w:rsidTr="00FC303C">
        <w:trPr>
          <w:trHeight w:val="567"/>
        </w:trPr>
        <w:tc>
          <w:tcPr>
            <w:tcW w:w="10173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C563" w14:textId="48E6BF63" w:rsidR="000A429C" w:rsidRPr="000A429C" w:rsidRDefault="000A429C" w:rsidP="000A4291">
            <w:pPr>
              <w:numPr>
                <w:ilvl w:val="0"/>
                <w:numId w:val="27"/>
              </w:numPr>
              <w:ind w:left="284" w:right="38" w:hanging="284"/>
              <w:rPr>
                <w:sz w:val="18"/>
                <w:szCs w:val="18"/>
              </w:rPr>
            </w:pPr>
            <w:r w:rsidRPr="000A429C">
              <w:rPr>
                <w:sz w:val="18"/>
                <w:szCs w:val="18"/>
              </w:rPr>
              <w:t>Oświadczam</w:t>
            </w:r>
            <w:r w:rsidR="005A1ED9">
              <w:rPr>
                <w:sz w:val="18"/>
                <w:szCs w:val="18"/>
              </w:rPr>
              <w:t>/-</w:t>
            </w:r>
            <w:r w:rsidRPr="000A429C">
              <w:rPr>
                <w:sz w:val="18"/>
                <w:szCs w:val="18"/>
              </w:rPr>
              <w:t xml:space="preserve">y, że uważamy się za związanych niniejszą ofertą przez okres 30 dni, w terminie określonym </w:t>
            </w:r>
            <w:r w:rsidRPr="000A429C">
              <w:rPr>
                <w:sz w:val="18"/>
                <w:szCs w:val="18"/>
              </w:rPr>
              <w:br/>
              <w:t>w Rozdz. XVII SWZ.</w:t>
            </w:r>
          </w:p>
        </w:tc>
      </w:tr>
      <w:tr w:rsidR="00B34EE6" w:rsidRPr="000A429C" w14:paraId="4D1C5A2A" w14:textId="77777777" w:rsidTr="00FC303C">
        <w:trPr>
          <w:trHeight w:val="567"/>
        </w:trPr>
        <w:tc>
          <w:tcPr>
            <w:tcW w:w="10173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DFA4" w14:textId="51C01E4C" w:rsidR="00B34EE6" w:rsidRPr="000A429C" w:rsidRDefault="00B34EE6" w:rsidP="00FC303C">
            <w:pPr>
              <w:numPr>
                <w:ilvl w:val="0"/>
                <w:numId w:val="27"/>
              </w:numPr>
              <w:ind w:left="284" w:right="38" w:hanging="284"/>
              <w:jc w:val="left"/>
              <w:rPr>
                <w:sz w:val="18"/>
                <w:szCs w:val="18"/>
              </w:rPr>
            </w:pPr>
            <w:r w:rsidRPr="000A429C">
              <w:rPr>
                <w:sz w:val="18"/>
                <w:szCs w:val="18"/>
              </w:rPr>
              <w:t>Akceptuje</w:t>
            </w:r>
            <w:r w:rsidR="005A1ED9">
              <w:rPr>
                <w:sz w:val="18"/>
                <w:szCs w:val="18"/>
              </w:rPr>
              <w:t>/-</w:t>
            </w:r>
            <w:r w:rsidRPr="000A429C">
              <w:rPr>
                <w:sz w:val="18"/>
                <w:szCs w:val="18"/>
              </w:rPr>
              <w:t>my termin</w:t>
            </w:r>
            <w:r w:rsidR="002D4A3E">
              <w:rPr>
                <w:sz w:val="18"/>
                <w:szCs w:val="18"/>
              </w:rPr>
              <w:t>y</w:t>
            </w:r>
            <w:r w:rsidRPr="000A429C">
              <w:rPr>
                <w:sz w:val="18"/>
                <w:szCs w:val="18"/>
              </w:rPr>
              <w:t xml:space="preserve"> realizacji zamówienia – zgodnie z SWZ i Projektowanymi postanowieniami przyszłej umowy.</w:t>
            </w:r>
          </w:p>
        </w:tc>
      </w:tr>
      <w:tr w:rsidR="00E906FA" w:rsidRPr="000A429C" w14:paraId="32690134" w14:textId="77777777" w:rsidTr="00FC303C">
        <w:trPr>
          <w:trHeight w:val="567"/>
        </w:trPr>
        <w:tc>
          <w:tcPr>
            <w:tcW w:w="10173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CE5CF" w14:textId="6764935B" w:rsidR="00E906FA" w:rsidRPr="000A429C" w:rsidRDefault="00E906FA" w:rsidP="00FC303C">
            <w:pPr>
              <w:numPr>
                <w:ilvl w:val="0"/>
                <w:numId w:val="27"/>
              </w:numPr>
              <w:ind w:left="284" w:hanging="284"/>
              <w:jc w:val="left"/>
              <w:rPr>
                <w:sz w:val="18"/>
                <w:szCs w:val="18"/>
              </w:rPr>
            </w:pPr>
            <w:r w:rsidRPr="000A429C">
              <w:rPr>
                <w:rFonts w:eastAsia="Calibri, Calibri"/>
                <w:color w:val="000000"/>
                <w:sz w:val="18"/>
                <w:szCs w:val="18"/>
              </w:rPr>
              <w:t>Akceptuje</w:t>
            </w:r>
            <w:r w:rsidR="005A1ED9">
              <w:rPr>
                <w:rFonts w:eastAsia="Calibri, Calibri"/>
                <w:color w:val="000000"/>
                <w:sz w:val="18"/>
                <w:szCs w:val="18"/>
              </w:rPr>
              <w:t>/-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 xml:space="preserve">my warunki płatności określone w </w:t>
            </w:r>
            <w:r w:rsidR="00F55509" w:rsidRPr="000A429C">
              <w:rPr>
                <w:rFonts w:eastAsia="Calibri, Calibri"/>
                <w:color w:val="000000"/>
                <w:sz w:val="18"/>
                <w:szCs w:val="18"/>
              </w:rPr>
              <w:t>P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>rojektowanych postanowieniach</w:t>
            </w:r>
            <w:r w:rsidR="00F55509" w:rsidRPr="000A429C">
              <w:rPr>
                <w:rFonts w:eastAsia="Calibri, Calibri"/>
                <w:color w:val="000000"/>
                <w:sz w:val="18"/>
                <w:szCs w:val="18"/>
              </w:rPr>
              <w:t xml:space="preserve"> przyszłej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 xml:space="preserve"> umowy.</w:t>
            </w:r>
          </w:p>
        </w:tc>
      </w:tr>
      <w:tr w:rsidR="00E906FA" w:rsidRPr="000A429C" w14:paraId="5A29A05F" w14:textId="77777777" w:rsidTr="00FC303C">
        <w:trPr>
          <w:trHeight w:val="567"/>
        </w:trPr>
        <w:tc>
          <w:tcPr>
            <w:tcW w:w="10173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FFAEA" w14:textId="7256F733" w:rsidR="00E906FA" w:rsidRPr="000A429C" w:rsidRDefault="0049116D" w:rsidP="00FC303C">
            <w:pPr>
              <w:numPr>
                <w:ilvl w:val="0"/>
                <w:numId w:val="27"/>
              </w:numPr>
              <w:ind w:left="284" w:hanging="284"/>
              <w:jc w:val="left"/>
              <w:rPr>
                <w:sz w:val="18"/>
                <w:szCs w:val="18"/>
              </w:rPr>
            </w:pPr>
            <w:r w:rsidRPr="000A429C">
              <w:rPr>
                <w:rFonts w:eastAsia="Calibri, Calibri"/>
                <w:color w:val="000000"/>
                <w:sz w:val="18"/>
                <w:szCs w:val="18"/>
              </w:rPr>
              <w:t>Oświadczam</w:t>
            </w:r>
            <w:r w:rsidR="005A1ED9">
              <w:rPr>
                <w:rFonts w:eastAsia="Calibri, Calibri"/>
                <w:color w:val="000000"/>
                <w:sz w:val="18"/>
                <w:szCs w:val="18"/>
              </w:rPr>
              <w:t>/-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>y, że przedmiot oferty jest zgodny z przedmiotem zamówienia</w:t>
            </w:r>
            <w:r w:rsidR="00E906FA" w:rsidRPr="000A429C">
              <w:rPr>
                <w:rFonts w:eastAsia="Calibri, Calibri"/>
                <w:color w:val="000000"/>
                <w:sz w:val="18"/>
                <w:szCs w:val="18"/>
              </w:rPr>
              <w:t>.</w:t>
            </w:r>
          </w:p>
        </w:tc>
      </w:tr>
      <w:tr w:rsidR="00E906FA" w:rsidRPr="000A429C" w14:paraId="6367E543" w14:textId="77777777" w:rsidTr="00FE7280">
        <w:tc>
          <w:tcPr>
            <w:tcW w:w="10173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A53A7" w14:textId="147FBBDC" w:rsidR="00E906FA" w:rsidRPr="000A429C" w:rsidRDefault="00967187" w:rsidP="00F62B2F">
            <w:pPr>
              <w:numPr>
                <w:ilvl w:val="0"/>
                <w:numId w:val="27"/>
              </w:numPr>
              <w:ind w:left="284" w:right="38" w:hanging="284"/>
              <w:rPr>
                <w:sz w:val="18"/>
                <w:szCs w:val="18"/>
              </w:rPr>
            </w:pPr>
            <w:r w:rsidRPr="000A429C">
              <w:rPr>
                <w:sz w:val="18"/>
                <w:szCs w:val="18"/>
              </w:rPr>
              <w:t>Oświadczam</w:t>
            </w:r>
            <w:r w:rsidR="005A1ED9">
              <w:rPr>
                <w:sz w:val="18"/>
                <w:szCs w:val="18"/>
              </w:rPr>
              <w:t>/-</w:t>
            </w:r>
            <w:r w:rsidRPr="000A429C">
              <w:rPr>
                <w:sz w:val="18"/>
                <w:szCs w:val="18"/>
              </w:rPr>
              <w:t xml:space="preserve">y, że zapoznaliśmy się z załączonymi do SWZ </w:t>
            </w:r>
            <w:r w:rsidR="00F55509" w:rsidRPr="000A429C">
              <w:rPr>
                <w:sz w:val="18"/>
                <w:szCs w:val="18"/>
              </w:rPr>
              <w:t>P</w:t>
            </w:r>
            <w:r w:rsidRPr="000A429C">
              <w:rPr>
                <w:sz w:val="18"/>
                <w:szCs w:val="18"/>
              </w:rPr>
              <w:t>rojektowanymi postanowieniami</w:t>
            </w:r>
            <w:r w:rsidR="00F55509" w:rsidRPr="000A429C">
              <w:rPr>
                <w:sz w:val="18"/>
                <w:szCs w:val="18"/>
              </w:rPr>
              <w:t xml:space="preserve"> przyszłej</w:t>
            </w:r>
            <w:r w:rsidRPr="000A429C">
              <w:rPr>
                <w:sz w:val="18"/>
                <w:szCs w:val="18"/>
              </w:rPr>
              <w:t xml:space="preserve"> umowy</w:t>
            </w:r>
            <w:r w:rsidR="002D4A3E">
              <w:rPr>
                <w:sz w:val="18"/>
                <w:szCs w:val="18"/>
              </w:rPr>
              <w:t>,</w:t>
            </w:r>
            <w:r w:rsidRPr="000A429C">
              <w:rPr>
                <w:sz w:val="18"/>
                <w:szCs w:val="18"/>
              </w:rPr>
              <w:t xml:space="preserve"> które zostaną wprowadzone do treści umowy w sprawie zamówienia i przyjmujmy je bez zastrzeżeń oraz, że w przypadku wybrania naszej oferty, zobowiązujemy się do zawarcia umowy w miejscu i terminie wyznaczonym przez Zamawiającego</w:t>
            </w:r>
            <w:r w:rsidR="00E906FA" w:rsidRPr="000A429C">
              <w:rPr>
                <w:sz w:val="18"/>
                <w:szCs w:val="18"/>
              </w:rPr>
              <w:t>.</w:t>
            </w:r>
          </w:p>
        </w:tc>
      </w:tr>
      <w:tr w:rsidR="00E906FA" w:rsidRPr="000A429C" w14:paraId="785863E8" w14:textId="77777777" w:rsidTr="0067274E">
        <w:tc>
          <w:tcPr>
            <w:tcW w:w="10173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D33301" w14:textId="1ECD93F9" w:rsidR="00A966A7" w:rsidRPr="000A429C" w:rsidRDefault="00E906FA" w:rsidP="00F62B2F">
            <w:pPr>
              <w:numPr>
                <w:ilvl w:val="0"/>
                <w:numId w:val="27"/>
              </w:numPr>
              <w:ind w:left="284" w:hanging="284"/>
              <w:rPr>
                <w:sz w:val="18"/>
                <w:szCs w:val="18"/>
              </w:rPr>
            </w:pPr>
            <w:r w:rsidRPr="000A429C">
              <w:rPr>
                <w:sz w:val="18"/>
                <w:szCs w:val="18"/>
              </w:rPr>
              <w:t>Zobowiązuje</w:t>
            </w:r>
            <w:r w:rsidR="005A1ED9">
              <w:rPr>
                <w:sz w:val="18"/>
                <w:szCs w:val="18"/>
              </w:rPr>
              <w:t>/-</w:t>
            </w:r>
            <w:r w:rsidRPr="000A429C">
              <w:rPr>
                <w:sz w:val="18"/>
                <w:szCs w:val="18"/>
              </w:rPr>
              <w:t>my się do spełnienia wszelkich wymogów niezbędnych do zawarcia umowy, w tym w przypadku wyboru naszej oferty</w:t>
            </w:r>
            <w:r w:rsidR="00A966A7" w:rsidRPr="000A429C">
              <w:rPr>
                <w:sz w:val="18"/>
                <w:szCs w:val="18"/>
              </w:rPr>
              <w:t xml:space="preserve"> jako najkorzystniejszej</w:t>
            </w:r>
            <w:r w:rsidR="00642BEE" w:rsidRPr="000A429C">
              <w:rPr>
                <w:sz w:val="18"/>
                <w:szCs w:val="18"/>
              </w:rPr>
              <w:t xml:space="preserve">, do </w:t>
            </w:r>
            <w:r w:rsidR="00682424" w:rsidRPr="000A429C">
              <w:rPr>
                <w:sz w:val="18"/>
                <w:szCs w:val="18"/>
              </w:rPr>
              <w:t>przedłożenia Zamawiającemu najpóźniej w dniu</w:t>
            </w:r>
            <w:r w:rsidR="00642BEE" w:rsidRPr="000A429C">
              <w:rPr>
                <w:sz w:val="18"/>
                <w:szCs w:val="18"/>
              </w:rPr>
              <w:t xml:space="preserve"> </w:t>
            </w:r>
            <w:r w:rsidR="00682424" w:rsidRPr="000A429C">
              <w:rPr>
                <w:sz w:val="18"/>
                <w:szCs w:val="18"/>
              </w:rPr>
              <w:t>podpisania</w:t>
            </w:r>
            <w:r w:rsidR="00642BEE" w:rsidRPr="000A429C">
              <w:rPr>
                <w:sz w:val="18"/>
                <w:szCs w:val="18"/>
              </w:rPr>
              <w:t xml:space="preserve"> umowy dokumentów, o których mowa w Rozdz. XXI SWZ.</w:t>
            </w:r>
          </w:p>
        </w:tc>
      </w:tr>
      <w:tr w:rsidR="00F664DA" w:rsidRPr="000A429C" w14:paraId="1BDDA71E" w14:textId="77777777" w:rsidTr="004A5067">
        <w:tc>
          <w:tcPr>
            <w:tcW w:w="10173" w:type="dxa"/>
            <w:gridSpan w:val="10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63C4F326" w14:textId="77777777" w:rsidR="00FC303C" w:rsidRPr="000A4291" w:rsidRDefault="00FC303C" w:rsidP="00F55509">
            <w:pPr>
              <w:jc w:val="left"/>
              <w:rPr>
                <w:color w:val="0070C0"/>
                <w:sz w:val="12"/>
                <w:szCs w:val="12"/>
              </w:rPr>
            </w:pPr>
          </w:p>
          <w:p w14:paraId="71FDC479" w14:textId="1954C2E1" w:rsidR="00F55509" w:rsidRDefault="00F55509" w:rsidP="00F55509">
            <w:pPr>
              <w:jc w:val="left"/>
              <w:rPr>
                <w:color w:val="0070C0"/>
                <w:sz w:val="18"/>
                <w:szCs w:val="18"/>
              </w:rPr>
            </w:pPr>
            <w:r w:rsidRPr="000A429C">
              <w:rPr>
                <w:color w:val="0070C0"/>
                <w:sz w:val="18"/>
                <w:szCs w:val="18"/>
              </w:rPr>
              <w:t xml:space="preserve">UWAGA: poniższe informacje, należy wypełnić wyłącznie, gdy zachodzą przesłanki, o których mowa w art. 225 ustawy </w:t>
            </w:r>
            <w:proofErr w:type="spellStart"/>
            <w:r w:rsidRPr="000A429C">
              <w:rPr>
                <w:color w:val="0070C0"/>
                <w:sz w:val="18"/>
                <w:szCs w:val="18"/>
              </w:rPr>
              <w:t>Pzp</w:t>
            </w:r>
            <w:proofErr w:type="spellEnd"/>
            <w:r w:rsidRPr="000A429C">
              <w:rPr>
                <w:color w:val="0070C0"/>
                <w:sz w:val="18"/>
                <w:szCs w:val="18"/>
              </w:rPr>
              <w:t>, w innym przypadku zapis należy przekreślić.</w:t>
            </w:r>
          </w:p>
          <w:p w14:paraId="3ED80FB9" w14:textId="77777777" w:rsidR="00FC303C" w:rsidRPr="000A4291" w:rsidRDefault="00FC303C" w:rsidP="00F55509">
            <w:pPr>
              <w:jc w:val="left"/>
              <w:rPr>
                <w:color w:val="0070C0"/>
                <w:sz w:val="12"/>
                <w:szCs w:val="12"/>
              </w:rPr>
            </w:pPr>
          </w:p>
          <w:p w14:paraId="2F674647" w14:textId="0FAB0BBA" w:rsidR="00F55509" w:rsidRPr="000A429C" w:rsidRDefault="00F664DA" w:rsidP="00F55509">
            <w:pPr>
              <w:numPr>
                <w:ilvl w:val="0"/>
                <w:numId w:val="27"/>
              </w:numPr>
              <w:ind w:left="284" w:hanging="284"/>
              <w:rPr>
                <w:sz w:val="18"/>
                <w:szCs w:val="18"/>
              </w:rPr>
            </w:pPr>
            <w:r w:rsidRPr="000A429C">
              <w:rPr>
                <w:b/>
                <w:bCs/>
                <w:color w:val="000000"/>
                <w:sz w:val="18"/>
                <w:szCs w:val="18"/>
              </w:rPr>
              <w:t>Informuje</w:t>
            </w:r>
            <w:r w:rsidR="005A1ED9">
              <w:rPr>
                <w:b/>
                <w:bCs/>
                <w:color w:val="000000"/>
                <w:sz w:val="18"/>
                <w:szCs w:val="18"/>
              </w:rPr>
              <w:t>/-</w:t>
            </w:r>
            <w:r w:rsidRPr="000A429C">
              <w:rPr>
                <w:b/>
                <w:bCs/>
                <w:color w:val="000000"/>
                <w:sz w:val="18"/>
                <w:szCs w:val="18"/>
              </w:rPr>
              <w:t>my, że</w:t>
            </w:r>
            <w:r w:rsidR="00F55509" w:rsidRPr="000A429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F55509" w:rsidRPr="000A429C">
              <w:rPr>
                <w:rFonts w:eastAsia="Calibri, Calibri"/>
                <w:color w:val="000000"/>
                <w:sz w:val="18"/>
                <w:szCs w:val="18"/>
              </w:rPr>
              <w:t>składamy ofertę, której w</w:t>
            </w:r>
            <w:r w:rsidR="00F55509" w:rsidRPr="000A429C">
              <w:rPr>
                <w:rFonts w:eastAsia="Arial"/>
                <w:sz w:val="18"/>
                <w:szCs w:val="18"/>
              </w:rPr>
              <w:t xml:space="preserve">ybór prowadzi do powstania u Zamawiającego obowiązku podatkowego zgodnie z ustawą z dnia 11 marca 2004r. </w:t>
            </w:r>
            <w:r w:rsidR="00F55509" w:rsidRPr="000A429C">
              <w:rPr>
                <w:rFonts w:eastAsia="Arial"/>
                <w:i/>
                <w:iCs/>
                <w:sz w:val="18"/>
                <w:szCs w:val="18"/>
              </w:rPr>
              <w:t>o podatku od towarów i usług</w:t>
            </w:r>
            <w:r w:rsidR="00F55509" w:rsidRPr="000A429C">
              <w:rPr>
                <w:rFonts w:eastAsia="Arial"/>
                <w:sz w:val="18"/>
                <w:szCs w:val="18"/>
              </w:rPr>
              <w:t>.</w:t>
            </w:r>
          </w:p>
          <w:p w14:paraId="07890C3D" w14:textId="77777777" w:rsidR="00F664DA" w:rsidRDefault="00F55509" w:rsidP="00F55509">
            <w:pPr>
              <w:ind w:left="284"/>
              <w:rPr>
                <w:sz w:val="18"/>
                <w:szCs w:val="18"/>
              </w:rPr>
            </w:pPr>
            <w:r w:rsidRPr="000A429C">
              <w:rPr>
                <w:rFonts w:eastAsia="Arial"/>
                <w:sz w:val="18"/>
                <w:szCs w:val="18"/>
              </w:rPr>
              <w:t xml:space="preserve">W związku z powyższym wskazuję </w:t>
            </w:r>
            <w:r w:rsidRPr="000A429C">
              <w:rPr>
                <w:sz w:val="18"/>
                <w:szCs w:val="18"/>
              </w:rPr>
              <w:t>nazwy (rodzaj) towaru, którego dostawa będzie prowadziła do powstania obowiązku podatkowego:</w:t>
            </w:r>
            <w:r w:rsidRPr="000A429C">
              <w:rPr>
                <w:rFonts w:eastAsia="Arial"/>
                <w:sz w:val="18"/>
                <w:szCs w:val="18"/>
              </w:rPr>
              <w:t xml:space="preserve"> ______________________, oraz wskazuję wartość towaru objętego obowiązkiem podatkowym zamawiającego, bez kwoty podatku, tj.  netto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 xml:space="preserve"> __________zł. </w:t>
            </w:r>
            <w:r w:rsidRPr="000A429C">
              <w:rPr>
                <w:sz w:val="18"/>
                <w:szCs w:val="18"/>
              </w:rPr>
              <w:t>Stawka podatku od towarów i usług, która zgodnie z wiedzą Wykonawcy, będzie miała zastosowanie wynosi: ___%</w:t>
            </w:r>
          </w:p>
          <w:p w14:paraId="27FFD00F" w14:textId="33BED7A4" w:rsidR="00FC303C" w:rsidRPr="000A4291" w:rsidRDefault="00FC303C" w:rsidP="00F55509">
            <w:pPr>
              <w:ind w:left="284"/>
              <w:rPr>
                <w:sz w:val="12"/>
                <w:szCs w:val="12"/>
              </w:rPr>
            </w:pPr>
          </w:p>
        </w:tc>
      </w:tr>
      <w:tr w:rsidR="00F664DA" w:rsidRPr="00DD74F7" w14:paraId="1F161B26" w14:textId="77777777" w:rsidTr="004A5067">
        <w:tc>
          <w:tcPr>
            <w:tcW w:w="10173" w:type="dxa"/>
            <w:gridSpan w:val="10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6A9ECA76" w14:textId="77777777" w:rsidR="00F664DA" w:rsidRPr="00E20E96" w:rsidRDefault="00155CB5" w:rsidP="00F62B2F">
            <w:pPr>
              <w:numPr>
                <w:ilvl w:val="0"/>
                <w:numId w:val="27"/>
              </w:numPr>
              <w:ind w:left="284" w:hanging="284"/>
              <w:rPr>
                <w:b/>
                <w:bCs/>
                <w:color w:val="000000"/>
                <w:sz w:val="20"/>
                <w:szCs w:val="20"/>
              </w:rPr>
            </w:pPr>
            <w:r w:rsidRPr="000A429C">
              <w:rPr>
                <w:b/>
                <w:bCs/>
                <w:color w:val="000000"/>
                <w:sz w:val="18"/>
                <w:szCs w:val="18"/>
              </w:rPr>
              <w:t>Oświadczam</w:t>
            </w:r>
            <w:r w:rsidR="005A1ED9">
              <w:rPr>
                <w:b/>
                <w:bCs/>
                <w:color w:val="000000"/>
                <w:sz w:val="18"/>
                <w:szCs w:val="18"/>
              </w:rPr>
              <w:t>/-</w:t>
            </w:r>
            <w:r w:rsidRPr="000A429C">
              <w:rPr>
                <w:b/>
                <w:bCs/>
                <w:color w:val="000000"/>
                <w:sz w:val="18"/>
                <w:szCs w:val="18"/>
              </w:rPr>
              <w:t xml:space="preserve">y, że: </w:t>
            </w:r>
            <w:r w:rsidR="00F55509" w:rsidRPr="00DD74F7">
              <w:rPr>
                <w:rStyle w:val="Odwoanieprzypisudolnego"/>
                <w:rFonts w:eastAsia="Calibri, Calibri"/>
                <w:b/>
                <w:bCs/>
                <w:color w:val="000000"/>
              </w:rPr>
              <w:footnoteReference w:customMarkFollows="1" w:id="3"/>
              <w:t>3</w:t>
            </w:r>
          </w:p>
          <w:p w14:paraId="2160F14F" w14:textId="470E9348" w:rsidR="00E20E96" w:rsidRPr="00E20E96" w:rsidRDefault="00E20E96" w:rsidP="00E20E96">
            <w:pPr>
              <w:ind w:left="284"/>
              <w:rPr>
                <w:b/>
                <w:bCs/>
                <w:color w:val="000000"/>
                <w:sz w:val="10"/>
                <w:szCs w:val="10"/>
              </w:rPr>
            </w:pPr>
          </w:p>
        </w:tc>
      </w:tr>
      <w:tr w:rsidR="00233F98" w:rsidRPr="00DD74F7" w14:paraId="781CEBFD" w14:textId="77777777" w:rsidTr="00E20E96">
        <w:trPr>
          <w:trHeight w:val="567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E1C442B" w14:textId="77777777" w:rsidR="00233F98" w:rsidRPr="00DD74F7" w:rsidRDefault="00233F98" w:rsidP="00E20E96">
            <w:pPr>
              <w:ind w:left="42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9214" w:type="dxa"/>
            <w:gridSpan w:val="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0D6FE46A" w14:textId="1313AA9E" w:rsidR="00233F98" w:rsidRPr="000A429C" w:rsidRDefault="002D4A3E" w:rsidP="00E20E96">
            <w:pPr>
              <w:jc w:val="left"/>
              <w:rPr>
                <w:rFonts w:eastAsia="Calibri, Calibri"/>
                <w:sz w:val="18"/>
                <w:szCs w:val="18"/>
              </w:rPr>
            </w:pPr>
            <w:r>
              <w:rPr>
                <w:rFonts w:eastAsia="Calibri, Calibri"/>
                <w:sz w:val="18"/>
                <w:szCs w:val="18"/>
              </w:rPr>
              <w:t>Pr</w:t>
            </w:r>
            <w:r w:rsidR="00233F98" w:rsidRPr="000A429C">
              <w:rPr>
                <w:rFonts w:eastAsia="Calibri, Calibri"/>
                <w:sz w:val="18"/>
                <w:szCs w:val="18"/>
              </w:rPr>
              <w:t xml:space="preserve">zedmiot zamówienia </w:t>
            </w:r>
            <w:r w:rsidR="00233F98" w:rsidRPr="000A429C">
              <w:rPr>
                <w:rFonts w:eastAsia="Calibri, Calibri"/>
                <w:b/>
                <w:bCs/>
                <w:sz w:val="18"/>
                <w:szCs w:val="18"/>
              </w:rPr>
              <w:t>zamierzam/-y wykonać sam/sami</w:t>
            </w:r>
            <w:r w:rsidR="00233F98" w:rsidRPr="000A429C">
              <w:rPr>
                <w:rFonts w:eastAsia="Calibri, Calibri"/>
                <w:sz w:val="18"/>
                <w:szCs w:val="18"/>
              </w:rPr>
              <w:t>,</w:t>
            </w:r>
          </w:p>
          <w:p w14:paraId="189A723A" w14:textId="77777777" w:rsidR="00233F98" w:rsidRPr="00DD74F7" w:rsidRDefault="00233F98" w:rsidP="00E20E96">
            <w:pPr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</w:rPr>
              <w:t xml:space="preserve">Zamawiający, w tym przypadku przyjmie, że </w:t>
            </w: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  <w:u w:val="single"/>
              </w:rPr>
              <w:t>całe zamówienie</w:t>
            </w: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</w:rPr>
              <w:t xml:space="preserve"> zostanie wykonane przez Wykonawcę bez udziału Podwykonawcy.</w:t>
            </w:r>
          </w:p>
        </w:tc>
      </w:tr>
      <w:tr w:rsidR="00233F98" w:rsidRPr="00DD74F7" w14:paraId="0DA8A3E5" w14:textId="77777777" w:rsidTr="00E20E96">
        <w:trPr>
          <w:trHeight w:val="567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8964FB6" w14:textId="77777777" w:rsidR="00233F98" w:rsidRPr="00DD74F7" w:rsidRDefault="00233F98" w:rsidP="00E20E96">
            <w:pPr>
              <w:ind w:left="42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9214" w:type="dxa"/>
            <w:gridSpan w:val="8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097CA3E8" w14:textId="2802BECF" w:rsidR="00233F98" w:rsidRPr="00DD74F7" w:rsidRDefault="002D4A3E" w:rsidP="00E20E96">
            <w:pPr>
              <w:jc w:val="left"/>
              <w:rPr>
                <w:rFonts w:eastAsia="Calibri, Calibri"/>
                <w:b/>
                <w:bCs/>
                <w:sz w:val="20"/>
                <w:szCs w:val="20"/>
              </w:rPr>
            </w:pPr>
            <w:r>
              <w:rPr>
                <w:rFonts w:eastAsia="Calibri, Calibri"/>
                <w:sz w:val="18"/>
                <w:szCs w:val="18"/>
              </w:rPr>
              <w:t>Następujące czynności</w:t>
            </w:r>
            <w:r w:rsidR="00967187" w:rsidRPr="000A429C">
              <w:rPr>
                <w:rFonts w:eastAsia="Calibri, Calibri"/>
                <w:sz w:val="18"/>
                <w:szCs w:val="18"/>
              </w:rPr>
              <w:t xml:space="preserve"> </w:t>
            </w:r>
            <w:r w:rsidR="00233F98" w:rsidRPr="000A429C">
              <w:rPr>
                <w:rFonts w:eastAsia="Calibri, Calibri"/>
                <w:sz w:val="18"/>
                <w:szCs w:val="18"/>
              </w:rPr>
              <w:t xml:space="preserve">stanowiącą przedmiot zamówienia </w:t>
            </w:r>
            <w:r w:rsidR="00233F98" w:rsidRPr="000A429C">
              <w:rPr>
                <w:rFonts w:eastAsia="Calibri, Calibri"/>
                <w:b/>
                <w:bCs/>
                <w:sz w:val="18"/>
                <w:szCs w:val="18"/>
              </w:rPr>
              <w:t>zamierzam/-y powierzyć następującemu/-cym podwykonawcy/-om:</w:t>
            </w:r>
          </w:p>
        </w:tc>
      </w:tr>
      <w:tr w:rsidR="00233F98" w:rsidRPr="00DD74F7" w14:paraId="6ACC512C" w14:textId="77777777" w:rsidTr="001B6C37">
        <w:trPr>
          <w:trHeight w:val="248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19A44CE7" w14:textId="77777777" w:rsidR="00233F98" w:rsidRPr="00DD74F7" w:rsidRDefault="00233F98" w:rsidP="00233F98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F27030C" w14:textId="77777777" w:rsidR="00233F98" w:rsidRPr="000A429C" w:rsidRDefault="00233F98" w:rsidP="00233F9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429C">
              <w:rPr>
                <w:rFonts w:eastAsia="Calibri"/>
                <w:bCs/>
                <w:sz w:val="18"/>
                <w:szCs w:val="18"/>
              </w:rPr>
              <w:t>CZĘŚĆ / ZAKRES ZAMÓWIENIA</w:t>
            </w:r>
          </w:p>
        </w:tc>
        <w:tc>
          <w:tcPr>
            <w:tcW w:w="455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6ACC7FD" w14:textId="77777777" w:rsidR="00233F98" w:rsidRPr="000A429C" w:rsidRDefault="00233F98" w:rsidP="00233F98">
            <w:pPr>
              <w:pStyle w:val="Standard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A429C">
              <w:rPr>
                <w:rFonts w:ascii="Arial" w:eastAsia="Calibri" w:hAnsi="Arial" w:cs="Arial"/>
                <w:bCs/>
                <w:sz w:val="18"/>
                <w:szCs w:val="18"/>
              </w:rPr>
              <w:t>NAZWA (FIRMA) PODWYKONAWCY</w:t>
            </w:r>
          </w:p>
          <w:p w14:paraId="4D810C93" w14:textId="77777777" w:rsidR="00233F98" w:rsidRPr="000A429C" w:rsidRDefault="00233F98" w:rsidP="00233F98">
            <w:pPr>
              <w:pStyle w:val="Standard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A429C">
              <w:rPr>
                <w:rFonts w:ascii="Arial" w:eastAsia="Calibri" w:hAnsi="Arial" w:cs="Arial"/>
                <w:bCs/>
                <w:sz w:val="18"/>
                <w:szCs w:val="18"/>
              </w:rPr>
              <w:t>(o ile są znane)</w:t>
            </w:r>
          </w:p>
        </w:tc>
      </w:tr>
      <w:tr w:rsidR="00233F98" w:rsidRPr="00DD74F7" w14:paraId="7796089D" w14:textId="77777777" w:rsidTr="00E20E96">
        <w:trPr>
          <w:trHeight w:val="397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B52E2CC" w14:textId="77777777" w:rsidR="00233F98" w:rsidRPr="00DD74F7" w:rsidRDefault="00233F98" w:rsidP="00233F98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36F78" w14:textId="77777777" w:rsidR="00233F98" w:rsidRPr="000A429C" w:rsidRDefault="00233F98" w:rsidP="00E20E96">
            <w:pPr>
              <w:ind w:left="426"/>
              <w:jc w:val="lef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5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33BF" w14:textId="77777777" w:rsidR="00233F98" w:rsidRPr="000A429C" w:rsidRDefault="00233F98" w:rsidP="00E20E96">
            <w:pPr>
              <w:ind w:left="426"/>
              <w:jc w:val="lef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D654A" w:rsidRPr="00DD74F7" w14:paraId="02175537" w14:textId="77777777" w:rsidTr="00E20E96">
        <w:trPr>
          <w:trHeight w:val="397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2FA63DA7" w14:textId="77777777" w:rsidR="004D654A" w:rsidRPr="00DD74F7" w:rsidRDefault="004D654A" w:rsidP="00233F98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80B62" w14:textId="77777777" w:rsidR="004D654A" w:rsidRPr="000A429C" w:rsidRDefault="004D654A" w:rsidP="00E20E96">
            <w:pPr>
              <w:ind w:left="426"/>
              <w:jc w:val="lef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5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6EAA" w14:textId="77777777" w:rsidR="004D654A" w:rsidRPr="000A429C" w:rsidRDefault="004D654A" w:rsidP="00E20E96">
            <w:pPr>
              <w:ind w:left="426"/>
              <w:jc w:val="lef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233F98" w:rsidRPr="00DD74F7" w14:paraId="357F632F" w14:textId="77777777" w:rsidTr="001B6C37"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right w:val="single" w:sz="4" w:space="0" w:color="FFFFFF"/>
            </w:tcBorders>
            <w:shd w:val="clear" w:color="auto" w:fill="auto"/>
          </w:tcPr>
          <w:p w14:paraId="51D57442" w14:textId="77777777" w:rsidR="00233F98" w:rsidRPr="00DD74F7" w:rsidRDefault="00233F98" w:rsidP="00233F98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4" w:type="dxa"/>
            <w:gridSpan w:val="8"/>
            <w:tcBorders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1526F583" w14:textId="77777777" w:rsidR="00233F98" w:rsidRDefault="00233F98" w:rsidP="00233F98">
            <w:pPr>
              <w:ind w:left="27" w:right="38"/>
              <w:rPr>
                <w:rFonts w:eastAsia="Calibri"/>
                <w:bCs/>
                <w:i/>
                <w:iCs/>
                <w:color w:val="4472C4"/>
                <w:sz w:val="16"/>
                <w:szCs w:val="16"/>
              </w:rPr>
            </w:pPr>
            <w:r w:rsidRPr="00DD74F7">
              <w:rPr>
                <w:rFonts w:eastAsia="Calibri"/>
                <w:bCs/>
                <w:i/>
                <w:iCs/>
                <w:color w:val="4472C4"/>
                <w:sz w:val="16"/>
                <w:szCs w:val="16"/>
              </w:rPr>
              <w:t>Jeżeli Wykonawca nie wskaże podwykonawcy lub wpisze „nie dotyczy”, Zamawiający uzna, że przedmiotowe zamówienie zostanie wykonane siłami własnymi.</w:t>
            </w:r>
          </w:p>
          <w:p w14:paraId="04D9E052" w14:textId="77777777" w:rsidR="00E20E96" w:rsidRPr="00E20E96" w:rsidRDefault="00E20E96" w:rsidP="00233F98">
            <w:pPr>
              <w:ind w:left="27" w:right="38"/>
              <w:rPr>
                <w:b/>
                <w:bCs/>
                <w:color w:val="000000"/>
                <w:sz w:val="10"/>
                <w:szCs w:val="10"/>
              </w:rPr>
            </w:pPr>
          </w:p>
        </w:tc>
      </w:tr>
      <w:tr w:rsidR="00197655" w:rsidRPr="00DD74F7" w14:paraId="761FEDF2" w14:textId="77777777" w:rsidTr="00FD03BC">
        <w:tc>
          <w:tcPr>
            <w:tcW w:w="10173" w:type="dxa"/>
            <w:gridSpan w:val="10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730CE128" w14:textId="77777777" w:rsidR="00197655" w:rsidRPr="000A429C" w:rsidRDefault="00197655" w:rsidP="00FD03BC">
            <w:pPr>
              <w:numPr>
                <w:ilvl w:val="0"/>
                <w:numId w:val="27"/>
              </w:numPr>
              <w:ind w:left="284" w:hanging="284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0A429C">
              <w:rPr>
                <w:rFonts w:eastAsia="Calibri, Calibri"/>
                <w:color w:val="000000"/>
                <w:sz w:val="18"/>
                <w:szCs w:val="18"/>
              </w:rPr>
              <w:lastRenderedPageBreak/>
              <w:t>Informacja o statusie Wykonawcy.</w:t>
            </w:r>
          </w:p>
          <w:p w14:paraId="5026A8A0" w14:textId="499193DF" w:rsidR="00197655" w:rsidRPr="00DD74F7" w:rsidRDefault="00197655" w:rsidP="00FD03BC">
            <w:pPr>
              <w:ind w:left="284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0A429C">
              <w:rPr>
                <w:rFonts w:eastAsia="Calibri, Calibri"/>
                <w:color w:val="000000"/>
                <w:sz w:val="18"/>
                <w:szCs w:val="18"/>
              </w:rPr>
              <w:t>Oświadczam</w:t>
            </w:r>
            <w:r w:rsidR="005A1ED9">
              <w:rPr>
                <w:rFonts w:eastAsia="Calibri, Calibri"/>
                <w:color w:val="000000"/>
                <w:sz w:val="18"/>
                <w:szCs w:val="18"/>
              </w:rPr>
              <w:t>-/y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>, że jestem</w:t>
            </w:r>
            <w:r w:rsidR="005A1ED9">
              <w:rPr>
                <w:rFonts w:eastAsia="Calibri, Calibri"/>
                <w:color w:val="000000"/>
                <w:sz w:val="18"/>
                <w:szCs w:val="18"/>
              </w:rPr>
              <w:t>/-śmy</w:t>
            </w:r>
            <w:r w:rsidRPr="002D4A3E">
              <w:rPr>
                <w:rFonts w:eastAsia="Calibri, Calibri"/>
                <w:color w:val="000000"/>
                <w:sz w:val="20"/>
                <w:szCs w:val="20"/>
                <w:vertAlign w:val="superscript"/>
              </w:rPr>
              <w:t>3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>:</w:t>
            </w:r>
            <w:r w:rsidRPr="00DD74F7">
              <w:rPr>
                <w:rStyle w:val="Odwoanieprzypisudolneg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97655" w:rsidRPr="00DD74F7" w14:paraId="6C89E2B7" w14:textId="77777777" w:rsidTr="00FD03BC">
        <w:tc>
          <w:tcPr>
            <w:tcW w:w="10173" w:type="dxa"/>
            <w:gridSpan w:val="10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59C950C" w14:textId="77777777" w:rsidR="00197655" w:rsidRDefault="00197655" w:rsidP="00FD03BC">
            <w:pPr>
              <w:ind w:left="284"/>
              <w:jc w:val="left"/>
              <w:rPr>
                <w:i/>
                <w:color w:val="4472C4"/>
                <w:sz w:val="16"/>
                <w:szCs w:val="16"/>
              </w:rPr>
            </w:pPr>
            <w:r w:rsidRPr="00DD74F7">
              <w:rPr>
                <w:i/>
                <w:color w:val="4472C4"/>
                <w:sz w:val="16"/>
                <w:szCs w:val="16"/>
              </w:rPr>
              <w:t>W przypadku Wykonawców składających ofertę wspólną należy wypełnić dla każdego podmiotu osobno, poprzez dopisanie przy odpowiedniej grupie nazwy Wykonawcy</w:t>
            </w:r>
          </w:p>
          <w:p w14:paraId="41F8455D" w14:textId="77777777" w:rsidR="008B0E8C" w:rsidRPr="00605B25" w:rsidRDefault="008B0E8C" w:rsidP="00FD03BC">
            <w:pPr>
              <w:ind w:left="284"/>
              <w:jc w:val="left"/>
              <w:rPr>
                <w:rFonts w:eastAsia="Calibri, Calibri"/>
                <w:iCs/>
                <w:color w:val="4472C4"/>
                <w:sz w:val="10"/>
                <w:szCs w:val="10"/>
              </w:rPr>
            </w:pPr>
          </w:p>
        </w:tc>
      </w:tr>
      <w:tr w:rsidR="00197655" w:rsidRPr="00DD74F7" w14:paraId="003DE676" w14:textId="77777777" w:rsidTr="001B6C37">
        <w:trPr>
          <w:trHeight w:val="279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CB6FD5" w14:textId="77777777" w:rsidR="00197655" w:rsidRPr="00DD74F7" w:rsidRDefault="00197655" w:rsidP="00A019CC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2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78E00D8" w14:textId="77777777" w:rsidR="00197655" w:rsidRPr="00DD74F7" w:rsidRDefault="00197655" w:rsidP="00A019CC">
            <w:pPr>
              <w:jc w:val="left"/>
              <w:rPr>
                <w:rFonts w:eastAsia="Calibri, Calibri"/>
                <w:color w:val="000000"/>
                <w:sz w:val="18"/>
                <w:szCs w:val="18"/>
              </w:rPr>
            </w:pPr>
            <w:r w:rsidRPr="00DD74F7">
              <w:rPr>
                <w:rFonts w:eastAsia="Calibri"/>
                <w:color w:val="000000"/>
                <w:sz w:val="18"/>
                <w:szCs w:val="18"/>
              </w:rPr>
              <w:t>mikroprzedsiębiorstwem* - _________________</w:t>
            </w:r>
          </w:p>
        </w:tc>
        <w:tc>
          <w:tcPr>
            <w:tcW w:w="993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3DC3165E" w14:textId="77777777" w:rsidR="00197655" w:rsidRPr="00DD74F7" w:rsidRDefault="00197655" w:rsidP="00A019CC">
            <w:pPr>
              <w:tabs>
                <w:tab w:val="left" w:pos="89"/>
              </w:tabs>
              <w:ind w:right="28"/>
              <w:jc w:val="left"/>
              <w:rPr>
                <w:i/>
                <w:sz w:val="14"/>
                <w:szCs w:val="14"/>
              </w:rPr>
            </w:pPr>
          </w:p>
        </w:tc>
      </w:tr>
      <w:tr w:rsidR="00197655" w:rsidRPr="00DD74F7" w14:paraId="5D6DE815" w14:textId="77777777" w:rsidTr="001B6C37">
        <w:trPr>
          <w:trHeight w:val="277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1BEF19D" w14:textId="77777777" w:rsidR="00197655" w:rsidRPr="00DD74F7" w:rsidRDefault="00197655" w:rsidP="00A019CC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2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5480F71" w14:textId="77777777" w:rsidR="00197655" w:rsidRPr="00DD74F7" w:rsidRDefault="00197655" w:rsidP="00A019CC">
            <w:pPr>
              <w:jc w:val="left"/>
              <w:rPr>
                <w:rFonts w:eastAsia="Calibri"/>
                <w:sz w:val="18"/>
                <w:szCs w:val="18"/>
              </w:rPr>
            </w:pPr>
            <w:r w:rsidRPr="00DD74F7">
              <w:rPr>
                <w:rFonts w:eastAsia="Calibri"/>
                <w:color w:val="000000"/>
                <w:sz w:val="18"/>
                <w:szCs w:val="18"/>
              </w:rPr>
              <w:t>małym przedsiębiorstwem** - _________________</w:t>
            </w:r>
          </w:p>
        </w:tc>
        <w:tc>
          <w:tcPr>
            <w:tcW w:w="993" w:type="dxa"/>
            <w:vMerge/>
            <w:tcBorders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6885507E" w14:textId="77777777" w:rsidR="00197655" w:rsidRPr="00DD74F7" w:rsidRDefault="00197655" w:rsidP="00A019CC">
            <w:pPr>
              <w:ind w:left="426"/>
              <w:jc w:val="left"/>
              <w:rPr>
                <w:rFonts w:eastAsia="Calibri, Calibri"/>
                <w:color w:val="000000"/>
              </w:rPr>
            </w:pPr>
          </w:p>
        </w:tc>
      </w:tr>
      <w:tr w:rsidR="00197655" w:rsidRPr="00DD74F7" w14:paraId="64C36517" w14:textId="77777777" w:rsidTr="004D654A">
        <w:trPr>
          <w:trHeight w:val="277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C6D6690" w14:textId="77777777" w:rsidR="00197655" w:rsidRPr="00DD74F7" w:rsidRDefault="00197655" w:rsidP="00A019CC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2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C048298" w14:textId="77777777" w:rsidR="00197655" w:rsidRPr="00DD74F7" w:rsidRDefault="00197655" w:rsidP="00A019CC">
            <w:pPr>
              <w:jc w:val="left"/>
              <w:rPr>
                <w:rFonts w:eastAsia="Calibri, Calibri"/>
                <w:color w:val="000000"/>
                <w:sz w:val="18"/>
                <w:szCs w:val="18"/>
              </w:rPr>
            </w:pPr>
            <w:r w:rsidRPr="00DD74F7">
              <w:rPr>
                <w:rFonts w:eastAsia="Calibri"/>
                <w:color w:val="000000"/>
                <w:sz w:val="18"/>
                <w:szCs w:val="18"/>
              </w:rPr>
              <w:t>średnim przedsiębiorstwem*** - _________________</w:t>
            </w:r>
          </w:p>
        </w:tc>
        <w:tc>
          <w:tcPr>
            <w:tcW w:w="993" w:type="dxa"/>
            <w:vMerge/>
            <w:tcBorders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0412EAB9" w14:textId="77777777" w:rsidR="00197655" w:rsidRPr="00DD74F7" w:rsidRDefault="00197655" w:rsidP="00A019CC">
            <w:pPr>
              <w:ind w:left="426"/>
              <w:jc w:val="left"/>
              <w:rPr>
                <w:rFonts w:eastAsia="Calibri, Calibri"/>
                <w:color w:val="000000"/>
              </w:rPr>
            </w:pPr>
          </w:p>
        </w:tc>
      </w:tr>
      <w:tr w:rsidR="00197655" w:rsidRPr="00DD74F7" w14:paraId="3DE290AC" w14:textId="77777777" w:rsidTr="001B6C37">
        <w:trPr>
          <w:trHeight w:val="277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B575966" w14:textId="4D1718E0" w:rsidR="00197655" w:rsidRPr="00DD74F7" w:rsidRDefault="004D654A" w:rsidP="00A019CC">
            <w:pPr>
              <w:ind w:left="426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9214" w:type="dxa"/>
            <w:gridSpan w:val="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10D7F89" w14:textId="077C4C7B" w:rsidR="00197655" w:rsidRPr="00DD74F7" w:rsidRDefault="00197655" w:rsidP="00A019CC">
            <w:pPr>
              <w:ind w:left="27" w:right="182"/>
              <w:rPr>
                <w:iCs/>
                <w:sz w:val="20"/>
                <w:szCs w:val="20"/>
              </w:rPr>
            </w:pPr>
            <w:r w:rsidRPr="00DD74F7">
              <w:rPr>
                <w:iCs/>
                <w:sz w:val="18"/>
                <w:szCs w:val="18"/>
              </w:rPr>
              <w:t xml:space="preserve">Oświadczam, że firma, którą reprezentuję posiada status dużego przedsiębiorcy w rozumieniu przepisów Ustawy z dnia 8 marca 2013 r. </w:t>
            </w:r>
            <w:r w:rsidRPr="00DD74F7">
              <w:rPr>
                <w:i/>
                <w:sz w:val="18"/>
                <w:szCs w:val="18"/>
              </w:rPr>
              <w:t>o przeciwdziałaniu nadmiernym opóźnieniom w transakcjach handlowych</w:t>
            </w:r>
            <w:r w:rsidRPr="00DD74F7">
              <w:rPr>
                <w:iCs/>
                <w:sz w:val="18"/>
                <w:szCs w:val="18"/>
              </w:rPr>
              <w:t xml:space="preserve"> </w:t>
            </w:r>
            <w:r w:rsidRPr="00DD74F7">
              <w:rPr>
                <w:rFonts w:eastAsia="Calibri"/>
                <w:color w:val="000000"/>
                <w:sz w:val="18"/>
                <w:szCs w:val="18"/>
              </w:rPr>
              <w:t>- ____________</w:t>
            </w:r>
          </w:p>
        </w:tc>
      </w:tr>
      <w:tr w:rsidR="00197655" w:rsidRPr="00DD74F7" w14:paraId="7644C88A" w14:textId="77777777" w:rsidTr="00FD03BC">
        <w:trPr>
          <w:trHeight w:val="277"/>
        </w:trPr>
        <w:tc>
          <w:tcPr>
            <w:tcW w:w="10173" w:type="dxa"/>
            <w:gridSpan w:val="10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D4F186" w14:textId="68EE0BDD" w:rsidR="00197655" w:rsidRPr="00A019CC" w:rsidRDefault="00197655" w:rsidP="00FD03BC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/>
                <w:sz w:val="14"/>
                <w:szCs w:val="14"/>
              </w:rPr>
            </w:pPr>
            <w:r w:rsidRPr="00DD74F7">
              <w:rPr>
                <w:i/>
                <w:sz w:val="16"/>
                <w:szCs w:val="16"/>
              </w:rPr>
              <w:t>*</w:t>
            </w:r>
            <w:r w:rsidRPr="00A019CC">
              <w:rPr>
                <w:i/>
                <w:sz w:val="14"/>
                <w:szCs w:val="14"/>
              </w:rPr>
              <w:t>Mikroprzedsiębiorstwo</w:t>
            </w:r>
            <w:r w:rsidR="0099525E" w:rsidRPr="00A019CC">
              <w:rPr>
                <w:i/>
                <w:sz w:val="14"/>
                <w:szCs w:val="14"/>
              </w:rPr>
              <w:t xml:space="preserve"> </w:t>
            </w:r>
            <w:r w:rsidRPr="00A019CC">
              <w:rPr>
                <w:i/>
                <w:sz w:val="14"/>
                <w:szCs w:val="14"/>
              </w:rPr>
              <w:t>zatrudnia mniej niż 10 osób</w:t>
            </w:r>
            <w:r w:rsidR="0099525E" w:rsidRPr="00A019CC">
              <w:rPr>
                <w:i/>
                <w:sz w:val="14"/>
                <w:szCs w:val="14"/>
              </w:rPr>
              <w:t xml:space="preserve">; </w:t>
            </w:r>
            <w:r w:rsidRPr="00A019CC">
              <w:rPr>
                <w:i/>
                <w:sz w:val="14"/>
                <w:szCs w:val="14"/>
              </w:rPr>
              <w:t>roczny obrót lub roczna suma bilansowa nie przekracza 2 milionów EURO.</w:t>
            </w:r>
          </w:p>
          <w:p w14:paraId="7F426FC0" w14:textId="7F0F8FD6" w:rsidR="00197655" w:rsidRPr="00A019CC" w:rsidRDefault="00197655" w:rsidP="00FD03BC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/>
                <w:sz w:val="14"/>
                <w:szCs w:val="14"/>
              </w:rPr>
            </w:pPr>
            <w:r w:rsidRPr="00A019CC">
              <w:rPr>
                <w:i/>
                <w:sz w:val="14"/>
                <w:szCs w:val="14"/>
              </w:rPr>
              <w:t>**Małe przedsiębiorstwo: zatrudnia mniej niż 50 osób</w:t>
            </w:r>
            <w:r w:rsidR="0099525E" w:rsidRPr="00A019CC">
              <w:rPr>
                <w:i/>
                <w:sz w:val="14"/>
                <w:szCs w:val="14"/>
              </w:rPr>
              <w:t xml:space="preserve">; </w:t>
            </w:r>
            <w:r w:rsidRPr="00A019CC">
              <w:rPr>
                <w:i/>
                <w:sz w:val="14"/>
                <w:szCs w:val="14"/>
              </w:rPr>
              <w:t xml:space="preserve">roczny obrót lub roczna suma bilansowa nie przekracza 10 milionów EURO. </w:t>
            </w:r>
          </w:p>
          <w:p w14:paraId="32C6234B" w14:textId="2E19009B" w:rsidR="00197655" w:rsidRPr="00DD74F7" w:rsidRDefault="00197655" w:rsidP="00FD03BC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Cs/>
                <w:sz w:val="18"/>
                <w:szCs w:val="18"/>
              </w:rPr>
            </w:pPr>
            <w:r w:rsidRPr="00A019CC">
              <w:rPr>
                <w:i/>
                <w:sz w:val="14"/>
                <w:szCs w:val="14"/>
              </w:rPr>
              <w:t>***Średnie przedsiębiorstwo: nie jest</w:t>
            </w:r>
            <w:r w:rsidR="0099525E" w:rsidRPr="00A019CC">
              <w:rPr>
                <w:i/>
                <w:sz w:val="14"/>
                <w:szCs w:val="14"/>
              </w:rPr>
              <w:t xml:space="preserve"> ani</w:t>
            </w:r>
            <w:r w:rsidRPr="00A019CC">
              <w:rPr>
                <w:i/>
                <w:sz w:val="14"/>
                <w:szCs w:val="14"/>
              </w:rPr>
              <w:t xml:space="preserve"> mikro przedsiębiorstwem</w:t>
            </w:r>
            <w:r w:rsidR="0099525E" w:rsidRPr="00A019CC">
              <w:rPr>
                <w:i/>
                <w:sz w:val="14"/>
                <w:szCs w:val="14"/>
              </w:rPr>
              <w:t>,</w:t>
            </w:r>
            <w:r w:rsidRPr="00A019CC">
              <w:rPr>
                <w:i/>
                <w:sz w:val="14"/>
                <w:szCs w:val="14"/>
              </w:rPr>
              <w:t xml:space="preserve"> ani małym przedsiębiorstwem</w:t>
            </w:r>
            <w:r w:rsidR="0099525E" w:rsidRPr="00A019CC">
              <w:rPr>
                <w:i/>
                <w:sz w:val="14"/>
                <w:szCs w:val="14"/>
              </w:rPr>
              <w:t>,</w:t>
            </w:r>
            <w:r w:rsidRPr="00A019CC">
              <w:rPr>
                <w:i/>
                <w:sz w:val="14"/>
                <w:szCs w:val="14"/>
              </w:rPr>
              <w:t xml:space="preserve"> zatrudnia mniej niż 250 osób</w:t>
            </w:r>
            <w:r w:rsidR="0099525E" w:rsidRPr="00A019CC">
              <w:rPr>
                <w:i/>
                <w:sz w:val="14"/>
                <w:szCs w:val="14"/>
              </w:rPr>
              <w:t xml:space="preserve">, </w:t>
            </w:r>
            <w:r w:rsidRPr="00A019CC">
              <w:rPr>
                <w:i/>
                <w:sz w:val="14"/>
                <w:szCs w:val="14"/>
              </w:rPr>
              <w:t>roczny obrót nie przekracza 50 milionów EUR lub roczna suma bilansowa nie przekracza 43 milionów EURO.</w:t>
            </w:r>
          </w:p>
        </w:tc>
      </w:tr>
      <w:tr w:rsidR="0067274E" w:rsidRPr="00DD74F7" w14:paraId="50AD275A" w14:textId="77777777" w:rsidTr="00A019CC">
        <w:trPr>
          <w:trHeight w:val="1550"/>
        </w:trPr>
        <w:tc>
          <w:tcPr>
            <w:tcW w:w="10173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E3D3C" w14:textId="070B7794" w:rsidR="0067274E" w:rsidRPr="00DD74F7" w:rsidRDefault="0067274E" w:rsidP="00F62B2F">
            <w:pPr>
              <w:pStyle w:val="Standard"/>
              <w:numPr>
                <w:ilvl w:val="0"/>
                <w:numId w:val="27"/>
              </w:numPr>
              <w:autoSpaceDE w:val="0"/>
              <w:autoSpaceDN w:val="0"/>
              <w:ind w:left="284" w:right="120" w:hanging="284"/>
              <w:jc w:val="both"/>
              <w:textAlignment w:val="baseline"/>
              <w:rPr>
                <w:rFonts w:ascii="Arial" w:hAnsi="Arial" w:cs="Arial"/>
              </w:rPr>
            </w:pP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Oświadczam</w:t>
            </w:r>
            <w:r w:rsidR="005A1ED9"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/-</w:t>
            </w: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 xml:space="preserve">y, że </w:t>
            </w:r>
            <w:r w:rsidR="005A1ED9"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wypełniłem/</w:t>
            </w: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wypełniliśmy obowiązki informacyjne przewidziane w art. 13 lub art. 14 RODO</w:t>
            </w:r>
            <w:r w:rsidRPr="005A1ED9">
              <w:rPr>
                <w:rFonts w:ascii="Arial" w:eastAsia="Calibri, Calibri" w:hAnsi="Arial" w:cs="Arial"/>
                <w:b/>
                <w:bCs/>
                <w:color w:val="000000"/>
                <w:sz w:val="18"/>
                <w:szCs w:val="18"/>
              </w:rPr>
              <w:t>*</w:t>
            </w: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 xml:space="preserve"> wobec osób fizycznych, od których dane osobowe bezpośrednio lub pośrednio pozyskałem</w:t>
            </w:r>
            <w:r w:rsidR="005A1ED9"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/</w:t>
            </w:r>
            <w:r w:rsidR="008B0E8C"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pozyskaliśmy</w:t>
            </w: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 xml:space="preserve"> w celu ubiegania się o udzielenie zamówienia publicznego w niniejszym postępowaniu</w:t>
            </w:r>
            <w:r w:rsidRPr="00DD74F7">
              <w:rPr>
                <w:rFonts w:ascii="Arial" w:eastAsia="Calibri, Calibri" w:hAnsi="Arial" w:cs="Arial"/>
                <w:b/>
                <w:bCs/>
                <w:color w:val="000000"/>
              </w:rPr>
              <w:t>**</w:t>
            </w:r>
            <w:r w:rsidRPr="00DD74F7">
              <w:rPr>
                <w:rFonts w:ascii="Arial" w:eastAsia="Calibri, Calibri" w:hAnsi="Arial" w:cs="Arial"/>
                <w:color w:val="000000"/>
              </w:rPr>
              <w:t>.</w:t>
            </w:r>
          </w:p>
          <w:p w14:paraId="4E0FFE3D" w14:textId="77777777" w:rsidR="0067274E" w:rsidRPr="00A019CC" w:rsidRDefault="0067274E" w:rsidP="00F62B2F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019CC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*</w:t>
            </w:r>
            <w:r w:rsidRPr="00A019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6994306" w14:textId="77777777" w:rsidR="0067274E" w:rsidRPr="00DD74F7" w:rsidRDefault="0067274E" w:rsidP="00F62B2F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019CC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**</w:t>
            </w:r>
            <w:r w:rsidRPr="00A019CC">
              <w:rPr>
                <w:rFonts w:ascii="Arial" w:hAnsi="Arial" w:cs="Arial"/>
                <w:i/>
                <w:iCs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7274E" w:rsidRPr="00DD74F7" w14:paraId="21FE8339" w14:textId="77777777" w:rsidTr="008E515E">
        <w:trPr>
          <w:trHeight w:val="964"/>
        </w:trPr>
        <w:tc>
          <w:tcPr>
            <w:tcW w:w="10173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904C" w14:textId="77777777" w:rsidR="0067274E" w:rsidRPr="005A1ED9" w:rsidRDefault="0067274E" w:rsidP="008E515E">
            <w:pPr>
              <w:pStyle w:val="Standard"/>
              <w:numPr>
                <w:ilvl w:val="0"/>
                <w:numId w:val="27"/>
              </w:numPr>
              <w:tabs>
                <w:tab w:val="left" w:pos="284"/>
              </w:tabs>
              <w:autoSpaceDE w:val="0"/>
              <w:autoSpaceDN w:val="0"/>
              <w:ind w:left="284" w:hanging="284"/>
              <w:textAlignment w:val="baseline"/>
              <w:rPr>
                <w:rFonts w:ascii="Arial" w:eastAsia="Calibri, Calibri" w:hAnsi="Arial" w:cs="Arial"/>
                <w:color w:val="000000"/>
                <w:sz w:val="18"/>
                <w:szCs w:val="18"/>
              </w:rPr>
            </w:pPr>
            <w:r w:rsidRPr="005A1ED9">
              <w:rPr>
                <w:rFonts w:ascii="Arial" w:eastAsia="Calibri, Calibri" w:hAnsi="Arial" w:cs="Arial"/>
                <w:b/>
                <w:bCs/>
                <w:color w:val="000000"/>
                <w:sz w:val="18"/>
                <w:szCs w:val="18"/>
              </w:rPr>
              <w:t>Zastrzeżenie Wykonawcy</w:t>
            </w: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:</w:t>
            </w:r>
          </w:p>
          <w:p w14:paraId="256B7CF7" w14:textId="77777777" w:rsidR="0067274E" w:rsidRPr="005A1ED9" w:rsidRDefault="0067274E" w:rsidP="008E515E">
            <w:pPr>
              <w:pStyle w:val="Standard"/>
              <w:tabs>
                <w:tab w:val="left" w:pos="284"/>
              </w:tabs>
              <w:autoSpaceDE w:val="0"/>
              <w:autoSpaceDN w:val="0"/>
              <w:ind w:left="284"/>
              <w:textAlignment w:val="baseline"/>
              <w:rPr>
                <w:rFonts w:ascii="Arial" w:eastAsia="Calibri, Calibri" w:hAnsi="Arial" w:cs="Arial"/>
                <w:color w:val="000000"/>
                <w:sz w:val="18"/>
                <w:szCs w:val="18"/>
              </w:rPr>
            </w:pPr>
            <w:r w:rsidRPr="005A1ED9">
              <w:rPr>
                <w:rFonts w:ascii="Arial" w:hAnsi="Arial" w:cs="Arial"/>
                <w:color w:val="000000"/>
                <w:sz w:val="18"/>
                <w:szCs w:val="18"/>
              </w:rPr>
              <w:t>Niżej wymienione dokumenty składające się na ofertę stanowią tajemnicę przedsiębiorstwa i nie mogą być ogólnie udostępnione: _________</w:t>
            </w: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_______________________________________________________________</w:t>
            </w:r>
          </w:p>
          <w:p w14:paraId="27A5E2E7" w14:textId="77777777" w:rsidR="0067274E" w:rsidRPr="00DD74F7" w:rsidRDefault="0067274E" w:rsidP="008E515E">
            <w:pPr>
              <w:pStyle w:val="Standard"/>
              <w:tabs>
                <w:tab w:val="left" w:pos="284"/>
              </w:tabs>
              <w:autoSpaceDE w:val="0"/>
              <w:autoSpaceDN w:val="0"/>
              <w:ind w:left="284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5A1ED9">
              <w:rPr>
                <w:rFonts w:ascii="Arial" w:hAnsi="Arial" w:cs="Arial"/>
                <w:color w:val="000000"/>
                <w:sz w:val="18"/>
                <w:szCs w:val="18"/>
              </w:rPr>
              <w:t>Dokumenty te zostały złożone w odrębnym pliku pod nazwą „</w:t>
            </w:r>
            <w:r w:rsidRPr="005A1ED9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Tajemnica przedsiębiorstwa</w:t>
            </w:r>
            <w:r w:rsidRPr="005A1ED9">
              <w:rPr>
                <w:rFonts w:ascii="Arial" w:hAnsi="Arial" w:cs="Arial"/>
                <w:color w:val="000000"/>
                <w:sz w:val="18"/>
                <w:szCs w:val="18"/>
              </w:rPr>
              <w:t>”.</w:t>
            </w:r>
          </w:p>
        </w:tc>
      </w:tr>
      <w:tr w:rsidR="0067274E" w:rsidRPr="00DD74F7" w14:paraId="70B2F967" w14:textId="77777777" w:rsidTr="008E515E">
        <w:trPr>
          <w:trHeight w:val="964"/>
        </w:trPr>
        <w:tc>
          <w:tcPr>
            <w:tcW w:w="10173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EA3D" w14:textId="77777777" w:rsidR="0067274E" w:rsidRPr="00DD74F7" w:rsidRDefault="0067274E" w:rsidP="00F62B2F">
            <w:pPr>
              <w:numPr>
                <w:ilvl w:val="0"/>
                <w:numId w:val="27"/>
              </w:numPr>
              <w:tabs>
                <w:tab w:val="left" w:pos="284"/>
              </w:tabs>
              <w:ind w:left="284" w:right="38" w:hanging="284"/>
              <w:rPr>
                <w:sz w:val="20"/>
                <w:szCs w:val="22"/>
              </w:rPr>
            </w:pPr>
            <w:r w:rsidRPr="005A1ED9">
              <w:rPr>
                <w:sz w:val="18"/>
                <w:szCs w:val="20"/>
              </w:rPr>
              <w:t>Oświadczamy, że</w:t>
            </w:r>
            <w:r w:rsidRPr="005A1ED9">
              <w:rPr>
                <w:rFonts w:eastAsia="Calibri, Calibri"/>
                <w:color w:val="000000"/>
                <w:sz w:val="18"/>
                <w:szCs w:val="20"/>
              </w:rPr>
              <w:t xml:space="preserve"> jesteśmy świadomi odpowiedzialności karnej związanej ze składaniem fałszywych oświadczeń, i w związku z tym, oświadczamy, że załączone do oferty dokumenty opisują stan prawny i faktyczny, aktualny na dzień złożenia oferty (art. 297 k.k.).</w:t>
            </w:r>
          </w:p>
        </w:tc>
      </w:tr>
    </w:tbl>
    <w:p w14:paraId="190841FD" w14:textId="77777777" w:rsidR="006C70FB" w:rsidRPr="00DD74F7" w:rsidRDefault="006C70FB" w:rsidP="000C1B46">
      <w:pPr>
        <w:rPr>
          <w:color w:val="000000"/>
          <w:sz w:val="10"/>
          <w:szCs w:val="10"/>
        </w:rPr>
      </w:pPr>
    </w:p>
    <w:p w14:paraId="6CD84686" w14:textId="77777777" w:rsidR="00B8287F" w:rsidRPr="00DD74F7" w:rsidRDefault="00B8287F" w:rsidP="007D5549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54E561C4" w14:textId="77777777" w:rsidR="001B50DD" w:rsidRDefault="001B50DD" w:rsidP="00D30D5E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401664B0" w14:textId="3EEAE87A" w:rsidR="00D30D5E" w:rsidRPr="001B50DD" w:rsidRDefault="00D30D5E" w:rsidP="00D30D5E">
      <w:pPr>
        <w:pStyle w:val="Textbody"/>
        <w:spacing w:after="0"/>
        <w:rPr>
          <w:rFonts w:ascii="Arial" w:hAnsi="Arial" w:cs="Arial"/>
          <w:bCs/>
          <w:iCs/>
          <w:sz w:val="18"/>
          <w:szCs w:val="18"/>
        </w:rPr>
      </w:pPr>
      <w:r w:rsidRPr="001B50DD">
        <w:rPr>
          <w:rFonts w:ascii="Arial" w:hAnsi="Arial" w:cs="Arial"/>
          <w:bCs/>
          <w:iCs/>
          <w:sz w:val="18"/>
          <w:szCs w:val="18"/>
        </w:rPr>
        <w:t>_________________________, dnia _________________________</w:t>
      </w:r>
    </w:p>
    <w:p w14:paraId="36217DE5" w14:textId="77777777" w:rsidR="00D30D5E" w:rsidRPr="001B50DD" w:rsidRDefault="00D30D5E" w:rsidP="00D30D5E">
      <w:pPr>
        <w:pStyle w:val="Textbody"/>
        <w:spacing w:after="0"/>
        <w:ind w:left="851"/>
        <w:rPr>
          <w:rFonts w:ascii="Arial" w:hAnsi="Arial" w:cs="Arial"/>
          <w:bCs/>
          <w:iCs/>
          <w:sz w:val="18"/>
          <w:szCs w:val="18"/>
        </w:rPr>
      </w:pPr>
      <w:r w:rsidRPr="001B50DD">
        <w:rPr>
          <w:rFonts w:ascii="Arial" w:hAnsi="Arial" w:cs="Arial"/>
          <w:bCs/>
          <w:iCs/>
          <w:sz w:val="18"/>
          <w:szCs w:val="18"/>
        </w:rPr>
        <w:t>miejscowość</w:t>
      </w:r>
    </w:p>
    <w:p w14:paraId="3DE77862" w14:textId="77777777" w:rsidR="007D5549" w:rsidRPr="00DD74F7" w:rsidRDefault="007D5549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Cs w:val="24"/>
        </w:rPr>
      </w:pPr>
    </w:p>
    <w:p w14:paraId="7402184C" w14:textId="77777777" w:rsidR="00F636A9" w:rsidRPr="00DD74F7" w:rsidRDefault="00F636A9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Cs w:val="24"/>
        </w:rPr>
      </w:pPr>
    </w:p>
    <w:p w14:paraId="0F6B0D81" w14:textId="77777777" w:rsidR="00E40534" w:rsidRPr="001B50DD" w:rsidRDefault="00E40534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20"/>
        </w:rPr>
      </w:pPr>
      <w:r w:rsidRPr="001B50DD">
        <w:rPr>
          <w:rFonts w:ascii="Arial" w:hAnsi="Arial" w:cs="Arial"/>
          <w:b/>
          <w:i/>
          <w:color w:val="4472C4"/>
          <w:sz w:val="20"/>
        </w:rPr>
        <w:t xml:space="preserve">Dokument należy opatrzyć kwalifikowanym podpisem elektronicznym </w:t>
      </w:r>
    </w:p>
    <w:p w14:paraId="18F1C4F0" w14:textId="77777777" w:rsidR="00526460" w:rsidRPr="001B50DD" w:rsidRDefault="00E40534" w:rsidP="008519AD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20"/>
        </w:rPr>
      </w:pPr>
      <w:r w:rsidRPr="001B50DD">
        <w:rPr>
          <w:rFonts w:ascii="Arial" w:hAnsi="Arial" w:cs="Arial"/>
          <w:b/>
          <w:i/>
          <w:color w:val="4472C4"/>
          <w:sz w:val="20"/>
        </w:rPr>
        <w:t>lub podpisem zaufanym lub podpisem osobistym</w:t>
      </w:r>
    </w:p>
    <w:p w14:paraId="0E1CF213" w14:textId="77777777" w:rsidR="00DD7DC6" w:rsidRPr="001B50DD" w:rsidRDefault="00DD7DC6" w:rsidP="00DD7DC6">
      <w:pPr>
        <w:rPr>
          <w:sz w:val="20"/>
          <w:szCs w:val="22"/>
        </w:rPr>
      </w:pPr>
    </w:p>
    <w:p w14:paraId="077F6FF0" w14:textId="77777777" w:rsidR="00DD7DC6" w:rsidRPr="00DD74F7" w:rsidRDefault="00DD7DC6" w:rsidP="00DD7DC6"/>
    <w:p w14:paraId="3EF60408" w14:textId="77777777" w:rsidR="00DD7DC6" w:rsidRPr="00DD74F7" w:rsidRDefault="00DD7DC6" w:rsidP="00DD7DC6"/>
    <w:sectPr w:rsidR="00DD7DC6" w:rsidRPr="00DD74F7" w:rsidSect="00D205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64" w:right="1134" w:bottom="709" w:left="1134" w:header="397" w:footer="5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15B61" w14:textId="77777777" w:rsidR="003658BA" w:rsidRDefault="003658BA">
      <w:r>
        <w:separator/>
      </w:r>
    </w:p>
  </w:endnote>
  <w:endnote w:type="continuationSeparator" w:id="0">
    <w:p w14:paraId="02858EF9" w14:textId="77777777" w:rsidR="003658BA" w:rsidRDefault="00365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IDFont+F1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F3669" w14:textId="77777777" w:rsidR="00D87CB6" w:rsidRPr="00CB7606" w:rsidRDefault="00D87CB6">
    <w:pPr>
      <w:pStyle w:val="Stopka"/>
      <w:jc w:val="right"/>
      <w:rPr>
        <w:rFonts w:ascii="Calibri" w:hAnsi="Calibri" w:cs="Calibri"/>
        <w:sz w:val="20"/>
        <w:szCs w:val="20"/>
      </w:rPr>
    </w:pPr>
    <w:r w:rsidRPr="00CB7606">
      <w:rPr>
        <w:rFonts w:ascii="Calibri" w:hAnsi="Calibri" w:cs="Calibri"/>
        <w:sz w:val="20"/>
        <w:szCs w:val="20"/>
        <w:lang w:val="pl-PL"/>
      </w:rPr>
      <w:t xml:space="preserve">Strona </w:t>
    </w:r>
    <w:r w:rsidRPr="00CB7606">
      <w:rPr>
        <w:rFonts w:ascii="Calibri" w:hAnsi="Calibri" w:cs="Calibri"/>
        <w:b/>
        <w:bCs/>
        <w:sz w:val="20"/>
        <w:szCs w:val="20"/>
      </w:rPr>
      <w:fldChar w:fldCharType="begin"/>
    </w:r>
    <w:r w:rsidRPr="00CB7606">
      <w:rPr>
        <w:rFonts w:ascii="Calibri" w:hAnsi="Calibri" w:cs="Calibri"/>
        <w:b/>
        <w:bCs/>
        <w:sz w:val="20"/>
        <w:szCs w:val="20"/>
      </w:rPr>
      <w:instrText>PAGE</w:instrText>
    </w:r>
    <w:r w:rsidRPr="00CB7606">
      <w:rPr>
        <w:rFonts w:ascii="Calibri" w:hAnsi="Calibri" w:cs="Calibri"/>
        <w:b/>
        <w:bCs/>
        <w:sz w:val="20"/>
        <w:szCs w:val="20"/>
      </w:rPr>
      <w:fldChar w:fldCharType="separate"/>
    </w:r>
    <w:r w:rsidRPr="00CB7606">
      <w:rPr>
        <w:rFonts w:ascii="Calibri" w:hAnsi="Calibri" w:cs="Calibri"/>
        <w:b/>
        <w:bCs/>
        <w:sz w:val="20"/>
        <w:szCs w:val="20"/>
        <w:lang w:val="pl-PL"/>
      </w:rPr>
      <w:t>2</w:t>
    </w:r>
    <w:r w:rsidRPr="00CB7606">
      <w:rPr>
        <w:rFonts w:ascii="Calibri" w:hAnsi="Calibri" w:cs="Calibri"/>
        <w:b/>
        <w:bCs/>
        <w:sz w:val="20"/>
        <w:szCs w:val="20"/>
      </w:rPr>
      <w:fldChar w:fldCharType="end"/>
    </w:r>
    <w:r w:rsidRPr="00CB7606">
      <w:rPr>
        <w:rFonts w:ascii="Calibri" w:hAnsi="Calibri" w:cs="Calibri"/>
        <w:sz w:val="20"/>
        <w:szCs w:val="20"/>
        <w:lang w:val="pl-PL"/>
      </w:rPr>
      <w:t xml:space="preserve"> z </w:t>
    </w:r>
    <w:r w:rsidRPr="00CB7606">
      <w:rPr>
        <w:rFonts w:ascii="Calibri" w:hAnsi="Calibri" w:cs="Calibri"/>
        <w:b/>
        <w:bCs/>
        <w:sz w:val="20"/>
        <w:szCs w:val="20"/>
      </w:rPr>
      <w:fldChar w:fldCharType="begin"/>
    </w:r>
    <w:r w:rsidRPr="00CB7606">
      <w:rPr>
        <w:rFonts w:ascii="Calibri" w:hAnsi="Calibri" w:cs="Calibri"/>
        <w:b/>
        <w:bCs/>
        <w:sz w:val="20"/>
        <w:szCs w:val="20"/>
      </w:rPr>
      <w:instrText>NUMPAGES</w:instrText>
    </w:r>
    <w:r w:rsidRPr="00CB7606">
      <w:rPr>
        <w:rFonts w:ascii="Calibri" w:hAnsi="Calibri" w:cs="Calibri"/>
        <w:b/>
        <w:bCs/>
        <w:sz w:val="20"/>
        <w:szCs w:val="20"/>
      </w:rPr>
      <w:fldChar w:fldCharType="separate"/>
    </w:r>
    <w:r w:rsidRPr="00CB7606">
      <w:rPr>
        <w:rFonts w:ascii="Calibri" w:hAnsi="Calibri" w:cs="Calibri"/>
        <w:b/>
        <w:bCs/>
        <w:sz w:val="20"/>
        <w:szCs w:val="20"/>
        <w:lang w:val="pl-PL"/>
      </w:rPr>
      <w:t>2</w:t>
    </w:r>
    <w:r w:rsidRPr="00CB7606">
      <w:rPr>
        <w:rFonts w:ascii="Calibri" w:hAnsi="Calibri" w:cs="Calibri"/>
        <w:b/>
        <w:bCs/>
        <w:sz w:val="20"/>
        <w:szCs w:val="20"/>
      </w:rPr>
      <w:fldChar w:fldCharType="end"/>
    </w:r>
  </w:p>
  <w:p w14:paraId="72974BF5" w14:textId="77777777" w:rsidR="00905704" w:rsidRDefault="00905704">
    <w:pPr>
      <w:pStyle w:val="Stopka"/>
      <w:jc w:val="center"/>
      <w:rPr>
        <w:rFonts w:ascii="Calibri" w:hAnsi="Calibri" w:cs="Calibri"/>
        <w:i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46631" w14:textId="22BD1EA1" w:rsidR="00D20585" w:rsidRPr="00D20585" w:rsidRDefault="00377769" w:rsidP="00D20585">
    <w:pPr>
      <w:jc w:val="center"/>
      <w:rPr>
        <w:i/>
        <w:iCs/>
        <w:sz w:val="18"/>
        <w:szCs w:val="18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4F759883" wp14:editId="26664FF9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1466233236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AAF134" id="Łącznik prosty 2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1DA9A228" wp14:editId="6B31D36A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210428846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E838D2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  <w:r w:rsidR="00D20585" w:rsidRPr="00D20585">
      <w:rPr>
        <w:i/>
        <w:iCs/>
        <w:sz w:val="18"/>
        <w:szCs w:val="18"/>
      </w:rPr>
      <w:t>„Scalenie gruntów rolnych we wsi Rudniki, gmina Włodowice, Powiat Zawierciański"</w:t>
    </w:r>
  </w:p>
  <w:p w14:paraId="7CF8A6B0" w14:textId="6BD146E8" w:rsidR="00E23316" w:rsidRPr="00D20585" w:rsidRDefault="00D20585" w:rsidP="00D20585">
    <w:pPr>
      <w:pStyle w:val="Stopka"/>
      <w:jc w:val="center"/>
      <w:rPr>
        <w:rFonts w:ascii="Arial" w:hAnsi="Arial" w:cs="Arial"/>
      </w:rPr>
    </w:pPr>
    <w:r w:rsidRPr="00D20585">
      <w:rPr>
        <w:rFonts w:ascii="Arial" w:hAnsi="Arial" w:cs="Arial"/>
        <w:i/>
        <w:iCs/>
        <w:sz w:val="18"/>
        <w:szCs w:val="18"/>
      </w:rPr>
      <w:t xml:space="preserve">w ramach Poddziałania:  „Wsparcie na inwestycje związane z rozwojem, modernizacją i dostosowaniem rolnictwa </w:t>
    </w:r>
    <w:r w:rsidRPr="00D20585">
      <w:rPr>
        <w:rFonts w:ascii="Arial" w:hAnsi="Arial" w:cs="Arial"/>
        <w:i/>
        <w:iCs/>
        <w:sz w:val="18"/>
        <w:szCs w:val="18"/>
      </w:rPr>
      <w:br/>
      <w:t>i leśnictwa" objętego Programem Obszarów Wiejskich na lata 2014-2020.</w:t>
    </w:r>
  </w:p>
  <w:p w14:paraId="5BD013C1" w14:textId="4C4CC820" w:rsidR="00264F00" w:rsidRPr="00B31CC9" w:rsidRDefault="00264F00" w:rsidP="00B31CC9">
    <w:pPr>
      <w:pStyle w:val="Stopka"/>
      <w:jc w:val="right"/>
      <w:rPr>
        <w:rFonts w:ascii="Arial" w:hAnsi="Arial" w:cs="Arial"/>
        <w:sz w:val="20"/>
        <w:szCs w:val="20"/>
      </w:rPr>
    </w:pPr>
    <w:r w:rsidRPr="00D87CB6">
      <w:rPr>
        <w:rFonts w:ascii="Arial" w:hAnsi="Arial" w:cs="Arial"/>
        <w:sz w:val="20"/>
        <w:szCs w:val="20"/>
        <w:lang w:val="pl-PL"/>
      </w:rPr>
      <w:t xml:space="preserve">Strona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PAGE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2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  <w:r w:rsidRPr="00D87CB6">
      <w:rPr>
        <w:rFonts w:ascii="Arial" w:hAnsi="Arial" w:cs="Arial"/>
        <w:sz w:val="20"/>
        <w:szCs w:val="20"/>
        <w:lang w:val="pl-PL"/>
      </w:rPr>
      <w:t xml:space="preserve"> z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NUMPAGES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3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6620F" w14:textId="77777777" w:rsidR="003658BA" w:rsidRDefault="003658BA">
      <w:r>
        <w:separator/>
      </w:r>
    </w:p>
  </w:footnote>
  <w:footnote w:type="continuationSeparator" w:id="0">
    <w:p w14:paraId="2DE50E98" w14:textId="77777777" w:rsidR="003658BA" w:rsidRDefault="003658BA">
      <w:r>
        <w:continuationSeparator/>
      </w:r>
    </w:p>
  </w:footnote>
  <w:footnote w:id="1">
    <w:p w14:paraId="610DFFEF" w14:textId="77777777" w:rsidR="0072058C" w:rsidRPr="00CB7606" w:rsidRDefault="0072058C" w:rsidP="0072058C">
      <w:pPr>
        <w:pStyle w:val="Tekstprzypisudolnego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B7606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2">
    <w:p w14:paraId="71207107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t>2</w:t>
      </w:r>
      <w:r w:rsidRPr="00CB7606">
        <w:rPr>
          <w:rFonts w:ascii="Calibri" w:hAnsi="Calibri" w:cs="Calibri"/>
          <w:sz w:val="16"/>
          <w:szCs w:val="16"/>
        </w:rPr>
        <w:t xml:space="preserve"> dokumenty rejestrowe - dot. </w:t>
      </w:r>
      <w:r w:rsidRPr="00CB7606">
        <w:rPr>
          <w:rFonts w:ascii="Calibri" w:hAnsi="Calibri" w:cs="Calibri"/>
          <w:b/>
          <w:bCs/>
          <w:sz w:val="16"/>
          <w:szCs w:val="16"/>
        </w:rPr>
        <w:t>osoby uprawnionej</w:t>
      </w:r>
      <w:r w:rsidRPr="00CB7606">
        <w:rPr>
          <w:rFonts w:ascii="Calibri" w:hAnsi="Calibri" w:cs="Calibri"/>
          <w:sz w:val="16"/>
          <w:szCs w:val="16"/>
        </w:rPr>
        <w:t>,</w:t>
      </w:r>
    </w:p>
    <w:p w14:paraId="049D0764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Fonts w:ascii="Calibri" w:hAnsi="Calibri" w:cs="Calibri"/>
          <w:sz w:val="16"/>
          <w:szCs w:val="16"/>
        </w:rPr>
        <w:t xml:space="preserve">pełnomocnictwo, upoważnienie - dot. </w:t>
      </w:r>
      <w:r w:rsidRPr="00CB7606">
        <w:rPr>
          <w:rFonts w:ascii="Calibri" w:hAnsi="Calibri" w:cs="Calibri"/>
          <w:b/>
          <w:bCs/>
          <w:sz w:val="16"/>
          <w:szCs w:val="16"/>
        </w:rPr>
        <w:t xml:space="preserve">osoby upoważnionej – </w:t>
      </w:r>
      <w:r w:rsidRPr="00CB7606">
        <w:rPr>
          <w:rFonts w:ascii="Calibri" w:hAnsi="Calibri" w:cs="Calibri"/>
          <w:b/>
          <w:bCs/>
          <w:sz w:val="16"/>
          <w:szCs w:val="16"/>
          <w:u w:val="single"/>
        </w:rPr>
        <w:t>należy załączyć do oferty</w:t>
      </w:r>
    </w:p>
    <w:p w14:paraId="173145E5" w14:textId="77777777" w:rsidR="0072058C" w:rsidRDefault="0072058C" w:rsidP="0072058C">
      <w:pPr>
        <w:pStyle w:val="Footnote"/>
        <w:rPr>
          <w:rFonts w:ascii="Calibri" w:hAnsi="Calibri" w:cs="Calibri"/>
          <w:sz w:val="18"/>
          <w:szCs w:val="18"/>
        </w:rPr>
      </w:pPr>
    </w:p>
  </w:footnote>
  <w:footnote w:id="3">
    <w:p w14:paraId="58532F5E" w14:textId="77777777" w:rsidR="00F55509" w:rsidRDefault="00F55509" w:rsidP="00F55509">
      <w:pPr>
        <w:pStyle w:val="Footnote"/>
        <w:rPr>
          <w:rFonts w:hint="eastAsia"/>
        </w:rPr>
      </w:pPr>
      <w:r>
        <w:rPr>
          <w:rStyle w:val="Odwoanieprzypisudolnego"/>
        </w:rPr>
        <w:t>3</w:t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z w:val="18"/>
          <w:szCs w:val="18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8C733" w14:textId="4F6E4949" w:rsidR="00B34EE6" w:rsidRPr="001B50DD" w:rsidRDefault="00B34EE6" w:rsidP="00B34EE6">
    <w:pPr>
      <w:autoSpaceDE w:val="0"/>
      <w:autoSpaceDN w:val="0"/>
      <w:adjustRightInd w:val="0"/>
      <w:rPr>
        <w:color w:val="000000"/>
        <w:sz w:val="18"/>
        <w:szCs w:val="20"/>
      </w:rPr>
    </w:pPr>
    <w:r w:rsidRPr="001B50DD">
      <w:rPr>
        <w:color w:val="000000"/>
        <w:sz w:val="18"/>
        <w:szCs w:val="20"/>
      </w:rPr>
      <w:t>SRZP261-00</w:t>
    </w:r>
    <w:r w:rsidR="00C63C8B">
      <w:rPr>
        <w:color w:val="000000"/>
        <w:sz w:val="18"/>
        <w:szCs w:val="20"/>
      </w:rPr>
      <w:t>28</w:t>
    </w:r>
    <w:r w:rsidRPr="001B50DD">
      <w:rPr>
        <w:color w:val="000000"/>
        <w:sz w:val="18"/>
        <w:szCs w:val="20"/>
      </w:rPr>
      <w:t xml:space="preserve">/24 </w:t>
    </w:r>
  </w:p>
  <w:p w14:paraId="6C725AAC" w14:textId="699EF2E0" w:rsidR="00905704" w:rsidRPr="003A2FAC" w:rsidRDefault="00B34EE6" w:rsidP="00B34EE6">
    <w:pPr>
      <w:rPr>
        <w:rFonts w:ascii="Calibri" w:eastAsia="Calibri" w:hAnsi="Calibri" w:cs="Calibri"/>
        <w:color w:val="434343"/>
        <w:sz w:val="20"/>
        <w:szCs w:val="22"/>
      </w:rPr>
    </w:pPr>
    <w:r>
      <w:rPr>
        <w:b/>
        <w:bCs/>
        <w:color w:val="000000"/>
        <w:sz w:val="14"/>
        <w:szCs w:val="14"/>
      </w:rPr>
      <w:t>(numer referencyjny postępowania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E373" w14:textId="79C6F6AE" w:rsidR="00D20585" w:rsidRDefault="00377769" w:rsidP="00D20585">
    <w:pPr>
      <w:pStyle w:val="Standard"/>
      <w:ind w:right="61"/>
    </w:pPr>
    <w:bookmarkStart w:id="0" w:name="_Hlk69387589"/>
    <w:bookmarkStart w:id="1" w:name="_Hlk58230260"/>
    <w:r w:rsidRPr="00B151E4">
      <w:rPr>
        <w:noProof/>
      </w:rPr>
      <w:drawing>
        <wp:inline distT="0" distB="0" distL="0" distR="0" wp14:anchorId="3C1DE6F1" wp14:editId="2566F4B8">
          <wp:extent cx="1266825" cy="847725"/>
          <wp:effectExtent l="0" t="0" r="0" b="0"/>
          <wp:docPr id="2" name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6" t="-85" r="-5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 w:rsidR="00D20585">
      <w:rPr>
        <w:b/>
        <w:i/>
      </w:rPr>
      <w:t xml:space="preserve">                                                                                   </w:t>
    </w:r>
    <w:bookmarkEnd w:id="1"/>
    <w:r w:rsidR="00D20585">
      <w:tab/>
    </w:r>
    <w:r w:rsidRPr="00B151E4">
      <w:rPr>
        <w:noProof/>
      </w:rPr>
      <w:drawing>
        <wp:inline distT="0" distB="0" distL="0" distR="0" wp14:anchorId="3BDBCF73" wp14:editId="5F96876D">
          <wp:extent cx="1304925" cy="904875"/>
          <wp:effectExtent l="0" t="0" r="0" b="0"/>
          <wp:docPr id="1" name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D010BE6"/>
    <w:multiLevelType w:val="multilevel"/>
    <w:tmpl w:val="C4E64C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/>
        <w:iCs/>
        <w:color w:val="FF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56F9B"/>
    <w:multiLevelType w:val="hybridMultilevel"/>
    <w:tmpl w:val="E8D611FA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B17203"/>
    <w:multiLevelType w:val="hybridMultilevel"/>
    <w:tmpl w:val="ADFC16CA"/>
    <w:lvl w:ilvl="0" w:tplc="96DCFE2A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52636"/>
    <w:multiLevelType w:val="hybridMultilevel"/>
    <w:tmpl w:val="36608C76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50576A"/>
    <w:multiLevelType w:val="hybridMultilevel"/>
    <w:tmpl w:val="4FA26FE4"/>
    <w:lvl w:ilvl="0" w:tplc="E4E83E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B5F61"/>
    <w:multiLevelType w:val="hybridMultilevel"/>
    <w:tmpl w:val="7604E090"/>
    <w:lvl w:ilvl="0" w:tplc="93CC7986">
      <w:start w:val="1"/>
      <w:numFmt w:val="decimal"/>
      <w:lvlText w:val="%1)"/>
      <w:lvlJc w:val="left"/>
      <w:pPr>
        <w:ind w:left="1036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3" w15:restartNumberingAfterBreak="0">
    <w:nsid w:val="2E8A2EDA"/>
    <w:multiLevelType w:val="hybridMultilevel"/>
    <w:tmpl w:val="200024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5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DA34C52"/>
    <w:multiLevelType w:val="multilevel"/>
    <w:tmpl w:val="5FEA29F4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4CC12BB"/>
    <w:multiLevelType w:val="hybridMultilevel"/>
    <w:tmpl w:val="7A5447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57131C7"/>
    <w:multiLevelType w:val="hybridMultilevel"/>
    <w:tmpl w:val="02188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DA1842"/>
    <w:multiLevelType w:val="hybridMultilevel"/>
    <w:tmpl w:val="02188C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978DB"/>
    <w:multiLevelType w:val="hybridMultilevel"/>
    <w:tmpl w:val="8D4AFB3E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F466A93"/>
    <w:multiLevelType w:val="hybridMultilevel"/>
    <w:tmpl w:val="CB80AA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40E6AEF"/>
    <w:multiLevelType w:val="hybridMultilevel"/>
    <w:tmpl w:val="684C9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C3B7BFC"/>
    <w:multiLevelType w:val="multilevel"/>
    <w:tmpl w:val="A4606B22"/>
    <w:lvl w:ilvl="0">
      <w:start w:val="1"/>
      <w:numFmt w:val="lowerLetter"/>
      <w:lvlText w:val="%1."/>
      <w:lvlJc w:val="left"/>
      <w:pPr>
        <w:ind w:left="106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29" w15:restartNumberingAfterBreak="0">
    <w:nsid w:val="601141E4"/>
    <w:multiLevelType w:val="hybridMultilevel"/>
    <w:tmpl w:val="34841E3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F4B02"/>
    <w:multiLevelType w:val="hybridMultilevel"/>
    <w:tmpl w:val="963E2D42"/>
    <w:lvl w:ilvl="0" w:tplc="B1802DB0">
      <w:start w:val="12"/>
      <w:numFmt w:val="decimal"/>
      <w:lvlText w:val="%1."/>
      <w:lvlJc w:val="left"/>
      <w:pPr>
        <w:ind w:left="1038" w:hanging="360"/>
      </w:pPr>
      <w:rPr>
        <w:rFonts w:ascii="Arial" w:hAnsi="Arial" w:cs="Arial" w:hint="default"/>
        <w:b/>
        <w:bCs/>
        <w:sz w:val="20"/>
      </w:r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>
      <w:start w:val="1"/>
      <w:numFmt w:val="lowerRoman"/>
      <w:lvlText w:val="%3."/>
      <w:lvlJc w:val="right"/>
      <w:pPr>
        <w:ind w:left="2478" w:hanging="180"/>
      </w:pPr>
    </w:lvl>
    <w:lvl w:ilvl="3" w:tplc="0415000F">
      <w:start w:val="1"/>
      <w:numFmt w:val="decimal"/>
      <w:lvlText w:val="%4."/>
      <w:lvlJc w:val="left"/>
      <w:pPr>
        <w:ind w:left="3198" w:hanging="360"/>
      </w:pPr>
    </w:lvl>
    <w:lvl w:ilvl="4" w:tplc="04150019">
      <w:start w:val="1"/>
      <w:numFmt w:val="lowerLetter"/>
      <w:lvlText w:val="%5."/>
      <w:lvlJc w:val="left"/>
      <w:pPr>
        <w:ind w:left="3918" w:hanging="360"/>
      </w:pPr>
    </w:lvl>
    <w:lvl w:ilvl="5" w:tplc="0415001B">
      <w:start w:val="1"/>
      <w:numFmt w:val="lowerRoman"/>
      <w:lvlText w:val="%6."/>
      <w:lvlJc w:val="right"/>
      <w:pPr>
        <w:ind w:left="4638" w:hanging="180"/>
      </w:pPr>
    </w:lvl>
    <w:lvl w:ilvl="6" w:tplc="0415000F">
      <w:start w:val="1"/>
      <w:numFmt w:val="decimal"/>
      <w:lvlText w:val="%7."/>
      <w:lvlJc w:val="left"/>
      <w:pPr>
        <w:ind w:left="5358" w:hanging="360"/>
      </w:pPr>
    </w:lvl>
    <w:lvl w:ilvl="7" w:tplc="04150019">
      <w:start w:val="1"/>
      <w:numFmt w:val="lowerLetter"/>
      <w:lvlText w:val="%8."/>
      <w:lvlJc w:val="left"/>
      <w:pPr>
        <w:ind w:left="6078" w:hanging="360"/>
      </w:pPr>
    </w:lvl>
    <w:lvl w:ilvl="8" w:tplc="0415001B">
      <w:start w:val="1"/>
      <w:numFmt w:val="lowerRoman"/>
      <w:lvlText w:val="%9."/>
      <w:lvlJc w:val="right"/>
      <w:pPr>
        <w:ind w:left="6798" w:hanging="180"/>
      </w:pPr>
    </w:lvl>
  </w:abstractNum>
  <w:abstractNum w:abstractNumId="31" w15:restartNumberingAfterBreak="0">
    <w:nsid w:val="63253F9F"/>
    <w:multiLevelType w:val="hybridMultilevel"/>
    <w:tmpl w:val="0FB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00C40"/>
    <w:multiLevelType w:val="multilevel"/>
    <w:tmpl w:val="220801F0"/>
    <w:lvl w:ilvl="0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3" w15:restartNumberingAfterBreak="0">
    <w:nsid w:val="75A47755"/>
    <w:multiLevelType w:val="hybridMultilevel"/>
    <w:tmpl w:val="9558EE36"/>
    <w:lvl w:ilvl="0" w:tplc="F8D82AC0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1D3DD0"/>
    <w:multiLevelType w:val="multilevel"/>
    <w:tmpl w:val="C336AB32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7FA23A2F"/>
    <w:multiLevelType w:val="multilevel"/>
    <w:tmpl w:val="9EEE88A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78557956">
    <w:abstractNumId w:val="0"/>
  </w:num>
  <w:num w:numId="2" w16cid:durableId="1725716275">
    <w:abstractNumId w:val="1"/>
  </w:num>
  <w:num w:numId="3" w16cid:durableId="68508214">
    <w:abstractNumId w:val="2"/>
  </w:num>
  <w:num w:numId="4" w16cid:durableId="409549861">
    <w:abstractNumId w:val="3"/>
  </w:num>
  <w:num w:numId="5" w16cid:durableId="372853053">
    <w:abstractNumId w:val="4"/>
  </w:num>
  <w:num w:numId="6" w16cid:durableId="1705784908">
    <w:abstractNumId w:val="6"/>
  </w:num>
  <w:num w:numId="7" w16cid:durableId="804543425">
    <w:abstractNumId w:val="17"/>
  </w:num>
  <w:num w:numId="8" w16cid:durableId="847644431">
    <w:abstractNumId w:val="5"/>
  </w:num>
  <w:num w:numId="9" w16cid:durableId="20329170">
    <w:abstractNumId w:val="24"/>
  </w:num>
  <w:num w:numId="10" w16cid:durableId="1315797734">
    <w:abstractNumId w:val="21"/>
  </w:num>
  <w:num w:numId="11" w16cid:durableId="298803097">
    <w:abstractNumId w:val="34"/>
  </w:num>
  <w:num w:numId="12" w16cid:durableId="964237901">
    <w:abstractNumId w:val="22"/>
  </w:num>
  <w:num w:numId="13" w16cid:durableId="624386145">
    <w:abstractNumId w:val="18"/>
  </w:num>
  <w:num w:numId="14" w16cid:durableId="677773807">
    <w:abstractNumId w:val="15"/>
  </w:num>
  <w:num w:numId="15" w16cid:durableId="1322391719">
    <w:abstractNumId w:val="32"/>
  </w:num>
  <w:num w:numId="16" w16cid:durableId="2080709818">
    <w:abstractNumId w:val="7"/>
  </w:num>
  <w:num w:numId="17" w16cid:durableId="1275213046">
    <w:abstractNumId w:val="36"/>
  </w:num>
  <w:num w:numId="18" w16cid:durableId="303237658">
    <w:abstractNumId w:val="28"/>
  </w:num>
  <w:num w:numId="19" w16cid:durableId="1250963859">
    <w:abstractNumId w:val="16"/>
  </w:num>
  <w:num w:numId="20" w16cid:durableId="127629090">
    <w:abstractNumId w:val="12"/>
  </w:num>
  <w:num w:numId="21" w16cid:durableId="675961292">
    <w:abstractNumId w:val="14"/>
  </w:num>
  <w:num w:numId="22" w16cid:durableId="779491800">
    <w:abstractNumId w:val="35"/>
  </w:num>
  <w:num w:numId="23" w16cid:durableId="603002044">
    <w:abstractNumId w:val="13"/>
  </w:num>
  <w:num w:numId="24" w16cid:durableId="807404201">
    <w:abstractNumId w:val="11"/>
  </w:num>
  <w:num w:numId="25" w16cid:durableId="1008680201">
    <w:abstractNumId w:val="27"/>
  </w:num>
  <w:num w:numId="26" w16cid:durableId="14297336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7533140">
    <w:abstractNumId w:val="9"/>
  </w:num>
  <w:num w:numId="28" w16cid:durableId="2146772275">
    <w:abstractNumId w:val="26"/>
  </w:num>
  <w:num w:numId="29" w16cid:durableId="1566838422">
    <w:abstractNumId w:val="20"/>
  </w:num>
  <w:num w:numId="30" w16cid:durableId="1319766979">
    <w:abstractNumId w:val="23"/>
  </w:num>
  <w:num w:numId="31" w16cid:durableId="1684286653">
    <w:abstractNumId w:val="33"/>
  </w:num>
  <w:num w:numId="32" w16cid:durableId="85075064">
    <w:abstractNumId w:val="19"/>
  </w:num>
  <w:num w:numId="33" w16cid:durableId="1183393848">
    <w:abstractNumId w:val="29"/>
  </w:num>
  <w:num w:numId="34" w16cid:durableId="737674730">
    <w:abstractNumId w:val="10"/>
  </w:num>
  <w:num w:numId="35" w16cid:durableId="175534560">
    <w:abstractNumId w:val="8"/>
  </w:num>
  <w:num w:numId="36" w16cid:durableId="1577932826">
    <w:abstractNumId w:val="25"/>
  </w:num>
  <w:num w:numId="37" w16cid:durableId="708526753">
    <w:abstractNumId w:val="31"/>
  </w:num>
  <w:num w:numId="38" w16cid:durableId="1528256911">
    <w:abstractNumId w:val="3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00FD0"/>
    <w:rsid w:val="0001088D"/>
    <w:rsid w:val="00027B15"/>
    <w:rsid w:val="00036A75"/>
    <w:rsid w:val="000442C7"/>
    <w:rsid w:val="0004660A"/>
    <w:rsid w:val="00053434"/>
    <w:rsid w:val="000560B4"/>
    <w:rsid w:val="000666E8"/>
    <w:rsid w:val="000712D8"/>
    <w:rsid w:val="00075507"/>
    <w:rsid w:val="00081E09"/>
    <w:rsid w:val="00085DE3"/>
    <w:rsid w:val="000A0841"/>
    <w:rsid w:val="000A4291"/>
    <w:rsid w:val="000A429C"/>
    <w:rsid w:val="000A5BA6"/>
    <w:rsid w:val="000A5FE5"/>
    <w:rsid w:val="000B06BA"/>
    <w:rsid w:val="000B150D"/>
    <w:rsid w:val="000C1B46"/>
    <w:rsid w:val="000C4381"/>
    <w:rsid w:val="000C7C89"/>
    <w:rsid w:val="000D7C96"/>
    <w:rsid w:val="000E2711"/>
    <w:rsid w:val="000F0D5D"/>
    <w:rsid w:val="000F3805"/>
    <w:rsid w:val="000F4DC1"/>
    <w:rsid w:val="00100215"/>
    <w:rsid w:val="0010196A"/>
    <w:rsid w:val="00102553"/>
    <w:rsid w:val="00112B23"/>
    <w:rsid w:val="00113C95"/>
    <w:rsid w:val="00114300"/>
    <w:rsid w:val="00122578"/>
    <w:rsid w:val="00122F4A"/>
    <w:rsid w:val="00125797"/>
    <w:rsid w:val="00141DE0"/>
    <w:rsid w:val="001462A8"/>
    <w:rsid w:val="001540C3"/>
    <w:rsid w:val="00155CB5"/>
    <w:rsid w:val="00160460"/>
    <w:rsid w:val="00163EA0"/>
    <w:rsid w:val="00167602"/>
    <w:rsid w:val="00170F8D"/>
    <w:rsid w:val="001722E7"/>
    <w:rsid w:val="00173356"/>
    <w:rsid w:val="001738AE"/>
    <w:rsid w:val="00174485"/>
    <w:rsid w:val="00191911"/>
    <w:rsid w:val="00196BDA"/>
    <w:rsid w:val="00197655"/>
    <w:rsid w:val="001B2714"/>
    <w:rsid w:val="001B50DD"/>
    <w:rsid w:val="001B6C37"/>
    <w:rsid w:val="001C23C6"/>
    <w:rsid w:val="001C423D"/>
    <w:rsid w:val="001C44EA"/>
    <w:rsid w:val="001C4DA2"/>
    <w:rsid w:val="001C7798"/>
    <w:rsid w:val="001D1195"/>
    <w:rsid w:val="001D12F9"/>
    <w:rsid w:val="001E400E"/>
    <w:rsid w:val="001F0862"/>
    <w:rsid w:val="001F11CC"/>
    <w:rsid w:val="001F7A2A"/>
    <w:rsid w:val="00210983"/>
    <w:rsid w:val="00211C52"/>
    <w:rsid w:val="0022348F"/>
    <w:rsid w:val="002304AB"/>
    <w:rsid w:val="00233F98"/>
    <w:rsid w:val="00236456"/>
    <w:rsid w:val="0024044C"/>
    <w:rsid w:val="0024352F"/>
    <w:rsid w:val="00246BAA"/>
    <w:rsid w:val="00254A2A"/>
    <w:rsid w:val="00264F00"/>
    <w:rsid w:val="00267BC8"/>
    <w:rsid w:val="002746B2"/>
    <w:rsid w:val="00275897"/>
    <w:rsid w:val="00287006"/>
    <w:rsid w:val="00296084"/>
    <w:rsid w:val="002979C6"/>
    <w:rsid w:val="002A09FA"/>
    <w:rsid w:val="002A637C"/>
    <w:rsid w:val="002C1A74"/>
    <w:rsid w:val="002C3C60"/>
    <w:rsid w:val="002D3EE8"/>
    <w:rsid w:val="002D4A3E"/>
    <w:rsid w:val="002E14BE"/>
    <w:rsid w:val="002E2A93"/>
    <w:rsid w:val="002E2C7A"/>
    <w:rsid w:val="002E320C"/>
    <w:rsid w:val="002E38B1"/>
    <w:rsid w:val="002E4889"/>
    <w:rsid w:val="002E4A8D"/>
    <w:rsid w:val="002F0D3B"/>
    <w:rsid w:val="002F19CF"/>
    <w:rsid w:val="002F3E79"/>
    <w:rsid w:val="0030201E"/>
    <w:rsid w:val="0031069E"/>
    <w:rsid w:val="0031174A"/>
    <w:rsid w:val="00327E55"/>
    <w:rsid w:val="00330641"/>
    <w:rsid w:val="0033523C"/>
    <w:rsid w:val="00340FEC"/>
    <w:rsid w:val="00343750"/>
    <w:rsid w:val="00347C37"/>
    <w:rsid w:val="0036042D"/>
    <w:rsid w:val="00365378"/>
    <w:rsid w:val="003658BA"/>
    <w:rsid w:val="003662D5"/>
    <w:rsid w:val="00367A17"/>
    <w:rsid w:val="00372C91"/>
    <w:rsid w:val="003732BF"/>
    <w:rsid w:val="00377769"/>
    <w:rsid w:val="00380E3A"/>
    <w:rsid w:val="003825D5"/>
    <w:rsid w:val="00384A24"/>
    <w:rsid w:val="00384FD9"/>
    <w:rsid w:val="00385CB4"/>
    <w:rsid w:val="00396C19"/>
    <w:rsid w:val="003A030C"/>
    <w:rsid w:val="003A1C0E"/>
    <w:rsid w:val="003A2FAC"/>
    <w:rsid w:val="003B34FD"/>
    <w:rsid w:val="003C0069"/>
    <w:rsid w:val="003D6587"/>
    <w:rsid w:val="003E292E"/>
    <w:rsid w:val="003E5D84"/>
    <w:rsid w:val="003F7085"/>
    <w:rsid w:val="004132D3"/>
    <w:rsid w:val="00415071"/>
    <w:rsid w:val="00430E93"/>
    <w:rsid w:val="004404C6"/>
    <w:rsid w:val="004515F8"/>
    <w:rsid w:val="004520D7"/>
    <w:rsid w:val="00461C79"/>
    <w:rsid w:val="00473A46"/>
    <w:rsid w:val="00476B24"/>
    <w:rsid w:val="00480682"/>
    <w:rsid w:val="0049116D"/>
    <w:rsid w:val="0049127C"/>
    <w:rsid w:val="00491606"/>
    <w:rsid w:val="00495F43"/>
    <w:rsid w:val="00497131"/>
    <w:rsid w:val="004A5067"/>
    <w:rsid w:val="004A7874"/>
    <w:rsid w:val="004A7F10"/>
    <w:rsid w:val="004B259E"/>
    <w:rsid w:val="004B2996"/>
    <w:rsid w:val="004C3DB5"/>
    <w:rsid w:val="004C4092"/>
    <w:rsid w:val="004C4CEB"/>
    <w:rsid w:val="004D2326"/>
    <w:rsid w:val="004D654A"/>
    <w:rsid w:val="004F2AA3"/>
    <w:rsid w:val="004F35D9"/>
    <w:rsid w:val="00504238"/>
    <w:rsid w:val="00522E48"/>
    <w:rsid w:val="00526460"/>
    <w:rsid w:val="00527D09"/>
    <w:rsid w:val="00530CED"/>
    <w:rsid w:val="00536358"/>
    <w:rsid w:val="00543A77"/>
    <w:rsid w:val="00550218"/>
    <w:rsid w:val="00552BF4"/>
    <w:rsid w:val="00560695"/>
    <w:rsid w:val="00564DDC"/>
    <w:rsid w:val="0056798F"/>
    <w:rsid w:val="005725B9"/>
    <w:rsid w:val="00573652"/>
    <w:rsid w:val="00576E3B"/>
    <w:rsid w:val="0058303B"/>
    <w:rsid w:val="0058399D"/>
    <w:rsid w:val="00587930"/>
    <w:rsid w:val="005A1ED9"/>
    <w:rsid w:val="005B387C"/>
    <w:rsid w:val="005B5534"/>
    <w:rsid w:val="005B56D7"/>
    <w:rsid w:val="005C197F"/>
    <w:rsid w:val="005C4CCA"/>
    <w:rsid w:val="005C7CA7"/>
    <w:rsid w:val="005D22F3"/>
    <w:rsid w:val="005E0DC3"/>
    <w:rsid w:val="005E7C05"/>
    <w:rsid w:val="005F14AB"/>
    <w:rsid w:val="005F176F"/>
    <w:rsid w:val="005F2AED"/>
    <w:rsid w:val="005F7ACF"/>
    <w:rsid w:val="00604FF5"/>
    <w:rsid w:val="00605B25"/>
    <w:rsid w:val="00611717"/>
    <w:rsid w:val="00614ECC"/>
    <w:rsid w:val="0061578B"/>
    <w:rsid w:val="00620C56"/>
    <w:rsid w:val="00623EFB"/>
    <w:rsid w:val="00630947"/>
    <w:rsid w:val="006375CE"/>
    <w:rsid w:val="00641782"/>
    <w:rsid w:val="00642BEE"/>
    <w:rsid w:val="00665BB1"/>
    <w:rsid w:val="00671934"/>
    <w:rsid w:val="00672173"/>
    <w:rsid w:val="0067274E"/>
    <w:rsid w:val="00672A22"/>
    <w:rsid w:val="00682424"/>
    <w:rsid w:val="00683726"/>
    <w:rsid w:val="00686DD3"/>
    <w:rsid w:val="00687C57"/>
    <w:rsid w:val="006920DE"/>
    <w:rsid w:val="0069235C"/>
    <w:rsid w:val="006946F4"/>
    <w:rsid w:val="00696FB3"/>
    <w:rsid w:val="006A1405"/>
    <w:rsid w:val="006A7767"/>
    <w:rsid w:val="006B48DA"/>
    <w:rsid w:val="006C70FB"/>
    <w:rsid w:val="006D0C2E"/>
    <w:rsid w:val="006D7CBF"/>
    <w:rsid w:val="006F38FB"/>
    <w:rsid w:val="00700866"/>
    <w:rsid w:val="00706B17"/>
    <w:rsid w:val="00713129"/>
    <w:rsid w:val="0072058C"/>
    <w:rsid w:val="00722526"/>
    <w:rsid w:val="00724984"/>
    <w:rsid w:val="0074502E"/>
    <w:rsid w:val="00747D76"/>
    <w:rsid w:val="00753558"/>
    <w:rsid w:val="00754D18"/>
    <w:rsid w:val="00756F89"/>
    <w:rsid w:val="00770DF3"/>
    <w:rsid w:val="0077155D"/>
    <w:rsid w:val="00774A34"/>
    <w:rsid w:val="00775B9C"/>
    <w:rsid w:val="007765AC"/>
    <w:rsid w:val="00782ABC"/>
    <w:rsid w:val="00783A7D"/>
    <w:rsid w:val="00783F22"/>
    <w:rsid w:val="007915EE"/>
    <w:rsid w:val="007A0729"/>
    <w:rsid w:val="007A1F62"/>
    <w:rsid w:val="007A7B52"/>
    <w:rsid w:val="007B3C67"/>
    <w:rsid w:val="007B62F3"/>
    <w:rsid w:val="007C35AE"/>
    <w:rsid w:val="007C552D"/>
    <w:rsid w:val="007D066A"/>
    <w:rsid w:val="007D5549"/>
    <w:rsid w:val="007F0BDB"/>
    <w:rsid w:val="007F241C"/>
    <w:rsid w:val="00802484"/>
    <w:rsid w:val="00802A05"/>
    <w:rsid w:val="0080461B"/>
    <w:rsid w:val="00821EAF"/>
    <w:rsid w:val="008251E2"/>
    <w:rsid w:val="0083065A"/>
    <w:rsid w:val="008351E2"/>
    <w:rsid w:val="0083708B"/>
    <w:rsid w:val="00840022"/>
    <w:rsid w:val="008519AD"/>
    <w:rsid w:val="0085769E"/>
    <w:rsid w:val="0087646F"/>
    <w:rsid w:val="00892B8E"/>
    <w:rsid w:val="008950BC"/>
    <w:rsid w:val="00896543"/>
    <w:rsid w:val="00897CD3"/>
    <w:rsid w:val="008A2117"/>
    <w:rsid w:val="008B016B"/>
    <w:rsid w:val="008B0E8C"/>
    <w:rsid w:val="008B17D8"/>
    <w:rsid w:val="008C0917"/>
    <w:rsid w:val="008C6D58"/>
    <w:rsid w:val="008D25E1"/>
    <w:rsid w:val="008D2C9D"/>
    <w:rsid w:val="008E515E"/>
    <w:rsid w:val="008F00E9"/>
    <w:rsid w:val="008F304A"/>
    <w:rsid w:val="00905704"/>
    <w:rsid w:val="00913121"/>
    <w:rsid w:val="00916E30"/>
    <w:rsid w:val="00916E5D"/>
    <w:rsid w:val="009220A3"/>
    <w:rsid w:val="009244AF"/>
    <w:rsid w:val="009269AB"/>
    <w:rsid w:val="009273A9"/>
    <w:rsid w:val="00934DDE"/>
    <w:rsid w:val="00940E76"/>
    <w:rsid w:val="00946DB7"/>
    <w:rsid w:val="00947726"/>
    <w:rsid w:val="00955060"/>
    <w:rsid w:val="009574D5"/>
    <w:rsid w:val="0096508A"/>
    <w:rsid w:val="009653E8"/>
    <w:rsid w:val="00965A0B"/>
    <w:rsid w:val="00967187"/>
    <w:rsid w:val="00977692"/>
    <w:rsid w:val="00980B6A"/>
    <w:rsid w:val="00983528"/>
    <w:rsid w:val="009849B8"/>
    <w:rsid w:val="0099525E"/>
    <w:rsid w:val="009975F9"/>
    <w:rsid w:val="00997C71"/>
    <w:rsid w:val="009B00E6"/>
    <w:rsid w:val="009B0DE5"/>
    <w:rsid w:val="009B375E"/>
    <w:rsid w:val="009C22B5"/>
    <w:rsid w:val="009C5778"/>
    <w:rsid w:val="009D3B17"/>
    <w:rsid w:val="009E1052"/>
    <w:rsid w:val="009E3462"/>
    <w:rsid w:val="009E3612"/>
    <w:rsid w:val="009E3E5B"/>
    <w:rsid w:val="009E6553"/>
    <w:rsid w:val="009F0797"/>
    <w:rsid w:val="00A00A39"/>
    <w:rsid w:val="00A019CC"/>
    <w:rsid w:val="00A03147"/>
    <w:rsid w:val="00A039A0"/>
    <w:rsid w:val="00A26CAB"/>
    <w:rsid w:val="00A329A0"/>
    <w:rsid w:val="00A3677B"/>
    <w:rsid w:val="00A377A6"/>
    <w:rsid w:val="00A44113"/>
    <w:rsid w:val="00A4490B"/>
    <w:rsid w:val="00A64443"/>
    <w:rsid w:val="00A76A8F"/>
    <w:rsid w:val="00A80197"/>
    <w:rsid w:val="00A84825"/>
    <w:rsid w:val="00A965F5"/>
    <w:rsid w:val="00A966A7"/>
    <w:rsid w:val="00A97AEF"/>
    <w:rsid w:val="00AA2C7F"/>
    <w:rsid w:val="00AB18EE"/>
    <w:rsid w:val="00AB2202"/>
    <w:rsid w:val="00AD0BD1"/>
    <w:rsid w:val="00AD2757"/>
    <w:rsid w:val="00AD53C2"/>
    <w:rsid w:val="00AD5841"/>
    <w:rsid w:val="00AE11F3"/>
    <w:rsid w:val="00AE4F67"/>
    <w:rsid w:val="00AE6014"/>
    <w:rsid w:val="00AF1407"/>
    <w:rsid w:val="00AF14CD"/>
    <w:rsid w:val="00AF55AD"/>
    <w:rsid w:val="00B05518"/>
    <w:rsid w:val="00B1401C"/>
    <w:rsid w:val="00B31CC9"/>
    <w:rsid w:val="00B31E08"/>
    <w:rsid w:val="00B32688"/>
    <w:rsid w:val="00B34EE6"/>
    <w:rsid w:val="00B41B52"/>
    <w:rsid w:val="00B44104"/>
    <w:rsid w:val="00B46280"/>
    <w:rsid w:val="00B5492F"/>
    <w:rsid w:val="00B65768"/>
    <w:rsid w:val="00B72D5F"/>
    <w:rsid w:val="00B76B79"/>
    <w:rsid w:val="00B81F84"/>
    <w:rsid w:val="00B8287F"/>
    <w:rsid w:val="00B87E55"/>
    <w:rsid w:val="00B9568B"/>
    <w:rsid w:val="00BA1E40"/>
    <w:rsid w:val="00BB11D6"/>
    <w:rsid w:val="00BB674A"/>
    <w:rsid w:val="00BC3295"/>
    <w:rsid w:val="00BC5EE0"/>
    <w:rsid w:val="00BD59E2"/>
    <w:rsid w:val="00BD7379"/>
    <w:rsid w:val="00BD7F03"/>
    <w:rsid w:val="00BE3615"/>
    <w:rsid w:val="00BF068E"/>
    <w:rsid w:val="00C00032"/>
    <w:rsid w:val="00C040F1"/>
    <w:rsid w:val="00C07273"/>
    <w:rsid w:val="00C204DC"/>
    <w:rsid w:val="00C24874"/>
    <w:rsid w:val="00C252F6"/>
    <w:rsid w:val="00C25F2C"/>
    <w:rsid w:val="00C277CE"/>
    <w:rsid w:val="00C407D5"/>
    <w:rsid w:val="00C44425"/>
    <w:rsid w:val="00C50BED"/>
    <w:rsid w:val="00C54849"/>
    <w:rsid w:val="00C63C8B"/>
    <w:rsid w:val="00C77C2E"/>
    <w:rsid w:val="00C943CC"/>
    <w:rsid w:val="00C97C11"/>
    <w:rsid w:val="00CA2F78"/>
    <w:rsid w:val="00CA650F"/>
    <w:rsid w:val="00CB206D"/>
    <w:rsid w:val="00CB50CD"/>
    <w:rsid w:val="00CB7606"/>
    <w:rsid w:val="00CC3168"/>
    <w:rsid w:val="00CC64BB"/>
    <w:rsid w:val="00CC654F"/>
    <w:rsid w:val="00CD1AD7"/>
    <w:rsid w:val="00CD60CD"/>
    <w:rsid w:val="00CE0B66"/>
    <w:rsid w:val="00CE5269"/>
    <w:rsid w:val="00CF0181"/>
    <w:rsid w:val="00CF0455"/>
    <w:rsid w:val="00CF28D0"/>
    <w:rsid w:val="00CF7772"/>
    <w:rsid w:val="00CF7AA2"/>
    <w:rsid w:val="00D02555"/>
    <w:rsid w:val="00D046A7"/>
    <w:rsid w:val="00D11383"/>
    <w:rsid w:val="00D20585"/>
    <w:rsid w:val="00D21A7C"/>
    <w:rsid w:val="00D24427"/>
    <w:rsid w:val="00D25F11"/>
    <w:rsid w:val="00D30D5E"/>
    <w:rsid w:val="00D32B2A"/>
    <w:rsid w:val="00D3701F"/>
    <w:rsid w:val="00D425BD"/>
    <w:rsid w:val="00D426E0"/>
    <w:rsid w:val="00D452B3"/>
    <w:rsid w:val="00D45930"/>
    <w:rsid w:val="00D51520"/>
    <w:rsid w:val="00D563E1"/>
    <w:rsid w:val="00D56549"/>
    <w:rsid w:val="00D61A73"/>
    <w:rsid w:val="00D6756F"/>
    <w:rsid w:val="00D67673"/>
    <w:rsid w:val="00D70E1B"/>
    <w:rsid w:val="00D74B57"/>
    <w:rsid w:val="00D77783"/>
    <w:rsid w:val="00D77B43"/>
    <w:rsid w:val="00D87AEE"/>
    <w:rsid w:val="00D87CB6"/>
    <w:rsid w:val="00DA2094"/>
    <w:rsid w:val="00DB68D4"/>
    <w:rsid w:val="00DC6658"/>
    <w:rsid w:val="00DD74F7"/>
    <w:rsid w:val="00DD7DC6"/>
    <w:rsid w:val="00DE751B"/>
    <w:rsid w:val="00DF0780"/>
    <w:rsid w:val="00E04910"/>
    <w:rsid w:val="00E1180E"/>
    <w:rsid w:val="00E20E96"/>
    <w:rsid w:val="00E22F4A"/>
    <w:rsid w:val="00E23316"/>
    <w:rsid w:val="00E26056"/>
    <w:rsid w:val="00E40534"/>
    <w:rsid w:val="00E4061C"/>
    <w:rsid w:val="00E50AA5"/>
    <w:rsid w:val="00E537D7"/>
    <w:rsid w:val="00E55A9E"/>
    <w:rsid w:val="00E56D7C"/>
    <w:rsid w:val="00E62F78"/>
    <w:rsid w:val="00E676F8"/>
    <w:rsid w:val="00E72713"/>
    <w:rsid w:val="00E738A2"/>
    <w:rsid w:val="00E906E3"/>
    <w:rsid w:val="00E906FA"/>
    <w:rsid w:val="00E95FA8"/>
    <w:rsid w:val="00EA7558"/>
    <w:rsid w:val="00EB106D"/>
    <w:rsid w:val="00EB5FAA"/>
    <w:rsid w:val="00EC38E2"/>
    <w:rsid w:val="00EC4C0A"/>
    <w:rsid w:val="00ED2065"/>
    <w:rsid w:val="00ED5007"/>
    <w:rsid w:val="00ED6241"/>
    <w:rsid w:val="00ED660F"/>
    <w:rsid w:val="00EE554A"/>
    <w:rsid w:val="00EF4A32"/>
    <w:rsid w:val="00F1701A"/>
    <w:rsid w:val="00F17F10"/>
    <w:rsid w:val="00F22D7A"/>
    <w:rsid w:val="00F23F52"/>
    <w:rsid w:val="00F24756"/>
    <w:rsid w:val="00F24E1A"/>
    <w:rsid w:val="00F25878"/>
    <w:rsid w:val="00F3462F"/>
    <w:rsid w:val="00F40324"/>
    <w:rsid w:val="00F41306"/>
    <w:rsid w:val="00F42EB0"/>
    <w:rsid w:val="00F5115D"/>
    <w:rsid w:val="00F51861"/>
    <w:rsid w:val="00F51EEC"/>
    <w:rsid w:val="00F55509"/>
    <w:rsid w:val="00F62B2F"/>
    <w:rsid w:val="00F636A9"/>
    <w:rsid w:val="00F63A65"/>
    <w:rsid w:val="00F6607C"/>
    <w:rsid w:val="00F664DA"/>
    <w:rsid w:val="00F708A5"/>
    <w:rsid w:val="00F76288"/>
    <w:rsid w:val="00F769AB"/>
    <w:rsid w:val="00F77C9C"/>
    <w:rsid w:val="00F90554"/>
    <w:rsid w:val="00F9324C"/>
    <w:rsid w:val="00F946B5"/>
    <w:rsid w:val="00F9567D"/>
    <w:rsid w:val="00F971CC"/>
    <w:rsid w:val="00FB6BB3"/>
    <w:rsid w:val="00FC303C"/>
    <w:rsid w:val="00FC6576"/>
    <w:rsid w:val="00FD03BC"/>
    <w:rsid w:val="00FD31E3"/>
    <w:rsid w:val="00FD3EE8"/>
    <w:rsid w:val="00FE01E5"/>
    <w:rsid w:val="00FE2A42"/>
    <w:rsid w:val="00FE7280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3EAB57D"/>
  <w15:chartTrackingRefBased/>
  <w15:docId w15:val="{3A202DD8-3A68-49E1-9ADA-453799A0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E405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05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056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E260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1598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11166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Iza</cp:lastModifiedBy>
  <cp:revision>19</cp:revision>
  <cp:lastPrinted>2024-06-21T05:57:00Z</cp:lastPrinted>
  <dcterms:created xsi:type="dcterms:W3CDTF">2024-04-19T09:16:00Z</dcterms:created>
  <dcterms:modified xsi:type="dcterms:W3CDTF">2024-06-21T05:57:00Z</dcterms:modified>
</cp:coreProperties>
</file>