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44C7F" w14:textId="21FE5738" w:rsidR="00EF45B6" w:rsidRPr="009A1197" w:rsidRDefault="00EF45B6" w:rsidP="00603995">
      <w:pPr>
        <w:spacing w:before="480" w:after="0" w:line="240" w:lineRule="auto"/>
        <w:ind w:left="5245" w:firstLine="709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Zamawiający:</w:t>
      </w:r>
    </w:p>
    <w:p w14:paraId="328B4958" w14:textId="77777777"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Komenda Wojewódzka Policji we Wrocławiu, </w:t>
      </w:r>
    </w:p>
    <w:p w14:paraId="4A866066" w14:textId="77777777"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ul. Podwale 31-33, </w:t>
      </w:r>
    </w:p>
    <w:p w14:paraId="47076FD0" w14:textId="7B086F06" w:rsidR="00EF45B6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50-040 Wrocław </w:t>
      </w:r>
    </w:p>
    <w:p w14:paraId="1841DAD5" w14:textId="77777777"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Wykonawca:</w:t>
      </w:r>
    </w:p>
    <w:p w14:paraId="3174CB29" w14:textId="27A1BC3D"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……………………………………………………….</w:t>
      </w:r>
    </w:p>
    <w:p w14:paraId="68A2BD0F" w14:textId="77777777" w:rsidR="00EF45B6" w:rsidRPr="009A1197" w:rsidRDefault="00EF45B6" w:rsidP="00EF45B6">
      <w:pPr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</w:p>
    <w:p w14:paraId="463BC822" w14:textId="77777777" w:rsidR="00EF45B6" w:rsidRPr="009A1197" w:rsidRDefault="00EF45B6" w:rsidP="00EF45B6">
      <w:pPr>
        <w:spacing w:after="0"/>
        <w:rPr>
          <w:rFonts w:cs="Arial"/>
          <w:sz w:val="20"/>
          <w:szCs w:val="20"/>
          <w:u w:val="single"/>
        </w:rPr>
      </w:pPr>
      <w:r w:rsidRPr="009A1197">
        <w:rPr>
          <w:rFonts w:cs="Arial"/>
          <w:sz w:val="20"/>
          <w:szCs w:val="20"/>
          <w:u w:val="single"/>
        </w:rPr>
        <w:t>reprezentowany przez:</w:t>
      </w:r>
    </w:p>
    <w:p w14:paraId="7E799877" w14:textId="3CC5211B"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14:paraId="19DAFE73" w14:textId="77777777" w:rsidR="00EF45B6" w:rsidRPr="009A1197" w:rsidRDefault="00EF45B6" w:rsidP="00EF45B6">
      <w:pPr>
        <w:spacing w:after="0"/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</w:p>
    <w:p w14:paraId="271F1BCA" w14:textId="7AC966DF" w:rsidR="00AD0281" w:rsidRPr="009A1197" w:rsidRDefault="00EF45B6" w:rsidP="00AD0281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9A1197">
        <w:rPr>
          <w:rFonts w:cs="Arial"/>
          <w:b/>
          <w:u w:val="single"/>
        </w:rPr>
        <w:t xml:space="preserve">Oświadczenia wykonawcy/wykonawcy wspólnie ubiegającego się o udzielenie zamówienia </w:t>
      </w:r>
      <w:r w:rsidR="00AD0281" w:rsidRPr="009A1197">
        <w:rPr>
          <w:rFonts w:cs="TimesNewRomanPSMT"/>
          <w:b/>
          <w:sz w:val="20"/>
          <w:szCs w:val="20"/>
        </w:rPr>
        <w:t>- składane wraz z ofertą</w:t>
      </w:r>
      <w:r w:rsidR="00E73594" w:rsidRPr="009A1197">
        <w:rPr>
          <w:rFonts w:cs="TimesNewRomanPSMT"/>
          <w:b/>
          <w:sz w:val="20"/>
          <w:szCs w:val="20"/>
        </w:rPr>
        <w:t xml:space="preserve"> </w:t>
      </w:r>
      <w:r w:rsidR="00AD0281" w:rsidRPr="009A1197">
        <w:rPr>
          <w:rFonts w:cs="TimesNewRomanPSMT"/>
          <w:sz w:val="20"/>
          <w:szCs w:val="20"/>
        </w:rPr>
        <w:t xml:space="preserve">- </w:t>
      </w:r>
    </w:p>
    <w:p w14:paraId="1B17F81C" w14:textId="77777777" w:rsidR="00EF45B6" w:rsidRPr="009A1197" w:rsidRDefault="00EF45B6" w:rsidP="00EF45B6">
      <w:pPr>
        <w:spacing w:after="120" w:line="360" w:lineRule="auto"/>
        <w:jc w:val="center"/>
        <w:rPr>
          <w:rFonts w:cs="Arial"/>
          <w:b/>
          <w:u w:val="single"/>
        </w:rPr>
      </w:pPr>
    </w:p>
    <w:p w14:paraId="01960931" w14:textId="56FAE11F"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9A1197">
        <w:rPr>
          <w:rFonts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</w:t>
      </w:r>
      <w:r w:rsidR="00C81BC3" w:rsidRPr="009A1197">
        <w:rPr>
          <w:rFonts w:cs="Arial"/>
          <w:b/>
          <w:sz w:val="20"/>
          <w:szCs w:val="20"/>
          <w:u w:val="single"/>
        </w:rPr>
        <w:t>ORAZ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ART. </w:t>
      </w:r>
      <w:r w:rsidR="00C81BC3" w:rsidRPr="009A1197">
        <w:rPr>
          <w:rFonts w:cs="Arial"/>
          <w:b/>
          <w:sz w:val="20"/>
          <w:szCs w:val="20"/>
          <w:u w:val="single"/>
        </w:rPr>
        <w:t xml:space="preserve">7 UST. 1 USTAWY </w:t>
      </w:r>
      <w:r w:rsidR="00C81BC3" w:rsidRPr="009A1197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9A1197">
        <w:rPr>
          <w:rFonts w:cs="Arial"/>
          <w:b/>
          <w:sz w:val="21"/>
          <w:szCs w:val="21"/>
        </w:rPr>
        <w:t xml:space="preserve">składane na podstawie art. 125 ust. 1 ustawy </w:t>
      </w:r>
      <w:proofErr w:type="spellStart"/>
      <w:r w:rsidRPr="009A1197">
        <w:rPr>
          <w:rFonts w:cs="Arial"/>
          <w:b/>
          <w:sz w:val="21"/>
          <w:szCs w:val="21"/>
        </w:rPr>
        <w:t>Pzp</w:t>
      </w:r>
      <w:proofErr w:type="spellEnd"/>
    </w:p>
    <w:p w14:paraId="2411F560" w14:textId="232AB55E" w:rsidR="00EF45B6" w:rsidRPr="005173A8" w:rsidRDefault="00EF45B6" w:rsidP="003E0125">
      <w:pPr>
        <w:pStyle w:val="Bezodstpw"/>
        <w:jc w:val="both"/>
        <w:rPr>
          <w:rFonts w:asciiTheme="minorHAnsi" w:hAnsiTheme="minorHAnsi"/>
          <w:sz w:val="22"/>
          <w:szCs w:val="22"/>
        </w:rPr>
      </w:pPr>
      <w:r w:rsidRPr="005173A8">
        <w:rPr>
          <w:rFonts w:asciiTheme="minorHAnsi" w:hAnsiTheme="minorHAnsi" w:cs="Arial"/>
          <w:sz w:val="22"/>
          <w:szCs w:val="22"/>
        </w:rPr>
        <w:t>Na potrzeby postępowania o udz</w:t>
      </w:r>
      <w:r w:rsidR="003E0125" w:rsidRPr="005173A8">
        <w:rPr>
          <w:rFonts w:asciiTheme="minorHAnsi" w:hAnsiTheme="minorHAnsi" w:cs="Arial"/>
          <w:sz w:val="22"/>
          <w:szCs w:val="22"/>
        </w:rPr>
        <w:t xml:space="preserve">ielenie zamówienia publicznego </w:t>
      </w:r>
      <w:r w:rsidRPr="005173A8">
        <w:rPr>
          <w:rFonts w:asciiTheme="minorHAnsi" w:hAnsiTheme="minorHAnsi" w:cs="Arial"/>
          <w:sz w:val="22"/>
          <w:szCs w:val="22"/>
        </w:rPr>
        <w:t xml:space="preserve">pn. </w:t>
      </w:r>
      <w:r w:rsidR="004C5D08" w:rsidRPr="004C5D08">
        <w:rPr>
          <w:rFonts w:asciiTheme="minorHAnsi" w:hAnsiTheme="minorHAnsi" w:cstheme="minorHAnsi"/>
          <w:sz w:val="22"/>
          <w:szCs w:val="22"/>
        </w:rPr>
        <w:t>dostawa sprzętu informatycznego, dostawa licencji, instalacja oraz konfiguracja zbudowanego rozwiązania</w:t>
      </w:r>
      <w:r w:rsidR="00A01DAF" w:rsidRPr="004C5D08">
        <w:rPr>
          <w:rFonts w:asciiTheme="minorHAnsi" w:hAnsiTheme="minorHAnsi" w:cs="Arial"/>
          <w:sz w:val="22"/>
          <w:szCs w:val="22"/>
        </w:rPr>
        <w:t>, sprawa nr PUZ-2380-</w:t>
      </w:r>
      <w:r w:rsidR="004C5D08" w:rsidRPr="004C5D08">
        <w:rPr>
          <w:rFonts w:asciiTheme="minorHAnsi" w:hAnsiTheme="minorHAnsi" w:cs="Arial"/>
          <w:sz w:val="22"/>
          <w:szCs w:val="22"/>
        </w:rPr>
        <w:t>045-055-045</w:t>
      </w:r>
      <w:r w:rsidR="00A92E08" w:rsidRPr="004C5D08">
        <w:rPr>
          <w:rFonts w:asciiTheme="minorHAnsi" w:hAnsiTheme="minorHAnsi" w:cs="Arial"/>
          <w:sz w:val="22"/>
          <w:szCs w:val="22"/>
        </w:rPr>
        <w:t>/</w:t>
      </w:r>
      <w:r w:rsidR="005173A8" w:rsidRPr="004C5D08">
        <w:rPr>
          <w:rFonts w:asciiTheme="minorHAnsi" w:hAnsiTheme="minorHAnsi" w:cs="Arial"/>
          <w:sz w:val="22"/>
          <w:szCs w:val="22"/>
        </w:rPr>
        <w:t>2024</w:t>
      </w:r>
      <w:r w:rsidR="00A01DAF" w:rsidRPr="004C5D08">
        <w:rPr>
          <w:rFonts w:asciiTheme="minorHAnsi" w:hAnsiTheme="minorHAnsi" w:cs="Arial"/>
          <w:sz w:val="22"/>
          <w:szCs w:val="22"/>
        </w:rPr>
        <w:t>/M</w:t>
      </w:r>
      <w:r w:rsidR="00603995" w:rsidRPr="004C5D08">
        <w:rPr>
          <w:rFonts w:asciiTheme="minorHAnsi" w:hAnsiTheme="minorHAnsi" w:cs="Arial"/>
          <w:sz w:val="22"/>
          <w:szCs w:val="22"/>
        </w:rPr>
        <w:t>A</w:t>
      </w:r>
      <w:r w:rsidRPr="004C5D08">
        <w:rPr>
          <w:rFonts w:asciiTheme="minorHAnsi" w:hAnsiTheme="minorHAnsi" w:cs="Arial"/>
          <w:sz w:val="22"/>
          <w:szCs w:val="22"/>
        </w:rPr>
        <w:t>,</w:t>
      </w:r>
      <w:r w:rsidRPr="004C5D08">
        <w:rPr>
          <w:rFonts w:asciiTheme="minorHAnsi" w:hAnsiTheme="minorHAnsi" w:cs="Arial"/>
          <w:i/>
          <w:sz w:val="22"/>
          <w:szCs w:val="22"/>
        </w:rPr>
        <w:t xml:space="preserve"> </w:t>
      </w:r>
      <w:r w:rsidRPr="004C5D08">
        <w:rPr>
          <w:rFonts w:asciiTheme="minorHAnsi" w:hAnsiTheme="minorHAnsi" w:cs="Arial"/>
          <w:sz w:val="22"/>
          <w:szCs w:val="22"/>
        </w:rPr>
        <w:t xml:space="preserve">prowadzonego przez </w:t>
      </w:r>
      <w:r w:rsidR="00A01DAF" w:rsidRPr="004C5D08">
        <w:rPr>
          <w:rFonts w:asciiTheme="minorHAnsi" w:hAnsiTheme="minorHAnsi" w:cs="Arial"/>
          <w:sz w:val="22"/>
          <w:szCs w:val="22"/>
        </w:rPr>
        <w:t xml:space="preserve">Komendę </w:t>
      </w:r>
      <w:r w:rsidR="00603995" w:rsidRPr="004C5D08">
        <w:rPr>
          <w:rFonts w:asciiTheme="minorHAnsi" w:hAnsiTheme="minorHAnsi" w:cs="Arial"/>
          <w:sz w:val="22"/>
          <w:szCs w:val="22"/>
        </w:rPr>
        <w:t xml:space="preserve">Wojewódzką policji we </w:t>
      </w:r>
      <w:r w:rsidR="00603995" w:rsidRPr="005173A8">
        <w:rPr>
          <w:rFonts w:asciiTheme="minorHAnsi" w:hAnsiTheme="minorHAnsi" w:cs="Arial"/>
          <w:sz w:val="22"/>
          <w:szCs w:val="22"/>
        </w:rPr>
        <w:t xml:space="preserve">Wrocławiu, </w:t>
      </w:r>
      <w:r w:rsidRPr="005173A8">
        <w:rPr>
          <w:rFonts w:asciiTheme="minorHAnsi" w:hAnsiTheme="minorHAnsi" w:cs="Arial"/>
          <w:sz w:val="22"/>
          <w:szCs w:val="22"/>
        </w:rPr>
        <w:t>oświadczam, co następuje:</w:t>
      </w:r>
    </w:p>
    <w:p w14:paraId="5FFF2AAE" w14:textId="77777777" w:rsidR="00EF45B6" w:rsidRPr="009A119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OŚWIADCZENIA DOTYCZĄCE WYKONAWCY:</w:t>
      </w:r>
    </w:p>
    <w:p w14:paraId="5B154800" w14:textId="118CEA67" w:rsidR="00EF45B6" w:rsidRPr="009A119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="Arial"/>
          <w:b/>
          <w:bCs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9A1197">
        <w:rPr>
          <w:rFonts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A1197">
        <w:rPr>
          <w:rFonts w:cs="Arial"/>
          <w:sz w:val="21"/>
          <w:szCs w:val="21"/>
        </w:rPr>
        <w:t> </w:t>
      </w:r>
      <w:r w:rsidRPr="009A1197">
        <w:rPr>
          <w:rFonts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A1197">
        <w:rPr>
          <w:rStyle w:val="Odwoanieprzypisudolnego"/>
          <w:rFonts w:cs="Arial"/>
          <w:sz w:val="21"/>
          <w:szCs w:val="21"/>
        </w:rPr>
        <w:footnoteReference w:id="1"/>
      </w:r>
    </w:p>
    <w:p w14:paraId="71C7AFD9" w14:textId="226EB84D" w:rsidR="0084509A" w:rsidRPr="009A119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9A1197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9A1197">
        <w:rPr>
          <w:rFonts w:asciiTheme="minorHAnsi" w:eastAsia="Times New Roman" w:hAnsiTheme="minorHAnsi" w:cs="Arial"/>
          <w:color w:val="222222"/>
          <w:sz w:val="21"/>
          <w:szCs w:val="21"/>
          <w:lang w:eastAsia="pl-PL"/>
        </w:rPr>
        <w:t xml:space="preserve">7 ust. 1 ustawy </w:t>
      </w:r>
      <w:r w:rsidRPr="009A1197">
        <w:rPr>
          <w:rFonts w:asciiTheme="minorHAnsi" w:hAnsiTheme="minorHAnsi" w:cs="Arial"/>
          <w:color w:val="222222"/>
          <w:sz w:val="21"/>
          <w:szCs w:val="21"/>
        </w:rPr>
        <w:t>z dnia 13 kwietnia 2022 r.</w:t>
      </w:r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520931" w:rsidRPr="009A1197">
        <w:rPr>
          <w:rFonts w:asciiTheme="minorHAnsi" w:hAnsiTheme="minorHAnsi" w:cs="Arial"/>
          <w:color w:val="222222"/>
          <w:sz w:val="21"/>
          <w:szCs w:val="21"/>
        </w:rPr>
        <w:t>(Dz. U. poz. 835)</w:t>
      </w:r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39BE" w:rsidRPr="009A1197">
        <w:rPr>
          <w:rStyle w:val="Odwoanieprzypisudolnego"/>
          <w:rFonts w:asciiTheme="minorHAnsi" w:hAnsiTheme="minorHAnsi" w:cs="Arial"/>
          <w:color w:val="222222"/>
          <w:sz w:val="21"/>
          <w:szCs w:val="21"/>
        </w:rPr>
        <w:footnoteReference w:id="2"/>
      </w:r>
    </w:p>
    <w:p w14:paraId="4FFDE87E" w14:textId="7158CAD1" w:rsidR="0070071F" w:rsidRPr="009A119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 xml:space="preserve">INFORMACJA </w:t>
      </w:r>
      <w:r w:rsidR="005B775F" w:rsidRPr="009A1197">
        <w:rPr>
          <w:rFonts w:cs="Arial"/>
          <w:b/>
          <w:sz w:val="21"/>
          <w:szCs w:val="21"/>
        </w:rPr>
        <w:t>DOTYCZĄCA</w:t>
      </w:r>
      <w:r w:rsidRPr="009A1197">
        <w:rPr>
          <w:rFonts w:cs="Arial"/>
          <w:b/>
          <w:sz w:val="21"/>
          <w:szCs w:val="21"/>
        </w:rPr>
        <w:t xml:space="preserve"> POLEGANI</w:t>
      </w:r>
      <w:r w:rsidR="005B775F" w:rsidRPr="009A1197">
        <w:rPr>
          <w:rFonts w:cs="Arial"/>
          <w:b/>
          <w:sz w:val="21"/>
          <w:szCs w:val="21"/>
        </w:rPr>
        <w:t>A</w:t>
      </w:r>
      <w:r w:rsidRPr="009A1197">
        <w:rPr>
          <w:rFonts w:cs="Arial"/>
          <w:b/>
          <w:sz w:val="21"/>
          <w:szCs w:val="21"/>
        </w:rPr>
        <w:t xml:space="preserve"> NA ZDOLNOŚCIACH LUB SYTUACJI PODMIOT</w:t>
      </w:r>
      <w:r w:rsidR="0053177A" w:rsidRPr="009A1197">
        <w:rPr>
          <w:rFonts w:cs="Arial"/>
          <w:b/>
          <w:sz w:val="21"/>
          <w:szCs w:val="21"/>
        </w:rPr>
        <w:t>U</w:t>
      </w:r>
      <w:r w:rsidRPr="009A1197">
        <w:rPr>
          <w:rFonts w:cs="Arial"/>
          <w:b/>
          <w:sz w:val="21"/>
          <w:szCs w:val="21"/>
        </w:rPr>
        <w:t xml:space="preserve"> UDOST</w:t>
      </w:r>
      <w:r w:rsidR="008F60AE" w:rsidRPr="009A1197">
        <w:rPr>
          <w:rFonts w:cs="Arial"/>
          <w:b/>
          <w:sz w:val="21"/>
          <w:szCs w:val="21"/>
        </w:rPr>
        <w:t>Ę</w:t>
      </w:r>
      <w:r w:rsidRPr="009A1197">
        <w:rPr>
          <w:rFonts w:cs="Arial"/>
          <w:b/>
          <w:sz w:val="21"/>
          <w:szCs w:val="21"/>
        </w:rPr>
        <w:t>PNIAJĄC</w:t>
      </w:r>
      <w:r w:rsidR="0053177A" w:rsidRPr="009A1197">
        <w:rPr>
          <w:rFonts w:cs="Arial"/>
          <w:b/>
          <w:sz w:val="21"/>
          <w:szCs w:val="21"/>
        </w:rPr>
        <w:t>EGO</w:t>
      </w:r>
      <w:r w:rsidRPr="009A1197">
        <w:rPr>
          <w:rFonts w:cs="Arial"/>
          <w:b/>
          <w:sz w:val="21"/>
          <w:szCs w:val="21"/>
        </w:rPr>
        <w:t xml:space="preserve"> ZASOBY</w:t>
      </w:r>
      <w:r w:rsidR="00EF7F7F" w:rsidRPr="009A1197">
        <w:rPr>
          <w:rFonts w:cs="Arial"/>
          <w:b/>
          <w:sz w:val="21"/>
          <w:szCs w:val="21"/>
        </w:rPr>
        <w:t xml:space="preserve"> W ZAKRESIE ODPOWIADAJĄCYM PONAD 10% WARTOŚCI ZAMÓWIENIA</w:t>
      </w:r>
      <w:r w:rsidRPr="009A1197">
        <w:rPr>
          <w:rFonts w:cs="Arial"/>
          <w:b/>
          <w:bCs/>
          <w:sz w:val="21"/>
          <w:szCs w:val="21"/>
        </w:rPr>
        <w:t>:</w:t>
      </w:r>
    </w:p>
    <w:p w14:paraId="16467302" w14:textId="6F3BC4DD" w:rsidR="00CD2FC0" w:rsidRPr="009A1197" w:rsidRDefault="00CD2FC0" w:rsidP="00EC5C90">
      <w:pPr>
        <w:spacing w:after="120" w:line="360" w:lineRule="auto"/>
        <w:jc w:val="both"/>
        <w:rPr>
          <w:rFonts w:cs="Arial"/>
          <w:sz w:val="20"/>
          <w:szCs w:val="20"/>
        </w:rPr>
      </w:pPr>
      <w:bookmarkStart w:id="1" w:name="_Hlk99016800"/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 xml:space="preserve">: </w:t>
      </w:r>
      <w:r w:rsidR="00DF4767" w:rsidRPr="009A1197">
        <w:rPr>
          <w:rFonts w:cs="Arial"/>
          <w:i/>
          <w:color w:val="0070C0"/>
          <w:sz w:val="16"/>
          <w:szCs w:val="16"/>
        </w:rPr>
        <w:t>wypełnić</w:t>
      </w:r>
      <w:r w:rsidRPr="009A1197">
        <w:rPr>
          <w:rFonts w:cs="Arial"/>
          <w:i/>
          <w:color w:val="0070C0"/>
          <w:sz w:val="16"/>
          <w:szCs w:val="16"/>
        </w:rPr>
        <w:t xml:space="preserve"> tylko </w:t>
      </w:r>
      <w:r w:rsidR="009A0A1A" w:rsidRPr="009A1197">
        <w:rPr>
          <w:rFonts w:cs="Arial"/>
          <w:i/>
          <w:color w:val="0070C0"/>
          <w:sz w:val="16"/>
          <w:szCs w:val="16"/>
        </w:rPr>
        <w:t>w przypadku</w:t>
      </w:r>
      <w:r w:rsidR="005773E6" w:rsidRPr="009A1197">
        <w:rPr>
          <w:rFonts w:cs="Arial"/>
          <w:i/>
          <w:color w:val="0070C0"/>
          <w:sz w:val="16"/>
          <w:szCs w:val="16"/>
        </w:rPr>
        <w:t xml:space="preserve"> podmiotu udostępniającego zasoby, na którego</w:t>
      </w:r>
      <w:r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5773E6" w:rsidRPr="009A1197">
        <w:rPr>
          <w:rFonts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9A1197">
        <w:rPr>
          <w:rFonts w:cs="Arial"/>
          <w:i/>
          <w:color w:val="0070C0"/>
          <w:sz w:val="16"/>
          <w:szCs w:val="16"/>
        </w:rPr>
        <w:t xml:space="preserve">polega </w:t>
      </w:r>
      <w:r w:rsidR="00E10B15" w:rsidRPr="009A1197">
        <w:rPr>
          <w:rFonts w:cs="Arial"/>
          <w:i/>
          <w:color w:val="0070C0"/>
          <w:sz w:val="16"/>
          <w:szCs w:val="16"/>
        </w:rPr>
        <w:t>w</w:t>
      </w:r>
      <w:r w:rsidR="00830BFB"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E10B15" w:rsidRPr="009A1197">
        <w:rPr>
          <w:rFonts w:cs="Arial"/>
          <w:i/>
          <w:color w:val="0070C0"/>
          <w:sz w:val="16"/>
          <w:szCs w:val="16"/>
        </w:rPr>
        <w:t>zakresie odpowiadającym ponad 10% wartości zamówienia</w:t>
      </w:r>
      <w:r w:rsidR="00B076D6" w:rsidRPr="009A1197">
        <w:rPr>
          <w:rFonts w:cs="Arial"/>
          <w:i/>
          <w:color w:val="0070C0"/>
          <w:sz w:val="16"/>
          <w:szCs w:val="16"/>
        </w:rPr>
        <w:t xml:space="preserve">. 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W </w:t>
      </w:r>
      <w:r w:rsidR="00E22985" w:rsidRPr="009A1197">
        <w:rPr>
          <w:rFonts w:cs="Arial"/>
          <w:i/>
          <w:color w:val="0070C0"/>
          <w:sz w:val="16"/>
          <w:szCs w:val="16"/>
        </w:rPr>
        <w:t>przypadku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 więcej niż jednego podmiotu </w:t>
      </w:r>
      <w:r w:rsidR="00E22985" w:rsidRPr="009A1197">
        <w:rPr>
          <w:rFonts w:cs="Arial"/>
          <w:i/>
          <w:color w:val="0070C0"/>
          <w:sz w:val="16"/>
          <w:szCs w:val="16"/>
        </w:rPr>
        <w:t>udostępniającego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 zasoby</w:t>
      </w:r>
      <w:r w:rsidR="00E22985" w:rsidRPr="009A1197">
        <w:rPr>
          <w:rFonts w:cs="Arial"/>
          <w:i/>
          <w:color w:val="0070C0"/>
          <w:sz w:val="16"/>
          <w:szCs w:val="16"/>
        </w:rPr>
        <w:t xml:space="preserve">, </w:t>
      </w:r>
      <w:r w:rsidR="00F14423" w:rsidRPr="009A1197">
        <w:rPr>
          <w:rFonts w:cs="Arial"/>
          <w:i/>
          <w:color w:val="0070C0"/>
          <w:sz w:val="16"/>
          <w:szCs w:val="16"/>
        </w:rPr>
        <w:t>na którego zdolnościach lub sytuacji wykonawca polega w</w:t>
      </w:r>
      <w:r w:rsidR="00830BFB"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F14423" w:rsidRPr="009A1197">
        <w:rPr>
          <w:rFonts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A1197">
        <w:rPr>
          <w:rFonts w:cs="Arial"/>
          <w:i/>
          <w:color w:val="0070C0"/>
          <w:sz w:val="16"/>
          <w:szCs w:val="16"/>
        </w:rPr>
        <w:t>n</w:t>
      </w:r>
      <w:r w:rsidR="00B076D6" w:rsidRPr="009A1197">
        <w:rPr>
          <w:rFonts w:cs="Arial"/>
          <w:i/>
          <w:color w:val="0070C0"/>
          <w:sz w:val="16"/>
          <w:szCs w:val="16"/>
        </w:rPr>
        <w:t xml:space="preserve">ależy zastosować tyle razy, 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ile jest to </w:t>
      </w:r>
      <w:r w:rsidR="00E22985" w:rsidRPr="009A1197">
        <w:rPr>
          <w:rFonts w:cs="Arial"/>
          <w:i/>
          <w:color w:val="0070C0"/>
          <w:sz w:val="16"/>
          <w:szCs w:val="16"/>
        </w:rPr>
        <w:t>ko</w:t>
      </w:r>
      <w:r w:rsidR="00671064" w:rsidRPr="009A1197">
        <w:rPr>
          <w:rFonts w:cs="Arial"/>
          <w:i/>
          <w:color w:val="0070C0"/>
          <w:sz w:val="16"/>
          <w:szCs w:val="16"/>
        </w:rPr>
        <w:t>nieczne.</w:t>
      </w:r>
      <w:r w:rsidRPr="009A1197">
        <w:rPr>
          <w:rFonts w:cs="Arial"/>
          <w:color w:val="0070C0"/>
          <w:sz w:val="16"/>
          <w:szCs w:val="16"/>
        </w:rPr>
        <w:t>]</w:t>
      </w:r>
      <w:bookmarkEnd w:id="1"/>
    </w:p>
    <w:p w14:paraId="04FC7C20" w14:textId="27146BDE" w:rsidR="0070071F" w:rsidRPr="009A1197" w:rsidRDefault="0070071F" w:rsidP="004511DC">
      <w:pPr>
        <w:spacing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9A1197">
        <w:rPr>
          <w:rFonts w:cs="Arial"/>
          <w:sz w:val="21"/>
          <w:szCs w:val="21"/>
        </w:rPr>
        <w:t xml:space="preserve"> </w:t>
      </w:r>
      <w:r w:rsidR="00603995" w:rsidRPr="009A1197">
        <w:rPr>
          <w:rFonts w:cs="Arial"/>
          <w:sz w:val="21"/>
          <w:szCs w:val="21"/>
        </w:rPr>
        <w:t xml:space="preserve">Specyfikacji Warunków </w:t>
      </w:r>
      <w:r w:rsidR="009A1197">
        <w:rPr>
          <w:rFonts w:cs="Arial"/>
          <w:sz w:val="21"/>
          <w:szCs w:val="21"/>
        </w:rPr>
        <w:t>Zamówienia do postę</w:t>
      </w:r>
      <w:r w:rsidR="00603995" w:rsidRPr="009A1197">
        <w:rPr>
          <w:rFonts w:cs="Arial"/>
          <w:sz w:val="21"/>
          <w:szCs w:val="21"/>
        </w:rPr>
        <w:t xml:space="preserve">powania nr </w:t>
      </w:r>
      <w:r w:rsidR="00603995" w:rsidRPr="009A1197">
        <w:rPr>
          <w:rFonts w:cs="Arial"/>
          <w:color w:val="000000" w:themeColor="text1"/>
          <w:sz w:val="21"/>
          <w:szCs w:val="21"/>
        </w:rPr>
        <w:t>PUZ-2380-</w:t>
      </w:r>
      <w:r w:rsidR="004C5D08">
        <w:rPr>
          <w:rFonts w:cs="Arial"/>
          <w:color w:val="000000" w:themeColor="text1"/>
          <w:sz w:val="21"/>
          <w:szCs w:val="21"/>
        </w:rPr>
        <w:t>045-055-045</w:t>
      </w:r>
      <w:r w:rsidR="005173A8">
        <w:rPr>
          <w:rFonts w:cs="Arial"/>
          <w:color w:val="000000" w:themeColor="text1"/>
          <w:sz w:val="21"/>
          <w:szCs w:val="21"/>
        </w:rPr>
        <w:t>/2024/MA</w:t>
      </w:r>
      <w:r w:rsidRPr="009A1197">
        <w:rPr>
          <w:rFonts w:cs="Arial"/>
          <w:i/>
          <w:color w:val="000000" w:themeColor="text1"/>
          <w:sz w:val="16"/>
          <w:szCs w:val="16"/>
        </w:rPr>
        <w:t>,</w:t>
      </w:r>
      <w:r w:rsidRPr="009A1197">
        <w:rPr>
          <w:rFonts w:cs="Arial"/>
          <w:color w:val="000000" w:themeColor="text1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polegam na zdolnościach lub sytuacji następującego</w:t>
      </w:r>
      <w:r w:rsidR="0007479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podmiotu</w:t>
      </w:r>
      <w:r w:rsidR="0007479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udostępniając</w:t>
      </w:r>
      <w:r w:rsidR="00074793" w:rsidRPr="009A1197">
        <w:rPr>
          <w:rFonts w:cs="Arial"/>
          <w:sz w:val="21"/>
          <w:szCs w:val="21"/>
        </w:rPr>
        <w:t>ego</w:t>
      </w:r>
      <w:r w:rsidRPr="009A1197">
        <w:rPr>
          <w:rFonts w:cs="Arial"/>
          <w:sz w:val="21"/>
          <w:szCs w:val="21"/>
        </w:rPr>
        <w:t xml:space="preserve"> zasoby: </w:t>
      </w:r>
      <w:bookmarkStart w:id="2" w:name="_Hlk99014455"/>
      <w:r w:rsidR="000B07BD" w:rsidRPr="009A1197">
        <w:rPr>
          <w:rFonts w:cs="Arial"/>
          <w:sz w:val="21"/>
          <w:szCs w:val="21"/>
        </w:rPr>
        <w:t>………………………………………………………………………...</w:t>
      </w:r>
      <w:bookmarkEnd w:id="2"/>
      <w:r w:rsidR="00603995" w:rsidRPr="009A1197">
        <w:rPr>
          <w:rFonts w:cs="Arial"/>
          <w:sz w:val="21"/>
          <w:szCs w:val="21"/>
        </w:rPr>
        <w:t>....</w:t>
      </w:r>
      <w:r w:rsidR="009A1197">
        <w:rPr>
          <w:rFonts w:cs="Arial"/>
          <w:sz w:val="21"/>
          <w:szCs w:val="21"/>
        </w:rPr>
        <w:t xml:space="preserve"> </w:t>
      </w:r>
      <w:r w:rsidR="008D0E7E" w:rsidRPr="009A1197">
        <w:rPr>
          <w:rFonts w:cs="Arial"/>
          <w:i/>
          <w:sz w:val="16"/>
          <w:szCs w:val="16"/>
        </w:rPr>
        <w:t>(podać pełną nazwę/firmę, adres, a także w zal</w:t>
      </w:r>
      <w:r w:rsidR="009A1197">
        <w:rPr>
          <w:rFonts w:cs="Arial"/>
          <w:i/>
          <w:sz w:val="16"/>
          <w:szCs w:val="16"/>
        </w:rPr>
        <w:t xml:space="preserve">eżności od podmiotu: NIP/PESEL, </w:t>
      </w:r>
      <w:r w:rsidR="008D0E7E" w:rsidRPr="009A1197">
        <w:rPr>
          <w:rFonts w:cs="Arial"/>
          <w:i/>
          <w:sz w:val="16"/>
          <w:szCs w:val="16"/>
        </w:rPr>
        <w:t>KRS/</w:t>
      </w:r>
      <w:proofErr w:type="spellStart"/>
      <w:r w:rsidR="008D0E7E" w:rsidRPr="009A1197">
        <w:rPr>
          <w:rFonts w:cs="Arial"/>
          <w:i/>
          <w:sz w:val="16"/>
          <w:szCs w:val="16"/>
        </w:rPr>
        <w:t>CEiDG</w:t>
      </w:r>
      <w:proofErr w:type="spellEnd"/>
      <w:r w:rsidR="008D0E7E" w:rsidRPr="009A1197">
        <w:rPr>
          <w:rFonts w:cs="Arial"/>
          <w:i/>
          <w:sz w:val="16"/>
          <w:szCs w:val="16"/>
        </w:rPr>
        <w:t>)</w:t>
      </w:r>
      <w:r w:rsidR="008D0E7E" w:rsidRPr="009A1197">
        <w:rPr>
          <w:rFonts w:cs="Arial"/>
          <w:sz w:val="16"/>
          <w:szCs w:val="16"/>
        </w:rPr>
        <w:t>,</w:t>
      </w:r>
      <w:r w:rsid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w następującym zakresie: ……………………………………………………………………</w:t>
      </w:r>
      <w:r w:rsidR="004511DC" w:rsidRPr="009A1197">
        <w:rPr>
          <w:rFonts w:cs="Arial"/>
          <w:sz w:val="21"/>
          <w:szCs w:val="21"/>
        </w:rPr>
        <w:t xml:space="preserve">……… </w:t>
      </w:r>
      <w:r w:rsidRPr="009A1197">
        <w:rPr>
          <w:rFonts w:cs="Arial"/>
          <w:i/>
          <w:sz w:val="16"/>
          <w:szCs w:val="16"/>
        </w:rPr>
        <w:t>(określić odpowiedni zakres udostępnianych zasobów dla wskazanego podmiotu)</w:t>
      </w:r>
      <w:r w:rsidR="004511DC" w:rsidRPr="009A1197">
        <w:rPr>
          <w:rFonts w:cs="Arial"/>
          <w:iCs/>
          <w:sz w:val="16"/>
          <w:szCs w:val="16"/>
        </w:rPr>
        <w:t>,</w:t>
      </w:r>
      <w:r w:rsidR="004511DC" w:rsidRPr="009A1197">
        <w:rPr>
          <w:rFonts w:cs="Arial"/>
          <w:i/>
          <w:sz w:val="16"/>
          <w:szCs w:val="16"/>
        </w:rPr>
        <w:br/>
      </w:r>
      <w:r w:rsidR="004511DC" w:rsidRPr="009A1197">
        <w:rPr>
          <w:rFonts w:cs="Arial"/>
          <w:sz w:val="21"/>
          <w:szCs w:val="21"/>
        </w:rPr>
        <w:t>co odpowiada ponad 10% wartości przedmiotowego zamówienia</w:t>
      </w:r>
      <w:r w:rsidRPr="009A1197">
        <w:rPr>
          <w:rFonts w:cs="Arial"/>
          <w:sz w:val="21"/>
          <w:szCs w:val="21"/>
        </w:rPr>
        <w:t xml:space="preserve">. </w:t>
      </w:r>
    </w:p>
    <w:p w14:paraId="26D8CA1A" w14:textId="77777777"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9A1197" w:rsidRDefault="00830BFB" w:rsidP="00830BFB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 xml:space="preserve">: wypełnić tylko w przypadku </w:t>
      </w:r>
      <w:r w:rsidR="009A138B" w:rsidRPr="009A1197">
        <w:rPr>
          <w:rFonts w:cs="Arial"/>
          <w:i/>
          <w:color w:val="0070C0"/>
          <w:sz w:val="16"/>
          <w:szCs w:val="16"/>
        </w:rPr>
        <w:t>podwykonawcy</w:t>
      </w:r>
      <w:r w:rsidR="00C7597C" w:rsidRPr="009A1197">
        <w:rPr>
          <w:rFonts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A1197">
        <w:rPr>
          <w:rFonts w:cs="Arial"/>
          <w:i/>
          <w:color w:val="0070C0"/>
          <w:sz w:val="16"/>
          <w:szCs w:val="16"/>
        </w:rPr>
        <w:t>,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A1197">
        <w:rPr>
          <w:rFonts w:cs="Arial"/>
          <w:i/>
          <w:color w:val="0070C0"/>
          <w:sz w:val="16"/>
          <w:szCs w:val="16"/>
        </w:rPr>
        <w:t>podwykonawcy</w:t>
      </w:r>
      <w:r w:rsidRPr="009A1197">
        <w:rPr>
          <w:rFonts w:cs="Arial"/>
          <w:i/>
          <w:color w:val="0070C0"/>
          <w:sz w:val="16"/>
          <w:szCs w:val="16"/>
        </w:rPr>
        <w:t>, na którego zdolnościach lub sytuacji wykonawca</w:t>
      </w:r>
      <w:r w:rsidR="00473DE0" w:rsidRPr="009A1197">
        <w:rPr>
          <w:rFonts w:cs="Arial"/>
          <w:i/>
          <w:color w:val="0070C0"/>
          <w:sz w:val="16"/>
          <w:szCs w:val="16"/>
        </w:rPr>
        <w:t xml:space="preserve"> nie</w:t>
      </w:r>
      <w:r w:rsidRPr="009A1197">
        <w:rPr>
          <w:rFonts w:cs="Arial"/>
          <w:i/>
          <w:color w:val="0070C0"/>
          <w:sz w:val="16"/>
          <w:szCs w:val="16"/>
        </w:rPr>
        <w:t xml:space="preserve"> polega</w:t>
      </w:r>
      <w:r w:rsidR="00473DE0" w:rsidRPr="009A1197">
        <w:rPr>
          <w:rFonts w:cs="Arial"/>
          <w:i/>
          <w:color w:val="0070C0"/>
          <w:sz w:val="16"/>
          <w:szCs w:val="16"/>
        </w:rPr>
        <w:t>, a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14:paraId="65CDFC45" w14:textId="3A2A8088" w:rsidR="00EF45B6" w:rsidRPr="009A1197" w:rsidRDefault="00EF45B6" w:rsidP="009A1197">
      <w:pPr>
        <w:spacing w:after="0" w:line="360" w:lineRule="auto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stosunku do następującego podmiotu, będącego podwykonawcą</w:t>
      </w:r>
      <w:r w:rsidR="004E4476" w:rsidRPr="009A1197">
        <w:rPr>
          <w:rFonts w:cs="Arial"/>
          <w:sz w:val="21"/>
          <w:szCs w:val="21"/>
        </w:rPr>
        <w:t>,</w:t>
      </w:r>
      <w:r w:rsidRPr="009A1197">
        <w:rPr>
          <w:rFonts w:cs="Arial"/>
          <w:sz w:val="21"/>
          <w:szCs w:val="21"/>
        </w:rPr>
        <w:t xml:space="preserve"> na którego</w:t>
      </w:r>
      <w:r w:rsidR="00FC230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 xml:space="preserve">(podać pełną nazwę/firmę, adres, a także </w:t>
      </w:r>
      <w:r w:rsidRPr="009A1197">
        <w:rPr>
          <w:rFonts w:cs="Arial"/>
          <w:i/>
          <w:sz w:val="16"/>
          <w:szCs w:val="16"/>
        </w:rPr>
        <w:lastRenderedPageBreak/>
        <w:t>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="009A1197">
        <w:rPr>
          <w:rFonts w:cs="Arial"/>
          <w:sz w:val="16"/>
          <w:szCs w:val="16"/>
        </w:rPr>
        <w:t xml:space="preserve">, </w:t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9A1197" w:rsidRDefault="003F554E" w:rsidP="003F554E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14:paraId="4D5EBF75" w14:textId="1828CF29"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stosunku do następującego podmiotu, będącego</w:t>
      </w:r>
      <w:r w:rsidR="00101E8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Pr="009A1197">
        <w:rPr>
          <w:rFonts w:cs="Arial"/>
          <w:sz w:val="16"/>
          <w:szCs w:val="16"/>
        </w:rPr>
        <w:t>,</w:t>
      </w:r>
      <w:r w:rsidRPr="009A1197">
        <w:rPr>
          <w:rFonts w:cs="Arial"/>
          <w:sz w:val="16"/>
          <w:szCs w:val="16"/>
        </w:rPr>
        <w:br/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9A119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PODANYCH INFORMACJI:</w:t>
      </w:r>
    </w:p>
    <w:p w14:paraId="6BAD268A" w14:textId="77777777"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9A1197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9A119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9A1197" w:rsidRDefault="00EF45B6" w:rsidP="001878D7">
      <w:pPr>
        <w:spacing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9A1197">
        <w:t xml:space="preserve"> </w:t>
      </w:r>
      <w:r w:rsidRPr="009A1197">
        <w:rPr>
          <w:rFonts w:cs="Arial"/>
          <w:sz w:val="21"/>
          <w:szCs w:val="21"/>
        </w:rPr>
        <w:t>dane umożliwiające dostęp do tych środków:</w:t>
      </w:r>
      <w:r w:rsidR="005E5605" w:rsidRPr="009A1197">
        <w:rPr>
          <w:rFonts w:cs="Arial"/>
          <w:sz w:val="21"/>
          <w:szCs w:val="21"/>
        </w:rPr>
        <w:br/>
      </w:r>
      <w:r w:rsidRPr="009A1197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6C6ADB2" w14:textId="7F6D1BD8" w:rsidR="0072465F" w:rsidRPr="009A1197" w:rsidRDefault="00EF45B6" w:rsidP="00CB4106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79664F0" w14:textId="77777777" w:rsidR="009A1197" w:rsidRDefault="00CB4106" w:rsidP="00CB4106">
      <w:pPr>
        <w:autoSpaceDE w:val="0"/>
        <w:jc w:val="right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</w:p>
    <w:p w14:paraId="3AB3B463" w14:textId="7FAB1823" w:rsidR="00CB4106" w:rsidRPr="009A1197" w:rsidRDefault="00CB4106" w:rsidP="00CB4106">
      <w:pPr>
        <w:autoSpaceDE w:val="0"/>
        <w:jc w:val="right"/>
      </w:pPr>
      <w:r w:rsidRPr="009A1197">
        <w:rPr>
          <w:rFonts w:cs="Verdana"/>
          <w:i/>
          <w:iCs/>
          <w:sz w:val="20"/>
          <w:szCs w:val="20"/>
        </w:rPr>
        <w:t>Imię i nazwisko</w:t>
      </w:r>
    </w:p>
    <w:p w14:paraId="1B1BFCE1" w14:textId="77777777" w:rsidR="00CB4106" w:rsidRPr="009A1197" w:rsidRDefault="00CB4106" w:rsidP="00CB4106">
      <w:pPr>
        <w:autoSpaceDE w:val="0"/>
        <w:spacing w:line="240" w:lineRule="auto"/>
        <w:jc w:val="right"/>
      </w:pPr>
      <w:r w:rsidRPr="009A1197">
        <w:rPr>
          <w:rFonts w:cs="Verdana"/>
          <w:i/>
          <w:iCs/>
          <w:sz w:val="20"/>
          <w:szCs w:val="20"/>
        </w:rPr>
        <w:t xml:space="preserve">podpisano elektronicznie </w:t>
      </w:r>
      <w:r w:rsidRPr="009A1197">
        <w:rPr>
          <w:rFonts w:cs="Verdana"/>
          <w:i/>
          <w:iCs/>
          <w:sz w:val="16"/>
          <w:szCs w:val="16"/>
        </w:rPr>
        <w:t>(kwalifikowany podpis elektroniczny)</w:t>
      </w:r>
    </w:p>
    <w:p w14:paraId="4F02718F" w14:textId="5B7C002D" w:rsidR="0072465F" w:rsidRPr="009A1197" w:rsidRDefault="0072465F" w:rsidP="0072465F">
      <w:pPr>
        <w:spacing w:line="360" w:lineRule="auto"/>
        <w:jc w:val="both"/>
        <w:rPr>
          <w:rFonts w:cs="Arial"/>
          <w:i/>
          <w:sz w:val="16"/>
          <w:szCs w:val="16"/>
        </w:rPr>
      </w:pPr>
      <w:bookmarkStart w:id="3" w:name="_GoBack"/>
      <w:bookmarkEnd w:id="3"/>
    </w:p>
    <w:sectPr w:rsidR="0072465F" w:rsidRPr="009A11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F6B175" w14:textId="77777777" w:rsidR="00BA2014" w:rsidRDefault="00BA2014" w:rsidP="00EF45B6">
      <w:pPr>
        <w:spacing w:after="0" w:line="240" w:lineRule="auto"/>
      </w:pPr>
      <w:r>
        <w:separator/>
      </w:r>
    </w:p>
  </w:endnote>
  <w:endnote w:type="continuationSeparator" w:id="0">
    <w:p w14:paraId="1836AC62" w14:textId="77777777" w:rsidR="00BA2014" w:rsidRDefault="00BA201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2F903C" w14:textId="77777777" w:rsidR="00BA2014" w:rsidRDefault="00BA2014" w:rsidP="00EF45B6">
      <w:pPr>
        <w:spacing w:after="0" w:line="240" w:lineRule="auto"/>
      </w:pPr>
      <w:r>
        <w:separator/>
      </w:r>
    </w:p>
  </w:footnote>
  <w:footnote w:type="continuationSeparator" w:id="0">
    <w:p w14:paraId="6C803204" w14:textId="77777777" w:rsidR="00BA2014" w:rsidRDefault="00BA201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14AFA" w14:textId="453E15C7" w:rsidR="00A01DAF" w:rsidRPr="009A1197" w:rsidRDefault="009C5DDE" w:rsidP="00EA67C6">
    <w:pPr>
      <w:suppressAutoHyphens/>
      <w:jc w:val="center"/>
      <w:rPr>
        <w:noProof/>
        <w:lang w:eastAsia="pl-PL"/>
      </w:rPr>
    </w:pPr>
    <w:r w:rsidRPr="009A1197">
      <w:rPr>
        <w:noProof/>
        <w:lang w:eastAsia="pl-PL"/>
      </w:rPr>
      <w:t xml:space="preserve">Załącznik nr </w:t>
    </w:r>
    <w:r w:rsidR="00EA67C6" w:rsidRPr="009A1197">
      <w:rPr>
        <w:noProof/>
        <w:lang w:eastAsia="pl-PL"/>
      </w:rPr>
      <w:t>4</w:t>
    </w:r>
    <w:r w:rsidRPr="009A1197">
      <w:rPr>
        <w:noProof/>
        <w:lang w:eastAsia="pl-PL"/>
      </w:rPr>
      <w:t xml:space="preserve"> do SWZ, sprawa nr PUZ-2380-</w:t>
    </w:r>
    <w:r w:rsidR="004C5D08">
      <w:rPr>
        <w:noProof/>
        <w:lang w:eastAsia="pl-PL"/>
      </w:rPr>
      <w:t>045-055-045</w:t>
    </w:r>
    <w:r w:rsidR="005173A8">
      <w:rPr>
        <w:noProof/>
        <w:lang w:eastAsia="pl-PL"/>
      </w:rPr>
      <w:t>/2024</w:t>
    </w:r>
    <w:r w:rsidRPr="009A1197">
      <w:rPr>
        <w:noProof/>
        <w:lang w:eastAsia="pl-PL"/>
      </w:rPr>
      <w:t>/M</w:t>
    </w:r>
    <w:r w:rsidR="00EA67C6" w:rsidRPr="009A1197">
      <w:rPr>
        <w:noProof/>
        <w:lang w:eastAsia="pl-PL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45A56"/>
    <w:rsid w:val="00163825"/>
    <w:rsid w:val="00164500"/>
    <w:rsid w:val="001878D7"/>
    <w:rsid w:val="001A0D70"/>
    <w:rsid w:val="001C0ACD"/>
    <w:rsid w:val="001C7622"/>
    <w:rsid w:val="001D4BE2"/>
    <w:rsid w:val="00205F16"/>
    <w:rsid w:val="0021086B"/>
    <w:rsid w:val="00244D67"/>
    <w:rsid w:val="00252230"/>
    <w:rsid w:val="00274196"/>
    <w:rsid w:val="00275181"/>
    <w:rsid w:val="00277221"/>
    <w:rsid w:val="002B39C8"/>
    <w:rsid w:val="002C4F89"/>
    <w:rsid w:val="002E308D"/>
    <w:rsid w:val="002E5D38"/>
    <w:rsid w:val="0031511B"/>
    <w:rsid w:val="00321430"/>
    <w:rsid w:val="00325FD5"/>
    <w:rsid w:val="00326360"/>
    <w:rsid w:val="00353215"/>
    <w:rsid w:val="00363404"/>
    <w:rsid w:val="003964F0"/>
    <w:rsid w:val="003A0825"/>
    <w:rsid w:val="003A1B2A"/>
    <w:rsid w:val="003A7072"/>
    <w:rsid w:val="003B20E0"/>
    <w:rsid w:val="003B41EA"/>
    <w:rsid w:val="003E0125"/>
    <w:rsid w:val="003F554E"/>
    <w:rsid w:val="00401083"/>
    <w:rsid w:val="004337E3"/>
    <w:rsid w:val="0044633B"/>
    <w:rsid w:val="004476C9"/>
    <w:rsid w:val="0045071B"/>
    <w:rsid w:val="004511DC"/>
    <w:rsid w:val="00462D74"/>
    <w:rsid w:val="004709E7"/>
    <w:rsid w:val="00473DE0"/>
    <w:rsid w:val="004A78BA"/>
    <w:rsid w:val="004C36D2"/>
    <w:rsid w:val="004C5B73"/>
    <w:rsid w:val="004C5D08"/>
    <w:rsid w:val="004E30CE"/>
    <w:rsid w:val="004E4476"/>
    <w:rsid w:val="00515797"/>
    <w:rsid w:val="005173A8"/>
    <w:rsid w:val="00520931"/>
    <w:rsid w:val="0053177A"/>
    <w:rsid w:val="005434FB"/>
    <w:rsid w:val="00575189"/>
    <w:rsid w:val="005773E6"/>
    <w:rsid w:val="0058563A"/>
    <w:rsid w:val="005920F9"/>
    <w:rsid w:val="00595A93"/>
    <w:rsid w:val="005B775F"/>
    <w:rsid w:val="005C4A49"/>
    <w:rsid w:val="005D0C93"/>
    <w:rsid w:val="005D53C6"/>
    <w:rsid w:val="005D6FD6"/>
    <w:rsid w:val="005E5605"/>
    <w:rsid w:val="005F269B"/>
    <w:rsid w:val="00603995"/>
    <w:rsid w:val="0061067C"/>
    <w:rsid w:val="00661308"/>
    <w:rsid w:val="006613B5"/>
    <w:rsid w:val="00671064"/>
    <w:rsid w:val="00675CEE"/>
    <w:rsid w:val="006B5599"/>
    <w:rsid w:val="006C2859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50EE"/>
    <w:rsid w:val="00735F5B"/>
    <w:rsid w:val="007564A2"/>
    <w:rsid w:val="00760BF1"/>
    <w:rsid w:val="00760CC0"/>
    <w:rsid w:val="007648CC"/>
    <w:rsid w:val="007A3CD9"/>
    <w:rsid w:val="007B101A"/>
    <w:rsid w:val="007B483A"/>
    <w:rsid w:val="007C686D"/>
    <w:rsid w:val="007F3CFE"/>
    <w:rsid w:val="007F4003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A3178"/>
    <w:rsid w:val="008D0E7E"/>
    <w:rsid w:val="008F60AE"/>
    <w:rsid w:val="009067DC"/>
    <w:rsid w:val="0091611E"/>
    <w:rsid w:val="009332CD"/>
    <w:rsid w:val="00935C15"/>
    <w:rsid w:val="009561D0"/>
    <w:rsid w:val="009A0A1A"/>
    <w:rsid w:val="009A110B"/>
    <w:rsid w:val="009A1197"/>
    <w:rsid w:val="009A138B"/>
    <w:rsid w:val="009C5DDE"/>
    <w:rsid w:val="009D26F2"/>
    <w:rsid w:val="00A01DAF"/>
    <w:rsid w:val="00A0641D"/>
    <w:rsid w:val="00A21AF8"/>
    <w:rsid w:val="00A478EF"/>
    <w:rsid w:val="00A841EE"/>
    <w:rsid w:val="00A92E08"/>
    <w:rsid w:val="00A940AE"/>
    <w:rsid w:val="00AB19B5"/>
    <w:rsid w:val="00AB4BEB"/>
    <w:rsid w:val="00AC6DF2"/>
    <w:rsid w:val="00AD0281"/>
    <w:rsid w:val="00AD57EB"/>
    <w:rsid w:val="00B076D6"/>
    <w:rsid w:val="00B406D1"/>
    <w:rsid w:val="00B81D52"/>
    <w:rsid w:val="00BA2014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4106"/>
    <w:rsid w:val="00CB74CE"/>
    <w:rsid w:val="00CD2FC0"/>
    <w:rsid w:val="00D13E55"/>
    <w:rsid w:val="00D37BC3"/>
    <w:rsid w:val="00D5195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73594"/>
    <w:rsid w:val="00EA67C6"/>
    <w:rsid w:val="00EC5C90"/>
    <w:rsid w:val="00EF45B6"/>
    <w:rsid w:val="00EF7F7F"/>
    <w:rsid w:val="00F14423"/>
    <w:rsid w:val="00F3511F"/>
    <w:rsid w:val="00F6589D"/>
    <w:rsid w:val="00F90528"/>
    <w:rsid w:val="00FA22ED"/>
    <w:rsid w:val="00FB0785"/>
    <w:rsid w:val="00FB0E43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603995"/>
  </w:style>
  <w:style w:type="paragraph" w:styleId="Bezodstpw">
    <w:name w:val="No Spacing"/>
    <w:link w:val="BezodstpwZnak"/>
    <w:qFormat/>
    <w:rsid w:val="00CB41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qFormat/>
    <w:locked/>
    <w:rsid w:val="003E012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ECBEF-CE89-419E-83C8-7CAF60E5F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836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MonikaAndruszkiewicz</cp:lastModifiedBy>
  <cp:revision>26</cp:revision>
  <cp:lastPrinted>2023-09-18T10:53:00Z</cp:lastPrinted>
  <dcterms:created xsi:type="dcterms:W3CDTF">2022-05-09T07:35:00Z</dcterms:created>
  <dcterms:modified xsi:type="dcterms:W3CDTF">2024-04-30T08:48:00Z</dcterms:modified>
</cp:coreProperties>
</file>