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EF0B5" w14:textId="42257AD9" w:rsidR="000B4AF3" w:rsidRDefault="0047060A" w:rsidP="0054545E">
      <w:pPr>
        <w:pStyle w:val="Podtytu"/>
        <w:shd w:val="clear" w:color="auto" w:fill="F2F2F2" w:themeFill="background1" w:themeFillShade="F2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Z</w:t>
      </w:r>
      <w:r w:rsidR="000B4AF3" w:rsidRPr="000B4AF3">
        <w:rPr>
          <w:rFonts w:ascii="Calibri" w:hAnsi="Calibri" w:cs="Calibri"/>
          <w:i/>
          <w:sz w:val="18"/>
          <w:szCs w:val="18"/>
        </w:rPr>
        <w:t xml:space="preserve">ałącznik nr </w:t>
      </w:r>
      <w:r w:rsidR="0054545E">
        <w:rPr>
          <w:rFonts w:ascii="Calibri" w:hAnsi="Calibri" w:cs="Calibri"/>
          <w:i/>
          <w:sz w:val="18"/>
          <w:szCs w:val="18"/>
        </w:rPr>
        <w:t>1</w:t>
      </w:r>
      <w:r w:rsidR="000B4AF3" w:rsidRPr="000B4AF3">
        <w:rPr>
          <w:rFonts w:ascii="Calibri" w:hAnsi="Calibri" w:cs="Calibri"/>
          <w:i/>
          <w:sz w:val="18"/>
          <w:szCs w:val="18"/>
        </w:rPr>
        <w:t xml:space="preserve"> do SWZ</w:t>
      </w:r>
    </w:p>
    <w:p w14:paraId="2D1786BF" w14:textId="0D757A27" w:rsidR="0054545E" w:rsidRPr="00B071AF" w:rsidRDefault="0054545E" w:rsidP="00F322EE">
      <w:pPr>
        <w:ind w:left="6460" w:firstLine="340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5DE49DB2" w14:textId="5254979A" w:rsidR="002E0A14" w:rsidRDefault="002E0A14" w:rsidP="003C25D1">
      <w:pPr>
        <w:pStyle w:val="normaltablea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after="0" w:line="360" w:lineRule="auto"/>
        <w:jc w:val="center"/>
        <w:rPr>
          <w:rFonts w:asciiTheme="minorHAnsi" w:hAnsiTheme="minorHAnsi"/>
          <w:b/>
          <w:lang w:val="pl-PL" w:eastAsia="en-US"/>
        </w:rPr>
      </w:pPr>
      <w:r w:rsidRPr="0054545E">
        <w:rPr>
          <w:rFonts w:asciiTheme="minorHAnsi" w:hAnsiTheme="minorHAnsi"/>
          <w:b/>
          <w:lang w:val="pl-PL" w:eastAsia="en-US"/>
        </w:rPr>
        <w:t>FORMULARZ OFERTY</w:t>
      </w:r>
      <w:r w:rsidR="00BF29DC">
        <w:rPr>
          <w:rFonts w:asciiTheme="minorHAnsi" w:hAnsiTheme="minorHAnsi"/>
          <w:b/>
          <w:lang w:val="pl-PL" w:eastAsia="en-US"/>
        </w:rPr>
        <w:t xml:space="preserve"> </w:t>
      </w:r>
    </w:p>
    <w:p w14:paraId="674E9DE6" w14:textId="77777777" w:rsidR="0054545E" w:rsidRDefault="0054545E" w:rsidP="0054545E">
      <w:pPr>
        <w:jc w:val="both"/>
      </w:pPr>
    </w:p>
    <w:p w14:paraId="039B1417" w14:textId="77777777" w:rsidR="00131627" w:rsidRPr="0054545E" w:rsidRDefault="00131627" w:rsidP="00131627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Powiat Wołowski</w:t>
      </w:r>
    </w:p>
    <w:p w14:paraId="6F5E707F" w14:textId="77777777" w:rsidR="00131627" w:rsidRPr="0054545E" w:rsidRDefault="00131627" w:rsidP="00131627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pl. Piastowski 2</w:t>
      </w:r>
    </w:p>
    <w:p w14:paraId="150EB68B" w14:textId="77777777" w:rsidR="00131627" w:rsidRPr="0054545E" w:rsidRDefault="00131627" w:rsidP="00131627">
      <w:pPr>
        <w:pStyle w:val="normaltableau"/>
        <w:spacing w:before="0" w:after="0" w:line="360" w:lineRule="auto"/>
        <w:ind w:left="6460" w:firstLine="340"/>
        <w:rPr>
          <w:rFonts w:asciiTheme="minorHAnsi" w:hAnsiTheme="minorHAnsi" w:cstheme="minorHAnsi"/>
          <w:lang w:val="pl-PL" w:eastAsia="en-US"/>
        </w:rPr>
      </w:pPr>
      <w:r w:rsidRPr="0054545E">
        <w:rPr>
          <w:rFonts w:asciiTheme="minorHAnsi" w:hAnsiTheme="minorHAnsi" w:cstheme="minorHAnsi"/>
          <w:b/>
        </w:rPr>
        <w:t>56-100 Wołów</w:t>
      </w:r>
    </w:p>
    <w:p w14:paraId="29357A21" w14:textId="77777777" w:rsidR="00131627" w:rsidRDefault="00131627" w:rsidP="0054545E">
      <w:pPr>
        <w:jc w:val="both"/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2136"/>
        <w:gridCol w:w="822"/>
        <w:gridCol w:w="2013"/>
        <w:gridCol w:w="3192"/>
      </w:tblGrid>
      <w:tr w:rsidR="0054545E" w14:paraId="4ECE9A01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0C7418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/>
                <w:bCs/>
              </w:rPr>
              <w:t>Dane Wykonawcy</w:t>
            </w:r>
            <w:r w:rsidRPr="0087037E">
              <w:rPr>
                <w:rFonts w:ascii="Calibri" w:hAnsi="Calibri" w:cs="Calibri"/>
                <w:bCs/>
              </w:rPr>
              <w:t xml:space="preserve"> </w:t>
            </w:r>
            <w:r w:rsidRPr="0087037E">
              <w:rPr>
                <w:rFonts w:ascii="Calibri" w:hAnsi="Calibri" w:cs="Calibri"/>
                <w:bCs/>
              </w:rPr>
              <w:br/>
              <w:t>(W przypadku oferty wspólnej, dane Lidera konsorcjum)</w:t>
            </w:r>
          </w:p>
        </w:tc>
      </w:tr>
      <w:tr w:rsidR="0054545E" w14:paraId="29694DB9" w14:textId="77777777" w:rsidTr="009C267F">
        <w:trPr>
          <w:trHeight w:val="70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6F7AC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5D20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02597352" w14:textId="77777777" w:rsidTr="009C267F">
        <w:trPr>
          <w:trHeight w:val="697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756B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6117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6C95C32" w14:textId="77777777" w:rsidTr="0087037E">
        <w:trPr>
          <w:trHeight w:val="501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BA99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670F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6955E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REGON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3F11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8F21CFE" w14:textId="77777777" w:rsidTr="0087037E">
        <w:trPr>
          <w:trHeight w:val="566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CF17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Telefon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F98E4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9667A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D35B5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:rsidRPr="00A74073" w14:paraId="08B41341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4F3DFA" w14:textId="77777777" w:rsidR="0054545E" w:rsidRPr="00302BD2" w:rsidRDefault="0054545E" w:rsidP="009C267F">
            <w:pPr>
              <w:jc w:val="both"/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Wskazujemy dostępność dokumentów rejestrowych w formie elektronicznej pod następującym adresem internetowym ogólnodostępnej i bezpłatnej bazy danych </w:t>
            </w:r>
            <w:r w:rsidRPr="00302BD2"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  <w:t xml:space="preserve">(zakreślić właściwy adres internetowy, w zależności od tego, który dotyczy): </w:t>
            </w:r>
          </w:p>
          <w:p w14:paraId="1A096369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□ KRS – https://ekrs.ms.gov.pl  </w:t>
            </w:r>
          </w:p>
          <w:p w14:paraId="75376079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CEIDG – https://prod.ceidg.gov.pl</w:t>
            </w:r>
          </w:p>
          <w:p w14:paraId="687CFE09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inny podać rejestr</w:t>
            </w:r>
          </w:p>
          <w:p w14:paraId="1E2A97AF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09C414" w14:textId="77777777" w:rsidR="0054545E" w:rsidRPr="00A74073" w:rsidRDefault="0054545E" w:rsidP="009C267F">
            <w:pPr>
              <w:rPr>
                <w:rFonts w:ascii="Calibri" w:hAnsi="Calibri" w:cs="Calibri"/>
                <w:b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(wypełnić w przypadku nieprzedłożenia dokumentu do oferty)</w:t>
            </w:r>
          </w:p>
        </w:tc>
      </w:tr>
    </w:tbl>
    <w:p w14:paraId="7F534BDF" w14:textId="77777777" w:rsidR="0054545E" w:rsidRDefault="0054545E" w:rsidP="0054545E">
      <w:pPr>
        <w:spacing w:line="288" w:lineRule="auto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1824"/>
        <w:gridCol w:w="1134"/>
        <w:gridCol w:w="2977"/>
        <w:gridCol w:w="2228"/>
      </w:tblGrid>
      <w:tr w:rsidR="0054545E" w14:paraId="4BA145D4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F1D8F2" w14:textId="0CA47611" w:rsidR="0054545E" w:rsidRDefault="0054545E" w:rsidP="009C267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87037E">
              <w:rPr>
                <w:rFonts w:ascii="Calibri" w:hAnsi="Calibri" w:cs="Calibri"/>
                <w:b/>
                <w:bCs/>
              </w:rPr>
              <w:t>Dane Partnera lub Partnerów konsorcjum</w:t>
            </w:r>
          </w:p>
          <w:p w14:paraId="271C8845" w14:textId="77777777" w:rsidR="0087037E" w:rsidRDefault="0087037E" w:rsidP="0087037E">
            <w:pPr>
              <w:pStyle w:val="Tekstprzypisudolnego"/>
            </w:pPr>
            <w:r>
              <w:rPr>
                <w:rStyle w:val="Znakiprzypiswdolnych"/>
              </w:rPr>
              <w:footnoteRef/>
            </w:r>
            <w:r>
              <w:t xml:space="preserve"> Wypełnić w przypadku wspólnego ubiegania się o zamówienie. W razie potrzeby tabelę zwielokrotnić do ilości partnerów. </w:t>
            </w:r>
          </w:p>
          <w:p w14:paraId="3992B11C" w14:textId="77777777" w:rsidR="0087037E" w:rsidRPr="0087037E" w:rsidRDefault="0087037E" w:rsidP="009C267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54545E" w14:paraId="13071CC1" w14:textId="77777777" w:rsidTr="0087037E">
        <w:trPr>
          <w:trHeight w:val="70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0BADF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C339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34B60200" w14:textId="77777777" w:rsidTr="0087037E">
        <w:trPr>
          <w:trHeight w:val="710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D0B0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A8BC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0A5C6891" w14:textId="77777777" w:rsidTr="0087037E">
        <w:trPr>
          <w:trHeight w:val="566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7B56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37B12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196F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REGON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DA47E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603FD32" w14:textId="77777777" w:rsidTr="0087037E">
        <w:trPr>
          <w:trHeight w:val="53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440A5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Telefon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B5BD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C52F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9EC0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:rsidRPr="00A74073" w14:paraId="19A29468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155203" w14:textId="77777777" w:rsidR="0054545E" w:rsidRPr="00302BD2" w:rsidRDefault="0054545E" w:rsidP="009C267F">
            <w:pPr>
              <w:jc w:val="both"/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Wskazujemy dostępność dokumentów rejestrowych w formie elektronicznej pod następującym adresem internetowym ogólnodostępnej i bezpłatnej bazy danych (</w:t>
            </w:r>
            <w:r w:rsidRPr="00302BD2"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  <w:t>zakreślić właściwy adres internetowy, w zależności od tego, który dotyczy):</w:t>
            </w: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 </w:t>
            </w:r>
          </w:p>
          <w:p w14:paraId="46F817AE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□ KRS – https://ekrs.ms.gov.pl  </w:t>
            </w:r>
          </w:p>
          <w:p w14:paraId="36B138D7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CEIDG – https://prod.ceidg.gov.pl</w:t>
            </w:r>
          </w:p>
          <w:p w14:paraId="47DE66A6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inny podać rejestr</w:t>
            </w:r>
          </w:p>
          <w:p w14:paraId="3A14C047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2132B1" w14:textId="77777777" w:rsidR="0054545E" w:rsidRPr="00302BD2" w:rsidRDefault="0054545E" w:rsidP="009C267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(wypełnić w przypadku nieprzedłożenia dokumentu do oferty)</w:t>
            </w:r>
          </w:p>
        </w:tc>
      </w:tr>
    </w:tbl>
    <w:p w14:paraId="3D9D9298" w14:textId="78685400" w:rsidR="00F00665" w:rsidRDefault="00F00665">
      <w:pPr>
        <w:rPr>
          <w:rFonts w:asciiTheme="minorHAnsi" w:hAnsiTheme="minorHAnsi"/>
          <w:sz w:val="22"/>
          <w:szCs w:val="22"/>
        </w:rPr>
      </w:pPr>
    </w:p>
    <w:p w14:paraId="1F8F88D4" w14:textId="74D80CD9" w:rsidR="00956895" w:rsidRPr="00C40394" w:rsidRDefault="00C75696" w:rsidP="00956895">
      <w:pPr>
        <w:shd w:val="clear" w:color="auto" w:fill="FFFFFF" w:themeFill="background1"/>
        <w:spacing w:before="1" w:after="120"/>
        <w:ind w:right="194"/>
        <w:jc w:val="both"/>
        <w:rPr>
          <w:rFonts w:asciiTheme="minorHAnsi" w:hAnsiTheme="minorHAnsi" w:cstheme="minorHAnsi"/>
          <w:b/>
          <w:spacing w:val="-1"/>
          <w:sz w:val="22"/>
          <w:szCs w:val="22"/>
          <w:u w:val="single"/>
        </w:rPr>
      </w:pPr>
      <w:r w:rsidRPr="00956895">
        <w:rPr>
          <w:rFonts w:asciiTheme="minorHAnsi" w:hAnsiTheme="minorHAnsi" w:cstheme="minorHAnsi"/>
          <w:sz w:val="22"/>
          <w:szCs w:val="22"/>
        </w:rPr>
        <w:lastRenderedPageBreak/>
        <w:t xml:space="preserve">Odpowiadając na ogłoszenie </w:t>
      </w:r>
      <w:r w:rsidR="0079136D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956895">
        <w:rPr>
          <w:rFonts w:asciiTheme="minorHAnsi" w:hAnsiTheme="minorHAnsi" w:cstheme="minorHAnsi"/>
          <w:sz w:val="22"/>
          <w:szCs w:val="22"/>
        </w:rPr>
        <w:t xml:space="preserve">o </w:t>
      </w:r>
      <w:r w:rsidR="006740BE" w:rsidRPr="00956895">
        <w:rPr>
          <w:rFonts w:asciiTheme="minorHAnsi" w:hAnsiTheme="minorHAnsi" w:cstheme="minorHAnsi"/>
          <w:sz w:val="22"/>
          <w:szCs w:val="22"/>
        </w:rPr>
        <w:t xml:space="preserve">udzielenie zamówienia publicznego </w:t>
      </w:r>
      <w:r w:rsidR="002B7C38" w:rsidRPr="00956895">
        <w:rPr>
          <w:rFonts w:asciiTheme="minorHAnsi" w:hAnsiTheme="minorHAnsi" w:cstheme="minorHAnsi"/>
          <w:bCs/>
          <w:sz w:val="22"/>
          <w:szCs w:val="22"/>
        </w:rPr>
        <w:t>pn</w:t>
      </w:r>
      <w:r w:rsidR="00E75E26" w:rsidRPr="00956895">
        <w:rPr>
          <w:rFonts w:asciiTheme="minorHAnsi" w:hAnsiTheme="minorHAnsi" w:cstheme="minorHAnsi"/>
          <w:bCs/>
          <w:sz w:val="22"/>
          <w:szCs w:val="22"/>
        </w:rPr>
        <w:t>.</w:t>
      </w:r>
      <w:r w:rsidR="00313F1D" w:rsidRPr="00956895">
        <w:rPr>
          <w:rFonts w:asciiTheme="minorHAnsi" w:hAnsiTheme="minorHAnsi" w:cstheme="minorHAnsi"/>
          <w:bCs/>
          <w:sz w:val="22"/>
          <w:szCs w:val="22"/>
        </w:rPr>
        <w:t>:</w:t>
      </w:r>
      <w:r w:rsidR="000E01EC" w:rsidRPr="009568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9136D">
        <w:rPr>
          <w:rFonts w:asciiTheme="minorHAnsi" w:hAnsiTheme="minorHAnsi" w:cstheme="minorHAnsi"/>
          <w:b/>
          <w:spacing w:val="-1"/>
          <w:sz w:val="22"/>
          <w:szCs w:val="22"/>
        </w:rPr>
        <w:t>„Modernizacja dr</w:t>
      </w:r>
      <w:r w:rsidR="00C70358">
        <w:rPr>
          <w:rFonts w:asciiTheme="minorHAnsi" w:hAnsiTheme="minorHAnsi" w:cstheme="minorHAnsi"/>
          <w:b/>
          <w:spacing w:val="-1"/>
          <w:sz w:val="22"/>
          <w:szCs w:val="22"/>
        </w:rPr>
        <w:t xml:space="preserve">óg </w:t>
      </w:r>
      <w:r w:rsidR="0079136D">
        <w:rPr>
          <w:rFonts w:asciiTheme="minorHAnsi" w:hAnsiTheme="minorHAnsi" w:cstheme="minorHAnsi"/>
          <w:b/>
          <w:spacing w:val="-1"/>
          <w:sz w:val="22"/>
          <w:szCs w:val="22"/>
        </w:rPr>
        <w:t>powiatow</w:t>
      </w:r>
      <w:r w:rsidR="00C70358">
        <w:rPr>
          <w:rFonts w:asciiTheme="minorHAnsi" w:hAnsiTheme="minorHAnsi" w:cstheme="minorHAnsi"/>
          <w:b/>
          <w:spacing w:val="-1"/>
          <w:sz w:val="22"/>
          <w:szCs w:val="22"/>
        </w:rPr>
        <w:t xml:space="preserve">ych </w:t>
      </w:r>
      <w:r w:rsidR="003C25D1">
        <w:rPr>
          <w:rFonts w:asciiTheme="minorHAnsi" w:hAnsiTheme="minorHAnsi" w:cstheme="minorHAnsi"/>
          <w:b/>
          <w:spacing w:val="-1"/>
          <w:sz w:val="22"/>
          <w:szCs w:val="22"/>
        </w:rPr>
        <w:t>na terenie Powiatu Wołowskiego</w:t>
      </w:r>
      <w:r w:rsidR="00C70358">
        <w:rPr>
          <w:rFonts w:asciiTheme="minorHAnsi" w:hAnsiTheme="minorHAnsi" w:cstheme="minorHAnsi"/>
          <w:b/>
          <w:spacing w:val="-1"/>
          <w:sz w:val="22"/>
          <w:szCs w:val="22"/>
        </w:rPr>
        <w:t xml:space="preserve">” </w:t>
      </w:r>
      <w:r w:rsidR="0079136D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="00C40394" w:rsidRPr="00956895">
        <w:rPr>
          <w:rFonts w:asciiTheme="minorHAnsi" w:hAnsiTheme="minorHAnsi" w:cstheme="minorHAnsi"/>
          <w:sz w:val="22"/>
          <w:szCs w:val="22"/>
        </w:rPr>
        <w:t xml:space="preserve">w ramach dofinansowania z </w:t>
      </w:r>
      <w:r w:rsidR="00C40394" w:rsidRPr="00956895">
        <w:rPr>
          <w:rFonts w:asciiTheme="minorHAnsi" w:hAnsiTheme="minorHAnsi" w:cstheme="minorHAnsi"/>
          <w:bCs/>
          <w:iCs/>
          <w:sz w:val="22"/>
          <w:szCs w:val="22"/>
        </w:rPr>
        <w:t>Rządowego Funduszu Polski Ład: Program Inwestycji Strategicznych</w:t>
      </w:r>
      <w:r w:rsidR="00C40394">
        <w:rPr>
          <w:rFonts w:asciiTheme="minorHAnsi" w:hAnsiTheme="minorHAnsi" w:cstheme="minorHAnsi"/>
          <w:spacing w:val="-1"/>
          <w:sz w:val="22"/>
          <w:szCs w:val="22"/>
        </w:rPr>
        <w:t xml:space="preserve">, </w:t>
      </w:r>
      <w:r w:rsidR="00D96893" w:rsidRPr="00C40394">
        <w:rPr>
          <w:rFonts w:asciiTheme="minorHAnsi" w:hAnsiTheme="minorHAnsi" w:cstheme="minorHAnsi"/>
          <w:bCs/>
          <w:iCs/>
          <w:sz w:val="22"/>
          <w:szCs w:val="22"/>
          <w:u w:val="single"/>
        </w:rPr>
        <w:t xml:space="preserve">zgłaszamy chęć udziału </w:t>
      </w:r>
      <w:r w:rsidR="00D96893" w:rsidRPr="00C4039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w </w:t>
      </w:r>
      <w:r w:rsidR="00C40394" w:rsidRPr="00C40394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postępowani</w:t>
      </w:r>
      <w:r w:rsidR="003C25D1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u</w:t>
      </w:r>
      <w:r w:rsidR="00D96893" w:rsidRPr="00C40394">
        <w:rPr>
          <w:rFonts w:asciiTheme="minorHAnsi" w:hAnsiTheme="minorHAnsi" w:cstheme="minorHAnsi"/>
          <w:bCs/>
          <w:iCs/>
          <w:sz w:val="22"/>
          <w:szCs w:val="22"/>
          <w:u w:val="single"/>
        </w:rPr>
        <w:t>:</w:t>
      </w:r>
      <w:r w:rsidR="00956895" w:rsidRPr="00C40394">
        <w:rPr>
          <w:rFonts w:asciiTheme="minorHAnsi" w:hAnsiTheme="minorHAnsi" w:cstheme="minorHAnsi"/>
          <w:bCs/>
          <w:iCs/>
          <w:sz w:val="22"/>
          <w:szCs w:val="22"/>
          <w:u w:val="single"/>
        </w:rPr>
        <w:t xml:space="preserve"> </w:t>
      </w:r>
    </w:p>
    <w:p w14:paraId="7C016792" w14:textId="77777777" w:rsidR="007F5FED" w:rsidRDefault="002B7C38" w:rsidP="00D40A43">
      <w:pPr>
        <w:pStyle w:val="Akapitzlist"/>
        <w:numPr>
          <w:ilvl w:val="0"/>
          <w:numId w:val="18"/>
        </w:numPr>
        <w:tabs>
          <w:tab w:val="center" w:pos="4535"/>
          <w:tab w:val="left" w:pos="7110"/>
        </w:tabs>
        <w:jc w:val="both"/>
        <w:rPr>
          <w:rFonts w:asciiTheme="minorHAnsi" w:hAnsiTheme="minorHAnsi" w:cstheme="minorHAnsi"/>
        </w:rPr>
      </w:pPr>
      <w:r w:rsidRPr="00956895">
        <w:rPr>
          <w:rFonts w:asciiTheme="minorHAnsi" w:hAnsiTheme="minorHAnsi" w:cstheme="minorHAnsi"/>
          <w:b/>
        </w:rPr>
        <w:t>Oferujemy</w:t>
      </w:r>
      <w:r w:rsidRPr="00956895">
        <w:rPr>
          <w:rFonts w:asciiTheme="minorHAnsi" w:hAnsiTheme="minorHAnsi" w:cstheme="minorHAnsi"/>
        </w:rPr>
        <w:t xml:space="preserve"> </w:t>
      </w:r>
      <w:r w:rsidR="00CD2E18" w:rsidRPr="00956895">
        <w:rPr>
          <w:rFonts w:asciiTheme="minorHAnsi" w:hAnsiTheme="minorHAnsi" w:cstheme="minorHAnsi"/>
        </w:rPr>
        <w:t xml:space="preserve">wykonanie </w:t>
      </w:r>
      <w:r w:rsidR="00573182">
        <w:rPr>
          <w:rFonts w:asciiTheme="minorHAnsi" w:hAnsiTheme="minorHAnsi" w:cstheme="minorHAnsi"/>
        </w:rPr>
        <w:t xml:space="preserve">całości </w:t>
      </w:r>
      <w:r w:rsidR="00CD2E18" w:rsidRPr="00956895">
        <w:rPr>
          <w:rFonts w:asciiTheme="minorHAnsi" w:hAnsiTheme="minorHAnsi" w:cstheme="minorHAnsi"/>
        </w:rPr>
        <w:t>przedmiotu zamówienia</w:t>
      </w:r>
      <w:r w:rsidR="00573182">
        <w:rPr>
          <w:rFonts w:asciiTheme="minorHAnsi" w:hAnsiTheme="minorHAnsi" w:cstheme="minorHAnsi"/>
        </w:rPr>
        <w:t>, zgodnie z w</w:t>
      </w:r>
      <w:r w:rsidR="00D40A43">
        <w:rPr>
          <w:rFonts w:asciiTheme="minorHAnsi" w:hAnsiTheme="minorHAnsi" w:cstheme="minorHAnsi"/>
        </w:rPr>
        <w:t xml:space="preserve">ymogami określonymi </w:t>
      </w:r>
      <w:r w:rsidR="00573182">
        <w:rPr>
          <w:rFonts w:asciiTheme="minorHAnsi" w:hAnsiTheme="minorHAnsi" w:cstheme="minorHAnsi"/>
        </w:rPr>
        <w:t>w SWZ</w:t>
      </w:r>
      <w:r w:rsidRPr="00956895">
        <w:rPr>
          <w:rFonts w:asciiTheme="minorHAnsi" w:hAnsiTheme="minorHAnsi" w:cstheme="minorHAnsi"/>
        </w:rPr>
        <w:t xml:space="preserve"> </w:t>
      </w:r>
    </w:p>
    <w:p w14:paraId="50976467" w14:textId="5CEF4186" w:rsidR="00D40A43" w:rsidRDefault="002B7C38" w:rsidP="007F5FED">
      <w:pPr>
        <w:pStyle w:val="Akapitzlist"/>
        <w:tabs>
          <w:tab w:val="center" w:pos="4535"/>
          <w:tab w:val="left" w:pos="7110"/>
        </w:tabs>
        <w:ind w:left="360"/>
        <w:jc w:val="both"/>
        <w:rPr>
          <w:rFonts w:asciiTheme="minorHAnsi" w:hAnsiTheme="minorHAnsi" w:cstheme="minorHAnsi"/>
        </w:rPr>
      </w:pPr>
      <w:r w:rsidRPr="00956895">
        <w:rPr>
          <w:rFonts w:asciiTheme="minorHAnsi" w:hAnsiTheme="minorHAnsi" w:cstheme="minorHAnsi"/>
          <w:b/>
        </w:rPr>
        <w:t>za</w:t>
      </w:r>
      <w:r w:rsidR="00956895" w:rsidRPr="00956895">
        <w:rPr>
          <w:rFonts w:asciiTheme="minorHAnsi" w:hAnsiTheme="minorHAnsi" w:cstheme="minorHAnsi"/>
          <w:b/>
        </w:rPr>
        <w:t xml:space="preserve"> cenę ofertową brutto </w:t>
      </w:r>
      <w:r w:rsidR="00956895">
        <w:rPr>
          <w:rFonts w:asciiTheme="minorHAnsi" w:hAnsiTheme="minorHAnsi" w:cstheme="minorHAnsi"/>
          <w:b/>
        </w:rPr>
        <w:t>________________</w:t>
      </w:r>
      <w:r w:rsidR="00E96B37">
        <w:rPr>
          <w:rFonts w:asciiTheme="minorHAnsi" w:hAnsiTheme="minorHAnsi" w:cstheme="minorHAnsi"/>
          <w:b/>
        </w:rPr>
        <w:t>_</w:t>
      </w:r>
      <w:r w:rsidR="00956895">
        <w:rPr>
          <w:rFonts w:asciiTheme="minorHAnsi" w:hAnsiTheme="minorHAnsi" w:cstheme="minorHAnsi"/>
          <w:b/>
        </w:rPr>
        <w:t xml:space="preserve">___ </w:t>
      </w:r>
      <w:r w:rsidR="00956895" w:rsidRPr="00956895">
        <w:rPr>
          <w:rFonts w:asciiTheme="minorHAnsi" w:hAnsiTheme="minorHAnsi" w:cstheme="minorHAnsi"/>
          <w:b/>
        </w:rPr>
        <w:t>zł</w:t>
      </w:r>
      <w:r w:rsidR="003C55B8">
        <w:rPr>
          <w:rFonts w:asciiTheme="minorHAnsi" w:hAnsiTheme="minorHAnsi" w:cstheme="minorHAnsi"/>
        </w:rPr>
        <w:t xml:space="preserve">, </w:t>
      </w:r>
    </w:p>
    <w:p w14:paraId="75A595DA" w14:textId="5AF39ED4" w:rsidR="00D40A43" w:rsidRPr="00D40A43" w:rsidRDefault="00D40A43" w:rsidP="00D40A43">
      <w:pPr>
        <w:pStyle w:val="Akapitzlist"/>
        <w:tabs>
          <w:tab w:val="center" w:pos="4535"/>
          <w:tab w:val="left" w:pos="7110"/>
        </w:tabs>
        <w:ind w:left="360"/>
        <w:jc w:val="both"/>
        <w:rPr>
          <w:rFonts w:asciiTheme="minorHAnsi" w:hAnsiTheme="minorHAnsi" w:cstheme="minorHAnsi"/>
        </w:rPr>
      </w:pPr>
      <w:r w:rsidRPr="006B61E2">
        <w:t>s</w:t>
      </w:r>
      <w:r>
        <w:t>łownie brutto: ___________________________________________________________________</w:t>
      </w:r>
    </w:p>
    <w:p w14:paraId="19ECB3A4" w14:textId="7261EC87" w:rsidR="00A74073" w:rsidRPr="00956895" w:rsidRDefault="003C55B8" w:rsidP="003C55B8">
      <w:pPr>
        <w:pStyle w:val="Akapitzlist"/>
        <w:tabs>
          <w:tab w:val="center" w:pos="4535"/>
          <w:tab w:val="left" w:pos="7110"/>
        </w:tabs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tym </w:t>
      </w:r>
      <w:r w:rsidR="00D40A43">
        <w:rPr>
          <w:rFonts w:asciiTheme="minorHAnsi" w:hAnsiTheme="minorHAnsi" w:cstheme="minorHAnsi"/>
        </w:rPr>
        <w:t xml:space="preserve">stawka podatku od towarów i usług </w:t>
      </w:r>
      <w:r>
        <w:rPr>
          <w:rFonts w:asciiTheme="minorHAnsi" w:hAnsiTheme="minorHAnsi" w:cstheme="minorHAnsi"/>
        </w:rPr>
        <w:t xml:space="preserve">VAT _____% </w:t>
      </w:r>
    </w:p>
    <w:p w14:paraId="7BD9D405" w14:textId="4B0B34C0" w:rsidR="00956895" w:rsidRPr="0015541F" w:rsidRDefault="007F5FED" w:rsidP="0015541F">
      <w:pPr>
        <w:pStyle w:val="Zwykytekst2"/>
        <w:spacing w:line="288" w:lineRule="auto"/>
        <w:ind w:left="284"/>
        <w:jc w:val="both"/>
        <w:rPr>
          <w:u w:val="single"/>
        </w:rPr>
      </w:pPr>
      <w:r>
        <w:rPr>
          <w:rFonts w:ascii="Calibri" w:hAnsi="Calibri" w:cs="Calibri"/>
          <w:u w:val="single"/>
        </w:rPr>
        <w:t>Cena oferty wynika z poniższej kalkulacji</w:t>
      </w:r>
      <w:r w:rsidR="00956895" w:rsidRPr="00E96B37">
        <w:rPr>
          <w:rFonts w:ascii="Calibri" w:hAnsi="Calibri" w:cs="Calibri"/>
          <w:u w:val="single"/>
        </w:rPr>
        <w:t>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5953"/>
        <w:gridCol w:w="2410"/>
      </w:tblGrid>
      <w:tr w:rsidR="00C40394" w:rsidRPr="000012B5" w14:paraId="646C0BB2" w14:textId="77777777" w:rsidTr="00355E76">
        <w:trPr>
          <w:trHeight w:val="119"/>
        </w:trPr>
        <w:tc>
          <w:tcPr>
            <w:tcW w:w="880" w:type="dxa"/>
            <w:vAlign w:val="center"/>
          </w:tcPr>
          <w:p w14:paraId="0F68DB27" w14:textId="77777777" w:rsidR="00C40394" w:rsidRPr="00677920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L.p.</w:t>
            </w:r>
          </w:p>
        </w:tc>
        <w:tc>
          <w:tcPr>
            <w:tcW w:w="5953" w:type="dxa"/>
            <w:vAlign w:val="center"/>
          </w:tcPr>
          <w:p w14:paraId="44AC2AE7" w14:textId="59BD6926" w:rsidR="00C40394" w:rsidRPr="00677920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Zakres zamówienia – roboty budowlane</w:t>
            </w:r>
          </w:p>
        </w:tc>
        <w:tc>
          <w:tcPr>
            <w:tcW w:w="2410" w:type="dxa"/>
            <w:vAlign w:val="center"/>
          </w:tcPr>
          <w:p w14:paraId="1BF6C18D" w14:textId="77777777" w:rsidR="00C40394" w:rsidRPr="00677920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Cena brutto [zł]</w:t>
            </w:r>
          </w:p>
        </w:tc>
      </w:tr>
      <w:tr w:rsidR="00C40394" w:rsidRPr="000012B5" w14:paraId="640349D8" w14:textId="77777777" w:rsidTr="00355E76">
        <w:trPr>
          <w:trHeight w:val="532"/>
        </w:trPr>
        <w:tc>
          <w:tcPr>
            <w:tcW w:w="880" w:type="dxa"/>
            <w:vAlign w:val="center"/>
          </w:tcPr>
          <w:p w14:paraId="7810DC40" w14:textId="30DF7ED5" w:rsidR="00C40394" w:rsidRPr="007F5FED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1.</w:t>
            </w:r>
          </w:p>
        </w:tc>
        <w:tc>
          <w:tcPr>
            <w:tcW w:w="5953" w:type="dxa"/>
            <w:vAlign w:val="center"/>
          </w:tcPr>
          <w:p w14:paraId="39DE8853" w14:textId="01D98B57" w:rsidR="00C40394" w:rsidRPr="007F5FED" w:rsidRDefault="00C40394" w:rsidP="005D2E25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A460F6">
              <w:rPr>
                <w:rFonts w:ascii="Calibri" w:hAnsi="Calibri" w:cs="Calibri"/>
                <w:szCs w:val="22"/>
              </w:rPr>
              <w:t>Odcinek 1: DP 127</w:t>
            </w:r>
            <w:r w:rsidR="003C25D1">
              <w:rPr>
                <w:rFonts w:ascii="Calibri" w:hAnsi="Calibri" w:cs="Calibri"/>
                <w:szCs w:val="22"/>
              </w:rPr>
              <w:t>2</w:t>
            </w:r>
            <w:r w:rsidRPr="00A460F6">
              <w:rPr>
                <w:rFonts w:ascii="Calibri" w:hAnsi="Calibri" w:cs="Calibri"/>
                <w:szCs w:val="22"/>
              </w:rPr>
              <w:t xml:space="preserve">D </w:t>
            </w:r>
            <w:r w:rsidR="003C25D1">
              <w:rPr>
                <w:rFonts w:ascii="Calibri" w:hAnsi="Calibri" w:cs="Calibri"/>
                <w:szCs w:val="22"/>
              </w:rPr>
              <w:t xml:space="preserve">m. Grzeszyn, </w:t>
            </w:r>
            <w:r w:rsidR="00834D7B">
              <w:rPr>
                <w:rFonts w:ascii="Calibri" w:hAnsi="Calibri" w:cs="Calibri"/>
                <w:szCs w:val="22"/>
              </w:rPr>
              <w:t xml:space="preserve">dł. </w:t>
            </w:r>
            <w:r w:rsidR="003C25D1">
              <w:rPr>
                <w:rFonts w:ascii="Calibri" w:hAnsi="Calibri" w:cs="Calibri"/>
                <w:szCs w:val="22"/>
              </w:rPr>
              <w:t xml:space="preserve">990 </w:t>
            </w:r>
            <w:r w:rsidR="00834D7B">
              <w:rPr>
                <w:rFonts w:ascii="Calibri" w:hAnsi="Calibri" w:cs="Calibri"/>
                <w:szCs w:val="22"/>
              </w:rPr>
              <w:t>m</w:t>
            </w:r>
          </w:p>
        </w:tc>
        <w:tc>
          <w:tcPr>
            <w:tcW w:w="2410" w:type="dxa"/>
            <w:vAlign w:val="center"/>
          </w:tcPr>
          <w:p w14:paraId="2920A268" w14:textId="77777777" w:rsidR="00C40394" w:rsidRPr="007F5FED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C40394" w:rsidRPr="000012B5" w14:paraId="18E4E89E" w14:textId="77777777" w:rsidTr="00355E76">
        <w:trPr>
          <w:trHeight w:val="532"/>
        </w:trPr>
        <w:tc>
          <w:tcPr>
            <w:tcW w:w="880" w:type="dxa"/>
            <w:vAlign w:val="center"/>
          </w:tcPr>
          <w:p w14:paraId="6D34CA0B" w14:textId="48D1E25C" w:rsidR="00C40394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2.</w:t>
            </w:r>
          </w:p>
        </w:tc>
        <w:tc>
          <w:tcPr>
            <w:tcW w:w="5953" w:type="dxa"/>
            <w:vAlign w:val="center"/>
          </w:tcPr>
          <w:p w14:paraId="1D37FB63" w14:textId="11C33AF6" w:rsidR="00C40394" w:rsidRDefault="00C40394" w:rsidP="005D2E25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A460F6">
              <w:rPr>
                <w:rFonts w:ascii="Calibri" w:hAnsi="Calibri" w:cs="Calibri"/>
                <w:szCs w:val="22"/>
              </w:rPr>
              <w:t>Odcinek 2: DP 1</w:t>
            </w:r>
            <w:r w:rsidR="003C25D1">
              <w:rPr>
                <w:rFonts w:ascii="Calibri" w:hAnsi="Calibri" w:cs="Calibri"/>
                <w:szCs w:val="22"/>
              </w:rPr>
              <w:t>099</w:t>
            </w:r>
            <w:r w:rsidRPr="00A460F6">
              <w:rPr>
                <w:rFonts w:ascii="Calibri" w:hAnsi="Calibri" w:cs="Calibri"/>
                <w:szCs w:val="22"/>
              </w:rPr>
              <w:t xml:space="preserve">D </w:t>
            </w:r>
            <w:r w:rsidR="003C25D1">
              <w:rPr>
                <w:rFonts w:ascii="Calibri" w:hAnsi="Calibri" w:cs="Calibri"/>
                <w:szCs w:val="22"/>
              </w:rPr>
              <w:t xml:space="preserve">odc. </w:t>
            </w:r>
            <w:r w:rsidRPr="00A460F6">
              <w:rPr>
                <w:rFonts w:ascii="Calibri" w:hAnsi="Calibri" w:cs="Calibri"/>
                <w:szCs w:val="22"/>
              </w:rPr>
              <w:t xml:space="preserve">Wińsko – </w:t>
            </w:r>
            <w:r w:rsidR="003C25D1">
              <w:rPr>
                <w:rFonts w:ascii="Calibri" w:hAnsi="Calibri" w:cs="Calibri"/>
                <w:szCs w:val="22"/>
              </w:rPr>
              <w:t>Rogów Wołowski</w:t>
            </w:r>
            <w:r w:rsidR="00834D7B">
              <w:rPr>
                <w:rFonts w:ascii="Calibri" w:hAnsi="Calibri" w:cs="Calibri"/>
                <w:szCs w:val="22"/>
              </w:rPr>
              <w:t xml:space="preserve">, dł. </w:t>
            </w:r>
            <w:r w:rsidR="003C25D1">
              <w:rPr>
                <w:rFonts w:ascii="Calibri" w:hAnsi="Calibri" w:cs="Calibri"/>
                <w:szCs w:val="22"/>
              </w:rPr>
              <w:t>1120 m</w:t>
            </w:r>
          </w:p>
        </w:tc>
        <w:tc>
          <w:tcPr>
            <w:tcW w:w="2410" w:type="dxa"/>
            <w:vAlign w:val="center"/>
          </w:tcPr>
          <w:p w14:paraId="07B3D451" w14:textId="77777777" w:rsidR="00C40394" w:rsidRPr="007F5FED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C40394" w:rsidRPr="000012B5" w14:paraId="3C97EAD1" w14:textId="77777777" w:rsidTr="00355E76">
        <w:trPr>
          <w:trHeight w:val="532"/>
        </w:trPr>
        <w:tc>
          <w:tcPr>
            <w:tcW w:w="880" w:type="dxa"/>
            <w:vAlign w:val="center"/>
          </w:tcPr>
          <w:p w14:paraId="20BCA9ED" w14:textId="193B674D" w:rsidR="00C40394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3.</w:t>
            </w:r>
          </w:p>
        </w:tc>
        <w:tc>
          <w:tcPr>
            <w:tcW w:w="5953" w:type="dxa"/>
            <w:vAlign w:val="center"/>
          </w:tcPr>
          <w:p w14:paraId="00CFA93E" w14:textId="09B9A53F" w:rsidR="00C40394" w:rsidRDefault="00C40394" w:rsidP="005D2E25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A460F6">
              <w:rPr>
                <w:rFonts w:ascii="Calibri" w:hAnsi="Calibri" w:cs="Calibri"/>
                <w:szCs w:val="22"/>
              </w:rPr>
              <w:t>Odcinek 3: DP 1</w:t>
            </w:r>
            <w:r w:rsidR="003C25D1">
              <w:rPr>
                <w:rFonts w:ascii="Calibri" w:hAnsi="Calibri" w:cs="Calibri"/>
                <w:szCs w:val="22"/>
              </w:rPr>
              <w:t>276</w:t>
            </w:r>
            <w:r w:rsidRPr="00A460F6">
              <w:rPr>
                <w:rFonts w:ascii="Calibri" w:hAnsi="Calibri" w:cs="Calibri"/>
                <w:szCs w:val="22"/>
              </w:rPr>
              <w:t xml:space="preserve">D </w:t>
            </w:r>
            <w:r w:rsidR="003C25D1">
              <w:rPr>
                <w:rFonts w:ascii="Calibri" w:hAnsi="Calibri" w:cs="Calibri"/>
                <w:szCs w:val="22"/>
              </w:rPr>
              <w:t xml:space="preserve">odc. DK 36 </w:t>
            </w:r>
            <w:r w:rsidRPr="00A460F6">
              <w:rPr>
                <w:rFonts w:ascii="Calibri" w:hAnsi="Calibri" w:cs="Calibri"/>
                <w:szCs w:val="22"/>
              </w:rPr>
              <w:t>– S</w:t>
            </w:r>
            <w:r w:rsidR="003C25D1">
              <w:rPr>
                <w:rFonts w:ascii="Calibri" w:hAnsi="Calibri" w:cs="Calibri"/>
                <w:szCs w:val="22"/>
              </w:rPr>
              <w:t xml:space="preserve">łup, </w:t>
            </w:r>
            <w:r w:rsidR="00834D7B">
              <w:rPr>
                <w:rFonts w:ascii="Calibri" w:hAnsi="Calibri" w:cs="Calibri"/>
                <w:szCs w:val="22"/>
              </w:rPr>
              <w:t xml:space="preserve">dł. </w:t>
            </w:r>
            <w:r w:rsidR="003C25D1">
              <w:rPr>
                <w:rFonts w:ascii="Calibri" w:hAnsi="Calibri" w:cs="Calibri"/>
                <w:szCs w:val="22"/>
              </w:rPr>
              <w:t>990 m</w:t>
            </w:r>
          </w:p>
        </w:tc>
        <w:tc>
          <w:tcPr>
            <w:tcW w:w="2410" w:type="dxa"/>
            <w:vAlign w:val="center"/>
          </w:tcPr>
          <w:p w14:paraId="399C4F38" w14:textId="77777777" w:rsidR="00C40394" w:rsidRPr="007F5FED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D2E25" w:rsidRPr="000012B5" w14:paraId="24FE8BBB" w14:textId="77777777" w:rsidTr="00355E76">
        <w:trPr>
          <w:trHeight w:val="532"/>
        </w:trPr>
        <w:tc>
          <w:tcPr>
            <w:tcW w:w="880" w:type="dxa"/>
            <w:vMerge w:val="restart"/>
            <w:vAlign w:val="center"/>
          </w:tcPr>
          <w:p w14:paraId="2B182034" w14:textId="3CC01F51" w:rsidR="005D2E25" w:rsidRDefault="005D2E25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4.</w:t>
            </w:r>
          </w:p>
        </w:tc>
        <w:tc>
          <w:tcPr>
            <w:tcW w:w="5953" w:type="dxa"/>
            <w:vAlign w:val="center"/>
          </w:tcPr>
          <w:p w14:paraId="57984148" w14:textId="6FC794ED" w:rsidR="005D2E25" w:rsidRDefault="005D2E25" w:rsidP="005D2E25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A460F6">
              <w:rPr>
                <w:rFonts w:ascii="Calibri" w:hAnsi="Calibri" w:cs="Calibri"/>
                <w:szCs w:val="22"/>
              </w:rPr>
              <w:t>Odcinek 4: DP 12</w:t>
            </w:r>
            <w:r>
              <w:rPr>
                <w:rFonts w:ascii="Calibri" w:hAnsi="Calibri" w:cs="Calibri"/>
                <w:szCs w:val="22"/>
              </w:rPr>
              <w:t>91</w:t>
            </w:r>
            <w:r w:rsidRPr="00A460F6">
              <w:rPr>
                <w:rFonts w:ascii="Calibri" w:hAnsi="Calibri" w:cs="Calibri"/>
                <w:szCs w:val="22"/>
              </w:rPr>
              <w:t>D</w:t>
            </w:r>
            <w:r>
              <w:rPr>
                <w:rFonts w:ascii="Calibri" w:hAnsi="Calibri" w:cs="Calibri"/>
                <w:szCs w:val="22"/>
              </w:rPr>
              <w:t xml:space="preserve"> odc. Naborów</w:t>
            </w:r>
            <w:r w:rsidRPr="00A460F6">
              <w:rPr>
                <w:rFonts w:ascii="Calibri" w:hAnsi="Calibri" w:cs="Calibri"/>
                <w:szCs w:val="22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Cs w:val="22"/>
              </w:rPr>
              <w:t>skrzyż</w:t>
            </w:r>
            <w:proofErr w:type="spellEnd"/>
            <w:r>
              <w:rPr>
                <w:rFonts w:ascii="Calibri" w:hAnsi="Calibri" w:cs="Calibri"/>
                <w:szCs w:val="22"/>
              </w:rPr>
              <w:t>. z dr. gm. na Bukowice,  dł. 990 m</w:t>
            </w:r>
          </w:p>
        </w:tc>
        <w:tc>
          <w:tcPr>
            <w:tcW w:w="2410" w:type="dxa"/>
            <w:vAlign w:val="center"/>
          </w:tcPr>
          <w:p w14:paraId="070D518F" w14:textId="77777777" w:rsidR="005D2E25" w:rsidRPr="007F5FED" w:rsidRDefault="005D2E25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D2E25" w:rsidRPr="000012B5" w14:paraId="0CF62768" w14:textId="77777777" w:rsidTr="00355E76">
        <w:trPr>
          <w:trHeight w:val="532"/>
        </w:trPr>
        <w:tc>
          <w:tcPr>
            <w:tcW w:w="880" w:type="dxa"/>
            <w:vMerge/>
            <w:vAlign w:val="center"/>
          </w:tcPr>
          <w:p w14:paraId="544341ED" w14:textId="361C912C" w:rsidR="005D2E25" w:rsidRDefault="005D2E25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953" w:type="dxa"/>
            <w:vAlign w:val="center"/>
          </w:tcPr>
          <w:p w14:paraId="3344F565" w14:textId="48998E5B" w:rsidR="005D2E25" w:rsidRDefault="005D2E25" w:rsidP="005D2E25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A460F6">
              <w:rPr>
                <w:rFonts w:ascii="Calibri" w:hAnsi="Calibri" w:cs="Calibri"/>
                <w:szCs w:val="22"/>
              </w:rPr>
              <w:t xml:space="preserve">Odcinek </w:t>
            </w:r>
            <w:r>
              <w:rPr>
                <w:rFonts w:ascii="Calibri" w:hAnsi="Calibri" w:cs="Calibri"/>
                <w:szCs w:val="22"/>
              </w:rPr>
              <w:t>4</w:t>
            </w:r>
            <w:r w:rsidRPr="00A460F6">
              <w:rPr>
                <w:rFonts w:ascii="Calibri" w:hAnsi="Calibri" w:cs="Calibri"/>
                <w:szCs w:val="22"/>
              </w:rPr>
              <w:t>: DP 1</w:t>
            </w:r>
            <w:r>
              <w:rPr>
                <w:rFonts w:ascii="Calibri" w:hAnsi="Calibri" w:cs="Calibri"/>
                <w:szCs w:val="22"/>
              </w:rPr>
              <w:t>291</w:t>
            </w:r>
            <w:r w:rsidRPr="00A460F6">
              <w:rPr>
                <w:rFonts w:ascii="Calibri" w:hAnsi="Calibri" w:cs="Calibri"/>
                <w:szCs w:val="22"/>
              </w:rPr>
              <w:t xml:space="preserve">D </w:t>
            </w:r>
            <w:r>
              <w:rPr>
                <w:rFonts w:ascii="Calibri" w:hAnsi="Calibri" w:cs="Calibri"/>
                <w:szCs w:val="22"/>
              </w:rPr>
              <w:t>m. Stobno, dł. 990 m</w:t>
            </w:r>
          </w:p>
        </w:tc>
        <w:tc>
          <w:tcPr>
            <w:tcW w:w="2410" w:type="dxa"/>
            <w:vAlign w:val="center"/>
          </w:tcPr>
          <w:p w14:paraId="7786E46D" w14:textId="77777777" w:rsidR="005D2E25" w:rsidRPr="007F5FED" w:rsidRDefault="005D2E25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C40394" w:rsidRPr="000012B5" w14:paraId="476F4E75" w14:textId="77777777" w:rsidTr="00355E76">
        <w:trPr>
          <w:trHeight w:val="532"/>
        </w:trPr>
        <w:tc>
          <w:tcPr>
            <w:tcW w:w="880" w:type="dxa"/>
            <w:vAlign w:val="center"/>
          </w:tcPr>
          <w:p w14:paraId="5A52735B" w14:textId="32D650A4" w:rsidR="00C40394" w:rsidRDefault="005D2E25" w:rsidP="005D2E25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  <w:r w:rsidR="00C40394">
              <w:rPr>
                <w:rFonts w:ascii="Calibri" w:hAnsi="Calibri" w:cs="Calibri"/>
                <w:szCs w:val="22"/>
              </w:rPr>
              <w:t>.</w:t>
            </w:r>
          </w:p>
        </w:tc>
        <w:tc>
          <w:tcPr>
            <w:tcW w:w="5953" w:type="dxa"/>
            <w:vAlign w:val="center"/>
          </w:tcPr>
          <w:p w14:paraId="28205B34" w14:textId="5556DCFC" w:rsidR="00C40394" w:rsidRDefault="00C40394" w:rsidP="005D2E25">
            <w:pPr>
              <w:spacing w:line="276" w:lineRule="auto"/>
              <w:rPr>
                <w:rFonts w:ascii="Calibri" w:hAnsi="Calibri" w:cs="Calibri"/>
                <w:szCs w:val="22"/>
              </w:rPr>
            </w:pPr>
            <w:r w:rsidRPr="00A460F6">
              <w:rPr>
                <w:rFonts w:ascii="Calibri" w:hAnsi="Calibri" w:cs="Calibri"/>
                <w:szCs w:val="22"/>
              </w:rPr>
              <w:t xml:space="preserve">Odcinek </w:t>
            </w:r>
            <w:r w:rsidR="005D2E25">
              <w:rPr>
                <w:rFonts w:ascii="Calibri" w:hAnsi="Calibri" w:cs="Calibri"/>
                <w:szCs w:val="22"/>
              </w:rPr>
              <w:t>5</w:t>
            </w:r>
            <w:r w:rsidRPr="00A460F6">
              <w:rPr>
                <w:rFonts w:ascii="Calibri" w:hAnsi="Calibri" w:cs="Calibri"/>
                <w:szCs w:val="22"/>
              </w:rPr>
              <w:t>: DP</w:t>
            </w:r>
            <w:r w:rsidR="005D2E25">
              <w:rPr>
                <w:rFonts w:ascii="Calibri" w:hAnsi="Calibri" w:cs="Calibri"/>
                <w:szCs w:val="22"/>
              </w:rPr>
              <w:t xml:space="preserve"> Prawików – Stary Dwór, m. </w:t>
            </w:r>
            <w:proofErr w:type="spellStart"/>
            <w:r w:rsidR="005D2E25">
              <w:rPr>
                <w:rFonts w:ascii="Calibri" w:hAnsi="Calibri" w:cs="Calibri"/>
                <w:szCs w:val="22"/>
              </w:rPr>
              <w:t>Pysząca</w:t>
            </w:r>
            <w:proofErr w:type="spellEnd"/>
            <w:r w:rsidR="005D2E25">
              <w:rPr>
                <w:rFonts w:ascii="Calibri" w:hAnsi="Calibri" w:cs="Calibri"/>
                <w:szCs w:val="22"/>
              </w:rPr>
              <w:t>, d</w:t>
            </w:r>
            <w:r w:rsidR="00DC7D3F">
              <w:rPr>
                <w:rFonts w:ascii="Calibri" w:hAnsi="Calibri" w:cs="Calibri"/>
                <w:szCs w:val="22"/>
              </w:rPr>
              <w:t xml:space="preserve">ł. </w:t>
            </w:r>
            <w:r w:rsidR="005D2E25">
              <w:rPr>
                <w:rFonts w:ascii="Calibri" w:hAnsi="Calibri" w:cs="Calibri"/>
                <w:szCs w:val="22"/>
              </w:rPr>
              <w:t xml:space="preserve">655 </w:t>
            </w:r>
            <w:r w:rsidR="00DC7D3F">
              <w:rPr>
                <w:rFonts w:ascii="Calibri" w:hAnsi="Calibri" w:cs="Calibri"/>
                <w:szCs w:val="22"/>
              </w:rPr>
              <w:t>m</w:t>
            </w:r>
          </w:p>
        </w:tc>
        <w:tc>
          <w:tcPr>
            <w:tcW w:w="2410" w:type="dxa"/>
            <w:vAlign w:val="center"/>
          </w:tcPr>
          <w:p w14:paraId="7C579801" w14:textId="77777777" w:rsidR="00C40394" w:rsidRPr="007F5FED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C40394" w:rsidRPr="000012B5" w14:paraId="4D5B32B8" w14:textId="77777777" w:rsidTr="00355E76">
        <w:trPr>
          <w:trHeight w:val="532"/>
        </w:trPr>
        <w:tc>
          <w:tcPr>
            <w:tcW w:w="880" w:type="dxa"/>
            <w:vAlign w:val="center"/>
          </w:tcPr>
          <w:p w14:paraId="206E222C" w14:textId="77777777" w:rsidR="00C40394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953" w:type="dxa"/>
            <w:vAlign w:val="center"/>
          </w:tcPr>
          <w:p w14:paraId="3C21B725" w14:textId="464E826B" w:rsidR="00C40394" w:rsidRPr="007F5FED" w:rsidRDefault="00C40394" w:rsidP="005D2E25">
            <w:pPr>
              <w:spacing w:line="276" w:lineRule="auto"/>
              <w:jc w:val="right"/>
              <w:rPr>
                <w:rFonts w:ascii="Calibri" w:hAnsi="Calibri" w:cs="Calibri"/>
                <w:b/>
                <w:szCs w:val="22"/>
              </w:rPr>
            </w:pPr>
            <w:r w:rsidRPr="007F5FED">
              <w:rPr>
                <w:rFonts w:ascii="Calibri" w:hAnsi="Calibri" w:cs="Calibri"/>
                <w:b/>
                <w:szCs w:val="22"/>
              </w:rPr>
              <w:t>RAZEM (suma poz. 1-</w:t>
            </w:r>
            <w:r w:rsidR="005D2E25">
              <w:rPr>
                <w:rFonts w:ascii="Calibri" w:hAnsi="Calibri" w:cs="Calibri"/>
                <w:b/>
                <w:szCs w:val="22"/>
              </w:rPr>
              <w:t>5</w:t>
            </w:r>
            <w:r w:rsidRPr="007F5FED">
              <w:rPr>
                <w:rFonts w:ascii="Calibri" w:hAnsi="Calibri" w:cs="Calibri"/>
                <w:b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 w14:paraId="747BD304" w14:textId="77777777" w:rsidR="00C40394" w:rsidRPr="007F5FED" w:rsidRDefault="00C40394" w:rsidP="00355E76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1DF5355D" w14:textId="77777777" w:rsidR="00956895" w:rsidRDefault="00956895" w:rsidP="00956895">
      <w:pPr>
        <w:pStyle w:val="Tekstblokowy1"/>
        <w:ind w:left="680"/>
        <w:rPr>
          <w:rFonts w:ascii="Calibri" w:hAnsi="Calibri" w:cs="Calibri"/>
          <w:b w:val="0"/>
          <w:bCs/>
          <w:sz w:val="22"/>
          <w:szCs w:val="22"/>
          <w:u w:val="single"/>
        </w:rPr>
      </w:pPr>
    </w:p>
    <w:p w14:paraId="40B29ABF" w14:textId="5F51DDEA" w:rsidR="00A74073" w:rsidRPr="00EB1C2D" w:rsidRDefault="00EB1C2D" w:rsidP="00BE4CE6">
      <w:pPr>
        <w:pStyle w:val="formularz"/>
        <w:rPr>
          <w:i/>
        </w:rPr>
      </w:pPr>
      <w:r>
        <w:rPr>
          <w:b/>
        </w:rPr>
        <w:t>Deklarujemy u</w:t>
      </w:r>
      <w:r w:rsidR="00573182" w:rsidRPr="008C4956">
        <w:rPr>
          <w:b/>
        </w:rPr>
        <w:t>dziel</w:t>
      </w:r>
      <w:r>
        <w:rPr>
          <w:b/>
        </w:rPr>
        <w:t>enie</w:t>
      </w:r>
      <w:r w:rsidR="00573182">
        <w:t xml:space="preserve"> ________ - miesięcznej gwarancji i rękojmi na </w:t>
      </w:r>
      <w:r>
        <w:t>przedmiot zamówienia</w:t>
      </w:r>
      <w:r w:rsidR="00A74073" w:rsidRPr="00EB1C2D">
        <w:rPr>
          <w:i/>
        </w:rPr>
        <w:t>*</w:t>
      </w:r>
    </w:p>
    <w:p w14:paraId="3E2CCC84" w14:textId="10A0A2B4" w:rsidR="000850C4" w:rsidRDefault="00A74073" w:rsidP="00EB1C2D">
      <w:pPr>
        <w:shd w:val="clear" w:color="auto" w:fill="F2F2F2" w:themeFill="background1" w:themeFillShade="F2"/>
        <w:ind w:left="340"/>
        <w:rPr>
          <w:rFonts w:asciiTheme="minorHAnsi" w:eastAsia="Segoe Print" w:hAnsiTheme="minorHAnsi" w:cstheme="minorHAnsi"/>
          <w:i/>
          <w:iCs/>
          <w:color w:val="000000"/>
        </w:rPr>
      </w:pPr>
      <w:r w:rsidRPr="00CE75E1">
        <w:rPr>
          <w:rFonts w:asciiTheme="minorHAnsi" w:hAnsiTheme="minorHAnsi" w:cstheme="minorHAnsi"/>
          <w:i/>
        </w:rPr>
        <w:t>* Zgodnie z postanowieniami rozdziału 1</w:t>
      </w:r>
      <w:r w:rsidR="008C4956" w:rsidRPr="00CE75E1">
        <w:rPr>
          <w:rFonts w:asciiTheme="minorHAnsi" w:hAnsiTheme="minorHAnsi" w:cstheme="minorHAnsi"/>
          <w:i/>
        </w:rPr>
        <w:t>9</w:t>
      </w:r>
      <w:r w:rsidRPr="00CE75E1">
        <w:rPr>
          <w:rFonts w:asciiTheme="minorHAnsi" w:hAnsiTheme="minorHAnsi" w:cstheme="minorHAnsi"/>
          <w:i/>
        </w:rPr>
        <w:t xml:space="preserve"> </w:t>
      </w:r>
      <w:r w:rsidR="008C4956" w:rsidRPr="00CE75E1">
        <w:rPr>
          <w:rFonts w:asciiTheme="minorHAnsi" w:hAnsiTheme="minorHAnsi" w:cstheme="minorHAnsi"/>
          <w:i/>
        </w:rPr>
        <w:t>ust. 4 pkt</w:t>
      </w:r>
      <w:r w:rsidRPr="00CE75E1">
        <w:rPr>
          <w:rFonts w:asciiTheme="minorHAnsi" w:hAnsiTheme="minorHAnsi" w:cstheme="minorHAnsi"/>
          <w:i/>
        </w:rPr>
        <w:t xml:space="preserve"> </w:t>
      </w:r>
      <w:r w:rsidR="008C4956" w:rsidRPr="00CE75E1">
        <w:rPr>
          <w:rFonts w:asciiTheme="minorHAnsi" w:hAnsiTheme="minorHAnsi" w:cstheme="minorHAnsi"/>
          <w:i/>
        </w:rPr>
        <w:t>2</w:t>
      </w:r>
      <w:r w:rsidRPr="00CE75E1">
        <w:rPr>
          <w:rFonts w:asciiTheme="minorHAnsi" w:hAnsiTheme="minorHAnsi" w:cstheme="minorHAnsi"/>
          <w:i/>
        </w:rPr>
        <w:t xml:space="preserve"> SWZ</w:t>
      </w:r>
      <w:r w:rsidR="00CE75E1" w:rsidRPr="00CE75E1">
        <w:rPr>
          <w:rFonts w:asciiTheme="minorHAnsi" w:hAnsiTheme="minorHAnsi" w:cstheme="minorHAnsi"/>
          <w:i/>
        </w:rPr>
        <w:t xml:space="preserve"> o</w:t>
      </w:r>
      <w:r w:rsidR="00CE75E1" w:rsidRPr="00CE75E1">
        <w:rPr>
          <w:rFonts w:asciiTheme="minorHAnsi" w:eastAsia="Segoe Print" w:hAnsiTheme="minorHAnsi" w:cstheme="minorHAnsi"/>
          <w:i/>
          <w:iCs/>
          <w:color w:val="000000"/>
        </w:rPr>
        <w:t>kres gwarancj</w:t>
      </w:r>
      <w:r w:rsidR="00EB1C2D">
        <w:rPr>
          <w:rFonts w:asciiTheme="minorHAnsi" w:eastAsia="Segoe Print" w:hAnsiTheme="minorHAnsi" w:cstheme="minorHAnsi"/>
          <w:i/>
          <w:iCs/>
          <w:color w:val="000000"/>
        </w:rPr>
        <w:t>i stanowi kryterium oceny ofert.</w:t>
      </w:r>
    </w:p>
    <w:p w14:paraId="0946BA97" w14:textId="246CCD9B" w:rsidR="00BE4CE6" w:rsidRPr="00BE4CE6" w:rsidRDefault="00EB1C2D" w:rsidP="00BE4CE6">
      <w:pPr>
        <w:shd w:val="clear" w:color="auto" w:fill="F2F2F2" w:themeFill="background1" w:themeFillShade="F2"/>
        <w:ind w:left="340"/>
        <w:jc w:val="both"/>
        <w:rPr>
          <w:rFonts w:asciiTheme="minorHAnsi" w:eastAsia="Segoe Print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</w:rPr>
        <w:t>W przypadku nieuzupełnienia Zamawiający przyjmuje, że Wykonawca oferuje minimalny wymagany okres gwarancji (</w:t>
      </w:r>
      <w:r w:rsidR="005D2E25">
        <w:rPr>
          <w:rFonts w:asciiTheme="minorHAnsi" w:hAnsiTheme="minorHAnsi" w:cstheme="minorHAnsi"/>
          <w:i/>
        </w:rPr>
        <w:t>24 m-ce</w:t>
      </w:r>
      <w:r>
        <w:rPr>
          <w:rFonts w:asciiTheme="minorHAnsi" w:hAnsiTheme="minorHAnsi" w:cstheme="minorHAnsi"/>
          <w:i/>
        </w:rPr>
        <w:t xml:space="preserve">). W przypadku zadeklarowania okresu krótszego niż </w:t>
      </w:r>
      <w:r w:rsidR="005D2E25">
        <w:rPr>
          <w:rFonts w:asciiTheme="minorHAnsi" w:hAnsiTheme="minorHAnsi" w:cstheme="minorHAnsi"/>
          <w:i/>
        </w:rPr>
        <w:t>24 m-ce</w:t>
      </w:r>
      <w:r>
        <w:rPr>
          <w:rFonts w:asciiTheme="minorHAnsi" w:hAnsiTheme="minorHAnsi" w:cstheme="minorHAnsi"/>
          <w:i/>
        </w:rPr>
        <w:t xml:space="preserve">, Zamawiający odrzuci ofertę. </w:t>
      </w:r>
    </w:p>
    <w:p w14:paraId="7970E042" w14:textId="44948CA8" w:rsidR="00BE4CE6" w:rsidRPr="00BE4CE6" w:rsidRDefault="007410AB" w:rsidP="00BE4CE6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 xml:space="preserve">, że powyższa cena zawiera wszystkie </w:t>
      </w:r>
      <w:r w:rsidR="001E6EDC">
        <w:rPr>
          <w:rFonts w:ascii="Calibri" w:hAnsi="Calibri" w:cs="Calibri"/>
          <w:sz w:val="22"/>
          <w:szCs w:val="22"/>
        </w:rPr>
        <w:t xml:space="preserve">niezbędne </w:t>
      </w:r>
      <w:r w:rsidRPr="00677920">
        <w:rPr>
          <w:rFonts w:ascii="Calibri" w:hAnsi="Calibri" w:cs="Calibri"/>
          <w:sz w:val="22"/>
          <w:szCs w:val="22"/>
        </w:rPr>
        <w:t>koszty, jakie pon</w:t>
      </w:r>
      <w:r w:rsidR="001E6EDC">
        <w:rPr>
          <w:rFonts w:ascii="Calibri" w:hAnsi="Calibri" w:cs="Calibri"/>
          <w:sz w:val="22"/>
          <w:szCs w:val="22"/>
        </w:rPr>
        <w:t>iesie</w:t>
      </w:r>
      <w:r w:rsidRPr="00677920">
        <w:rPr>
          <w:rFonts w:ascii="Calibri" w:hAnsi="Calibri" w:cs="Calibri"/>
          <w:sz w:val="22"/>
          <w:szCs w:val="22"/>
        </w:rPr>
        <w:t xml:space="preserve"> Zamawiający </w:t>
      </w:r>
      <w:r w:rsidR="001E6EDC">
        <w:rPr>
          <w:rFonts w:ascii="Calibri" w:hAnsi="Calibri" w:cs="Calibri"/>
          <w:sz w:val="22"/>
          <w:szCs w:val="22"/>
        </w:rPr>
        <w:t xml:space="preserve">za </w:t>
      </w:r>
      <w:r w:rsidR="00EB1C2D">
        <w:rPr>
          <w:rFonts w:ascii="Calibri" w:hAnsi="Calibri" w:cs="Calibri"/>
          <w:sz w:val="22"/>
          <w:szCs w:val="22"/>
        </w:rPr>
        <w:t xml:space="preserve">wykonaną i zakończoną </w:t>
      </w:r>
      <w:r w:rsidR="001E6EDC">
        <w:rPr>
          <w:rFonts w:ascii="Calibri" w:hAnsi="Calibri" w:cs="Calibri"/>
          <w:sz w:val="22"/>
          <w:szCs w:val="22"/>
        </w:rPr>
        <w:t>realizację przedmiotu zamówienia</w:t>
      </w:r>
      <w:r w:rsidR="00EB1C2D">
        <w:rPr>
          <w:rFonts w:ascii="Calibri" w:hAnsi="Calibri" w:cs="Calibri"/>
          <w:sz w:val="22"/>
          <w:szCs w:val="22"/>
        </w:rPr>
        <w:t>.</w:t>
      </w:r>
    </w:p>
    <w:p w14:paraId="064D4F08" w14:textId="751F58D9" w:rsidR="00BE4CE6" w:rsidRPr="00BE4CE6" w:rsidRDefault="007410AB" w:rsidP="00BE4CE6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 w:rsidRPr="00EB1C2D">
        <w:rPr>
          <w:rFonts w:ascii="Calibri" w:hAnsi="Calibri" w:cs="Calibri"/>
          <w:b/>
          <w:sz w:val="22"/>
          <w:szCs w:val="22"/>
        </w:rPr>
        <w:t>Zobowiązujemy</w:t>
      </w:r>
      <w:r w:rsidRPr="00EB1C2D">
        <w:rPr>
          <w:rFonts w:ascii="Calibri" w:hAnsi="Calibri" w:cs="Calibri"/>
          <w:sz w:val="22"/>
          <w:szCs w:val="22"/>
        </w:rPr>
        <w:t xml:space="preserve"> </w:t>
      </w:r>
      <w:r w:rsidRPr="00EB1C2D">
        <w:rPr>
          <w:rFonts w:ascii="Calibri" w:hAnsi="Calibri" w:cs="Calibri"/>
          <w:b/>
          <w:sz w:val="22"/>
          <w:szCs w:val="22"/>
        </w:rPr>
        <w:t>się</w:t>
      </w:r>
      <w:r w:rsidRPr="00EB1C2D">
        <w:rPr>
          <w:rFonts w:ascii="Calibri" w:hAnsi="Calibri" w:cs="Calibri"/>
          <w:sz w:val="22"/>
          <w:szCs w:val="22"/>
        </w:rPr>
        <w:t xml:space="preserve"> do wykonania przedmiotu </w:t>
      </w:r>
      <w:r w:rsidR="001E6EDC" w:rsidRPr="00EB1C2D">
        <w:rPr>
          <w:rFonts w:ascii="Calibri" w:hAnsi="Calibri" w:cs="Calibri"/>
          <w:sz w:val="22"/>
          <w:szCs w:val="22"/>
        </w:rPr>
        <w:t>zam</w:t>
      </w:r>
      <w:r w:rsidR="00CE75E1" w:rsidRPr="00EB1C2D">
        <w:rPr>
          <w:rFonts w:ascii="Calibri" w:hAnsi="Calibri" w:cs="Calibri"/>
          <w:sz w:val="22"/>
          <w:szCs w:val="22"/>
        </w:rPr>
        <w:t>ó</w:t>
      </w:r>
      <w:r w:rsidR="001E6EDC" w:rsidRPr="00EB1C2D">
        <w:rPr>
          <w:rFonts w:ascii="Calibri" w:hAnsi="Calibri" w:cs="Calibri"/>
          <w:sz w:val="22"/>
          <w:szCs w:val="22"/>
        </w:rPr>
        <w:t>wienia</w:t>
      </w:r>
      <w:r w:rsidR="00EB1C2D" w:rsidRPr="00EB1C2D">
        <w:rPr>
          <w:rFonts w:ascii="Calibri" w:hAnsi="Calibri" w:cs="Calibri"/>
          <w:sz w:val="22"/>
          <w:szCs w:val="22"/>
        </w:rPr>
        <w:t xml:space="preserve"> w terminie wymaganym przez </w:t>
      </w:r>
      <w:r w:rsidR="00EB1C2D">
        <w:rPr>
          <w:rFonts w:ascii="Calibri" w:hAnsi="Calibri" w:cs="Calibri"/>
          <w:sz w:val="22"/>
          <w:szCs w:val="22"/>
        </w:rPr>
        <w:t>Z</w:t>
      </w:r>
      <w:r w:rsidR="00EB1C2D" w:rsidRPr="00EB1C2D">
        <w:rPr>
          <w:rFonts w:ascii="Calibri" w:hAnsi="Calibri" w:cs="Calibri"/>
          <w:sz w:val="22"/>
          <w:szCs w:val="22"/>
        </w:rPr>
        <w:t>amawiającego</w:t>
      </w:r>
      <w:r w:rsidR="00BE4CE6">
        <w:rPr>
          <w:rFonts w:ascii="Calibri" w:hAnsi="Calibri" w:cs="Calibri"/>
          <w:sz w:val="22"/>
          <w:szCs w:val="22"/>
        </w:rPr>
        <w:t>.</w:t>
      </w:r>
    </w:p>
    <w:p w14:paraId="756660E0" w14:textId="69135DA1" w:rsidR="00BE4CE6" w:rsidRPr="003908E3" w:rsidRDefault="0036041A" w:rsidP="00BE4CE6">
      <w:pPr>
        <w:pStyle w:val="Zwykytekst1"/>
        <w:numPr>
          <w:ilvl w:val="0"/>
          <w:numId w:val="9"/>
        </w:numPr>
        <w:jc w:val="both"/>
      </w:pPr>
      <w:r w:rsidRPr="003908E3">
        <w:rPr>
          <w:rFonts w:ascii="Calibri" w:hAnsi="Calibri"/>
          <w:b/>
          <w:sz w:val="22"/>
          <w:szCs w:val="22"/>
          <w:lang w:eastAsia="en-US"/>
        </w:rPr>
        <w:t>Oświadczam</w:t>
      </w:r>
      <w:r>
        <w:rPr>
          <w:rFonts w:ascii="Calibri" w:hAnsi="Calibri"/>
          <w:b/>
          <w:sz w:val="22"/>
          <w:szCs w:val="22"/>
          <w:lang w:eastAsia="en-US"/>
        </w:rPr>
        <w:t>y</w:t>
      </w:r>
      <w:r w:rsidRPr="00F67971">
        <w:rPr>
          <w:rFonts w:ascii="Calibri" w:hAnsi="Calibri"/>
          <w:sz w:val="22"/>
          <w:szCs w:val="22"/>
          <w:lang w:eastAsia="en-US"/>
        </w:rPr>
        <w:t>, że zapozna</w:t>
      </w:r>
      <w:r>
        <w:rPr>
          <w:rFonts w:ascii="Calibri" w:hAnsi="Calibri"/>
          <w:sz w:val="22"/>
          <w:szCs w:val="22"/>
          <w:lang w:eastAsia="en-US"/>
        </w:rPr>
        <w:t>liśmy</w:t>
      </w:r>
      <w:r w:rsidRPr="00F67971">
        <w:rPr>
          <w:rFonts w:ascii="Calibri" w:hAnsi="Calibri"/>
          <w:sz w:val="22"/>
          <w:szCs w:val="22"/>
          <w:lang w:eastAsia="en-US"/>
        </w:rPr>
        <w:t xml:space="preserve"> się z</w:t>
      </w:r>
      <w:r w:rsidR="00EB1C2D">
        <w:rPr>
          <w:rFonts w:ascii="Calibri" w:hAnsi="Calibri"/>
          <w:sz w:val="22"/>
          <w:szCs w:val="22"/>
          <w:lang w:eastAsia="en-US"/>
        </w:rPr>
        <w:t xml:space="preserve"> treścią </w:t>
      </w:r>
      <w:r w:rsidRPr="00F67971">
        <w:rPr>
          <w:rFonts w:ascii="Calibri" w:hAnsi="Calibri"/>
          <w:sz w:val="22"/>
          <w:szCs w:val="22"/>
          <w:lang w:eastAsia="en-US"/>
        </w:rPr>
        <w:t>specyfikacj</w:t>
      </w:r>
      <w:r w:rsidR="0015541F">
        <w:rPr>
          <w:rFonts w:ascii="Calibri" w:hAnsi="Calibri"/>
          <w:sz w:val="22"/>
          <w:szCs w:val="22"/>
          <w:lang w:eastAsia="en-US"/>
        </w:rPr>
        <w:t>i</w:t>
      </w:r>
      <w:r w:rsidRPr="00F67971">
        <w:rPr>
          <w:rFonts w:ascii="Calibri" w:hAnsi="Calibri"/>
          <w:sz w:val="22"/>
          <w:szCs w:val="22"/>
          <w:lang w:eastAsia="en-US"/>
        </w:rPr>
        <w:t xml:space="preserve"> warunków zamówienia i nie wnosimy do niej zastrzeżeń oraz zdobyliśmy konieczne informacje </w:t>
      </w:r>
      <w:r>
        <w:rPr>
          <w:rFonts w:ascii="Calibri" w:hAnsi="Calibri"/>
          <w:sz w:val="22"/>
          <w:szCs w:val="22"/>
          <w:lang w:eastAsia="en-US"/>
        </w:rPr>
        <w:t>niezbędne</w:t>
      </w:r>
      <w:r w:rsidRPr="00F67971">
        <w:rPr>
          <w:rFonts w:ascii="Calibri" w:hAnsi="Calibri"/>
          <w:sz w:val="22"/>
          <w:szCs w:val="22"/>
          <w:lang w:eastAsia="en-US"/>
        </w:rPr>
        <w:t xml:space="preserve"> do właściwego przygotowania oferty oraz wykonania zamówienia</w:t>
      </w:r>
      <w:r>
        <w:rPr>
          <w:rFonts w:ascii="Calibri" w:hAnsi="Calibri"/>
          <w:sz w:val="22"/>
          <w:szCs w:val="22"/>
          <w:lang w:eastAsia="en-US"/>
        </w:rPr>
        <w:t>.</w:t>
      </w:r>
    </w:p>
    <w:p w14:paraId="45AA19F6" w14:textId="725D245F" w:rsidR="00BE4CE6" w:rsidRDefault="0036041A" w:rsidP="00BE4CE6">
      <w:pPr>
        <w:pStyle w:val="Zwykytekst1"/>
        <w:numPr>
          <w:ilvl w:val="0"/>
          <w:numId w:val="9"/>
        </w:numPr>
        <w:jc w:val="both"/>
      </w:pPr>
      <w:r>
        <w:rPr>
          <w:rFonts w:ascii="Calibri" w:hAnsi="Calibri" w:cs="Calibri"/>
          <w:b/>
          <w:sz w:val="22"/>
          <w:szCs w:val="22"/>
        </w:rPr>
        <w:t>Oświadczamy,</w:t>
      </w:r>
      <w:r>
        <w:rPr>
          <w:rFonts w:ascii="Calibri" w:hAnsi="Calibri" w:cs="Calibri"/>
          <w:sz w:val="22"/>
          <w:szCs w:val="22"/>
        </w:rPr>
        <w:t xml:space="preserve"> że projekt umowy, stanowiący załącznik do SWZ, został przez nas zaakceptowany w całości i bez zastrzeżeń </w:t>
      </w:r>
      <w:r w:rsidR="0013777D"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z w:val="22"/>
          <w:szCs w:val="22"/>
        </w:rPr>
        <w:t>zobowiązujemy się w przypadku wyboru naszej oferty</w:t>
      </w:r>
      <w:r w:rsidR="0013777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zawarcia umowy na zaproponowanych warunkach, w miejscu i terminie wyznaczonym przez Zamawiającego.</w:t>
      </w:r>
    </w:p>
    <w:p w14:paraId="4D4AC82A" w14:textId="0AD19998" w:rsidR="00BE4CE6" w:rsidRPr="00BE4CE6" w:rsidRDefault="00CC7E5D" w:rsidP="00BE4CE6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7E5D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CC7E5D">
        <w:rPr>
          <w:rFonts w:asciiTheme="minorHAnsi" w:hAnsiTheme="minorHAnsi" w:cstheme="minorHAnsi"/>
          <w:sz w:val="22"/>
          <w:szCs w:val="22"/>
        </w:rPr>
        <w:t>że</w:t>
      </w:r>
      <w:r w:rsidRPr="00CC7E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C7E5D">
        <w:rPr>
          <w:rFonts w:asciiTheme="minorHAnsi" w:hAnsiTheme="minorHAnsi" w:cstheme="minorHAnsi"/>
          <w:sz w:val="22"/>
          <w:szCs w:val="22"/>
        </w:rPr>
        <w:t xml:space="preserve">jesteśmy związani ofertą przez okres </w:t>
      </w:r>
      <w:r w:rsidR="0015541F">
        <w:rPr>
          <w:rFonts w:asciiTheme="minorHAnsi" w:hAnsiTheme="minorHAnsi" w:cstheme="minorHAnsi"/>
          <w:sz w:val="22"/>
          <w:szCs w:val="22"/>
        </w:rPr>
        <w:t xml:space="preserve">wskazany w </w:t>
      </w:r>
      <w:r w:rsidRPr="00CC7E5D">
        <w:rPr>
          <w:rFonts w:asciiTheme="minorHAnsi" w:hAnsiTheme="minorHAnsi" w:cstheme="minorHAnsi"/>
          <w:sz w:val="22"/>
          <w:szCs w:val="22"/>
        </w:rPr>
        <w:t>SWZ.</w:t>
      </w:r>
    </w:p>
    <w:p w14:paraId="665AC452" w14:textId="1C682315" w:rsidR="00BE4CE6" w:rsidRPr="00BE4CE6" w:rsidRDefault="0015541F" w:rsidP="00BE4CE6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>
        <w:rPr>
          <w:rFonts w:asciiTheme="minorHAnsi" w:hAnsiTheme="minorHAnsi" w:cstheme="minorHAnsi"/>
          <w:sz w:val="22"/>
          <w:szCs w:val="22"/>
        </w:rPr>
        <w:t>że nie uczestniczymy jako Wykonawca w jakiejkolwiek innej ofercie złożonej w celu udzielenia niniejszego zamówienia.</w:t>
      </w:r>
    </w:p>
    <w:p w14:paraId="5BD51533" w14:textId="711665CE" w:rsidR="000706A9" w:rsidRPr="00CC7E5D" w:rsidRDefault="000706A9" w:rsidP="0087037E">
      <w:pPr>
        <w:numPr>
          <w:ilvl w:val="0"/>
          <w:numId w:val="9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C7E5D">
        <w:rPr>
          <w:rFonts w:ascii="Calibri" w:hAnsi="Calibri"/>
          <w:b/>
          <w:sz w:val="22"/>
          <w:szCs w:val="22"/>
        </w:rPr>
        <w:t>Oświadcz</w:t>
      </w:r>
      <w:r w:rsidR="00CC7E5D" w:rsidRPr="00CC7E5D">
        <w:rPr>
          <w:rFonts w:ascii="Calibri" w:hAnsi="Calibri"/>
          <w:b/>
          <w:sz w:val="22"/>
          <w:szCs w:val="22"/>
        </w:rPr>
        <w:t xml:space="preserve">enie </w:t>
      </w:r>
      <w:r w:rsidR="00CC7E5D" w:rsidRPr="00CC7E5D">
        <w:rPr>
          <w:rFonts w:ascii="Calibri" w:hAnsi="Calibri"/>
          <w:sz w:val="22"/>
          <w:szCs w:val="22"/>
        </w:rPr>
        <w:t>dotyczące podwykonawstwa (</w:t>
      </w:r>
      <w:r w:rsidR="00CC7E5D" w:rsidRPr="00CC7E5D">
        <w:rPr>
          <w:rFonts w:ascii="Calibri" w:hAnsi="Calibri"/>
          <w:sz w:val="22"/>
          <w:szCs w:val="22"/>
          <w:u w:val="single"/>
        </w:rPr>
        <w:t>należy zaznaczyć właściwy kwadrat</w:t>
      </w:r>
      <w:r w:rsidR="00CC7E5D" w:rsidRPr="00CC7E5D">
        <w:rPr>
          <w:rFonts w:ascii="Calibri" w:hAnsi="Calibri"/>
          <w:sz w:val="22"/>
          <w:szCs w:val="22"/>
        </w:rPr>
        <w:t>)</w:t>
      </w:r>
      <w:r w:rsidR="00B20D56">
        <w:rPr>
          <w:rFonts w:ascii="Calibri" w:hAnsi="Calibri"/>
          <w:sz w:val="22"/>
          <w:szCs w:val="22"/>
        </w:rPr>
        <w:t>:</w:t>
      </w:r>
    </w:p>
    <w:p w14:paraId="32134FFE" w14:textId="161D2F5E" w:rsidR="00CC7E5D" w:rsidRPr="00CC7E5D" w:rsidRDefault="00CC7E5D" w:rsidP="0087037E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jc w:val="both"/>
      </w:pPr>
      <w:r w:rsidRPr="00CC7E5D">
        <w:rPr>
          <w:bCs/>
        </w:rPr>
        <w:lastRenderedPageBreak/>
        <w:t>Nie zamierza</w:t>
      </w:r>
      <w:r>
        <w:rPr>
          <w:bCs/>
        </w:rPr>
        <w:t>m</w:t>
      </w:r>
      <w:r w:rsidRPr="00CC7E5D">
        <w:rPr>
          <w:bCs/>
        </w:rPr>
        <w:t xml:space="preserve">y  powierzyć podwykonawcom żadnej części zamówienia           </w:t>
      </w:r>
    </w:p>
    <w:p w14:paraId="56150A36" w14:textId="3DB05002" w:rsidR="000706A9" w:rsidRPr="0087037E" w:rsidRDefault="00CC7E5D" w:rsidP="0087037E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jc w:val="both"/>
        <w:rPr>
          <w:rStyle w:val="Znakiprzypiswdolnych"/>
          <w:rFonts w:cs="Times New Roman"/>
          <w:sz w:val="22"/>
          <w:vertAlign w:val="baseline"/>
        </w:rPr>
      </w:pPr>
      <w:r w:rsidRPr="00CC7E5D">
        <w:rPr>
          <w:bCs/>
        </w:rPr>
        <w:t>Zamierzamy następujące części zamówienia powierzyć podwykonawcom:</w:t>
      </w:r>
      <w:r w:rsidRPr="00CC7E5D">
        <w:rPr>
          <w:i/>
        </w:rPr>
        <w:t xml:space="preserve"> </w:t>
      </w:r>
    </w:p>
    <w:tbl>
      <w:tblPr>
        <w:tblW w:w="90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09"/>
        <w:gridCol w:w="4265"/>
      </w:tblGrid>
      <w:tr w:rsidR="003559DA" w:rsidRPr="00F67971" w14:paraId="6B4D4821" w14:textId="77777777" w:rsidTr="00097DE1">
        <w:tc>
          <w:tcPr>
            <w:tcW w:w="511" w:type="dxa"/>
            <w:shd w:val="clear" w:color="auto" w:fill="F2F2F2" w:themeFill="background1" w:themeFillShade="F2"/>
            <w:vAlign w:val="center"/>
          </w:tcPr>
          <w:p w14:paraId="6CBE6AE9" w14:textId="77777777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</w:t>
            </w:r>
            <w:r w:rsidRPr="00F67971">
              <w:rPr>
                <w:rFonts w:ascii="Calibri" w:hAnsi="Calibri"/>
              </w:rPr>
              <w:t>p.</w:t>
            </w:r>
          </w:p>
        </w:tc>
        <w:tc>
          <w:tcPr>
            <w:tcW w:w="4309" w:type="dxa"/>
            <w:shd w:val="clear" w:color="auto" w:fill="F2F2F2" w:themeFill="background1" w:themeFillShade="F2"/>
            <w:vAlign w:val="center"/>
          </w:tcPr>
          <w:p w14:paraId="60187011" w14:textId="77777777" w:rsidR="003559DA" w:rsidRPr="00F67971" w:rsidRDefault="003559DA" w:rsidP="006D3452">
            <w:pPr>
              <w:jc w:val="center"/>
              <w:rPr>
                <w:rFonts w:ascii="Calibri" w:hAnsi="Calibri"/>
                <w:i/>
              </w:rPr>
            </w:pPr>
            <w:r w:rsidRPr="00F67971">
              <w:rPr>
                <w:rFonts w:ascii="Calibri" w:hAnsi="Calibri"/>
              </w:rPr>
              <w:t xml:space="preserve">Część zamówienia </w:t>
            </w:r>
            <w:r w:rsidRPr="00F67971">
              <w:rPr>
                <w:rFonts w:ascii="Calibri" w:hAnsi="Calibri"/>
                <w:i/>
              </w:rPr>
              <w:t>(określić wyraźnie zakres prac, które zostaną wykonane przez podwykonawców)</w:t>
            </w:r>
          </w:p>
        </w:tc>
        <w:tc>
          <w:tcPr>
            <w:tcW w:w="4265" w:type="dxa"/>
            <w:shd w:val="clear" w:color="auto" w:fill="F2F2F2" w:themeFill="background1" w:themeFillShade="F2"/>
            <w:vAlign w:val="center"/>
          </w:tcPr>
          <w:p w14:paraId="409FAB59" w14:textId="77777777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 w:rsidRPr="00F67971">
              <w:rPr>
                <w:rFonts w:ascii="Calibri" w:hAnsi="Calibri"/>
              </w:rPr>
              <w:t>Nazwa podwykonawcy</w:t>
            </w:r>
          </w:p>
          <w:p w14:paraId="18EA3057" w14:textId="487D5936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 w:rsidRPr="00F67971">
              <w:rPr>
                <w:rFonts w:ascii="Calibri" w:hAnsi="Calibri"/>
                <w:i/>
              </w:rPr>
              <w:t>(jeśli jest już znany)</w:t>
            </w:r>
          </w:p>
        </w:tc>
      </w:tr>
      <w:tr w:rsidR="003559DA" w:rsidRPr="00F67971" w14:paraId="19CA4E6D" w14:textId="77777777" w:rsidTr="00AF4D2C">
        <w:trPr>
          <w:trHeight w:val="397"/>
        </w:trPr>
        <w:tc>
          <w:tcPr>
            <w:tcW w:w="511" w:type="dxa"/>
            <w:shd w:val="clear" w:color="auto" w:fill="auto"/>
          </w:tcPr>
          <w:p w14:paraId="0ED5019E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09" w:type="dxa"/>
            <w:shd w:val="clear" w:color="auto" w:fill="auto"/>
          </w:tcPr>
          <w:p w14:paraId="1CABC5F8" w14:textId="77777777" w:rsidR="003559DA" w:rsidRPr="00B61095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4D67E15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5" w:type="dxa"/>
            <w:shd w:val="clear" w:color="auto" w:fill="auto"/>
          </w:tcPr>
          <w:p w14:paraId="75B0C6DF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ABD0422" w14:textId="2D8D90CB" w:rsidR="00CC7E5D" w:rsidRPr="00BE4CE6" w:rsidRDefault="00CC7E5D" w:rsidP="00BE4CE6">
      <w:pPr>
        <w:pStyle w:val="Bezodstpw"/>
        <w:shd w:val="clear" w:color="auto" w:fill="F2F2F2" w:themeFill="background1" w:themeFillShade="F2"/>
        <w:ind w:left="340" w:firstLine="5"/>
        <w:rPr>
          <w:rFonts w:cstheme="minorHAnsi"/>
          <w:i/>
          <w:sz w:val="20"/>
          <w:szCs w:val="20"/>
        </w:rPr>
      </w:pPr>
      <w:r w:rsidRPr="00BE4CE6">
        <w:rPr>
          <w:rFonts w:cstheme="minorHAnsi"/>
          <w:i/>
          <w:sz w:val="20"/>
          <w:szCs w:val="20"/>
        </w:rPr>
        <w:t>(</w:t>
      </w:r>
      <w:r w:rsidR="00BE4CE6">
        <w:rPr>
          <w:rFonts w:cstheme="minorHAnsi"/>
          <w:i/>
          <w:sz w:val="20"/>
          <w:szCs w:val="20"/>
        </w:rPr>
        <w:t>W</w:t>
      </w:r>
      <w:r w:rsidRPr="00BE4CE6">
        <w:rPr>
          <w:rFonts w:cstheme="minorHAnsi"/>
          <w:i/>
          <w:sz w:val="20"/>
          <w:szCs w:val="20"/>
        </w:rPr>
        <w:t>ypełnić, jeżeli Wykonawca zamierza powierzyć prace podwykonawcom</w:t>
      </w:r>
      <w:r w:rsidR="00BE4CE6" w:rsidRPr="00BE4CE6">
        <w:rPr>
          <w:i/>
          <w:sz w:val="20"/>
          <w:szCs w:val="20"/>
        </w:rPr>
        <w:t>. Jeżeli wykonawca zostawi ten punkt formularza nie wypełniony (puste pole), Zamawiający uzna, iż zamówienie zostanie wykonane bez udziału podwykonawców</w:t>
      </w:r>
      <w:r w:rsidRPr="00BE4CE6">
        <w:rPr>
          <w:rFonts w:cstheme="minorHAnsi"/>
          <w:i/>
          <w:sz w:val="20"/>
          <w:szCs w:val="20"/>
        </w:rPr>
        <w:t>)</w:t>
      </w:r>
    </w:p>
    <w:p w14:paraId="3F79D70F" w14:textId="77777777" w:rsidR="007410AB" w:rsidRDefault="007410AB" w:rsidP="007410AB">
      <w:pPr>
        <w:spacing w:line="276" w:lineRule="auto"/>
        <w:jc w:val="both"/>
        <w:rPr>
          <w:szCs w:val="22"/>
        </w:rPr>
      </w:pPr>
    </w:p>
    <w:p w14:paraId="77ECCE50" w14:textId="3B542924" w:rsidR="00CC7E5D" w:rsidRPr="00CC7E5D" w:rsidRDefault="00CC7E5D" w:rsidP="0087037E">
      <w:pPr>
        <w:widowControl w:val="0"/>
        <w:numPr>
          <w:ilvl w:val="0"/>
          <w:numId w:val="9"/>
        </w:numPr>
        <w:tabs>
          <w:tab w:val="clear" w:pos="360"/>
          <w:tab w:val="left" w:pos="426"/>
          <w:tab w:val="num" w:pos="720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C7E5D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Pr="00CC7E5D">
        <w:rPr>
          <w:rFonts w:asciiTheme="minorHAnsi" w:hAnsiTheme="minorHAnsi" w:cstheme="minorHAnsi"/>
          <w:sz w:val="22"/>
          <w:szCs w:val="22"/>
        </w:rPr>
        <w:t>dotyczące polegania na zdolnościach lub sytuacji innych podmiotów na zasadach określonych w art. 118 ust. 1 ustawy Prawo zamówień publicznych</w:t>
      </w:r>
      <w:r w:rsidR="00B20D56">
        <w:rPr>
          <w:rFonts w:asciiTheme="minorHAnsi" w:hAnsiTheme="minorHAnsi" w:cstheme="minorHAnsi"/>
          <w:sz w:val="22"/>
          <w:szCs w:val="22"/>
        </w:rPr>
        <w:t xml:space="preserve"> </w:t>
      </w:r>
      <w:r w:rsidR="00B20D56" w:rsidRPr="00CC7E5D">
        <w:rPr>
          <w:rFonts w:ascii="Calibri" w:hAnsi="Calibri"/>
          <w:sz w:val="22"/>
          <w:szCs w:val="22"/>
        </w:rPr>
        <w:t>(</w:t>
      </w:r>
      <w:r w:rsidR="00B20D56" w:rsidRPr="00CC7E5D">
        <w:rPr>
          <w:rFonts w:ascii="Calibri" w:hAnsi="Calibri"/>
          <w:sz w:val="22"/>
          <w:szCs w:val="22"/>
          <w:u w:val="single"/>
        </w:rPr>
        <w:t>należy zaznaczyć właściwy kwadrat</w:t>
      </w:r>
      <w:r w:rsidR="00B20D56" w:rsidRPr="00CC7E5D">
        <w:rPr>
          <w:rFonts w:ascii="Calibri" w:hAnsi="Calibri"/>
          <w:sz w:val="22"/>
          <w:szCs w:val="22"/>
        </w:rPr>
        <w:t>)</w:t>
      </w:r>
      <w:r w:rsidRPr="00CC7E5D">
        <w:rPr>
          <w:rFonts w:asciiTheme="minorHAnsi" w:hAnsiTheme="minorHAnsi" w:cstheme="minorHAnsi"/>
          <w:sz w:val="22"/>
          <w:szCs w:val="22"/>
        </w:rPr>
        <w:t>:</w:t>
      </w:r>
    </w:p>
    <w:p w14:paraId="52B3BCEF" w14:textId="777676EA" w:rsidR="00CC7E5D" w:rsidRPr="00B20D56" w:rsidRDefault="00CC7E5D" w:rsidP="0087037E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jc w:val="both"/>
        <w:rPr>
          <w:rFonts w:asciiTheme="minorHAnsi" w:hAnsiTheme="minorHAnsi" w:cstheme="minorHAnsi"/>
        </w:rPr>
      </w:pPr>
      <w:r w:rsidRPr="00B20D56">
        <w:rPr>
          <w:rFonts w:asciiTheme="minorHAnsi" w:hAnsiTheme="minorHAnsi" w:cstheme="minorHAnsi"/>
          <w:bCs/>
        </w:rPr>
        <w:t>Nie zamierzam</w:t>
      </w:r>
      <w:r w:rsidR="00B20D56" w:rsidRPr="00B20D56">
        <w:rPr>
          <w:rFonts w:asciiTheme="minorHAnsi" w:hAnsiTheme="minorHAnsi" w:cstheme="minorHAnsi"/>
          <w:bCs/>
        </w:rPr>
        <w:t>y</w:t>
      </w:r>
      <w:r w:rsidRPr="00B20D56">
        <w:rPr>
          <w:rFonts w:asciiTheme="minorHAnsi" w:hAnsiTheme="minorHAnsi" w:cstheme="minorHAnsi"/>
          <w:bCs/>
        </w:rPr>
        <w:t xml:space="preserve">  polegać na </w:t>
      </w:r>
      <w:r w:rsidRPr="00B20D56">
        <w:rPr>
          <w:rFonts w:asciiTheme="minorHAnsi" w:hAnsiTheme="minorHAnsi" w:cstheme="minorHAnsi"/>
        </w:rPr>
        <w:t xml:space="preserve"> zdolnościach lub sytuacji innych podmiotów</w:t>
      </w:r>
      <w:r w:rsidRPr="00B20D56">
        <w:rPr>
          <w:rFonts w:asciiTheme="minorHAnsi" w:hAnsiTheme="minorHAnsi" w:cstheme="minorHAnsi"/>
          <w:bCs/>
        </w:rPr>
        <w:t xml:space="preserve">           </w:t>
      </w:r>
    </w:p>
    <w:p w14:paraId="47780006" w14:textId="5ABFBAEE" w:rsidR="0013777D" w:rsidRPr="0015541F" w:rsidRDefault="00CC7E5D" w:rsidP="0015541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jc w:val="both"/>
        <w:rPr>
          <w:bCs/>
        </w:rPr>
      </w:pPr>
      <w:r w:rsidRPr="0013777D">
        <w:rPr>
          <w:rFonts w:asciiTheme="minorHAnsi" w:hAnsiTheme="minorHAnsi" w:cstheme="minorHAnsi"/>
          <w:bCs/>
        </w:rPr>
        <w:t xml:space="preserve">Zamierzamy polegać na </w:t>
      </w:r>
      <w:r w:rsidRPr="0013777D">
        <w:rPr>
          <w:rFonts w:asciiTheme="minorHAnsi" w:hAnsiTheme="minorHAnsi" w:cstheme="minorHAnsi"/>
        </w:rPr>
        <w:t xml:space="preserve"> zdolnościach lub sytuacji innych podmiotów</w:t>
      </w:r>
      <w:r w:rsidR="0015541F">
        <w:rPr>
          <w:rFonts w:asciiTheme="minorHAnsi" w:hAnsiTheme="minorHAnsi" w:cstheme="minorHAnsi"/>
        </w:rPr>
        <w:t xml:space="preserve"> </w:t>
      </w:r>
      <w:r w:rsidR="0013777D" w:rsidRPr="0015541F">
        <w:rPr>
          <w:rFonts w:asciiTheme="minorHAnsi" w:hAnsiTheme="minorHAnsi" w:cstheme="minorHAnsi"/>
        </w:rPr>
        <w:t>i do oferty załączamy odpowiednie zobowiązanie.</w:t>
      </w:r>
    </w:p>
    <w:p w14:paraId="5DE7F2F6" w14:textId="1E47BA9A" w:rsidR="00B20D56" w:rsidRPr="0013777D" w:rsidRDefault="00B20D56" w:rsidP="0013777D">
      <w:pPr>
        <w:widowControl w:val="0"/>
        <w:numPr>
          <w:ilvl w:val="0"/>
          <w:numId w:val="9"/>
        </w:numPr>
        <w:tabs>
          <w:tab w:val="clear" w:pos="360"/>
          <w:tab w:val="left" w:pos="426"/>
          <w:tab w:val="num" w:pos="720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777D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3777D">
        <w:rPr>
          <w:rFonts w:asciiTheme="minorHAnsi" w:hAnsiTheme="minorHAnsi" w:cstheme="minorHAnsi"/>
          <w:sz w:val="22"/>
          <w:szCs w:val="22"/>
        </w:rPr>
        <w:t xml:space="preserve">, że na podstawie art. 18 ust. 3 </w:t>
      </w:r>
      <w:r w:rsidR="0013777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1377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3777D" w:rsidRPr="0013777D">
        <w:rPr>
          <w:rFonts w:asciiTheme="minorHAnsi" w:hAnsiTheme="minorHAnsi" w:cstheme="minorHAnsi"/>
          <w:sz w:val="22"/>
          <w:szCs w:val="22"/>
        </w:rPr>
        <w:t xml:space="preserve"> (</w:t>
      </w:r>
      <w:r w:rsidR="0013777D" w:rsidRPr="0013777D">
        <w:rPr>
          <w:rFonts w:asciiTheme="minorHAnsi" w:hAnsiTheme="minorHAnsi" w:cstheme="minorHAnsi"/>
          <w:sz w:val="22"/>
          <w:szCs w:val="22"/>
          <w:u w:val="single"/>
        </w:rPr>
        <w:t>należy zaznaczyć właściwy kwadrat</w:t>
      </w:r>
      <w:r w:rsidR="0013777D" w:rsidRPr="0013777D">
        <w:rPr>
          <w:rFonts w:asciiTheme="minorHAnsi" w:hAnsiTheme="minorHAnsi" w:cstheme="minorHAnsi"/>
          <w:sz w:val="22"/>
          <w:szCs w:val="22"/>
        </w:rPr>
        <w:t>):</w:t>
      </w:r>
    </w:p>
    <w:p w14:paraId="2660A57B" w14:textId="7117ADBF" w:rsidR="00B20D56" w:rsidRPr="00B20D56" w:rsidRDefault="00B20D56" w:rsidP="0087037E">
      <w:pPr>
        <w:pStyle w:val="Bezodstpw"/>
        <w:numPr>
          <w:ilvl w:val="0"/>
          <w:numId w:val="20"/>
        </w:numPr>
      </w:pPr>
      <w:r w:rsidRPr="00B20D56">
        <w:t xml:space="preserve">żadne z informacji zawartych w ofercie oraz załączonych do niej dokumentach, nie stanowią </w:t>
      </w:r>
      <w:r>
        <w:t xml:space="preserve"> </w:t>
      </w:r>
      <w:r w:rsidRPr="00B20D56">
        <w:t>tajemnicy przedsiębiorstwa w rozumieniu przepisów o zwalczaniu nieuczciwej konkurencji,</w:t>
      </w:r>
    </w:p>
    <w:p w14:paraId="64B9188D" w14:textId="2FADACC3" w:rsidR="00B20D56" w:rsidRPr="00B20D56" w:rsidRDefault="00B20D56" w:rsidP="0087037E">
      <w:pPr>
        <w:pStyle w:val="Bezodstpw"/>
        <w:numPr>
          <w:ilvl w:val="0"/>
          <w:numId w:val="20"/>
        </w:numPr>
      </w:pPr>
      <w:r w:rsidRPr="00B20D56">
        <w:t>wskazane informacje oznaczone nazwą pliku „…………………………………” stanowią tajemnicę przedsiębiorstwa w rozumieniu przepisów o zwalczaniu nieuczciwej konkurencji i w związku z niniejszym nie mogą być one udostępniane, w szczególności innym uczestnikom postępowania</w:t>
      </w:r>
    </w:p>
    <w:p w14:paraId="01BB4DD8" w14:textId="4F6FDF76" w:rsidR="0087037E" w:rsidRPr="00BE4CE6" w:rsidRDefault="00B20D56" w:rsidP="00BE4CE6">
      <w:pPr>
        <w:pStyle w:val="Bezodstpw"/>
        <w:ind w:left="680"/>
        <w:rPr>
          <w:i/>
          <w:iCs/>
          <w:sz w:val="20"/>
          <w:szCs w:val="20"/>
        </w:rPr>
      </w:pPr>
      <w:r w:rsidRPr="00BE4CE6">
        <w:rPr>
          <w:i/>
          <w:iCs/>
          <w:sz w:val="20"/>
          <w:szCs w:val="20"/>
          <w:shd w:val="clear" w:color="auto" w:fill="F2F2F2" w:themeFill="background1" w:themeFillShade="F2"/>
        </w:rPr>
        <w:t>Uwaga! W przypadku braku wykazania, iż zastrzeżone informacje stanowią tajemnicę przedsiębiorstwa, Zamawiający uzna, iż nie została spełniona przesłanka podjęcia niezbędnych działań w celu zachowania ich poufności i dane te staną się jawne</w:t>
      </w:r>
      <w:r w:rsidRPr="00B20D56">
        <w:rPr>
          <w:i/>
          <w:iCs/>
          <w:sz w:val="20"/>
          <w:szCs w:val="20"/>
        </w:rPr>
        <w:t>.</w:t>
      </w:r>
    </w:p>
    <w:p w14:paraId="7AE6991E" w14:textId="72495697" w:rsidR="00ED4F28" w:rsidRPr="00BE4CE6" w:rsidRDefault="00ED4F28" w:rsidP="00BE4CE6">
      <w:pPr>
        <w:pStyle w:val="formularz"/>
        <w:numPr>
          <w:ilvl w:val="0"/>
          <w:numId w:val="21"/>
        </w:numPr>
        <w:rPr>
          <w:rFonts w:cs="Calibri"/>
          <w:b/>
          <w:strike/>
        </w:rPr>
      </w:pPr>
      <w:r w:rsidRPr="00BE4CE6">
        <w:rPr>
          <w:rFonts w:cs="Calibri"/>
          <w:b/>
        </w:rPr>
        <w:t>Składamy ofertę jako</w:t>
      </w:r>
      <w:r w:rsidR="0087037E" w:rsidRPr="00BE4CE6">
        <w:rPr>
          <w:rFonts w:cs="Calibri"/>
          <w:b/>
        </w:rPr>
        <w:t xml:space="preserve"> </w:t>
      </w:r>
      <w:r w:rsidR="0087037E" w:rsidRPr="00BE4CE6">
        <w:t>(należy zaznaczyć właściwy kwadrat):</w:t>
      </w:r>
    </w:p>
    <w:p w14:paraId="7B8D0CC1" w14:textId="4B99D831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>mikroprzedsiębiorstwo</w:t>
      </w:r>
    </w:p>
    <w:p w14:paraId="6D2F47DD" w14:textId="6776E494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>małe przedsiębiorstwo</w:t>
      </w:r>
    </w:p>
    <w:p w14:paraId="49E4DDF3" w14:textId="37BFAFE8" w:rsidR="00ED4F28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>średnie przedsiębiorstwo</w:t>
      </w:r>
    </w:p>
    <w:p w14:paraId="6BAC8194" w14:textId="7A69E11F" w:rsidR="009962F7" w:rsidRDefault="00E30C93" w:rsidP="00E30C93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duże </w:t>
      </w:r>
      <w:r w:rsidRPr="00677920">
        <w:rPr>
          <w:rFonts w:ascii="Calibri" w:hAnsi="Calibri" w:cs="Calibri"/>
          <w:sz w:val="22"/>
          <w:szCs w:val="22"/>
        </w:rPr>
        <w:t>przedsiębiorstwo</w:t>
      </w:r>
    </w:p>
    <w:p w14:paraId="5B2E23E8" w14:textId="78A5887B" w:rsidR="00E30C93" w:rsidRPr="00BE4CE6" w:rsidRDefault="00BE4CE6" w:rsidP="00BE4CE6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inny rodzaj</w:t>
      </w:r>
    </w:p>
    <w:p w14:paraId="38160B32" w14:textId="77777777" w:rsidR="00BE4CE6" w:rsidRPr="00677920" w:rsidRDefault="00BE4CE6" w:rsidP="00BE4CE6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b/>
          <w:sz w:val="22"/>
          <w:szCs w:val="22"/>
        </w:rPr>
        <w:t>,</w:t>
      </w:r>
      <w:r w:rsidRPr="00677920">
        <w:rPr>
          <w:rFonts w:ascii="Calibri" w:hAnsi="Calibri" w:cs="Calibri"/>
          <w:sz w:val="22"/>
          <w:szCs w:val="22"/>
        </w:rPr>
        <w:t xml:space="preserve"> że wypełni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obowiązki informacyjne przewidziane w art. 13 lub art. 14 RODO</w:t>
      </w:r>
      <w:r w:rsidRPr="00677920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677920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w celu ubiegania się o udzielenie zamówienia w niniejszym postępowaniu.</w:t>
      </w:r>
    </w:p>
    <w:p w14:paraId="022E16EA" w14:textId="790113F0" w:rsidR="00BE4CE6" w:rsidRPr="00CA3F0D" w:rsidRDefault="00BE4CE6" w:rsidP="00CA3F0D">
      <w:pPr>
        <w:shd w:val="clear" w:color="auto" w:fill="F2F2F2" w:themeFill="background1" w:themeFillShade="F2"/>
        <w:ind w:left="340"/>
        <w:jc w:val="both"/>
        <w:rPr>
          <w:rFonts w:ascii="Calibri" w:hAnsi="Calibri" w:cs="Calibri"/>
          <w:i/>
        </w:rPr>
      </w:pPr>
      <w:r w:rsidRPr="00CA3F0D">
        <w:rPr>
          <w:rFonts w:ascii="Calibri" w:hAnsi="Calibri" w:cs="Calibri"/>
          <w:i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CA3F0D">
        <w:rPr>
          <w:rFonts w:ascii="Calibri" w:hAnsi="Calibri" w:cs="Calibri"/>
          <w:i/>
        </w:rPr>
        <w:t xml:space="preserve">zaleca się </w:t>
      </w:r>
      <w:r w:rsidRPr="00CA3F0D">
        <w:rPr>
          <w:rFonts w:ascii="Calibri" w:hAnsi="Calibri" w:cs="Calibri"/>
          <w:i/>
        </w:rPr>
        <w:t>usun</w:t>
      </w:r>
      <w:r w:rsidR="00CA3F0D">
        <w:rPr>
          <w:rFonts w:ascii="Calibri" w:hAnsi="Calibri" w:cs="Calibri"/>
          <w:i/>
        </w:rPr>
        <w:t>iecie</w:t>
      </w:r>
      <w:r w:rsidRPr="00CA3F0D">
        <w:rPr>
          <w:rFonts w:ascii="Calibri" w:hAnsi="Calibri" w:cs="Calibri"/>
          <w:i/>
        </w:rPr>
        <w:t xml:space="preserve"> treś</w:t>
      </w:r>
      <w:r w:rsidR="00CA3F0D">
        <w:rPr>
          <w:rFonts w:ascii="Calibri" w:hAnsi="Calibri" w:cs="Calibri"/>
          <w:i/>
        </w:rPr>
        <w:t>ci</w:t>
      </w:r>
      <w:r w:rsidRPr="00CA3F0D">
        <w:rPr>
          <w:rFonts w:ascii="Calibri" w:hAnsi="Calibri" w:cs="Calibri"/>
          <w:i/>
        </w:rPr>
        <w:t xml:space="preserve"> oświadczenia np. poprzez jego wykreślenie)</w:t>
      </w:r>
    </w:p>
    <w:p w14:paraId="09634285" w14:textId="371B9A5B" w:rsidR="00ED4F28" w:rsidRPr="0013777D" w:rsidRDefault="00ED4F28" w:rsidP="00CA3F0D">
      <w:pPr>
        <w:pStyle w:val="normaltableau"/>
        <w:numPr>
          <w:ilvl w:val="0"/>
          <w:numId w:val="11"/>
        </w:numPr>
        <w:suppressAutoHyphens/>
        <w:rPr>
          <w:u w:val="single"/>
        </w:rPr>
      </w:pPr>
      <w:r>
        <w:rPr>
          <w:rFonts w:ascii="Calibri" w:hAnsi="Calibri" w:cs="Calibri"/>
          <w:b/>
          <w:bCs/>
          <w:lang w:val="pl-PL" w:eastAsia="en-US"/>
        </w:rPr>
        <w:t xml:space="preserve">Oświadczamy, </w:t>
      </w:r>
      <w:r>
        <w:rPr>
          <w:rFonts w:ascii="Calibri" w:hAnsi="Calibri" w:cs="Calibri"/>
          <w:lang w:val="pl-PL" w:eastAsia="en-US"/>
        </w:rPr>
        <w:t>że jesteśmy czynnym płatnikiem VAT</w:t>
      </w:r>
      <w:r w:rsidR="00CA3F0D">
        <w:rPr>
          <w:rFonts w:ascii="Calibri" w:hAnsi="Calibri" w:cs="Calibri"/>
          <w:lang w:val="pl-PL" w:eastAsia="en-US"/>
        </w:rPr>
        <w:t>*</w:t>
      </w:r>
      <w:r>
        <w:rPr>
          <w:rFonts w:ascii="Calibri" w:hAnsi="Calibri" w:cs="Calibri"/>
          <w:lang w:val="pl-PL" w:eastAsia="en-US"/>
        </w:rPr>
        <w:t>/nie jesteśmy czynnym płatnikiem VAT</w:t>
      </w:r>
      <w:r w:rsidR="00CA3F0D">
        <w:rPr>
          <w:rFonts w:ascii="Calibri" w:hAnsi="Calibri" w:cs="Calibri"/>
          <w:lang w:val="pl-PL" w:eastAsia="en-US"/>
        </w:rPr>
        <w:t>*</w:t>
      </w:r>
      <w:r>
        <w:rPr>
          <w:rFonts w:ascii="Calibri" w:hAnsi="Calibri" w:cs="Calibri"/>
          <w:lang w:val="pl-PL" w:eastAsia="en-US"/>
        </w:rPr>
        <w:t xml:space="preserve"> </w:t>
      </w:r>
      <w:r w:rsidRPr="0013777D">
        <w:rPr>
          <w:rFonts w:ascii="Calibri" w:hAnsi="Calibri" w:cs="Calibri"/>
          <w:u w:val="single"/>
          <w:lang w:val="pl-PL" w:eastAsia="en-US"/>
        </w:rPr>
        <w:t>(niepotrzebne skreślić).</w:t>
      </w:r>
    </w:p>
    <w:p w14:paraId="5B421A8C" w14:textId="0DEC1534" w:rsidR="00ED4F28" w:rsidRDefault="00ED4F28" w:rsidP="00CA3F0D">
      <w:pPr>
        <w:pStyle w:val="formularz"/>
        <w:spacing w:line="240" w:lineRule="auto"/>
      </w:pPr>
      <w:r>
        <w:rPr>
          <w:b/>
          <w:bCs/>
        </w:rPr>
        <w:t>Oświadczamy</w:t>
      </w:r>
      <w:r>
        <w:t>, iż umocowanie osób podpisujących ofertę wynika z odpowiednich zapisów w dokumentach rejestrowych</w:t>
      </w:r>
      <w:r w:rsidR="00CA3F0D">
        <w:t>*</w:t>
      </w:r>
      <w:r>
        <w:t>/ udzielonego pełnomocnictwa</w:t>
      </w:r>
      <w:r w:rsidR="00CA3F0D">
        <w:t>*</w:t>
      </w:r>
      <w:r>
        <w:t xml:space="preserve"> </w:t>
      </w:r>
      <w:r w:rsidRPr="009962F7">
        <w:rPr>
          <w:u w:val="single"/>
        </w:rPr>
        <w:t>(niepotrzebne skreślić).</w:t>
      </w:r>
    </w:p>
    <w:p w14:paraId="541EE350" w14:textId="6C4C945B" w:rsidR="00DC7D3F" w:rsidRPr="00DC7D3F" w:rsidRDefault="00ED4F28" w:rsidP="00DC7D3F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color w:val="000000"/>
          <w:sz w:val="22"/>
          <w:szCs w:val="22"/>
        </w:rPr>
        <w:lastRenderedPageBreak/>
        <w:t>Oświadczam</w:t>
      </w:r>
      <w:r>
        <w:rPr>
          <w:rFonts w:ascii="Calibri" w:hAnsi="Calibri" w:cs="Calibri"/>
          <w:b/>
          <w:color w:val="000000"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 xml:space="preserve">, że wszystkie informacje podane w niniejszym Formularzu ofertowym oraz pozostałych oświadczeniach są aktualne i zgodne z prawdą oraz zostały przedstawione z pełną świadomością konsekwencji wprowadzenia </w:t>
      </w:r>
      <w:r w:rsidR="00DC7D3F">
        <w:rPr>
          <w:rFonts w:ascii="Calibri" w:hAnsi="Calibri" w:cs="Calibri"/>
          <w:sz w:val="22"/>
          <w:szCs w:val="22"/>
        </w:rPr>
        <w:t>Z</w:t>
      </w:r>
      <w:r w:rsidRPr="00677920">
        <w:rPr>
          <w:rFonts w:ascii="Calibri" w:hAnsi="Calibri" w:cs="Calibri"/>
          <w:sz w:val="22"/>
          <w:szCs w:val="22"/>
        </w:rPr>
        <w:t>amawiającego w błąd przy przedstawianiu informacji.</w:t>
      </w:r>
    </w:p>
    <w:p w14:paraId="0E96BF21" w14:textId="77777777" w:rsidR="0009252C" w:rsidRPr="00CA3F0D" w:rsidRDefault="0009252C" w:rsidP="0009252C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09252C">
        <w:rPr>
          <w:rFonts w:ascii="Calibri" w:hAnsi="Calibri" w:cs="Calibri"/>
          <w:b/>
          <w:sz w:val="22"/>
          <w:szCs w:val="22"/>
        </w:rPr>
        <w:t>Zwolnienia wadium</w:t>
      </w:r>
      <w:r>
        <w:rPr>
          <w:rFonts w:ascii="Calibri" w:hAnsi="Calibri" w:cs="Calibri"/>
          <w:sz w:val="22"/>
          <w:szCs w:val="22"/>
        </w:rPr>
        <w:t xml:space="preserve"> wniesionego w gotówce prosimy dokonać na nr konta ______________________</w:t>
      </w:r>
    </w:p>
    <w:p w14:paraId="5D04F1C0" w14:textId="79C01903" w:rsidR="00CA3F0D" w:rsidRDefault="00CA3F0D" w:rsidP="00BE4CE6">
      <w:pPr>
        <w:pStyle w:val="formularz"/>
      </w:pPr>
      <w:r>
        <w:t>Adres korespondencyjny: _____________________________________________________________</w:t>
      </w:r>
    </w:p>
    <w:p w14:paraId="191029DA" w14:textId="598C8751" w:rsidR="001D4077" w:rsidRDefault="001D4077" w:rsidP="00BE4CE6">
      <w:pPr>
        <w:pStyle w:val="formularz"/>
      </w:pPr>
      <w:r>
        <w:t xml:space="preserve">Osoba wyznaczona do kontaktów z Zamawiającym: </w:t>
      </w:r>
      <w:r w:rsidR="003D0AF5">
        <w:t>______________________</w:t>
      </w:r>
      <w:r w:rsidR="00CA3F0D">
        <w:t>___</w:t>
      </w:r>
      <w:r w:rsidR="003D0AF5">
        <w:t>_______________</w:t>
      </w:r>
    </w:p>
    <w:p w14:paraId="1C2245B2" w14:textId="1F95BAC2" w:rsidR="001D4077" w:rsidRDefault="001D4077" w:rsidP="001D4077">
      <w:pPr>
        <w:spacing w:line="360" w:lineRule="auto"/>
        <w:ind w:firstLine="340"/>
        <w:jc w:val="both"/>
      </w:pP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bCs/>
          <w:sz w:val="22"/>
          <w:szCs w:val="22"/>
        </w:rPr>
        <w:t xml:space="preserve">umer telefonu: </w:t>
      </w:r>
      <w:r w:rsidR="003D0AF5">
        <w:rPr>
          <w:rFonts w:ascii="Calibri" w:hAnsi="Calibri" w:cs="Calibri"/>
          <w:bCs/>
          <w:sz w:val="22"/>
          <w:szCs w:val="22"/>
        </w:rPr>
        <w:t>_____________________________</w:t>
      </w:r>
    </w:p>
    <w:p w14:paraId="69D88BAA" w14:textId="3EAD38AD" w:rsidR="001D4077" w:rsidRDefault="001D4077" w:rsidP="001D4077">
      <w:pPr>
        <w:spacing w:line="360" w:lineRule="auto"/>
        <w:ind w:firstLine="340"/>
        <w:jc w:val="both"/>
      </w:pPr>
      <w:r>
        <w:rPr>
          <w:rFonts w:ascii="Calibri" w:hAnsi="Calibri" w:cs="Calibri"/>
          <w:bCs/>
          <w:sz w:val="22"/>
          <w:szCs w:val="22"/>
        </w:rPr>
        <w:t xml:space="preserve">e-mail: </w:t>
      </w:r>
      <w:r w:rsidR="003D0AF5">
        <w:rPr>
          <w:rFonts w:ascii="Calibri" w:hAnsi="Calibri" w:cs="Calibri"/>
          <w:bCs/>
          <w:sz w:val="22"/>
          <w:szCs w:val="22"/>
        </w:rPr>
        <w:t>____________________________________</w:t>
      </w:r>
    </w:p>
    <w:p w14:paraId="3D9C4BB9" w14:textId="77777777" w:rsidR="00C75696" w:rsidRPr="00A0748B" w:rsidRDefault="004569E4" w:rsidP="00BE4CE6">
      <w:pPr>
        <w:pStyle w:val="formularz"/>
      </w:pPr>
      <w:r w:rsidRPr="00A0748B">
        <w:t xml:space="preserve">Wraz z ofertą składamy </w:t>
      </w:r>
      <w:r w:rsidR="00C75696" w:rsidRPr="00A0748B">
        <w:t>następujące dokumenty:</w:t>
      </w:r>
    </w:p>
    <w:p w14:paraId="09DC9B56" w14:textId="187EA8AF" w:rsidR="0085592C" w:rsidRPr="00A0748B" w:rsidRDefault="003D0AF5" w:rsidP="0038621A">
      <w:pPr>
        <w:pStyle w:val="Standard"/>
        <w:numPr>
          <w:ilvl w:val="1"/>
          <w:numId w:val="7"/>
        </w:numPr>
        <w:spacing w:before="60" w:after="60"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</w:t>
      </w:r>
    </w:p>
    <w:p w14:paraId="6F3FF766" w14:textId="55D1FA45" w:rsidR="0085592C" w:rsidRDefault="003D0AF5" w:rsidP="0038621A">
      <w:pPr>
        <w:pStyle w:val="Standard"/>
        <w:numPr>
          <w:ilvl w:val="1"/>
          <w:numId w:val="7"/>
        </w:numPr>
        <w:spacing w:before="60" w:after="60"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</w:t>
      </w:r>
    </w:p>
    <w:p w14:paraId="7F3018BF" w14:textId="2E39315B" w:rsidR="00CA3F0D" w:rsidRPr="00A0748B" w:rsidRDefault="00CA3F0D" w:rsidP="0038621A">
      <w:pPr>
        <w:pStyle w:val="Standard"/>
        <w:numPr>
          <w:ilvl w:val="1"/>
          <w:numId w:val="7"/>
        </w:numPr>
        <w:spacing w:before="60" w:after="60"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</w:t>
      </w:r>
    </w:p>
    <w:p w14:paraId="017F5D12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  <w:bookmarkStart w:id="0" w:name="_Toc257363466"/>
      <w:bookmarkStart w:id="1" w:name="_Toc336605839"/>
      <w:bookmarkStart w:id="2" w:name="_Toc347394155"/>
      <w:bookmarkStart w:id="3" w:name="_Toc370302689"/>
      <w:bookmarkStart w:id="4" w:name="_Toc381599957"/>
      <w:bookmarkStart w:id="5" w:name="_Toc384279257"/>
      <w:bookmarkStart w:id="6" w:name="_Toc414613782"/>
      <w:bookmarkStart w:id="7" w:name="_Toc458669922"/>
      <w:bookmarkStart w:id="8" w:name="_Toc459201579"/>
    </w:p>
    <w:p w14:paraId="7FFF4C79" w14:textId="77777777" w:rsidR="00DC7D3F" w:rsidRDefault="00DC7D3F" w:rsidP="00DC7D3F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  <w:bookmarkStart w:id="9" w:name="_GoBack"/>
      <w:bookmarkEnd w:id="9"/>
    </w:p>
    <w:p w14:paraId="38188AEB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209635AF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03E660B4" w14:textId="50A98EBB" w:rsidR="001D4077" w:rsidRPr="009E3B08" w:rsidRDefault="003D0AF5" w:rsidP="001D4077">
      <w:pPr>
        <w:pStyle w:val="Akapitzlist"/>
        <w:spacing w:line="320" w:lineRule="exact"/>
        <w:ind w:left="0"/>
        <w:jc w:val="both"/>
        <w:rPr>
          <w:sz w:val="18"/>
          <w:szCs w:val="18"/>
        </w:rPr>
      </w:pPr>
      <w:r>
        <w:rPr>
          <w:rFonts w:cs="Arial"/>
          <w:sz w:val="18"/>
          <w:szCs w:val="18"/>
        </w:rPr>
        <w:t>________________________</w:t>
      </w:r>
      <w:r w:rsidR="001D4077" w:rsidRPr="009E3B08">
        <w:rPr>
          <w:rFonts w:cs="Arial"/>
          <w:i/>
          <w:sz w:val="18"/>
          <w:szCs w:val="18"/>
        </w:rPr>
        <w:t>,</w:t>
      </w:r>
      <w:r w:rsidR="001D4077" w:rsidRPr="009E3B08">
        <w:rPr>
          <w:rFonts w:cs="Arial"/>
          <w:sz w:val="18"/>
          <w:szCs w:val="18"/>
        </w:rPr>
        <w:t xml:space="preserve"> dnia </w:t>
      </w:r>
      <w:r>
        <w:rPr>
          <w:rFonts w:cs="Arial"/>
          <w:sz w:val="18"/>
          <w:szCs w:val="18"/>
        </w:rPr>
        <w:t>_________________</w:t>
      </w:r>
    </w:p>
    <w:p w14:paraId="638F1A07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57F4E24F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0206BFB3" w14:textId="77777777" w:rsidR="00A72C4E" w:rsidRDefault="00A72C4E" w:rsidP="00A72C4E">
      <w:pPr>
        <w:spacing w:line="288" w:lineRule="auto"/>
        <w:jc w:val="both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45336E52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1894B1F3" w14:textId="3C5DDC00" w:rsidR="00F33AEB" w:rsidRPr="009E031A" w:rsidRDefault="00F33AEB" w:rsidP="00F33AEB">
      <w:pPr>
        <w:spacing w:line="288" w:lineRule="auto"/>
        <w:jc w:val="right"/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</w:pPr>
      <w:r w:rsidRPr="009E031A">
        <w:rPr>
          <w:rFonts w:ascii="Calibri" w:eastAsia="Calibri" w:hAnsi="Calibri" w:cs="Calibri"/>
          <w:iCs/>
          <w:color w:val="548DD4" w:themeColor="text2" w:themeTint="99"/>
          <w:sz w:val="18"/>
          <w:szCs w:val="18"/>
          <w:lang w:eastAsia="en-US"/>
        </w:rPr>
        <w:t xml:space="preserve"> </w:t>
      </w: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 xml:space="preserve">Dokument należy podpisać kwalifikowanym podpisem </w:t>
      </w:r>
    </w:p>
    <w:p w14:paraId="3E9E693C" w14:textId="3C90EBDF" w:rsidR="00D9268A" w:rsidRDefault="00F33AEB" w:rsidP="00BF29DC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>elektronicznym lub podpisem zaufanym lub podpisem osobistym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E37F824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243752A6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796A6E69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3C424B0" w14:textId="77777777" w:rsidR="00D9268A" w:rsidRDefault="00D9268A" w:rsidP="00BF29DC">
      <w:pPr>
        <w:spacing w:line="288" w:lineRule="auto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39718A8" w14:textId="77777777" w:rsidR="00D9268A" w:rsidRDefault="00D9268A" w:rsidP="003D0AF5">
      <w:pPr>
        <w:spacing w:line="288" w:lineRule="auto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sectPr w:rsidR="00D9268A" w:rsidSect="00C70358">
      <w:headerReference w:type="default" r:id="rId8"/>
      <w:footerReference w:type="default" r:id="rId9"/>
      <w:pgSz w:w="11906" w:h="16838"/>
      <w:pgMar w:top="652" w:right="1276" w:bottom="851" w:left="1276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F8328" w14:textId="77777777" w:rsidR="00D61CF3" w:rsidRDefault="00D61CF3" w:rsidP="00CC5115">
      <w:r>
        <w:separator/>
      </w:r>
    </w:p>
  </w:endnote>
  <w:endnote w:type="continuationSeparator" w:id="0">
    <w:p w14:paraId="55ED0D36" w14:textId="77777777" w:rsidR="00D61CF3" w:rsidRDefault="00D61CF3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8828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18"/>
            <w:szCs w:val="18"/>
          </w:rPr>
        </w:sdtEndPr>
        <w:sdtContent>
          <w:sdt>
            <w:sdtPr>
              <w:rPr>
                <w:rFonts w:asciiTheme="minorHAnsi" w:hAnsiTheme="minorHAnsi" w:cstheme="minorHAnsi"/>
              </w:rPr>
              <w:id w:val="-692766276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p w14:paraId="3652B1DD" w14:textId="4DC44E9E" w:rsidR="0087037E" w:rsidRPr="00C70358" w:rsidRDefault="0087037E" w:rsidP="0087037E">
                <w:pPr>
                  <w:jc w:val="both"/>
                  <w:rPr>
                    <w:rFonts w:asciiTheme="minorHAnsi" w:hAnsiTheme="minorHAnsi" w:cstheme="minorHAnsi"/>
                  </w:rPr>
                </w:pPr>
                <w:r w:rsidRPr="00C70358">
                  <w:rPr>
                    <w:rFonts w:asciiTheme="minorHAnsi" w:hAnsiTheme="minorHAnsi" w:cstheme="minorHAnsi"/>
                  </w:rPr>
                  <w:t>_____________________________________________________________________________________________</w:t>
                </w:r>
              </w:p>
              <w:p w14:paraId="1000B05F" w14:textId="0FA821DC" w:rsidR="0087037E" w:rsidRPr="00C70358" w:rsidRDefault="0079136D" w:rsidP="00C70358">
                <w:pPr>
                  <w:jc w:val="center"/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</w:pPr>
                <w:r w:rsidRPr="00C70358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>Modernizacja dr</w:t>
                </w:r>
                <w:r w:rsidR="00C70358" w:rsidRPr="00C70358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>óg</w:t>
                </w:r>
                <w:r w:rsidRPr="00C70358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 xml:space="preserve"> powiatow</w:t>
                </w:r>
                <w:r w:rsidR="00C70358" w:rsidRPr="00C70358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 xml:space="preserve">ych </w:t>
                </w:r>
                <w:r w:rsidR="003C25D1">
                  <w:rPr>
                    <w:rFonts w:asciiTheme="minorHAnsi" w:eastAsia="Arial" w:hAnsiTheme="minorHAnsi" w:cstheme="minorHAnsi"/>
                    <w:i/>
                    <w:sz w:val="18"/>
                    <w:szCs w:val="18"/>
                  </w:rPr>
                  <w:t>na terenie Powiatu Wołowskiego</w:t>
                </w:r>
              </w:p>
              <w:p w14:paraId="057AD4C1" w14:textId="77777777" w:rsidR="0087037E" w:rsidRPr="00C70358" w:rsidRDefault="0087037E" w:rsidP="0087037E">
                <w:pPr>
                  <w:pStyle w:val="Stopka"/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C70358">
                  <w:rPr>
                    <w:rFonts w:asciiTheme="minorHAnsi" w:hAnsiTheme="minorHAnsi" w:cstheme="minorHAnsi"/>
                    <w:sz w:val="18"/>
                    <w:szCs w:val="18"/>
                  </w:rPr>
                  <w:fldChar w:fldCharType="begin"/>
                </w:r>
                <w:r w:rsidRPr="00C70358">
                  <w:rPr>
                    <w:rFonts w:asciiTheme="minorHAnsi" w:hAnsiTheme="minorHAnsi" w:cstheme="minorHAnsi"/>
                    <w:sz w:val="18"/>
                    <w:szCs w:val="18"/>
                  </w:rPr>
                  <w:instrText>PAGE   \* MERGEFORMAT</w:instrText>
                </w:r>
                <w:r w:rsidRPr="00C70358">
                  <w:rPr>
                    <w:rFonts w:asciiTheme="minorHAnsi" w:hAnsiTheme="minorHAnsi" w:cstheme="minorHAnsi"/>
                    <w:sz w:val="18"/>
                    <w:szCs w:val="18"/>
                  </w:rPr>
                  <w:fldChar w:fldCharType="separate"/>
                </w:r>
                <w:r w:rsidR="005D2E25">
                  <w:rPr>
                    <w:rFonts w:asciiTheme="minorHAnsi" w:hAnsiTheme="minorHAnsi" w:cstheme="minorHAnsi"/>
                    <w:noProof/>
                    <w:sz w:val="18"/>
                    <w:szCs w:val="18"/>
                  </w:rPr>
                  <w:t>4</w:t>
                </w:r>
                <w:r w:rsidRPr="00C70358">
                  <w:rPr>
                    <w:rFonts w:asciiTheme="minorHAnsi" w:hAnsiTheme="minorHAnsi" w:cstheme="minorHAnsi"/>
                    <w:sz w:val="18"/>
                    <w:szCs w:val="18"/>
                  </w:rPr>
                  <w:fldChar w:fldCharType="end"/>
                </w:r>
              </w:p>
            </w:sdtContent>
          </w:sdt>
          <w:p w14:paraId="65248AD8" w14:textId="2206F285" w:rsidR="00962138" w:rsidRPr="00962138" w:rsidRDefault="0087037E" w:rsidP="0087037E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264A4C79" w14:textId="77777777" w:rsidR="00962138" w:rsidRDefault="009621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D8719" w14:textId="77777777" w:rsidR="00D61CF3" w:rsidRDefault="00D61CF3" w:rsidP="00CC5115">
      <w:r>
        <w:separator/>
      </w:r>
    </w:p>
  </w:footnote>
  <w:footnote w:type="continuationSeparator" w:id="0">
    <w:p w14:paraId="713B19BB" w14:textId="77777777" w:rsidR="00D61CF3" w:rsidRDefault="00D61CF3" w:rsidP="00CC5115">
      <w:r>
        <w:continuationSeparator/>
      </w:r>
    </w:p>
  </w:footnote>
  <w:footnote w:id="1">
    <w:p w14:paraId="7C97FFE4" w14:textId="7B900AFA" w:rsidR="00BE4CE6" w:rsidRDefault="00BE4CE6" w:rsidP="00BE4CE6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E717F" w14:textId="77777777" w:rsidR="0079136D" w:rsidRDefault="0079136D" w:rsidP="0079136D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1D835B" wp14:editId="6444DE52">
          <wp:simplePos x="0" y="0"/>
          <wp:positionH relativeFrom="column">
            <wp:posOffset>1160</wp:posOffset>
          </wp:positionH>
          <wp:positionV relativeFrom="page">
            <wp:posOffset>357809</wp:posOffset>
          </wp:positionV>
          <wp:extent cx="572493" cy="660263"/>
          <wp:effectExtent l="0" t="0" r="0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2000" contrast="4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2" cy="661968"/>
                  </a:xfrm>
                  <a:prstGeom prst="rect">
                    <a:avLst/>
                  </a:prstGeom>
                  <a:blipFill dpi="0" rotWithShape="0">
                    <a:blip>
                      <a:lum bright="12000" contrast="48000"/>
                    </a:blip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111ECB2" wp14:editId="67B24619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04D9A0" w14:textId="6866E2B9" w:rsidR="0079136D" w:rsidRDefault="0079136D" w:rsidP="0079136D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________________________________________________________________________________________________________</w:t>
    </w:r>
  </w:p>
  <w:p w14:paraId="4A4CA6A2" w14:textId="6B98F9B3" w:rsidR="00302BD2" w:rsidRDefault="00C70358" w:rsidP="000B4AF3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Nr sprawy: IR.272.7.2024.RD</w:t>
    </w:r>
  </w:p>
  <w:p w14:paraId="66B03B6A" w14:textId="77777777" w:rsidR="00C70358" w:rsidRPr="00302BD2" w:rsidRDefault="00C70358" w:rsidP="000B4AF3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AE47C32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color w:val="000000"/>
        <w:sz w:val="22"/>
        <w:szCs w:val="22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b w:val="0"/>
        <w:i/>
        <w:sz w:val="22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i w:val="0"/>
      </w:r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20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22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E230D0"/>
    <w:multiLevelType w:val="multilevel"/>
    <w:tmpl w:val="76D07190"/>
    <w:lvl w:ilvl="0">
      <w:start w:val="2"/>
      <w:numFmt w:val="decimal"/>
      <w:pStyle w:val="formularz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 w:hint="default"/>
        <w:b w:val="0"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21"/>
        </w:tabs>
        <w:ind w:left="182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1"/>
        </w:tabs>
        <w:ind w:left="254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1"/>
        </w:tabs>
        <w:ind w:left="3261" w:hanging="360"/>
      </w:pPr>
      <w:rPr>
        <w:rFonts w:hint="default"/>
      </w:rPr>
    </w:lvl>
    <w:lvl w:ilvl="5">
      <w:start w:val="1"/>
      <w:numFmt w:val="decimal"/>
      <w:lvlText w:val="%6)"/>
      <w:lvlJc w:val="right"/>
      <w:pPr>
        <w:tabs>
          <w:tab w:val="num" w:pos="3981"/>
        </w:tabs>
        <w:ind w:left="3981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01"/>
        </w:tabs>
        <w:ind w:left="470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1"/>
        </w:tabs>
        <w:ind w:left="542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1"/>
        </w:tabs>
        <w:ind w:left="6141" w:hanging="180"/>
      </w:pPr>
      <w:rPr>
        <w:rFonts w:hint="default"/>
      </w:rPr>
    </w:lvl>
  </w:abstractNum>
  <w:abstractNum w:abstractNumId="24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26" w15:restartNumberingAfterBreak="0">
    <w:nsid w:val="1DEB0A8D"/>
    <w:multiLevelType w:val="hybridMultilevel"/>
    <w:tmpl w:val="9DF8ADDE"/>
    <w:lvl w:ilvl="0" w:tplc="BCB86B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A6065A"/>
    <w:multiLevelType w:val="hybridMultilevel"/>
    <w:tmpl w:val="209C8BCC"/>
    <w:lvl w:ilvl="0" w:tplc="ABF42AF4">
      <w:start w:val="3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37909"/>
    <w:multiLevelType w:val="hybridMultilevel"/>
    <w:tmpl w:val="29946820"/>
    <w:lvl w:ilvl="0" w:tplc="55BE779E">
      <w:start w:val="1"/>
      <w:numFmt w:val="bullet"/>
      <w:lvlText w:val="□"/>
      <w:lvlJc w:val="left"/>
      <w:pPr>
        <w:ind w:left="786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1506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3666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5826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29" w15:restartNumberingAfterBreak="0">
    <w:nsid w:val="2C655757"/>
    <w:multiLevelType w:val="hybridMultilevel"/>
    <w:tmpl w:val="FA5658EC"/>
    <w:lvl w:ilvl="0" w:tplc="C786DF6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4707C20"/>
    <w:multiLevelType w:val="hybridMultilevel"/>
    <w:tmpl w:val="69926398"/>
    <w:name w:val="WW8Num14"/>
    <w:lvl w:ilvl="0" w:tplc="55BE779E">
      <w:start w:val="1"/>
      <w:numFmt w:val="bullet"/>
      <w:lvlText w:val="□"/>
      <w:lvlJc w:val="left"/>
      <w:pPr>
        <w:ind w:left="720" w:hanging="360"/>
      </w:pPr>
      <w:rPr>
        <w:rFonts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3F666DCE"/>
    <w:multiLevelType w:val="multilevel"/>
    <w:tmpl w:val="8482F664"/>
    <w:lvl w:ilvl="0">
      <w:start w:val="1"/>
      <w:numFmt w:val="decimal"/>
      <w:lvlText w:val="%1."/>
      <w:lvlJc w:val="left"/>
      <w:pPr>
        <w:ind w:left="426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33" w15:restartNumberingAfterBreak="0">
    <w:nsid w:val="3FB24F16"/>
    <w:multiLevelType w:val="hybridMultilevel"/>
    <w:tmpl w:val="E02EC2F0"/>
    <w:lvl w:ilvl="0" w:tplc="1B5A8A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10178A4"/>
    <w:multiLevelType w:val="hybridMultilevel"/>
    <w:tmpl w:val="2292ACA8"/>
    <w:lvl w:ilvl="0" w:tplc="2E74A8A6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5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0E4404"/>
    <w:multiLevelType w:val="hybridMultilevel"/>
    <w:tmpl w:val="64268718"/>
    <w:lvl w:ilvl="0" w:tplc="1A8E36D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88F11EF"/>
    <w:multiLevelType w:val="multilevel"/>
    <w:tmpl w:val="5B44D2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7"/>
  </w:num>
  <w:num w:numId="2">
    <w:abstractNumId w:val="31"/>
  </w:num>
  <w:num w:numId="3">
    <w:abstractNumId w:val="24"/>
  </w:num>
  <w:num w:numId="4">
    <w:abstractNumId w:val="0"/>
  </w:num>
  <w:num w:numId="5">
    <w:abstractNumId w:val="35"/>
  </w:num>
  <w:num w:numId="6">
    <w:abstractNumId w:val="20"/>
  </w:num>
  <w:num w:numId="7">
    <w:abstractNumId w:val="25"/>
  </w:num>
  <w:num w:numId="8">
    <w:abstractNumId w:val="27"/>
  </w:num>
  <w:num w:numId="9">
    <w:abstractNumId w:val="1"/>
  </w:num>
  <w:num w:numId="10">
    <w:abstractNumId w:val="28"/>
  </w:num>
  <w:num w:numId="11">
    <w:abstractNumId w:val="23"/>
  </w:num>
  <w:num w:numId="12">
    <w:abstractNumId w:val="34"/>
  </w:num>
  <w:num w:numId="13">
    <w:abstractNumId w:val="36"/>
  </w:num>
  <w:num w:numId="14">
    <w:abstractNumId w:val="36"/>
    <w:lvlOverride w:ilvl="0">
      <w:startOverride w:val="18"/>
    </w:lvlOverride>
  </w:num>
  <w:num w:numId="15">
    <w:abstractNumId w:val="32"/>
  </w:num>
  <w:num w:numId="16">
    <w:abstractNumId w:val="38"/>
  </w:num>
  <w:num w:numId="17">
    <w:abstractNumId w:val="26"/>
  </w:num>
  <w:num w:numId="18">
    <w:abstractNumId w:val="33"/>
  </w:num>
  <w:num w:numId="19">
    <w:abstractNumId w:val="29"/>
  </w:num>
  <w:num w:numId="20">
    <w:abstractNumId w:val="30"/>
  </w:num>
  <w:num w:numId="21">
    <w:abstractNumId w:val="2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15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5C7C"/>
    <w:rsid w:val="00016646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47A1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40CB1"/>
    <w:rsid w:val="0004179E"/>
    <w:rsid w:val="00041D21"/>
    <w:rsid w:val="00042613"/>
    <w:rsid w:val="00042CFC"/>
    <w:rsid w:val="000433C6"/>
    <w:rsid w:val="00044764"/>
    <w:rsid w:val="000451E2"/>
    <w:rsid w:val="00045380"/>
    <w:rsid w:val="00045DB9"/>
    <w:rsid w:val="00047094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547"/>
    <w:rsid w:val="0005796B"/>
    <w:rsid w:val="000638E5"/>
    <w:rsid w:val="000642C0"/>
    <w:rsid w:val="00064816"/>
    <w:rsid w:val="00064E6E"/>
    <w:rsid w:val="0006531C"/>
    <w:rsid w:val="00065D44"/>
    <w:rsid w:val="000706A9"/>
    <w:rsid w:val="00070A1A"/>
    <w:rsid w:val="00070CB8"/>
    <w:rsid w:val="000726D8"/>
    <w:rsid w:val="00073AA2"/>
    <w:rsid w:val="00081650"/>
    <w:rsid w:val="00084178"/>
    <w:rsid w:val="0008444F"/>
    <w:rsid w:val="00084FB3"/>
    <w:rsid w:val="000850C4"/>
    <w:rsid w:val="00086D01"/>
    <w:rsid w:val="0008728A"/>
    <w:rsid w:val="00087DF2"/>
    <w:rsid w:val="00091C5D"/>
    <w:rsid w:val="0009252C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95"/>
    <w:rsid w:val="000B3FB1"/>
    <w:rsid w:val="000B4AF3"/>
    <w:rsid w:val="000B5D2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7252"/>
    <w:rsid w:val="000D7A11"/>
    <w:rsid w:val="000E01EC"/>
    <w:rsid w:val="000E061F"/>
    <w:rsid w:val="000E063C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53A7"/>
    <w:rsid w:val="00125892"/>
    <w:rsid w:val="00130C6A"/>
    <w:rsid w:val="00131627"/>
    <w:rsid w:val="00132542"/>
    <w:rsid w:val="00132EF2"/>
    <w:rsid w:val="00133BC2"/>
    <w:rsid w:val="00134F08"/>
    <w:rsid w:val="001350D8"/>
    <w:rsid w:val="0013766B"/>
    <w:rsid w:val="0013777D"/>
    <w:rsid w:val="00142538"/>
    <w:rsid w:val="00142DA1"/>
    <w:rsid w:val="00145422"/>
    <w:rsid w:val="0014593F"/>
    <w:rsid w:val="00145BC1"/>
    <w:rsid w:val="00145CBD"/>
    <w:rsid w:val="00147117"/>
    <w:rsid w:val="00151087"/>
    <w:rsid w:val="00151570"/>
    <w:rsid w:val="0015541F"/>
    <w:rsid w:val="001558FC"/>
    <w:rsid w:val="001567F8"/>
    <w:rsid w:val="0016011F"/>
    <w:rsid w:val="00161E7E"/>
    <w:rsid w:val="0016310E"/>
    <w:rsid w:val="0016352F"/>
    <w:rsid w:val="00163DE8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5040"/>
    <w:rsid w:val="001858FF"/>
    <w:rsid w:val="00185E1E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975"/>
    <w:rsid w:val="001A1B59"/>
    <w:rsid w:val="001A2AFB"/>
    <w:rsid w:val="001A504B"/>
    <w:rsid w:val="001A609E"/>
    <w:rsid w:val="001B0CC9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4077"/>
    <w:rsid w:val="001D59B9"/>
    <w:rsid w:val="001D688E"/>
    <w:rsid w:val="001D792A"/>
    <w:rsid w:val="001E021D"/>
    <w:rsid w:val="001E267A"/>
    <w:rsid w:val="001E2E21"/>
    <w:rsid w:val="001E4A7C"/>
    <w:rsid w:val="001E4CC5"/>
    <w:rsid w:val="001E4FA1"/>
    <w:rsid w:val="001E55A1"/>
    <w:rsid w:val="001E6EDC"/>
    <w:rsid w:val="001E6F07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DD8"/>
    <w:rsid w:val="00237614"/>
    <w:rsid w:val="00241617"/>
    <w:rsid w:val="00245C51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2D1"/>
    <w:rsid w:val="00255524"/>
    <w:rsid w:val="00255DBB"/>
    <w:rsid w:val="00256A34"/>
    <w:rsid w:val="00261988"/>
    <w:rsid w:val="00262B9C"/>
    <w:rsid w:val="00264283"/>
    <w:rsid w:val="002645B7"/>
    <w:rsid w:val="00264BD2"/>
    <w:rsid w:val="00265340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0BE0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31C4"/>
    <w:rsid w:val="00294C32"/>
    <w:rsid w:val="00295744"/>
    <w:rsid w:val="002968E3"/>
    <w:rsid w:val="00296FBA"/>
    <w:rsid w:val="002A206E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064"/>
    <w:rsid w:val="002B3223"/>
    <w:rsid w:val="002B4BCE"/>
    <w:rsid w:val="002B6480"/>
    <w:rsid w:val="002B6E93"/>
    <w:rsid w:val="002B7B8D"/>
    <w:rsid w:val="002B7C38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3524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210"/>
    <w:rsid w:val="002F12BD"/>
    <w:rsid w:val="002F315F"/>
    <w:rsid w:val="002F39A1"/>
    <w:rsid w:val="002F55CB"/>
    <w:rsid w:val="0030095C"/>
    <w:rsid w:val="00301A94"/>
    <w:rsid w:val="00301EEF"/>
    <w:rsid w:val="003022AF"/>
    <w:rsid w:val="00302BD2"/>
    <w:rsid w:val="00302D9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9DA"/>
    <w:rsid w:val="00355BC2"/>
    <w:rsid w:val="003575F7"/>
    <w:rsid w:val="00357ECE"/>
    <w:rsid w:val="0036041A"/>
    <w:rsid w:val="00362DD5"/>
    <w:rsid w:val="00364186"/>
    <w:rsid w:val="003649AC"/>
    <w:rsid w:val="0036525D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E31"/>
    <w:rsid w:val="0038621A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6AC"/>
    <w:rsid w:val="003B1F8F"/>
    <w:rsid w:val="003B3FD8"/>
    <w:rsid w:val="003B3FE7"/>
    <w:rsid w:val="003B4F77"/>
    <w:rsid w:val="003B557E"/>
    <w:rsid w:val="003B5DEE"/>
    <w:rsid w:val="003C0105"/>
    <w:rsid w:val="003C0AE9"/>
    <w:rsid w:val="003C13C7"/>
    <w:rsid w:val="003C25D1"/>
    <w:rsid w:val="003C32E9"/>
    <w:rsid w:val="003C55B8"/>
    <w:rsid w:val="003C6278"/>
    <w:rsid w:val="003C7A1A"/>
    <w:rsid w:val="003D00A7"/>
    <w:rsid w:val="003D0AF5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E05BB"/>
    <w:rsid w:val="003E19C8"/>
    <w:rsid w:val="003E42A6"/>
    <w:rsid w:val="003E4C99"/>
    <w:rsid w:val="003E6FE6"/>
    <w:rsid w:val="003E705A"/>
    <w:rsid w:val="003E7CA6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58A9"/>
    <w:rsid w:val="00407C06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30BE"/>
    <w:rsid w:val="004237A9"/>
    <w:rsid w:val="00423EB9"/>
    <w:rsid w:val="00424D95"/>
    <w:rsid w:val="00426B26"/>
    <w:rsid w:val="00427B15"/>
    <w:rsid w:val="004323AA"/>
    <w:rsid w:val="00432A2C"/>
    <w:rsid w:val="00433615"/>
    <w:rsid w:val="004344FA"/>
    <w:rsid w:val="00436C7B"/>
    <w:rsid w:val="00436F08"/>
    <w:rsid w:val="0044009F"/>
    <w:rsid w:val="00440483"/>
    <w:rsid w:val="0044069F"/>
    <w:rsid w:val="00441CBD"/>
    <w:rsid w:val="00441DD8"/>
    <w:rsid w:val="00442366"/>
    <w:rsid w:val="00442CDA"/>
    <w:rsid w:val="004455BF"/>
    <w:rsid w:val="004477ED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1BCB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60A"/>
    <w:rsid w:val="00470C71"/>
    <w:rsid w:val="00472246"/>
    <w:rsid w:val="00474082"/>
    <w:rsid w:val="004751EB"/>
    <w:rsid w:val="00475464"/>
    <w:rsid w:val="00477DD8"/>
    <w:rsid w:val="00480140"/>
    <w:rsid w:val="00480BFB"/>
    <w:rsid w:val="00480ED5"/>
    <w:rsid w:val="00482ED2"/>
    <w:rsid w:val="004839AB"/>
    <w:rsid w:val="00483AED"/>
    <w:rsid w:val="00484061"/>
    <w:rsid w:val="00485427"/>
    <w:rsid w:val="00486033"/>
    <w:rsid w:val="00487CEF"/>
    <w:rsid w:val="0049129D"/>
    <w:rsid w:val="00492AA8"/>
    <w:rsid w:val="0049388C"/>
    <w:rsid w:val="004947C7"/>
    <w:rsid w:val="004953A8"/>
    <w:rsid w:val="0049558D"/>
    <w:rsid w:val="00495F9C"/>
    <w:rsid w:val="00497B73"/>
    <w:rsid w:val="004A04B4"/>
    <w:rsid w:val="004A08E4"/>
    <w:rsid w:val="004A2582"/>
    <w:rsid w:val="004A2ECB"/>
    <w:rsid w:val="004A3B42"/>
    <w:rsid w:val="004A6B7D"/>
    <w:rsid w:val="004A6E44"/>
    <w:rsid w:val="004A7239"/>
    <w:rsid w:val="004B01ED"/>
    <w:rsid w:val="004B3C03"/>
    <w:rsid w:val="004B5AE4"/>
    <w:rsid w:val="004B6C6A"/>
    <w:rsid w:val="004C04C8"/>
    <w:rsid w:val="004C0E41"/>
    <w:rsid w:val="004C204C"/>
    <w:rsid w:val="004C27E7"/>
    <w:rsid w:val="004C3BD6"/>
    <w:rsid w:val="004C46F5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1ED3"/>
    <w:rsid w:val="005228E8"/>
    <w:rsid w:val="00523FAF"/>
    <w:rsid w:val="0052559F"/>
    <w:rsid w:val="0052561C"/>
    <w:rsid w:val="005265C7"/>
    <w:rsid w:val="00526DFA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4FA"/>
    <w:rsid w:val="005440C3"/>
    <w:rsid w:val="00544B7B"/>
    <w:rsid w:val="005451ED"/>
    <w:rsid w:val="0054545E"/>
    <w:rsid w:val="00546C04"/>
    <w:rsid w:val="00547255"/>
    <w:rsid w:val="00547D2C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910"/>
    <w:rsid w:val="00571D41"/>
    <w:rsid w:val="0057234D"/>
    <w:rsid w:val="00573182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68A4"/>
    <w:rsid w:val="005871E0"/>
    <w:rsid w:val="00587907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44EE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19A8"/>
    <w:rsid w:val="005D2E25"/>
    <w:rsid w:val="005D3D30"/>
    <w:rsid w:val="005E0F82"/>
    <w:rsid w:val="005E1B0B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3C3D"/>
    <w:rsid w:val="00633EA0"/>
    <w:rsid w:val="0063425C"/>
    <w:rsid w:val="0063459C"/>
    <w:rsid w:val="00634CB9"/>
    <w:rsid w:val="00635F62"/>
    <w:rsid w:val="00637D7F"/>
    <w:rsid w:val="00641972"/>
    <w:rsid w:val="00642C10"/>
    <w:rsid w:val="00642D03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5FF6"/>
    <w:rsid w:val="006665D5"/>
    <w:rsid w:val="00667184"/>
    <w:rsid w:val="00670C52"/>
    <w:rsid w:val="00671E91"/>
    <w:rsid w:val="0067201B"/>
    <w:rsid w:val="00672243"/>
    <w:rsid w:val="00672D0D"/>
    <w:rsid w:val="006740BE"/>
    <w:rsid w:val="00674CEA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60DE"/>
    <w:rsid w:val="006972B5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12C3"/>
    <w:rsid w:val="006C1500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5D7A"/>
    <w:rsid w:val="006F6C74"/>
    <w:rsid w:val="006F7335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23F2"/>
    <w:rsid w:val="007124CE"/>
    <w:rsid w:val="007133E5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44A8"/>
    <w:rsid w:val="00724F65"/>
    <w:rsid w:val="00726393"/>
    <w:rsid w:val="0072711E"/>
    <w:rsid w:val="007309A9"/>
    <w:rsid w:val="007346DB"/>
    <w:rsid w:val="007350E3"/>
    <w:rsid w:val="00736D74"/>
    <w:rsid w:val="00737871"/>
    <w:rsid w:val="00737BB7"/>
    <w:rsid w:val="00737F73"/>
    <w:rsid w:val="00740D41"/>
    <w:rsid w:val="007410AB"/>
    <w:rsid w:val="00741531"/>
    <w:rsid w:val="007415CC"/>
    <w:rsid w:val="0074305F"/>
    <w:rsid w:val="00743446"/>
    <w:rsid w:val="00743E6F"/>
    <w:rsid w:val="00744D2D"/>
    <w:rsid w:val="00745236"/>
    <w:rsid w:val="0074723F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16B"/>
    <w:rsid w:val="0076457E"/>
    <w:rsid w:val="00764760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FAA"/>
    <w:rsid w:val="00790EC9"/>
    <w:rsid w:val="0079136D"/>
    <w:rsid w:val="007947B7"/>
    <w:rsid w:val="007961D1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A4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7C8"/>
    <w:rsid w:val="007F2E56"/>
    <w:rsid w:val="007F3CF3"/>
    <w:rsid w:val="007F3D74"/>
    <w:rsid w:val="007F4817"/>
    <w:rsid w:val="007F5DA3"/>
    <w:rsid w:val="007F5FED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8C9"/>
    <w:rsid w:val="00821AE5"/>
    <w:rsid w:val="00822D3E"/>
    <w:rsid w:val="00822F00"/>
    <w:rsid w:val="00824327"/>
    <w:rsid w:val="00824DA1"/>
    <w:rsid w:val="00824E92"/>
    <w:rsid w:val="008253A5"/>
    <w:rsid w:val="00830DD1"/>
    <w:rsid w:val="00830ED3"/>
    <w:rsid w:val="0083122B"/>
    <w:rsid w:val="00831F6E"/>
    <w:rsid w:val="00833897"/>
    <w:rsid w:val="00834CC1"/>
    <w:rsid w:val="00834D7B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5006"/>
    <w:rsid w:val="0085592C"/>
    <w:rsid w:val="00855F36"/>
    <w:rsid w:val="008561F7"/>
    <w:rsid w:val="00862647"/>
    <w:rsid w:val="00862655"/>
    <w:rsid w:val="0086560F"/>
    <w:rsid w:val="00865966"/>
    <w:rsid w:val="00867CA2"/>
    <w:rsid w:val="0087037E"/>
    <w:rsid w:val="00870FCC"/>
    <w:rsid w:val="0087115F"/>
    <w:rsid w:val="008716FF"/>
    <w:rsid w:val="00873659"/>
    <w:rsid w:val="00876A86"/>
    <w:rsid w:val="008774B5"/>
    <w:rsid w:val="00877CE6"/>
    <w:rsid w:val="0088043D"/>
    <w:rsid w:val="008808E9"/>
    <w:rsid w:val="00880ED3"/>
    <w:rsid w:val="008822E9"/>
    <w:rsid w:val="0088295B"/>
    <w:rsid w:val="00884590"/>
    <w:rsid w:val="0088513D"/>
    <w:rsid w:val="0088580D"/>
    <w:rsid w:val="00885D4C"/>
    <w:rsid w:val="00886165"/>
    <w:rsid w:val="008867E2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F9E"/>
    <w:rsid w:val="008A1480"/>
    <w:rsid w:val="008A44B1"/>
    <w:rsid w:val="008A541B"/>
    <w:rsid w:val="008A54B9"/>
    <w:rsid w:val="008A5A69"/>
    <w:rsid w:val="008A7489"/>
    <w:rsid w:val="008B2657"/>
    <w:rsid w:val="008B3FCC"/>
    <w:rsid w:val="008B4932"/>
    <w:rsid w:val="008B59B3"/>
    <w:rsid w:val="008C0061"/>
    <w:rsid w:val="008C0B36"/>
    <w:rsid w:val="008C241B"/>
    <w:rsid w:val="008C2DDD"/>
    <w:rsid w:val="008C37D0"/>
    <w:rsid w:val="008C4427"/>
    <w:rsid w:val="008C4956"/>
    <w:rsid w:val="008C5FF6"/>
    <w:rsid w:val="008C7AEE"/>
    <w:rsid w:val="008D011E"/>
    <w:rsid w:val="008D06BC"/>
    <w:rsid w:val="008D09E1"/>
    <w:rsid w:val="008D281A"/>
    <w:rsid w:val="008D3EDA"/>
    <w:rsid w:val="008D5461"/>
    <w:rsid w:val="008D59FD"/>
    <w:rsid w:val="008D5DF8"/>
    <w:rsid w:val="008D6056"/>
    <w:rsid w:val="008D608C"/>
    <w:rsid w:val="008E0145"/>
    <w:rsid w:val="008E1872"/>
    <w:rsid w:val="008E3BCD"/>
    <w:rsid w:val="008E45F8"/>
    <w:rsid w:val="008E559B"/>
    <w:rsid w:val="008E59C9"/>
    <w:rsid w:val="008E6D54"/>
    <w:rsid w:val="008E725D"/>
    <w:rsid w:val="008E7CAC"/>
    <w:rsid w:val="008F0853"/>
    <w:rsid w:val="008F11DD"/>
    <w:rsid w:val="008F1BC1"/>
    <w:rsid w:val="008F224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30CA"/>
    <w:rsid w:val="009037DB"/>
    <w:rsid w:val="00903A5A"/>
    <w:rsid w:val="00904816"/>
    <w:rsid w:val="00904D85"/>
    <w:rsid w:val="009055B1"/>
    <w:rsid w:val="0090582A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1788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66EF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44C6"/>
    <w:rsid w:val="00954DD9"/>
    <w:rsid w:val="00956895"/>
    <w:rsid w:val="00956F5A"/>
    <w:rsid w:val="00961737"/>
    <w:rsid w:val="00962138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2F7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31A"/>
    <w:rsid w:val="009E04D3"/>
    <w:rsid w:val="009E0FDD"/>
    <w:rsid w:val="009E2270"/>
    <w:rsid w:val="009E2D03"/>
    <w:rsid w:val="009E3736"/>
    <w:rsid w:val="009E3C13"/>
    <w:rsid w:val="009E5146"/>
    <w:rsid w:val="009E7F7E"/>
    <w:rsid w:val="009F0472"/>
    <w:rsid w:val="009F11E5"/>
    <w:rsid w:val="009F1855"/>
    <w:rsid w:val="009F2771"/>
    <w:rsid w:val="009F317F"/>
    <w:rsid w:val="009F3BB0"/>
    <w:rsid w:val="009F4120"/>
    <w:rsid w:val="009F48A0"/>
    <w:rsid w:val="009F4CEE"/>
    <w:rsid w:val="009F5165"/>
    <w:rsid w:val="009F717F"/>
    <w:rsid w:val="009F718E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0FF9"/>
    <w:rsid w:val="00A1191C"/>
    <w:rsid w:val="00A11A23"/>
    <w:rsid w:val="00A1348E"/>
    <w:rsid w:val="00A13B82"/>
    <w:rsid w:val="00A15CD7"/>
    <w:rsid w:val="00A1690F"/>
    <w:rsid w:val="00A16D07"/>
    <w:rsid w:val="00A209A1"/>
    <w:rsid w:val="00A20D24"/>
    <w:rsid w:val="00A2414D"/>
    <w:rsid w:val="00A266A4"/>
    <w:rsid w:val="00A274EE"/>
    <w:rsid w:val="00A301C8"/>
    <w:rsid w:val="00A31A68"/>
    <w:rsid w:val="00A350B4"/>
    <w:rsid w:val="00A35614"/>
    <w:rsid w:val="00A35F51"/>
    <w:rsid w:val="00A40224"/>
    <w:rsid w:val="00A4041D"/>
    <w:rsid w:val="00A40696"/>
    <w:rsid w:val="00A40795"/>
    <w:rsid w:val="00A42916"/>
    <w:rsid w:val="00A431E0"/>
    <w:rsid w:val="00A43711"/>
    <w:rsid w:val="00A43940"/>
    <w:rsid w:val="00A45777"/>
    <w:rsid w:val="00A50861"/>
    <w:rsid w:val="00A52298"/>
    <w:rsid w:val="00A54600"/>
    <w:rsid w:val="00A56B6F"/>
    <w:rsid w:val="00A5796B"/>
    <w:rsid w:val="00A57CFF"/>
    <w:rsid w:val="00A609DB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8B"/>
    <w:rsid w:val="00A72C4E"/>
    <w:rsid w:val="00A74073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AE1"/>
    <w:rsid w:val="00A87D53"/>
    <w:rsid w:val="00A90524"/>
    <w:rsid w:val="00A90D83"/>
    <w:rsid w:val="00A91541"/>
    <w:rsid w:val="00A922E3"/>
    <w:rsid w:val="00A947AD"/>
    <w:rsid w:val="00A95308"/>
    <w:rsid w:val="00A95B4A"/>
    <w:rsid w:val="00A96D8F"/>
    <w:rsid w:val="00A974B1"/>
    <w:rsid w:val="00A9775E"/>
    <w:rsid w:val="00AA2CD1"/>
    <w:rsid w:val="00AA45A9"/>
    <w:rsid w:val="00AA717F"/>
    <w:rsid w:val="00AA74F0"/>
    <w:rsid w:val="00AA77FE"/>
    <w:rsid w:val="00AB4A8C"/>
    <w:rsid w:val="00AB4D6C"/>
    <w:rsid w:val="00AB51C9"/>
    <w:rsid w:val="00AB6AFF"/>
    <w:rsid w:val="00AB7DB2"/>
    <w:rsid w:val="00AC046B"/>
    <w:rsid w:val="00AC0D67"/>
    <w:rsid w:val="00AC2FE2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3B92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5D22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1AF"/>
    <w:rsid w:val="00B0729C"/>
    <w:rsid w:val="00B07D16"/>
    <w:rsid w:val="00B106C7"/>
    <w:rsid w:val="00B12C0C"/>
    <w:rsid w:val="00B14870"/>
    <w:rsid w:val="00B161B4"/>
    <w:rsid w:val="00B174FB"/>
    <w:rsid w:val="00B20D56"/>
    <w:rsid w:val="00B235E0"/>
    <w:rsid w:val="00B23E49"/>
    <w:rsid w:val="00B249DD"/>
    <w:rsid w:val="00B25C32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372BB"/>
    <w:rsid w:val="00B4028E"/>
    <w:rsid w:val="00B40D7E"/>
    <w:rsid w:val="00B40D93"/>
    <w:rsid w:val="00B418BC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EA1"/>
    <w:rsid w:val="00B56EBD"/>
    <w:rsid w:val="00B5787A"/>
    <w:rsid w:val="00B60546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5637"/>
    <w:rsid w:val="00BA60D4"/>
    <w:rsid w:val="00BA751D"/>
    <w:rsid w:val="00BA7C06"/>
    <w:rsid w:val="00BB0D22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50FF"/>
    <w:rsid w:val="00BD5A3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4CE6"/>
    <w:rsid w:val="00BE61A1"/>
    <w:rsid w:val="00BE640B"/>
    <w:rsid w:val="00BE686E"/>
    <w:rsid w:val="00BE7BAA"/>
    <w:rsid w:val="00BF0721"/>
    <w:rsid w:val="00BF1F01"/>
    <w:rsid w:val="00BF29DC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023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4A1"/>
    <w:rsid w:val="00C249BD"/>
    <w:rsid w:val="00C257C0"/>
    <w:rsid w:val="00C25B8A"/>
    <w:rsid w:val="00C26464"/>
    <w:rsid w:val="00C277BD"/>
    <w:rsid w:val="00C3393F"/>
    <w:rsid w:val="00C34466"/>
    <w:rsid w:val="00C34B0D"/>
    <w:rsid w:val="00C34D19"/>
    <w:rsid w:val="00C40394"/>
    <w:rsid w:val="00C40987"/>
    <w:rsid w:val="00C423B0"/>
    <w:rsid w:val="00C46B35"/>
    <w:rsid w:val="00C47447"/>
    <w:rsid w:val="00C50445"/>
    <w:rsid w:val="00C5117D"/>
    <w:rsid w:val="00C52DC3"/>
    <w:rsid w:val="00C530F9"/>
    <w:rsid w:val="00C55303"/>
    <w:rsid w:val="00C55882"/>
    <w:rsid w:val="00C55CDF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70108"/>
    <w:rsid w:val="00C7022F"/>
    <w:rsid w:val="00C70358"/>
    <w:rsid w:val="00C704FD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EFB"/>
    <w:rsid w:val="00C80305"/>
    <w:rsid w:val="00C85DEC"/>
    <w:rsid w:val="00C863EE"/>
    <w:rsid w:val="00C86C29"/>
    <w:rsid w:val="00C90335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3F0D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589C"/>
    <w:rsid w:val="00CC6336"/>
    <w:rsid w:val="00CC6338"/>
    <w:rsid w:val="00CC6661"/>
    <w:rsid w:val="00CC7256"/>
    <w:rsid w:val="00CC7E5D"/>
    <w:rsid w:val="00CD08A2"/>
    <w:rsid w:val="00CD0EF7"/>
    <w:rsid w:val="00CD1288"/>
    <w:rsid w:val="00CD2E18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5E1"/>
    <w:rsid w:val="00CE7D46"/>
    <w:rsid w:val="00CF01F9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7A40"/>
    <w:rsid w:val="00D320E8"/>
    <w:rsid w:val="00D32767"/>
    <w:rsid w:val="00D33882"/>
    <w:rsid w:val="00D33921"/>
    <w:rsid w:val="00D347DC"/>
    <w:rsid w:val="00D355B9"/>
    <w:rsid w:val="00D36B3B"/>
    <w:rsid w:val="00D3735C"/>
    <w:rsid w:val="00D40A43"/>
    <w:rsid w:val="00D41434"/>
    <w:rsid w:val="00D41591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738F"/>
    <w:rsid w:val="00D5761B"/>
    <w:rsid w:val="00D5795D"/>
    <w:rsid w:val="00D57A8A"/>
    <w:rsid w:val="00D60561"/>
    <w:rsid w:val="00D61CF3"/>
    <w:rsid w:val="00D626E2"/>
    <w:rsid w:val="00D64204"/>
    <w:rsid w:val="00D6420F"/>
    <w:rsid w:val="00D64643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68A"/>
    <w:rsid w:val="00D92C77"/>
    <w:rsid w:val="00D9491B"/>
    <w:rsid w:val="00D96893"/>
    <w:rsid w:val="00DA5073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4508"/>
    <w:rsid w:val="00DC4989"/>
    <w:rsid w:val="00DC60AE"/>
    <w:rsid w:val="00DC70AE"/>
    <w:rsid w:val="00DC7D3F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C18"/>
    <w:rsid w:val="00DF32C9"/>
    <w:rsid w:val="00DF57ED"/>
    <w:rsid w:val="00DF6B59"/>
    <w:rsid w:val="00DF72BA"/>
    <w:rsid w:val="00E00066"/>
    <w:rsid w:val="00E0055E"/>
    <w:rsid w:val="00E00626"/>
    <w:rsid w:val="00E02A5E"/>
    <w:rsid w:val="00E04AF7"/>
    <w:rsid w:val="00E05BCC"/>
    <w:rsid w:val="00E073D1"/>
    <w:rsid w:val="00E07BF6"/>
    <w:rsid w:val="00E109EA"/>
    <w:rsid w:val="00E12066"/>
    <w:rsid w:val="00E12193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577F"/>
    <w:rsid w:val="00E26EE3"/>
    <w:rsid w:val="00E272C4"/>
    <w:rsid w:val="00E30C93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1509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BE1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96B37"/>
    <w:rsid w:val="00EA0589"/>
    <w:rsid w:val="00EA0C4D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1C2D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51F4"/>
    <w:rsid w:val="00EC5818"/>
    <w:rsid w:val="00EC5B18"/>
    <w:rsid w:val="00EC6FB0"/>
    <w:rsid w:val="00EC7256"/>
    <w:rsid w:val="00EC728C"/>
    <w:rsid w:val="00ED063F"/>
    <w:rsid w:val="00ED2B9D"/>
    <w:rsid w:val="00ED2D5D"/>
    <w:rsid w:val="00ED46BC"/>
    <w:rsid w:val="00ED4BDD"/>
    <w:rsid w:val="00ED4F28"/>
    <w:rsid w:val="00ED5220"/>
    <w:rsid w:val="00ED598D"/>
    <w:rsid w:val="00ED67D1"/>
    <w:rsid w:val="00ED749E"/>
    <w:rsid w:val="00ED74D6"/>
    <w:rsid w:val="00ED7A22"/>
    <w:rsid w:val="00EE3688"/>
    <w:rsid w:val="00EE4A03"/>
    <w:rsid w:val="00EE51F2"/>
    <w:rsid w:val="00EE5414"/>
    <w:rsid w:val="00EE5903"/>
    <w:rsid w:val="00EE5B5B"/>
    <w:rsid w:val="00EE66EC"/>
    <w:rsid w:val="00EE68A1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65B2"/>
    <w:rsid w:val="00F07CEE"/>
    <w:rsid w:val="00F10BD0"/>
    <w:rsid w:val="00F10E41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22EE"/>
    <w:rsid w:val="00F335AF"/>
    <w:rsid w:val="00F33AEB"/>
    <w:rsid w:val="00F3482C"/>
    <w:rsid w:val="00F35465"/>
    <w:rsid w:val="00F369D3"/>
    <w:rsid w:val="00F4105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6EC"/>
    <w:rsid w:val="00F82A46"/>
    <w:rsid w:val="00F82D44"/>
    <w:rsid w:val="00F83BDC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3D9A"/>
    <w:rsid w:val="00FA5C9A"/>
    <w:rsid w:val="00FA60BF"/>
    <w:rsid w:val="00FA61C2"/>
    <w:rsid w:val="00FA6478"/>
    <w:rsid w:val="00FA75F6"/>
    <w:rsid w:val="00FA78CE"/>
    <w:rsid w:val="00FB07A0"/>
    <w:rsid w:val="00FB1951"/>
    <w:rsid w:val="00FB2B03"/>
    <w:rsid w:val="00FB34C1"/>
    <w:rsid w:val="00FB3A82"/>
    <w:rsid w:val="00FB4354"/>
    <w:rsid w:val="00FB4697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3A3A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4F51"/>
    <w:rsid w:val="00FE54FC"/>
    <w:rsid w:val="00FE5D4F"/>
    <w:rsid w:val="00FE64F4"/>
    <w:rsid w:val="00FE7CC7"/>
    <w:rsid w:val="00FF0066"/>
    <w:rsid w:val="00FF17E6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1B3D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AEB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858FF"/>
    <w:pPr>
      <w:keepNext/>
      <w:numPr>
        <w:numId w:val="8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8FF"/>
    <w:rPr>
      <w:rFonts w:asciiTheme="minorHAnsi" w:eastAsia="Times New Roman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C511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C51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C51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C51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C51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C5115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C5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numbering" w:customStyle="1" w:styleId="Styl2">
    <w:name w:val="Styl2"/>
    <w:rsid w:val="00CC5115"/>
    <w:pPr>
      <w:numPr>
        <w:numId w:val="1"/>
      </w:numPr>
    </w:pPr>
  </w:style>
  <w:style w:type="numbering" w:customStyle="1" w:styleId="Biecalista1">
    <w:name w:val="Bieżąca lista1"/>
    <w:rsid w:val="00CC5115"/>
    <w:pPr>
      <w:numPr>
        <w:numId w:val="2"/>
      </w:numPr>
    </w:pPr>
  </w:style>
  <w:style w:type="numbering" w:styleId="111111">
    <w:name w:val="Outline List 2"/>
    <w:aliases w:val="1.1"/>
    <w:basedOn w:val="Bezlisty"/>
    <w:rsid w:val="00CC511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51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color w:val="0000FF"/>
      <w:u w:val="single"/>
    </w:rPr>
  </w:style>
  <w:style w:type="paragraph" w:styleId="Tekstblokowy">
    <w:name w:val="Block Text"/>
    <w:basedOn w:val="Normalny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CC5115"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CC5115"/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rsid w:val="00CC51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autoRedefine/>
    <w:uiPriority w:val="99"/>
    <w:qFormat/>
    <w:rsid w:val="002B7C38"/>
    <w:pPr>
      <w:jc w:val="both"/>
    </w:pPr>
    <w:rPr>
      <w:rFonts w:asciiTheme="minorHAnsi" w:hAnsiTheme="minorHAnsi" w:cstheme="minorHAnsi"/>
      <w:sz w:val="18"/>
      <w:szCs w:val="18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qFormat/>
    <w:rsid w:val="002B7C38"/>
    <w:rPr>
      <w:rFonts w:asciiTheme="minorHAnsi" w:eastAsia="Times New Roman" w:hAnsiTheme="minorHAnsi" w:cstheme="minorHAnsi"/>
      <w:sz w:val="18"/>
      <w:szCs w:val="18"/>
    </w:rPr>
  </w:style>
  <w:style w:type="paragraph" w:styleId="Mapadokumentu">
    <w:name w:val="Document Map"/>
    <w:basedOn w:val="Normalny"/>
    <w:link w:val="MapadokumentuZnak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C511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CC511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1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L1,Numerowanie,2 heading,A_wyliczenie,K-P_odwolanie,Akapit z listą5,maz_wyliczenie,opis dzialania,sw tekst,Akapit z listą BS,CW_Lista,wypunktowanie,Akapit z listą numerowaną,Podsis rysunku,lp1,Preambuła,CP-UC,CP-Punkty,b1"/>
    <w:basedOn w:val="Normalny"/>
    <w:link w:val="AkapitzlistZnak"/>
    <w:uiPriority w:val="34"/>
    <w:qFormat/>
    <w:rsid w:val="00CC51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qFormat/>
    <w:rsid w:val="003506EC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Lista2">
    <w:name w:val="List 2"/>
    <w:basedOn w:val="Normalny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</w:style>
  <w:style w:type="paragraph" w:styleId="Zwykytekst">
    <w:name w:val="Plain Text"/>
    <w:basedOn w:val="Normalny"/>
    <w:link w:val="ZwykytekstZnak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C511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CC51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5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B1504"/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59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eastAsia="Times New Roman" w:hAnsi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rsid w:val="007346DB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rsid w:val="00E02A5E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rsid w:val="004E7D81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6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rsid w:val="00B55EA1"/>
    <w:rPr>
      <w:rFonts w:ascii="Arial" w:eastAsia="Times New Roman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eastAsia="Lucida Sans Unicode"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eastAsia="Lucida Sans Unicode"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eastAsia="Arial" w:hAnsi="Arial" w:cstheme="minorBidi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eastAsia="Arial" w:hAnsi="Arial" w:cstheme="minorBidi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BE4CE6"/>
    <w:pPr>
      <w:numPr>
        <w:numId w:val="11"/>
      </w:numPr>
      <w:spacing w:after="60" w:line="276" w:lineRule="auto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rsid w:val="006C12C3"/>
    <w:rPr>
      <w:rFonts w:ascii="Optima" w:eastAsia="Times New Roman" w:hAnsi="Optima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rsid w:val="00BE4CE6"/>
    <w:rPr>
      <w:rFonts w:asciiTheme="minorHAnsi" w:eastAsia="Times New Roman" w:hAnsiTheme="minorHAnsi"/>
      <w:sz w:val="22"/>
      <w:szCs w:val="22"/>
      <w:lang w:val="en-GB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sw tekst Znak,Akapit z listą BS Znak,CW_Lista Znak,wypunktowanie Znak"/>
    <w:link w:val="Akapitzlist"/>
    <w:uiPriority w:val="34"/>
    <w:qFormat/>
    <w:locked/>
    <w:rsid w:val="00D64643"/>
    <w:rPr>
      <w:sz w:val="22"/>
      <w:szCs w:val="22"/>
      <w:lang w:eastAsia="en-US"/>
    </w:rPr>
  </w:style>
  <w:style w:type="character" w:customStyle="1" w:styleId="Znakiprzypiswdolnych">
    <w:name w:val="Znaki przypisów dolnych"/>
    <w:rsid w:val="0054545E"/>
    <w:rPr>
      <w:rFonts w:ascii="Calibri" w:hAnsi="Calibri" w:cs="Calibri"/>
      <w:sz w:val="20"/>
      <w:u w:val="none"/>
      <w:vertAlign w:val="superscript"/>
    </w:rPr>
  </w:style>
  <w:style w:type="paragraph" w:customStyle="1" w:styleId="Zwykytekst1">
    <w:name w:val="Zwykły tekst1"/>
    <w:basedOn w:val="Normalny"/>
    <w:rsid w:val="00ED4F28"/>
    <w:pPr>
      <w:suppressAutoHyphens/>
    </w:pPr>
    <w:rPr>
      <w:rFonts w:ascii="Courier New" w:hAnsi="Courier New" w:cs="Courier New"/>
      <w:lang w:eastAsia="zh-CN"/>
    </w:rPr>
  </w:style>
  <w:style w:type="paragraph" w:customStyle="1" w:styleId="Zwykytekst2">
    <w:name w:val="Zwykły tekst2"/>
    <w:basedOn w:val="Normalny"/>
    <w:rsid w:val="00956895"/>
    <w:pPr>
      <w:suppressAutoHyphens/>
    </w:pPr>
    <w:rPr>
      <w:rFonts w:ascii="Courier New" w:eastAsia="Calibri" w:hAnsi="Courier New" w:cs="Courier New"/>
      <w:sz w:val="22"/>
      <w:szCs w:val="22"/>
      <w:lang w:eastAsia="zh-CN"/>
    </w:rPr>
  </w:style>
  <w:style w:type="paragraph" w:customStyle="1" w:styleId="Tekstblokowy1">
    <w:name w:val="Tekst blokowy1"/>
    <w:basedOn w:val="Normalny"/>
    <w:rsid w:val="00956895"/>
    <w:pPr>
      <w:suppressAutoHyphens/>
      <w:ind w:left="214" w:right="214"/>
      <w:jc w:val="both"/>
    </w:pPr>
    <w:rPr>
      <w:rFonts w:ascii="Arial" w:hAnsi="Arial" w:cs="Arial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670F0-B9FC-498E-910F-FE1ECF78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2023-01-10T10:52:00Z</dcterms:created>
  <dcterms:modified xsi:type="dcterms:W3CDTF">2024-03-15T11:16:00Z</dcterms:modified>
</cp:coreProperties>
</file>