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73CD" w14:textId="77777777" w:rsidR="00FB7F7B" w:rsidRPr="000E753C" w:rsidRDefault="00FB7F7B" w:rsidP="00A422FE">
      <w:pPr>
        <w:tabs>
          <w:tab w:val="right" w:pos="14317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A2957D1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0F1AA653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0C6B76E0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p w14:paraId="11BC361C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__________________, dnia _____________ r.</w:t>
      </w:r>
    </w:p>
    <w:p w14:paraId="7C7495A1" w14:textId="77777777" w:rsidR="00FB7F7B" w:rsidRPr="000E753C" w:rsidRDefault="00FB7F7B" w:rsidP="00A422FE">
      <w:pPr>
        <w:suppressAutoHyphens/>
        <w:spacing w:line="276" w:lineRule="auto"/>
        <w:rPr>
          <w:rFonts w:ascii="Arial" w:hAnsi="Arial" w:cs="Arial"/>
          <w:color w:val="000000"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B7F7B" w:rsidRPr="000E753C" w14:paraId="6B5EBE1E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1F9D29F1" w14:textId="77777777" w:rsidR="00FB7F7B" w:rsidRPr="000E753C" w:rsidRDefault="00FB7F7B" w:rsidP="005F34BE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0E753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 w:rsidR="005F34BE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OSÓB SKIEROWANYCH PRZEZ WYKONAWCĘ DO REALIZACJI NINIEJSZEGO ZAMÓWIENIA</w:t>
            </w:r>
          </w:p>
        </w:tc>
      </w:tr>
    </w:tbl>
    <w:p w14:paraId="2CB06E40" w14:textId="77777777" w:rsidR="00FB7F7B" w:rsidRPr="000E753C" w:rsidRDefault="00FB7F7B" w:rsidP="00A422FE">
      <w:pPr>
        <w:tabs>
          <w:tab w:val="num" w:pos="993"/>
        </w:tabs>
        <w:suppressAutoHyphens/>
        <w:spacing w:line="276" w:lineRule="auto"/>
        <w:rPr>
          <w:rFonts w:ascii="Arial" w:hAnsi="Arial" w:cs="Arial"/>
          <w:color w:val="FFFFFF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color w:val="FFFFFF"/>
          <w:sz w:val="22"/>
          <w:szCs w:val="22"/>
          <w:lang w:eastAsia="ar-SA"/>
        </w:rPr>
        <w:t xml:space="preserve">WYKAZ ROWBÓT </w:t>
      </w:r>
    </w:p>
    <w:p w14:paraId="07824FB7" w14:textId="5CBBB7AA" w:rsidR="00FB7F7B" w:rsidRPr="000E753C" w:rsidRDefault="00FB7F7B" w:rsidP="00FB7F7B">
      <w:pPr>
        <w:suppressAutoHyphens/>
        <w:spacing w:before="120" w:after="24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63004032"/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W związku ze złożeniem oferty w postępowaniu o udzielenie zamówienia publicznego prowadzonym przez Zamawiającego –  Gminę </w:t>
      </w:r>
      <w:r w:rsidR="00E90AD2">
        <w:rPr>
          <w:rFonts w:ascii="Arial" w:hAnsi="Arial" w:cs="Arial"/>
          <w:bCs/>
          <w:sz w:val="22"/>
          <w:szCs w:val="22"/>
          <w:lang w:eastAsia="ar-SA"/>
        </w:rPr>
        <w:t>Brodnica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 w trybie podstawowym bez negocjacji,  o którym mowa w art. 275 pkt 1 ustawy 11 września 2019 r. Prawo zamówień publicznych </w:t>
      </w:r>
      <w:r w:rsidR="00F25571" w:rsidRPr="00F25571">
        <w:rPr>
          <w:rFonts w:ascii="Arial" w:hAnsi="Arial" w:cs="Arial"/>
          <w:bCs/>
          <w:sz w:val="22"/>
          <w:szCs w:val="22"/>
          <w:lang w:eastAsia="ar-SA"/>
        </w:rPr>
        <w:t>Dz. U. z 202</w:t>
      </w:r>
      <w:r w:rsidR="001A5D84">
        <w:rPr>
          <w:rFonts w:ascii="Arial" w:hAnsi="Arial" w:cs="Arial"/>
          <w:bCs/>
          <w:sz w:val="22"/>
          <w:szCs w:val="22"/>
          <w:lang w:eastAsia="ar-SA"/>
        </w:rPr>
        <w:t>3</w:t>
      </w:r>
      <w:r w:rsidR="00F25571" w:rsidRPr="00F25571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1A5D84">
        <w:rPr>
          <w:rFonts w:ascii="Arial" w:hAnsi="Arial" w:cs="Arial"/>
          <w:bCs/>
          <w:sz w:val="22"/>
          <w:szCs w:val="22"/>
          <w:lang w:eastAsia="ar-SA"/>
        </w:rPr>
        <w:t>1605)</w:t>
      </w:r>
      <w:r w:rsidR="00F25571" w:rsidRPr="00F25571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>na</w:t>
      </w:r>
      <w:bookmarkEnd w:id="0"/>
      <w:r w:rsidRPr="000E753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Codzienny dowóz dzieci do</w:t>
      </w:r>
      <w:r w:rsidR="00DC130A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szkół w ramach dowozów szkolnych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Pr="000E753C">
        <w:rPr>
          <w:rFonts w:ascii="Arial" w:hAnsi="Arial" w:cs="Arial"/>
          <w:sz w:val="22"/>
          <w:szCs w:val="22"/>
          <w:lang w:eastAsia="ar-SA"/>
        </w:rPr>
        <w:t>Ja(My) podpisując niniejszy dokument, reprezentując(y) firmę, której nazwa jest wskazana powyżej, jako upoważniony(</w:t>
      </w:r>
      <w:proofErr w:type="spellStart"/>
      <w:r w:rsidRPr="000E753C">
        <w:rPr>
          <w:rFonts w:ascii="Arial" w:hAnsi="Arial" w:cs="Arial"/>
          <w:sz w:val="22"/>
          <w:szCs w:val="22"/>
          <w:lang w:eastAsia="ar-SA"/>
        </w:rPr>
        <w:t>eni</w:t>
      </w:r>
      <w:proofErr w:type="spellEnd"/>
      <w:r w:rsidRPr="000E753C">
        <w:rPr>
          <w:rFonts w:ascii="Arial" w:hAnsi="Arial" w:cs="Arial"/>
          <w:sz w:val="22"/>
          <w:szCs w:val="22"/>
          <w:lang w:eastAsia="ar-SA"/>
        </w:rPr>
        <w:t>) na piśmie lub wpisany(i) w odpowiednich dokumentach rejestrowych, w imieniu reprezentowanej przez(e) mnie(nas) firmy oświadczam(y), że do realizacji niniejszego zamówienia publicznego skierowane będą następujące osoby:</w:t>
      </w:r>
    </w:p>
    <w:tbl>
      <w:tblPr>
        <w:tblW w:w="9640" w:type="dxa"/>
        <w:tblInd w:w="-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2976"/>
        <w:gridCol w:w="2127"/>
        <w:gridCol w:w="2126"/>
      </w:tblGrid>
      <w:tr w:rsidR="00321EF9" w:rsidRPr="00FB7F7B" w14:paraId="3CFA994D" w14:textId="77777777" w:rsidTr="00FB7F7B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2D38D761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B7F7B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8AB6B0B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33677C9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Kwalifikacje zawodowe</w:t>
            </w:r>
            <w:r w:rsidR="008E6CDD" w:rsidRPr="00FB7F7B">
              <w:rPr>
                <w:rFonts w:ascii="Arial" w:hAnsi="Arial" w:cs="Arial"/>
                <w:b/>
                <w:sz w:val="22"/>
                <w:szCs w:val="22"/>
              </w:rPr>
              <w:t>/doświadczenie (data uzyskania uprawnień)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B9E3E59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0CABE7D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 xml:space="preserve">Informacja </w:t>
            </w:r>
            <w:r w:rsidRPr="00FB7F7B">
              <w:rPr>
                <w:rFonts w:ascii="Arial" w:hAnsi="Arial" w:cs="Arial"/>
                <w:b/>
                <w:sz w:val="22"/>
                <w:szCs w:val="22"/>
              </w:rPr>
              <w:br/>
              <w:t xml:space="preserve">o podstawie </w:t>
            </w:r>
            <w:r w:rsidR="0047144F" w:rsidRPr="00FB7F7B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 w:rsidRPr="00FB7F7B">
              <w:rPr>
                <w:rFonts w:ascii="Arial" w:hAnsi="Arial" w:cs="Arial"/>
                <w:b/>
                <w:sz w:val="22"/>
                <w:szCs w:val="22"/>
              </w:rPr>
              <w:t>dysponowania tymi osobami*</w:t>
            </w:r>
          </w:p>
        </w:tc>
      </w:tr>
      <w:tr w:rsidR="00A86A3A" w:rsidRPr="00FB7F7B" w14:paraId="53FDC4CE" w14:textId="77777777" w:rsidTr="00FB7F7B">
        <w:trPr>
          <w:cantSplit/>
          <w:trHeight w:val="955"/>
        </w:trPr>
        <w:tc>
          <w:tcPr>
            <w:tcW w:w="568" w:type="dxa"/>
            <w:vAlign w:val="center"/>
          </w:tcPr>
          <w:p w14:paraId="74D7FB48" w14:textId="77777777" w:rsidR="00A86A3A" w:rsidRPr="00FB7F7B" w:rsidRDefault="00A86A3A" w:rsidP="00F520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14:paraId="1CCFF0F8" w14:textId="77777777" w:rsidR="00A86A3A" w:rsidRPr="00FB7F7B" w:rsidRDefault="00A86A3A" w:rsidP="00F520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705C1EA7" w14:textId="77777777" w:rsidR="00A86A3A" w:rsidRPr="00FB7F7B" w:rsidRDefault="00FA3732" w:rsidP="00A86A3A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 xml:space="preserve">prawo jazdy kat. D </w:t>
            </w:r>
          </w:p>
          <w:p w14:paraId="1910CE3A" w14:textId="77777777" w:rsidR="00FA3732" w:rsidRPr="00FB7F7B" w:rsidRDefault="00FA3732" w:rsidP="00A86A3A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doświadczenie w zakresie przewozu osób ………..…..</w:t>
            </w:r>
          </w:p>
        </w:tc>
        <w:tc>
          <w:tcPr>
            <w:tcW w:w="2127" w:type="dxa"/>
          </w:tcPr>
          <w:p w14:paraId="34C44DBB" w14:textId="77777777" w:rsidR="00A86A3A" w:rsidRPr="00FB7F7B" w:rsidRDefault="00A86A3A" w:rsidP="0017753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9E6BD6C" w14:textId="77777777" w:rsidR="00A86A3A" w:rsidRPr="00FB7F7B" w:rsidRDefault="00A86A3A" w:rsidP="00F520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7532" w:rsidRPr="00FB7F7B" w14:paraId="08B9932D" w14:textId="77777777" w:rsidTr="00FB7F7B">
        <w:trPr>
          <w:cantSplit/>
          <w:trHeight w:val="955"/>
        </w:trPr>
        <w:tc>
          <w:tcPr>
            <w:tcW w:w="568" w:type="dxa"/>
            <w:vAlign w:val="center"/>
          </w:tcPr>
          <w:p w14:paraId="4973F43E" w14:textId="77777777" w:rsidR="00177532" w:rsidRPr="00FB7F7B" w:rsidRDefault="00177532" w:rsidP="00F520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43" w:type="dxa"/>
          </w:tcPr>
          <w:p w14:paraId="006DCD76" w14:textId="77777777" w:rsidR="00177532" w:rsidRPr="00FB7F7B" w:rsidRDefault="00177532" w:rsidP="00F520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0F6FE0AB" w14:textId="77777777" w:rsidR="00FA3732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 xml:space="preserve">prawo jazdy kat. D </w:t>
            </w:r>
          </w:p>
          <w:p w14:paraId="520AA775" w14:textId="77777777" w:rsidR="00177532" w:rsidRPr="00FB7F7B" w:rsidRDefault="00FA3732" w:rsidP="00FA37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doświadczenie w zakresie przewozu osób ……..……..</w:t>
            </w:r>
          </w:p>
        </w:tc>
        <w:tc>
          <w:tcPr>
            <w:tcW w:w="2127" w:type="dxa"/>
          </w:tcPr>
          <w:p w14:paraId="7DC726B4" w14:textId="77777777" w:rsidR="00177532" w:rsidRPr="00FB7F7B" w:rsidRDefault="00177532" w:rsidP="00173150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C24BED3" w14:textId="77777777" w:rsidR="00177532" w:rsidRPr="00FB7F7B" w:rsidRDefault="00177532" w:rsidP="00F520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5F5A" w:rsidRPr="00FB7F7B" w14:paraId="2916DE85" w14:textId="77777777" w:rsidTr="00FB7F7B">
        <w:trPr>
          <w:cantSplit/>
          <w:trHeight w:val="1046"/>
        </w:trPr>
        <w:tc>
          <w:tcPr>
            <w:tcW w:w="568" w:type="dxa"/>
            <w:vAlign w:val="center"/>
          </w:tcPr>
          <w:p w14:paraId="524FD5C0" w14:textId="77777777" w:rsidR="00235F5A" w:rsidRPr="00FB7F7B" w:rsidRDefault="00177532" w:rsidP="004D0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3</w:t>
            </w:r>
            <w:r w:rsidR="00235F5A" w:rsidRPr="00FB7F7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5BC80DA0" w14:textId="77777777" w:rsidR="00235F5A" w:rsidRPr="00FB7F7B" w:rsidRDefault="00235F5A" w:rsidP="00805C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24BF9C07" w14:textId="77777777" w:rsidR="00FA3732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 xml:space="preserve">prawo jazdy kat. D </w:t>
            </w:r>
          </w:p>
          <w:p w14:paraId="65D17768" w14:textId="77777777" w:rsidR="00235F5A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doświadczenie w zakresie przewozu osób ………..…..</w:t>
            </w:r>
          </w:p>
        </w:tc>
        <w:tc>
          <w:tcPr>
            <w:tcW w:w="2127" w:type="dxa"/>
          </w:tcPr>
          <w:p w14:paraId="2FDEB9D5" w14:textId="77777777" w:rsidR="00235F5A" w:rsidRPr="00FB7F7B" w:rsidRDefault="00235F5A" w:rsidP="00173150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E8BED2F" w14:textId="77777777" w:rsidR="00235F5A" w:rsidRPr="00FB7F7B" w:rsidRDefault="00235F5A" w:rsidP="00805C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3D5" w:rsidRPr="00FB7F7B" w14:paraId="4F54B357" w14:textId="77777777" w:rsidTr="00FB7F7B">
        <w:trPr>
          <w:cantSplit/>
          <w:trHeight w:val="990"/>
        </w:trPr>
        <w:tc>
          <w:tcPr>
            <w:tcW w:w="568" w:type="dxa"/>
            <w:vAlign w:val="center"/>
          </w:tcPr>
          <w:p w14:paraId="6D6361DD" w14:textId="77777777" w:rsidR="007743D5" w:rsidRPr="00FB7F7B" w:rsidRDefault="007743D5" w:rsidP="004D0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843" w:type="dxa"/>
          </w:tcPr>
          <w:p w14:paraId="18AE5B6A" w14:textId="77777777" w:rsidR="007743D5" w:rsidRPr="00FB7F7B" w:rsidRDefault="007743D5" w:rsidP="00805C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73F5BC5C" w14:textId="77777777" w:rsidR="00FA3732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 xml:space="preserve">prawo jazdy kat. D </w:t>
            </w:r>
          </w:p>
          <w:p w14:paraId="354800DF" w14:textId="77777777" w:rsidR="007743D5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doświadczenie w zakresie przewozu osób ………..…..</w:t>
            </w:r>
          </w:p>
        </w:tc>
        <w:tc>
          <w:tcPr>
            <w:tcW w:w="2127" w:type="dxa"/>
          </w:tcPr>
          <w:p w14:paraId="265630C6" w14:textId="77777777" w:rsidR="007743D5" w:rsidRPr="00FB7F7B" w:rsidRDefault="007743D5" w:rsidP="00173150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399D387" w14:textId="77777777" w:rsidR="007743D5" w:rsidRPr="00FB7F7B" w:rsidRDefault="007743D5" w:rsidP="00805C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732" w:rsidRPr="00FB7F7B" w14:paraId="3E842B15" w14:textId="77777777" w:rsidTr="00FB7F7B">
        <w:trPr>
          <w:cantSplit/>
          <w:trHeight w:val="976"/>
        </w:trPr>
        <w:tc>
          <w:tcPr>
            <w:tcW w:w="568" w:type="dxa"/>
            <w:vAlign w:val="center"/>
          </w:tcPr>
          <w:p w14:paraId="7F70ED83" w14:textId="77777777" w:rsidR="00FA3732" w:rsidRPr="00FB7F7B" w:rsidRDefault="00FA3732" w:rsidP="004D0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843" w:type="dxa"/>
          </w:tcPr>
          <w:p w14:paraId="2A54C3C9" w14:textId="77777777" w:rsidR="00FA3732" w:rsidRPr="00FB7F7B" w:rsidRDefault="00FA3732" w:rsidP="00805C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10E7BFFA" w14:textId="77777777" w:rsidR="00FA3732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 xml:space="preserve">prawo jazdy kat. D </w:t>
            </w:r>
          </w:p>
          <w:p w14:paraId="25BC9803" w14:textId="77777777" w:rsidR="00FA3732" w:rsidRPr="00FB7F7B" w:rsidRDefault="00FA3732" w:rsidP="00FA3732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doświadczenie w zakresie przewozu osób ………..…..</w:t>
            </w:r>
          </w:p>
        </w:tc>
        <w:tc>
          <w:tcPr>
            <w:tcW w:w="2127" w:type="dxa"/>
          </w:tcPr>
          <w:p w14:paraId="4F207BC9" w14:textId="77777777" w:rsidR="00FA3732" w:rsidRPr="00FB7F7B" w:rsidRDefault="00FA3732" w:rsidP="00173150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C39BFE9" w14:textId="77777777" w:rsidR="00FA3732" w:rsidRPr="00FB7F7B" w:rsidRDefault="00FA3732" w:rsidP="00805C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BEE27E" w14:textId="77777777" w:rsidR="00BB6B76" w:rsidRDefault="00BB6B76" w:rsidP="00FB7F7B">
      <w:pPr>
        <w:rPr>
          <w:rFonts w:ascii="Arial" w:hAnsi="Arial" w:cs="Arial"/>
          <w:sz w:val="22"/>
          <w:szCs w:val="22"/>
        </w:rPr>
      </w:pPr>
    </w:p>
    <w:p w14:paraId="0003DAB6" w14:textId="77777777" w:rsidR="00BB6B76" w:rsidRDefault="00BB6B76" w:rsidP="00FB7F7B">
      <w:pPr>
        <w:rPr>
          <w:rFonts w:ascii="Arial" w:hAnsi="Arial" w:cs="Arial"/>
          <w:sz w:val="22"/>
          <w:szCs w:val="22"/>
        </w:rPr>
      </w:pPr>
    </w:p>
    <w:p w14:paraId="6F758B82" w14:textId="77777777" w:rsidR="00FB7F7B" w:rsidRPr="00FB7F7B" w:rsidRDefault="00FB7F7B" w:rsidP="00FB7F7B">
      <w:pPr>
        <w:rPr>
          <w:rFonts w:ascii="Arial" w:hAnsi="Arial" w:cs="Arial"/>
          <w:sz w:val="22"/>
          <w:szCs w:val="22"/>
        </w:rPr>
      </w:pPr>
      <w:r w:rsidRPr="00FB7F7B">
        <w:rPr>
          <w:rFonts w:ascii="Arial" w:hAnsi="Arial" w:cs="Arial"/>
          <w:sz w:val="22"/>
          <w:szCs w:val="22"/>
        </w:rPr>
        <w:t xml:space="preserve">*wpisać podstawę dysponowania np. umowa o pracę, umowa zlecenie, umowa o współpracy, umowa cywilnoprawna, dysponowanie osobami innych podmiotów. Jeżeli wykonawca będzie polegał na zdolnościach lub sytuacji innych podmiotów to zobowiązany </w:t>
      </w:r>
      <w:r w:rsidRPr="00FB7F7B">
        <w:rPr>
          <w:rFonts w:ascii="Arial" w:hAnsi="Arial" w:cs="Arial"/>
          <w:sz w:val="22"/>
          <w:szCs w:val="22"/>
        </w:rPr>
        <w:lastRenderedPageBreak/>
        <w:t>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B75F3FD" w14:textId="77777777" w:rsidR="00FB7F7B" w:rsidRDefault="00FB7F7B" w:rsidP="00FB7F7B">
      <w:pPr>
        <w:jc w:val="both"/>
        <w:rPr>
          <w:rFonts w:ascii="Arial" w:hAnsi="Arial" w:cs="Arial"/>
          <w:i/>
          <w:sz w:val="16"/>
          <w:szCs w:val="16"/>
        </w:rPr>
      </w:pPr>
    </w:p>
    <w:p w14:paraId="471DEAD4" w14:textId="77777777" w:rsidR="00FB7F7B" w:rsidRDefault="00FB7F7B" w:rsidP="00FB7F7B">
      <w:pPr>
        <w:jc w:val="both"/>
        <w:rPr>
          <w:rFonts w:ascii="Arial" w:hAnsi="Arial" w:cs="Arial"/>
          <w:i/>
          <w:sz w:val="16"/>
          <w:szCs w:val="16"/>
        </w:rPr>
      </w:pPr>
    </w:p>
    <w:p w14:paraId="61C6B083" w14:textId="77777777" w:rsidR="00FB7F7B" w:rsidRPr="00FB7F7B" w:rsidRDefault="00FB7F7B" w:rsidP="00FB7F7B">
      <w:pPr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78501149" w14:textId="77777777" w:rsidR="001A5D84" w:rsidRPr="001A5D84" w:rsidRDefault="001A5D84" w:rsidP="001A5D84">
      <w:pPr>
        <w:jc w:val="both"/>
        <w:rPr>
          <w:rFonts w:ascii="Arial" w:hAnsi="Arial" w:cs="Arial"/>
          <w:bCs/>
          <w:i/>
          <w:sz w:val="22"/>
          <w:szCs w:val="22"/>
          <w:lang w:eastAsia="ar-SA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 xml:space="preserve">Dokument należy podpisać </w:t>
      </w:r>
    </w:p>
    <w:p w14:paraId="32B418B4" w14:textId="77777777" w:rsidR="001A5D84" w:rsidRPr="001A5D84" w:rsidRDefault="001A5D84" w:rsidP="001A5D84">
      <w:pPr>
        <w:jc w:val="both"/>
        <w:rPr>
          <w:rFonts w:ascii="Arial" w:hAnsi="Arial" w:cs="Arial"/>
          <w:bCs/>
          <w:i/>
          <w:sz w:val="22"/>
          <w:szCs w:val="22"/>
          <w:lang w:eastAsia="ar-SA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 xml:space="preserve">kwalifikowanym podpisem elektronicznym, </w:t>
      </w:r>
    </w:p>
    <w:p w14:paraId="42247C8B" w14:textId="77777777" w:rsidR="001A5D84" w:rsidRPr="001A5D84" w:rsidRDefault="001A5D84" w:rsidP="001A5D84">
      <w:pPr>
        <w:jc w:val="both"/>
        <w:rPr>
          <w:rFonts w:ascii="Arial" w:hAnsi="Arial" w:cs="Arial"/>
          <w:bCs/>
          <w:i/>
          <w:sz w:val="22"/>
          <w:szCs w:val="22"/>
          <w:lang w:eastAsia="ar-SA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>podpisem zaufanym</w:t>
      </w:r>
    </w:p>
    <w:p w14:paraId="5865929C" w14:textId="0CCAC175" w:rsidR="00431CD4" w:rsidRPr="00F9388A" w:rsidRDefault="001A5D84" w:rsidP="001A5D84">
      <w:pPr>
        <w:jc w:val="both"/>
        <w:rPr>
          <w:rFonts w:ascii="Arial" w:hAnsi="Arial" w:cs="Arial"/>
          <w:sz w:val="14"/>
          <w:szCs w:val="14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>lub podpisem osobistym</w:t>
      </w:r>
    </w:p>
    <w:sectPr w:rsidR="00431CD4" w:rsidRPr="00F9388A" w:rsidSect="00340029">
      <w:headerReference w:type="default" r:id="rId8"/>
      <w:footerReference w:type="default" r:id="rId9"/>
      <w:pgSz w:w="11906" w:h="16838"/>
      <w:pgMar w:top="844" w:right="1418" w:bottom="1418" w:left="1418" w:header="426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288D" w14:textId="77777777" w:rsidR="00CC527C" w:rsidRDefault="00CC527C">
      <w:r>
        <w:separator/>
      </w:r>
    </w:p>
  </w:endnote>
  <w:endnote w:type="continuationSeparator" w:id="0">
    <w:p w14:paraId="53FD81CF" w14:textId="77777777" w:rsidR="00CC527C" w:rsidRDefault="00CC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A7F1" w14:textId="7E3C97E7" w:rsidR="000420AC" w:rsidRPr="00431CD4" w:rsidRDefault="000420AC" w:rsidP="00AB22F2"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B021B" w14:textId="77777777" w:rsidR="00CC527C" w:rsidRDefault="00CC527C">
      <w:r>
        <w:separator/>
      </w:r>
    </w:p>
  </w:footnote>
  <w:footnote w:type="continuationSeparator" w:id="0">
    <w:p w14:paraId="1137DE9F" w14:textId="77777777" w:rsidR="00CC527C" w:rsidRDefault="00CC5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26F8" w14:textId="4FFA6F5D" w:rsidR="00B816AB" w:rsidRDefault="00B816AB" w:rsidP="00B816AB">
    <w:pPr>
      <w:pStyle w:val="Tekstpodstawowy"/>
      <w:rPr>
        <w:rFonts w:ascii="Arial" w:hAnsi="Arial" w:cs="Arial"/>
        <w:b/>
        <w:sz w:val="20"/>
        <w:szCs w:val="20"/>
      </w:rPr>
    </w:pPr>
  </w:p>
  <w:p w14:paraId="26468A2A" w14:textId="134A660A" w:rsidR="00F5666F" w:rsidRDefault="00F5666F" w:rsidP="00340029">
    <w:pPr>
      <w:pStyle w:val="Tekstpodstawowy"/>
      <w:rPr>
        <w:rFonts w:ascii="Arial" w:hAnsi="Arial" w:cs="Arial"/>
        <w:b/>
        <w:sz w:val="22"/>
        <w:szCs w:val="22"/>
      </w:rPr>
    </w:pPr>
    <w:r w:rsidRPr="00F5666F">
      <w:rPr>
        <w:rFonts w:ascii="Arial" w:hAnsi="Arial" w:cs="Arial"/>
        <w:b/>
        <w:sz w:val="22"/>
        <w:szCs w:val="22"/>
      </w:rPr>
      <w:t>UG.OK.271.1</w:t>
    </w:r>
    <w:r w:rsidR="009252DD">
      <w:rPr>
        <w:rFonts w:ascii="Arial" w:hAnsi="Arial" w:cs="Arial"/>
        <w:b/>
        <w:sz w:val="22"/>
        <w:szCs w:val="22"/>
      </w:rPr>
      <w:t>4</w:t>
    </w:r>
    <w:r w:rsidRPr="00F5666F">
      <w:rPr>
        <w:rFonts w:ascii="Arial" w:hAnsi="Arial" w:cs="Arial"/>
        <w:b/>
        <w:sz w:val="22"/>
        <w:szCs w:val="22"/>
      </w:rPr>
      <w:t>.202</w:t>
    </w:r>
    <w:r w:rsidR="001A5D84">
      <w:rPr>
        <w:rFonts w:ascii="Arial" w:hAnsi="Arial" w:cs="Arial"/>
        <w:b/>
        <w:sz w:val="22"/>
        <w:szCs w:val="22"/>
      </w:rPr>
      <w:t>3</w:t>
    </w:r>
  </w:p>
  <w:p w14:paraId="50C79182" w14:textId="01094E0C" w:rsidR="00FB7F7B" w:rsidRDefault="00FB7F7B" w:rsidP="00340029">
    <w:pPr>
      <w:pStyle w:val="Tekstpodstawowy"/>
      <w:rPr>
        <w:rFonts w:ascii="Arial" w:hAnsi="Arial" w:cs="Arial"/>
        <w:b/>
        <w:sz w:val="22"/>
        <w:szCs w:val="22"/>
      </w:rPr>
    </w:pPr>
    <w:r w:rsidRPr="00340029">
      <w:rPr>
        <w:rFonts w:ascii="Arial" w:hAnsi="Arial" w:cs="Arial"/>
        <w:b/>
        <w:sz w:val="22"/>
        <w:szCs w:val="22"/>
      </w:rPr>
      <w:t xml:space="preserve">Załącznik nr </w:t>
    </w:r>
    <w:r w:rsidR="00E90AD2">
      <w:rPr>
        <w:rFonts w:ascii="Arial" w:hAnsi="Arial" w:cs="Arial"/>
        <w:b/>
        <w:sz w:val="22"/>
        <w:szCs w:val="22"/>
      </w:rPr>
      <w:t>7</w:t>
    </w:r>
    <w:r w:rsidRPr="00340029">
      <w:rPr>
        <w:rFonts w:ascii="Arial" w:hAnsi="Arial" w:cs="Arial"/>
        <w:b/>
        <w:sz w:val="22"/>
        <w:szCs w:val="22"/>
      </w:rPr>
      <w:t xml:space="preserve"> do SWZ</w:t>
    </w:r>
  </w:p>
  <w:p w14:paraId="5D03C20D" w14:textId="6BAD32D3" w:rsidR="009D7DAC" w:rsidRPr="00340029" w:rsidRDefault="009D7DAC" w:rsidP="00340029">
    <w:pPr>
      <w:pStyle w:val="Tekstpodstawowy"/>
      <w:rPr>
        <w:rFonts w:ascii="Arial" w:hAnsi="Arial" w:cs="Arial"/>
        <w:b/>
        <w:sz w:val="22"/>
        <w:szCs w:val="22"/>
      </w:rPr>
    </w:pPr>
    <w:r w:rsidRPr="009D7DAC">
      <w:rPr>
        <w:rFonts w:ascii="Arial" w:hAnsi="Arial" w:cs="Arial"/>
        <w:b/>
        <w:sz w:val="22"/>
        <w:szCs w:val="22"/>
      </w:rPr>
      <w:t>Część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83A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473D58"/>
    <w:multiLevelType w:val="multilevel"/>
    <w:tmpl w:val="5650B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57258596">
    <w:abstractNumId w:val="1"/>
  </w:num>
  <w:num w:numId="2" w16cid:durableId="130307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05BA5"/>
    <w:rsid w:val="00012262"/>
    <w:rsid w:val="00012A30"/>
    <w:rsid w:val="00016B01"/>
    <w:rsid w:val="000302E5"/>
    <w:rsid w:val="00033DD6"/>
    <w:rsid w:val="00035E3E"/>
    <w:rsid w:val="000420AC"/>
    <w:rsid w:val="00075C6F"/>
    <w:rsid w:val="000771C3"/>
    <w:rsid w:val="00090680"/>
    <w:rsid w:val="00093E24"/>
    <w:rsid w:val="001033FE"/>
    <w:rsid w:val="00122281"/>
    <w:rsid w:val="00133BD3"/>
    <w:rsid w:val="0013482F"/>
    <w:rsid w:val="00142487"/>
    <w:rsid w:val="00155DE0"/>
    <w:rsid w:val="00161F31"/>
    <w:rsid w:val="00163F96"/>
    <w:rsid w:val="00164F0F"/>
    <w:rsid w:val="001662FC"/>
    <w:rsid w:val="00173150"/>
    <w:rsid w:val="00173723"/>
    <w:rsid w:val="001744F7"/>
    <w:rsid w:val="00177532"/>
    <w:rsid w:val="001A5D84"/>
    <w:rsid w:val="001C2301"/>
    <w:rsid w:val="001D29E4"/>
    <w:rsid w:val="001E08B2"/>
    <w:rsid w:val="001E12D1"/>
    <w:rsid w:val="001E435F"/>
    <w:rsid w:val="001E63BE"/>
    <w:rsid w:val="001F41D5"/>
    <w:rsid w:val="001F62CB"/>
    <w:rsid w:val="001F75B6"/>
    <w:rsid w:val="00214247"/>
    <w:rsid w:val="00214DE5"/>
    <w:rsid w:val="002229AF"/>
    <w:rsid w:val="002241C1"/>
    <w:rsid w:val="00235F5A"/>
    <w:rsid w:val="002462AF"/>
    <w:rsid w:val="00251258"/>
    <w:rsid w:val="00260F21"/>
    <w:rsid w:val="002903FD"/>
    <w:rsid w:val="002A62DC"/>
    <w:rsid w:val="002A6E80"/>
    <w:rsid w:val="002B17B9"/>
    <w:rsid w:val="002B7A6D"/>
    <w:rsid w:val="002C733B"/>
    <w:rsid w:val="002D3AD5"/>
    <w:rsid w:val="002E68B4"/>
    <w:rsid w:val="002F141B"/>
    <w:rsid w:val="002F6BBE"/>
    <w:rsid w:val="00321EF9"/>
    <w:rsid w:val="00325E1E"/>
    <w:rsid w:val="00327E6C"/>
    <w:rsid w:val="00340029"/>
    <w:rsid w:val="003431D9"/>
    <w:rsid w:val="00366AC6"/>
    <w:rsid w:val="003726E9"/>
    <w:rsid w:val="00373BFB"/>
    <w:rsid w:val="003748FA"/>
    <w:rsid w:val="00374B67"/>
    <w:rsid w:val="00393208"/>
    <w:rsid w:val="00397912"/>
    <w:rsid w:val="003A0DD8"/>
    <w:rsid w:val="003A7F8C"/>
    <w:rsid w:val="003C7724"/>
    <w:rsid w:val="003C7918"/>
    <w:rsid w:val="003D4742"/>
    <w:rsid w:val="003D4C6F"/>
    <w:rsid w:val="003D7286"/>
    <w:rsid w:val="003F6953"/>
    <w:rsid w:val="00406DD6"/>
    <w:rsid w:val="00414611"/>
    <w:rsid w:val="00420C60"/>
    <w:rsid w:val="00424E94"/>
    <w:rsid w:val="00431CD4"/>
    <w:rsid w:val="00434C55"/>
    <w:rsid w:val="004455EA"/>
    <w:rsid w:val="004641D8"/>
    <w:rsid w:val="0047144F"/>
    <w:rsid w:val="0047795D"/>
    <w:rsid w:val="00491204"/>
    <w:rsid w:val="004A226F"/>
    <w:rsid w:val="004A5E93"/>
    <w:rsid w:val="004B1431"/>
    <w:rsid w:val="004D0CEC"/>
    <w:rsid w:val="004D272A"/>
    <w:rsid w:val="004D4012"/>
    <w:rsid w:val="004D47EB"/>
    <w:rsid w:val="004D7E5A"/>
    <w:rsid w:val="004E66C1"/>
    <w:rsid w:val="004E73B7"/>
    <w:rsid w:val="00511207"/>
    <w:rsid w:val="00530592"/>
    <w:rsid w:val="0054470B"/>
    <w:rsid w:val="00544BC3"/>
    <w:rsid w:val="00562167"/>
    <w:rsid w:val="005727AD"/>
    <w:rsid w:val="0058320D"/>
    <w:rsid w:val="00591D12"/>
    <w:rsid w:val="00595C39"/>
    <w:rsid w:val="005C49BD"/>
    <w:rsid w:val="005F15D7"/>
    <w:rsid w:val="005F34BE"/>
    <w:rsid w:val="005F573D"/>
    <w:rsid w:val="00602B51"/>
    <w:rsid w:val="00604A5C"/>
    <w:rsid w:val="00621B35"/>
    <w:rsid w:val="00625A4D"/>
    <w:rsid w:val="006327F6"/>
    <w:rsid w:val="0063357F"/>
    <w:rsid w:val="006336B3"/>
    <w:rsid w:val="00643FDC"/>
    <w:rsid w:val="0065620E"/>
    <w:rsid w:val="00656546"/>
    <w:rsid w:val="006603D0"/>
    <w:rsid w:val="00676978"/>
    <w:rsid w:val="00686A57"/>
    <w:rsid w:val="00697518"/>
    <w:rsid w:val="006C524F"/>
    <w:rsid w:val="006D5746"/>
    <w:rsid w:val="006F0904"/>
    <w:rsid w:val="006F7B5C"/>
    <w:rsid w:val="0070682A"/>
    <w:rsid w:val="00733BFE"/>
    <w:rsid w:val="00735EDA"/>
    <w:rsid w:val="00754D78"/>
    <w:rsid w:val="00754F5B"/>
    <w:rsid w:val="00767B1B"/>
    <w:rsid w:val="007743D5"/>
    <w:rsid w:val="00780B8E"/>
    <w:rsid w:val="00790FC5"/>
    <w:rsid w:val="00792051"/>
    <w:rsid w:val="007A1808"/>
    <w:rsid w:val="007A3F0D"/>
    <w:rsid w:val="007A4A41"/>
    <w:rsid w:val="007B4625"/>
    <w:rsid w:val="007D320F"/>
    <w:rsid w:val="007F5BE3"/>
    <w:rsid w:val="00805CB4"/>
    <w:rsid w:val="00806C59"/>
    <w:rsid w:val="00815105"/>
    <w:rsid w:val="0082001A"/>
    <w:rsid w:val="008200B4"/>
    <w:rsid w:val="0082438D"/>
    <w:rsid w:val="00856D4A"/>
    <w:rsid w:val="008676E9"/>
    <w:rsid w:val="008749E3"/>
    <w:rsid w:val="00877355"/>
    <w:rsid w:val="00877EEA"/>
    <w:rsid w:val="008869FA"/>
    <w:rsid w:val="00890512"/>
    <w:rsid w:val="00891EED"/>
    <w:rsid w:val="008B2506"/>
    <w:rsid w:val="008B4601"/>
    <w:rsid w:val="008C31AC"/>
    <w:rsid w:val="008D7E87"/>
    <w:rsid w:val="008E22D1"/>
    <w:rsid w:val="008E3C14"/>
    <w:rsid w:val="008E6CDD"/>
    <w:rsid w:val="008F485B"/>
    <w:rsid w:val="008F658A"/>
    <w:rsid w:val="009112EC"/>
    <w:rsid w:val="00914DD9"/>
    <w:rsid w:val="00916259"/>
    <w:rsid w:val="00922649"/>
    <w:rsid w:val="009252DD"/>
    <w:rsid w:val="009370AC"/>
    <w:rsid w:val="00937BD3"/>
    <w:rsid w:val="00955AC4"/>
    <w:rsid w:val="00967543"/>
    <w:rsid w:val="00984085"/>
    <w:rsid w:val="009849D1"/>
    <w:rsid w:val="0099783D"/>
    <w:rsid w:val="009B5BD4"/>
    <w:rsid w:val="009B69C2"/>
    <w:rsid w:val="009C289C"/>
    <w:rsid w:val="009C6083"/>
    <w:rsid w:val="009D7DAC"/>
    <w:rsid w:val="009E42FD"/>
    <w:rsid w:val="009F7511"/>
    <w:rsid w:val="00A000B8"/>
    <w:rsid w:val="00A13852"/>
    <w:rsid w:val="00A20F68"/>
    <w:rsid w:val="00A218B7"/>
    <w:rsid w:val="00A34B7B"/>
    <w:rsid w:val="00A407B7"/>
    <w:rsid w:val="00A442FD"/>
    <w:rsid w:val="00A46BA2"/>
    <w:rsid w:val="00A51989"/>
    <w:rsid w:val="00A66D27"/>
    <w:rsid w:val="00A709F2"/>
    <w:rsid w:val="00A82271"/>
    <w:rsid w:val="00A86A3A"/>
    <w:rsid w:val="00A96F5A"/>
    <w:rsid w:val="00AB22F2"/>
    <w:rsid w:val="00AC0845"/>
    <w:rsid w:val="00AC19C9"/>
    <w:rsid w:val="00AF1636"/>
    <w:rsid w:val="00AF62DD"/>
    <w:rsid w:val="00B12CCA"/>
    <w:rsid w:val="00B536A9"/>
    <w:rsid w:val="00B653A2"/>
    <w:rsid w:val="00B70E4E"/>
    <w:rsid w:val="00B816AB"/>
    <w:rsid w:val="00B9602A"/>
    <w:rsid w:val="00BB6B76"/>
    <w:rsid w:val="00BB7707"/>
    <w:rsid w:val="00BC0510"/>
    <w:rsid w:val="00BC13E5"/>
    <w:rsid w:val="00BC3B36"/>
    <w:rsid w:val="00BD56B8"/>
    <w:rsid w:val="00BE4FC2"/>
    <w:rsid w:val="00C04111"/>
    <w:rsid w:val="00C05444"/>
    <w:rsid w:val="00C054A2"/>
    <w:rsid w:val="00C14925"/>
    <w:rsid w:val="00C30096"/>
    <w:rsid w:val="00C354F9"/>
    <w:rsid w:val="00C546C3"/>
    <w:rsid w:val="00C7530A"/>
    <w:rsid w:val="00CC1772"/>
    <w:rsid w:val="00CC28C0"/>
    <w:rsid w:val="00CC527C"/>
    <w:rsid w:val="00CC65A8"/>
    <w:rsid w:val="00CE4FDC"/>
    <w:rsid w:val="00CE50A2"/>
    <w:rsid w:val="00CF30FA"/>
    <w:rsid w:val="00CF52C7"/>
    <w:rsid w:val="00D11214"/>
    <w:rsid w:val="00D1578E"/>
    <w:rsid w:val="00D20C1A"/>
    <w:rsid w:val="00D35F7A"/>
    <w:rsid w:val="00D46296"/>
    <w:rsid w:val="00D5244B"/>
    <w:rsid w:val="00D552C7"/>
    <w:rsid w:val="00D62957"/>
    <w:rsid w:val="00D667B4"/>
    <w:rsid w:val="00D807FF"/>
    <w:rsid w:val="00D81E0D"/>
    <w:rsid w:val="00D85C1E"/>
    <w:rsid w:val="00D97019"/>
    <w:rsid w:val="00DA4312"/>
    <w:rsid w:val="00DB7232"/>
    <w:rsid w:val="00DC130A"/>
    <w:rsid w:val="00DC134A"/>
    <w:rsid w:val="00DC2B06"/>
    <w:rsid w:val="00DD0C50"/>
    <w:rsid w:val="00DD201D"/>
    <w:rsid w:val="00DD3BFD"/>
    <w:rsid w:val="00DE1B35"/>
    <w:rsid w:val="00DE61E4"/>
    <w:rsid w:val="00E02C21"/>
    <w:rsid w:val="00E03706"/>
    <w:rsid w:val="00E05666"/>
    <w:rsid w:val="00E07612"/>
    <w:rsid w:val="00E11044"/>
    <w:rsid w:val="00E17481"/>
    <w:rsid w:val="00E5153B"/>
    <w:rsid w:val="00E87893"/>
    <w:rsid w:val="00E90AD2"/>
    <w:rsid w:val="00E92A55"/>
    <w:rsid w:val="00EA0F9B"/>
    <w:rsid w:val="00EA4410"/>
    <w:rsid w:val="00EA6648"/>
    <w:rsid w:val="00EB7821"/>
    <w:rsid w:val="00ED562E"/>
    <w:rsid w:val="00ED700B"/>
    <w:rsid w:val="00EE720B"/>
    <w:rsid w:val="00EF00AE"/>
    <w:rsid w:val="00EF0406"/>
    <w:rsid w:val="00F0665F"/>
    <w:rsid w:val="00F15A9A"/>
    <w:rsid w:val="00F16FD6"/>
    <w:rsid w:val="00F21999"/>
    <w:rsid w:val="00F2493D"/>
    <w:rsid w:val="00F24D70"/>
    <w:rsid w:val="00F25571"/>
    <w:rsid w:val="00F26787"/>
    <w:rsid w:val="00F45D3A"/>
    <w:rsid w:val="00F47353"/>
    <w:rsid w:val="00F52041"/>
    <w:rsid w:val="00F5482C"/>
    <w:rsid w:val="00F5666F"/>
    <w:rsid w:val="00F623BD"/>
    <w:rsid w:val="00F63725"/>
    <w:rsid w:val="00F65D19"/>
    <w:rsid w:val="00F676E0"/>
    <w:rsid w:val="00F74221"/>
    <w:rsid w:val="00F76613"/>
    <w:rsid w:val="00F80BE3"/>
    <w:rsid w:val="00F9388A"/>
    <w:rsid w:val="00F96E5B"/>
    <w:rsid w:val="00FA3732"/>
    <w:rsid w:val="00FA53CB"/>
    <w:rsid w:val="00FA6458"/>
    <w:rsid w:val="00FB5E2D"/>
    <w:rsid w:val="00FB7F7B"/>
    <w:rsid w:val="00FC2507"/>
    <w:rsid w:val="00FC5895"/>
    <w:rsid w:val="00FD552C"/>
    <w:rsid w:val="00FD72F8"/>
    <w:rsid w:val="00FE02A2"/>
    <w:rsid w:val="00FF3013"/>
    <w:rsid w:val="00FF3A4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1D47D"/>
  <w15:docId w15:val="{230CBEC3-97AA-4D11-8DF8-A12BDEB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E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F96E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E5B"/>
  </w:style>
  <w:style w:type="paragraph" w:styleId="Nagwek">
    <w:name w:val="header"/>
    <w:basedOn w:val="Normalny"/>
    <w:rsid w:val="00F96E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96E5B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table" w:styleId="Tabela-Siatka">
    <w:name w:val="Table Grid"/>
    <w:basedOn w:val="Standardowy"/>
    <w:uiPriority w:val="59"/>
    <w:rsid w:val="0022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7z1">
    <w:name w:val="WW8Num37z1"/>
    <w:rsid w:val="00AB22F2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3D58-5F4D-4602-9E6A-5B1BD58D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Asocha</cp:lastModifiedBy>
  <cp:revision>10</cp:revision>
  <cp:lastPrinted>2012-09-10T17:15:00Z</cp:lastPrinted>
  <dcterms:created xsi:type="dcterms:W3CDTF">2022-07-19T09:01:00Z</dcterms:created>
  <dcterms:modified xsi:type="dcterms:W3CDTF">2023-12-05T19:39:00Z</dcterms:modified>
</cp:coreProperties>
</file>