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6B43B" w14:textId="77777777" w:rsidR="00EE03DB" w:rsidRDefault="00EE03DB" w:rsidP="00EE03DB">
      <w:pPr>
        <w:snapToGrid w:val="0"/>
        <w:jc w:val="center"/>
        <w:rPr>
          <w:b/>
          <w:bCs/>
          <w:sz w:val="28"/>
          <w:szCs w:val="28"/>
        </w:rPr>
      </w:pPr>
    </w:p>
    <w:p w14:paraId="3AD40750" w14:textId="274762D1" w:rsidR="00EE03DB" w:rsidRPr="003549B3" w:rsidRDefault="00EE03DB" w:rsidP="00EE03DB">
      <w:pPr>
        <w:snapToGrid w:val="0"/>
        <w:jc w:val="center"/>
      </w:pPr>
      <w:r w:rsidRPr="003549B3">
        <w:rPr>
          <w:b/>
          <w:bCs/>
          <w:sz w:val="28"/>
          <w:szCs w:val="28"/>
        </w:rPr>
        <w:t xml:space="preserve">STRONA TYTUŁOWA </w:t>
      </w:r>
    </w:p>
    <w:p w14:paraId="73296A37" w14:textId="77777777" w:rsidR="00EE03DB" w:rsidRPr="003549B3" w:rsidRDefault="00EE03DB" w:rsidP="00EE03DB">
      <w:pPr>
        <w:snapToGrid w:val="0"/>
        <w:jc w:val="center"/>
        <w:rPr>
          <w:b/>
          <w:bCs/>
          <w:sz w:val="28"/>
          <w:szCs w:val="28"/>
        </w:rPr>
      </w:pPr>
      <w:r w:rsidRPr="003549B3">
        <w:rPr>
          <w:b/>
          <w:bCs/>
          <w:sz w:val="28"/>
          <w:szCs w:val="28"/>
        </w:rPr>
        <w:t>PROJEKTU ARCHITEKTONICZNO-BUDOWLANEGO</w:t>
      </w:r>
    </w:p>
    <w:p w14:paraId="16DCBE3D" w14:textId="77777777" w:rsidR="00EE03DB" w:rsidRPr="003549B3" w:rsidRDefault="00EE03DB" w:rsidP="00EE03DB">
      <w:pPr>
        <w:snapToGrid w:val="0"/>
        <w:jc w:val="center"/>
        <w:rPr>
          <w:b/>
          <w:bCs/>
          <w:sz w:val="28"/>
          <w:szCs w:val="28"/>
        </w:rPr>
      </w:pPr>
    </w:p>
    <w:p w14:paraId="2D7AE02F" w14:textId="77777777" w:rsidR="00EE03DB" w:rsidRPr="003549B3" w:rsidRDefault="00EE03DB" w:rsidP="00EE03DB">
      <w:pPr>
        <w:snapToGrid w:val="0"/>
        <w:jc w:val="center"/>
      </w:pPr>
    </w:p>
    <w:p w14:paraId="5DF7437D" w14:textId="77777777" w:rsidR="00EE03DB" w:rsidRPr="003549B3" w:rsidRDefault="00EE03DB" w:rsidP="00EE03DB">
      <w:pPr>
        <w:snapToGrid w:val="0"/>
        <w:jc w:val="center"/>
      </w:pPr>
    </w:p>
    <w:tbl>
      <w:tblPr>
        <w:tblW w:w="9939" w:type="dxa"/>
        <w:tblInd w:w="-283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 w:firstRow="0" w:lastRow="0" w:firstColumn="0" w:lastColumn="0" w:noHBand="0" w:noVBand="0"/>
      </w:tblPr>
      <w:tblGrid>
        <w:gridCol w:w="1219"/>
        <w:gridCol w:w="1276"/>
        <w:gridCol w:w="2976"/>
        <w:gridCol w:w="1701"/>
        <w:gridCol w:w="1617"/>
        <w:gridCol w:w="1150"/>
      </w:tblGrid>
      <w:tr w:rsidR="0021744B" w:rsidRPr="003549B3" w14:paraId="58DDAA75" w14:textId="77777777" w:rsidTr="002C0169">
        <w:trPr>
          <w:trHeight w:val="795"/>
        </w:trPr>
        <w:tc>
          <w:tcPr>
            <w:tcW w:w="24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1E4F922" w14:textId="77777777" w:rsidR="0021744B" w:rsidRPr="003549B3" w:rsidRDefault="0021744B" w:rsidP="0021744B">
            <w:pPr>
              <w:rPr>
                <w:b/>
                <w:bCs/>
                <w:sz w:val="24"/>
                <w:szCs w:val="24"/>
              </w:rPr>
            </w:pPr>
            <w:r w:rsidRPr="003549B3">
              <w:rPr>
                <w:b/>
                <w:bCs/>
                <w:sz w:val="24"/>
                <w:szCs w:val="24"/>
              </w:rPr>
              <w:t>INWESTOR</w:t>
            </w:r>
          </w:p>
          <w:p w14:paraId="78368EAD" w14:textId="77777777" w:rsidR="0021744B" w:rsidRPr="003549B3" w:rsidRDefault="0021744B" w:rsidP="0021744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444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91857C8" w14:textId="77777777" w:rsidR="0021744B" w:rsidRPr="00DE779E" w:rsidRDefault="0021744B" w:rsidP="0021744B">
            <w:pPr>
              <w:rPr>
                <w:b/>
                <w:bCs/>
                <w:i/>
                <w:iCs/>
                <w:sz w:val="24"/>
                <w:szCs w:val="24"/>
                <w:shd w:val="clear" w:color="auto" w:fill="FFFFFF"/>
              </w:rPr>
            </w:pPr>
            <w:r w:rsidRPr="00DE779E">
              <w:rPr>
                <w:b/>
                <w:bCs/>
                <w:i/>
                <w:iCs/>
                <w:sz w:val="24"/>
                <w:szCs w:val="24"/>
                <w:shd w:val="clear" w:color="auto" w:fill="FFFFFF"/>
              </w:rPr>
              <w:t>Urząd Miejski w Prószkowie</w:t>
            </w:r>
          </w:p>
          <w:p w14:paraId="55EC519F" w14:textId="77777777" w:rsidR="0021744B" w:rsidRPr="00DE779E" w:rsidRDefault="0021744B" w:rsidP="0021744B">
            <w:pPr>
              <w:rPr>
                <w:b/>
                <w:bCs/>
                <w:i/>
                <w:iCs/>
                <w:sz w:val="24"/>
                <w:szCs w:val="24"/>
                <w:shd w:val="clear" w:color="auto" w:fill="FFFFFF"/>
              </w:rPr>
            </w:pPr>
            <w:r w:rsidRPr="00DE779E">
              <w:rPr>
                <w:b/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ul. Opolska 17, </w:t>
            </w:r>
          </w:p>
          <w:p w14:paraId="2FE75612" w14:textId="660422EA" w:rsidR="0021744B" w:rsidRPr="003549B3" w:rsidRDefault="0021744B" w:rsidP="0021744B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DE779E">
              <w:rPr>
                <w:b/>
                <w:bCs/>
                <w:i/>
                <w:iCs/>
                <w:sz w:val="24"/>
                <w:szCs w:val="24"/>
                <w:shd w:val="clear" w:color="auto" w:fill="FFFFFF"/>
              </w:rPr>
              <w:t>46-060 Prószków</w:t>
            </w:r>
          </w:p>
        </w:tc>
      </w:tr>
      <w:tr w:rsidR="0021744B" w:rsidRPr="003549B3" w14:paraId="76CD2BB2" w14:textId="77777777" w:rsidTr="002C0169">
        <w:trPr>
          <w:trHeight w:val="801"/>
        </w:trPr>
        <w:tc>
          <w:tcPr>
            <w:tcW w:w="249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AE13401" w14:textId="77777777" w:rsidR="0021744B" w:rsidRPr="003549B3" w:rsidRDefault="0021744B" w:rsidP="0021744B">
            <w:pPr>
              <w:rPr>
                <w:b/>
                <w:bCs/>
                <w:sz w:val="24"/>
                <w:szCs w:val="24"/>
              </w:rPr>
            </w:pPr>
            <w:r w:rsidRPr="003549B3">
              <w:rPr>
                <w:b/>
                <w:bCs/>
                <w:sz w:val="24"/>
                <w:szCs w:val="24"/>
              </w:rPr>
              <w:t>NAZWA ZAMIERZENIA</w:t>
            </w:r>
          </w:p>
          <w:p w14:paraId="3C94DA9D" w14:textId="77777777" w:rsidR="0021744B" w:rsidRPr="003549B3" w:rsidRDefault="0021744B" w:rsidP="0021744B">
            <w:pPr>
              <w:rPr>
                <w:b/>
                <w:bCs/>
                <w:sz w:val="24"/>
                <w:szCs w:val="24"/>
              </w:rPr>
            </w:pPr>
            <w:r w:rsidRPr="003549B3">
              <w:rPr>
                <w:b/>
                <w:bCs/>
                <w:sz w:val="24"/>
                <w:szCs w:val="24"/>
              </w:rPr>
              <w:t>BUDOWLANEGO</w:t>
            </w:r>
          </w:p>
        </w:tc>
        <w:tc>
          <w:tcPr>
            <w:tcW w:w="744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593811E" w14:textId="221F0BA7" w:rsidR="0021744B" w:rsidRPr="003549B3" w:rsidRDefault="0021744B" w:rsidP="0021744B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DE779E">
              <w:rPr>
                <w:b/>
                <w:bCs/>
                <w:i/>
                <w:iCs/>
                <w:sz w:val="24"/>
                <w:szCs w:val="24"/>
              </w:rPr>
              <w:t>Remont dachu z wymianą pokrycia dachowego w budynku mieszkalnym wielorodzinnym</w:t>
            </w:r>
          </w:p>
        </w:tc>
      </w:tr>
      <w:tr w:rsidR="0021744B" w:rsidRPr="003549B3" w14:paraId="2ABC7B84" w14:textId="77777777" w:rsidTr="002C0169">
        <w:trPr>
          <w:trHeight w:val="824"/>
        </w:trPr>
        <w:tc>
          <w:tcPr>
            <w:tcW w:w="249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81236AA" w14:textId="77777777" w:rsidR="0021744B" w:rsidRPr="003549B3" w:rsidRDefault="0021744B" w:rsidP="0021744B">
            <w:pPr>
              <w:rPr>
                <w:b/>
                <w:bCs/>
                <w:sz w:val="24"/>
                <w:szCs w:val="24"/>
              </w:rPr>
            </w:pPr>
            <w:r w:rsidRPr="003549B3">
              <w:rPr>
                <w:b/>
                <w:bCs/>
                <w:sz w:val="24"/>
                <w:szCs w:val="24"/>
              </w:rPr>
              <w:t>ADRES I KATEGORIA</w:t>
            </w:r>
          </w:p>
          <w:p w14:paraId="2DC7D9EC" w14:textId="77777777" w:rsidR="0021744B" w:rsidRPr="003549B3" w:rsidRDefault="0021744B" w:rsidP="0021744B">
            <w:pPr>
              <w:rPr>
                <w:b/>
                <w:bCs/>
                <w:sz w:val="24"/>
                <w:szCs w:val="24"/>
              </w:rPr>
            </w:pPr>
            <w:r w:rsidRPr="003549B3">
              <w:rPr>
                <w:b/>
                <w:bCs/>
                <w:sz w:val="24"/>
                <w:szCs w:val="24"/>
              </w:rPr>
              <w:t>OBIEKTU          BUDOWLANEGO</w:t>
            </w:r>
          </w:p>
        </w:tc>
        <w:tc>
          <w:tcPr>
            <w:tcW w:w="744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05F5E63" w14:textId="77777777" w:rsidR="0021744B" w:rsidRPr="00DE779E" w:rsidRDefault="0021744B" w:rsidP="0021744B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DE779E">
              <w:rPr>
                <w:b/>
                <w:bCs/>
                <w:i/>
                <w:iCs/>
                <w:sz w:val="24"/>
                <w:szCs w:val="24"/>
              </w:rPr>
              <w:t>Województwo: opolskie</w:t>
            </w:r>
          </w:p>
          <w:p w14:paraId="65B4B030" w14:textId="77777777" w:rsidR="0021744B" w:rsidRPr="00DE779E" w:rsidRDefault="0021744B" w:rsidP="0021744B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DE779E">
              <w:rPr>
                <w:b/>
                <w:bCs/>
                <w:i/>
                <w:iCs/>
                <w:sz w:val="24"/>
                <w:szCs w:val="24"/>
              </w:rPr>
              <w:t>Powiat: opolski</w:t>
            </w:r>
          </w:p>
          <w:p w14:paraId="5FD8126E" w14:textId="77777777" w:rsidR="0021744B" w:rsidRPr="00DE779E" w:rsidRDefault="0021744B" w:rsidP="0021744B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DE779E">
              <w:rPr>
                <w:b/>
                <w:bCs/>
                <w:i/>
                <w:iCs/>
                <w:sz w:val="24"/>
                <w:szCs w:val="24"/>
              </w:rPr>
              <w:t>Gmina: Prószków</w:t>
            </w:r>
          </w:p>
          <w:p w14:paraId="7F47EAE3" w14:textId="77777777" w:rsidR="0021744B" w:rsidRPr="00DE779E" w:rsidRDefault="0021744B" w:rsidP="0021744B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DE779E">
              <w:rPr>
                <w:b/>
                <w:bCs/>
                <w:i/>
                <w:iCs/>
                <w:sz w:val="24"/>
                <w:szCs w:val="24"/>
              </w:rPr>
              <w:t>ul. Korfantego 1</w:t>
            </w:r>
          </w:p>
          <w:p w14:paraId="050AFA02" w14:textId="77777777" w:rsidR="0021744B" w:rsidRPr="00DE779E" w:rsidRDefault="0021744B" w:rsidP="0021744B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DE779E">
              <w:rPr>
                <w:b/>
                <w:bCs/>
                <w:i/>
                <w:iCs/>
                <w:sz w:val="24"/>
                <w:szCs w:val="24"/>
              </w:rPr>
              <w:t>46- 060 Prószków</w:t>
            </w:r>
          </w:p>
          <w:p w14:paraId="046B7D8F" w14:textId="1125D5CD" w:rsidR="0021744B" w:rsidRPr="003549B3" w:rsidRDefault="0021744B" w:rsidP="0021744B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DE779E">
              <w:rPr>
                <w:b/>
                <w:bCs/>
                <w:i/>
                <w:iCs/>
                <w:sz w:val="24"/>
                <w:szCs w:val="24"/>
              </w:rPr>
              <w:t>Kategoria obiektu budowlanego: XIII</w:t>
            </w:r>
          </w:p>
        </w:tc>
      </w:tr>
      <w:tr w:rsidR="0021744B" w:rsidRPr="003549B3" w14:paraId="2234BE3B" w14:textId="77777777" w:rsidTr="002C0169">
        <w:trPr>
          <w:trHeight w:val="874"/>
        </w:trPr>
        <w:tc>
          <w:tcPr>
            <w:tcW w:w="249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DB4302" w14:textId="77777777" w:rsidR="0021744B" w:rsidRPr="003549B3" w:rsidRDefault="0021744B" w:rsidP="0021744B">
            <w:pPr>
              <w:snapToGrid w:val="0"/>
              <w:rPr>
                <w:b/>
                <w:bCs/>
                <w:sz w:val="24"/>
                <w:szCs w:val="24"/>
              </w:rPr>
            </w:pPr>
            <w:r w:rsidRPr="003549B3">
              <w:rPr>
                <w:b/>
                <w:bCs/>
                <w:sz w:val="24"/>
                <w:szCs w:val="24"/>
              </w:rPr>
              <w:t>POZOSTAŁE DANE</w:t>
            </w:r>
          </w:p>
          <w:p w14:paraId="45A66537" w14:textId="77777777" w:rsidR="0021744B" w:rsidRPr="003549B3" w:rsidRDefault="0021744B" w:rsidP="0021744B">
            <w:pPr>
              <w:snapToGrid w:val="0"/>
              <w:rPr>
                <w:b/>
                <w:bCs/>
                <w:sz w:val="24"/>
                <w:szCs w:val="24"/>
              </w:rPr>
            </w:pPr>
            <w:r w:rsidRPr="003549B3">
              <w:rPr>
                <w:b/>
                <w:bCs/>
                <w:sz w:val="24"/>
                <w:szCs w:val="24"/>
              </w:rPr>
              <w:t>ADRESOWE</w:t>
            </w:r>
          </w:p>
        </w:tc>
        <w:tc>
          <w:tcPr>
            <w:tcW w:w="744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EB6D674" w14:textId="77777777" w:rsidR="0021744B" w:rsidRPr="00DE779E" w:rsidRDefault="0021744B" w:rsidP="0021744B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DE779E">
              <w:rPr>
                <w:b/>
                <w:bCs/>
                <w:i/>
                <w:iCs/>
                <w:sz w:val="24"/>
                <w:szCs w:val="24"/>
              </w:rPr>
              <w:t>Identyfikator</w:t>
            </w:r>
            <w:r w:rsidRPr="00DE779E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jednostki ewidencyjnej:</w:t>
            </w:r>
            <w:r w:rsidRPr="00DE779E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E779E">
              <w:rPr>
                <w:b/>
                <w:bCs/>
                <w:i/>
                <w:iCs/>
                <w:color w:val="333333"/>
                <w:sz w:val="24"/>
                <w:szCs w:val="24"/>
                <w:shd w:val="clear" w:color="auto" w:fill="FFFFFF"/>
              </w:rPr>
              <w:t>160910_4</w:t>
            </w:r>
          </w:p>
          <w:p w14:paraId="074E006D" w14:textId="77777777" w:rsidR="0021744B" w:rsidRPr="00DE779E" w:rsidRDefault="0021744B" w:rsidP="0021744B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DE779E">
              <w:rPr>
                <w:b/>
                <w:bCs/>
                <w:i/>
                <w:iCs/>
                <w:sz w:val="24"/>
                <w:szCs w:val="24"/>
              </w:rPr>
              <w:t xml:space="preserve">Identyfikator działki: </w:t>
            </w:r>
            <w:r w:rsidRPr="00DE779E">
              <w:rPr>
                <w:b/>
                <w:bCs/>
                <w:i/>
                <w:iCs/>
                <w:color w:val="333333"/>
                <w:sz w:val="24"/>
                <w:szCs w:val="24"/>
                <w:shd w:val="clear" w:color="auto" w:fill="FFFFFF"/>
              </w:rPr>
              <w:t>160910_4.0110.AR_7.1099</w:t>
            </w:r>
          </w:p>
          <w:p w14:paraId="567318BB" w14:textId="77777777" w:rsidR="0021744B" w:rsidRPr="00DE779E" w:rsidRDefault="0021744B" w:rsidP="0021744B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DE779E">
              <w:rPr>
                <w:b/>
                <w:bCs/>
                <w:i/>
                <w:iCs/>
                <w:color w:val="000000"/>
                <w:sz w:val="24"/>
                <w:szCs w:val="24"/>
              </w:rPr>
              <w:t>Nazwa i numer obrębu ewidencyjnego:</w:t>
            </w:r>
            <w:r w:rsidRPr="00DE779E">
              <w:rPr>
                <w:b/>
                <w:bCs/>
                <w:i/>
                <w:iCs/>
                <w:sz w:val="24"/>
                <w:szCs w:val="24"/>
              </w:rPr>
              <w:t xml:space="preserve"> 0110 Prószków</w:t>
            </w:r>
          </w:p>
          <w:p w14:paraId="5F282588" w14:textId="1888B48C" w:rsidR="0021744B" w:rsidRPr="003549B3" w:rsidRDefault="0021744B" w:rsidP="0021744B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DE779E">
              <w:rPr>
                <w:b/>
                <w:bCs/>
                <w:i/>
                <w:iCs/>
                <w:color w:val="000000"/>
                <w:sz w:val="24"/>
                <w:szCs w:val="24"/>
              </w:rPr>
              <w:t>Numery działek ewidencyjnych:</w:t>
            </w:r>
            <w:r w:rsidRPr="00DE779E">
              <w:rPr>
                <w:b/>
                <w:bCs/>
                <w:i/>
                <w:iCs/>
                <w:sz w:val="24"/>
                <w:szCs w:val="24"/>
              </w:rPr>
              <w:t xml:space="preserve"> 1099 k. m. 7</w:t>
            </w:r>
          </w:p>
        </w:tc>
      </w:tr>
      <w:tr w:rsidR="00EE03DB" w:rsidRPr="003549B3" w14:paraId="67A88902" w14:textId="77777777" w:rsidTr="002C0169">
        <w:trPr>
          <w:trHeight w:val="1004"/>
        </w:trPr>
        <w:tc>
          <w:tcPr>
            <w:tcW w:w="12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14:paraId="5C729F85" w14:textId="77777777" w:rsidR="00EE03DB" w:rsidRPr="003549B3" w:rsidRDefault="00EE03DB" w:rsidP="002C0169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  <w:p w14:paraId="345E9319" w14:textId="77777777" w:rsidR="00EE03DB" w:rsidRPr="003549B3" w:rsidRDefault="00EE03DB" w:rsidP="002C0169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 w:rsidRPr="003549B3">
              <w:rPr>
                <w:b/>
                <w:bCs/>
                <w:sz w:val="18"/>
                <w:szCs w:val="18"/>
              </w:rPr>
              <w:t>ZESPÓŁ AUTORSKI</w:t>
            </w:r>
          </w:p>
          <w:p w14:paraId="2B3E017F" w14:textId="77777777" w:rsidR="00EE03DB" w:rsidRPr="003549B3" w:rsidRDefault="00EE03DB" w:rsidP="002C0169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14:paraId="04CC2FB2" w14:textId="77777777" w:rsidR="00EE03DB" w:rsidRPr="003549B3" w:rsidRDefault="00EE03DB" w:rsidP="002C0169">
            <w:pPr>
              <w:pStyle w:val="Nagwek3"/>
              <w:tabs>
                <w:tab w:val="left" w:pos="0"/>
              </w:tabs>
              <w:snapToGrid w:val="0"/>
              <w:rPr>
                <w:b/>
                <w:bCs/>
                <w:sz w:val="18"/>
                <w:szCs w:val="18"/>
              </w:rPr>
            </w:pPr>
            <w:r w:rsidRPr="003549B3">
              <w:rPr>
                <w:b/>
                <w:bCs/>
                <w:sz w:val="18"/>
                <w:szCs w:val="18"/>
              </w:rPr>
              <w:t xml:space="preserve">IMIĘ 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3549B3">
              <w:rPr>
                <w:b/>
                <w:bCs/>
                <w:sz w:val="18"/>
                <w:szCs w:val="18"/>
              </w:rPr>
              <w:t>I NAZWISKO</w:t>
            </w:r>
          </w:p>
        </w:tc>
        <w:tc>
          <w:tcPr>
            <w:tcW w:w="29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14:paraId="284E68E0" w14:textId="77777777" w:rsidR="00EE03DB" w:rsidRPr="003549B3" w:rsidRDefault="00EE03DB" w:rsidP="002C0169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 w:rsidRPr="003549B3">
              <w:rPr>
                <w:b/>
                <w:bCs/>
                <w:sz w:val="18"/>
                <w:szCs w:val="18"/>
              </w:rPr>
              <w:t>SPECJALNOŚĆ I NUMER</w:t>
            </w:r>
          </w:p>
          <w:p w14:paraId="631A2F77" w14:textId="77777777" w:rsidR="00EE03DB" w:rsidRPr="003549B3" w:rsidRDefault="00EE03DB" w:rsidP="002C0169">
            <w:pPr>
              <w:pStyle w:val="Nagwek4"/>
              <w:tabs>
                <w:tab w:val="left" w:pos="0"/>
              </w:tabs>
              <w:jc w:val="center"/>
              <w:rPr>
                <w:bCs/>
                <w:sz w:val="18"/>
                <w:szCs w:val="18"/>
              </w:rPr>
            </w:pPr>
            <w:r w:rsidRPr="003549B3">
              <w:rPr>
                <w:bCs/>
                <w:sz w:val="18"/>
                <w:szCs w:val="18"/>
              </w:rPr>
              <w:t>UPRAWNIEŃ BUDOWLANYCH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14:paraId="7E9BDD1D" w14:textId="77777777" w:rsidR="00EE03DB" w:rsidRPr="003549B3" w:rsidRDefault="00EE03DB" w:rsidP="002C0169">
            <w:pPr>
              <w:pStyle w:val="Nagwek5"/>
              <w:tabs>
                <w:tab w:val="left" w:pos="0"/>
              </w:tabs>
              <w:ind w:firstLine="0"/>
              <w:rPr>
                <w:b/>
                <w:bCs/>
                <w:sz w:val="18"/>
                <w:szCs w:val="18"/>
              </w:rPr>
            </w:pPr>
            <w:r w:rsidRPr="003549B3">
              <w:rPr>
                <w:b/>
                <w:bCs/>
                <w:sz w:val="18"/>
                <w:szCs w:val="18"/>
              </w:rPr>
              <w:t>ZAKRES OPRACOWANIA</w:t>
            </w:r>
          </w:p>
        </w:tc>
        <w:tc>
          <w:tcPr>
            <w:tcW w:w="1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14:paraId="3C7EAF86" w14:textId="77777777" w:rsidR="00EE03DB" w:rsidRPr="003549B3" w:rsidRDefault="00EE03DB" w:rsidP="002C0169">
            <w:pPr>
              <w:pStyle w:val="Nagwek5"/>
              <w:tabs>
                <w:tab w:val="left" w:pos="0"/>
              </w:tabs>
              <w:snapToGrid w:val="0"/>
              <w:ind w:firstLine="0"/>
              <w:rPr>
                <w:b/>
                <w:bCs/>
                <w:sz w:val="18"/>
                <w:szCs w:val="18"/>
              </w:rPr>
            </w:pPr>
          </w:p>
          <w:p w14:paraId="6320899C" w14:textId="77777777" w:rsidR="00EE03DB" w:rsidRPr="003549B3" w:rsidRDefault="00EE03DB" w:rsidP="002C0169">
            <w:pPr>
              <w:pStyle w:val="Nagwek5"/>
              <w:tabs>
                <w:tab w:val="left" w:pos="0"/>
              </w:tabs>
              <w:ind w:firstLine="0"/>
              <w:rPr>
                <w:b/>
                <w:bCs/>
                <w:sz w:val="18"/>
                <w:szCs w:val="18"/>
              </w:rPr>
            </w:pPr>
          </w:p>
          <w:p w14:paraId="724C0F05" w14:textId="77777777" w:rsidR="00EE03DB" w:rsidRPr="003549B3" w:rsidRDefault="00EE03DB" w:rsidP="002C0169">
            <w:pPr>
              <w:pStyle w:val="Nagwek5"/>
              <w:tabs>
                <w:tab w:val="left" w:pos="0"/>
              </w:tabs>
              <w:ind w:firstLine="0"/>
              <w:rPr>
                <w:b/>
                <w:bCs/>
                <w:sz w:val="18"/>
                <w:szCs w:val="18"/>
              </w:rPr>
            </w:pPr>
            <w:r w:rsidRPr="003549B3">
              <w:rPr>
                <w:b/>
                <w:bCs/>
                <w:sz w:val="18"/>
                <w:szCs w:val="18"/>
              </w:rPr>
              <w:t>DATA</w:t>
            </w:r>
          </w:p>
          <w:p w14:paraId="6AE91B7D" w14:textId="77777777" w:rsidR="00EE03DB" w:rsidRPr="003549B3" w:rsidRDefault="00EE03DB" w:rsidP="002C0169">
            <w:pPr>
              <w:jc w:val="center"/>
              <w:rPr>
                <w:b/>
                <w:bCs/>
                <w:sz w:val="18"/>
                <w:szCs w:val="18"/>
              </w:rPr>
            </w:pPr>
            <w:r w:rsidRPr="003549B3">
              <w:rPr>
                <w:b/>
                <w:bCs/>
                <w:sz w:val="18"/>
                <w:szCs w:val="18"/>
              </w:rPr>
              <w:t>OPRACOWANIA</w:t>
            </w:r>
          </w:p>
          <w:p w14:paraId="0BD0812D" w14:textId="77777777" w:rsidR="00EE03DB" w:rsidRPr="003549B3" w:rsidRDefault="00EE03DB" w:rsidP="002C0169">
            <w:pPr>
              <w:tabs>
                <w:tab w:val="left" w:pos="0"/>
              </w:tabs>
              <w:jc w:val="center"/>
              <w:rPr>
                <w:b/>
                <w:bCs/>
                <w:sz w:val="18"/>
                <w:szCs w:val="18"/>
              </w:rPr>
            </w:pPr>
          </w:p>
          <w:p w14:paraId="58F84B13" w14:textId="77777777" w:rsidR="00EE03DB" w:rsidRPr="003549B3" w:rsidRDefault="00EE03DB" w:rsidP="002C016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  <w:vAlign w:val="center"/>
          </w:tcPr>
          <w:p w14:paraId="48650CCA" w14:textId="77777777" w:rsidR="00EE03DB" w:rsidRPr="003549B3" w:rsidRDefault="00EE03DB" w:rsidP="002C0169">
            <w:pPr>
              <w:pStyle w:val="Nagwek5"/>
              <w:tabs>
                <w:tab w:val="left" w:pos="0"/>
              </w:tabs>
              <w:ind w:firstLine="0"/>
              <w:rPr>
                <w:b/>
                <w:bCs/>
                <w:sz w:val="18"/>
                <w:szCs w:val="18"/>
              </w:rPr>
            </w:pPr>
            <w:r w:rsidRPr="003549B3">
              <w:rPr>
                <w:b/>
                <w:bCs/>
                <w:sz w:val="18"/>
                <w:szCs w:val="18"/>
              </w:rPr>
              <w:t>PODPIS</w:t>
            </w:r>
          </w:p>
        </w:tc>
      </w:tr>
      <w:tr w:rsidR="00EE03DB" w:rsidRPr="003549B3" w14:paraId="2DB4D1A9" w14:textId="77777777" w:rsidTr="002C0169">
        <w:trPr>
          <w:trHeight w:val="1007"/>
        </w:trPr>
        <w:tc>
          <w:tcPr>
            <w:tcW w:w="12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CA79771" w14:textId="77777777" w:rsidR="00EE03DB" w:rsidRPr="003549B3" w:rsidRDefault="00EE03DB" w:rsidP="00EE03DB">
            <w:pPr>
              <w:snapToGrid w:val="0"/>
              <w:rPr>
                <w:b/>
                <w:bCs/>
                <w:sz w:val="18"/>
                <w:szCs w:val="18"/>
              </w:rPr>
            </w:pPr>
          </w:p>
          <w:p w14:paraId="64698B89" w14:textId="77777777" w:rsidR="00EE03DB" w:rsidRPr="003549B3" w:rsidRDefault="00EE03DB" w:rsidP="00EE03DB">
            <w:pPr>
              <w:snapToGrid w:val="0"/>
              <w:rPr>
                <w:b/>
                <w:bCs/>
                <w:sz w:val="18"/>
                <w:szCs w:val="18"/>
              </w:rPr>
            </w:pPr>
          </w:p>
          <w:p w14:paraId="401AFD88" w14:textId="77777777" w:rsidR="00EE03DB" w:rsidRPr="003549B3" w:rsidRDefault="00EE03DB" w:rsidP="00EE03DB">
            <w:pPr>
              <w:snapToGrid w:val="0"/>
            </w:pPr>
            <w:r w:rsidRPr="003549B3">
              <w:rPr>
                <w:b/>
                <w:bCs/>
                <w:sz w:val="18"/>
                <w:szCs w:val="18"/>
              </w:rPr>
              <w:t xml:space="preserve">  Projektant    </w:t>
            </w:r>
          </w:p>
          <w:p w14:paraId="667D206C" w14:textId="77777777" w:rsidR="00EE03DB" w:rsidRPr="003549B3" w:rsidRDefault="00EE03DB" w:rsidP="00EE03DB">
            <w:pPr>
              <w:snapToGrid w:val="0"/>
            </w:pPr>
            <w:r w:rsidRPr="003549B3">
              <w:rPr>
                <w:b/>
                <w:bCs/>
                <w:sz w:val="18"/>
                <w:szCs w:val="18"/>
              </w:rPr>
              <w:t xml:space="preserve">  </w:t>
            </w:r>
          </w:p>
          <w:p w14:paraId="5211FB8F" w14:textId="77777777" w:rsidR="00EE03DB" w:rsidRPr="003549B3" w:rsidRDefault="00EE03DB" w:rsidP="00EE03D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FD26CE9" w14:textId="77777777" w:rsidR="00EE03DB" w:rsidRPr="008337DF" w:rsidRDefault="00EE03DB" w:rsidP="00EE03DB">
            <w:pPr>
              <w:snapToGrid w:val="0"/>
              <w:jc w:val="center"/>
              <w:rPr>
                <w:b/>
                <w:bCs/>
              </w:rPr>
            </w:pPr>
            <w:r w:rsidRPr="008337DF">
              <w:rPr>
                <w:b/>
                <w:bCs/>
              </w:rPr>
              <w:t>mgr inż. arch.</w:t>
            </w:r>
          </w:p>
          <w:p w14:paraId="098D29F0" w14:textId="46A92E7D" w:rsidR="00EE03DB" w:rsidRPr="003549B3" w:rsidRDefault="00EE03DB" w:rsidP="00EE03DB">
            <w:pPr>
              <w:snapToGrid w:val="0"/>
              <w:jc w:val="center"/>
            </w:pPr>
            <w:r>
              <w:rPr>
                <w:b/>
                <w:bCs/>
                <w:sz w:val="18"/>
                <w:szCs w:val="18"/>
              </w:rPr>
              <w:t>Magda Sławik</w:t>
            </w:r>
            <w:r w:rsidRPr="003549B3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9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B4A52F8" w14:textId="77777777" w:rsidR="00EE03DB" w:rsidRPr="003549B3" w:rsidRDefault="00EE03DB" w:rsidP="00EE03DB">
            <w:pPr>
              <w:snapToGrid w:val="0"/>
              <w:jc w:val="center"/>
            </w:pPr>
            <w:r w:rsidRPr="003549B3">
              <w:rPr>
                <w:b/>
                <w:bCs/>
                <w:sz w:val="18"/>
                <w:szCs w:val="18"/>
              </w:rPr>
              <w:t xml:space="preserve">do projektowania bez ograniczeń </w:t>
            </w:r>
            <w:r>
              <w:rPr>
                <w:b/>
                <w:bCs/>
                <w:sz w:val="18"/>
                <w:szCs w:val="18"/>
              </w:rPr>
              <w:t xml:space="preserve">   </w:t>
            </w:r>
            <w:r w:rsidRPr="003549B3">
              <w:rPr>
                <w:b/>
                <w:bCs/>
                <w:sz w:val="18"/>
                <w:szCs w:val="18"/>
              </w:rPr>
              <w:t>w specjalności</w:t>
            </w:r>
            <w:r>
              <w:rPr>
                <w:b/>
                <w:bCs/>
                <w:sz w:val="18"/>
                <w:szCs w:val="18"/>
              </w:rPr>
              <w:t xml:space="preserve"> architektonicznej</w:t>
            </w:r>
          </w:p>
          <w:p w14:paraId="01BA4EFD" w14:textId="4D5DE469" w:rsidR="00EE03DB" w:rsidRPr="003549B3" w:rsidRDefault="00EE03DB" w:rsidP="00EE03DB">
            <w:pPr>
              <w:snapToGrid w:val="0"/>
              <w:jc w:val="center"/>
            </w:pPr>
            <w:r w:rsidRPr="003549B3">
              <w:rPr>
                <w:b/>
                <w:bCs/>
                <w:sz w:val="18"/>
                <w:szCs w:val="18"/>
              </w:rPr>
              <w:t xml:space="preserve">nr uprawnień: </w:t>
            </w:r>
            <w:r w:rsidRPr="008337DF">
              <w:rPr>
                <w:b/>
                <w:bCs/>
                <w:sz w:val="18"/>
                <w:szCs w:val="18"/>
              </w:rPr>
              <w:t>03/OPOKK/2012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374E958" w14:textId="6059C7B9" w:rsidR="00EE03DB" w:rsidRPr="003549B3" w:rsidRDefault="00EE03DB" w:rsidP="00EE03DB">
            <w:pPr>
              <w:snapToGrid w:val="0"/>
              <w:jc w:val="center"/>
            </w:pPr>
            <w:r w:rsidRPr="003549B3">
              <w:rPr>
                <w:b/>
                <w:bCs/>
                <w:sz w:val="18"/>
                <w:szCs w:val="18"/>
              </w:rPr>
              <w:t>Architektura</w:t>
            </w:r>
          </w:p>
        </w:tc>
        <w:tc>
          <w:tcPr>
            <w:tcW w:w="1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728BFF9" w14:textId="5F219288" w:rsidR="00EE03DB" w:rsidRPr="003549B3" w:rsidRDefault="00EE03DB" w:rsidP="00EE03DB">
            <w:pPr>
              <w:snapToGrid w:val="0"/>
              <w:jc w:val="center"/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AD7593">
              <w:rPr>
                <w:b/>
                <w:bCs/>
                <w:sz w:val="18"/>
                <w:szCs w:val="18"/>
              </w:rPr>
              <w:t>3</w:t>
            </w:r>
            <w:r w:rsidRPr="003549B3">
              <w:rPr>
                <w:b/>
                <w:bCs/>
                <w:sz w:val="18"/>
                <w:szCs w:val="18"/>
              </w:rPr>
              <w:t>.</w:t>
            </w:r>
            <w:r w:rsidR="00AD7593">
              <w:rPr>
                <w:b/>
                <w:bCs/>
                <w:sz w:val="18"/>
                <w:szCs w:val="18"/>
              </w:rPr>
              <w:t>11</w:t>
            </w:r>
            <w:r w:rsidRPr="003549B3">
              <w:rPr>
                <w:b/>
                <w:bCs/>
                <w:sz w:val="18"/>
                <w:szCs w:val="18"/>
              </w:rPr>
              <w:t>.202</w:t>
            </w: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1596643" w14:textId="77777777" w:rsidR="00EE03DB" w:rsidRPr="003549B3" w:rsidRDefault="00EE03DB" w:rsidP="00EE03DB">
            <w:pPr>
              <w:snapToGrid w:val="0"/>
              <w:rPr>
                <w:sz w:val="18"/>
                <w:szCs w:val="18"/>
              </w:rPr>
            </w:pPr>
          </w:p>
        </w:tc>
      </w:tr>
      <w:tr w:rsidR="00EE03DB" w:rsidRPr="003549B3" w14:paraId="405607A3" w14:textId="77777777" w:rsidTr="002C0169">
        <w:trPr>
          <w:trHeight w:val="1004"/>
        </w:trPr>
        <w:tc>
          <w:tcPr>
            <w:tcW w:w="12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FB78746" w14:textId="77777777" w:rsidR="00EE03DB" w:rsidRPr="003549B3" w:rsidRDefault="00EE03DB" w:rsidP="00EE03DB">
            <w:pPr>
              <w:snapToGrid w:val="0"/>
              <w:rPr>
                <w:b/>
                <w:bCs/>
                <w:sz w:val="18"/>
                <w:szCs w:val="18"/>
              </w:rPr>
            </w:pPr>
          </w:p>
          <w:p w14:paraId="1ECD62CC" w14:textId="77777777" w:rsidR="00EE03DB" w:rsidRPr="003549B3" w:rsidRDefault="00EE03DB" w:rsidP="00EE03DB">
            <w:pPr>
              <w:snapToGrid w:val="0"/>
              <w:rPr>
                <w:b/>
                <w:bCs/>
                <w:sz w:val="18"/>
                <w:szCs w:val="18"/>
              </w:rPr>
            </w:pPr>
          </w:p>
          <w:p w14:paraId="4853E1D5" w14:textId="77777777" w:rsidR="00EE03DB" w:rsidRPr="003549B3" w:rsidRDefault="00EE03DB" w:rsidP="00EE03DB">
            <w:pPr>
              <w:snapToGrid w:val="0"/>
            </w:pPr>
            <w:r w:rsidRPr="003549B3">
              <w:rPr>
                <w:b/>
                <w:bCs/>
                <w:sz w:val="18"/>
                <w:szCs w:val="18"/>
              </w:rPr>
              <w:t xml:space="preserve">  Projektant    </w:t>
            </w:r>
          </w:p>
          <w:p w14:paraId="550B8B49" w14:textId="77777777" w:rsidR="00EE03DB" w:rsidRPr="003549B3" w:rsidRDefault="00EE03DB" w:rsidP="00EE03DB">
            <w:pPr>
              <w:snapToGrid w:val="0"/>
            </w:pPr>
            <w:r w:rsidRPr="003549B3">
              <w:rPr>
                <w:b/>
                <w:bCs/>
                <w:sz w:val="18"/>
                <w:szCs w:val="18"/>
              </w:rPr>
              <w:t xml:space="preserve">  </w:t>
            </w:r>
          </w:p>
          <w:p w14:paraId="1BA643F0" w14:textId="77777777" w:rsidR="00EE03DB" w:rsidRPr="003549B3" w:rsidRDefault="00EE03DB" w:rsidP="00EE03D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A112F9C" w14:textId="77777777" w:rsidR="00EE03DB" w:rsidRPr="003549B3" w:rsidRDefault="00EE03DB" w:rsidP="00EE03DB">
            <w:pPr>
              <w:snapToGrid w:val="0"/>
              <w:jc w:val="center"/>
            </w:pPr>
            <w:r>
              <w:rPr>
                <w:b/>
                <w:bCs/>
                <w:sz w:val="18"/>
                <w:szCs w:val="18"/>
              </w:rPr>
              <w:t>mgr inż.</w:t>
            </w:r>
          </w:p>
          <w:p w14:paraId="2B89B4F6" w14:textId="005C6F3C" w:rsidR="00EE03DB" w:rsidRPr="003549B3" w:rsidRDefault="00EE03DB" w:rsidP="00EE03DB">
            <w:pPr>
              <w:snapToGrid w:val="0"/>
              <w:jc w:val="center"/>
            </w:pPr>
            <w:r>
              <w:rPr>
                <w:b/>
                <w:bCs/>
                <w:sz w:val="18"/>
                <w:szCs w:val="18"/>
              </w:rPr>
              <w:t xml:space="preserve">Rafał </w:t>
            </w:r>
            <w:r w:rsidRPr="003549B3">
              <w:rPr>
                <w:b/>
                <w:bCs/>
                <w:sz w:val="18"/>
                <w:szCs w:val="18"/>
              </w:rPr>
              <w:t>Kałamarz</w:t>
            </w:r>
          </w:p>
        </w:tc>
        <w:tc>
          <w:tcPr>
            <w:tcW w:w="29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F0D2265" w14:textId="77777777" w:rsidR="00EE03DB" w:rsidRPr="003549B3" w:rsidRDefault="00EE03DB" w:rsidP="00EE03DB">
            <w:pPr>
              <w:snapToGrid w:val="0"/>
              <w:jc w:val="center"/>
            </w:pPr>
            <w:r w:rsidRPr="003549B3">
              <w:rPr>
                <w:b/>
                <w:bCs/>
                <w:sz w:val="18"/>
                <w:szCs w:val="18"/>
              </w:rPr>
              <w:t xml:space="preserve">do projektowania bez ograniczeń </w:t>
            </w:r>
            <w:r>
              <w:rPr>
                <w:b/>
                <w:bCs/>
                <w:sz w:val="18"/>
                <w:szCs w:val="18"/>
              </w:rPr>
              <w:t xml:space="preserve">   </w:t>
            </w:r>
            <w:r w:rsidRPr="003549B3">
              <w:rPr>
                <w:b/>
                <w:bCs/>
                <w:sz w:val="18"/>
                <w:szCs w:val="18"/>
              </w:rPr>
              <w:t>w specjalności konstrukcyjnej</w:t>
            </w:r>
          </w:p>
          <w:p w14:paraId="7DE9C49E" w14:textId="35ED8AAE" w:rsidR="00EE03DB" w:rsidRPr="003549B3" w:rsidRDefault="00EE03DB" w:rsidP="00EE03DB">
            <w:pPr>
              <w:snapToGrid w:val="0"/>
              <w:jc w:val="center"/>
            </w:pPr>
            <w:r w:rsidRPr="003549B3">
              <w:rPr>
                <w:b/>
                <w:bCs/>
                <w:sz w:val="18"/>
                <w:szCs w:val="18"/>
              </w:rPr>
              <w:t xml:space="preserve">nr uprawnień: </w:t>
            </w:r>
            <w:r>
              <w:rPr>
                <w:b/>
                <w:bCs/>
                <w:sz w:val="18"/>
                <w:szCs w:val="18"/>
              </w:rPr>
              <w:t>OPL/1998/</w:t>
            </w:r>
            <w:proofErr w:type="spellStart"/>
            <w:r>
              <w:rPr>
                <w:b/>
                <w:bCs/>
                <w:sz w:val="18"/>
                <w:szCs w:val="18"/>
              </w:rPr>
              <w:t>PBKb</w:t>
            </w:r>
            <w:proofErr w:type="spellEnd"/>
            <w:r>
              <w:rPr>
                <w:b/>
                <w:bCs/>
                <w:sz w:val="18"/>
                <w:szCs w:val="18"/>
              </w:rPr>
              <w:t>/21</w:t>
            </w:r>
            <w:r w:rsidRPr="003549B3">
              <w:rPr>
                <w:b/>
                <w:bCs/>
                <w:sz w:val="18"/>
                <w:szCs w:val="18"/>
              </w:rPr>
              <w:t xml:space="preserve">           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C28E55A" w14:textId="6CFAA96D" w:rsidR="00EE03DB" w:rsidRPr="003549B3" w:rsidRDefault="00EE03DB" w:rsidP="00EE03DB">
            <w:pPr>
              <w:snapToGrid w:val="0"/>
              <w:jc w:val="center"/>
            </w:pPr>
            <w:r w:rsidRPr="003549B3">
              <w:rPr>
                <w:b/>
                <w:bCs/>
                <w:sz w:val="18"/>
                <w:szCs w:val="18"/>
              </w:rPr>
              <w:t>Konstrukcja</w:t>
            </w:r>
          </w:p>
        </w:tc>
        <w:tc>
          <w:tcPr>
            <w:tcW w:w="1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7F35C3B" w14:textId="42D4C21F" w:rsidR="00EE03DB" w:rsidRPr="003549B3" w:rsidRDefault="00EE03DB" w:rsidP="00EE03DB">
            <w:pPr>
              <w:snapToGrid w:val="0"/>
              <w:jc w:val="center"/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AD7593">
              <w:rPr>
                <w:b/>
                <w:bCs/>
                <w:sz w:val="18"/>
                <w:szCs w:val="18"/>
              </w:rPr>
              <w:t>3</w:t>
            </w:r>
            <w:r w:rsidRPr="003549B3">
              <w:rPr>
                <w:b/>
                <w:bCs/>
                <w:sz w:val="18"/>
                <w:szCs w:val="18"/>
              </w:rPr>
              <w:t>.</w:t>
            </w:r>
            <w:r w:rsidR="00AD7593">
              <w:rPr>
                <w:b/>
                <w:bCs/>
                <w:sz w:val="18"/>
                <w:szCs w:val="18"/>
              </w:rPr>
              <w:t>11.</w:t>
            </w:r>
            <w:r w:rsidRPr="003549B3">
              <w:rPr>
                <w:b/>
                <w:bCs/>
                <w:sz w:val="18"/>
                <w:szCs w:val="18"/>
              </w:rPr>
              <w:t>202</w:t>
            </w: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E25EF30" w14:textId="77777777" w:rsidR="00EE03DB" w:rsidRPr="003549B3" w:rsidRDefault="00EE03DB" w:rsidP="00EE03DB">
            <w:pPr>
              <w:snapToGrid w:val="0"/>
              <w:rPr>
                <w:sz w:val="18"/>
                <w:szCs w:val="18"/>
              </w:rPr>
            </w:pPr>
          </w:p>
        </w:tc>
      </w:tr>
    </w:tbl>
    <w:p w14:paraId="07106655" w14:textId="77777777" w:rsidR="00EE03DB" w:rsidRPr="003549B3" w:rsidRDefault="00EE03DB" w:rsidP="00EE03DB">
      <w:pPr>
        <w:rPr>
          <w:b/>
          <w:bCs/>
          <w:color w:val="008080"/>
          <w:sz w:val="28"/>
          <w:szCs w:val="28"/>
        </w:rPr>
      </w:pPr>
    </w:p>
    <w:p w14:paraId="1B328912" w14:textId="77777777" w:rsidR="00EE03DB" w:rsidRDefault="00EE03DB" w:rsidP="00EE03DB">
      <w:pPr>
        <w:rPr>
          <w:b/>
          <w:bCs/>
          <w:color w:val="008080"/>
          <w:sz w:val="28"/>
          <w:szCs w:val="28"/>
        </w:rPr>
      </w:pPr>
    </w:p>
    <w:p w14:paraId="7CC1483C" w14:textId="77777777" w:rsidR="00EE03DB" w:rsidRPr="003549B3" w:rsidRDefault="00EE03DB" w:rsidP="00EE03DB">
      <w:pPr>
        <w:pStyle w:val="Standard"/>
        <w:rPr>
          <w:rFonts w:ascii="Times New Roman" w:hAnsi="Times New Roman" w:cs="Times New Roman"/>
          <w:b/>
          <w:sz w:val="24"/>
          <w:szCs w:val="24"/>
        </w:rPr>
      </w:pPr>
    </w:p>
    <w:p w14:paraId="491935B9" w14:textId="672EC548" w:rsidR="00EE03DB" w:rsidRDefault="00EE03DB" w:rsidP="00EE03DB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535B83" w14:textId="00EA69D7" w:rsidR="00EE03DB" w:rsidRDefault="00EE03DB" w:rsidP="00EE03DB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E5A302" w14:textId="77777777" w:rsidR="00EE03DB" w:rsidRDefault="00EE03DB" w:rsidP="0021744B">
      <w:pPr>
        <w:pStyle w:val="Standard"/>
        <w:rPr>
          <w:rFonts w:ascii="Times New Roman" w:hAnsi="Times New Roman" w:cs="Times New Roman"/>
          <w:b/>
          <w:sz w:val="24"/>
          <w:szCs w:val="24"/>
        </w:rPr>
      </w:pPr>
    </w:p>
    <w:p w14:paraId="1DFD17B1" w14:textId="6E47246B" w:rsidR="00EE03DB" w:rsidRPr="00903E65" w:rsidRDefault="00EE03DB" w:rsidP="00EE03DB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49B3">
        <w:rPr>
          <w:rFonts w:ascii="Times New Roman" w:hAnsi="Times New Roman" w:cs="Times New Roman"/>
          <w:b/>
          <w:sz w:val="24"/>
          <w:szCs w:val="24"/>
        </w:rPr>
        <w:t>GŁOGÓWEK,</w:t>
      </w:r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21744B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744B">
        <w:rPr>
          <w:rFonts w:ascii="Times New Roman" w:hAnsi="Times New Roman" w:cs="Times New Roman"/>
          <w:b/>
          <w:sz w:val="24"/>
          <w:szCs w:val="24"/>
        </w:rPr>
        <w:t>LISTOPADA</w:t>
      </w:r>
      <w:r w:rsidRPr="003549B3">
        <w:rPr>
          <w:rFonts w:ascii="Times New Roman" w:hAnsi="Times New Roman" w:cs="Times New Roman"/>
          <w:b/>
          <w:sz w:val="24"/>
          <w:szCs w:val="24"/>
        </w:rPr>
        <w:t xml:space="preserve"> 202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14:paraId="11829860" w14:textId="77777777" w:rsidR="00EE03DB" w:rsidRDefault="00EE03DB" w:rsidP="00EE03DB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1C61C2" w14:textId="77777777" w:rsidR="00EE03DB" w:rsidRPr="00703CFF" w:rsidRDefault="00EE03DB" w:rsidP="00EE03DB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3CFF">
        <w:rPr>
          <w:rFonts w:ascii="Times New Roman" w:hAnsi="Times New Roman" w:cs="Times New Roman"/>
          <w:b/>
          <w:bCs/>
          <w:sz w:val="28"/>
          <w:szCs w:val="28"/>
        </w:rPr>
        <w:t>Spis treści projektu architektoniczno-budowlanego</w:t>
      </w:r>
    </w:p>
    <w:p w14:paraId="0DDF22E0" w14:textId="77777777" w:rsidR="00EE03DB" w:rsidRPr="003549B3" w:rsidRDefault="00EE03DB" w:rsidP="00EE03DB"/>
    <w:p w14:paraId="4449A538" w14:textId="77777777" w:rsidR="00EE03DB" w:rsidRPr="003549B3" w:rsidRDefault="00EE03DB" w:rsidP="00EE03DB">
      <w:r w:rsidRPr="003549B3">
        <w:rPr>
          <w:b/>
          <w:bCs/>
          <w:sz w:val="24"/>
          <w:szCs w:val="24"/>
        </w:rPr>
        <w:t xml:space="preserve">I. Dokumenty dołączone do projektu (str. </w:t>
      </w:r>
      <w:r>
        <w:rPr>
          <w:b/>
          <w:bCs/>
          <w:sz w:val="24"/>
          <w:szCs w:val="24"/>
        </w:rPr>
        <w:t xml:space="preserve">           </w:t>
      </w:r>
      <w:r w:rsidRPr="003549B3">
        <w:rPr>
          <w:b/>
          <w:bCs/>
          <w:sz w:val="24"/>
          <w:szCs w:val="24"/>
        </w:rPr>
        <w:t>)</w:t>
      </w:r>
    </w:p>
    <w:p w14:paraId="585437E0" w14:textId="77777777" w:rsidR="00EE03DB" w:rsidRPr="003549B3" w:rsidRDefault="00EE03DB" w:rsidP="00EE03DB">
      <w:pPr>
        <w:numPr>
          <w:ilvl w:val="0"/>
          <w:numId w:val="9"/>
        </w:numPr>
        <w:rPr>
          <w:sz w:val="24"/>
          <w:szCs w:val="24"/>
        </w:rPr>
      </w:pPr>
      <w:r w:rsidRPr="003549B3">
        <w:rPr>
          <w:sz w:val="24"/>
          <w:szCs w:val="24"/>
        </w:rPr>
        <w:t>Oświadczenie projektantów i projektantów sprawdzających wszystkich specjalności o sporządzeniu projektu zgodnie z obowiązującymi przepisami i zasadami wiedzy technicznej</w:t>
      </w:r>
    </w:p>
    <w:p w14:paraId="31F060BF" w14:textId="77777777" w:rsidR="00EE03DB" w:rsidRPr="003549B3" w:rsidRDefault="00EE03DB" w:rsidP="00EE03DB">
      <w:pPr>
        <w:rPr>
          <w:sz w:val="24"/>
          <w:szCs w:val="24"/>
        </w:rPr>
      </w:pPr>
    </w:p>
    <w:p w14:paraId="6DBC4717" w14:textId="77777777" w:rsidR="00EE03DB" w:rsidRPr="003549B3" w:rsidRDefault="00EE03DB" w:rsidP="00EE03DB">
      <w:pPr>
        <w:rPr>
          <w:sz w:val="24"/>
          <w:szCs w:val="24"/>
        </w:rPr>
      </w:pPr>
      <w:r w:rsidRPr="003549B3">
        <w:rPr>
          <w:b/>
          <w:bCs/>
          <w:sz w:val="24"/>
          <w:szCs w:val="24"/>
        </w:rPr>
        <w:t xml:space="preserve">II. Część opisowa (str. </w:t>
      </w:r>
      <w:r>
        <w:rPr>
          <w:b/>
          <w:bCs/>
          <w:sz w:val="24"/>
          <w:szCs w:val="24"/>
        </w:rPr>
        <w:t xml:space="preserve">           </w:t>
      </w:r>
      <w:r w:rsidRPr="003549B3">
        <w:rPr>
          <w:b/>
          <w:bCs/>
          <w:sz w:val="24"/>
          <w:szCs w:val="24"/>
        </w:rPr>
        <w:t>)</w:t>
      </w:r>
    </w:p>
    <w:p w14:paraId="6B003709" w14:textId="77777777" w:rsidR="00EE03DB" w:rsidRPr="003549B3" w:rsidRDefault="00EE03DB" w:rsidP="00EE03DB">
      <w:pPr>
        <w:numPr>
          <w:ilvl w:val="0"/>
          <w:numId w:val="7"/>
        </w:numPr>
        <w:rPr>
          <w:sz w:val="24"/>
          <w:szCs w:val="24"/>
        </w:rPr>
      </w:pPr>
      <w:r w:rsidRPr="003549B3">
        <w:rPr>
          <w:sz w:val="24"/>
          <w:szCs w:val="24"/>
        </w:rPr>
        <w:t xml:space="preserve">Rodzaj i kategoria obiektu budowlanego </w:t>
      </w:r>
    </w:p>
    <w:p w14:paraId="024C53E0" w14:textId="77777777" w:rsidR="00EE03DB" w:rsidRPr="003549B3" w:rsidRDefault="00EE03DB" w:rsidP="00EE03DB">
      <w:pPr>
        <w:numPr>
          <w:ilvl w:val="0"/>
          <w:numId w:val="7"/>
        </w:numPr>
        <w:rPr>
          <w:sz w:val="24"/>
          <w:szCs w:val="24"/>
        </w:rPr>
      </w:pPr>
      <w:r w:rsidRPr="003549B3">
        <w:rPr>
          <w:sz w:val="24"/>
          <w:szCs w:val="24"/>
        </w:rPr>
        <w:t>Zamierzony sposób użytkowania oraz program użytkowy obiektu budowlanego</w:t>
      </w:r>
    </w:p>
    <w:p w14:paraId="453A78BD" w14:textId="77777777" w:rsidR="00EE03DB" w:rsidRPr="003549B3" w:rsidRDefault="00EE03DB" w:rsidP="00EE03DB">
      <w:pPr>
        <w:numPr>
          <w:ilvl w:val="0"/>
          <w:numId w:val="7"/>
        </w:numPr>
        <w:rPr>
          <w:sz w:val="24"/>
          <w:szCs w:val="24"/>
        </w:rPr>
      </w:pPr>
      <w:r w:rsidRPr="003549B3">
        <w:rPr>
          <w:sz w:val="24"/>
          <w:szCs w:val="24"/>
        </w:rPr>
        <w:t xml:space="preserve">Układ przestrzenny oraz forma architektoniczna obiektu </w:t>
      </w:r>
    </w:p>
    <w:p w14:paraId="6F36C59F" w14:textId="77777777" w:rsidR="00EE03DB" w:rsidRPr="003549B3" w:rsidRDefault="00EE03DB" w:rsidP="00EE03DB">
      <w:pPr>
        <w:numPr>
          <w:ilvl w:val="0"/>
          <w:numId w:val="7"/>
        </w:numPr>
        <w:rPr>
          <w:sz w:val="24"/>
          <w:szCs w:val="24"/>
        </w:rPr>
      </w:pPr>
      <w:r w:rsidRPr="003549B3">
        <w:rPr>
          <w:sz w:val="24"/>
          <w:szCs w:val="24"/>
        </w:rPr>
        <w:t xml:space="preserve">Charakterystyczne parametry obiektu </w:t>
      </w:r>
    </w:p>
    <w:p w14:paraId="2348693D" w14:textId="77777777" w:rsidR="00EE03DB" w:rsidRPr="003549B3" w:rsidRDefault="00EE03DB" w:rsidP="00EE03DB">
      <w:pPr>
        <w:numPr>
          <w:ilvl w:val="0"/>
          <w:numId w:val="7"/>
        </w:numPr>
        <w:rPr>
          <w:sz w:val="24"/>
          <w:szCs w:val="24"/>
        </w:rPr>
      </w:pPr>
      <w:r w:rsidRPr="003549B3">
        <w:rPr>
          <w:sz w:val="24"/>
          <w:szCs w:val="24"/>
        </w:rPr>
        <w:t>Opinia geotechniczna oraz informacja o sposobie posadowienia obiektu budowlanego</w:t>
      </w:r>
    </w:p>
    <w:p w14:paraId="2BFA0208" w14:textId="77777777" w:rsidR="00EE03DB" w:rsidRPr="003549B3" w:rsidRDefault="00EE03DB" w:rsidP="00EE03DB">
      <w:pPr>
        <w:numPr>
          <w:ilvl w:val="0"/>
          <w:numId w:val="7"/>
        </w:numPr>
        <w:rPr>
          <w:sz w:val="24"/>
          <w:szCs w:val="24"/>
        </w:rPr>
      </w:pPr>
      <w:r w:rsidRPr="003549B3">
        <w:rPr>
          <w:sz w:val="24"/>
          <w:szCs w:val="24"/>
        </w:rPr>
        <w:t>Liczba lokali mieszkalnych i użytkowych</w:t>
      </w:r>
    </w:p>
    <w:p w14:paraId="312CC194" w14:textId="77777777" w:rsidR="00EE03DB" w:rsidRPr="003549B3" w:rsidRDefault="00EE03DB" w:rsidP="00EE03DB">
      <w:pPr>
        <w:numPr>
          <w:ilvl w:val="0"/>
          <w:numId w:val="7"/>
        </w:numPr>
        <w:rPr>
          <w:sz w:val="24"/>
          <w:szCs w:val="24"/>
        </w:rPr>
      </w:pPr>
      <w:r w:rsidRPr="003549B3">
        <w:rPr>
          <w:sz w:val="24"/>
          <w:szCs w:val="24"/>
        </w:rPr>
        <w:t xml:space="preserve">Liczba lokali mieszkalnych dostępnych dla osób niepełnosprawnych  </w:t>
      </w:r>
    </w:p>
    <w:p w14:paraId="1D0B07FC" w14:textId="77777777" w:rsidR="00EE03DB" w:rsidRPr="003549B3" w:rsidRDefault="00EE03DB" w:rsidP="00EE03DB">
      <w:pPr>
        <w:numPr>
          <w:ilvl w:val="0"/>
          <w:numId w:val="7"/>
        </w:numPr>
        <w:rPr>
          <w:sz w:val="24"/>
          <w:szCs w:val="24"/>
        </w:rPr>
      </w:pPr>
      <w:r w:rsidRPr="003549B3">
        <w:rPr>
          <w:sz w:val="24"/>
          <w:szCs w:val="24"/>
        </w:rPr>
        <w:t>Opis zapewnienia niezbędnych warunków do korzystania z obiektu przez osoby niepełnosprawne (</w:t>
      </w:r>
      <w:r w:rsidRPr="003549B3">
        <w:rPr>
          <w:i/>
          <w:iCs/>
          <w:sz w:val="24"/>
          <w:szCs w:val="24"/>
        </w:rPr>
        <w:t>w przypadku obiektu użyteczności publicznej i mieszkaniowego budownictwa wielorodzinnego</w:t>
      </w:r>
      <w:r w:rsidRPr="003549B3">
        <w:rPr>
          <w:sz w:val="24"/>
          <w:szCs w:val="24"/>
        </w:rPr>
        <w:t>)</w:t>
      </w:r>
    </w:p>
    <w:p w14:paraId="4B3E1162" w14:textId="77777777" w:rsidR="00EE03DB" w:rsidRPr="003549B3" w:rsidRDefault="00EE03DB" w:rsidP="00EE03DB">
      <w:pPr>
        <w:numPr>
          <w:ilvl w:val="0"/>
          <w:numId w:val="7"/>
        </w:numPr>
        <w:rPr>
          <w:sz w:val="24"/>
          <w:szCs w:val="24"/>
        </w:rPr>
      </w:pPr>
      <w:r w:rsidRPr="003549B3">
        <w:rPr>
          <w:sz w:val="24"/>
          <w:szCs w:val="24"/>
        </w:rPr>
        <w:t>Parametry techniczne obiektu budowlanego charakteryzujące wpływ obiektu budowlanego na środowisko i jego wykorzystywanie oraz na zdrowie ludzi i obiekty sąsiednie</w:t>
      </w:r>
    </w:p>
    <w:p w14:paraId="272DB757" w14:textId="77777777" w:rsidR="00EE03DB" w:rsidRPr="003549B3" w:rsidRDefault="00EE03DB" w:rsidP="00EE03DB">
      <w:pPr>
        <w:numPr>
          <w:ilvl w:val="0"/>
          <w:numId w:val="7"/>
        </w:numPr>
        <w:rPr>
          <w:sz w:val="24"/>
          <w:szCs w:val="24"/>
        </w:rPr>
      </w:pPr>
      <w:r w:rsidRPr="003549B3">
        <w:rPr>
          <w:sz w:val="24"/>
          <w:szCs w:val="24"/>
        </w:rPr>
        <w:t>Analiza technicznych, środowiskowych i ekonomicznych możliwości realizacji wysoce wydajnych systemów alternatywnych zaopatrzenia w energię i ciepło</w:t>
      </w:r>
    </w:p>
    <w:p w14:paraId="1FDF5D2C" w14:textId="77777777" w:rsidR="00EE03DB" w:rsidRPr="003549B3" w:rsidRDefault="00EE03DB" w:rsidP="00EE03DB">
      <w:pPr>
        <w:numPr>
          <w:ilvl w:val="0"/>
          <w:numId w:val="7"/>
        </w:numPr>
        <w:rPr>
          <w:sz w:val="24"/>
          <w:szCs w:val="24"/>
        </w:rPr>
      </w:pPr>
      <w:r w:rsidRPr="003549B3">
        <w:rPr>
          <w:sz w:val="24"/>
          <w:szCs w:val="24"/>
        </w:rPr>
        <w:t>Informacja o zasadniczych elementach wyposażenia budowlano-instalacyjnego zapewniających użytkowanie obiektu budowlanego zgodnie z przeznaczeniem</w:t>
      </w:r>
    </w:p>
    <w:p w14:paraId="57062F49" w14:textId="77777777" w:rsidR="00EE03DB" w:rsidRPr="003549B3" w:rsidRDefault="00EE03DB" w:rsidP="00EE03DB">
      <w:pPr>
        <w:numPr>
          <w:ilvl w:val="0"/>
          <w:numId w:val="7"/>
        </w:numPr>
        <w:rPr>
          <w:sz w:val="24"/>
          <w:szCs w:val="24"/>
        </w:rPr>
      </w:pPr>
      <w:r w:rsidRPr="003549B3">
        <w:rPr>
          <w:sz w:val="24"/>
          <w:szCs w:val="24"/>
        </w:rPr>
        <w:t>Dane dotyczące warunków ochrony przeciwpożarowej</w:t>
      </w:r>
    </w:p>
    <w:p w14:paraId="2350D63E" w14:textId="77777777" w:rsidR="00EE03DB" w:rsidRPr="003549B3" w:rsidRDefault="00EE03DB" w:rsidP="00EE03DB">
      <w:pPr>
        <w:numPr>
          <w:ilvl w:val="0"/>
          <w:numId w:val="7"/>
        </w:numPr>
        <w:rPr>
          <w:sz w:val="24"/>
          <w:szCs w:val="24"/>
        </w:rPr>
      </w:pPr>
      <w:r w:rsidRPr="003549B3">
        <w:rPr>
          <w:sz w:val="24"/>
          <w:szCs w:val="24"/>
        </w:rPr>
        <w:t>Informacja o zgodzie na odstępstwo, o którym mowa w art. 9 ustawy lub o zgodzie udzielonej w postanowieniu, o którym mowa w art. 6a ust. 2 ustawy o ochronie przeciwpożarowej (</w:t>
      </w:r>
      <w:r w:rsidRPr="003549B3">
        <w:rPr>
          <w:i/>
          <w:iCs/>
          <w:sz w:val="24"/>
          <w:szCs w:val="24"/>
        </w:rPr>
        <w:t>jeżeli zostały wydane</w:t>
      </w:r>
      <w:r w:rsidRPr="003549B3">
        <w:rPr>
          <w:sz w:val="24"/>
          <w:szCs w:val="24"/>
        </w:rPr>
        <w:t xml:space="preserve">). </w:t>
      </w:r>
    </w:p>
    <w:p w14:paraId="6F37D061" w14:textId="77777777" w:rsidR="00EE03DB" w:rsidRPr="003549B3" w:rsidRDefault="00EE03DB" w:rsidP="00EE03DB">
      <w:pPr>
        <w:rPr>
          <w:sz w:val="24"/>
          <w:szCs w:val="24"/>
        </w:rPr>
      </w:pPr>
    </w:p>
    <w:p w14:paraId="4B41FA7F" w14:textId="2E3F7541" w:rsidR="00EE03DB" w:rsidRDefault="00EE03DB" w:rsidP="00EE03DB">
      <w:pPr>
        <w:rPr>
          <w:b/>
          <w:bCs/>
          <w:sz w:val="24"/>
          <w:szCs w:val="24"/>
        </w:rPr>
      </w:pPr>
      <w:r w:rsidRPr="003549B3">
        <w:rPr>
          <w:b/>
          <w:bCs/>
          <w:sz w:val="24"/>
          <w:szCs w:val="24"/>
        </w:rPr>
        <w:t>III. Część rysunkowa</w:t>
      </w:r>
    </w:p>
    <w:p w14:paraId="538207AB" w14:textId="77777777" w:rsidR="00AD7593" w:rsidRPr="003549B3" w:rsidRDefault="00AD7593" w:rsidP="00EE03DB">
      <w:pPr>
        <w:rPr>
          <w:sz w:val="24"/>
          <w:szCs w:val="24"/>
        </w:rPr>
      </w:pPr>
    </w:p>
    <w:p w14:paraId="3D33AB49" w14:textId="05A90995" w:rsidR="00EE03DB" w:rsidRDefault="00AD7593" w:rsidP="00EE03DB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Elewacje – inwentaryzacja</w:t>
      </w:r>
    </w:p>
    <w:p w14:paraId="29D677BC" w14:textId="5CF413FA" w:rsidR="00AD7593" w:rsidRDefault="00AD7593" w:rsidP="00EE03DB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Rzut dachu - inwentaryzacja</w:t>
      </w:r>
    </w:p>
    <w:p w14:paraId="023EDE80" w14:textId="574301E3" w:rsidR="00EE03DB" w:rsidRDefault="00AD7593" w:rsidP="00EE03DB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Elewacje - kolorystyka</w:t>
      </w:r>
    </w:p>
    <w:p w14:paraId="40EA72D9" w14:textId="73982139" w:rsidR="00EE03DB" w:rsidRDefault="00AD7593" w:rsidP="00EE03DB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Rzut dachu - kolorystyka</w:t>
      </w:r>
    </w:p>
    <w:p w14:paraId="5A0C65EB" w14:textId="77777777" w:rsidR="00EE03DB" w:rsidRPr="003549B3" w:rsidRDefault="00EE03DB" w:rsidP="00EE03DB">
      <w:pPr>
        <w:snapToGrid w:val="0"/>
        <w:jc w:val="center"/>
      </w:pPr>
    </w:p>
    <w:p w14:paraId="28AEBDDE" w14:textId="77777777" w:rsidR="00EE03DB" w:rsidRPr="003549B3" w:rsidRDefault="00EE03DB" w:rsidP="00EE03DB">
      <w:pPr>
        <w:snapToGrid w:val="0"/>
        <w:jc w:val="center"/>
      </w:pPr>
    </w:p>
    <w:p w14:paraId="52B6B641" w14:textId="77777777" w:rsidR="00EE03DB" w:rsidRPr="003549B3" w:rsidRDefault="00EE03DB" w:rsidP="00EE03DB">
      <w:pPr>
        <w:snapToGrid w:val="0"/>
        <w:jc w:val="center"/>
      </w:pPr>
    </w:p>
    <w:p w14:paraId="467AB5D4" w14:textId="77777777" w:rsidR="00EE03DB" w:rsidRDefault="00EE03DB" w:rsidP="00EE03DB">
      <w:pPr>
        <w:snapToGrid w:val="0"/>
        <w:jc w:val="center"/>
      </w:pPr>
    </w:p>
    <w:p w14:paraId="6C9E542A" w14:textId="77777777" w:rsidR="00EE03DB" w:rsidRDefault="00EE03DB" w:rsidP="00EE03DB">
      <w:pPr>
        <w:snapToGrid w:val="0"/>
        <w:jc w:val="center"/>
      </w:pPr>
    </w:p>
    <w:p w14:paraId="110FBA69" w14:textId="77777777" w:rsidR="00EE03DB" w:rsidRDefault="00EE03DB" w:rsidP="00EE03DB">
      <w:pPr>
        <w:snapToGrid w:val="0"/>
        <w:jc w:val="center"/>
      </w:pPr>
    </w:p>
    <w:p w14:paraId="236EF808" w14:textId="77777777" w:rsidR="00EE03DB" w:rsidRDefault="00EE03DB" w:rsidP="00EE03DB">
      <w:pPr>
        <w:snapToGrid w:val="0"/>
        <w:jc w:val="center"/>
      </w:pPr>
    </w:p>
    <w:p w14:paraId="732E12FC" w14:textId="77777777" w:rsidR="00EE03DB" w:rsidRPr="003549B3" w:rsidRDefault="00EE03DB" w:rsidP="00EE03DB">
      <w:pPr>
        <w:snapToGrid w:val="0"/>
        <w:jc w:val="center"/>
      </w:pPr>
    </w:p>
    <w:p w14:paraId="648161D3" w14:textId="77777777" w:rsidR="00EE03DB" w:rsidRPr="003549B3" w:rsidRDefault="00EE03DB" w:rsidP="00982358">
      <w:pPr>
        <w:snapToGrid w:val="0"/>
      </w:pPr>
    </w:p>
    <w:p w14:paraId="64882F11" w14:textId="77777777" w:rsidR="00EE03DB" w:rsidRPr="003549B3" w:rsidRDefault="00EE03DB" w:rsidP="00E62C6E">
      <w:pPr>
        <w:snapToGrid w:val="0"/>
      </w:pPr>
    </w:p>
    <w:p w14:paraId="4BE33B51" w14:textId="5359DA61" w:rsidR="00982358" w:rsidRDefault="00982358" w:rsidP="00982358">
      <w:pPr>
        <w:pStyle w:val="Standard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14:paraId="391B9587" w14:textId="77777777" w:rsidR="0021744B" w:rsidRPr="00982358" w:rsidRDefault="0021744B" w:rsidP="00982358">
      <w:pPr>
        <w:pStyle w:val="Standard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14:paraId="4B734E34" w14:textId="77777777" w:rsidR="00EE03DB" w:rsidRPr="003549B3" w:rsidRDefault="00EE03DB" w:rsidP="00EE03DB">
      <w:pPr>
        <w:pStyle w:val="Standard"/>
        <w:ind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49B3">
        <w:rPr>
          <w:rFonts w:ascii="Times New Roman" w:hAnsi="Times New Roman" w:cs="Times New Roman"/>
          <w:b/>
          <w:sz w:val="28"/>
          <w:szCs w:val="28"/>
        </w:rPr>
        <w:lastRenderedPageBreak/>
        <w:t>OŚWIADCZENIE</w:t>
      </w:r>
    </w:p>
    <w:p w14:paraId="218C0A9E" w14:textId="77777777" w:rsidR="00EE03DB" w:rsidRDefault="00EE03DB" w:rsidP="00EE03DB">
      <w:pPr>
        <w:pStyle w:val="Standard"/>
        <w:spacing w:after="0"/>
        <w:ind w:right="567"/>
        <w:jc w:val="center"/>
        <w:rPr>
          <w:rFonts w:ascii="Times New Roman" w:hAnsi="Times New Roman" w:cs="Times New Roman"/>
          <w:sz w:val="24"/>
          <w:szCs w:val="24"/>
        </w:rPr>
      </w:pPr>
    </w:p>
    <w:p w14:paraId="14800E31" w14:textId="77777777" w:rsidR="00EE03DB" w:rsidRDefault="00EE03DB" w:rsidP="00EE03DB">
      <w:pPr>
        <w:pStyle w:val="Standard"/>
        <w:spacing w:after="0"/>
        <w:ind w:right="567"/>
        <w:jc w:val="center"/>
        <w:rPr>
          <w:rFonts w:ascii="Times New Roman" w:hAnsi="Times New Roman" w:cs="Times New Roman"/>
          <w:sz w:val="24"/>
          <w:szCs w:val="24"/>
        </w:rPr>
      </w:pPr>
    </w:p>
    <w:p w14:paraId="0FAD2986" w14:textId="77777777" w:rsidR="00EE03DB" w:rsidRPr="003549B3" w:rsidRDefault="00EE03DB" w:rsidP="0021744B">
      <w:pPr>
        <w:pStyle w:val="Standard"/>
        <w:spacing w:after="0"/>
        <w:ind w:right="567"/>
        <w:rPr>
          <w:rFonts w:ascii="Times New Roman" w:hAnsi="Times New Roman" w:cs="Times New Roman"/>
          <w:sz w:val="24"/>
          <w:szCs w:val="24"/>
        </w:rPr>
      </w:pPr>
    </w:p>
    <w:p w14:paraId="011EA43E" w14:textId="77777777" w:rsidR="00EE03DB" w:rsidRPr="003549B3" w:rsidRDefault="00EE03DB" w:rsidP="00EE03DB">
      <w:pPr>
        <w:pStyle w:val="Standard"/>
        <w:spacing w:after="0"/>
        <w:ind w:righ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49B3">
        <w:rPr>
          <w:rFonts w:ascii="Times New Roman" w:hAnsi="Times New Roman" w:cs="Times New Roman"/>
          <w:b/>
          <w:sz w:val="24"/>
          <w:szCs w:val="24"/>
        </w:rPr>
        <w:t>OŚWIADCZAM,</w:t>
      </w:r>
    </w:p>
    <w:p w14:paraId="0F8F9899" w14:textId="72443129" w:rsidR="00EE03DB" w:rsidRPr="003549B3" w:rsidRDefault="00EE03DB" w:rsidP="00EE03DB">
      <w:pPr>
        <w:pStyle w:val="Standard"/>
        <w:spacing w:after="0"/>
        <w:ind w:right="567"/>
        <w:jc w:val="center"/>
        <w:rPr>
          <w:rFonts w:ascii="Times New Roman" w:hAnsi="Times New Roman" w:cs="Times New Roman"/>
          <w:sz w:val="24"/>
          <w:szCs w:val="24"/>
        </w:rPr>
      </w:pPr>
      <w:r w:rsidRPr="003549B3">
        <w:rPr>
          <w:rFonts w:ascii="Times New Roman" w:hAnsi="Times New Roman" w:cs="Times New Roman"/>
          <w:sz w:val="24"/>
          <w:szCs w:val="24"/>
        </w:rPr>
        <w:t xml:space="preserve">że projekt </w:t>
      </w:r>
      <w:r>
        <w:rPr>
          <w:rFonts w:ascii="Times New Roman" w:hAnsi="Times New Roman" w:cs="Times New Roman"/>
          <w:sz w:val="24"/>
          <w:szCs w:val="24"/>
        </w:rPr>
        <w:t>architektoniczno - budowlany</w:t>
      </w:r>
      <w:r w:rsidRPr="003549B3">
        <w:rPr>
          <w:rFonts w:ascii="Times New Roman" w:hAnsi="Times New Roman" w:cs="Times New Roman"/>
          <w:sz w:val="24"/>
          <w:szCs w:val="24"/>
        </w:rPr>
        <w:t xml:space="preserve"> ( branża architektura, konstrukcja,) p.n.</w:t>
      </w:r>
    </w:p>
    <w:p w14:paraId="12DDD04C" w14:textId="77777777" w:rsidR="00EE03DB" w:rsidRPr="003549B3" w:rsidRDefault="00EE03DB" w:rsidP="00EE03DB">
      <w:pPr>
        <w:pStyle w:val="Standard"/>
        <w:spacing w:after="0"/>
        <w:ind w:righ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1503D2" w14:textId="77777777" w:rsidR="0021744B" w:rsidRPr="001C3953" w:rsidRDefault="0021744B" w:rsidP="0021744B">
      <w:pPr>
        <w:pStyle w:val="Standard"/>
        <w:spacing w:after="0"/>
        <w:ind w:right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16401199"/>
      <w:r w:rsidRPr="001C3953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Remont dachu z wymianą pokrycia dachowego w budynku mieszkalnym wielorodzinnym</w:t>
      </w:r>
    </w:p>
    <w:p w14:paraId="7840471C" w14:textId="77777777" w:rsidR="0021744B" w:rsidRPr="003549B3" w:rsidRDefault="0021744B" w:rsidP="0021744B">
      <w:pPr>
        <w:pStyle w:val="Standard"/>
        <w:spacing w:after="0"/>
        <w:ind w:righ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F4E360" w14:textId="77777777" w:rsidR="0021744B" w:rsidRPr="003549B3" w:rsidRDefault="0021744B" w:rsidP="0021744B">
      <w:pPr>
        <w:pStyle w:val="Standard"/>
        <w:spacing w:after="0"/>
        <w:ind w:righ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49B3">
        <w:rPr>
          <w:rFonts w:ascii="Times New Roman" w:hAnsi="Times New Roman" w:cs="Times New Roman"/>
          <w:b/>
          <w:sz w:val="24"/>
          <w:szCs w:val="24"/>
        </w:rPr>
        <w:t>Lokalizacja:</w:t>
      </w:r>
    </w:p>
    <w:p w14:paraId="51C3AA6C" w14:textId="77777777" w:rsidR="0021744B" w:rsidRPr="003549B3" w:rsidRDefault="0021744B" w:rsidP="0021744B">
      <w:pPr>
        <w:rPr>
          <w:b/>
          <w:sz w:val="28"/>
          <w:szCs w:val="24"/>
        </w:rPr>
      </w:pPr>
    </w:p>
    <w:p w14:paraId="5A6DD530" w14:textId="77777777" w:rsidR="0021744B" w:rsidRPr="003549B3" w:rsidRDefault="0021744B" w:rsidP="0021744B">
      <w:pPr>
        <w:pStyle w:val="Standard"/>
        <w:spacing w:after="0"/>
        <w:jc w:val="center"/>
        <w:rPr>
          <w:rFonts w:ascii="Times New Roman" w:hAnsi="Times New Roman" w:cs="Times New Roman"/>
        </w:rPr>
      </w:pPr>
      <w:r w:rsidRPr="002D50FD">
        <w:rPr>
          <w:rFonts w:ascii="Times New Roman" w:eastAsia="Times New Roman" w:hAnsi="Times New Roman" w:cs="Times New Roman"/>
          <w:b/>
          <w:bCs/>
          <w:i/>
          <w:iCs/>
          <w:color w:val="000000"/>
          <w:kern w:val="2"/>
          <w:sz w:val="24"/>
          <w:szCs w:val="24"/>
          <w:lang w:eastAsia="zh-CN"/>
        </w:rPr>
        <w:t xml:space="preserve">Dz. Nr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kern w:val="2"/>
          <w:sz w:val="24"/>
          <w:szCs w:val="24"/>
          <w:lang w:eastAsia="zh-CN"/>
        </w:rPr>
        <w:t>1099 k.m.7</w:t>
      </w:r>
      <w:r w:rsidRPr="002D50FD">
        <w:rPr>
          <w:rFonts w:ascii="Times New Roman" w:eastAsia="Times New Roman" w:hAnsi="Times New Roman" w:cs="Times New Roman"/>
          <w:b/>
          <w:bCs/>
          <w:i/>
          <w:iCs/>
          <w:color w:val="000000"/>
          <w:kern w:val="2"/>
          <w:sz w:val="24"/>
          <w:szCs w:val="24"/>
          <w:lang w:eastAsia="zh-CN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kern w:val="2"/>
          <w:sz w:val="24"/>
          <w:szCs w:val="24"/>
          <w:lang w:eastAsia="zh-CN"/>
        </w:rPr>
        <w:t>Prószków</w:t>
      </w:r>
      <w:r w:rsidRPr="002D50FD">
        <w:rPr>
          <w:rFonts w:ascii="Times New Roman" w:eastAsia="Times New Roman" w:hAnsi="Times New Roman" w:cs="Times New Roman"/>
          <w:b/>
          <w:bCs/>
          <w:i/>
          <w:iCs/>
          <w:color w:val="000000"/>
          <w:kern w:val="2"/>
          <w:sz w:val="24"/>
          <w:szCs w:val="24"/>
          <w:lang w:eastAsia="zh-CN"/>
        </w:rPr>
        <w:t>,  obręb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kern w:val="2"/>
          <w:sz w:val="24"/>
          <w:szCs w:val="24"/>
          <w:lang w:eastAsia="zh-CN"/>
        </w:rPr>
        <w:t xml:space="preserve"> 0110 Prószków</w:t>
      </w:r>
    </w:p>
    <w:bookmarkEnd w:id="0"/>
    <w:p w14:paraId="4298781E" w14:textId="77777777" w:rsidR="0021744B" w:rsidRPr="003549B3" w:rsidRDefault="0021744B" w:rsidP="0021744B">
      <w:pPr>
        <w:pStyle w:val="Standard"/>
        <w:spacing w:after="0"/>
        <w:ind w:righ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44DD07" w14:textId="77777777" w:rsidR="0021744B" w:rsidRPr="003549B3" w:rsidRDefault="0021744B" w:rsidP="0021744B">
      <w:pPr>
        <w:pStyle w:val="Standard"/>
        <w:spacing w:after="0"/>
        <w:ind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49B3">
        <w:rPr>
          <w:rFonts w:ascii="Times New Roman" w:hAnsi="Times New Roman" w:cs="Times New Roman"/>
          <w:b/>
          <w:sz w:val="28"/>
          <w:szCs w:val="28"/>
        </w:rPr>
        <w:t>został sporządzony zgodnie z obowiązującymi przepisami oraz zasadami wiedzy technicznej.</w:t>
      </w:r>
    </w:p>
    <w:p w14:paraId="3D29F6C1" w14:textId="77777777" w:rsidR="00EE03DB" w:rsidRPr="003549B3" w:rsidRDefault="00EE03DB" w:rsidP="00EE03DB">
      <w:pPr>
        <w:pStyle w:val="Standard"/>
        <w:spacing w:after="0"/>
        <w:ind w:right="567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39" w:type="dxa"/>
        <w:tblInd w:w="-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1705"/>
        <w:gridCol w:w="2977"/>
        <w:gridCol w:w="1417"/>
        <w:gridCol w:w="1418"/>
        <w:gridCol w:w="1429"/>
      </w:tblGrid>
      <w:tr w:rsidR="00EE03DB" w:rsidRPr="003549B3" w14:paraId="12AD14BA" w14:textId="77777777" w:rsidTr="002C0169">
        <w:trPr>
          <w:trHeight w:val="100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0DEC2F45" w14:textId="77777777" w:rsidR="00EE03DB" w:rsidRPr="003549B3" w:rsidRDefault="00EE03DB" w:rsidP="002C0169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</w:p>
          <w:p w14:paraId="38DE25C9" w14:textId="77777777" w:rsidR="00EE03DB" w:rsidRPr="003549B3" w:rsidRDefault="00EE03DB" w:rsidP="002C0169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3549B3">
              <w:rPr>
                <w:b/>
                <w:bCs/>
                <w:sz w:val="16"/>
                <w:szCs w:val="16"/>
              </w:rPr>
              <w:t>ZESPÓŁ AUTORSKI</w:t>
            </w:r>
          </w:p>
          <w:p w14:paraId="3D5C60F1" w14:textId="77777777" w:rsidR="00EE03DB" w:rsidRPr="003549B3" w:rsidRDefault="00EE03DB" w:rsidP="002C0169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1BFFDDFC" w14:textId="77777777" w:rsidR="00EE03DB" w:rsidRPr="003549B3" w:rsidRDefault="00EE03DB" w:rsidP="002C0169">
            <w:pPr>
              <w:pStyle w:val="Nagwek3"/>
              <w:tabs>
                <w:tab w:val="left" w:pos="0"/>
              </w:tabs>
              <w:snapToGrid w:val="0"/>
              <w:rPr>
                <w:b/>
                <w:bCs/>
                <w:sz w:val="16"/>
                <w:szCs w:val="16"/>
              </w:rPr>
            </w:pPr>
            <w:r w:rsidRPr="003549B3">
              <w:rPr>
                <w:b/>
                <w:bCs/>
                <w:sz w:val="16"/>
                <w:szCs w:val="16"/>
              </w:rPr>
              <w:t>IMIĘ I NAZWISKO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41F3DD9F" w14:textId="77777777" w:rsidR="00EE03DB" w:rsidRPr="003549B3" w:rsidRDefault="00EE03DB" w:rsidP="002C0169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3549B3">
              <w:rPr>
                <w:b/>
                <w:bCs/>
                <w:sz w:val="16"/>
                <w:szCs w:val="16"/>
              </w:rPr>
              <w:t>SPECJALNOŚĆ I NUMER</w:t>
            </w:r>
          </w:p>
          <w:p w14:paraId="4389E4C5" w14:textId="77777777" w:rsidR="00EE03DB" w:rsidRPr="003549B3" w:rsidRDefault="00EE03DB" w:rsidP="002C0169">
            <w:pPr>
              <w:pStyle w:val="Nagwek4"/>
              <w:tabs>
                <w:tab w:val="left" w:pos="0"/>
              </w:tabs>
              <w:jc w:val="center"/>
              <w:rPr>
                <w:bCs/>
                <w:sz w:val="16"/>
                <w:szCs w:val="16"/>
              </w:rPr>
            </w:pPr>
            <w:r w:rsidRPr="003549B3">
              <w:rPr>
                <w:bCs/>
                <w:sz w:val="16"/>
                <w:szCs w:val="16"/>
              </w:rPr>
              <w:t>UPRAWNIEŃ BUDOWLANYCH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1C1A2266" w14:textId="77777777" w:rsidR="00EE03DB" w:rsidRPr="003549B3" w:rsidRDefault="00EE03DB" w:rsidP="002C0169">
            <w:pPr>
              <w:pStyle w:val="Nagwek5"/>
              <w:tabs>
                <w:tab w:val="left" w:pos="0"/>
              </w:tabs>
              <w:ind w:firstLine="0"/>
              <w:rPr>
                <w:b/>
                <w:bCs/>
                <w:sz w:val="16"/>
                <w:szCs w:val="16"/>
              </w:rPr>
            </w:pPr>
            <w:r w:rsidRPr="003549B3">
              <w:rPr>
                <w:b/>
                <w:bCs/>
                <w:sz w:val="16"/>
                <w:szCs w:val="16"/>
              </w:rPr>
              <w:t>ZAKRES OPRACOWANIA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31A66BD0" w14:textId="77777777" w:rsidR="00EE03DB" w:rsidRPr="003549B3" w:rsidRDefault="00EE03DB" w:rsidP="002C0169">
            <w:pPr>
              <w:pStyle w:val="Nagwek5"/>
              <w:tabs>
                <w:tab w:val="left" w:pos="0"/>
              </w:tabs>
              <w:snapToGrid w:val="0"/>
              <w:ind w:firstLine="0"/>
              <w:rPr>
                <w:b/>
                <w:bCs/>
                <w:sz w:val="16"/>
                <w:szCs w:val="16"/>
              </w:rPr>
            </w:pPr>
          </w:p>
          <w:p w14:paraId="5882CC59" w14:textId="77777777" w:rsidR="00EE03DB" w:rsidRPr="003549B3" w:rsidRDefault="00EE03DB" w:rsidP="002C0169">
            <w:pPr>
              <w:pStyle w:val="Nagwek5"/>
              <w:tabs>
                <w:tab w:val="left" w:pos="0"/>
              </w:tabs>
              <w:ind w:firstLine="0"/>
              <w:rPr>
                <w:b/>
                <w:bCs/>
                <w:sz w:val="16"/>
                <w:szCs w:val="16"/>
              </w:rPr>
            </w:pPr>
          </w:p>
          <w:p w14:paraId="2CE65E9B" w14:textId="77777777" w:rsidR="00EE03DB" w:rsidRPr="003549B3" w:rsidRDefault="00EE03DB" w:rsidP="002C0169">
            <w:pPr>
              <w:pStyle w:val="Nagwek5"/>
              <w:tabs>
                <w:tab w:val="left" w:pos="0"/>
              </w:tabs>
              <w:ind w:firstLine="0"/>
              <w:rPr>
                <w:b/>
                <w:bCs/>
                <w:sz w:val="16"/>
                <w:szCs w:val="16"/>
              </w:rPr>
            </w:pPr>
            <w:r w:rsidRPr="003549B3">
              <w:rPr>
                <w:b/>
                <w:bCs/>
                <w:sz w:val="16"/>
                <w:szCs w:val="16"/>
              </w:rPr>
              <w:t>DATA</w:t>
            </w:r>
          </w:p>
          <w:p w14:paraId="1CC825D8" w14:textId="77777777" w:rsidR="00EE03DB" w:rsidRPr="003549B3" w:rsidRDefault="00EE03DB" w:rsidP="002C0169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3549B3">
              <w:rPr>
                <w:b/>
                <w:bCs/>
                <w:sz w:val="16"/>
                <w:szCs w:val="16"/>
              </w:rPr>
              <w:t>OPRACOWANIA</w:t>
            </w:r>
          </w:p>
          <w:p w14:paraId="45609886" w14:textId="77777777" w:rsidR="00EE03DB" w:rsidRPr="003549B3" w:rsidRDefault="00EE03DB" w:rsidP="002C0169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</w:p>
          <w:p w14:paraId="25C82A58" w14:textId="77777777" w:rsidR="00EE03DB" w:rsidRPr="003549B3" w:rsidRDefault="00EE03DB" w:rsidP="002C0169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0B0D2765" w14:textId="77777777" w:rsidR="00EE03DB" w:rsidRPr="003549B3" w:rsidRDefault="00EE03DB" w:rsidP="002C0169">
            <w:pPr>
              <w:pStyle w:val="Nagwek5"/>
              <w:tabs>
                <w:tab w:val="left" w:pos="0"/>
              </w:tabs>
              <w:ind w:firstLine="0"/>
              <w:rPr>
                <w:b/>
                <w:bCs/>
                <w:sz w:val="16"/>
                <w:szCs w:val="16"/>
              </w:rPr>
            </w:pPr>
            <w:r w:rsidRPr="003549B3">
              <w:rPr>
                <w:b/>
                <w:bCs/>
                <w:sz w:val="16"/>
                <w:szCs w:val="16"/>
              </w:rPr>
              <w:t>PODPIS</w:t>
            </w:r>
          </w:p>
        </w:tc>
      </w:tr>
      <w:tr w:rsidR="00D42640" w:rsidRPr="003549B3" w14:paraId="29246525" w14:textId="77777777" w:rsidTr="002C0169">
        <w:trPr>
          <w:trHeight w:val="1007"/>
        </w:trPr>
        <w:tc>
          <w:tcPr>
            <w:tcW w:w="993" w:type="dxa"/>
            <w:shd w:val="clear" w:color="auto" w:fill="auto"/>
            <w:vAlign w:val="center"/>
          </w:tcPr>
          <w:p w14:paraId="1AFCCC8B" w14:textId="77777777" w:rsidR="00D42640" w:rsidRPr="003549B3" w:rsidRDefault="00D42640" w:rsidP="00D42640">
            <w:pPr>
              <w:snapToGrid w:val="0"/>
              <w:rPr>
                <w:b/>
                <w:bCs/>
                <w:sz w:val="18"/>
                <w:szCs w:val="18"/>
              </w:rPr>
            </w:pPr>
          </w:p>
          <w:p w14:paraId="6F3FA132" w14:textId="77777777" w:rsidR="00D42640" w:rsidRPr="003549B3" w:rsidRDefault="00D42640" w:rsidP="00D42640">
            <w:pPr>
              <w:snapToGrid w:val="0"/>
              <w:rPr>
                <w:b/>
                <w:bCs/>
                <w:sz w:val="18"/>
                <w:szCs w:val="18"/>
              </w:rPr>
            </w:pPr>
          </w:p>
          <w:p w14:paraId="7717FDE9" w14:textId="77777777" w:rsidR="00D42640" w:rsidRPr="003549B3" w:rsidRDefault="00D42640" w:rsidP="00D42640">
            <w:pPr>
              <w:snapToGrid w:val="0"/>
            </w:pPr>
            <w:r w:rsidRPr="003549B3">
              <w:rPr>
                <w:b/>
                <w:bCs/>
                <w:sz w:val="18"/>
                <w:szCs w:val="18"/>
              </w:rPr>
              <w:t xml:space="preserve">  Projektant    </w:t>
            </w:r>
          </w:p>
          <w:p w14:paraId="6E74D27F" w14:textId="77777777" w:rsidR="00D42640" w:rsidRPr="003549B3" w:rsidRDefault="00D42640" w:rsidP="00D42640">
            <w:pPr>
              <w:snapToGrid w:val="0"/>
            </w:pPr>
            <w:r w:rsidRPr="003549B3">
              <w:rPr>
                <w:b/>
                <w:bCs/>
                <w:sz w:val="18"/>
                <w:szCs w:val="18"/>
              </w:rPr>
              <w:t xml:space="preserve">  </w:t>
            </w:r>
          </w:p>
          <w:p w14:paraId="3ADDD465" w14:textId="77777777" w:rsidR="00D42640" w:rsidRPr="003549B3" w:rsidRDefault="00D42640" w:rsidP="00D4264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14:paraId="5AEC852A" w14:textId="77777777" w:rsidR="00D42640" w:rsidRPr="008337DF" w:rsidRDefault="00D42640" w:rsidP="00D42640">
            <w:pPr>
              <w:snapToGrid w:val="0"/>
              <w:jc w:val="center"/>
              <w:rPr>
                <w:b/>
                <w:bCs/>
              </w:rPr>
            </w:pPr>
            <w:r w:rsidRPr="008337DF">
              <w:rPr>
                <w:b/>
                <w:bCs/>
              </w:rPr>
              <w:t>mgr inż. arch.</w:t>
            </w:r>
          </w:p>
          <w:p w14:paraId="44FBB7BC" w14:textId="3EBD8CF3" w:rsidR="00D42640" w:rsidRPr="003549B3" w:rsidRDefault="00D42640" w:rsidP="00D42640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Magda Sławik</w:t>
            </w:r>
            <w:r w:rsidRPr="003549B3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451E427" w14:textId="0CC72BA1" w:rsidR="00D42640" w:rsidRPr="003549B3" w:rsidRDefault="00D42640" w:rsidP="00D42640">
            <w:pPr>
              <w:snapToGrid w:val="0"/>
              <w:jc w:val="center"/>
            </w:pPr>
            <w:r w:rsidRPr="003549B3">
              <w:rPr>
                <w:b/>
                <w:bCs/>
                <w:sz w:val="18"/>
                <w:szCs w:val="18"/>
              </w:rPr>
              <w:t xml:space="preserve">do projektowania bez ograniczeń </w:t>
            </w:r>
            <w:r>
              <w:rPr>
                <w:b/>
                <w:bCs/>
                <w:sz w:val="18"/>
                <w:szCs w:val="18"/>
              </w:rPr>
              <w:t xml:space="preserve">   </w:t>
            </w:r>
            <w:r w:rsidR="005D01DD">
              <w:rPr>
                <w:b/>
                <w:bCs/>
                <w:sz w:val="18"/>
                <w:szCs w:val="18"/>
              </w:rPr>
              <w:t xml:space="preserve">   </w:t>
            </w:r>
            <w:r w:rsidRPr="003549B3">
              <w:rPr>
                <w:b/>
                <w:bCs/>
                <w:sz w:val="18"/>
                <w:szCs w:val="18"/>
              </w:rPr>
              <w:t>w specjalności</w:t>
            </w:r>
            <w:r>
              <w:rPr>
                <w:b/>
                <w:bCs/>
                <w:sz w:val="18"/>
                <w:szCs w:val="18"/>
              </w:rPr>
              <w:t xml:space="preserve"> architektonicznej</w:t>
            </w:r>
          </w:p>
          <w:p w14:paraId="17CBF6B3" w14:textId="04AA9FF0" w:rsidR="00D42640" w:rsidRPr="003549B3" w:rsidRDefault="00D42640" w:rsidP="00D42640">
            <w:pPr>
              <w:snapToGrid w:val="0"/>
              <w:jc w:val="center"/>
              <w:rPr>
                <w:sz w:val="16"/>
                <w:szCs w:val="16"/>
              </w:rPr>
            </w:pPr>
            <w:r w:rsidRPr="003549B3">
              <w:rPr>
                <w:b/>
                <w:bCs/>
                <w:sz w:val="18"/>
                <w:szCs w:val="18"/>
              </w:rPr>
              <w:t xml:space="preserve">nr uprawnień: </w:t>
            </w:r>
            <w:bookmarkStart w:id="1" w:name="_Hlk116406879"/>
            <w:r w:rsidRPr="008337DF">
              <w:rPr>
                <w:b/>
                <w:bCs/>
                <w:sz w:val="18"/>
                <w:szCs w:val="18"/>
              </w:rPr>
              <w:t>03/OPOKK/2012</w:t>
            </w:r>
            <w:bookmarkEnd w:id="1"/>
          </w:p>
        </w:tc>
        <w:tc>
          <w:tcPr>
            <w:tcW w:w="1417" w:type="dxa"/>
            <w:shd w:val="clear" w:color="auto" w:fill="auto"/>
            <w:vAlign w:val="center"/>
          </w:tcPr>
          <w:p w14:paraId="06C4003B" w14:textId="75533C7B" w:rsidR="00D42640" w:rsidRPr="003549B3" w:rsidRDefault="00D42640" w:rsidP="00D42640">
            <w:pPr>
              <w:snapToGrid w:val="0"/>
              <w:jc w:val="center"/>
              <w:rPr>
                <w:sz w:val="16"/>
                <w:szCs w:val="16"/>
              </w:rPr>
            </w:pPr>
            <w:r w:rsidRPr="003549B3">
              <w:rPr>
                <w:b/>
                <w:bCs/>
                <w:sz w:val="18"/>
                <w:szCs w:val="18"/>
              </w:rPr>
              <w:t>Architektura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8498AB0" w14:textId="1878DDA6" w:rsidR="00D42640" w:rsidRPr="003549B3" w:rsidRDefault="00D42640" w:rsidP="00D42640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21744B">
              <w:rPr>
                <w:b/>
                <w:bCs/>
                <w:sz w:val="18"/>
                <w:szCs w:val="18"/>
              </w:rPr>
              <w:t>3</w:t>
            </w:r>
            <w:r w:rsidRPr="003549B3">
              <w:rPr>
                <w:b/>
                <w:bCs/>
                <w:sz w:val="18"/>
                <w:szCs w:val="18"/>
              </w:rPr>
              <w:t>.</w:t>
            </w:r>
            <w:r w:rsidR="0021744B">
              <w:rPr>
                <w:b/>
                <w:bCs/>
                <w:sz w:val="18"/>
                <w:szCs w:val="18"/>
              </w:rPr>
              <w:t>11</w:t>
            </w:r>
            <w:r w:rsidRPr="003549B3">
              <w:rPr>
                <w:b/>
                <w:bCs/>
                <w:sz w:val="18"/>
                <w:szCs w:val="18"/>
              </w:rPr>
              <w:t>.202</w:t>
            </w: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429" w:type="dxa"/>
            <w:shd w:val="clear" w:color="auto" w:fill="auto"/>
            <w:vAlign w:val="center"/>
          </w:tcPr>
          <w:p w14:paraId="285A3EB5" w14:textId="77777777" w:rsidR="00D42640" w:rsidRPr="003549B3" w:rsidRDefault="00D42640" w:rsidP="00D42640">
            <w:pPr>
              <w:snapToGrid w:val="0"/>
              <w:rPr>
                <w:sz w:val="16"/>
                <w:szCs w:val="16"/>
              </w:rPr>
            </w:pPr>
          </w:p>
        </w:tc>
      </w:tr>
      <w:tr w:rsidR="00D42640" w:rsidRPr="003549B3" w14:paraId="7D7152DE" w14:textId="77777777" w:rsidTr="002C0169">
        <w:trPr>
          <w:trHeight w:val="1004"/>
        </w:trPr>
        <w:tc>
          <w:tcPr>
            <w:tcW w:w="993" w:type="dxa"/>
            <w:shd w:val="clear" w:color="auto" w:fill="auto"/>
            <w:vAlign w:val="center"/>
          </w:tcPr>
          <w:p w14:paraId="61D9A1B9" w14:textId="77777777" w:rsidR="00D42640" w:rsidRPr="003549B3" w:rsidRDefault="00D42640" w:rsidP="00D42640">
            <w:pPr>
              <w:snapToGrid w:val="0"/>
              <w:rPr>
                <w:b/>
                <w:bCs/>
                <w:sz w:val="18"/>
                <w:szCs w:val="18"/>
              </w:rPr>
            </w:pPr>
          </w:p>
          <w:p w14:paraId="751E20D4" w14:textId="77777777" w:rsidR="00D42640" w:rsidRPr="003549B3" w:rsidRDefault="00D42640" w:rsidP="00D42640">
            <w:pPr>
              <w:snapToGrid w:val="0"/>
              <w:rPr>
                <w:b/>
                <w:bCs/>
                <w:sz w:val="18"/>
                <w:szCs w:val="18"/>
              </w:rPr>
            </w:pPr>
          </w:p>
          <w:p w14:paraId="1FDE5111" w14:textId="77777777" w:rsidR="00D42640" w:rsidRPr="003549B3" w:rsidRDefault="00D42640" w:rsidP="00D42640">
            <w:pPr>
              <w:snapToGrid w:val="0"/>
            </w:pPr>
            <w:r w:rsidRPr="003549B3">
              <w:rPr>
                <w:b/>
                <w:bCs/>
                <w:sz w:val="18"/>
                <w:szCs w:val="18"/>
              </w:rPr>
              <w:t xml:space="preserve">  Projektant    </w:t>
            </w:r>
          </w:p>
          <w:p w14:paraId="2ED8A9F5" w14:textId="77777777" w:rsidR="00D42640" w:rsidRPr="003549B3" w:rsidRDefault="00D42640" w:rsidP="00D42640">
            <w:pPr>
              <w:snapToGrid w:val="0"/>
            </w:pPr>
            <w:r w:rsidRPr="003549B3">
              <w:rPr>
                <w:b/>
                <w:bCs/>
                <w:sz w:val="18"/>
                <w:szCs w:val="18"/>
              </w:rPr>
              <w:t xml:space="preserve">  </w:t>
            </w:r>
          </w:p>
          <w:p w14:paraId="3E2772C0" w14:textId="77777777" w:rsidR="00D42640" w:rsidRPr="003549B3" w:rsidRDefault="00D42640" w:rsidP="00D4264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5" w:type="dxa"/>
            <w:shd w:val="clear" w:color="auto" w:fill="auto"/>
            <w:vAlign w:val="center"/>
          </w:tcPr>
          <w:p w14:paraId="271D82EF" w14:textId="77777777" w:rsidR="00D42640" w:rsidRPr="003549B3" w:rsidRDefault="00D42640" w:rsidP="00D42640">
            <w:pPr>
              <w:snapToGrid w:val="0"/>
              <w:jc w:val="center"/>
            </w:pPr>
            <w:r>
              <w:rPr>
                <w:b/>
                <w:bCs/>
                <w:sz w:val="18"/>
                <w:szCs w:val="18"/>
              </w:rPr>
              <w:t>mgr inż.</w:t>
            </w:r>
          </w:p>
          <w:p w14:paraId="20B11B05" w14:textId="3234CB90" w:rsidR="00D42640" w:rsidRPr="003549B3" w:rsidRDefault="00D42640" w:rsidP="00D42640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 xml:space="preserve">Rafał </w:t>
            </w:r>
            <w:r w:rsidRPr="003549B3">
              <w:rPr>
                <w:b/>
                <w:bCs/>
                <w:sz w:val="18"/>
                <w:szCs w:val="18"/>
              </w:rPr>
              <w:t>Kałamarz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CDF06FA" w14:textId="15ABFDC8" w:rsidR="00D42640" w:rsidRPr="003549B3" w:rsidRDefault="00D42640" w:rsidP="00D42640">
            <w:pPr>
              <w:snapToGrid w:val="0"/>
              <w:jc w:val="center"/>
            </w:pPr>
            <w:r w:rsidRPr="003549B3">
              <w:rPr>
                <w:b/>
                <w:bCs/>
                <w:sz w:val="18"/>
                <w:szCs w:val="18"/>
              </w:rPr>
              <w:t xml:space="preserve">do projektowania bez ograniczeń </w:t>
            </w:r>
            <w:r>
              <w:rPr>
                <w:b/>
                <w:bCs/>
                <w:sz w:val="18"/>
                <w:szCs w:val="18"/>
              </w:rPr>
              <w:t xml:space="preserve">   </w:t>
            </w:r>
            <w:r w:rsidR="005D01DD">
              <w:rPr>
                <w:b/>
                <w:bCs/>
                <w:sz w:val="18"/>
                <w:szCs w:val="18"/>
              </w:rPr>
              <w:t xml:space="preserve">    </w:t>
            </w:r>
            <w:r w:rsidRPr="003549B3">
              <w:rPr>
                <w:b/>
                <w:bCs/>
                <w:sz w:val="18"/>
                <w:szCs w:val="18"/>
              </w:rPr>
              <w:t>w specjalności konstrukcyjnej</w:t>
            </w:r>
          </w:p>
          <w:p w14:paraId="0425EE14" w14:textId="431B8EFE" w:rsidR="00D42640" w:rsidRPr="003549B3" w:rsidRDefault="00D42640" w:rsidP="00D42640">
            <w:pPr>
              <w:snapToGrid w:val="0"/>
              <w:jc w:val="center"/>
              <w:rPr>
                <w:sz w:val="16"/>
                <w:szCs w:val="16"/>
              </w:rPr>
            </w:pPr>
            <w:r w:rsidRPr="003549B3">
              <w:rPr>
                <w:b/>
                <w:bCs/>
                <w:sz w:val="18"/>
                <w:szCs w:val="18"/>
              </w:rPr>
              <w:t xml:space="preserve">nr uprawnień: </w:t>
            </w:r>
            <w:r>
              <w:rPr>
                <w:b/>
                <w:bCs/>
                <w:sz w:val="18"/>
                <w:szCs w:val="18"/>
              </w:rPr>
              <w:t>OPL/1998/</w:t>
            </w:r>
            <w:proofErr w:type="spellStart"/>
            <w:r>
              <w:rPr>
                <w:b/>
                <w:bCs/>
                <w:sz w:val="18"/>
                <w:szCs w:val="18"/>
              </w:rPr>
              <w:t>PBKb</w:t>
            </w:r>
            <w:proofErr w:type="spellEnd"/>
            <w:r>
              <w:rPr>
                <w:b/>
                <w:bCs/>
                <w:sz w:val="18"/>
                <w:szCs w:val="18"/>
              </w:rPr>
              <w:t>/21</w:t>
            </w:r>
            <w:r w:rsidRPr="003549B3">
              <w:rPr>
                <w:b/>
                <w:bCs/>
                <w:sz w:val="18"/>
                <w:szCs w:val="18"/>
              </w:rPr>
              <w:t xml:space="preserve">          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E2B2D03" w14:textId="07FDD09B" w:rsidR="00D42640" w:rsidRPr="003549B3" w:rsidRDefault="00D42640" w:rsidP="00D42640">
            <w:pPr>
              <w:snapToGrid w:val="0"/>
              <w:jc w:val="center"/>
              <w:rPr>
                <w:sz w:val="16"/>
                <w:szCs w:val="16"/>
              </w:rPr>
            </w:pPr>
            <w:r w:rsidRPr="003549B3">
              <w:rPr>
                <w:b/>
                <w:bCs/>
                <w:sz w:val="18"/>
                <w:szCs w:val="18"/>
              </w:rPr>
              <w:t>Konstrukcja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96AAB54" w14:textId="2AA57985" w:rsidR="00D42640" w:rsidRPr="003549B3" w:rsidRDefault="00D42640" w:rsidP="00D42640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21744B">
              <w:rPr>
                <w:b/>
                <w:bCs/>
                <w:sz w:val="18"/>
                <w:szCs w:val="18"/>
              </w:rPr>
              <w:t>3</w:t>
            </w:r>
            <w:r w:rsidRPr="003549B3">
              <w:rPr>
                <w:b/>
                <w:bCs/>
                <w:sz w:val="18"/>
                <w:szCs w:val="18"/>
              </w:rPr>
              <w:t>.</w:t>
            </w:r>
            <w:r w:rsidR="0021744B">
              <w:rPr>
                <w:b/>
                <w:bCs/>
                <w:sz w:val="18"/>
                <w:szCs w:val="18"/>
              </w:rPr>
              <w:t>11</w:t>
            </w:r>
            <w:r w:rsidRPr="003549B3">
              <w:rPr>
                <w:b/>
                <w:bCs/>
                <w:sz w:val="18"/>
                <w:szCs w:val="18"/>
              </w:rPr>
              <w:t>.202</w:t>
            </w: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429" w:type="dxa"/>
            <w:shd w:val="clear" w:color="auto" w:fill="auto"/>
            <w:vAlign w:val="center"/>
          </w:tcPr>
          <w:p w14:paraId="2C3B63D3" w14:textId="77777777" w:rsidR="00D42640" w:rsidRPr="003549B3" w:rsidRDefault="00D42640" w:rsidP="00D42640">
            <w:pPr>
              <w:snapToGrid w:val="0"/>
              <w:rPr>
                <w:sz w:val="16"/>
                <w:szCs w:val="16"/>
              </w:rPr>
            </w:pPr>
          </w:p>
        </w:tc>
      </w:tr>
    </w:tbl>
    <w:p w14:paraId="4303D2F9" w14:textId="5C68246F" w:rsidR="00EE03DB" w:rsidRDefault="00EE03DB" w:rsidP="00EE03DB">
      <w:pPr>
        <w:pStyle w:val="Standard"/>
        <w:rPr>
          <w:rFonts w:ascii="Times New Roman" w:hAnsi="Times New Roman" w:cs="Times New Roman"/>
          <w:b/>
          <w:sz w:val="24"/>
          <w:szCs w:val="24"/>
        </w:rPr>
      </w:pPr>
    </w:p>
    <w:p w14:paraId="224A9B54" w14:textId="2335B9AA" w:rsidR="00D42640" w:rsidRDefault="00D42640" w:rsidP="00EE03DB">
      <w:pPr>
        <w:pStyle w:val="Standard"/>
        <w:rPr>
          <w:rFonts w:ascii="Times New Roman" w:hAnsi="Times New Roman" w:cs="Times New Roman"/>
          <w:b/>
          <w:sz w:val="24"/>
          <w:szCs w:val="24"/>
        </w:rPr>
      </w:pPr>
    </w:p>
    <w:p w14:paraId="5F20618F" w14:textId="784B8AA1" w:rsidR="00D42640" w:rsidRDefault="00D42640" w:rsidP="00EE03DB">
      <w:pPr>
        <w:pStyle w:val="Standard"/>
        <w:rPr>
          <w:rFonts w:ascii="Times New Roman" w:hAnsi="Times New Roman" w:cs="Times New Roman"/>
          <w:b/>
          <w:sz w:val="24"/>
          <w:szCs w:val="24"/>
        </w:rPr>
      </w:pPr>
    </w:p>
    <w:p w14:paraId="051240F9" w14:textId="585BB056" w:rsidR="00D42640" w:rsidRDefault="00D42640" w:rsidP="00EE03DB">
      <w:pPr>
        <w:pStyle w:val="Standard"/>
        <w:rPr>
          <w:rFonts w:ascii="Times New Roman" w:hAnsi="Times New Roman" w:cs="Times New Roman"/>
          <w:b/>
          <w:sz w:val="24"/>
          <w:szCs w:val="24"/>
        </w:rPr>
      </w:pPr>
    </w:p>
    <w:p w14:paraId="47532C5A" w14:textId="77777777" w:rsidR="0021744B" w:rsidRDefault="0021744B" w:rsidP="00EE03DB">
      <w:pPr>
        <w:pStyle w:val="Standard"/>
        <w:rPr>
          <w:rFonts w:ascii="Times New Roman" w:hAnsi="Times New Roman" w:cs="Times New Roman"/>
          <w:b/>
          <w:sz w:val="24"/>
          <w:szCs w:val="24"/>
        </w:rPr>
      </w:pPr>
    </w:p>
    <w:p w14:paraId="1B23135D" w14:textId="1F778508" w:rsidR="00D42640" w:rsidRDefault="00D42640" w:rsidP="00EE03DB">
      <w:pPr>
        <w:pStyle w:val="Standard"/>
        <w:rPr>
          <w:rFonts w:ascii="Times New Roman" w:hAnsi="Times New Roman" w:cs="Times New Roman"/>
          <w:b/>
          <w:sz w:val="24"/>
          <w:szCs w:val="24"/>
        </w:rPr>
      </w:pPr>
    </w:p>
    <w:p w14:paraId="47375641" w14:textId="77777777" w:rsidR="00A01F57" w:rsidRDefault="00A01F57" w:rsidP="00EE03DB">
      <w:pPr>
        <w:pStyle w:val="Standard"/>
        <w:rPr>
          <w:rFonts w:ascii="Times New Roman" w:hAnsi="Times New Roman" w:cs="Times New Roman"/>
          <w:b/>
          <w:sz w:val="24"/>
          <w:szCs w:val="24"/>
        </w:rPr>
      </w:pPr>
    </w:p>
    <w:p w14:paraId="4B3E9EB7" w14:textId="77777777" w:rsidR="00D42640" w:rsidRPr="003549B3" w:rsidRDefault="00D42640" w:rsidP="00EE03DB">
      <w:pPr>
        <w:pStyle w:val="Standard"/>
        <w:rPr>
          <w:rFonts w:ascii="Times New Roman" w:hAnsi="Times New Roman" w:cs="Times New Roman"/>
          <w:b/>
          <w:sz w:val="24"/>
          <w:szCs w:val="24"/>
        </w:rPr>
      </w:pPr>
    </w:p>
    <w:p w14:paraId="0ED91F4A" w14:textId="5CD94D23" w:rsidR="00EE03DB" w:rsidRPr="00903E65" w:rsidRDefault="00EE03DB" w:rsidP="0021744B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49B3">
        <w:rPr>
          <w:rFonts w:ascii="Times New Roman" w:hAnsi="Times New Roman" w:cs="Times New Roman"/>
          <w:b/>
          <w:sz w:val="24"/>
          <w:szCs w:val="24"/>
        </w:rPr>
        <w:t xml:space="preserve">GŁOGÓWEK, </w:t>
      </w:r>
      <w:r w:rsidR="00D42640">
        <w:rPr>
          <w:rFonts w:ascii="Times New Roman" w:hAnsi="Times New Roman" w:cs="Times New Roman"/>
          <w:b/>
          <w:sz w:val="24"/>
          <w:szCs w:val="24"/>
        </w:rPr>
        <w:t>2</w:t>
      </w:r>
      <w:r w:rsidR="0021744B">
        <w:rPr>
          <w:rFonts w:ascii="Times New Roman" w:hAnsi="Times New Roman" w:cs="Times New Roman"/>
          <w:b/>
          <w:sz w:val="24"/>
          <w:szCs w:val="24"/>
        </w:rPr>
        <w:t xml:space="preserve">3 LISTOPADA </w:t>
      </w:r>
      <w:r w:rsidRPr="003549B3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14:paraId="3A921C92" w14:textId="77777777" w:rsidR="00EE03DB" w:rsidRDefault="00EE03DB" w:rsidP="00EE03DB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1. </w:t>
      </w:r>
      <w:r w:rsidRPr="00703CFF">
        <w:rPr>
          <w:b/>
          <w:bCs/>
          <w:sz w:val="24"/>
          <w:szCs w:val="24"/>
        </w:rPr>
        <w:t xml:space="preserve">RODZAJ I KATEGORIA OBIEKTU BUDOWLANEGO </w:t>
      </w:r>
    </w:p>
    <w:p w14:paraId="125ED9D8" w14:textId="77777777" w:rsidR="00EE03DB" w:rsidRDefault="00EE03DB" w:rsidP="00EE03DB">
      <w:pPr>
        <w:ind w:left="720"/>
        <w:jc w:val="both"/>
        <w:rPr>
          <w:b/>
          <w:bCs/>
          <w:sz w:val="24"/>
          <w:szCs w:val="24"/>
        </w:rPr>
      </w:pPr>
    </w:p>
    <w:p w14:paraId="5BD7EDE9" w14:textId="5E093653" w:rsidR="00EE03DB" w:rsidRPr="006409B9" w:rsidRDefault="00EE03DB" w:rsidP="00EE03DB">
      <w:pPr>
        <w:jc w:val="both"/>
        <w:rPr>
          <w:sz w:val="24"/>
          <w:szCs w:val="24"/>
        </w:rPr>
      </w:pPr>
      <w:r w:rsidRPr="006409B9">
        <w:rPr>
          <w:sz w:val="24"/>
          <w:szCs w:val="24"/>
        </w:rPr>
        <w:t xml:space="preserve">Budynek objęty opracowaniem to </w:t>
      </w:r>
      <w:r w:rsidR="0021744B">
        <w:rPr>
          <w:sz w:val="24"/>
          <w:szCs w:val="24"/>
        </w:rPr>
        <w:t>trzy</w:t>
      </w:r>
      <w:r w:rsidRPr="006409B9">
        <w:rPr>
          <w:sz w:val="24"/>
          <w:szCs w:val="24"/>
        </w:rPr>
        <w:t>p</w:t>
      </w:r>
      <w:r>
        <w:rPr>
          <w:sz w:val="24"/>
          <w:szCs w:val="24"/>
        </w:rPr>
        <w:t>iętrowy</w:t>
      </w:r>
      <w:r w:rsidR="0021744B">
        <w:rPr>
          <w:sz w:val="24"/>
          <w:szCs w:val="24"/>
        </w:rPr>
        <w:t xml:space="preserve"> </w:t>
      </w:r>
      <w:r w:rsidR="008B5908" w:rsidRPr="008B5908">
        <w:rPr>
          <w:color w:val="FF0000"/>
          <w:sz w:val="24"/>
          <w:szCs w:val="24"/>
        </w:rPr>
        <w:t>nie</w:t>
      </w:r>
      <w:r w:rsidR="0021744B" w:rsidRPr="008B5908">
        <w:rPr>
          <w:color w:val="FF0000"/>
          <w:sz w:val="24"/>
          <w:szCs w:val="24"/>
        </w:rPr>
        <w:t>podpiwniczony</w:t>
      </w:r>
      <w:r w:rsidRPr="006409B9">
        <w:rPr>
          <w:sz w:val="24"/>
          <w:szCs w:val="24"/>
        </w:rPr>
        <w:t xml:space="preserve"> budynek mieszkalny </w:t>
      </w:r>
      <w:r w:rsidR="0021744B">
        <w:rPr>
          <w:sz w:val="24"/>
          <w:szCs w:val="24"/>
        </w:rPr>
        <w:t>wielorodzinny</w:t>
      </w:r>
      <w:r w:rsidRPr="006409B9">
        <w:rPr>
          <w:sz w:val="24"/>
          <w:szCs w:val="24"/>
        </w:rPr>
        <w:t xml:space="preserve"> na planie </w:t>
      </w:r>
      <w:r w:rsidR="0021744B">
        <w:rPr>
          <w:sz w:val="24"/>
          <w:szCs w:val="24"/>
        </w:rPr>
        <w:t>prosto</w:t>
      </w:r>
      <w:r>
        <w:rPr>
          <w:sz w:val="24"/>
          <w:szCs w:val="24"/>
        </w:rPr>
        <w:t>kąta</w:t>
      </w:r>
      <w:r w:rsidRPr="006409B9">
        <w:rPr>
          <w:sz w:val="24"/>
          <w:szCs w:val="24"/>
        </w:rPr>
        <w:t xml:space="preserve">. Budynek zakwalifikowano do kategorii </w:t>
      </w:r>
      <w:r w:rsidR="0021744B">
        <w:rPr>
          <w:sz w:val="24"/>
          <w:szCs w:val="24"/>
        </w:rPr>
        <w:t>XII</w:t>
      </w:r>
      <w:r w:rsidRPr="006409B9">
        <w:rPr>
          <w:sz w:val="24"/>
          <w:szCs w:val="24"/>
        </w:rPr>
        <w:t>I.</w:t>
      </w:r>
    </w:p>
    <w:p w14:paraId="05CEF790" w14:textId="77777777" w:rsidR="00EE03DB" w:rsidRPr="00703CFF" w:rsidRDefault="00EE03DB" w:rsidP="00EE03DB">
      <w:pPr>
        <w:jc w:val="both"/>
        <w:rPr>
          <w:b/>
          <w:bCs/>
          <w:sz w:val="24"/>
          <w:szCs w:val="24"/>
        </w:rPr>
      </w:pPr>
    </w:p>
    <w:p w14:paraId="6FFC02B6" w14:textId="77777777" w:rsidR="00EE03DB" w:rsidRDefault="00EE03DB" w:rsidP="00EE03DB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 </w:t>
      </w:r>
      <w:r w:rsidRPr="006409B9">
        <w:rPr>
          <w:b/>
          <w:bCs/>
          <w:sz w:val="24"/>
          <w:szCs w:val="24"/>
        </w:rPr>
        <w:t>ZAMIERZONY SPOSÓB UŻYTKOWANIA ORAZ PROGRAM UŻYTKOWY OBIEKTU BUDOWLANEGO</w:t>
      </w:r>
    </w:p>
    <w:p w14:paraId="3200F12F" w14:textId="77777777" w:rsidR="00EE03DB" w:rsidRPr="006409B9" w:rsidRDefault="00EE03DB" w:rsidP="00EE03DB">
      <w:pPr>
        <w:jc w:val="both"/>
        <w:rPr>
          <w:b/>
          <w:bCs/>
          <w:sz w:val="24"/>
          <w:szCs w:val="24"/>
        </w:rPr>
      </w:pPr>
    </w:p>
    <w:p w14:paraId="1FD70530" w14:textId="151580E3" w:rsidR="0021744B" w:rsidRPr="0021744B" w:rsidRDefault="0021744B" w:rsidP="0021744B">
      <w:pPr>
        <w:spacing w:line="276" w:lineRule="auto"/>
        <w:jc w:val="both"/>
        <w:rPr>
          <w:sz w:val="24"/>
          <w:szCs w:val="24"/>
        </w:rPr>
      </w:pPr>
      <w:r w:rsidRPr="0021744B">
        <w:rPr>
          <w:sz w:val="24"/>
          <w:szCs w:val="24"/>
        </w:rPr>
        <w:t xml:space="preserve">Remont dotyczy jedynie wymiany stwierdzonych uszkodzonych elementów więźby dachowej i pokrycia dachowego na </w:t>
      </w:r>
      <w:r>
        <w:rPr>
          <w:sz w:val="24"/>
          <w:szCs w:val="24"/>
        </w:rPr>
        <w:t>dachówkę karpiówkę. N</w:t>
      </w:r>
      <w:r w:rsidRPr="0021744B">
        <w:rPr>
          <w:sz w:val="24"/>
          <w:szCs w:val="24"/>
        </w:rPr>
        <w:t>ie powoduje żadnych zmian funkcjonalnych, programowych oraz parametrów i danych technicznych takich jak powierzchnia zabudowy, kubatura, gabaryty budynków, długość, szerokość, wysokości gzymsów, okapów, kalenic.</w:t>
      </w:r>
    </w:p>
    <w:p w14:paraId="5E4A093D" w14:textId="77777777" w:rsidR="0021744B" w:rsidRDefault="0021744B" w:rsidP="00EE03DB">
      <w:pPr>
        <w:jc w:val="both"/>
      </w:pPr>
    </w:p>
    <w:p w14:paraId="21022074" w14:textId="77777777" w:rsidR="0021744B" w:rsidRDefault="0021744B" w:rsidP="00EE03DB">
      <w:pPr>
        <w:jc w:val="both"/>
      </w:pPr>
    </w:p>
    <w:p w14:paraId="54318530" w14:textId="59515A4D" w:rsidR="00EE03DB" w:rsidRDefault="00EE03DB" w:rsidP="00EE03DB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</w:t>
      </w:r>
      <w:r w:rsidRPr="006409B9">
        <w:rPr>
          <w:b/>
          <w:bCs/>
          <w:sz w:val="24"/>
          <w:szCs w:val="24"/>
        </w:rPr>
        <w:t xml:space="preserve">UKŁAD PRZESTRZENNY ORAZ FORMA ARCHITEKTONICZNA OBIEKTU </w:t>
      </w:r>
    </w:p>
    <w:p w14:paraId="0ACF53F7" w14:textId="77777777" w:rsidR="00EE03DB" w:rsidRDefault="00EE03DB" w:rsidP="00EE03DB">
      <w:pPr>
        <w:jc w:val="both"/>
        <w:rPr>
          <w:b/>
          <w:bCs/>
          <w:sz w:val="24"/>
          <w:szCs w:val="24"/>
        </w:rPr>
      </w:pPr>
    </w:p>
    <w:p w14:paraId="1A6AB68E" w14:textId="77777777" w:rsidR="0021744B" w:rsidRPr="0021744B" w:rsidRDefault="0021744B" w:rsidP="0021744B">
      <w:pPr>
        <w:spacing w:line="276" w:lineRule="auto"/>
        <w:jc w:val="both"/>
        <w:rPr>
          <w:sz w:val="24"/>
          <w:szCs w:val="24"/>
        </w:rPr>
      </w:pPr>
      <w:r w:rsidRPr="0021744B">
        <w:rPr>
          <w:sz w:val="24"/>
          <w:szCs w:val="24"/>
        </w:rPr>
        <w:t>- Forma architektoniczna nie ulegnie zmianie;</w:t>
      </w:r>
    </w:p>
    <w:p w14:paraId="61C8F19C" w14:textId="63A1479A" w:rsidR="0021744B" w:rsidRDefault="0021744B" w:rsidP="0021744B">
      <w:pPr>
        <w:spacing w:line="276" w:lineRule="auto"/>
        <w:jc w:val="both"/>
        <w:rPr>
          <w:sz w:val="24"/>
          <w:szCs w:val="24"/>
        </w:rPr>
      </w:pPr>
      <w:r w:rsidRPr="0021744B">
        <w:rPr>
          <w:sz w:val="24"/>
          <w:szCs w:val="24"/>
        </w:rPr>
        <w:t xml:space="preserve">- zastosowano krycie dachu </w:t>
      </w:r>
      <w:r>
        <w:rPr>
          <w:sz w:val="24"/>
          <w:szCs w:val="24"/>
        </w:rPr>
        <w:t xml:space="preserve">dachówką </w:t>
      </w:r>
      <w:proofErr w:type="spellStart"/>
      <w:r>
        <w:rPr>
          <w:sz w:val="24"/>
          <w:szCs w:val="24"/>
        </w:rPr>
        <w:t>cermiczną</w:t>
      </w:r>
      <w:proofErr w:type="spellEnd"/>
      <w:r>
        <w:rPr>
          <w:sz w:val="24"/>
          <w:szCs w:val="24"/>
        </w:rPr>
        <w:t xml:space="preserve"> „karpiówką” – krycie w koronkę.</w:t>
      </w:r>
    </w:p>
    <w:p w14:paraId="3D44C0E1" w14:textId="1C14B5DA" w:rsidR="00AD7593" w:rsidRDefault="00AD7593" w:rsidP="00AD7593">
      <w:pPr>
        <w:spacing w:line="276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08DAB849" wp14:editId="760AEC35">
            <wp:extent cx="3726180" cy="2313945"/>
            <wp:effectExtent l="0" t="0" r="762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9120" cy="2315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9124C4" w14:textId="77777777" w:rsidR="00AD7593" w:rsidRPr="0021744B" w:rsidRDefault="00AD7593" w:rsidP="00AD7593">
      <w:pPr>
        <w:spacing w:line="276" w:lineRule="auto"/>
        <w:jc w:val="center"/>
        <w:rPr>
          <w:sz w:val="24"/>
          <w:szCs w:val="24"/>
        </w:rPr>
      </w:pPr>
    </w:p>
    <w:p w14:paraId="4CFB802F" w14:textId="4F45F749" w:rsidR="0021744B" w:rsidRPr="0021744B" w:rsidRDefault="0021744B" w:rsidP="0021744B">
      <w:pPr>
        <w:spacing w:line="276" w:lineRule="auto"/>
        <w:jc w:val="both"/>
        <w:rPr>
          <w:sz w:val="24"/>
          <w:szCs w:val="24"/>
        </w:rPr>
      </w:pPr>
      <w:r w:rsidRPr="0021744B">
        <w:rPr>
          <w:sz w:val="24"/>
          <w:szCs w:val="24"/>
        </w:rPr>
        <w:t xml:space="preserve">- pod pokrycie z </w:t>
      </w:r>
      <w:r w:rsidR="00AD7593">
        <w:rPr>
          <w:sz w:val="24"/>
          <w:szCs w:val="24"/>
        </w:rPr>
        <w:t>dachówki ceramicznej</w:t>
      </w:r>
      <w:r w:rsidRPr="0021744B">
        <w:rPr>
          <w:sz w:val="24"/>
          <w:szCs w:val="24"/>
        </w:rPr>
        <w:t xml:space="preserve"> propo</w:t>
      </w:r>
      <w:r w:rsidR="00AD7593">
        <w:rPr>
          <w:sz w:val="24"/>
          <w:szCs w:val="24"/>
        </w:rPr>
        <w:t>n</w:t>
      </w:r>
      <w:r w:rsidRPr="0021744B">
        <w:rPr>
          <w:sz w:val="24"/>
          <w:szCs w:val="24"/>
        </w:rPr>
        <w:t xml:space="preserve">uje się </w:t>
      </w:r>
      <w:r w:rsidR="00AD7593">
        <w:rPr>
          <w:sz w:val="24"/>
          <w:szCs w:val="24"/>
        </w:rPr>
        <w:t xml:space="preserve">ułożenie </w:t>
      </w:r>
      <w:r w:rsidRPr="0021744B">
        <w:rPr>
          <w:sz w:val="24"/>
          <w:szCs w:val="24"/>
        </w:rPr>
        <w:t xml:space="preserve">membrany dachowej; </w:t>
      </w:r>
    </w:p>
    <w:p w14:paraId="06B19A3B" w14:textId="77777777" w:rsidR="0021744B" w:rsidRPr="0021744B" w:rsidRDefault="0021744B" w:rsidP="0021744B">
      <w:pPr>
        <w:spacing w:line="276" w:lineRule="auto"/>
        <w:jc w:val="both"/>
        <w:rPr>
          <w:sz w:val="24"/>
          <w:szCs w:val="24"/>
        </w:rPr>
      </w:pPr>
      <w:r w:rsidRPr="0021744B">
        <w:rPr>
          <w:sz w:val="24"/>
          <w:szCs w:val="24"/>
        </w:rPr>
        <w:t>- w miejscach gdzie jest możliwość przebywania ludzi należy zamontować zapory śniegowe;</w:t>
      </w:r>
    </w:p>
    <w:p w14:paraId="67FAECEA" w14:textId="77777777" w:rsidR="0021744B" w:rsidRPr="0021744B" w:rsidRDefault="0021744B" w:rsidP="0021744B">
      <w:pPr>
        <w:spacing w:line="276" w:lineRule="auto"/>
        <w:jc w:val="both"/>
        <w:rPr>
          <w:sz w:val="24"/>
          <w:szCs w:val="24"/>
        </w:rPr>
      </w:pPr>
      <w:r w:rsidRPr="0021744B">
        <w:rPr>
          <w:sz w:val="24"/>
          <w:szCs w:val="24"/>
        </w:rPr>
        <w:t xml:space="preserve">- użyte materiały winny mieć aprobaty techniczne, certyfikaty zgodności i deklaracje producenta. </w:t>
      </w:r>
    </w:p>
    <w:p w14:paraId="134E04F4" w14:textId="77777777" w:rsidR="0021744B" w:rsidRPr="0021744B" w:rsidRDefault="0021744B" w:rsidP="0021744B">
      <w:pPr>
        <w:spacing w:line="276" w:lineRule="auto"/>
        <w:jc w:val="both"/>
        <w:rPr>
          <w:sz w:val="24"/>
          <w:szCs w:val="24"/>
        </w:rPr>
      </w:pPr>
    </w:p>
    <w:p w14:paraId="07FC7751" w14:textId="77777777" w:rsidR="0021744B" w:rsidRPr="0021744B" w:rsidRDefault="0021744B" w:rsidP="0021744B">
      <w:pPr>
        <w:spacing w:line="276" w:lineRule="auto"/>
        <w:jc w:val="both"/>
        <w:rPr>
          <w:sz w:val="24"/>
          <w:szCs w:val="24"/>
        </w:rPr>
      </w:pPr>
      <w:r w:rsidRPr="0021744B">
        <w:rPr>
          <w:sz w:val="24"/>
          <w:szCs w:val="24"/>
        </w:rPr>
        <w:t xml:space="preserve">Odbiór robót winien uwzględniać kontrolę jakości materiałów oraz kontrolę prawidłowości wykonanych prac, zapisy w dzienniku budowy, protokoły badań i odbiorów; </w:t>
      </w:r>
    </w:p>
    <w:p w14:paraId="16668D13" w14:textId="77777777" w:rsidR="0021744B" w:rsidRPr="0021744B" w:rsidRDefault="0021744B" w:rsidP="0021744B">
      <w:pPr>
        <w:spacing w:line="276" w:lineRule="auto"/>
        <w:jc w:val="both"/>
        <w:rPr>
          <w:sz w:val="24"/>
          <w:szCs w:val="24"/>
        </w:rPr>
      </w:pPr>
      <w:r w:rsidRPr="0021744B">
        <w:rPr>
          <w:sz w:val="24"/>
          <w:szCs w:val="24"/>
        </w:rPr>
        <w:t>- funkcja: projektowany remont nie ma wpływu na zmianę funkcji;</w:t>
      </w:r>
    </w:p>
    <w:p w14:paraId="5B584052" w14:textId="4A2C8429" w:rsidR="0021744B" w:rsidRDefault="0021744B" w:rsidP="0021744B">
      <w:pPr>
        <w:spacing w:line="276" w:lineRule="auto"/>
        <w:jc w:val="both"/>
        <w:rPr>
          <w:sz w:val="24"/>
          <w:szCs w:val="24"/>
        </w:rPr>
      </w:pPr>
      <w:r w:rsidRPr="0021744B">
        <w:rPr>
          <w:sz w:val="24"/>
          <w:szCs w:val="24"/>
        </w:rPr>
        <w:t>- sposób dostosowania obiektu do krajobrazu i otaczającej zabudowy: projektowany remont nie zmienia dostosowania obiektów do krajobrazu i otaczającej zabudowy.</w:t>
      </w:r>
    </w:p>
    <w:p w14:paraId="28D6EE2A" w14:textId="587B8FDB" w:rsidR="00AD7593" w:rsidRDefault="00AD7593" w:rsidP="0021744B">
      <w:pPr>
        <w:spacing w:line="276" w:lineRule="auto"/>
        <w:jc w:val="both"/>
        <w:rPr>
          <w:sz w:val="24"/>
          <w:szCs w:val="24"/>
        </w:rPr>
      </w:pPr>
    </w:p>
    <w:p w14:paraId="174AB328" w14:textId="27C7BCE8" w:rsidR="00AD7593" w:rsidRDefault="00AD7593" w:rsidP="0021744B">
      <w:pPr>
        <w:spacing w:line="276" w:lineRule="auto"/>
        <w:jc w:val="both"/>
        <w:rPr>
          <w:sz w:val="24"/>
          <w:szCs w:val="24"/>
        </w:rPr>
      </w:pPr>
    </w:p>
    <w:p w14:paraId="34A6CCAD" w14:textId="7E06CBC1" w:rsidR="00AD7593" w:rsidRDefault="00AD7593" w:rsidP="0021744B">
      <w:pPr>
        <w:spacing w:line="276" w:lineRule="auto"/>
        <w:jc w:val="both"/>
        <w:rPr>
          <w:sz w:val="24"/>
          <w:szCs w:val="24"/>
        </w:rPr>
      </w:pPr>
    </w:p>
    <w:p w14:paraId="65C3B32E" w14:textId="77777777" w:rsidR="00AD7593" w:rsidRPr="0021744B" w:rsidRDefault="00AD7593" w:rsidP="0021744B">
      <w:pPr>
        <w:spacing w:line="276" w:lineRule="auto"/>
        <w:jc w:val="both"/>
        <w:rPr>
          <w:b/>
          <w:bCs/>
          <w:sz w:val="32"/>
          <w:szCs w:val="32"/>
        </w:rPr>
      </w:pPr>
    </w:p>
    <w:p w14:paraId="4F16DCBF" w14:textId="77777777" w:rsidR="0021744B" w:rsidRDefault="0021744B" w:rsidP="00EE03DB">
      <w:pPr>
        <w:jc w:val="both"/>
        <w:rPr>
          <w:b/>
          <w:bCs/>
          <w:sz w:val="24"/>
          <w:szCs w:val="24"/>
        </w:rPr>
      </w:pPr>
    </w:p>
    <w:p w14:paraId="0F73C1BD" w14:textId="63A86AD2" w:rsidR="00EE03DB" w:rsidRDefault="00EE03DB" w:rsidP="00EE03DB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4. </w:t>
      </w:r>
      <w:r w:rsidRPr="006409B9">
        <w:rPr>
          <w:b/>
          <w:bCs/>
          <w:sz w:val="24"/>
          <w:szCs w:val="24"/>
        </w:rPr>
        <w:t>CHARAKTERYSTYCZNE PARAMETRY OBIEKTU</w:t>
      </w:r>
    </w:p>
    <w:p w14:paraId="66DC36D7" w14:textId="77777777" w:rsidR="00EE03DB" w:rsidRDefault="00EE03DB" w:rsidP="00EE03DB">
      <w:pPr>
        <w:jc w:val="both"/>
        <w:rPr>
          <w:b/>
          <w:bCs/>
          <w:sz w:val="24"/>
          <w:szCs w:val="24"/>
        </w:rPr>
      </w:pPr>
    </w:p>
    <w:tbl>
      <w:tblPr>
        <w:tblW w:w="9187" w:type="dxa"/>
        <w:tblInd w:w="-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8"/>
        <w:gridCol w:w="4819"/>
      </w:tblGrid>
      <w:tr w:rsidR="00EE03DB" w14:paraId="512CA89C" w14:textId="77777777" w:rsidTr="002C0169">
        <w:trPr>
          <w:trHeight w:val="339"/>
        </w:trPr>
        <w:tc>
          <w:tcPr>
            <w:tcW w:w="4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30C560" w14:textId="77777777" w:rsidR="00EE03DB" w:rsidRDefault="00EE03DB" w:rsidP="002C0169">
            <w:pPr>
              <w:pStyle w:val="Standard"/>
              <w:spacing w:after="0"/>
              <w:ind w:left="4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Parametry techniczne: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10C399" w14:textId="77777777" w:rsidR="00EE03DB" w:rsidRDefault="00EE03DB" w:rsidP="002C0169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Stan projektowany</w:t>
            </w:r>
          </w:p>
        </w:tc>
      </w:tr>
      <w:tr w:rsidR="00EE03DB" w14:paraId="1B0855CE" w14:textId="77777777" w:rsidTr="002C0169">
        <w:trPr>
          <w:trHeight w:val="109"/>
        </w:trPr>
        <w:tc>
          <w:tcPr>
            <w:tcW w:w="4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71830F" w14:textId="77777777" w:rsidR="00EE03DB" w:rsidRPr="00A179E2" w:rsidRDefault="00EE03DB" w:rsidP="002C0169">
            <w:pPr>
              <w:pStyle w:val="Standard"/>
              <w:spacing w:after="0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9E2">
              <w:rPr>
                <w:rFonts w:ascii="Times New Roman" w:hAnsi="Times New Roman" w:cs="Times New Roman"/>
                <w:sz w:val="24"/>
                <w:szCs w:val="24"/>
              </w:rPr>
              <w:t>Kubatura obiektu: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BD7A44" w14:textId="484848EF" w:rsidR="00EE03DB" w:rsidRPr="00A179E2" w:rsidRDefault="00C26F56" w:rsidP="002C0169">
            <w:pPr>
              <w:pStyle w:val="Standard"/>
              <w:spacing w:after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698,18</w:t>
            </w:r>
            <w:r w:rsidR="00EE03DB" w:rsidRPr="00A179E2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="00EE03DB" w:rsidRPr="00A179E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EE03DB" w14:paraId="45D16C80" w14:textId="77777777" w:rsidTr="002C0169">
        <w:trPr>
          <w:trHeight w:val="394"/>
        </w:trPr>
        <w:tc>
          <w:tcPr>
            <w:tcW w:w="4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D074D0" w14:textId="77777777" w:rsidR="00EE03DB" w:rsidRDefault="00EE03DB" w:rsidP="002C0169">
            <w:pPr>
              <w:pStyle w:val="Standard"/>
              <w:spacing w:after="0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Wysokość budynku: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1E1326" w14:textId="1822DBBB" w:rsidR="00EE03DB" w:rsidRDefault="00C26F56" w:rsidP="002C0169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7,64</w:t>
            </w:r>
            <w:r w:rsidR="00EE03DB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</w:p>
        </w:tc>
      </w:tr>
      <w:tr w:rsidR="00EE03DB" w14:paraId="0062B033" w14:textId="77777777" w:rsidTr="002C0169">
        <w:trPr>
          <w:trHeight w:val="394"/>
        </w:trPr>
        <w:tc>
          <w:tcPr>
            <w:tcW w:w="4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3C4039" w14:textId="77777777" w:rsidR="00EE03DB" w:rsidRDefault="00EE03DB" w:rsidP="002C0169">
            <w:pPr>
              <w:pStyle w:val="Standard"/>
              <w:spacing w:after="0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Szerokość budynku: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787664" w14:textId="0C5465C9" w:rsidR="00EE03DB" w:rsidRDefault="00C26F56" w:rsidP="002C0169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8,40</w:t>
            </w:r>
            <w:r w:rsidR="00EE03DB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</w:p>
        </w:tc>
      </w:tr>
      <w:tr w:rsidR="00EE03DB" w14:paraId="4980CC14" w14:textId="77777777" w:rsidTr="002C0169">
        <w:trPr>
          <w:trHeight w:val="394"/>
        </w:trPr>
        <w:tc>
          <w:tcPr>
            <w:tcW w:w="4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0E4E25" w14:textId="77777777" w:rsidR="00EE03DB" w:rsidRDefault="00EE03DB" w:rsidP="002C0169">
            <w:pPr>
              <w:pStyle w:val="Standard"/>
              <w:spacing w:after="0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Długość budynku: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D8D56E" w14:textId="0E88B727" w:rsidR="00EE03DB" w:rsidRDefault="00C26F56" w:rsidP="002C0169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16,60</w:t>
            </w:r>
            <w:r w:rsidR="00EE03DB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</w:p>
        </w:tc>
      </w:tr>
      <w:tr w:rsidR="00EE03DB" w14:paraId="3267593B" w14:textId="77777777" w:rsidTr="002C0169">
        <w:trPr>
          <w:trHeight w:val="394"/>
        </w:trPr>
        <w:tc>
          <w:tcPr>
            <w:tcW w:w="4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22037D" w14:textId="77777777" w:rsidR="00EE03DB" w:rsidRDefault="00EE03DB" w:rsidP="002C0169">
            <w:pPr>
              <w:pStyle w:val="Standard"/>
              <w:spacing w:after="0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Budynek podpiwniczony: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ECC5A6" w14:textId="1FB86360" w:rsidR="00EE03DB" w:rsidRDefault="00AD7593" w:rsidP="002C0169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</w:tc>
      </w:tr>
      <w:tr w:rsidR="00EE03DB" w14:paraId="1C708172" w14:textId="77777777" w:rsidTr="002C0169">
        <w:trPr>
          <w:trHeight w:val="394"/>
        </w:trPr>
        <w:tc>
          <w:tcPr>
            <w:tcW w:w="4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D703CD" w14:textId="77777777" w:rsidR="00EE03DB" w:rsidRDefault="00EE03DB" w:rsidP="002C0169">
            <w:pPr>
              <w:pStyle w:val="Standard"/>
              <w:spacing w:after="0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Powierzchnia zabudowy: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0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B9A15E" w14:textId="42239B62" w:rsidR="00EE03DB" w:rsidRDefault="00C26F56" w:rsidP="002C0169">
            <w:pPr>
              <w:pStyle w:val="Standard"/>
              <w:spacing w:after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133,26</w:t>
            </w:r>
            <w:r w:rsidR="00EE03DB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  <w:r w:rsidR="00EE03D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</w:tbl>
    <w:p w14:paraId="2322B447" w14:textId="77777777" w:rsidR="00EE03DB" w:rsidRDefault="00EE03DB" w:rsidP="00EE03DB">
      <w:pPr>
        <w:pStyle w:val="Akapitzlist"/>
        <w:ind w:left="0"/>
        <w:jc w:val="both"/>
        <w:rPr>
          <w:b/>
          <w:bCs/>
          <w:sz w:val="24"/>
          <w:szCs w:val="24"/>
        </w:rPr>
      </w:pPr>
    </w:p>
    <w:p w14:paraId="056AD4AC" w14:textId="77777777" w:rsidR="00EE03DB" w:rsidRPr="006409B9" w:rsidRDefault="00EE03DB" w:rsidP="00EE03DB">
      <w:pPr>
        <w:jc w:val="both"/>
        <w:rPr>
          <w:b/>
          <w:bCs/>
          <w:sz w:val="24"/>
          <w:szCs w:val="24"/>
        </w:rPr>
      </w:pPr>
    </w:p>
    <w:p w14:paraId="6E6D8BE5" w14:textId="77777777" w:rsidR="00EE03DB" w:rsidRDefault="00EE03DB" w:rsidP="00EE03DB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5. </w:t>
      </w:r>
      <w:r w:rsidRPr="006409B9">
        <w:rPr>
          <w:b/>
          <w:bCs/>
          <w:sz w:val="24"/>
          <w:szCs w:val="24"/>
        </w:rPr>
        <w:t>OPINIA GEOTECHNICZNA ORAZ INFORMACJA O SPOSOBIE POSADOWIENIA OBIEKTU BUDOWLANEGO</w:t>
      </w:r>
    </w:p>
    <w:p w14:paraId="7B9CBFFB" w14:textId="77777777" w:rsidR="00EE03DB" w:rsidRDefault="00EE03DB" w:rsidP="00EE03DB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</w:p>
    <w:p w14:paraId="70057909" w14:textId="3021C7A9" w:rsidR="00EE03DB" w:rsidRDefault="00AD7593" w:rsidP="00EE03DB">
      <w:pPr>
        <w:pStyle w:val="Standard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Nie dotyczy. </w:t>
      </w:r>
    </w:p>
    <w:p w14:paraId="1D01403D" w14:textId="77777777" w:rsidR="00EE03DB" w:rsidRPr="006409B9" w:rsidRDefault="00EE03DB" w:rsidP="00EE03DB">
      <w:pPr>
        <w:jc w:val="both"/>
        <w:rPr>
          <w:b/>
          <w:bCs/>
          <w:sz w:val="24"/>
          <w:szCs w:val="24"/>
        </w:rPr>
      </w:pPr>
    </w:p>
    <w:p w14:paraId="540A2246" w14:textId="77777777" w:rsidR="00EE03DB" w:rsidRDefault="00EE03DB" w:rsidP="00EE03DB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6. </w:t>
      </w:r>
      <w:r w:rsidRPr="006409B9">
        <w:rPr>
          <w:b/>
          <w:bCs/>
          <w:sz w:val="24"/>
          <w:szCs w:val="24"/>
        </w:rPr>
        <w:t>LICZBA LOKALI MIESZKALNYCH I UŻYTKOWYCH</w:t>
      </w:r>
    </w:p>
    <w:p w14:paraId="23D1C786" w14:textId="77777777" w:rsidR="00EE03DB" w:rsidRDefault="00EE03DB" w:rsidP="00EE03DB">
      <w:pPr>
        <w:jc w:val="both"/>
        <w:rPr>
          <w:b/>
          <w:bCs/>
          <w:sz w:val="24"/>
          <w:szCs w:val="24"/>
        </w:rPr>
      </w:pPr>
    </w:p>
    <w:p w14:paraId="163046D8" w14:textId="5200CF1D" w:rsidR="000A4F2C" w:rsidRPr="00E90A81" w:rsidRDefault="00AD7593" w:rsidP="00EE03DB">
      <w:pPr>
        <w:jc w:val="both"/>
        <w:rPr>
          <w:sz w:val="24"/>
          <w:szCs w:val="24"/>
        </w:rPr>
      </w:pPr>
      <w:r>
        <w:rPr>
          <w:sz w:val="24"/>
          <w:szCs w:val="24"/>
        </w:rPr>
        <w:t>Nie dotyczy.</w:t>
      </w:r>
    </w:p>
    <w:p w14:paraId="50848693" w14:textId="77777777" w:rsidR="00EE03DB" w:rsidRDefault="00EE03DB" w:rsidP="00EE03DB">
      <w:pPr>
        <w:jc w:val="both"/>
        <w:rPr>
          <w:b/>
          <w:bCs/>
          <w:sz w:val="24"/>
          <w:szCs w:val="24"/>
        </w:rPr>
      </w:pPr>
    </w:p>
    <w:p w14:paraId="072BA62C" w14:textId="77777777" w:rsidR="00EE03DB" w:rsidRPr="006409B9" w:rsidRDefault="00EE03DB" w:rsidP="00EE03DB">
      <w:pPr>
        <w:jc w:val="both"/>
        <w:rPr>
          <w:b/>
          <w:bCs/>
          <w:sz w:val="24"/>
          <w:szCs w:val="24"/>
        </w:rPr>
      </w:pPr>
    </w:p>
    <w:p w14:paraId="3092A79F" w14:textId="77777777" w:rsidR="00EE03DB" w:rsidRDefault="00EE03DB" w:rsidP="00EE03DB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7. </w:t>
      </w:r>
      <w:r w:rsidRPr="006409B9">
        <w:rPr>
          <w:b/>
          <w:bCs/>
          <w:sz w:val="24"/>
          <w:szCs w:val="24"/>
        </w:rPr>
        <w:t xml:space="preserve">LICZBA LOKALI MIESZKALNYCH DOSTĘPNYCH DLA OSÓB NIEPEŁNOSPRAWNYCH  </w:t>
      </w:r>
    </w:p>
    <w:p w14:paraId="05355D1A" w14:textId="77777777" w:rsidR="00EE03DB" w:rsidRDefault="00EE03DB" w:rsidP="00EE03DB">
      <w:pPr>
        <w:jc w:val="both"/>
        <w:rPr>
          <w:b/>
          <w:bCs/>
          <w:sz w:val="24"/>
          <w:szCs w:val="24"/>
        </w:rPr>
      </w:pPr>
    </w:p>
    <w:p w14:paraId="38301331" w14:textId="77777777" w:rsidR="00AD7593" w:rsidRPr="00E90A81" w:rsidRDefault="00AD7593" w:rsidP="00AD7593">
      <w:pPr>
        <w:jc w:val="both"/>
        <w:rPr>
          <w:sz w:val="24"/>
          <w:szCs w:val="24"/>
        </w:rPr>
      </w:pPr>
      <w:r>
        <w:rPr>
          <w:sz w:val="24"/>
          <w:szCs w:val="24"/>
        </w:rPr>
        <w:t>Nie dotyczy.</w:t>
      </w:r>
    </w:p>
    <w:p w14:paraId="357CF470" w14:textId="77777777" w:rsidR="00EE03DB" w:rsidRPr="006409B9" w:rsidRDefault="00EE03DB" w:rsidP="00EE03DB">
      <w:pPr>
        <w:jc w:val="both"/>
        <w:rPr>
          <w:b/>
          <w:bCs/>
          <w:sz w:val="24"/>
          <w:szCs w:val="24"/>
        </w:rPr>
      </w:pPr>
    </w:p>
    <w:p w14:paraId="15BA2BDB" w14:textId="77777777" w:rsidR="00EE03DB" w:rsidRDefault="00EE03DB" w:rsidP="00EE03DB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8. </w:t>
      </w:r>
      <w:r w:rsidRPr="006409B9">
        <w:rPr>
          <w:b/>
          <w:bCs/>
          <w:sz w:val="24"/>
          <w:szCs w:val="24"/>
        </w:rPr>
        <w:t>OPIS ZAPEWNIENIA NIEZBĘDNYCH WARUNKÓW DO KORZYSTANIA Z OBIEKTU PRZEZ OSOBY NIEPEŁNOSPRAWNE (</w:t>
      </w:r>
      <w:r w:rsidRPr="006409B9">
        <w:rPr>
          <w:b/>
          <w:bCs/>
          <w:i/>
          <w:iCs/>
          <w:sz w:val="24"/>
          <w:szCs w:val="24"/>
        </w:rPr>
        <w:t>W PRZYPADKU OBIEKTU UŻYTECZNOŚCI PUBLICZNEJ I MIESZKANIOWEGO BUDOWNICTWA WIELORODZINNEGO</w:t>
      </w:r>
      <w:r w:rsidRPr="006409B9">
        <w:rPr>
          <w:b/>
          <w:bCs/>
          <w:sz w:val="24"/>
          <w:szCs w:val="24"/>
        </w:rPr>
        <w:t>)</w:t>
      </w:r>
      <w:r>
        <w:rPr>
          <w:b/>
          <w:bCs/>
          <w:sz w:val="24"/>
          <w:szCs w:val="24"/>
        </w:rPr>
        <w:t>.</w:t>
      </w:r>
    </w:p>
    <w:p w14:paraId="6A5561ED" w14:textId="77777777" w:rsidR="00B567E4" w:rsidRDefault="00B567E4" w:rsidP="000A4F2C">
      <w:pPr>
        <w:jc w:val="both"/>
        <w:rPr>
          <w:sz w:val="24"/>
          <w:szCs w:val="24"/>
        </w:rPr>
      </w:pPr>
    </w:p>
    <w:p w14:paraId="290F8C0E" w14:textId="275D0935" w:rsidR="00EE03DB" w:rsidRDefault="00EE03DB" w:rsidP="000A4F2C">
      <w:pPr>
        <w:jc w:val="both"/>
        <w:rPr>
          <w:sz w:val="24"/>
          <w:szCs w:val="24"/>
        </w:rPr>
      </w:pPr>
      <w:r w:rsidRPr="00E90A81">
        <w:rPr>
          <w:sz w:val="24"/>
          <w:szCs w:val="24"/>
        </w:rPr>
        <w:t>Nie dotyczy.</w:t>
      </w:r>
    </w:p>
    <w:p w14:paraId="3736F7E4" w14:textId="77777777" w:rsidR="00AD7593" w:rsidRPr="006252E2" w:rsidRDefault="00AD7593" w:rsidP="000A4F2C">
      <w:pPr>
        <w:jc w:val="both"/>
        <w:rPr>
          <w:sz w:val="24"/>
          <w:szCs w:val="24"/>
        </w:rPr>
      </w:pPr>
    </w:p>
    <w:p w14:paraId="547CB48D" w14:textId="77777777" w:rsidR="00EE03DB" w:rsidRDefault="00EE03DB" w:rsidP="000A4F2C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9. </w:t>
      </w:r>
      <w:r w:rsidRPr="006409B9">
        <w:rPr>
          <w:b/>
          <w:bCs/>
          <w:sz w:val="24"/>
          <w:szCs w:val="24"/>
        </w:rPr>
        <w:t>PARAMETRY TECHNICZNE OBIEKTU BUDOWLANEGO CHARAKTERYZUJĄCE WPŁYW OBIEKTU BUDOWLANEGO NA ŚRODOWISKO I JEGO WYKORZYSTYWANIE ORAZ NA ZDROWIE LUDZI I OBIEKTY SĄSIEDNIE</w:t>
      </w:r>
    </w:p>
    <w:p w14:paraId="4F27594B" w14:textId="77777777" w:rsidR="00EE03DB" w:rsidRDefault="00EE03DB" w:rsidP="00EE03DB">
      <w:pPr>
        <w:jc w:val="both"/>
        <w:rPr>
          <w:b/>
          <w:bCs/>
          <w:sz w:val="24"/>
          <w:szCs w:val="24"/>
        </w:rPr>
      </w:pPr>
    </w:p>
    <w:p w14:paraId="1552263B" w14:textId="4FCCE99A" w:rsidR="000A4F2C" w:rsidRPr="00D728EE" w:rsidRDefault="00AD7593" w:rsidP="00AD7593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dotyczy.</w:t>
      </w:r>
    </w:p>
    <w:p w14:paraId="1EAF26DC" w14:textId="77777777" w:rsidR="00EE03DB" w:rsidRDefault="00EE03DB" w:rsidP="00EE03DB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10. </w:t>
      </w:r>
      <w:r w:rsidRPr="006409B9">
        <w:rPr>
          <w:b/>
          <w:bCs/>
          <w:sz w:val="24"/>
          <w:szCs w:val="24"/>
        </w:rPr>
        <w:t>ANALIZA TECHNICZNYCH, ŚRODOWISKOWYCH I EKONOMICZNYCH MOŻLIWOŚCI REALIZACJI WYSOCE WYDAJNYCH SYSTEMÓW ALTERNATYWNYCH ZAOPATRZENIA W ENERGIĘ I CIEPŁO</w:t>
      </w:r>
    </w:p>
    <w:p w14:paraId="29452A5E" w14:textId="6685B9CE" w:rsidR="00122047" w:rsidRDefault="00122047" w:rsidP="00EE03DB">
      <w:pPr>
        <w:jc w:val="both"/>
        <w:rPr>
          <w:sz w:val="24"/>
          <w:szCs w:val="24"/>
        </w:rPr>
      </w:pPr>
    </w:p>
    <w:p w14:paraId="33360248" w14:textId="424055C4" w:rsidR="00AD7593" w:rsidRDefault="00AD7593" w:rsidP="00EE03DB">
      <w:pPr>
        <w:jc w:val="both"/>
        <w:rPr>
          <w:sz w:val="24"/>
          <w:szCs w:val="24"/>
        </w:rPr>
      </w:pPr>
      <w:r>
        <w:rPr>
          <w:sz w:val="24"/>
          <w:szCs w:val="24"/>
        </w:rPr>
        <w:t>Nie dotyczy.</w:t>
      </w:r>
    </w:p>
    <w:p w14:paraId="74BC9705" w14:textId="2275F33C" w:rsidR="00EE03DB" w:rsidRDefault="00EE03DB" w:rsidP="00EE03DB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11. </w:t>
      </w:r>
      <w:r w:rsidRPr="006409B9">
        <w:rPr>
          <w:b/>
          <w:bCs/>
          <w:sz w:val="24"/>
          <w:szCs w:val="24"/>
        </w:rPr>
        <w:t>INFORMACJA O ZASADNICZYCH ELEMENTACH WYPOSAŻENIA BUDOWLANO</w:t>
      </w:r>
      <w:r w:rsidR="00A01F57">
        <w:rPr>
          <w:b/>
          <w:bCs/>
          <w:sz w:val="24"/>
          <w:szCs w:val="24"/>
        </w:rPr>
        <w:t xml:space="preserve"> </w:t>
      </w:r>
      <w:r w:rsidRPr="006409B9">
        <w:rPr>
          <w:b/>
          <w:bCs/>
          <w:sz w:val="24"/>
          <w:szCs w:val="24"/>
        </w:rPr>
        <w:t>-</w:t>
      </w:r>
      <w:r w:rsidR="00A01F57">
        <w:rPr>
          <w:b/>
          <w:bCs/>
          <w:sz w:val="24"/>
          <w:szCs w:val="24"/>
        </w:rPr>
        <w:t xml:space="preserve"> </w:t>
      </w:r>
      <w:r w:rsidRPr="006409B9">
        <w:rPr>
          <w:b/>
          <w:bCs/>
          <w:sz w:val="24"/>
          <w:szCs w:val="24"/>
        </w:rPr>
        <w:t>INSTALACYJNEGO ZAPEWNIAJĄCYCH UŻYTKOWANIE OBIEKTU BUDOWLANEGO ZGODNIE Z PRZEZNACZENIEM</w:t>
      </w:r>
    </w:p>
    <w:p w14:paraId="2938BFE1" w14:textId="40A760BC" w:rsidR="008B5908" w:rsidRPr="008B5908" w:rsidRDefault="008B5908" w:rsidP="008B5908">
      <w:pPr>
        <w:pStyle w:val="NormalnyWeb"/>
        <w:spacing w:after="0"/>
        <w:rPr>
          <w:color w:val="FF0000"/>
        </w:rPr>
      </w:pPr>
      <w:r w:rsidRPr="00E8637D">
        <w:rPr>
          <w:b/>
          <w:bCs/>
          <w:color w:val="FF0000"/>
        </w:rPr>
        <w:t>11.1 Fundamenty</w:t>
      </w:r>
    </w:p>
    <w:p w14:paraId="2C651D2A" w14:textId="6A930F33" w:rsidR="008B5908" w:rsidRPr="00E8637D" w:rsidRDefault="00382AC0" w:rsidP="008B5908">
      <w:pPr>
        <w:suppressAutoHyphens w:val="0"/>
        <w:spacing w:before="100" w:beforeAutospacing="1"/>
        <w:rPr>
          <w:color w:val="FF0000"/>
          <w:kern w:val="0"/>
          <w:sz w:val="24"/>
          <w:szCs w:val="24"/>
          <w:lang w:eastAsia="pl-PL"/>
        </w:rPr>
      </w:pPr>
      <w:r>
        <w:rPr>
          <w:color w:val="FF0000"/>
          <w:kern w:val="0"/>
          <w:sz w:val="24"/>
          <w:szCs w:val="24"/>
          <w:lang w:eastAsia="pl-PL"/>
        </w:rPr>
        <w:t xml:space="preserve">Posadowienie budynku bezpośrednio na gruncie bez zmian w ramach opracowania. </w:t>
      </w:r>
    </w:p>
    <w:p w14:paraId="2EF1EAAB" w14:textId="7036D0EE" w:rsidR="008B5908" w:rsidRPr="008B5908" w:rsidRDefault="008B5908" w:rsidP="008B5908">
      <w:pPr>
        <w:suppressAutoHyphens w:val="0"/>
        <w:spacing w:before="100" w:beforeAutospacing="1"/>
        <w:rPr>
          <w:color w:val="FF0000"/>
          <w:kern w:val="0"/>
          <w:sz w:val="24"/>
          <w:szCs w:val="24"/>
          <w:lang w:eastAsia="pl-PL"/>
        </w:rPr>
      </w:pPr>
      <w:r w:rsidRPr="008B5908">
        <w:rPr>
          <w:b/>
          <w:bCs/>
          <w:color w:val="FF0000"/>
          <w:kern w:val="0"/>
          <w:sz w:val="24"/>
          <w:szCs w:val="24"/>
          <w:lang w:eastAsia="pl-PL"/>
        </w:rPr>
        <w:t>11.</w:t>
      </w:r>
      <w:r w:rsidRPr="00E8637D">
        <w:rPr>
          <w:b/>
          <w:bCs/>
          <w:color w:val="FF0000"/>
          <w:kern w:val="0"/>
          <w:sz w:val="24"/>
          <w:szCs w:val="24"/>
          <w:lang w:eastAsia="pl-PL"/>
        </w:rPr>
        <w:t>2</w:t>
      </w:r>
      <w:r w:rsidRPr="008B5908">
        <w:rPr>
          <w:b/>
          <w:bCs/>
          <w:color w:val="FF0000"/>
          <w:kern w:val="0"/>
          <w:sz w:val="24"/>
          <w:szCs w:val="24"/>
          <w:lang w:eastAsia="pl-PL"/>
        </w:rPr>
        <w:t xml:space="preserve"> Ściany zewnętrzne</w:t>
      </w:r>
    </w:p>
    <w:p w14:paraId="36258875" w14:textId="0B0FCCAC" w:rsidR="008B5908" w:rsidRPr="00E8637D" w:rsidRDefault="008B5908" w:rsidP="008B5908">
      <w:pPr>
        <w:suppressAutoHyphens w:val="0"/>
        <w:spacing w:before="100" w:beforeAutospacing="1"/>
        <w:rPr>
          <w:color w:val="FF0000"/>
          <w:kern w:val="0"/>
          <w:sz w:val="24"/>
          <w:szCs w:val="24"/>
          <w:lang w:eastAsia="pl-PL"/>
        </w:rPr>
      </w:pPr>
      <w:r w:rsidRPr="008B5908">
        <w:rPr>
          <w:color w:val="FF0000"/>
          <w:kern w:val="0"/>
          <w:sz w:val="24"/>
          <w:szCs w:val="24"/>
          <w:lang w:eastAsia="pl-PL"/>
        </w:rPr>
        <w:t>Ściany zewnętrzne</w:t>
      </w:r>
      <w:r w:rsidRPr="00E8637D">
        <w:rPr>
          <w:color w:val="FF0000"/>
          <w:kern w:val="0"/>
          <w:sz w:val="24"/>
          <w:szCs w:val="24"/>
          <w:lang w:eastAsia="pl-PL"/>
        </w:rPr>
        <w:t xml:space="preserve"> o grubości ok. 50cm wykonane z cegły pełnej bez zmian w ramach opracowania.</w:t>
      </w:r>
    </w:p>
    <w:p w14:paraId="448BA8CF" w14:textId="105BDC15" w:rsidR="008B5908" w:rsidRPr="008B5908" w:rsidRDefault="008B5908" w:rsidP="008B5908">
      <w:pPr>
        <w:suppressAutoHyphens w:val="0"/>
        <w:spacing w:before="100" w:beforeAutospacing="1"/>
        <w:rPr>
          <w:color w:val="FF0000"/>
          <w:kern w:val="0"/>
          <w:sz w:val="24"/>
          <w:szCs w:val="24"/>
          <w:lang w:eastAsia="pl-PL"/>
        </w:rPr>
      </w:pPr>
      <w:r w:rsidRPr="008B5908">
        <w:rPr>
          <w:b/>
          <w:bCs/>
          <w:color w:val="FF0000"/>
          <w:kern w:val="0"/>
          <w:sz w:val="24"/>
          <w:szCs w:val="24"/>
          <w:lang w:eastAsia="pl-PL"/>
        </w:rPr>
        <w:t>11.</w:t>
      </w:r>
      <w:r w:rsidRPr="00E8637D">
        <w:rPr>
          <w:b/>
          <w:bCs/>
          <w:color w:val="FF0000"/>
          <w:kern w:val="0"/>
          <w:sz w:val="24"/>
          <w:szCs w:val="24"/>
          <w:lang w:eastAsia="pl-PL"/>
        </w:rPr>
        <w:t xml:space="preserve">3 </w:t>
      </w:r>
      <w:r w:rsidRPr="008B5908">
        <w:rPr>
          <w:b/>
          <w:bCs/>
          <w:color w:val="FF0000"/>
          <w:kern w:val="0"/>
          <w:sz w:val="24"/>
          <w:szCs w:val="24"/>
          <w:lang w:eastAsia="pl-PL"/>
        </w:rPr>
        <w:t>Ściany wewnętrzne</w:t>
      </w:r>
    </w:p>
    <w:p w14:paraId="17CB0C07" w14:textId="16B682C0" w:rsidR="008B5908" w:rsidRPr="00E8637D" w:rsidRDefault="008B5908" w:rsidP="008B5908">
      <w:pPr>
        <w:suppressAutoHyphens w:val="0"/>
        <w:spacing w:before="100" w:beforeAutospacing="1"/>
        <w:rPr>
          <w:color w:val="FF0000"/>
          <w:kern w:val="0"/>
          <w:sz w:val="24"/>
          <w:szCs w:val="24"/>
          <w:lang w:eastAsia="pl-PL"/>
        </w:rPr>
      </w:pPr>
      <w:r w:rsidRPr="008B5908">
        <w:rPr>
          <w:color w:val="FF0000"/>
          <w:kern w:val="0"/>
          <w:sz w:val="24"/>
          <w:szCs w:val="24"/>
          <w:lang w:eastAsia="pl-PL"/>
        </w:rPr>
        <w:t xml:space="preserve">Ściany </w:t>
      </w:r>
      <w:r w:rsidRPr="00E8637D">
        <w:rPr>
          <w:color w:val="FF0000"/>
          <w:kern w:val="0"/>
          <w:sz w:val="24"/>
          <w:szCs w:val="24"/>
          <w:lang w:eastAsia="pl-PL"/>
        </w:rPr>
        <w:t>we</w:t>
      </w:r>
      <w:r w:rsidRPr="008B5908">
        <w:rPr>
          <w:color w:val="FF0000"/>
          <w:kern w:val="0"/>
          <w:sz w:val="24"/>
          <w:szCs w:val="24"/>
          <w:lang w:eastAsia="pl-PL"/>
        </w:rPr>
        <w:t>wnętrzne</w:t>
      </w:r>
      <w:r w:rsidRPr="00E8637D">
        <w:rPr>
          <w:color w:val="FF0000"/>
          <w:kern w:val="0"/>
          <w:sz w:val="24"/>
          <w:szCs w:val="24"/>
          <w:lang w:eastAsia="pl-PL"/>
        </w:rPr>
        <w:t xml:space="preserve"> z cegły pełnej bez zmian w ramach opracowania.</w:t>
      </w:r>
    </w:p>
    <w:p w14:paraId="1AB7AB87" w14:textId="0A0438B4" w:rsidR="008B5908" w:rsidRPr="008B5908" w:rsidRDefault="008B5908" w:rsidP="008B5908">
      <w:pPr>
        <w:suppressAutoHyphens w:val="0"/>
        <w:spacing w:before="100" w:beforeAutospacing="1"/>
        <w:rPr>
          <w:color w:val="FF0000"/>
          <w:kern w:val="0"/>
          <w:sz w:val="24"/>
          <w:szCs w:val="24"/>
          <w:lang w:eastAsia="pl-PL"/>
        </w:rPr>
      </w:pPr>
      <w:r w:rsidRPr="008B5908">
        <w:rPr>
          <w:b/>
          <w:bCs/>
          <w:color w:val="FF0000"/>
          <w:kern w:val="0"/>
          <w:sz w:val="24"/>
          <w:szCs w:val="24"/>
          <w:lang w:eastAsia="pl-PL"/>
        </w:rPr>
        <w:t>11.</w:t>
      </w:r>
      <w:r w:rsidRPr="00E8637D">
        <w:rPr>
          <w:b/>
          <w:bCs/>
          <w:color w:val="FF0000"/>
          <w:kern w:val="0"/>
          <w:sz w:val="24"/>
          <w:szCs w:val="24"/>
          <w:lang w:eastAsia="pl-PL"/>
        </w:rPr>
        <w:t>4</w:t>
      </w:r>
      <w:r w:rsidRPr="008B5908">
        <w:rPr>
          <w:b/>
          <w:bCs/>
          <w:color w:val="FF0000"/>
          <w:kern w:val="0"/>
          <w:sz w:val="24"/>
          <w:szCs w:val="24"/>
          <w:lang w:eastAsia="pl-PL"/>
        </w:rPr>
        <w:t xml:space="preserve"> Strop</w:t>
      </w:r>
      <w:r w:rsidRPr="00E8637D">
        <w:rPr>
          <w:b/>
          <w:bCs/>
          <w:color w:val="FF0000"/>
          <w:kern w:val="0"/>
          <w:sz w:val="24"/>
          <w:szCs w:val="24"/>
          <w:lang w:eastAsia="pl-PL"/>
        </w:rPr>
        <w:t>y</w:t>
      </w:r>
    </w:p>
    <w:p w14:paraId="029490D8" w14:textId="734270CA" w:rsidR="008B5908" w:rsidRPr="00E8637D" w:rsidRDefault="008B5908" w:rsidP="008B5908">
      <w:pPr>
        <w:suppressAutoHyphens w:val="0"/>
        <w:spacing w:before="100" w:beforeAutospacing="1"/>
        <w:rPr>
          <w:color w:val="FF0000"/>
          <w:kern w:val="0"/>
          <w:sz w:val="24"/>
          <w:szCs w:val="24"/>
          <w:lang w:eastAsia="pl-PL"/>
        </w:rPr>
      </w:pPr>
      <w:r w:rsidRPr="00E8637D">
        <w:rPr>
          <w:color w:val="FF0000"/>
          <w:kern w:val="0"/>
          <w:sz w:val="24"/>
          <w:szCs w:val="24"/>
          <w:lang w:eastAsia="pl-PL"/>
        </w:rPr>
        <w:t>Stropy drewniane bez zmian w ramach opracowania.</w:t>
      </w:r>
    </w:p>
    <w:p w14:paraId="5AFFDCD5" w14:textId="359A3906" w:rsidR="008B5908" w:rsidRPr="008B5908" w:rsidRDefault="008B5908" w:rsidP="008B5908">
      <w:pPr>
        <w:shd w:val="clear" w:color="auto" w:fill="FFFFFF"/>
        <w:suppressAutoHyphens w:val="0"/>
        <w:spacing w:before="100" w:beforeAutospacing="1"/>
        <w:rPr>
          <w:color w:val="FF0000"/>
          <w:kern w:val="0"/>
          <w:sz w:val="24"/>
          <w:szCs w:val="24"/>
          <w:lang w:eastAsia="pl-PL"/>
        </w:rPr>
      </w:pPr>
      <w:r w:rsidRPr="008B5908">
        <w:rPr>
          <w:b/>
          <w:bCs/>
          <w:color w:val="FF0000"/>
          <w:kern w:val="0"/>
          <w:sz w:val="24"/>
          <w:szCs w:val="24"/>
          <w:lang w:eastAsia="pl-PL"/>
        </w:rPr>
        <w:t>11.</w:t>
      </w:r>
      <w:r w:rsidRPr="00E8637D">
        <w:rPr>
          <w:b/>
          <w:bCs/>
          <w:color w:val="FF0000"/>
          <w:kern w:val="0"/>
          <w:sz w:val="24"/>
          <w:szCs w:val="24"/>
          <w:lang w:eastAsia="pl-PL"/>
        </w:rPr>
        <w:t>5</w:t>
      </w:r>
      <w:r w:rsidRPr="008B5908">
        <w:rPr>
          <w:b/>
          <w:bCs/>
          <w:color w:val="FF0000"/>
          <w:kern w:val="0"/>
          <w:sz w:val="24"/>
          <w:szCs w:val="24"/>
          <w:lang w:eastAsia="pl-PL"/>
        </w:rPr>
        <w:t xml:space="preserve"> Kominy</w:t>
      </w:r>
    </w:p>
    <w:p w14:paraId="24C7B86A" w14:textId="6E201CB3" w:rsidR="008B5908" w:rsidRPr="00E8637D" w:rsidRDefault="008B5908" w:rsidP="008B5908">
      <w:pPr>
        <w:suppressAutoHyphens w:val="0"/>
        <w:spacing w:before="100" w:beforeAutospacing="1"/>
        <w:rPr>
          <w:color w:val="FF0000"/>
          <w:kern w:val="0"/>
          <w:sz w:val="24"/>
          <w:szCs w:val="24"/>
          <w:lang w:eastAsia="pl-PL"/>
        </w:rPr>
      </w:pPr>
      <w:r w:rsidRPr="00E8637D">
        <w:rPr>
          <w:color w:val="FF0000"/>
          <w:kern w:val="0"/>
          <w:sz w:val="24"/>
          <w:szCs w:val="24"/>
          <w:lang w:eastAsia="pl-PL"/>
        </w:rPr>
        <w:t xml:space="preserve">Kominy wentylacyjne i spalinowe murowane. Kominy </w:t>
      </w:r>
      <w:r w:rsidR="00EF285C" w:rsidRPr="00E8637D">
        <w:rPr>
          <w:color w:val="FF0000"/>
          <w:kern w:val="0"/>
          <w:sz w:val="24"/>
          <w:szCs w:val="24"/>
          <w:lang w:eastAsia="pl-PL"/>
        </w:rPr>
        <w:t xml:space="preserve">ponad połacią dachu należy </w:t>
      </w:r>
      <w:r w:rsidR="00382AC0">
        <w:rPr>
          <w:color w:val="FF0000"/>
          <w:kern w:val="0"/>
          <w:sz w:val="24"/>
          <w:szCs w:val="24"/>
          <w:lang w:eastAsia="pl-PL"/>
        </w:rPr>
        <w:t xml:space="preserve">przemurować oraz </w:t>
      </w:r>
      <w:r w:rsidR="00EF285C" w:rsidRPr="00E8637D">
        <w:rPr>
          <w:color w:val="FF0000"/>
          <w:kern w:val="0"/>
          <w:sz w:val="24"/>
          <w:szCs w:val="24"/>
          <w:lang w:eastAsia="pl-PL"/>
        </w:rPr>
        <w:t>wykończyć tynkiem strukturalnym na zaprawie klejowej zbrojonej siatką.</w:t>
      </w:r>
    </w:p>
    <w:p w14:paraId="682D1060" w14:textId="5B83ECBE" w:rsidR="00EF285C" w:rsidRPr="00E8637D" w:rsidRDefault="00EF285C" w:rsidP="008B5908">
      <w:pPr>
        <w:suppressAutoHyphens w:val="0"/>
        <w:spacing w:before="100" w:beforeAutospacing="1"/>
        <w:rPr>
          <w:b/>
          <w:bCs/>
          <w:color w:val="FF0000"/>
          <w:kern w:val="0"/>
          <w:sz w:val="24"/>
          <w:szCs w:val="24"/>
          <w:lang w:eastAsia="pl-PL"/>
        </w:rPr>
      </w:pPr>
      <w:r w:rsidRPr="00E8637D">
        <w:rPr>
          <w:b/>
          <w:bCs/>
          <w:color w:val="FF0000"/>
          <w:kern w:val="0"/>
          <w:sz w:val="24"/>
          <w:szCs w:val="24"/>
          <w:lang w:eastAsia="pl-PL"/>
        </w:rPr>
        <w:t>11.6 Dach</w:t>
      </w:r>
    </w:p>
    <w:p w14:paraId="35C30BD7" w14:textId="77777777" w:rsidR="00EF285C" w:rsidRPr="00E8637D" w:rsidRDefault="00EF285C" w:rsidP="008B5908">
      <w:pPr>
        <w:suppressAutoHyphens w:val="0"/>
        <w:spacing w:before="100" w:beforeAutospacing="1"/>
        <w:rPr>
          <w:color w:val="FF0000"/>
          <w:kern w:val="0"/>
          <w:sz w:val="24"/>
          <w:szCs w:val="24"/>
          <w:lang w:eastAsia="pl-PL"/>
        </w:rPr>
      </w:pPr>
      <w:r w:rsidRPr="00E8637D">
        <w:rPr>
          <w:color w:val="FF0000"/>
          <w:kern w:val="0"/>
          <w:sz w:val="24"/>
          <w:szCs w:val="24"/>
          <w:lang w:eastAsia="pl-PL"/>
        </w:rPr>
        <w:t xml:space="preserve">Dach stromy, wielospadowy o kącie nachylenia połaci 45°. Konstrukcja dachu drewniana, krokwiowo -płatwiowa. Elementy konstrukcyjne dachu: </w:t>
      </w:r>
    </w:p>
    <w:p w14:paraId="20902DD7" w14:textId="64470B1F" w:rsidR="00EF285C" w:rsidRPr="00E8637D" w:rsidRDefault="00EF285C" w:rsidP="00EF285C">
      <w:pPr>
        <w:pStyle w:val="Akapitzlist"/>
        <w:numPr>
          <w:ilvl w:val="0"/>
          <w:numId w:val="34"/>
        </w:numPr>
        <w:suppressAutoHyphens w:val="0"/>
        <w:spacing w:before="100" w:beforeAutospacing="1"/>
        <w:rPr>
          <w:color w:val="FF0000"/>
          <w:kern w:val="0"/>
          <w:sz w:val="24"/>
          <w:szCs w:val="24"/>
          <w:lang w:eastAsia="pl-PL"/>
        </w:rPr>
      </w:pPr>
      <w:r w:rsidRPr="00E8637D">
        <w:rPr>
          <w:color w:val="FF0000"/>
          <w:kern w:val="0"/>
          <w:sz w:val="24"/>
          <w:szCs w:val="24"/>
          <w:lang w:eastAsia="pl-PL"/>
        </w:rPr>
        <w:t xml:space="preserve">krokwie 16x20cm, </w:t>
      </w:r>
    </w:p>
    <w:p w14:paraId="3E5AB06B" w14:textId="77777777" w:rsidR="00EF285C" w:rsidRPr="00E8637D" w:rsidRDefault="00EF285C" w:rsidP="00EF285C">
      <w:pPr>
        <w:pStyle w:val="Akapitzlist"/>
        <w:numPr>
          <w:ilvl w:val="0"/>
          <w:numId w:val="34"/>
        </w:numPr>
        <w:suppressAutoHyphens w:val="0"/>
        <w:spacing w:before="100" w:beforeAutospacing="1"/>
        <w:rPr>
          <w:color w:val="FF0000"/>
          <w:kern w:val="0"/>
          <w:sz w:val="24"/>
          <w:szCs w:val="24"/>
          <w:lang w:eastAsia="pl-PL"/>
        </w:rPr>
      </w:pPr>
      <w:r w:rsidRPr="00E8637D">
        <w:rPr>
          <w:color w:val="FF0000"/>
          <w:kern w:val="0"/>
          <w:sz w:val="24"/>
          <w:szCs w:val="24"/>
          <w:lang w:eastAsia="pl-PL"/>
        </w:rPr>
        <w:t>płatwie 20x20,</w:t>
      </w:r>
    </w:p>
    <w:p w14:paraId="76B1DC2A" w14:textId="77777777" w:rsidR="00EF285C" w:rsidRPr="00E8637D" w:rsidRDefault="00EF285C" w:rsidP="00EF285C">
      <w:pPr>
        <w:pStyle w:val="Akapitzlist"/>
        <w:numPr>
          <w:ilvl w:val="0"/>
          <w:numId w:val="34"/>
        </w:numPr>
        <w:suppressAutoHyphens w:val="0"/>
        <w:spacing w:before="100" w:beforeAutospacing="1"/>
        <w:rPr>
          <w:color w:val="FF0000"/>
          <w:kern w:val="0"/>
          <w:sz w:val="24"/>
          <w:szCs w:val="24"/>
          <w:lang w:eastAsia="pl-PL"/>
        </w:rPr>
      </w:pPr>
      <w:r w:rsidRPr="00E8637D">
        <w:rPr>
          <w:color w:val="FF0000"/>
          <w:kern w:val="0"/>
          <w:sz w:val="24"/>
          <w:szCs w:val="24"/>
          <w:lang w:eastAsia="pl-PL"/>
        </w:rPr>
        <w:t xml:space="preserve">jętki 16x18cm, </w:t>
      </w:r>
    </w:p>
    <w:p w14:paraId="73AD97AD" w14:textId="77777777" w:rsidR="00EF285C" w:rsidRPr="00E8637D" w:rsidRDefault="00EF285C" w:rsidP="00EF285C">
      <w:pPr>
        <w:pStyle w:val="Akapitzlist"/>
        <w:numPr>
          <w:ilvl w:val="0"/>
          <w:numId w:val="34"/>
        </w:numPr>
        <w:suppressAutoHyphens w:val="0"/>
        <w:spacing w:before="100" w:beforeAutospacing="1"/>
        <w:rPr>
          <w:color w:val="FF0000"/>
          <w:kern w:val="0"/>
          <w:sz w:val="24"/>
          <w:szCs w:val="24"/>
          <w:lang w:eastAsia="pl-PL"/>
        </w:rPr>
      </w:pPr>
      <w:r w:rsidRPr="00E8637D">
        <w:rPr>
          <w:color w:val="FF0000"/>
          <w:kern w:val="0"/>
          <w:sz w:val="24"/>
          <w:szCs w:val="24"/>
          <w:lang w:eastAsia="pl-PL"/>
        </w:rPr>
        <w:t xml:space="preserve">zastrzały 16x16, </w:t>
      </w:r>
    </w:p>
    <w:p w14:paraId="6F1E1A40" w14:textId="1482849F" w:rsidR="00EF285C" w:rsidRPr="00E8637D" w:rsidRDefault="00EF285C" w:rsidP="00EF285C">
      <w:pPr>
        <w:pStyle w:val="Akapitzlist"/>
        <w:numPr>
          <w:ilvl w:val="0"/>
          <w:numId w:val="34"/>
        </w:numPr>
        <w:suppressAutoHyphens w:val="0"/>
        <w:spacing w:before="100" w:beforeAutospacing="1"/>
        <w:rPr>
          <w:color w:val="FF0000"/>
          <w:kern w:val="0"/>
          <w:sz w:val="24"/>
          <w:szCs w:val="24"/>
          <w:lang w:eastAsia="pl-PL"/>
        </w:rPr>
      </w:pPr>
      <w:r w:rsidRPr="00E8637D">
        <w:rPr>
          <w:color w:val="FF0000"/>
          <w:kern w:val="0"/>
          <w:sz w:val="24"/>
          <w:szCs w:val="24"/>
          <w:lang w:eastAsia="pl-PL"/>
        </w:rPr>
        <w:t xml:space="preserve">słupy 18x24xm </w:t>
      </w:r>
    </w:p>
    <w:p w14:paraId="6E2691DD" w14:textId="43558E55" w:rsidR="00EF285C" w:rsidRPr="00E8637D" w:rsidRDefault="00EF285C" w:rsidP="00EF285C">
      <w:pPr>
        <w:pStyle w:val="Akapitzlist"/>
        <w:numPr>
          <w:ilvl w:val="0"/>
          <w:numId w:val="34"/>
        </w:numPr>
        <w:suppressAutoHyphens w:val="0"/>
        <w:spacing w:before="100" w:beforeAutospacing="1"/>
        <w:rPr>
          <w:color w:val="FF0000"/>
          <w:kern w:val="0"/>
          <w:sz w:val="24"/>
          <w:szCs w:val="24"/>
          <w:lang w:eastAsia="pl-PL"/>
        </w:rPr>
      </w:pPr>
      <w:r w:rsidRPr="00E8637D">
        <w:rPr>
          <w:color w:val="FF0000"/>
          <w:kern w:val="0"/>
          <w:sz w:val="24"/>
          <w:szCs w:val="24"/>
          <w:lang w:eastAsia="pl-PL"/>
        </w:rPr>
        <w:t>miecze 14x14cm</w:t>
      </w:r>
    </w:p>
    <w:p w14:paraId="2CCA31FA" w14:textId="1EBF5F2D" w:rsidR="008B5908" w:rsidRPr="00E8637D" w:rsidRDefault="00EF285C" w:rsidP="00EE03DB">
      <w:pPr>
        <w:jc w:val="both"/>
        <w:rPr>
          <w:color w:val="FF0000"/>
          <w:sz w:val="24"/>
          <w:szCs w:val="24"/>
        </w:rPr>
      </w:pPr>
      <w:r w:rsidRPr="00E8637D">
        <w:rPr>
          <w:b/>
          <w:bCs/>
          <w:color w:val="FF0000"/>
          <w:sz w:val="24"/>
          <w:szCs w:val="24"/>
        </w:rPr>
        <w:t xml:space="preserve"> </w:t>
      </w:r>
    </w:p>
    <w:p w14:paraId="2EB30AEE" w14:textId="5F0C2D02" w:rsidR="00EF285C" w:rsidRPr="00E8637D" w:rsidRDefault="00EF285C" w:rsidP="00EE03DB">
      <w:pPr>
        <w:jc w:val="both"/>
        <w:rPr>
          <w:color w:val="FF0000"/>
          <w:sz w:val="24"/>
          <w:szCs w:val="24"/>
        </w:rPr>
      </w:pPr>
      <w:r w:rsidRPr="00E8637D">
        <w:rPr>
          <w:color w:val="FF0000"/>
          <w:sz w:val="24"/>
          <w:szCs w:val="24"/>
        </w:rPr>
        <w:t>W ramach opracowania nie zmienia się konstrukcji dachu. Projektuje się pokrycie z dachówki ceramicznej w kolorze czerwonym.</w:t>
      </w:r>
    </w:p>
    <w:p w14:paraId="56F38ECE" w14:textId="7E8650DF" w:rsidR="00EF285C" w:rsidRPr="00EF285C" w:rsidRDefault="00EF285C" w:rsidP="00EF285C">
      <w:pPr>
        <w:suppressAutoHyphens w:val="0"/>
        <w:spacing w:before="100" w:beforeAutospacing="1"/>
        <w:rPr>
          <w:color w:val="FF0000"/>
          <w:kern w:val="0"/>
          <w:sz w:val="24"/>
          <w:szCs w:val="24"/>
          <w:lang w:eastAsia="pl-PL"/>
        </w:rPr>
      </w:pPr>
      <w:r w:rsidRPr="00EF285C">
        <w:rPr>
          <w:b/>
          <w:bCs/>
          <w:color w:val="FF0000"/>
          <w:kern w:val="0"/>
          <w:sz w:val="24"/>
          <w:szCs w:val="24"/>
          <w:lang w:eastAsia="pl-PL"/>
        </w:rPr>
        <w:t>11.</w:t>
      </w:r>
      <w:r w:rsidRPr="00E8637D">
        <w:rPr>
          <w:b/>
          <w:bCs/>
          <w:color w:val="FF0000"/>
          <w:kern w:val="0"/>
          <w:sz w:val="24"/>
          <w:szCs w:val="24"/>
          <w:lang w:eastAsia="pl-PL"/>
        </w:rPr>
        <w:t>7</w:t>
      </w:r>
      <w:r w:rsidRPr="00EF285C">
        <w:rPr>
          <w:b/>
          <w:bCs/>
          <w:color w:val="FF0000"/>
          <w:kern w:val="0"/>
          <w:sz w:val="24"/>
          <w:szCs w:val="24"/>
          <w:lang w:eastAsia="pl-PL"/>
        </w:rPr>
        <w:t xml:space="preserve"> Izolacje przeciwwilgociowe</w:t>
      </w:r>
    </w:p>
    <w:p w14:paraId="467018CF" w14:textId="64A93D1E" w:rsidR="00EF285C" w:rsidRPr="00E8637D" w:rsidRDefault="00EF285C" w:rsidP="00EF285C">
      <w:pPr>
        <w:suppressAutoHyphens w:val="0"/>
        <w:spacing w:before="100" w:beforeAutospacing="1"/>
        <w:rPr>
          <w:color w:val="FF0000"/>
          <w:kern w:val="0"/>
          <w:sz w:val="24"/>
          <w:szCs w:val="24"/>
          <w:lang w:eastAsia="pl-PL"/>
        </w:rPr>
      </w:pPr>
      <w:r w:rsidRPr="00EF285C">
        <w:rPr>
          <w:color w:val="FF0000"/>
          <w:kern w:val="0"/>
          <w:sz w:val="24"/>
          <w:szCs w:val="24"/>
          <w:lang w:eastAsia="pl-PL"/>
        </w:rPr>
        <w:t xml:space="preserve">Izolacja dachu: </w:t>
      </w:r>
      <w:r w:rsidRPr="00E8637D">
        <w:rPr>
          <w:color w:val="FF0000"/>
          <w:kern w:val="0"/>
          <w:sz w:val="24"/>
          <w:szCs w:val="24"/>
          <w:lang w:eastAsia="pl-PL"/>
        </w:rPr>
        <w:t>membrana dachowa</w:t>
      </w:r>
    </w:p>
    <w:p w14:paraId="5AF42E83" w14:textId="77777777" w:rsidR="00EF285C" w:rsidRPr="00E8637D" w:rsidRDefault="00EF285C" w:rsidP="00EF285C">
      <w:pPr>
        <w:suppressAutoHyphens w:val="0"/>
        <w:spacing w:before="100" w:beforeAutospacing="1"/>
        <w:rPr>
          <w:color w:val="FF0000"/>
          <w:kern w:val="0"/>
          <w:sz w:val="24"/>
          <w:szCs w:val="24"/>
          <w:lang w:eastAsia="pl-PL"/>
        </w:rPr>
      </w:pPr>
      <w:r w:rsidRPr="00EF285C">
        <w:rPr>
          <w:b/>
          <w:bCs/>
          <w:color w:val="FF0000"/>
          <w:kern w:val="0"/>
          <w:sz w:val="24"/>
          <w:szCs w:val="24"/>
          <w:lang w:eastAsia="pl-PL"/>
        </w:rPr>
        <w:t>11.</w:t>
      </w:r>
      <w:r w:rsidRPr="00E8637D">
        <w:rPr>
          <w:b/>
          <w:bCs/>
          <w:color w:val="FF0000"/>
          <w:kern w:val="0"/>
          <w:sz w:val="24"/>
          <w:szCs w:val="24"/>
          <w:lang w:eastAsia="pl-PL"/>
        </w:rPr>
        <w:t>8</w:t>
      </w:r>
      <w:r w:rsidRPr="00EF285C">
        <w:rPr>
          <w:b/>
          <w:bCs/>
          <w:color w:val="FF0000"/>
          <w:kern w:val="0"/>
          <w:sz w:val="24"/>
          <w:szCs w:val="24"/>
          <w:lang w:eastAsia="pl-PL"/>
        </w:rPr>
        <w:t xml:space="preserve"> Rynny i rury spustowe</w:t>
      </w:r>
    </w:p>
    <w:p w14:paraId="01FA84EC" w14:textId="32353EC5" w:rsidR="00EE03DB" w:rsidRPr="00E8637D" w:rsidRDefault="00EF285C" w:rsidP="00A06DC0">
      <w:pPr>
        <w:suppressAutoHyphens w:val="0"/>
        <w:spacing w:before="100" w:beforeAutospacing="1"/>
        <w:rPr>
          <w:color w:val="FF0000"/>
          <w:kern w:val="0"/>
          <w:sz w:val="24"/>
          <w:szCs w:val="24"/>
          <w:lang w:eastAsia="pl-PL"/>
        </w:rPr>
      </w:pPr>
      <w:r w:rsidRPr="00EF285C">
        <w:rPr>
          <w:color w:val="FF0000"/>
          <w:kern w:val="0"/>
          <w:sz w:val="24"/>
          <w:szCs w:val="24"/>
          <w:lang w:eastAsia="pl-PL"/>
        </w:rPr>
        <w:t xml:space="preserve">Rynny </w:t>
      </w:r>
      <w:r w:rsidRPr="00EF285C">
        <w:rPr>
          <w:rFonts w:ascii="Symbol" w:hAnsi="Symbol"/>
          <w:color w:val="FF0000"/>
          <w:kern w:val="0"/>
          <w:sz w:val="24"/>
          <w:szCs w:val="24"/>
          <w:lang w:eastAsia="pl-PL"/>
        </w:rPr>
        <w:sym w:font="Symbol" w:char="F0C6"/>
      </w:r>
      <w:r w:rsidRPr="00EF285C">
        <w:rPr>
          <w:color w:val="FF0000"/>
          <w:kern w:val="0"/>
          <w:sz w:val="24"/>
          <w:szCs w:val="24"/>
          <w:lang w:eastAsia="pl-PL"/>
        </w:rPr>
        <w:t xml:space="preserve"> 1</w:t>
      </w:r>
      <w:r w:rsidRPr="00E8637D">
        <w:rPr>
          <w:color w:val="FF0000"/>
          <w:kern w:val="0"/>
          <w:sz w:val="24"/>
          <w:szCs w:val="24"/>
          <w:lang w:eastAsia="pl-PL"/>
        </w:rPr>
        <w:t>50</w:t>
      </w:r>
      <w:r w:rsidRPr="00EF285C">
        <w:rPr>
          <w:color w:val="FF0000"/>
          <w:kern w:val="0"/>
          <w:sz w:val="24"/>
          <w:szCs w:val="24"/>
          <w:lang w:eastAsia="pl-PL"/>
        </w:rPr>
        <w:t xml:space="preserve">, rury spustowe </w:t>
      </w:r>
      <w:r w:rsidRPr="00EF285C">
        <w:rPr>
          <w:rFonts w:ascii="Symbol" w:hAnsi="Symbol"/>
          <w:color w:val="FF0000"/>
          <w:kern w:val="0"/>
          <w:sz w:val="24"/>
          <w:szCs w:val="24"/>
          <w:lang w:eastAsia="pl-PL"/>
        </w:rPr>
        <w:sym w:font="Symbol" w:char="F0C6"/>
      </w:r>
      <w:r w:rsidRPr="00EF285C">
        <w:rPr>
          <w:color w:val="FF0000"/>
          <w:kern w:val="0"/>
          <w:sz w:val="24"/>
          <w:szCs w:val="24"/>
          <w:lang w:eastAsia="pl-PL"/>
        </w:rPr>
        <w:t xml:space="preserve"> 100 z blachy tytan – cynk.</w:t>
      </w:r>
      <w:r w:rsidRPr="00E8637D">
        <w:rPr>
          <w:color w:val="FF0000"/>
          <w:kern w:val="0"/>
          <w:sz w:val="24"/>
          <w:szCs w:val="24"/>
          <w:lang w:eastAsia="pl-PL"/>
        </w:rPr>
        <w:t xml:space="preserve"> </w:t>
      </w:r>
      <w:r w:rsidRPr="00EF285C">
        <w:rPr>
          <w:color w:val="FF0000"/>
          <w:kern w:val="0"/>
          <w:sz w:val="24"/>
          <w:szCs w:val="24"/>
          <w:lang w:eastAsia="pl-PL"/>
        </w:rPr>
        <w:t>Obróbki blacharskie z blachy gr. 0,55 mm tytan cynk.</w:t>
      </w:r>
    </w:p>
    <w:p w14:paraId="30D1B37C" w14:textId="77777777" w:rsidR="00230480" w:rsidRPr="00E8637D" w:rsidRDefault="00230480" w:rsidP="00EE03DB">
      <w:pPr>
        <w:jc w:val="both"/>
        <w:rPr>
          <w:b/>
          <w:bCs/>
          <w:color w:val="FF0000"/>
          <w:sz w:val="24"/>
          <w:szCs w:val="24"/>
        </w:rPr>
      </w:pPr>
    </w:p>
    <w:p w14:paraId="02C9FDB9" w14:textId="7EEEF8F4" w:rsidR="00EE03DB" w:rsidRDefault="00AD7593" w:rsidP="00EE03DB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Budynek wyposażony w</w:t>
      </w:r>
      <w:r w:rsidR="00EE03DB">
        <w:rPr>
          <w:b/>
          <w:bCs/>
          <w:sz w:val="24"/>
          <w:szCs w:val="24"/>
        </w:rPr>
        <w:t xml:space="preserve"> następujące instalacje:</w:t>
      </w:r>
    </w:p>
    <w:p w14:paraId="1A17473A" w14:textId="77777777" w:rsidR="00EE03DB" w:rsidRDefault="00EE03DB" w:rsidP="00EE03DB">
      <w:pPr>
        <w:jc w:val="both"/>
        <w:rPr>
          <w:b/>
          <w:bCs/>
          <w:sz w:val="24"/>
          <w:szCs w:val="24"/>
        </w:rPr>
      </w:pPr>
    </w:p>
    <w:p w14:paraId="0A143C35" w14:textId="77777777" w:rsidR="00EE03DB" w:rsidRPr="00D728EE" w:rsidRDefault="00EE03DB" w:rsidP="00EE03DB">
      <w:pPr>
        <w:numPr>
          <w:ilvl w:val="1"/>
          <w:numId w:val="5"/>
        </w:numPr>
        <w:jc w:val="both"/>
        <w:rPr>
          <w:sz w:val="24"/>
          <w:szCs w:val="24"/>
        </w:rPr>
      </w:pPr>
      <w:r w:rsidRPr="00D728EE">
        <w:rPr>
          <w:sz w:val="24"/>
          <w:szCs w:val="24"/>
        </w:rPr>
        <w:t>Instalacja elektryczna.</w:t>
      </w:r>
    </w:p>
    <w:p w14:paraId="45567BB0" w14:textId="77777777" w:rsidR="00EE03DB" w:rsidRPr="00D728EE" w:rsidRDefault="00EE03DB" w:rsidP="00EE03DB">
      <w:pPr>
        <w:numPr>
          <w:ilvl w:val="1"/>
          <w:numId w:val="5"/>
        </w:numPr>
        <w:jc w:val="both"/>
        <w:rPr>
          <w:sz w:val="24"/>
          <w:szCs w:val="24"/>
        </w:rPr>
      </w:pPr>
      <w:r w:rsidRPr="00D728EE">
        <w:rPr>
          <w:sz w:val="24"/>
          <w:szCs w:val="24"/>
        </w:rPr>
        <w:t>Instalacja wodno- kanalizacyjn</w:t>
      </w:r>
      <w:r>
        <w:rPr>
          <w:sz w:val="24"/>
          <w:szCs w:val="24"/>
        </w:rPr>
        <w:t>a.</w:t>
      </w:r>
    </w:p>
    <w:p w14:paraId="70462C66" w14:textId="38684D98" w:rsidR="00A5762E" w:rsidRDefault="00EE03DB" w:rsidP="00EE03DB">
      <w:pPr>
        <w:numPr>
          <w:ilvl w:val="1"/>
          <w:numId w:val="5"/>
        </w:numPr>
        <w:jc w:val="both"/>
        <w:rPr>
          <w:sz w:val="24"/>
          <w:szCs w:val="24"/>
        </w:rPr>
      </w:pPr>
      <w:r w:rsidRPr="00D728EE">
        <w:rPr>
          <w:sz w:val="24"/>
          <w:szCs w:val="24"/>
        </w:rPr>
        <w:t xml:space="preserve">Instalacja </w:t>
      </w:r>
      <w:r w:rsidR="00A5762E">
        <w:rPr>
          <w:sz w:val="24"/>
          <w:szCs w:val="24"/>
        </w:rPr>
        <w:t>grzewcza</w:t>
      </w:r>
      <w:r w:rsidR="00AD7593">
        <w:rPr>
          <w:sz w:val="24"/>
          <w:szCs w:val="24"/>
        </w:rPr>
        <w:t>.</w:t>
      </w:r>
    </w:p>
    <w:p w14:paraId="7241027A" w14:textId="667E6371" w:rsidR="00A5762E" w:rsidRPr="00AD7593" w:rsidRDefault="00A5762E" w:rsidP="00AD7593">
      <w:pPr>
        <w:numPr>
          <w:ilvl w:val="1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Instalacja c.w.u.</w:t>
      </w:r>
    </w:p>
    <w:p w14:paraId="5A2C1D30" w14:textId="77777777" w:rsidR="00EE03DB" w:rsidRDefault="00EE03DB" w:rsidP="00EE03DB">
      <w:pPr>
        <w:jc w:val="both"/>
        <w:rPr>
          <w:b/>
          <w:bCs/>
          <w:sz w:val="24"/>
          <w:szCs w:val="24"/>
        </w:rPr>
      </w:pPr>
    </w:p>
    <w:p w14:paraId="6968A0F0" w14:textId="77777777" w:rsidR="00EE03DB" w:rsidRPr="006409B9" w:rsidRDefault="00EE03DB" w:rsidP="00EE03DB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12. </w:t>
      </w:r>
      <w:r w:rsidRPr="006409B9">
        <w:rPr>
          <w:b/>
          <w:bCs/>
          <w:sz w:val="24"/>
          <w:szCs w:val="24"/>
        </w:rPr>
        <w:t>DANE DOTYCZĄCE WARUNKÓW OCHRONY PRZECIWPOŻAROWEJ</w:t>
      </w:r>
    </w:p>
    <w:p w14:paraId="6DF3039B" w14:textId="77777777" w:rsidR="00EE03DB" w:rsidRDefault="00EE03DB" w:rsidP="00EE03DB">
      <w:pPr>
        <w:jc w:val="both"/>
        <w:rPr>
          <w:b/>
          <w:bCs/>
          <w:sz w:val="24"/>
          <w:szCs w:val="24"/>
        </w:rPr>
      </w:pPr>
    </w:p>
    <w:p w14:paraId="35B93315" w14:textId="2AEFF0DD" w:rsidR="00EE03DB" w:rsidRPr="00AD7593" w:rsidRDefault="00AD7593" w:rsidP="00AD7593">
      <w:pPr>
        <w:spacing w:line="276" w:lineRule="auto"/>
        <w:jc w:val="both"/>
        <w:rPr>
          <w:b/>
          <w:bCs/>
          <w:sz w:val="32"/>
          <w:szCs w:val="32"/>
        </w:rPr>
      </w:pPr>
      <w:r w:rsidRPr="00AD7593">
        <w:rPr>
          <w:sz w:val="24"/>
          <w:szCs w:val="24"/>
        </w:rPr>
        <w:t>Projektowana wymiana pokrycia dachowego nie zmienia warunków ochrony przeciwpożarowej budynku. Zastosowano impregnację wymienianych elementów drewnianych oraz impregnację wszystkich elementów drewnianych więźby dachowej środkiem ognioodpornym</w:t>
      </w:r>
    </w:p>
    <w:p w14:paraId="318841B8" w14:textId="77777777" w:rsidR="00A5762E" w:rsidRDefault="00A5762E" w:rsidP="00EE03DB">
      <w:pPr>
        <w:jc w:val="both"/>
        <w:rPr>
          <w:b/>
          <w:bCs/>
          <w:sz w:val="24"/>
          <w:szCs w:val="24"/>
        </w:rPr>
      </w:pPr>
    </w:p>
    <w:p w14:paraId="432C5A0C" w14:textId="77777777" w:rsidR="00EE03DB" w:rsidRDefault="00EE03DB" w:rsidP="00EE03DB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13. </w:t>
      </w:r>
      <w:r w:rsidRPr="006409B9">
        <w:rPr>
          <w:b/>
          <w:bCs/>
          <w:sz w:val="24"/>
          <w:szCs w:val="24"/>
        </w:rPr>
        <w:t>INFORMACJA O ZGODZIE NA ODSTĘPSTWO, O KTÓRYM MOWA W ART. 9 USTAWY LUB O ZGODZIE UDZIELONEJ W POSTANOWIENIU, O KTÓRYM MOWA W ART. 6A UST. 2 USTAWY O OCHRONIE PRZECIWPOŻAROWEJ (</w:t>
      </w:r>
      <w:r w:rsidRPr="006409B9">
        <w:rPr>
          <w:b/>
          <w:bCs/>
          <w:i/>
          <w:iCs/>
          <w:sz w:val="24"/>
          <w:szCs w:val="24"/>
        </w:rPr>
        <w:t>JEŻELI ZOSTAŁY WYDANE</w:t>
      </w:r>
      <w:r w:rsidRPr="006409B9">
        <w:rPr>
          <w:b/>
          <w:bCs/>
          <w:sz w:val="24"/>
          <w:szCs w:val="24"/>
        </w:rPr>
        <w:t xml:space="preserve">). </w:t>
      </w:r>
    </w:p>
    <w:p w14:paraId="1787471E" w14:textId="77777777" w:rsidR="00EE03DB" w:rsidRDefault="00EE03DB" w:rsidP="00EE03DB">
      <w:pPr>
        <w:jc w:val="both"/>
        <w:rPr>
          <w:b/>
          <w:bCs/>
          <w:sz w:val="24"/>
          <w:szCs w:val="24"/>
        </w:rPr>
      </w:pPr>
    </w:p>
    <w:p w14:paraId="3BC00BB0" w14:textId="392728BB" w:rsidR="00EE03DB" w:rsidRDefault="00EE03DB" w:rsidP="00EE03DB">
      <w:pPr>
        <w:jc w:val="both"/>
        <w:rPr>
          <w:sz w:val="24"/>
          <w:szCs w:val="24"/>
        </w:rPr>
      </w:pPr>
      <w:r w:rsidRPr="00E90A81">
        <w:rPr>
          <w:sz w:val="24"/>
          <w:szCs w:val="24"/>
        </w:rPr>
        <w:t>Nie dotyczy.</w:t>
      </w:r>
    </w:p>
    <w:p w14:paraId="518D24D8" w14:textId="77777777" w:rsidR="00EE03DB" w:rsidRDefault="00EE03DB" w:rsidP="00EE03DB">
      <w:pPr>
        <w:snapToGrid w:val="0"/>
        <w:jc w:val="both"/>
        <w:rPr>
          <w:b/>
          <w:bCs/>
          <w:color w:val="2A6099"/>
          <w:sz w:val="28"/>
          <w:szCs w:val="28"/>
        </w:rPr>
      </w:pPr>
    </w:p>
    <w:p w14:paraId="2ECB5E5E" w14:textId="77777777" w:rsidR="00EE03DB" w:rsidRDefault="00EE03DB" w:rsidP="00EE03DB">
      <w:pPr>
        <w:pStyle w:val="Standard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14. UWAGI KOŃCOWE</w:t>
      </w:r>
    </w:p>
    <w:p w14:paraId="4AF00534" w14:textId="77777777" w:rsidR="00EE03DB" w:rsidRDefault="00EE03DB" w:rsidP="00EE03DB">
      <w:pPr>
        <w:pStyle w:val="Standard"/>
        <w:spacing w:after="0"/>
        <w:jc w:val="both"/>
      </w:pPr>
      <w:r>
        <w:rPr>
          <w:rFonts w:ascii="Times New Roman" w:hAnsi="Times New Roman" w:cs="Times New Roman"/>
          <w:sz w:val="24"/>
          <w:szCs w:val="24"/>
        </w:rPr>
        <w:t>Zgodnie z zasadami obowiązującego prawa budowlanego, przy wykonaniu robót należy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stosować jedynie te wyroby, które uzyskały pozytywną ocenę, stwierdzającą przydatność do stosowania w budownictwie. Są to wyroby, dla których wydano:</w:t>
      </w:r>
    </w:p>
    <w:p w14:paraId="7504798C" w14:textId="77777777" w:rsidR="00EE03DB" w:rsidRDefault="00EE03DB" w:rsidP="00EE03DB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certyfikat, znak bezpieczeństwa, wykazujący, że została zapewniona zgodność z kryteriami technicznymi określonymi na podstawie polskich norm, aprobat technicznych oraz zastosowanych przepisów, lub też:</w:t>
      </w:r>
    </w:p>
    <w:p w14:paraId="47B7F202" w14:textId="77777777" w:rsidR="00EE03DB" w:rsidRDefault="00EE03DB" w:rsidP="00EE03DB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-deklarację zgodności ( certyfikat zgodności)  z właściwą normą bądź aprobatą techniczną, jeżeli podany wyrób nie jest objęty certyfikacją na znak bezpieczeństwa.</w:t>
      </w:r>
    </w:p>
    <w:p w14:paraId="76CC2432" w14:textId="77777777" w:rsidR="00EE03DB" w:rsidRDefault="00EE03DB" w:rsidP="00EE03DB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uzgodnieniu z projektantem istnieje możliwość zastąpienia podanych w projekcie materiałów i wyrobów innymi o parametrach technicznych i użytkowych nie gorszych niż określone w projekcie, oraz posiadających wymagane polskie świadectwa i certyfikaty.</w:t>
      </w:r>
    </w:p>
    <w:p w14:paraId="10957A78" w14:textId="77777777" w:rsidR="00EE03DB" w:rsidRDefault="00EE03DB" w:rsidP="00EE03DB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 budowlany służy celom opiniodawczym i uzyskaniu pozwolenia na budowę. Jest podstawą do opracowania projektu wykonawczego/warsztatowego i nie może być podstawą do wykonania obiektu. W przypadku stwierdzenia niezgodności wykonania obiektu z założeniami bądź wytycznymi niniejszego projektu, odpowiedzialność ponosi wykonawca lub autor projektu wykonawczego/warsztatowego.</w:t>
      </w:r>
    </w:p>
    <w:p w14:paraId="56CE9BA2" w14:textId="3FB5D153" w:rsidR="00634061" w:rsidRPr="00506782" w:rsidRDefault="00EE03DB" w:rsidP="00506782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Niniejsza część projektu została opracowana zgodnie z obowiązującymi normami, przepisami prawa budowlanego i zasadami sztuki oraz jest kompletna ze względu na cel, któremu ma służyć.</w:t>
      </w:r>
    </w:p>
    <w:p w14:paraId="72D496C0" w14:textId="35872498" w:rsidR="00EE03DB" w:rsidRPr="003549B3" w:rsidRDefault="00EE03DB" w:rsidP="00EE03DB">
      <w:pPr>
        <w:pStyle w:val="Standard"/>
        <w:spacing w:after="0"/>
        <w:ind w:left="6372"/>
        <w:rPr>
          <w:rFonts w:ascii="Times New Roman" w:hAnsi="Times New Roman" w:cs="Times New Roman"/>
          <w:sz w:val="24"/>
          <w:szCs w:val="24"/>
        </w:rPr>
      </w:pPr>
      <w:r w:rsidRPr="003549B3">
        <w:rPr>
          <w:rFonts w:ascii="Times New Roman" w:hAnsi="Times New Roman" w:cs="Times New Roman"/>
          <w:sz w:val="24"/>
          <w:szCs w:val="24"/>
        </w:rPr>
        <w:t>Opracował</w:t>
      </w:r>
      <w:r w:rsidR="005D01DD">
        <w:rPr>
          <w:rFonts w:ascii="Times New Roman" w:hAnsi="Times New Roman" w:cs="Times New Roman"/>
          <w:sz w:val="24"/>
          <w:szCs w:val="24"/>
        </w:rPr>
        <w:t>a</w:t>
      </w:r>
      <w:r w:rsidRPr="003549B3">
        <w:rPr>
          <w:rFonts w:ascii="Times New Roman" w:hAnsi="Times New Roman" w:cs="Times New Roman"/>
          <w:sz w:val="24"/>
          <w:szCs w:val="24"/>
        </w:rPr>
        <w:t>:</w:t>
      </w:r>
      <w:r w:rsidRPr="003549B3">
        <w:rPr>
          <w:rFonts w:ascii="Times New Roman" w:hAnsi="Times New Roman" w:cs="Times New Roman"/>
          <w:sz w:val="24"/>
          <w:szCs w:val="24"/>
        </w:rPr>
        <w:tab/>
      </w:r>
    </w:p>
    <w:p w14:paraId="4CB32D92" w14:textId="142627E8" w:rsidR="00506782" w:rsidRDefault="00EE03DB" w:rsidP="00506782">
      <w:pPr>
        <w:snapToGrid w:val="0"/>
        <w:jc w:val="center"/>
        <w:rPr>
          <w:b/>
          <w:bCs/>
          <w:sz w:val="24"/>
          <w:szCs w:val="24"/>
        </w:rPr>
      </w:pPr>
      <w:r>
        <w:rPr>
          <w:rFonts w:eastAsia="Calibri"/>
          <w:b/>
          <w:bCs/>
          <w:kern w:val="0"/>
          <w:sz w:val="24"/>
          <w:szCs w:val="24"/>
        </w:rPr>
        <w:t xml:space="preserve"> </w:t>
      </w:r>
      <w:r w:rsidR="00506782">
        <w:rPr>
          <w:rFonts w:eastAsia="Calibri"/>
          <w:b/>
          <w:bCs/>
          <w:kern w:val="0"/>
          <w:sz w:val="24"/>
          <w:szCs w:val="24"/>
        </w:rPr>
        <w:tab/>
      </w:r>
      <w:r w:rsidR="00506782">
        <w:rPr>
          <w:rFonts w:eastAsia="Calibri"/>
          <w:b/>
          <w:bCs/>
          <w:kern w:val="0"/>
          <w:sz w:val="24"/>
          <w:szCs w:val="24"/>
        </w:rPr>
        <w:tab/>
      </w:r>
      <w:r w:rsidR="00506782">
        <w:rPr>
          <w:rFonts w:eastAsia="Calibri"/>
          <w:b/>
          <w:bCs/>
          <w:kern w:val="0"/>
          <w:sz w:val="24"/>
          <w:szCs w:val="24"/>
        </w:rPr>
        <w:tab/>
      </w:r>
      <w:r w:rsidR="00506782">
        <w:rPr>
          <w:rFonts w:eastAsia="Calibri"/>
          <w:b/>
          <w:bCs/>
          <w:kern w:val="0"/>
          <w:sz w:val="24"/>
          <w:szCs w:val="24"/>
        </w:rPr>
        <w:tab/>
      </w:r>
      <w:r w:rsidR="00506782">
        <w:rPr>
          <w:rFonts w:eastAsia="Calibri"/>
          <w:b/>
          <w:bCs/>
          <w:kern w:val="0"/>
          <w:sz w:val="24"/>
          <w:szCs w:val="24"/>
        </w:rPr>
        <w:tab/>
      </w:r>
      <w:r w:rsidR="00506782">
        <w:rPr>
          <w:rFonts w:eastAsia="Calibri"/>
          <w:b/>
          <w:bCs/>
          <w:kern w:val="0"/>
          <w:sz w:val="24"/>
          <w:szCs w:val="24"/>
        </w:rPr>
        <w:tab/>
      </w:r>
      <w:r w:rsidR="00506782">
        <w:rPr>
          <w:rFonts w:eastAsia="Calibri"/>
          <w:b/>
          <w:bCs/>
          <w:kern w:val="0"/>
          <w:sz w:val="24"/>
          <w:szCs w:val="24"/>
        </w:rPr>
        <w:tab/>
      </w:r>
      <w:r w:rsidR="00506782" w:rsidRPr="00506782">
        <w:rPr>
          <w:b/>
          <w:bCs/>
          <w:sz w:val="24"/>
          <w:szCs w:val="24"/>
        </w:rPr>
        <w:t>mgr inż. arch.</w:t>
      </w:r>
      <w:r w:rsidR="00506782">
        <w:rPr>
          <w:b/>
          <w:bCs/>
          <w:sz w:val="24"/>
          <w:szCs w:val="24"/>
        </w:rPr>
        <w:t xml:space="preserve"> </w:t>
      </w:r>
      <w:r w:rsidR="00506782" w:rsidRPr="00506782">
        <w:rPr>
          <w:b/>
          <w:bCs/>
          <w:sz w:val="24"/>
          <w:szCs w:val="24"/>
        </w:rPr>
        <w:t>Magda Sławik</w:t>
      </w:r>
    </w:p>
    <w:p w14:paraId="23A8607D" w14:textId="462ABBE1" w:rsidR="00506782" w:rsidRPr="00506782" w:rsidRDefault="009001FE" w:rsidP="008D5247">
      <w:pPr>
        <w:snapToGrid w:val="0"/>
        <w:ind w:left="4248" w:firstLine="70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upr.nr </w:t>
      </w:r>
      <w:r w:rsidR="00506782" w:rsidRPr="00506782">
        <w:rPr>
          <w:b/>
          <w:bCs/>
          <w:sz w:val="24"/>
          <w:szCs w:val="24"/>
        </w:rPr>
        <w:t>03/OPOKK/2012</w:t>
      </w:r>
    </w:p>
    <w:sectPr w:rsidR="00506782" w:rsidRPr="005067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altName w:val="Calibri"/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MS Gothic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1D56D3EE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DA346B9"/>
    <w:multiLevelType w:val="multilevel"/>
    <w:tmpl w:val="CCB4B6C6"/>
    <w:styleLink w:val="WWNum11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9" w15:restartNumberingAfterBreak="0">
    <w:nsid w:val="0DF476E4"/>
    <w:multiLevelType w:val="hybridMultilevel"/>
    <w:tmpl w:val="58AAFF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DF7C30"/>
    <w:multiLevelType w:val="multilevel"/>
    <w:tmpl w:val="38543FC2"/>
    <w:styleLink w:val="WWNum5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1" w15:restartNumberingAfterBreak="0">
    <w:nsid w:val="18232F9D"/>
    <w:multiLevelType w:val="hybridMultilevel"/>
    <w:tmpl w:val="92B6B5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E47E31"/>
    <w:multiLevelType w:val="multilevel"/>
    <w:tmpl w:val="BE86D114"/>
    <w:styleLink w:val="WWNum12"/>
    <w:lvl w:ilvl="0">
      <w:numFmt w:val="bullet"/>
      <w:lvlText w:val=""/>
      <w:lvlJc w:val="left"/>
      <w:pPr>
        <w:ind w:left="2143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86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58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30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2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4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6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8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903" w:hanging="360"/>
      </w:pPr>
      <w:rPr>
        <w:rFonts w:ascii="Wingdings" w:hAnsi="Wingdings"/>
      </w:rPr>
    </w:lvl>
  </w:abstractNum>
  <w:abstractNum w:abstractNumId="13" w15:restartNumberingAfterBreak="0">
    <w:nsid w:val="1D672E1C"/>
    <w:multiLevelType w:val="hybridMultilevel"/>
    <w:tmpl w:val="B622AABA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B90546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1FB93FD8"/>
    <w:multiLevelType w:val="multilevel"/>
    <w:tmpl w:val="158A93DC"/>
    <w:styleLink w:val="WWNum6"/>
    <w:lvl w:ilvl="0">
      <w:numFmt w:val="bullet"/>
      <w:lvlText w:val=""/>
      <w:lvlJc w:val="left"/>
      <w:pPr>
        <w:ind w:left="554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626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698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770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842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914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986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1058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11304" w:hanging="360"/>
      </w:pPr>
      <w:rPr>
        <w:rFonts w:ascii="Wingdings" w:hAnsi="Wingdings"/>
      </w:rPr>
    </w:lvl>
  </w:abstractNum>
  <w:abstractNum w:abstractNumId="16" w15:restartNumberingAfterBreak="0">
    <w:nsid w:val="25A611D2"/>
    <w:multiLevelType w:val="multilevel"/>
    <w:tmpl w:val="A6E2DD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066151"/>
    <w:multiLevelType w:val="hybridMultilevel"/>
    <w:tmpl w:val="BBE25F0C"/>
    <w:lvl w:ilvl="0" w:tplc="0415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D66482"/>
    <w:multiLevelType w:val="multilevel"/>
    <w:tmpl w:val="48681A60"/>
    <w:styleLink w:val="WWNum10"/>
    <w:lvl w:ilvl="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19" w15:restartNumberingAfterBreak="0">
    <w:nsid w:val="31664BCF"/>
    <w:multiLevelType w:val="multilevel"/>
    <w:tmpl w:val="153858D4"/>
    <w:styleLink w:val="WWNum3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20" w15:restartNumberingAfterBreak="0">
    <w:nsid w:val="33A87D41"/>
    <w:multiLevelType w:val="hybridMultilevel"/>
    <w:tmpl w:val="4656E8F6"/>
    <w:lvl w:ilvl="0" w:tplc="FFFFFFFF">
      <w:start w:val="1"/>
      <w:numFmt w:val="bullet"/>
      <w:pStyle w:val="Normalny-punkty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223691"/>
    <w:multiLevelType w:val="multilevel"/>
    <w:tmpl w:val="1E981F82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2" w15:restartNumberingAfterBreak="0">
    <w:nsid w:val="3C1A6EC3"/>
    <w:multiLevelType w:val="multilevel"/>
    <w:tmpl w:val="0A4456CA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3" w15:restartNumberingAfterBreak="0">
    <w:nsid w:val="4ADE7733"/>
    <w:multiLevelType w:val="multilevel"/>
    <w:tmpl w:val="643A920A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4" w15:restartNumberingAfterBreak="0">
    <w:nsid w:val="4CBF7B81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4DB01247"/>
    <w:multiLevelType w:val="multilevel"/>
    <w:tmpl w:val="48681A60"/>
    <w:numStyleLink w:val="WWNum10"/>
  </w:abstractNum>
  <w:abstractNum w:abstractNumId="26" w15:restartNumberingAfterBreak="0">
    <w:nsid w:val="4FC62D88"/>
    <w:multiLevelType w:val="multilevel"/>
    <w:tmpl w:val="FA0AF108"/>
    <w:lvl w:ilvl="0">
      <w:numFmt w:val="bullet"/>
      <w:lvlText w:val=""/>
      <w:lvlJc w:val="left"/>
      <w:pPr>
        <w:ind w:left="4968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56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6408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7128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78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8568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9288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100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10728" w:hanging="360"/>
      </w:pPr>
      <w:rPr>
        <w:rFonts w:ascii="Wingdings" w:hAnsi="Wingdings" w:cs="Wingdings"/>
      </w:rPr>
    </w:lvl>
  </w:abstractNum>
  <w:abstractNum w:abstractNumId="27" w15:restartNumberingAfterBreak="0">
    <w:nsid w:val="65DC7F0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6B5861D2"/>
    <w:multiLevelType w:val="hybridMultilevel"/>
    <w:tmpl w:val="B8981784"/>
    <w:lvl w:ilvl="0" w:tplc="75BABBD6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0B3827"/>
    <w:multiLevelType w:val="multilevel"/>
    <w:tmpl w:val="ED7C7396"/>
    <w:styleLink w:val="WWNum7"/>
    <w:lvl w:ilvl="0">
      <w:numFmt w:val="bullet"/>
      <w:lvlText w:val="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30" w15:restartNumberingAfterBreak="0">
    <w:nsid w:val="70AF4784"/>
    <w:multiLevelType w:val="hybridMultilevel"/>
    <w:tmpl w:val="DD549384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43B0B"/>
    <w:multiLevelType w:val="hybridMultilevel"/>
    <w:tmpl w:val="AE36C878"/>
    <w:lvl w:ilvl="0" w:tplc="B9B614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9B4282"/>
    <w:multiLevelType w:val="multilevel"/>
    <w:tmpl w:val="59D22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7A5D1A87"/>
    <w:multiLevelType w:val="hybridMultilevel"/>
    <w:tmpl w:val="5E7AE100"/>
    <w:lvl w:ilvl="0" w:tplc="12A23F4A">
      <w:start w:val="1"/>
      <w:numFmt w:val="decimal"/>
      <w:lvlText w:val="%1)"/>
      <w:lvlJc w:val="left"/>
      <w:pPr>
        <w:ind w:left="732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0008663">
    <w:abstractNumId w:val="0"/>
  </w:num>
  <w:num w:numId="2" w16cid:durableId="2022008244">
    <w:abstractNumId w:val="1"/>
  </w:num>
  <w:num w:numId="3" w16cid:durableId="1690183446">
    <w:abstractNumId w:val="2"/>
  </w:num>
  <w:num w:numId="4" w16cid:durableId="867335292">
    <w:abstractNumId w:val="3"/>
  </w:num>
  <w:num w:numId="5" w16cid:durableId="1879512943">
    <w:abstractNumId w:val="4"/>
  </w:num>
  <w:num w:numId="6" w16cid:durableId="640112226">
    <w:abstractNumId w:val="5"/>
  </w:num>
  <w:num w:numId="7" w16cid:durableId="837039853">
    <w:abstractNumId w:val="6"/>
  </w:num>
  <w:num w:numId="8" w16cid:durableId="1932272428">
    <w:abstractNumId w:val="7"/>
  </w:num>
  <w:num w:numId="9" w16cid:durableId="112067162">
    <w:abstractNumId w:val="27"/>
  </w:num>
  <w:num w:numId="10" w16cid:durableId="1484421201">
    <w:abstractNumId w:val="14"/>
  </w:num>
  <w:num w:numId="11" w16cid:durableId="56708062">
    <w:abstractNumId w:val="18"/>
  </w:num>
  <w:num w:numId="12" w16cid:durableId="950286674">
    <w:abstractNumId w:val="12"/>
  </w:num>
  <w:num w:numId="13" w16cid:durableId="833957886">
    <w:abstractNumId w:val="8"/>
  </w:num>
  <w:num w:numId="14" w16cid:durableId="1913276330">
    <w:abstractNumId w:val="26"/>
  </w:num>
  <w:num w:numId="15" w16cid:durableId="278688529">
    <w:abstractNumId w:val="32"/>
  </w:num>
  <w:num w:numId="16" w16cid:durableId="817186922">
    <w:abstractNumId w:val="25"/>
  </w:num>
  <w:num w:numId="17" w16cid:durableId="1316564714">
    <w:abstractNumId w:val="24"/>
  </w:num>
  <w:num w:numId="18" w16cid:durableId="81606738">
    <w:abstractNumId w:val="30"/>
  </w:num>
  <w:num w:numId="19" w16cid:durableId="1584025058">
    <w:abstractNumId w:val="13"/>
  </w:num>
  <w:num w:numId="20" w16cid:durableId="349307703">
    <w:abstractNumId w:val="19"/>
  </w:num>
  <w:num w:numId="21" w16cid:durableId="2076050568">
    <w:abstractNumId w:val="10"/>
  </w:num>
  <w:num w:numId="22" w16cid:durableId="227616578">
    <w:abstractNumId w:val="15"/>
  </w:num>
  <w:num w:numId="23" w16cid:durableId="957376547">
    <w:abstractNumId w:val="29"/>
  </w:num>
  <w:num w:numId="24" w16cid:durableId="1689408015">
    <w:abstractNumId w:val="16"/>
  </w:num>
  <w:num w:numId="25" w16cid:durableId="1554538687">
    <w:abstractNumId w:val="22"/>
  </w:num>
  <w:num w:numId="26" w16cid:durableId="1051461443">
    <w:abstractNumId w:val="23"/>
  </w:num>
  <w:num w:numId="27" w16cid:durableId="1360665794">
    <w:abstractNumId w:val="21"/>
  </w:num>
  <w:num w:numId="28" w16cid:durableId="1985700856">
    <w:abstractNumId w:val="20"/>
  </w:num>
  <w:num w:numId="29" w16cid:durableId="1674649392">
    <w:abstractNumId w:val="31"/>
  </w:num>
  <w:num w:numId="30" w16cid:durableId="736325956">
    <w:abstractNumId w:val="33"/>
  </w:num>
  <w:num w:numId="31" w16cid:durableId="45305156">
    <w:abstractNumId w:val="17"/>
  </w:num>
  <w:num w:numId="32" w16cid:durableId="1605453785">
    <w:abstractNumId w:val="28"/>
  </w:num>
  <w:num w:numId="33" w16cid:durableId="1744599495">
    <w:abstractNumId w:val="9"/>
  </w:num>
  <w:num w:numId="34" w16cid:durableId="2672737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3DB"/>
    <w:rsid w:val="00062EF2"/>
    <w:rsid w:val="000A4F2C"/>
    <w:rsid w:val="000E6CFB"/>
    <w:rsid w:val="00122047"/>
    <w:rsid w:val="00153F1D"/>
    <w:rsid w:val="0021744B"/>
    <w:rsid w:val="00230480"/>
    <w:rsid w:val="00382AC0"/>
    <w:rsid w:val="00506782"/>
    <w:rsid w:val="005D01DD"/>
    <w:rsid w:val="005D1BBA"/>
    <w:rsid w:val="00634061"/>
    <w:rsid w:val="00751A60"/>
    <w:rsid w:val="0083367F"/>
    <w:rsid w:val="008B5908"/>
    <w:rsid w:val="008D5247"/>
    <w:rsid w:val="009001FE"/>
    <w:rsid w:val="00982358"/>
    <w:rsid w:val="009C2349"/>
    <w:rsid w:val="00A01F57"/>
    <w:rsid w:val="00A06DC0"/>
    <w:rsid w:val="00A36121"/>
    <w:rsid w:val="00A5762E"/>
    <w:rsid w:val="00AD7593"/>
    <w:rsid w:val="00B567E4"/>
    <w:rsid w:val="00BA4CD4"/>
    <w:rsid w:val="00BA6A84"/>
    <w:rsid w:val="00C26F56"/>
    <w:rsid w:val="00D42640"/>
    <w:rsid w:val="00E62C6E"/>
    <w:rsid w:val="00E8637D"/>
    <w:rsid w:val="00EE03DB"/>
    <w:rsid w:val="00EF285C"/>
    <w:rsid w:val="00F1585A"/>
    <w:rsid w:val="00F309ED"/>
    <w:rsid w:val="00F81BB9"/>
    <w:rsid w:val="00F86B4B"/>
    <w:rsid w:val="00FC3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CA47E"/>
  <w15:chartTrackingRefBased/>
  <w15:docId w15:val="{78609524-61B6-44C8-9F7E-6EAED3717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03DB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EE03DB"/>
    <w:pPr>
      <w:keepNext/>
      <w:numPr>
        <w:numId w:val="1"/>
      </w:numPr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EE03DB"/>
    <w:pPr>
      <w:keepNext/>
      <w:numPr>
        <w:ilvl w:val="1"/>
        <w:numId w:val="1"/>
      </w:numPr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EE03DB"/>
    <w:pPr>
      <w:keepNext/>
      <w:numPr>
        <w:ilvl w:val="2"/>
        <w:numId w:val="1"/>
      </w:numPr>
      <w:jc w:val="center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EE03DB"/>
    <w:pPr>
      <w:keepNext/>
      <w:numPr>
        <w:ilvl w:val="3"/>
        <w:numId w:val="1"/>
      </w:numPr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qFormat/>
    <w:rsid w:val="00EE03DB"/>
    <w:pPr>
      <w:keepNext/>
      <w:numPr>
        <w:ilvl w:val="4"/>
        <w:numId w:val="1"/>
      </w:numPr>
      <w:ind w:firstLine="708"/>
      <w:jc w:val="center"/>
      <w:outlineLvl w:val="4"/>
    </w:pPr>
    <w:rPr>
      <w:sz w:val="24"/>
    </w:rPr>
  </w:style>
  <w:style w:type="paragraph" w:styleId="Nagwek7">
    <w:name w:val="heading 7"/>
    <w:basedOn w:val="Normalny"/>
    <w:next w:val="Normalny"/>
    <w:link w:val="Nagwek7Znak"/>
    <w:qFormat/>
    <w:rsid w:val="00EE03DB"/>
    <w:pPr>
      <w:keepNext/>
      <w:numPr>
        <w:ilvl w:val="6"/>
        <w:numId w:val="1"/>
      </w:numPr>
      <w:shd w:val="clear" w:color="auto" w:fill="DFDFDF"/>
      <w:jc w:val="center"/>
      <w:outlineLvl w:val="6"/>
    </w:pPr>
    <w:rPr>
      <w:rFonts w:ascii="Tahoma" w:hAnsi="Tahoma" w:cs="Tahoma"/>
      <w:b/>
      <w:sz w:val="24"/>
    </w:rPr>
  </w:style>
  <w:style w:type="paragraph" w:styleId="Nagwek9">
    <w:name w:val="heading 9"/>
    <w:basedOn w:val="Normalny"/>
    <w:next w:val="Normalny"/>
    <w:link w:val="Nagwek9Znak"/>
    <w:qFormat/>
    <w:rsid w:val="00EE03DB"/>
    <w:pPr>
      <w:keepNext/>
      <w:numPr>
        <w:ilvl w:val="8"/>
        <w:numId w:val="1"/>
      </w:numPr>
      <w:spacing w:line="100" w:lineRule="atLeast"/>
      <w:outlineLvl w:val="8"/>
    </w:pPr>
    <w:rPr>
      <w:b/>
      <w:bCs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E03DB"/>
    <w:rPr>
      <w:rFonts w:ascii="Times New Roman" w:eastAsia="Times New Roman" w:hAnsi="Times New Roman" w:cs="Times New Roman"/>
      <w:b/>
      <w:kern w:val="2"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EE03DB"/>
    <w:rPr>
      <w:rFonts w:ascii="Times New Roman" w:eastAsia="Times New Roman" w:hAnsi="Times New Roman" w:cs="Times New Roman"/>
      <w:b/>
      <w:kern w:val="2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EE03DB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EE03DB"/>
    <w:rPr>
      <w:rFonts w:ascii="Times New Roman" w:eastAsia="Times New Roman" w:hAnsi="Times New Roman" w:cs="Times New Roman"/>
      <w:b/>
      <w:kern w:val="2"/>
      <w:sz w:val="20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EE03DB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EE03DB"/>
    <w:rPr>
      <w:rFonts w:ascii="Tahoma" w:eastAsia="Times New Roman" w:hAnsi="Tahoma" w:cs="Tahoma"/>
      <w:b/>
      <w:kern w:val="2"/>
      <w:sz w:val="24"/>
      <w:szCs w:val="20"/>
      <w:shd w:val="clear" w:color="auto" w:fill="DFDFDF"/>
      <w:lang w:eastAsia="zh-CN"/>
    </w:rPr>
  </w:style>
  <w:style w:type="character" w:customStyle="1" w:styleId="Nagwek9Znak">
    <w:name w:val="Nagłówek 9 Znak"/>
    <w:basedOn w:val="Domylnaczcionkaakapitu"/>
    <w:link w:val="Nagwek9"/>
    <w:rsid w:val="00EE03DB"/>
    <w:rPr>
      <w:rFonts w:ascii="Times New Roman" w:eastAsia="Times New Roman" w:hAnsi="Times New Roman" w:cs="Times New Roman"/>
      <w:b/>
      <w:bCs/>
      <w:kern w:val="2"/>
      <w:sz w:val="26"/>
      <w:szCs w:val="20"/>
      <w:lang w:eastAsia="zh-CN"/>
    </w:rPr>
  </w:style>
  <w:style w:type="character" w:customStyle="1" w:styleId="WW8Num1z0">
    <w:name w:val="WW8Num1z0"/>
    <w:rsid w:val="00EE03DB"/>
    <w:rPr>
      <w:rFonts w:ascii="StarSymbol" w:hAnsi="StarSymbol" w:cs="StarSymbol"/>
      <w:sz w:val="18"/>
      <w:szCs w:val="18"/>
    </w:rPr>
  </w:style>
  <w:style w:type="character" w:customStyle="1" w:styleId="WW8Num1z1">
    <w:name w:val="WW8Num1z1"/>
    <w:rsid w:val="00EE03DB"/>
  </w:style>
  <w:style w:type="character" w:customStyle="1" w:styleId="WW8Num1z2">
    <w:name w:val="WW8Num1z2"/>
    <w:rsid w:val="00EE03DB"/>
  </w:style>
  <w:style w:type="character" w:customStyle="1" w:styleId="WW8Num1z3">
    <w:name w:val="WW8Num1z3"/>
    <w:rsid w:val="00EE03DB"/>
  </w:style>
  <w:style w:type="character" w:customStyle="1" w:styleId="WW8Num1z4">
    <w:name w:val="WW8Num1z4"/>
    <w:rsid w:val="00EE03DB"/>
  </w:style>
  <w:style w:type="character" w:customStyle="1" w:styleId="WW8Num1z5">
    <w:name w:val="WW8Num1z5"/>
    <w:rsid w:val="00EE03DB"/>
  </w:style>
  <w:style w:type="character" w:customStyle="1" w:styleId="WW8Num1z6">
    <w:name w:val="WW8Num1z6"/>
    <w:rsid w:val="00EE03DB"/>
  </w:style>
  <w:style w:type="character" w:customStyle="1" w:styleId="WW8Num1z7">
    <w:name w:val="WW8Num1z7"/>
    <w:rsid w:val="00EE03DB"/>
  </w:style>
  <w:style w:type="character" w:customStyle="1" w:styleId="WW8Num1z8">
    <w:name w:val="WW8Num1z8"/>
    <w:rsid w:val="00EE03DB"/>
  </w:style>
  <w:style w:type="character" w:customStyle="1" w:styleId="WW8Num2z0">
    <w:name w:val="WW8Num2z0"/>
    <w:rsid w:val="00EE03DB"/>
    <w:rPr>
      <w:rFonts w:ascii="Times New Roman" w:hAnsi="Times New Roman" w:cs="Times New Roman"/>
      <w:sz w:val="24"/>
      <w:szCs w:val="24"/>
    </w:rPr>
  </w:style>
  <w:style w:type="character" w:customStyle="1" w:styleId="WW8Num2z1">
    <w:name w:val="WW8Num2z1"/>
    <w:rsid w:val="00EE03DB"/>
  </w:style>
  <w:style w:type="character" w:customStyle="1" w:styleId="WW8Num2z2">
    <w:name w:val="WW8Num2z2"/>
    <w:rsid w:val="00EE03DB"/>
  </w:style>
  <w:style w:type="character" w:customStyle="1" w:styleId="WW8Num2z3">
    <w:name w:val="WW8Num2z3"/>
    <w:rsid w:val="00EE03DB"/>
  </w:style>
  <w:style w:type="character" w:customStyle="1" w:styleId="WW8Num2z4">
    <w:name w:val="WW8Num2z4"/>
    <w:rsid w:val="00EE03DB"/>
  </w:style>
  <w:style w:type="character" w:customStyle="1" w:styleId="WW8Num2z5">
    <w:name w:val="WW8Num2z5"/>
    <w:rsid w:val="00EE03DB"/>
  </w:style>
  <w:style w:type="character" w:customStyle="1" w:styleId="WW8Num2z6">
    <w:name w:val="WW8Num2z6"/>
    <w:rsid w:val="00EE03DB"/>
  </w:style>
  <w:style w:type="character" w:customStyle="1" w:styleId="WW8Num2z7">
    <w:name w:val="WW8Num2z7"/>
    <w:rsid w:val="00EE03DB"/>
  </w:style>
  <w:style w:type="character" w:customStyle="1" w:styleId="WW8Num2z8">
    <w:name w:val="WW8Num2z8"/>
    <w:rsid w:val="00EE03DB"/>
  </w:style>
  <w:style w:type="character" w:customStyle="1" w:styleId="WW8Num3z0">
    <w:name w:val="WW8Num3z0"/>
    <w:rsid w:val="00EE03DB"/>
    <w:rPr>
      <w:sz w:val="24"/>
      <w:szCs w:val="24"/>
    </w:rPr>
  </w:style>
  <w:style w:type="character" w:customStyle="1" w:styleId="WW8Num3z1">
    <w:name w:val="WW8Num3z1"/>
    <w:rsid w:val="00EE03DB"/>
  </w:style>
  <w:style w:type="character" w:customStyle="1" w:styleId="WW8Num3z2">
    <w:name w:val="WW8Num3z2"/>
    <w:rsid w:val="00EE03DB"/>
  </w:style>
  <w:style w:type="character" w:customStyle="1" w:styleId="WW8Num3z3">
    <w:name w:val="WW8Num3z3"/>
    <w:rsid w:val="00EE03DB"/>
  </w:style>
  <w:style w:type="character" w:customStyle="1" w:styleId="WW8Num3z4">
    <w:name w:val="WW8Num3z4"/>
    <w:rsid w:val="00EE03DB"/>
  </w:style>
  <w:style w:type="character" w:customStyle="1" w:styleId="WW8Num3z5">
    <w:name w:val="WW8Num3z5"/>
    <w:rsid w:val="00EE03DB"/>
  </w:style>
  <w:style w:type="character" w:customStyle="1" w:styleId="WW8Num3z6">
    <w:name w:val="WW8Num3z6"/>
    <w:rsid w:val="00EE03DB"/>
  </w:style>
  <w:style w:type="character" w:customStyle="1" w:styleId="WW8Num3z7">
    <w:name w:val="WW8Num3z7"/>
    <w:rsid w:val="00EE03DB"/>
  </w:style>
  <w:style w:type="character" w:customStyle="1" w:styleId="WW8Num3z8">
    <w:name w:val="WW8Num3z8"/>
    <w:rsid w:val="00EE03DB"/>
  </w:style>
  <w:style w:type="character" w:customStyle="1" w:styleId="WW8Num4z0">
    <w:name w:val="WW8Num4z0"/>
    <w:rsid w:val="00EE03DB"/>
  </w:style>
  <w:style w:type="character" w:customStyle="1" w:styleId="WW8Num4z1">
    <w:name w:val="WW8Num4z1"/>
    <w:rsid w:val="00EE03DB"/>
  </w:style>
  <w:style w:type="character" w:customStyle="1" w:styleId="WW8Num4z2">
    <w:name w:val="WW8Num4z2"/>
    <w:rsid w:val="00EE03DB"/>
  </w:style>
  <w:style w:type="character" w:customStyle="1" w:styleId="WW8Num4z3">
    <w:name w:val="WW8Num4z3"/>
    <w:rsid w:val="00EE03DB"/>
  </w:style>
  <w:style w:type="character" w:customStyle="1" w:styleId="WW8Num4z4">
    <w:name w:val="WW8Num4z4"/>
    <w:rsid w:val="00EE03DB"/>
  </w:style>
  <w:style w:type="character" w:customStyle="1" w:styleId="WW8Num4z5">
    <w:name w:val="WW8Num4z5"/>
    <w:rsid w:val="00EE03DB"/>
  </w:style>
  <w:style w:type="character" w:customStyle="1" w:styleId="WW8Num4z6">
    <w:name w:val="WW8Num4z6"/>
    <w:rsid w:val="00EE03DB"/>
  </w:style>
  <w:style w:type="character" w:customStyle="1" w:styleId="WW8Num4z7">
    <w:name w:val="WW8Num4z7"/>
    <w:rsid w:val="00EE03DB"/>
  </w:style>
  <w:style w:type="character" w:customStyle="1" w:styleId="WW8Num4z8">
    <w:name w:val="WW8Num4z8"/>
    <w:rsid w:val="00EE03DB"/>
  </w:style>
  <w:style w:type="character" w:customStyle="1" w:styleId="WW8Num5z0">
    <w:name w:val="WW8Num5z0"/>
    <w:rsid w:val="00EE03DB"/>
  </w:style>
  <w:style w:type="character" w:customStyle="1" w:styleId="WW8Num5z1">
    <w:name w:val="WW8Num5z1"/>
    <w:rsid w:val="00EE03DB"/>
  </w:style>
  <w:style w:type="character" w:customStyle="1" w:styleId="WW8Num5z2">
    <w:name w:val="WW8Num5z2"/>
    <w:rsid w:val="00EE03DB"/>
  </w:style>
  <w:style w:type="character" w:customStyle="1" w:styleId="WW8Num5z3">
    <w:name w:val="WW8Num5z3"/>
    <w:rsid w:val="00EE03DB"/>
  </w:style>
  <w:style w:type="character" w:customStyle="1" w:styleId="WW8Num5z4">
    <w:name w:val="WW8Num5z4"/>
    <w:rsid w:val="00EE03DB"/>
  </w:style>
  <w:style w:type="character" w:customStyle="1" w:styleId="WW8Num5z5">
    <w:name w:val="WW8Num5z5"/>
    <w:rsid w:val="00EE03DB"/>
  </w:style>
  <w:style w:type="character" w:customStyle="1" w:styleId="WW8Num5z6">
    <w:name w:val="WW8Num5z6"/>
    <w:rsid w:val="00EE03DB"/>
  </w:style>
  <w:style w:type="character" w:customStyle="1" w:styleId="WW8Num5z7">
    <w:name w:val="WW8Num5z7"/>
    <w:rsid w:val="00EE03DB"/>
  </w:style>
  <w:style w:type="character" w:customStyle="1" w:styleId="WW8Num5z8">
    <w:name w:val="WW8Num5z8"/>
    <w:rsid w:val="00EE03DB"/>
  </w:style>
  <w:style w:type="character" w:customStyle="1" w:styleId="WW8Num6z0">
    <w:name w:val="WW8Num6z0"/>
    <w:rsid w:val="00EE03DB"/>
    <w:rPr>
      <w:rFonts w:ascii="Times New Roman" w:hAnsi="Times New Roman" w:cs="Times New Roman"/>
      <w:sz w:val="24"/>
      <w:szCs w:val="24"/>
    </w:rPr>
  </w:style>
  <w:style w:type="character" w:customStyle="1" w:styleId="WW8Num6z1">
    <w:name w:val="WW8Num6z1"/>
    <w:rsid w:val="00EE03DB"/>
  </w:style>
  <w:style w:type="character" w:customStyle="1" w:styleId="WW8Num6z2">
    <w:name w:val="WW8Num6z2"/>
    <w:rsid w:val="00EE03DB"/>
  </w:style>
  <w:style w:type="character" w:customStyle="1" w:styleId="WW8Num6z3">
    <w:name w:val="WW8Num6z3"/>
    <w:rsid w:val="00EE03DB"/>
  </w:style>
  <w:style w:type="character" w:customStyle="1" w:styleId="WW8Num6z4">
    <w:name w:val="WW8Num6z4"/>
    <w:rsid w:val="00EE03DB"/>
  </w:style>
  <w:style w:type="character" w:customStyle="1" w:styleId="WW8Num6z5">
    <w:name w:val="WW8Num6z5"/>
    <w:rsid w:val="00EE03DB"/>
  </w:style>
  <w:style w:type="character" w:customStyle="1" w:styleId="WW8Num6z6">
    <w:name w:val="WW8Num6z6"/>
    <w:rsid w:val="00EE03DB"/>
  </w:style>
  <w:style w:type="character" w:customStyle="1" w:styleId="WW8Num6z7">
    <w:name w:val="WW8Num6z7"/>
    <w:rsid w:val="00EE03DB"/>
  </w:style>
  <w:style w:type="character" w:customStyle="1" w:styleId="WW8Num6z8">
    <w:name w:val="WW8Num6z8"/>
    <w:rsid w:val="00EE03DB"/>
  </w:style>
  <w:style w:type="character" w:customStyle="1" w:styleId="WW8Num7z0">
    <w:name w:val="WW8Num7z0"/>
    <w:rsid w:val="00EE03DB"/>
    <w:rPr>
      <w:b w:val="0"/>
      <w:bCs w:val="0"/>
      <w:color w:val="auto"/>
      <w:sz w:val="24"/>
      <w:szCs w:val="24"/>
    </w:rPr>
  </w:style>
  <w:style w:type="character" w:customStyle="1" w:styleId="WW8Num7z1">
    <w:name w:val="WW8Num7z1"/>
    <w:rsid w:val="00EE03DB"/>
  </w:style>
  <w:style w:type="character" w:customStyle="1" w:styleId="WW8Num7z2">
    <w:name w:val="WW8Num7z2"/>
    <w:rsid w:val="00EE03DB"/>
  </w:style>
  <w:style w:type="character" w:customStyle="1" w:styleId="WW8Num7z3">
    <w:name w:val="WW8Num7z3"/>
    <w:rsid w:val="00EE03DB"/>
  </w:style>
  <w:style w:type="character" w:customStyle="1" w:styleId="WW8Num7z4">
    <w:name w:val="WW8Num7z4"/>
    <w:rsid w:val="00EE03DB"/>
  </w:style>
  <w:style w:type="character" w:customStyle="1" w:styleId="WW8Num7z5">
    <w:name w:val="WW8Num7z5"/>
    <w:rsid w:val="00EE03DB"/>
  </w:style>
  <w:style w:type="character" w:customStyle="1" w:styleId="WW8Num7z6">
    <w:name w:val="WW8Num7z6"/>
    <w:rsid w:val="00EE03DB"/>
  </w:style>
  <w:style w:type="character" w:customStyle="1" w:styleId="WW8Num7z7">
    <w:name w:val="WW8Num7z7"/>
    <w:rsid w:val="00EE03DB"/>
  </w:style>
  <w:style w:type="character" w:customStyle="1" w:styleId="WW8Num7z8">
    <w:name w:val="WW8Num7z8"/>
    <w:rsid w:val="00EE03DB"/>
  </w:style>
  <w:style w:type="character" w:customStyle="1" w:styleId="WW8Num8z0">
    <w:name w:val="WW8Num8z0"/>
    <w:rsid w:val="00EE03DB"/>
    <w:rPr>
      <w:rFonts w:ascii="Times New Roman" w:hAnsi="Times New Roman" w:cs="Times New Roman"/>
      <w:color w:val="auto"/>
      <w:sz w:val="24"/>
      <w:szCs w:val="24"/>
    </w:rPr>
  </w:style>
  <w:style w:type="character" w:customStyle="1" w:styleId="WW8Num8z1">
    <w:name w:val="WW8Num8z1"/>
    <w:rsid w:val="00EE03DB"/>
    <w:rPr>
      <w:sz w:val="24"/>
      <w:szCs w:val="24"/>
    </w:rPr>
  </w:style>
  <w:style w:type="character" w:customStyle="1" w:styleId="WW8Num8z2">
    <w:name w:val="WW8Num8z2"/>
    <w:rsid w:val="00EE03DB"/>
  </w:style>
  <w:style w:type="character" w:customStyle="1" w:styleId="WW8Num8z3">
    <w:name w:val="WW8Num8z3"/>
    <w:rsid w:val="00EE03DB"/>
  </w:style>
  <w:style w:type="character" w:customStyle="1" w:styleId="WW8Num8z4">
    <w:name w:val="WW8Num8z4"/>
    <w:rsid w:val="00EE03DB"/>
  </w:style>
  <w:style w:type="character" w:customStyle="1" w:styleId="WW8Num8z5">
    <w:name w:val="WW8Num8z5"/>
    <w:rsid w:val="00EE03DB"/>
  </w:style>
  <w:style w:type="character" w:customStyle="1" w:styleId="WW8Num8z6">
    <w:name w:val="WW8Num8z6"/>
    <w:rsid w:val="00EE03DB"/>
  </w:style>
  <w:style w:type="character" w:customStyle="1" w:styleId="WW8Num8z7">
    <w:name w:val="WW8Num8z7"/>
    <w:rsid w:val="00EE03DB"/>
  </w:style>
  <w:style w:type="character" w:customStyle="1" w:styleId="WW8Num8z8">
    <w:name w:val="WW8Num8z8"/>
    <w:rsid w:val="00EE03DB"/>
  </w:style>
  <w:style w:type="character" w:customStyle="1" w:styleId="Domylnaczcionkaakapitu2">
    <w:name w:val="Domyślna czcionka akapitu2"/>
    <w:rsid w:val="00EE03DB"/>
  </w:style>
  <w:style w:type="character" w:customStyle="1" w:styleId="WW8Num9z0">
    <w:name w:val="WW8Num9z0"/>
    <w:rsid w:val="00EE03DB"/>
  </w:style>
  <w:style w:type="character" w:customStyle="1" w:styleId="WW8Num10z0">
    <w:name w:val="WW8Num10z0"/>
    <w:rsid w:val="00EE03DB"/>
    <w:rPr>
      <w:rFonts w:ascii="Wingdings" w:eastAsia="Calibri" w:hAnsi="Wingdings" w:cs="Wingdings" w:hint="default"/>
      <w:color w:val="000000"/>
      <w:sz w:val="22"/>
      <w:szCs w:val="22"/>
    </w:rPr>
  </w:style>
  <w:style w:type="character" w:customStyle="1" w:styleId="WW8Num11z0">
    <w:name w:val="WW8Num11z0"/>
    <w:rsid w:val="00EE03DB"/>
    <w:rPr>
      <w:rFonts w:ascii="Wingdings" w:eastAsia="Calibri" w:hAnsi="Wingdings" w:cs="Wingdings" w:hint="default"/>
      <w:color w:val="000000"/>
      <w:sz w:val="22"/>
      <w:szCs w:val="22"/>
    </w:rPr>
  </w:style>
  <w:style w:type="character" w:customStyle="1" w:styleId="WW8Num12z0">
    <w:name w:val="WW8Num12z0"/>
    <w:rsid w:val="00EE03DB"/>
    <w:rPr>
      <w:rFonts w:cs="Arial"/>
      <w:bCs/>
      <w:sz w:val="22"/>
      <w:szCs w:val="22"/>
    </w:rPr>
  </w:style>
  <w:style w:type="character" w:customStyle="1" w:styleId="WW8Num13z0">
    <w:name w:val="WW8Num13z0"/>
    <w:rsid w:val="00EE03DB"/>
    <w:rPr>
      <w:rFonts w:hint="default"/>
    </w:rPr>
  </w:style>
  <w:style w:type="character" w:customStyle="1" w:styleId="Absatz-Standardschriftart">
    <w:name w:val="Absatz-Standardschriftart"/>
    <w:rsid w:val="00EE03DB"/>
  </w:style>
  <w:style w:type="character" w:customStyle="1" w:styleId="WW-Absatz-Standardschriftart">
    <w:name w:val="WW-Absatz-Standardschriftart"/>
    <w:rsid w:val="00EE03DB"/>
  </w:style>
  <w:style w:type="character" w:customStyle="1" w:styleId="WW-Absatz-Standardschriftart1">
    <w:name w:val="WW-Absatz-Standardschriftart1"/>
    <w:rsid w:val="00EE03DB"/>
  </w:style>
  <w:style w:type="character" w:customStyle="1" w:styleId="WW-Absatz-Standardschriftart11">
    <w:name w:val="WW-Absatz-Standardschriftart11"/>
    <w:rsid w:val="00EE03DB"/>
  </w:style>
  <w:style w:type="character" w:customStyle="1" w:styleId="WW-Absatz-Standardschriftart111">
    <w:name w:val="WW-Absatz-Standardschriftart111"/>
    <w:rsid w:val="00EE03DB"/>
  </w:style>
  <w:style w:type="character" w:customStyle="1" w:styleId="WW-Absatz-Standardschriftart1111">
    <w:name w:val="WW-Absatz-Standardschriftart1111"/>
    <w:rsid w:val="00EE03DB"/>
  </w:style>
  <w:style w:type="character" w:customStyle="1" w:styleId="WW-Absatz-Standardschriftart11111">
    <w:name w:val="WW-Absatz-Standardschriftart11111"/>
    <w:rsid w:val="00EE03DB"/>
  </w:style>
  <w:style w:type="character" w:customStyle="1" w:styleId="WW-Absatz-Standardschriftart111111">
    <w:name w:val="WW-Absatz-Standardschriftart111111"/>
    <w:rsid w:val="00EE03DB"/>
  </w:style>
  <w:style w:type="character" w:customStyle="1" w:styleId="WW-Absatz-Standardschriftart1111111">
    <w:name w:val="WW-Absatz-Standardschriftart1111111"/>
    <w:rsid w:val="00EE03DB"/>
  </w:style>
  <w:style w:type="character" w:customStyle="1" w:styleId="WW-Absatz-Standardschriftart11111111">
    <w:name w:val="WW-Absatz-Standardschriftart11111111"/>
    <w:rsid w:val="00EE03DB"/>
  </w:style>
  <w:style w:type="character" w:customStyle="1" w:styleId="WW-Absatz-Standardschriftart111111111">
    <w:name w:val="WW-Absatz-Standardschriftart111111111"/>
    <w:rsid w:val="00EE03DB"/>
  </w:style>
  <w:style w:type="character" w:customStyle="1" w:styleId="WW-Absatz-Standardschriftart1111111111">
    <w:name w:val="WW-Absatz-Standardschriftart1111111111"/>
    <w:rsid w:val="00EE03DB"/>
  </w:style>
  <w:style w:type="character" w:customStyle="1" w:styleId="WW-Absatz-Standardschriftart11111111111">
    <w:name w:val="WW-Absatz-Standardschriftart11111111111"/>
    <w:rsid w:val="00EE03DB"/>
  </w:style>
  <w:style w:type="character" w:customStyle="1" w:styleId="WW-Absatz-Standardschriftart111111111111">
    <w:name w:val="WW-Absatz-Standardschriftart111111111111"/>
    <w:rsid w:val="00EE03DB"/>
  </w:style>
  <w:style w:type="character" w:customStyle="1" w:styleId="WW-Absatz-Standardschriftart1111111111111">
    <w:name w:val="WW-Absatz-Standardschriftart1111111111111"/>
    <w:rsid w:val="00EE03DB"/>
  </w:style>
  <w:style w:type="character" w:customStyle="1" w:styleId="WW-Absatz-Standardschriftart11111111111111">
    <w:name w:val="WW-Absatz-Standardschriftart11111111111111"/>
    <w:rsid w:val="00EE03DB"/>
  </w:style>
  <w:style w:type="character" w:customStyle="1" w:styleId="WW-Absatz-Standardschriftart111111111111111">
    <w:name w:val="WW-Absatz-Standardschriftart111111111111111"/>
    <w:rsid w:val="00EE03DB"/>
  </w:style>
  <w:style w:type="character" w:customStyle="1" w:styleId="WW-Absatz-Standardschriftart1111111111111111">
    <w:name w:val="WW-Absatz-Standardschriftart1111111111111111"/>
    <w:rsid w:val="00EE03DB"/>
  </w:style>
  <w:style w:type="character" w:customStyle="1" w:styleId="WW-Absatz-Standardschriftart11111111111111111">
    <w:name w:val="WW-Absatz-Standardschriftart11111111111111111"/>
    <w:rsid w:val="00EE03DB"/>
  </w:style>
  <w:style w:type="character" w:customStyle="1" w:styleId="WW-Absatz-Standardschriftart111111111111111111">
    <w:name w:val="WW-Absatz-Standardschriftart111111111111111111"/>
    <w:rsid w:val="00EE03DB"/>
  </w:style>
  <w:style w:type="character" w:customStyle="1" w:styleId="WW-Absatz-Standardschriftart1111111111111111111">
    <w:name w:val="WW-Absatz-Standardschriftart1111111111111111111"/>
    <w:rsid w:val="00EE03DB"/>
  </w:style>
  <w:style w:type="character" w:customStyle="1" w:styleId="WW-Absatz-Standardschriftart11111111111111111111">
    <w:name w:val="WW-Absatz-Standardschriftart11111111111111111111"/>
    <w:rsid w:val="00EE03DB"/>
  </w:style>
  <w:style w:type="character" w:customStyle="1" w:styleId="WW-Absatz-Standardschriftart111111111111111111111">
    <w:name w:val="WW-Absatz-Standardschriftart111111111111111111111"/>
    <w:rsid w:val="00EE03DB"/>
  </w:style>
  <w:style w:type="character" w:customStyle="1" w:styleId="WW-Absatz-Standardschriftart1111111111111111111111">
    <w:name w:val="WW-Absatz-Standardschriftart1111111111111111111111"/>
    <w:rsid w:val="00EE03DB"/>
  </w:style>
  <w:style w:type="character" w:customStyle="1" w:styleId="WW-Absatz-Standardschriftart11111111111111111111111">
    <w:name w:val="WW-Absatz-Standardschriftart11111111111111111111111"/>
    <w:rsid w:val="00EE03DB"/>
  </w:style>
  <w:style w:type="character" w:customStyle="1" w:styleId="WW-Absatz-Standardschriftart111111111111111111111111">
    <w:name w:val="WW-Absatz-Standardschriftart111111111111111111111111"/>
    <w:rsid w:val="00EE03DB"/>
  </w:style>
  <w:style w:type="character" w:customStyle="1" w:styleId="WW-Absatz-Standardschriftart1111111111111111111111111">
    <w:name w:val="WW-Absatz-Standardschriftart1111111111111111111111111"/>
    <w:rsid w:val="00EE03DB"/>
  </w:style>
  <w:style w:type="character" w:customStyle="1" w:styleId="WW-Absatz-Standardschriftart11111111111111111111111111">
    <w:name w:val="WW-Absatz-Standardschriftart11111111111111111111111111"/>
    <w:rsid w:val="00EE03DB"/>
  </w:style>
  <w:style w:type="character" w:customStyle="1" w:styleId="WW-Absatz-Standardschriftart111111111111111111111111111">
    <w:name w:val="WW-Absatz-Standardschriftart111111111111111111111111111"/>
    <w:rsid w:val="00EE03DB"/>
  </w:style>
  <w:style w:type="character" w:customStyle="1" w:styleId="WW-Absatz-Standardschriftart1111111111111111111111111111">
    <w:name w:val="WW-Absatz-Standardschriftart1111111111111111111111111111"/>
    <w:rsid w:val="00EE03DB"/>
  </w:style>
  <w:style w:type="character" w:customStyle="1" w:styleId="WW-Absatz-Standardschriftart11111111111111111111111111111">
    <w:name w:val="WW-Absatz-Standardschriftart11111111111111111111111111111"/>
    <w:rsid w:val="00EE03DB"/>
  </w:style>
  <w:style w:type="character" w:customStyle="1" w:styleId="WW-Absatz-Standardschriftart111111111111111111111111111111">
    <w:name w:val="WW-Absatz-Standardschriftart111111111111111111111111111111"/>
    <w:rsid w:val="00EE03DB"/>
  </w:style>
  <w:style w:type="character" w:customStyle="1" w:styleId="WW-Absatz-Standardschriftart1111111111111111111111111111111">
    <w:name w:val="WW-Absatz-Standardschriftart1111111111111111111111111111111"/>
    <w:rsid w:val="00EE03DB"/>
  </w:style>
  <w:style w:type="character" w:customStyle="1" w:styleId="WW-Absatz-Standardschriftart11111111111111111111111111111111">
    <w:name w:val="WW-Absatz-Standardschriftart11111111111111111111111111111111"/>
    <w:rsid w:val="00EE03DB"/>
  </w:style>
  <w:style w:type="character" w:customStyle="1" w:styleId="WW-Absatz-Standardschriftart111111111111111111111111111111111">
    <w:name w:val="WW-Absatz-Standardschriftart111111111111111111111111111111111"/>
    <w:rsid w:val="00EE03DB"/>
  </w:style>
  <w:style w:type="character" w:customStyle="1" w:styleId="WW-Absatz-Standardschriftart1111111111111111111111111111111111">
    <w:name w:val="WW-Absatz-Standardschriftart1111111111111111111111111111111111"/>
    <w:rsid w:val="00EE03DB"/>
  </w:style>
  <w:style w:type="character" w:customStyle="1" w:styleId="WW-Absatz-Standardschriftart11111111111111111111111111111111111">
    <w:name w:val="WW-Absatz-Standardschriftart11111111111111111111111111111111111"/>
    <w:rsid w:val="00EE03DB"/>
  </w:style>
  <w:style w:type="character" w:customStyle="1" w:styleId="WW-Absatz-Standardschriftart111111111111111111111111111111111111">
    <w:name w:val="WW-Absatz-Standardschriftart111111111111111111111111111111111111"/>
    <w:rsid w:val="00EE03DB"/>
  </w:style>
  <w:style w:type="character" w:customStyle="1" w:styleId="WW-Absatz-Standardschriftart1111111111111111111111111111111111111">
    <w:name w:val="WW-Absatz-Standardschriftart1111111111111111111111111111111111111"/>
    <w:rsid w:val="00EE03DB"/>
  </w:style>
  <w:style w:type="character" w:customStyle="1" w:styleId="WW-Absatz-Standardschriftart11111111111111111111111111111111111111">
    <w:name w:val="WW-Absatz-Standardschriftart11111111111111111111111111111111111111"/>
    <w:rsid w:val="00EE03DB"/>
  </w:style>
  <w:style w:type="character" w:customStyle="1" w:styleId="WW-Absatz-Standardschriftart111111111111111111111111111111111111111">
    <w:name w:val="WW-Absatz-Standardschriftart111111111111111111111111111111111111111"/>
    <w:rsid w:val="00EE03DB"/>
  </w:style>
  <w:style w:type="character" w:customStyle="1" w:styleId="WW-Absatz-Standardschriftart1111111111111111111111111111111111111111">
    <w:name w:val="WW-Absatz-Standardschriftart1111111111111111111111111111111111111111"/>
    <w:rsid w:val="00EE03DB"/>
  </w:style>
  <w:style w:type="character" w:customStyle="1" w:styleId="WW-Absatz-Standardschriftart11111111111111111111111111111111111111111">
    <w:name w:val="WW-Absatz-Standardschriftart11111111111111111111111111111111111111111"/>
    <w:rsid w:val="00EE03DB"/>
  </w:style>
  <w:style w:type="character" w:customStyle="1" w:styleId="WW-Absatz-Standardschriftart111111111111111111111111111111111111111111">
    <w:name w:val="WW-Absatz-Standardschriftart111111111111111111111111111111111111111111"/>
    <w:rsid w:val="00EE03DB"/>
  </w:style>
  <w:style w:type="character" w:customStyle="1" w:styleId="WW-Absatz-Standardschriftart1111111111111111111111111111111111111111111">
    <w:name w:val="WW-Absatz-Standardschriftart1111111111111111111111111111111111111111111"/>
    <w:rsid w:val="00EE03DB"/>
  </w:style>
  <w:style w:type="character" w:customStyle="1" w:styleId="WW-Absatz-Standardschriftart11111111111111111111111111111111111111111111">
    <w:name w:val="WW-Absatz-Standardschriftart11111111111111111111111111111111111111111111"/>
    <w:rsid w:val="00EE03DB"/>
  </w:style>
  <w:style w:type="character" w:customStyle="1" w:styleId="WW-Absatz-Standardschriftart111111111111111111111111111111111111111111111">
    <w:name w:val="WW-Absatz-Standardschriftart111111111111111111111111111111111111111111111"/>
    <w:rsid w:val="00EE03DB"/>
  </w:style>
  <w:style w:type="character" w:customStyle="1" w:styleId="WW-Absatz-Standardschriftart1111111111111111111111111111111111111111111111">
    <w:name w:val="WW-Absatz-Standardschriftart1111111111111111111111111111111111111111111111"/>
    <w:rsid w:val="00EE03DB"/>
  </w:style>
  <w:style w:type="character" w:customStyle="1" w:styleId="WW-Absatz-Standardschriftart11111111111111111111111111111111111111111111111">
    <w:name w:val="WW-Absatz-Standardschriftart11111111111111111111111111111111111111111111111"/>
    <w:rsid w:val="00EE03DB"/>
  </w:style>
  <w:style w:type="character" w:customStyle="1" w:styleId="WW-Absatz-Standardschriftart111111111111111111111111111111111111111111111111">
    <w:name w:val="WW-Absatz-Standardschriftart111111111111111111111111111111111111111111111111"/>
    <w:rsid w:val="00EE03DB"/>
  </w:style>
  <w:style w:type="character" w:customStyle="1" w:styleId="WW-Absatz-Standardschriftart1111111111111111111111111111111111111111111111111">
    <w:name w:val="WW-Absatz-Standardschriftart1111111111111111111111111111111111111111111111111"/>
    <w:rsid w:val="00EE03DB"/>
  </w:style>
  <w:style w:type="character" w:customStyle="1" w:styleId="WW-Absatz-Standardschriftart11111111111111111111111111111111111111111111111111">
    <w:name w:val="WW-Absatz-Standardschriftart11111111111111111111111111111111111111111111111111"/>
    <w:rsid w:val="00EE03DB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E03DB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E03DB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E03DB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E03DB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E03DB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E03DB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E03DB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E03DB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E03DB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E03DB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E03DB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E03DB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E03DB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E03DB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E03DB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E03DB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E03DB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E03DB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E03DB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E03DB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E03DB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E03DB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E03DB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E03DB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E03DB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E03DB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E03DB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E03DB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E03DB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EE03DB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EE03DB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EE03DB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EE03DB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EE03DB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EE03DB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EE03DB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EE03DB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EE03DB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EE03DB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EE03DB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EE03DB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EE03DB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EE03DB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EE03DB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EE03DB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EE03DB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EE03DB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EE03DB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EE03DB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EE03DB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EE03DB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EE03DB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EE03DB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EE03DB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EE03DB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EE03DB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EE03DB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EE03DB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EE03DB"/>
  </w:style>
  <w:style w:type="character" w:customStyle="1" w:styleId="Domylnaczcionkaakapitu1">
    <w:name w:val="Domyślna czcionka akapitu1"/>
    <w:rsid w:val="00EE03DB"/>
  </w:style>
  <w:style w:type="character" w:customStyle="1" w:styleId="NumberingSymbols">
    <w:name w:val="Numbering Symbols"/>
    <w:rsid w:val="00EE03DB"/>
  </w:style>
  <w:style w:type="character" w:customStyle="1" w:styleId="Znakinumeracji">
    <w:name w:val="Znaki numeracji"/>
    <w:rsid w:val="00EE03DB"/>
  </w:style>
  <w:style w:type="character" w:customStyle="1" w:styleId="Symbolewypunktowania">
    <w:name w:val="Symbole wypunktowania"/>
    <w:rsid w:val="00EE03DB"/>
    <w:rPr>
      <w:rFonts w:ascii="StarSymbol" w:eastAsia="StarSymbol" w:hAnsi="StarSymbol" w:cs="StarSymbol"/>
      <w:sz w:val="18"/>
      <w:szCs w:val="18"/>
    </w:rPr>
  </w:style>
  <w:style w:type="character" w:styleId="Pogrubienie">
    <w:name w:val="Strong"/>
    <w:qFormat/>
    <w:rsid w:val="00EE03DB"/>
    <w:rPr>
      <w:b/>
      <w:bCs/>
    </w:rPr>
  </w:style>
  <w:style w:type="character" w:customStyle="1" w:styleId="WW8Num16z0">
    <w:name w:val="WW8Num16z0"/>
    <w:rsid w:val="00EE03DB"/>
  </w:style>
  <w:style w:type="character" w:customStyle="1" w:styleId="WW8Num16z1">
    <w:name w:val="WW8Num16z1"/>
    <w:rsid w:val="00EE03DB"/>
  </w:style>
  <w:style w:type="character" w:customStyle="1" w:styleId="WW8Num16z2">
    <w:name w:val="WW8Num16z2"/>
    <w:rsid w:val="00EE03DB"/>
  </w:style>
  <w:style w:type="character" w:customStyle="1" w:styleId="WW8Num16z3">
    <w:name w:val="WW8Num16z3"/>
    <w:rsid w:val="00EE03DB"/>
  </w:style>
  <w:style w:type="character" w:customStyle="1" w:styleId="WW8Num16z4">
    <w:name w:val="WW8Num16z4"/>
    <w:rsid w:val="00EE03DB"/>
  </w:style>
  <w:style w:type="character" w:customStyle="1" w:styleId="WW8Num16z5">
    <w:name w:val="WW8Num16z5"/>
    <w:rsid w:val="00EE03DB"/>
  </w:style>
  <w:style w:type="character" w:customStyle="1" w:styleId="WW8Num16z6">
    <w:name w:val="WW8Num16z6"/>
    <w:rsid w:val="00EE03DB"/>
  </w:style>
  <w:style w:type="character" w:customStyle="1" w:styleId="WW8Num16z7">
    <w:name w:val="WW8Num16z7"/>
    <w:rsid w:val="00EE03DB"/>
  </w:style>
  <w:style w:type="character" w:customStyle="1" w:styleId="WW8Num16z8">
    <w:name w:val="WW8Num16z8"/>
    <w:rsid w:val="00EE03DB"/>
  </w:style>
  <w:style w:type="character" w:customStyle="1" w:styleId="WW8Num12z1">
    <w:name w:val="WW8Num12z1"/>
    <w:rsid w:val="00EE03DB"/>
    <w:rPr>
      <w:rFonts w:ascii="Courier New" w:hAnsi="Courier New" w:cs="Courier New" w:hint="default"/>
    </w:rPr>
  </w:style>
  <w:style w:type="character" w:customStyle="1" w:styleId="WW8Num12z3">
    <w:name w:val="WW8Num12z3"/>
    <w:rsid w:val="00EE03DB"/>
    <w:rPr>
      <w:rFonts w:ascii="Symbol" w:hAnsi="Symbol" w:cs="Symbol" w:hint="default"/>
    </w:rPr>
  </w:style>
  <w:style w:type="character" w:customStyle="1" w:styleId="WW8Num15z0">
    <w:name w:val="WW8Num15z0"/>
    <w:rsid w:val="00EE03DB"/>
    <w:rPr>
      <w:rFonts w:ascii="Wingdings" w:eastAsia="Calibri" w:hAnsi="Wingdings" w:cs="Wingdings" w:hint="default"/>
      <w:color w:val="000000"/>
      <w:sz w:val="22"/>
      <w:szCs w:val="22"/>
    </w:rPr>
  </w:style>
  <w:style w:type="character" w:customStyle="1" w:styleId="WW8Num15z1">
    <w:name w:val="WW8Num15z1"/>
    <w:rsid w:val="00EE03DB"/>
    <w:rPr>
      <w:rFonts w:ascii="Courier New" w:hAnsi="Courier New" w:cs="Courier New" w:hint="default"/>
    </w:rPr>
  </w:style>
  <w:style w:type="character" w:customStyle="1" w:styleId="WW8Num15z3">
    <w:name w:val="WW8Num15z3"/>
    <w:rsid w:val="00EE03DB"/>
    <w:rPr>
      <w:rFonts w:ascii="Symbol" w:hAnsi="Symbol" w:cs="Symbol" w:hint="default"/>
    </w:rPr>
  </w:style>
  <w:style w:type="character" w:customStyle="1" w:styleId="WW8Num9z1">
    <w:name w:val="WW8Num9z1"/>
    <w:rsid w:val="00EE03DB"/>
  </w:style>
  <w:style w:type="character" w:customStyle="1" w:styleId="WW8Num9z2">
    <w:name w:val="WW8Num9z2"/>
    <w:rsid w:val="00EE03DB"/>
  </w:style>
  <w:style w:type="character" w:customStyle="1" w:styleId="WW8Num9z3">
    <w:name w:val="WW8Num9z3"/>
    <w:rsid w:val="00EE03DB"/>
  </w:style>
  <w:style w:type="character" w:customStyle="1" w:styleId="WW8Num9z4">
    <w:name w:val="WW8Num9z4"/>
    <w:rsid w:val="00EE03DB"/>
  </w:style>
  <w:style w:type="character" w:customStyle="1" w:styleId="WW8Num9z5">
    <w:name w:val="WW8Num9z5"/>
    <w:rsid w:val="00EE03DB"/>
  </w:style>
  <w:style w:type="character" w:customStyle="1" w:styleId="WW8Num9z6">
    <w:name w:val="WW8Num9z6"/>
    <w:rsid w:val="00EE03DB"/>
  </w:style>
  <w:style w:type="character" w:customStyle="1" w:styleId="WW8Num9z7">
    <w:name w:val="WW8Num9z7"/>
    <w:rsid w:val="00EE03DB"/>
  </w:style>
  <w:style w:type="character" w:customStyle="1" w:styleId="WW8Num9z8">
    <w:name w:val="WW8Num9z8"/>
    <w:rsid w:val="00EE03DB"/>
  </w:style>
  <w:style w:type="character" w:customStyle="1" w:styleId="WW8Num14z0">
    <w:name w:val="WW8Num14z0"/>
    <w:rsid w:val="00EE03DB"/>
    <w:rPr>
      <w:rFonts w:hint="default"/>
    </w:rPr>
  </w:style>
  <w:style w:type="character" w:customStyle="1" w:styleId="WW8Num14z1">
    <w:name w:val="WW8Num14z1"/>
    <w:rsid w:val="00EE03DB"/>
  </w:style>
  <w:style w:type="character" w:customStyle="1" w:styleId="WW8Num14z2">
    <w:name w:val="WW8Num14z2"/>
    <w:rsid w:val="00EE03DB"/>
  </w:style>
  <w:style w:type="character" w:customStyle="1" w:styleId="WW8Num14z3">
    <w:name w:val="WW8Num14z3"/>
    <w:rsid w:val="00EE03DB"/>
  </w:style>
  <w:style w:type="character" w:customStyle="1" w:styleId="WW8Num14z4">
    <w:name w:val="WW8Num14z4"/>
    <w:rsid w:val="00EE03DB"/>
  </w:style>
  <w:style w:type="character" w:customStyle="1" w:styleId="WW8Num14z5">
    <w:name w:val="WW8Num14z5"/>
    <w:rsid w:val="00EE03DB"/>
  </w:style>
  <w:style w:type="character" w:customStyle="1" w:styleId="WW8Num14z6">
    <w:name w:val="WW8Num14z6"/>
    <w:rsid w:val="00EE03DB"/>
  </w:style>
  <w:style w:type="character" w:customStyle="1" w:styleId="WW8Num14z7">
    <w:name w:val="WW8Num14z7"/>
    <w:rsid w:val="00EE03DB"/>
  </w:style>
  <w:style w:type="character" w:customStyle="1" w:styleId="WW8Num14z8">
    <w:name w:val="WW8Num14z8"/>
    <w:rsid w:val="00EE03DB"/>
  </w:style>
  <w:style w:type="character" w:styleId="Hipercze">
    <w:name w:val="Hyperlink"/>
    <w:rsid w:val="00EE03DB"/>
    <w:rPr>
      <w:color w:val="000080"/>
      <w:u w:val="single"/>
    </w:rPr>
  </w:style>
  <w:style w:type="paragraph" w:customStyle="1" w:styleId="Nagwek20">
    <w:name w:val="Nagłówek2"/>
    <w:basedOn w:val="Nagwek10"/>
    <w:next w:val="Tekstpodstawowy"/>
    <w:rsid w:val="00EE03DB"/>
    <w:pPr>
      <w:jc w:val="center"/>
    </w:pPr>
    <w:rPr>
      <w:b/>
      <w:bCs/>
      <w:sz w:val="56"/>
      <w:szCs w:val="56"/>
    </w:rPr>
  </w:style>
  <w:style w:type="paragraph" w:styleId="Tekstpodstawowy">
    <w:name w:val="Body Text"/>
    <w:basedOn w:val="Normalny"/>
    <w:link w:val="TekstpodstawowyZnak"/>
    <w:rsid w:val="00EE03D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E03D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Lista">
    <w:name w:val="List"/>
    <w:basedOn w:val="Tekstpodstawowy"/>
    <w:rsid w:val="00EE03DB"/>
  </w:style>
  <w:style w:type="paragraph" w:styleId="Legenda">
    <w:name w:val="caption"/>
    <w:basedOn w:val="Normalny"/>
    <w:qFormat/>
    <w:rsid w:val="00EE03DB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rsid w:val="00EE03DB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E03D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1">
    <w:name w:val="Legenda1"/>
    <w:basedOn w:val="Normalny"/>
    <w:rsid w:val="00EE03DB"/>
    <w:pPr>
      <w:suppressLineNumbers/>
      <w:spacing w:before="120" w:after="120"/>
    </w:pPr>
    <w:rPr>
      <w:i/>
      <w:iCs/>
      <w:sz w:val="24"/>
      <w:szCs w:val="24"/>
    </w:rPr>
  </w:style>
  <w:style w:type="paragraph" w:styleId="Podpis">
    <w:name w:val="Signature"/>
    <w:basedOn w:val="Normalny"/>
    <w:link w:val="PodpisZnak"/>
    <w:rsid w:val="00EE03DB"/>
    <w:pPr>
      <w:suppressLineNumbers/>
      <w:spacing w:before="120" w:after="120"/>
    </w:pPr>
    <w:rPr>
      <w:rFonts w:cs="Tahoma"/>
      <w:i/>
      <w:iCs/>
    </w:rPr>
  </w:style>
  <w:style w:type="character" w:customStyle="1" w:styleId="PodpisZnak">
    <w:name w:val="Podpis Znak"/>
    <w:basedOn w:val="Domylnaczcionkaakapitu"/>
    <w:link w:val="Podpis"/>
    <w:rsid w:val="00EE03DB"/>
    <w:rPr>
      <w:rFonts w:ascii="Times New Roman" w:eastAsia="Times New Roman" w:hAnsi="Times New Roman" w:cs="Tahoma"/>
      <w:i/>
      <w:iCs/>
      <w:kern w:val="2"/>
      <w:sz w:val="20"/>
      <w:szCs w:val="20"/>
      <w:lang w:eastAsia="zh-CN"/>
    </w:rPr>
  </w:style>
  <w:style w:type="paragraph" w:customStyle="1" w:styleId="Gwkaistopka">
    <w:name w:val="Główka i stopka"/>
    <w:basedOn w:val="Normalny"/>
    <w:rsid w:val="00EE03DB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next w:val="Tekstpodstawowy"/>
    <w:link w:val="NagwekZnak"/>
    <w:rsid w:val="00EE03D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EE03DB"/>
    <w:rPr>
      <w:rFonts w:ascii="Arial" w:eastAsia="Lucida Sans Unicode" w:hAnsi="Arial" w:cs="Tahoma"/>
      <w:kern w:val="2"/>
      <w:sz w:val="28"/>
      <w:szCs w:val="28"/>
      <w:lang w:eastAsia="zh-CN"/>
    </w:rPr>
  </w:style>
  <w:style w:type="paragraph" w:customStyle="1" w:styleId="Heading">
    <w:name w:val="Heading"/>
    <w:basedOn w:val="Normalny"/>
    <w:next w:val="Tekstpodstawowy"/>
    <w:rsid w:val="00EE03DB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Index">
    <w:name w:val="Index"/>
    <w:basedOn w:val="Normalny"/>
    <w:rsid w:val="00EE03DB"/>
    <w:pPr>
      <w:suppressLineNumbers/>
    </w:pPr>
  </w:style>
  <w:style w:type="paragraph" w:customStyle="1" w:styleId="Zwykytekst2">
    <w:name w:val="Zwykły tekst2"/>
    <w:basedOn w:val="Normalny"/>
    <w:rsid w:val="00EE03DB"/>
    <w:rPr>
      <w:rFonts w:ascii="Courier New" w:hAnsi="Courier New" w:cs="Courier New"/>
    </w:rPr>
  </w:style>
  <w:style w:type="paragraph" w:customStyle="1" w:styleId="Zwykytekst1">
    <w:name w:val="Zwykły tekst1"/>
    <w:basedOn w:val="Normalny"/>
    <w:next w:val="Normalny"/>
    <w:rsid w:val="00EE03DB"/>
  </w:style>
  <w:style w:type="paragraph" w:customStyle="1" w:styleId="Zawartotabeli">
    <w:name w:val="Zawartość tabeli"/>
    <w:basedOn w:val="Normalny"/>
    <w:rsid w:val="00EE03DB"/>
    <w:pPr>
      <w:suppressLineNumbers/>
    </w:pPr>
  </w:style>
  <w:style w:type="paragraph" w:customStyle="1" w:styleId="Nagwektabeli">
    <w:name w:val="Nagłówek tabeli"/>
    <w:basedOn w:val="Zawartotabeli"/>
    <w:rsid w:val="00EE03DB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EE03DB"/>
  </w:style>
  <w:style w:type="paragraph" w:customStyle="1" w:styleId="Zawartotabeli0">
    <w:name w:val="Zawarto?? tabeli"/>
    <w:basedOn w:val="Normalny"/>
    <w:rsid w:val="00EE03DB"/>
    <w:pPr>
      <w:suppressLineNumbers/>
    </w:pPr>
  </w:style>
  <w:style w:type="paragraph" w:customStyle="1" w:styleId="Nagwektabeli0">
    <w:name w:val="Nag?ówek tabeli"/>
    <w:basedOn w:val="Zawartotabeli0"/>
    <w:rsid w:val="00EE03DB"/>
    <w:pPr>
      <w:jc w:val="center"/>
    </w:pPr>
    <w:rPr>
      <w:b/>
      <w:i/>
    </w:rPr>
  </w:style>
  <w:style w:type="paragraph" w:customStyle="1" w:styleId="Cytaty">
    <w:name w:val="Cytaty"/>
    <w:basedOn w:val="Normalny"/>
    <w:rsid w:val="00EE03DB"/>
    <w:pPr>
      <w:spacing w:after="283"/>
      <w:ind w:left="567" w:right="567"/>
    </w:pPr>
  </w:style>
  <w:style w:type="paragraph" w:styleId="Podtytu">
    <w:name w:val="Subtitle"/>
    <w:basedOn w:val="Nagwek10"/>
    <w:next w:val="Tekstpodstawowy"/>
    <w:link w:val="PodtytuZnak"/>
    <w:qFormat/>
    <w:rsid w:val="00EE03DB"/>
    <w:pPr>
      <w:spacing w:before="60"/>
      <w:jc w:val="center"/>
    </w:pPr>
    <w:rPr>
      <w:sz w:val="36"/>
      <w:szCs w:val="36"/>
    </w:rPr>
  </w:style>
  <w:style w:type="character" w:customStyle="1" w:styleId="PodtytuZnak">
    <w:name w:val="Podtytuł Znak"/>
    <w:basedOn w:val="Domylnaczcionkaakapitu"/>
    <w:link w:val="Podtytu"/>
    <w:rsid w:val="00EE03DB"/>
    <w:rPr>
      <w:rFonts w:ascii="Arial" w:eastAsia="Lucida Sans Unicode" w:hAnsi="Arial" w:cs="Tahoma"/>
      <w:kern w:val="2"/>
      <w:sz w:val="36"/>
      <w:szCs w:val="36"/>
      <w:lang w:eastAsia="zh-CN"/>
    </w:rPr>
  </w:style>
  <w:style w:type="paragraph" w:customStyle="1" w:styleId="Zwykytekst10">
    <w:name w:val="Zwykły tekst1"/>
    <w:basedOn w:val="Normalny"/>
    <w:rsid w:val="00EE03DB"/>
    <w:rPr>
      <w:rFonts w:ascii="Courier New" w:hAnsi="Courier New" w:cs="Courier New"/>
    </w:rPr>
  </w:style>
  <w:style w:type="paragraph" w:customStyle="1" w:styleId="Nagwek81">
    <w:name w:val="Nagłówek 81"/>
    <w:basedOn w:val="Normalny"/>
    <w:next w:val="Normalny"/>
    <w:rsid w:val="00EE03DB"/>
  </w:style>
  <w:style w:type="paragraph" w:styleId="Stopka">
    <w:name w:val="footer"/>
    <w:basedOn w:val="Normalny"/>
    <w:link w:val="StopkaZnak"/>
    <w:rsid w:val="00EE03DB"/>
    <w:pPr>
      <w:suppressLineNumbers/>
      <w:tabs>
        <w:tab w:val="center" w:pos="4677"/>
        <w:tab w:val="right" w:pos="9355"/>
      </w:tabs>
    </w:pPr>
  </w:style>
  <w:style w:type="character" w:customStyle="1" w:styleId="StopkaZnak">
    <w:name w:val="Stopka Znak"/>
    <w:basedOn w:val="Domylnaczcionkaakapitu"/>
    <w:link w:val="Stopka"/>
    <w:rsid w:val="00EE03D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kstpodstawowywcity">
    <w:name w:val="Body Text Indent"/>
    <w:basedOn w:val="Normalny"/>
    <w:link w:val="TekstpodstawowywcityZnak"/>
    <w:rsid w:val="00EE03DB"/>
    <w:pPr>
      <w:ind w:firstLine="4536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E03D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Akapitzlist">
    <w:name w:val="List Paragraph"/>
    <w:basedOn w:val="Normalny"/>
    <w:qFormat/>
    <w:rsid w:val="00EE03DB"/>
    <w:pPr>
      <w:ind w:left="720"/>
      <w:contextualSpacing/>
    </w:pPr>
  </w:style>
  <w:style w:type="table" w:styleId="Tabela-Siatka">
    <w:name w:val="Table Grid"/>
    <w:basedOn w:val="Standardowy"/>
    <w:uiPriority w:val="39"/>
    <w:rsid w:val="00EE0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E03DB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numbering" w:customStyle="1" w:styleId="WWNum10">
    <w:name w:val="WWNum10"/>
    <w:basedOn w:val="Bezlisty"/>
    <w:rsid w:val="00EE03DB"/>
    <w:pPr>
      <w:numPr>
        <w:numId w:val="11"/>
      </w:numPr>
    </w:pPr>
  </w:style>
  <w:style w:type="numbering" w:customStyle="1" w:styleId="WWNum12">
    <w:name w:val="WWNum12"/>
    <w:basedOn w:val="Bezlisty"/>
    <w:rsid w:val="00EE03DB"/>
    <w:pPr>
      <w:numPr>
        <w:numId w:val="12"/>
      </w:numPr>
    </w:pPr>
  </w:style>
  <w:style w:type="numbering" w:customStyle="1" w:styleId="WWNum11">
    <w:name w:val="WWNum11"/>
    <w:basedOn w:val="Bezlisty"/>
    <w:rsid w:val="00EE03DB"/>
    <w:pPr>
      <w:numPr>
        <w:numId w:val="13"/>
      </w:numPr>
    </w:pPr>
  </w:style>
  <w:style w:type="paragraph" w:customStyle="1" w:styleId="Tekstpodstawowywcity32">
    <w:name w:val="Tekst podstawowy wcięty 32"/>
    <w:basedOn w:val="Standard"/>
    <w:rsid w:val="00EE03DB"/>
    <w:pPr>
      <w:tabs>
        <w:tab w:val="left" w:pos="851"/>
        <w:tab w:val="left" w:pos="993"/>
      </w:tabs>
      <w:spacing w:after="0" w:line="360" w:lineRule="auto"/>
      <w:ind w:left="567" w:hanging="283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belka">
    <w:name w:val="tabelka"/>
    <w:basedOn w:val="Normalny"/>
    <w:link w:val="tabelkaZnak"/>
    <w:rsid w:val="00EE03DB"/>
    <w:pPr>
      <w:keepLines/>
      <w:suppressAutoHyphens w:val="0"/>
      <w:autoSpaceDE w:val="0"/>
      <w:autoSpaceDN w:val="0"/>
      <w:adjustRightInd w:val="0"/>
    </w:pPr>
    <w:rPr>
      <w:rFonts w:ascii="Arial Narrow" w:eastAsia="ArialMT" w:hAnsi="Arial Narrow" w:cs="ArialMT"/>
      <w:kern w:val="0"/>
      <w:sz w:val="22"/>
      <w:szCs w:val="22"/>
      <w:lang w:eastAsia="pl-PL"/>
    </w:rPr>
  </w:style>
  <w:style w:type="character" w:customStyle="1" w:styleId="tabelkaZnak">
    <w:name w:val="tabelka Znak"/>
    <w:link w:val="tabelka"/>
    <w:rsid w:val="00EE03DB"/>
    <w:rPr>
      <w:rFonts w:ascii="Arial Narrow" w:eastAsia="ArialMT" w:hAnsi="Arial Narrow" w:cs="ArialMT"/>
      <w:lang w:eastAsia="pl-PL"/>
    </w:rPr>
  </w:style>
  <w:style w:type="numbering" w:customStyle="1" w:styleId="WWNum3">
    <w:name w:val="WWNum3"/>
    <w:basedOn w:val="Bezlisty"/>
    <w:rsid w:val="00EE03DB"/>
    <w:pPr>
      <w:numPr>
        <w:numId w:val="20"/>
      </w:numPr>
    </w:pPr>
  </w:style>
  <w:style w:type="numbering" w:customStyle="1" w:styleId="WWNum5">
    <w:name w:val="WWNum5"/>
    <w:basedOn w:val="Bezlisty"/>
    <w:rsid w:val="00EE03DB"/>
    <w:pPr>
      <w:numPr>
        <w:numId w:val="21"/>
      </w:numPr>
    </w:pPr>
  </w:style>
  <w:style w:type="numbering" w:customStyle="1" w:styleId="WWNum6">
    <w:name w:val="WWNum6"/>
    <w:basedOn w:val="Bezlisty"/>
    <w:rsid w:val="00EE03DB"/>
    <w:pPr>
      <w:numPr>
        <w:numId w:val="22"/>
      </w:numPr>
    </w:pPr>
  </w:style>
  <w:style w:type="numbering" w:customStyle="1" w:styleId="WWNum7">
    <w:name w:val="WWNum7"/>
    <w:basedOn w:val="Bezlisty"/>
    <w:rsid w:val="00EE03DB"/>
    <w:pPr>
      <w:numPr>
        <w:numId w:val="23"/>
      </w:numPr>
    </w:pPr>
  </w:style>
  <w:style w:type="character" w:styleId="Odwoaniedokomentarza">
    <w:name w:val="annotation reference"/>
    <w:uiPriority w:val="99"/>
    <w:semiHidden/>
    <w:unhideWhenUsed/>
    <w:rsid w:val="00EE03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03D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03D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03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03D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customStyle="1" w:styleId="Normalny-punkty">
    <w:name w:val="Normalny-punkty"/>
    <w:basedOn w:val="Normalny"/>
    <w:link w:val="Normalny-punktyZnak1"/>
    <w:rsid w:val="00EE03DB"/>
    <w:pPr>
      <w:keepLines/>
      <w:numPr>
        <w:numId w:val="28"/>
      </w:numPr>
      <w:suppressAutoHyphens w:val="0"/>
      <w:jc w:val="both"/>
    </w:pPr>
    <w:rPr>
      <w:rFonts w:ascii="Arial Narrow" w:hAnsi="Arial Narrow"/>
      <w:kern w:val="0"/>
      <w:sz w:val="22"/>
      <w:szCs w:val="22"/>
      <w:lang w:eastAsia="pl-PL"/>
    </w:rPr>
  </w:style>
  <w:style w:type="character" w:customStyle="1" w:styleId="Normalny-punktyZnak1">
    <w:name w:val="Normalny-punkty Znak1"/>
    <w:link w:val="Normalny-punkty"/>
    <w:rsid w:val="00EE03DB"/>
    <w:rPr>
      <w:rFonts w:ascii="Arial Narrow" w:eastAsia="Times New Roman" w:hAnsi="Arial Narrow" w:cs="Times New Roman"/>
      <w:lang w:eastAsia="pl-PL"/>
    </w:rPr>
  </w:style>
  <w:style w:type="paragraph" w:styleId="NormalnyWeb">
    <w:name w:val="Normal (Web)"/>
    <w:basedOn w:val="Normalny"/>
    <w:uiPriority w:val="99"/>
    <w:unhideWhenUsed/>
    <w:rsid w:val="00122047"/>
    <w:pPr>
      <w:suppressAutoHyphens w:val="0"/>
      <w:spacing w:before="100" w:beforeAutospacing="1" w:after="100" w:afterAutospacing="1"/>
    </w:pPr>
    <w:rPr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8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1381</Words>
  <Characters>8289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Kałamarz</dc:creator>
  <cp:keywords/>
  <dc:description/>
  <cp:lastModifiedBy>Natalia Kałamarz</cp:lastModifiedBy>
  <cp:revision>8</cp:revision>
  <dcterms:created xsi:type="dcterms:W3CDTF">2022-11-23T13:18:00Z</dcterms:created>
  <dcterms:modified xsi:type="dcterms:W3CDTF">2022-11-27T12:57:00Z</dcterms:modified>
</cp:coreProperties>
</file>