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4D023C53" w14:textId="347CAFCC" w:rsidR="00E028B0" w:rsidRDefault="00343B5E" w:rsidP="00343B5E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  <w:r w:rsidRPr="00343B5E">
        <w:rPr>
          <w:rFonts w:ascii="Poppins" w:hAnsi="Poppins" w:cs="Poppins"/>
          <w:b/>
        </w:rPr>
        <w:t>Budowa kotłowni gazowej w budynku istniejącej kotłowni na paliwo stałe przy ul. Szczęść Boże 66 w Rudzie Śląskiej</w:t>
      </w:r>
    </w:p>
    <w:p w14:paraId="1A664223" w14:textId="77777777" w:rsidR="00343B5E" w:rsidRPr="00077170" w:rsidRDefault="00343B5E" w:rsidP="00343B5E">
      <w:pPr>
        <w:pStyle w:val="Akapitzlist"/>
        <w:spacing w:after="40"/>
        <w:ind w:left="0"/>
        <w:jc w:val="center"/>
        <w:rPr>
          <w:rFonts w:ascii="Poppins" w:hAnsi="Poppins" w:cs="Poppins"/>
          <w:b/>
        </w:rPr>
      </w:pPr>
    </w:p>
    <w:p w14:paraId="0811959D" w14:textId="22F9BE50" w:rsidR="00C1375D" w:rsidRDefault="00C1375D" w:rsidP="00077170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7D1574">
        <w:rPr>
          <w:rFonts w:ascii="Poppins" w:hAnsi="Poppins" w:cs="Poppins"/>
          <w:b/>
          <w:sz w:val="20"/>
          <w:lang w:eastAsia="pl-PL"/>
        </w:rPr>
        <w:t>TIR/02/RB/TP/2024</w:t>
      </w:r>
    </w:p>
    <w:p w14:paraId="287D2B1D" w14:textId="77777777" w:rsidR="00DD52A6" w:rsidRDefault="00DD52A6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4EA7463E" w14:textId="3F894C00" w:rsidR="00DD52A6" w:rsidRDefault="00940CD0" w:rsidP="00DD52A6">
      <w:pPr>
        <w:numPr>
          <w:ilvl w:val="0"/>
          <w:numId w:val="18"/>
        </w:numPr>
        <w:suppressAutoHyphens w:val="0"/>
        <w:jc w:val="both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>Okres</w:t>
      </w:r>
      <w:r w:rsidR="00AB1BCE" w:rsidRPr="00077170">
        <w:rPr>
          <w:rFonts w:ascii="Poppins" w:hAnsi="Poppins" w:cs="Poppins"/>
          <w:sz w:val="20"/>
        </w:rPr>
        <w:t xml:space="preserve"> udzielonej gwarancji na przedmiot umowy:  </w:t>
      </w:r>
      <w:r w:rsidR="00AB1BCE" w:rsidRPr="00077170">
        <w:rPr>
          <w:rFonts w:ascii="Poppins" w:hAnsi="Poppins" w:cs="Poppins"/>
          <w:sz w:val="20"/>
          <w:highlight w:val="lightGray"/>
        </w:rPr>
        <w:t>…………………………</w:t>
      </w:r>
      <w:r w:rsidR="00AB1BCE" w:rsidRPr="00077170">
        <w:rPr>
          <w:rFonts w:ascii="Poppins" w:hAnsi="Poppins" w:cs="Poppins"/>
          <w:sz w:val="20"/>
        </w:rPr>
        <w:t xml:space="preserve"> miesięcy</w:t>
      </w:r>
    </w:p>
    <w:p w14:paraId="6EE4B31A" w14:textId="3B9E6DF9" w:rsidR="00DD52A6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  <w:r w:rsidRPr="00E028B0">
        <w:rPr>
          <w:rFonts w:ascii="Poppins" w:hAnsi="Poppins" w:cs="Poppins"/>
          <w:sz w:val="16"/>
          <w:szCs w:val="16"/>
        </w:rPr>
        <w:t>*</w:t>
      </w:r>
      <w:r w:rsidRPr="00E028B0">
        <w:rPr>
          <w:sz w:val="16"/>
          <w:szCs w:val="16"/>
        </w:rPr>
        <w:t xml:space="preserve"> </w:t>
      </w:r>
      <w:r w:rsidRPr="00E028B0">
        <w:rPr>
          <w:rFonts w:ascii="Poppins" w:hAnsi="Poppins" w:cs="Poppins"/>
          <w:sz w:val="16"/>
          <w:szCs w:val="16"/>
        </w:rPr>
        <w:t>w</w:t>
      </w:r>
      <w:r w:rsidR="00343B5E">
        <w:rPr>
          <w:rFonts w:ascii="Poppins" w:hAnsi="Poppins" w:cs="Poppins"/>
          <w:sz w:val="16"/>
          <w:szCs w:val="16"/>
        </w:rPr>
        <w:t>pisać</w:t>
      </w:r>
      <w:r w:rsidRPr="00E028B0">
        <w:rPr>
          <w:rFonts w:ascii="Poppins" w:hAnsi="Poppins" w:cs="Poppins"/>
          <w:sz w:val="16"/>
          <w:szCs w:val="16"/>
        </w:rPr>
        <w:t xml:space="preserve"> deklarowaną opcję</w:t>
      </w:r>
    </w:p>
    <w:p w14:paraId="0EDD8EA5" w14:textId="77777777" w:rsidR="00E028B0" w:rsidRPr="00E028B0" w:rsidRDefault="00E028B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2A3B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43B5E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7D1574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2023-09-29T06:55:00Z</cp:lastPrinted>
  <dcterms:created xsi:type="dcterms:W3CDTF">2024-01-21T20:32:00Z</dcterms:created>
  <dcterms:modified xsi:type="dcterms:W3CDTF">2024-01-21T20:32:00Z</dcterms:modified>
</cp:coreProperties>
</file>