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8B22E9" w14:textId="35434679" w:rsidR="00D67AE5" w:rsidRPr="00C01958" w:rsidRDefault="00D67AE5" w:rsidP="00C01958">
      <w:pPr>
        <w:pStyle w:val="tekstdokumentu"/>
      </w:pPr>
      <w:r w:rsidRPr="00C01958">
        <w:t>RI.271.</w:t>
      </w:r>
      <w:r w:rsidR="00C515B2">
        <w:t>1</w:t>
      </w:r>
      <w:r w:rsidRPr="00C01958">
        <w:t>.202</w:t>
      </w:r>
      <w:r w:rsidR="009509D5">
        <w:t>4</w:t>
      </w:r>
      <w:r w:rsidR="003558C1" w:rsidRPr="00C01958">
        <w:tab/>
      </w:r>
      <w:r w:rsidR="00374A69" w:rsidRPr="00C01958">
        <w:t xml:space="preserve">załącznik nr </w:t>
      </w:r>
      <w:r w:rsidR="00F90418" w:rsidRPr="00C01958">
        <w:t>1</w:t>
      </w:r>
      <w:r w:rsidR="009509D5">
        <w:t>a</w:t>
      </w:r>
      <w:r w:rsidR="00B65807" w:rsidRPr="00C01958">
        <w:t xml:space="preserve"> do S</w:t>
      </w:r>
      <w:r w:rsidR="005551A5" w:rsidRPr="00C01958">
        <w:t>W</w:t>
      </w:r>
      <w:r w:rsidR="00B65807" w:rsidRPr="00C01958">
        <w:t>Z</w:t>
      </w:r>
    </w:p>
    <w:p w14:paraId="5651A7CE" w14:textId="34945578" w:rsidR="00B65807" w:rsidRPr="00C01958" w:rsidRDefault="00D67AE5" w:rsidP="00C01958">
      <w:pPr>
        <w:pStyle w:val="tekstdokumentu"/>
      </w:pPr>
      <w:bookmarkStart w:id="0" w:name="_Hlk71098857"/>
      <w:r w:rsidRPr="00C01958">
        <w:br/>
      </w:r>
      <w:bookmarkStart w:id="1" w:name="_Hlk71098877"/>
      <w:r w:rsidR="00B65807" w:rsidRPr="00C01958"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3"/>
      </w:tblGrid>
      <w:tr w:rsidR="00D67AE5" w:rsidRPr="00D67AE5" w14:paraId="51DB73D7" w14:textId="77777777" w:rsidTr="00D67AE5">
        <w:tc>
          <w:tcPr>
            <w:tcW w:w="9063" w:type="dxa"/>
          </w:tcPr>
          <w:p w14:paraId="34110648" w14:textId="45977F6F" w:rsidR="0012638E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NAZWA:</w:t>
            </w:r>
          </w:p>
          <w:p w14:paraId="703CFC9E" w14:textId="7A268D8B" w:rsidR="00D67AE5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ADRES:</w:t>
            </w:r>
          </w:p>
          <w:p w14:paraId="60778478" w14:textId="77777777" w:rsidR="00D67AE5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KRS:</w:t>
            </w:r>
          </w:p>
          <w:p w14:paraId="68DA797D" w14:textId="0D565662" w:rsidR="0012638E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NIP:</w:t>
            </w:r>
          </w:p>
          <w:p w14:paraId="67F234AB" w14:textId="3730EED2" w:rsidR="0012638E" w:rsidRPr="00D67AE5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REGON:</w:t>
            </w:r>
          </w:p>
        </w:tc>
      </w:tr>
    </w:tbl>
    <w:p w14:paraId="085DAA72" w14:textId="05C38FBC" w:rsidR="00B65807" w:rsidRPr="00D67AE5" w:rsidRDefault="00B65807" w:rsidP="00D67AE5">
      <w:pPr>
        <w:tabs>
          <w:tab w:val="center" w:pos="4820"/>
        </w:tabs>
        <w:spacing w:line="276" w:lineRule="auto"/>
        <w:jc w:val="center"/>
        <w:rPr>
          <w:rFonts w:cs="Arial"/>
          <w:color w:val="000000" w:themeColor="text1"/>
          <w:sz w:val="24"/>
        </w:rPr>
      </w:pPr>
      <w:r w:rsidRPr="00D67AE5">
        <w:rPr>
          <w:rFonts w:cs="Arial"/>
          <w:color w:val="000000" w:themeColor="text1"/>
          <w:sz w:val="24"/>
        </w:rPr>
        <w:t>(pełna nazwa</w:t>
      </w:r>
      <w:r w:rsidR="0012638E">
        <w:rPr>
          <w:rFonts w:cs="Arial"/>
          <w:color w:val="000000" w:themeColor="text1"/>
          <w:sz w:val="24"/>
        </w:rPr>
        <w:t>,</w:t>
      </w:r>
      <w:r w:rsidRPr="00D67AE5">
        <w:rPr>
          <w:rFonts w:cs="Arial"/>
          <w:color w:val="000000" w:themeColor="text1"/>
          <w:sz w:val="24"/>
        </w:rPr>
        <w:t xml:space="preserve"> adres</w:t>
      </w:r>
      <w:r w:rsidR="0012638E">
        <w:rPr>
          <w:rFonts w:cs="Arial"/>
          <w:color w:val="000000" w:themeColor="text1"/>
          <w:sz w:val="24"/>
        </w:rPr>
        <w:t>, KRS, NIP, REGON</w:t>
      </w:r>
      <w:r w:rsidRPr="00D67AE5">
        <w:rPr>
          <w:rFonts w:cs="Arial"/>
          <w:color w:val="000000" w:themeColor="text1"/>
          <w:sz w:val="24"/>
        </w:rPr>
        <w:t xml:space="preserve"> Wykonawcy)*</w:t>
      </w:r>
    </w:p>
    <w:p w14:paraId="379CE121" w14:textId="298A895A" w:rsidR="00D67AE5" w:rsidRPr="008637C0" w:rsidRDefault="00B65807" w:rsidP="008637C0">
      <w:pPr>
        <w:tabs>
          <w:tab w:val="center" w:pos="4820"/>
        </w:tabs>
        <w:spacing w:line="276" w:lineRule="auto"/>
        <w:jc w:val="center"/>
        <w:rPr>
          <w:rFonts w:cs="Arial"/>
          <w:i/>
          <w:color w:val="000000" w:themeColor="text1"/>
          <w:sz w:val="24"/>
        </w:rPr>
      </w:pPr>
      <w:r w:rsidRPr="00D67AE5">
        <w:rPr>
          <w:rFonts w:cs="Arial"/>
          <w:i/>
          <w:color w:val="000000" w:themeColor="text1"/>
          <w:sz w:val="24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bookmarkEnd w:id="0"/>
    <w:p w14:paraId="1FC4893C" w14:textId="42C41517" w:rsidR="00D67AE5" w:rsidRPr="0000166F" w:rsidRDefault="008637C0" w:rsidP="00D67AE5">
      <w:pPr>
        <w:tabs>
          <w:tab w:val="left" w:leader="dot" w:pos="4395"/>
          <w:tab w:val="left" w:leader="dot" w:pos="9072"/>
        </w:tabs>
        <w:spacing w:line="276" w:lineRule="auto"/>
        <w:rPr>
          <w:rFonts w:cs="Arial"/>
          <w:b/>
          <w:bCs/>
          <w:color w:val="000000" w:themeColor="text1"/>
          <w:sz w:val="24"/>
          <w:lang w:val="en-US"/>
        </w:rPr>
      </w:pPr>
      <w:r>
        <w:rPr>
          <w:rFonts w:cs="Arial"/>
          <w:b/>
          <w:bCs/>
          <w:color w:val="000000" w:themeColor="text1"/>
          <w:sz w:val="24"/>
          <w:lang w:val="en-US"/>
        </w:rPr>
        <w:br/>
      </w:r>
      <w:proofErr w:type="spellStart"/>
      <w:r w:rsidR="00D67AE5" w:rsidRPr="0000166F">
        <w:rPr>
          <w:rFonts w:cs="Arial"/>
          <w:b/>
          <w:bCs/>
          <w:color w:val="000000" w:themeColor="text1"/>
          <w:sz w:val="24"/>
          <w:lang w:val="en-US"/>
        </w:rPr>
        <w:t>Adres</w:t>
      </w:r>
      <w:proofErr w:type="spellEnd"/>
      <w:r w:rsidR="00D67AE5" w:rsidRPr="0000166F">
        <w:rPr>
          <w:rFonts w:cs="Arial"/>
          <w:b/>
          <w:bCs/>
          <w:color w:val="000000" w:themeColor="text1"/>
          <w:sz w:val="24"/>
          <w:lang w:val="en-US"/>
        </w:rPr>
        <w:t xml:space="preserve"> email</w:t>
      </w:r>
      <w:r w:rsidR="0012638E" w:rsidRPr="0000166F">
        <w:rPr>
          <w:rFonts w:cs="Arial"/>
          <w:b/>
          <w:bCs/>
          <w:color w:val="000000" w:themeColor="text1"/>
          <w:sz w:val="24"/>
          <w:lang w:val="en-US"/>
        </w:rPr>
        <w:t xml:space="preserve"> do </w:t>
      </w:r>
      <w:proofErr w:type="spellStart"/>
      <w:r w:rsidR="0012638E" w:rsidRPr="0000166F">
        <w:rPr>
          <w:rFonts w:cs="Arial"/>
          <w:b/>
          <w:bCs/>
          <w:color w:val="000000" w:themeColor="text1"/>
          <w:sz w:val="24"/>
          <w:lang w:val="en-US"/>
        </w:rPr>
        <w:t>komunikacji</w:t>
      </w:r>
      <w:proofErr w:type="spellEnd"/>
      <w:r w:rsidR="0012638E" w:rsidRPr="0000166F">
        <w:rPr>
          <w:rFonts w:cs="Arial"/>
          <w:b/>
          <w:bCs/>
          <w:color w:val="000000" w:themeColor="text1"/>
          <w:sz w:val="24"/>
          <w:lang w:val="en-US"/>
        </w:rPr>
        <w:t xml:space="preserve"> </w:t>
      </w:r>
      <w:r w:rsidR="00571FCB" w:rsidRPr="0000166F">
        <w:rPr>
          <w:rFonts w:cs="Arial"/>
          <w:b/>
          <w:bCs/>
          <w:color w:val="000000" w:themeColor="text1"/>
          <w:sz w:val="24"/>
          <w:lang w:val="en-US"/>
        </w:rPr>
        <w:t>:</w:t>
      </w:r>
    </w:p>
    <w:tbl>
      <w:tblPr>
        <w:tblStyle w:val="Tabela-Siatka"/>
        <w:tblpPr w:leftFromText="141" w:rightFromText="141" w:vertAnchor="text" w:horzAnchor="margin" w:tblpY="5"/>
        <w:tblW w:w="0" w:type="auto"/>
        <w:tblLook w:val="04A0" w:firstRow="1" w:lastRow="0" w:firstColumn="1" w:lastColumn="0" w:noHBand="0" w:noVBand="1"/>
      </w:tblPr>
      <w:tblGrid>
        <w:gridCol w:w="6516"/>
      </w:tblGrid>
      <w:tr w:rsidR="008637C0" w14:paraId="6FC1D29E" w14:textId="77777777" w:rsidTr="008637C0">
        <w:tc>
          <w:tcPr>
            <w:tcW w:w="6516" w:type="dxa"/>
          </w:tcPr>
          <w:p w14:paraId="6F176670" w14:textId="77777777" w:rsidR="008637C0" w:rsidRDefault="008637C0" w:rsidP="008637C0">
            <w:pPr>
              <w:tabs>
                <w:tab w:val="left" w:leader="dot" w:pos="4820"/>
                <w:tab w:val="right" w:leader="dot" w:pos="9072"/>
              </w:tabs>
              <w:spacing w:line="276" w:lineRule="auto"/>
              <w:rPr>
                <w:rFonts w:cs="Arial"/>
                <w:b/>
                <w:color w:val="000000" w:themeColor="text1"/>
                <w:sz w:val="24"/>
                <w:lang w:val="en-US"/>
              </w:rPr>
            </w:pPr>
          </w:p>
        </w:tc>
      </w:tr>
    </w:tbl>
    <w:p w14:paraId="5F03F20A" w14:textId="77777777" w:rsidR="00D67AE5" w:rsidRDefault="00D67AE5" w:rsidP="00D67AE5">
      <w:pPr>
        <w:tabs>
          <w:tab w:val="left" w:leader="dot" w:pos="4395"/>
          <w:tab w:val="left" w:leader="dot" w:pos="9072"/>
        </w:tabs>
        <w:spacing w:line="276" w:lineRule="auto"/>
        <w:rPr>
          <w:rFonts w:cs="Arial"/>
          <w:color w:val="000000" w:themeColor="text1"/>
          <w:sz w:val="24"/>
          <w:lang w:val="en-US"/>
        </w:rPr>
      </w:pPr>
    </w:p>
    <w:p w14:paraId="74A8E6C7" w14:textId="77777777" w:rsidR="00D67AE5" w:rsidRPr="0000166F" w:rsidRDefault="00D67AE5" w:rsidP="00D67AE5">
      <w:pPr>
        <w:tabs>
          <w:tab w:val="left" w:leader="dot" w:pos="4395"/>
          <w:tab w:val="left" w:leader="dot" w:pos="9072"/>
        </w:tabs>
        <w:spacing w:line="276" w:lineRule="auto"/>
        <w:jc w:val="left"/>
        <w:rPr>
          <w:rFonts w:cs="Arial"/>
          <w:b/>
          <w:bCs/>
          <w:color w:val="000000" w:themeColor="text1"/>
          <w:sz w:val="24"/>
          <w:lang w:val="en-US"/>
        </w:rPr>
      </w:pPr>
    </w:p>
    <w:p w14:paraId="2241C679" w14:textId="6734D428" w:rsidR="00D67AE5" w:rsidRPr="0000166F" w:rsidRDefault="00D67AE5" w:rsidP="00D67AE5">
      <w:pPr>
        <w:tabs>
          <w:tab w:val="left" w:leader="dot" w:pos="4395"/>
          <w:tab w:val="left" w:leader="dot" w:pos="9072"/>
        </w:tabs>
        <w:spacing w:line="276" w:lineRule="auto"/>
        <w:jc w:val="left"/>
        <w:rPr>
          <w:rFonts w:cs="Arial"/>
          <w:b/>
          <w:bCs/>
          <w:color w:val="000000" w:themeColor="text1"/>
          <w:sz w:val="24"/>
          <w:lang w:val="en-US"/>
        </w:rPr>
      </w:pPr>
      <w:r w:rsidRPr="0000166F">
        <w:rPr>
          <w:rFonts w:cs="Arial"/>
          <w:b/>
          <w:bCs/>
          <w:color w:val="000000" w:themeColor="text1"/>
          <w:sz w:val="24"/>
          <w:lang w:val="en-US"/>
        </w:rPr>
        <w:t>Tel.</w:t>
      </w:r>
      <w:r w:rsidR="00571FCB" w:rsidRPr="0000166F">
        <w:rPr>
          <w:rFonts w:cs="Arial"/>
          <w:b/>
          <w:bCs/>
          <w:color w:val="000000" w:themeColor="text1"/>
          <w:sz w:val="24"/>
          <w:lang w:val="en-US"/>
        </w:rPr>
        <w:t>:</w:t>
      </w:r>
    </w:p>
    <w:tbl>
      <w:tblPr>
        <w:tblStyle w:val="Tabela-Siatka"/>
        <w:tblpPr w:leftFromText="141" w:rightFromText="141" w:vertAnchor="text" w:horzAnchor="margin" w:tblpY="5"/>
        <w:tblW w:w="0" w:type="auto"/>
        <w:tblLook w:val="04A0" w:firstRow="1" w:lastRow="0" w:firstColumn="1" w:lastColumn="0" w:noHBand="0" w:noVBand="1"/>
      </w:tblPr>
      <w:tblGrid>
        <w:gridCol w:w="6516"/>
      </w:tblGrid>
      <w:tr w:rsidR="00D67AE5" w14:paraId="1E55A715" w14:textId="77777777" w:rsidTr="00D67AE5">
        <w:tc>
          <w:tcPr>
            <w:tcW w:w="6516" w:type="dxa"/>
          </w:tcPr>
          <w:p w14:paraId="4EC95F31" w14:textId="77777777" w:rsidR="00D67AE5" w:rsidRDefault="00D67AE5" w:rsidP="00D67AE5">
            <w:pPr>
              <w:tabs>
                <w:tab w:val="left" w:leader="dot" w:pos="4820"/>
                <w:tab w:val="right" w:leader="dot" w:pos="9072"/>
              </w:tabs>
              <w:spacing w:line="276" w:lineRule="auto"/>
              <w:rPr>
                <w:rFonts w:cs="Arial"/>
                <w:b/>
                <w:color w:val="000000" w:themeColor="text1"/>
                <w:sz w:val="24"/>
                <w:lang w:val="en-US"/>
              </w:rPr>
            </w:pPr>
          </w:p>
        </w:tc>
      </w:tr>
    </w:tbl>
    <w:p w14:paraId="700F976D" w14:textId="77777777" w:rsidR="00D67AE5" w:rsidRDefault="00D67AE5" w:rsidP="00D67AE5">
      <w:pPr>
        <w:tabs>
          <w:tab w:val="left" w:leader="dot" w:pos="4395"/>
          <w:tab w:val="left" w:leader="dot" w:pos="9072"/>
        </w:tabs>
        <w:spacing w:line="276" w:lineRule="auto"/>
        <w:rPr>
          <w:rFonts w:cs="Arial"/>
          <w:b/>
          <w:color w:val="000000" w:themeColor="text1"/>
          <w:sz w:val="24"/>
          <w:lang w:val="en-US"/>
        </w:rPr>
      </w:pPr>
    </w:p>
    <w:p w14:paraId="0EDF8B10" w14:textId="77777777" w:rsidR="00D67AE5" w:rsidRDefault="00D67AE5" w:rsidP="00D67AE5">
      <w:pPr>
        <w:tabs>
          <w:tab w:val="right" w:leader="dot" w:pos="9072"/>
        </w:tabs>
        <w:spacing w:line="276" w:lineRule="auto"/>
        <w:rPr>
          <w:rFonts w:cs="Arial"/>
          <w:b/>
          <w:color w:val="000000" w:themeColor="text1"/>
          <w:sz w:val="24"/>
        </w:rPr>
      </w:pPr>
    </w:p>
    <w:p w14:paraId="3F28F572" w14:textId="77777777" w:rsidR="0000166F" w:rsidRPr="00D67AE5" w:rsidRDefault="00FB40BE" w:rsidP="00074C56">
      <w:pPr>
        <w:tabs>
          <w:tab w:val="right" w:leader="dot" w:pos="9072"/>
        </w:tabs>
        <w:spacing w:line="276" w:lineRule="auto"/>
        <w:jc w:val="left"/>
        <w:rPr>
          <w:rFonts w:cs="Arial"/>
          <w:b/>
          <w:color w:val="000000" w:themeColor="text1"/>
          <w:sz w:val="24"/>
        </w:rPr>
      </w:pPr>
      <w:r w:rsidRPr="00D67AE5">
        <w:rPr>
          <w:rFonts w:cs="Arial"/>
          <w:b/>
          <w:color w:val="000000" w:themeColor="text1"/>
          <w:sz w:val="24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3"/>
      </w:tblGrid>
      <w:tr w:rsidR="0000166F" w14:paraId="73B7A39F" w14:textId="77777777" w:rsidTr="0000166F">
        <w:tc>
          <w:tcPr>
            <w:tcW w:w="9063" w:type="dxa"/>
          </w:tcPr>
          <w:p w14:paraId="04600BF7" w14:textId="77777777" w:rsidR="0000166F" w:rsidRDefault="0000166F" w:rsidP="00074C56">
            <w:pPr>
              <w:tabs>
                <w:tab w:val="right" w:leader="dot" w:pos="9072"/>
              </w:tabs>
              <w:spacing w:line="276" w:lineRule="auto"/>
              <w:jc w:val="left"/>
              <w:rPr>
                <w:rFonts w:cs="Arial"/>
                <w:b/>
                <w:color w:val="000000" w:themeColor="text1"/>
                <w:sz w:val="24"/>
              </w:rPr>
            </w:pPr>
          </w:p>
        </w:tc>
      </w:tr>
    </w:tbl>
    <w:p w14:paraId="3D7CDA37" w14:textId="77777777" w:rsidR="004A0620" w:rsidRDefault="00FB40BE" w:rsidP="00074C56">
      <w:pPr>
        <w:spacing w:line="276" w:lineRule="auto"/>
        <w:jc w:val="left"/>
        <w:rPr>
          <w:rFonts w:cs="Arial"/>
          <w:color w:val="000000" w:themeColor="text1"/>
          <w:sz w:val="24"/>
        </w:rPr>
      </w:pPr>
      <w:r w:rsidRPr="00D67AE5">
        <w:rPr>
          <w:rFonts w:cs="Arial"/>
          <w:color w:val="000000" w:themeColor="text1"/>
          <w:sz w:val="24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D67AE5">
        <w:rPr>
          <w:rFonts w:cs="Arial"/>
          <w:color w:val="000000" w:themeColor="text1"/>
          <w:sz w:val="24"/>
        </w:rPr>
        <w:t>)</w:t>
      </w:r>
    </w:p>
    <w:p w14:paraId="5FCBCA67" w14:textId="79CC3CDB" w:rsidR="00FB40BE" w:rsidRPr="00D67AE5" w:rsidRDefault="00074C56" w:rsidP="00074C56">
      <w:pPr>
        <w:spacing w:line="276" w:lineRule="auto"/>
        <w:jc w:val="left"/>
        <w:rPr>
          <w:rFonts w:cs="Arial"/>
          <w:color w:val="000000" w:themeColor="text1"/>
          <w:sz w:val="24"/>
        </w:rPr>
      </w:pPr>
      <w:r>
        <w:rPr>
          <w:rFonts w:cs="Arial"/>
          <w:color w:val="000000" w:themeColor="text1"/>
          <w:sz w:val="24"/>
        </w:rPr>
        <w:br/>
      </w:r>
    </w:p>
    <w:p w14:paraId="71D2FDBE" w14:textId="60013022" w:rsidR="004A0620" w:rsidRDefault="00D83C33" w:rsidP="0074510F">
      <w:pPr>
        <w:suppressAutoHyphens/>
        <w:spacing w:line="240" w:lineRule="auto"/>
        <w:jc w:val="left"/>
        <w:rPr>
          <w:b/>
          <w:bCs/>
          <w:color w:val="auto"/>
          <w:sz w:val="24"/>
        </w:rPr>
      </w:pPr>
      <w:bookmarkStart w:id="2" w:name="_Hlk66093606"/>
      <w:r w:rsidRPr="00D83C33">
        <w:rPr>
          <w:rFonts w:cs="Arial"/>
          <w:b/>
          <w:color w:val="auto"/>
          <w:sz w:val="24"/>
        </w:rPr>
        <w:t>1.</w:t>
      </w:r>
      <w:r>
        <w:rPr>
          <w:rFonts w:cs="Arial"/>
          <w:color w:val="auto"/>
          <w:sz w:val="24"/>
        </w:rPr>
        <w:t xml:space="preserve"> </w:t>
      </w:r>
      <w:r w:rsidR="0012638E" w:rsidRPr="00C35F6A">
        <w:rPr>
          <w:rFonts w:cs="Arial"/>
          <w:color w:val="auto"/>
          <w:sz w:val="24"/>
        </w:rPr>
        <w:t xml:space="preserve">Oferujemy </w:t>
      </w:r>
      <w:r w:rsidR="00C665E6" w:rsidRPr="00C35F6A">
        <w:rPr>
          <w:rFonts w:cs="Arial"/>
          <w:color w:val="auto"/>
          <w:sz w:val="24"/>
          <w:lang w:eastAsia="pl-PL"/>
        </w:rPr>
        <w:t>wykonanie przedmiotu zamówienia</w:t>
      </w:r>
      <w:r w:rsidR="0086708C">
        <w:rPr>
          <w:rFonts w:cs="Arial"/>
          <w:color w:val="auto"/>
          <w:sz w:val="24"/>
          <w:lang w:eastAsia="pl-PL"/>
        </w:rPr>
        <w:t xml:space="preserve"> pn.:</w:t>
      </w:r>
      <w:r w:rsidR="003A4ADE">
        <w:rPr>
          <w:rFonts w:cs="Arial"/>
          <w:color w:val="auto"/>
          <w:sz w:val="24"/>
          <w:lang w:eastAsia="pl-PL"/>
        </w:rPr>
        <w:t xml:space="preserve"> </w:t>
      </w:r>
      <w:r w:rsidR="0086708C" w:rsidRPr="0086708C">
        <w:rPr>
          <w:rFonts w:eastAsia="Arial" w:cs="Arial"/>
          <w:color w:val="auto"/>
          <w:sz w:val="24"/>
          <w:lang w:val="pl" w:eastAsia="pl-PL"/>
        </w:rPr>
        <w:t>„</w:t>
      </w:r>
      <w:bookmarkStart w:id="3" w:name="_Hlk71099046"/>
      <w:r w:rsidR="0005749B">
        <w:rPr>
          <w:b/>
          <w:bCs/>
          <w:sz w:val="24"/>
        </w:rPr>
        <w:t xml:space="preserve">Dostawa </w:t>
      </w:r>
      <w:r w:rsidR="009509D5">
        <w:rPr>
          <w:b/>
          <w:bCs/>
          <w:sz w:val="24"/>
        </w:rPr>
        <w:t>lamp solarnych oświetlenia ulicznego</w:t>
      </w:r>
      <w:r w:rsidR="00564EA6" w:rsidRPr="00C36959">
        <w:rPr>
          <w:rFonts w:eastAsia="Calibri"/>
          <w:b/>
          <w:sz w:val="24"/>
        </w:rPr>
        <w:t>”</w:t>
      </w:r>
      <w:bookmarkEnd w:id="3"/>
      <w:r w:rsidR="009509D5">
        <w:rPr>
          <w:rFonts w:eastAsia="Calibri"/>
          <w:b/>
          <w:sz w:val="24"/>
        </w:rPr>
        <w:t xml:space="preserve"> – Część nr 1: ”Dostawa wraz z montażem lamp solarnych – dużych”</w:t>
      </w:r>
      <w:r w:rsidR="0005749B">
        <w:rPr>
          <w:color w:val="auto"/>
          <w:sz w:val="24"/>
        </w:rPr>
        <w:t xml:space="preserve"> za cenę</w:t>
      </w:r>
      <w:r w:rsidR="009E46A2">
        <w:rPr>
          <w:color w:val="auto"/>
          <w:sz w:val="24"/>
        </w:rPr>
        <w:t xml:space="preserve"> ofertową</w:t>
      </w:r>
      <w:r w:rsidR="0005749B">
        <w:rPr>
          <w:color w:val="auto"/>
          <w:sz w:val="24"/>
        </w:rPr>
        <w:t>:</w:t>
      </w:r>
      <w:r w:rsidR="0012638E" w:rsidRPr="00C35F6A">
        <w:rPr>
          <w:color w:val="auto"/>
          <w:sz w:val="24"/>
        </w:rPr>
        <w:br/>
      </w:r>
      <w:bookmarkEnd w:id="2"/>
    </w:p>
    <w:p w14:paraId="465D697E" w14:textId="77777777" w:rsidR="004A0620" w:rsidRDefault="004A0620" w:rsidP="00C35F6A">
      <w:pPr>
        <w:suppressAutoHyphens/>
        <w:spacing w:line="240" w:lineRule="auto"/>
        <w:jc w:val="left"/>
        <w:rPr>
          <w:b/>
          <w:bCs/>
          <w:color w:val="auto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02"/>
        <w:gridCol w:w="2001"/>
        <w:gridCol w:w="1755"/>
        <w:gridCol w:w="708"/>
        <w:gridCol w:w="1496"/>
        <w:gridCol w:w="1501"/>
      </w:tblGrid>
      <w:tr w:rsidR="0074510F" w:rsidRPr="00F83780" w14:paraId="2B4FC860" w14:textId="77777777" w:rsidTr="00292FF3">
        <w:tc>
          <w:tcPr>
            <w:tcW w:w="0" w:type="auto"/>
            <w:vMerge w:val="restart"/>
          </w:tcPr>
          <w:p w14:paraId="16AED0A3" w14:textId="77777777" w:rsidR="0074510F" w:rsidRPr="00F83780" w:rsidRDefault="0074510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0" w:type="auto"/>
          </w:tcPr>
          <w:p w14:paraId="4B86A933" w14:textId="77777777" w:rsidR="0074510F" w:rsidRPr="00F83780" w:rsidRDefault="0074510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  <w:r w:rsidRPr="00F83780">
              <w:rPr>
                <w:rFonts w:cs="Arial"/>
                <w:b/>
                <w:bCs/>
                <w:color w:val="auto"/>
                <w:szCs w:val="20"/>
              </w:rPr>
              <w:t xml:space="preserve">Nazwa/typ/marka oferowanej  oprawy i akumulatora </w:t>
            </w:r>
          </w:p>
        </w:tc>
        <w:tc>
          <w:tcPr>
            <w:tcW w:w="0" w:type="auto"/>
          </w:tcPr>
          <w:p w14:paraId="0815D4E9" w14:textId="77777777" w:rsidR="0074510F" w:rsidRPr="00F83780" w:rsidRDefault="0074510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  <w:r w:rsidRPr="00F83780">
              <w:rPr>
                <w:rFonts w:cs="Arial"/>
                <w:b/>
                <w:bCs/>
                <w:color w:val="auto"/>
                <w:szCs w:val="20"/>
              </w:rPr>
              <w:t>Jednostkowa cena netto 1 kompletnej lampy solarnej wraz z montażem</w:t>
            </w:r>
          </w:p>
          <w:p w14:paraId="489597C8" w14:textId="77777777" w:rsidR="0074510F" w:rsidRPr="00F83780" w:rsidRDefault="0074510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  <w:r w:rsidRPr="00F83780">
              <w:rPr>
                <w:rFonts w:cs="Arial"/>
                <w:b/>
                <w:bCs/>
                <w:color w:val="auto"/>
                <w:szCs w:val="20"/>
              </w:rPr>
              <w:t>[PLN]</w:t>
            </w:r>
          </w:p>
        </w:tc>
        <w:tc>
          <w:tcPr>
            <w:tcW w:w="0" w:type="auto"/>
          </w:tcPr>
          <w:p w14:paraId="2DECA2C8" w14:textId="77777777" w:rsidR="0074510F" w:rsidRPr="00F83780" w:rsidRDefault="0074510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  <w:r w:rsidRPr="00F83780">
              <w:rPr>
                <w:rFonts w:cs="Arial"/>
                <w:b/>
                <w:bCs/>
                <w:color w:val="auto"/>
                <w:szCs w:val="20"/>
              </w:rPr>
              <w:t>Ilość [szt.]</w:t>
            </w:r>
          </w:p>
        </w:tc>
        <w:tc>
          <w:tcPr>
            <w:tcW w:w="0" w:type="auto"/>
          </w:tcPr>
          <w:p w14:paraId="6A2DA54D" w14:textId="77777777" w:rsidR="0074510F" w:rsidRPr="00F83780" w:rsidRDefault="0074510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  <w:r w:rsidRPr="00F83780">
              <w:rPr>
                <w:rFonts w:cs="Arial"/>
                <w:b/>
                <w:bCs/>
                <w:color w:val="auto"/>
                <w:szCs w:val="20"/>
              </w:rPr>
              <w:t xml:space="preserve">Cena całkowita netto przedmiotu zamówienia </w:t>
            </w:r>
          </w:p>
          <w:p w14:paraId="742B6239" w14:textId="77777777" w:rsidR="0074510F" w:rsidRPr="00F83780" w:rsidRDefault="0074510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</w:p>
          <w:p w14:paraId="3F640A16" w14:textId="77777777" w:rsidR="0074510F" w:rsidRPr="00F83780" w:rsidRDefault="0074510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</w:p>
          <w:p w14:paraId="7BE3BEB0" w14:textId="77777777" w:rsidR="0074510F" w:rsidRPr="00F83780" w:rsidRDefault="0074510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  <w:r w:rsidRPr="00F83780">
              <w:rPr>
                <w:rFonts w:cs="Arial"/>
                <w:b/>
                <w:bCs/>
                <w:color w:val="auto"/>
                <w:szCs w:val="20"/>
              </w:rPr>
              <w:t>[kol. nr 1 x kol.nr 2]</w:t>
            </w:r>
          </w:p>
        </w:tc>
        <w:tc>
          <w:tcPr>
            <w:tcW w:w="0" w:type="auto"/>
          </w:tcPr>
          <w:p w14:paraId="6B1757D4" w14:textId="77777777" w:rsidR="0074510F" w:rsidRPr="00F83780" w:rsidRDefault="0074510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  <w:r w:rsidRPr="00F83780">
              <w:rPr>
                <w:rFonts w:cs="Arial"/>
                <w:b/>
                <w:bCs/>
                <w:color w:val="auto"/>
                <w:szCs w:val="20"/>
              </w:rPr>
              <w:t xml:space="preserve">Cena całkowita brutto przedmiotu zamówienia </w:t>
            </w:r>
          </w:p>
          <w:p w14:paraId="79913D73" w14:textId="77777777" w:rsidR="0074510F" w:rsidRPr="00F83780" w:rsidRDefault="0074510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</w:p>
          <w:p w14:paraId="53EF5219" w14:textId="77777777" w:rsidR="0074510F" w:rsidRPr="00F83780" w:rsidRDefault="0074510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</w:p>
          <w:p w14:paraId="1F2D6386" w14:textId="77777777" w:rsidR="0074510F" w:rsidRPr="00F83780" w:rsidRDefault="0074510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  <w:r w:rsidRPr="00F83780">
              <w:rPr>
                <w:rFonts w:cs="Arial"/>
                <w:b/>
                <w:bCs/>
                <w:color w:val="auto"/>
                <w:szCs w:val="20"/>
              </w:rPr>
              <w:t>[kol. nr 3 +23%VAT]</w:t>
            </w:r>
          </w:p>
        </w:tc>
      </w:tr>
      <w:tr w:rsidR="0074510F" w:rsidRPr="00F83780" w14:paraId="6C8FFCE1" w14:textId="77777777" w:rsidTr="00292FF3">
        <w:tc>
          <w:tcPr>
            <w:tcW w:w="0" w:type="auto"/>
            <w:vMerge/>
          </w:tcPr>
          <w:p w14:paraId="2EC6C34C" w14:textId="77777777" w:rsidR="0074510F" w:rsidRPr="00F83780" w:rsidRDefault="0074510F" w:rsidP="00292FF3">
            <w:pPr>
              <w:suppressAutoHyphens/>
              <w:spacing w:line="240" w:lineRule="auto"/>
              <w:rPr>
                <w:rFonts w:cs="Arial"/>
                <w:b/>
                <w:szCs w:val="20"/>
              </w:rPr>
            </w:pPr>
          </w:p>
        </w:tc>
        <w:tc>
          <w:tcPr>
            <w:tcW w:w="0" w:type="auto"/>
          </w:tcPr>
          <w:p w14:paraId="1A3F0BD6" w14:textId="77777777" w:rsidR="0074510F" w:rsidRPr="00F83780" w:rsidRDefault="0074510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0</w:t>
            </w:r>
          </w:p>
        </w:tc>
        <w:tc>
          <w:tcPr>
            <w:tcW w:w="0" w:type="auto"/>
          </w:tcPr>
          <w:p w14:paraId="7FB5C051" w14:textId="77777777" w:rsidR="0074510F" w:rsidRPr="00F83780" w:rsidRDefault="0074510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1</w:t>
            </w:r>
          </w:p>
        </w:tc>
        <w:tc>
          <w:tcPr>
            <w:tcW w:w="0" w:type="auto"/>
          </w:tcPr>
          <w:p w14:paraId="7A9FF0BD" w14:textId="77777777" w:rsidR="0074510F" w:rsidRPr="00F83780" w:rsidRDefault="0074510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2</w:t>
            </w:r>
          </w:p>
        </w:tc>
        <w:tc>
          <w:tcPr>
            <w:tcW w:w="0" w:type="auto"/>
          </w:tcPr>
          <w:p w14:paraId="64E372AD" w14:textId="77777777" w:rsidR="0074510F" w:rsidRPr="00F83780" w:rsidRDefault="0074510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3</w:t>
            </w:r>
          </w:p>
        </w:tc>
        <w:tc>
          <w:tcPr>
            <w:tcW w:w="0" w:type="auto"/>
          </w:tcPr>
          <w:p w14:paraId="04B345F8" w14:textId="77777777" w:rsidR="0074510F" w:rsidRPr="00F83780" w:rsidRDefault="0074510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4</w:t>
            </w:r>
          </w:p>
        </w:tc>
      </w:tr>
      <w:tr w:rsidR="0074510F" w:rsidRPr="00F83780" w14:paraId="2A633C2D" w14:textId="77777777" w:rsidTr="00292FF3">
        <w:tc>
          <w:tcPr>
            <w:tcW w:w="0" w:type="auto"/>
          </w:tcPr>
          <w:p w14:paraId="6AE53002" w14:textId="77777777" w:rsidR="0074510F" w:rsidRPr="00F83780" w:rsidRDefault="0074510F" w:rsidP="00292FF3">
            <w:pPr>
              <w:suppressAutoHyphens/>
              <w:spacing w:line="240" w:lineRule="auto"/>
              <w:jc w:val="left"/>
              <w:rPr>
                <w:rFonts w:cs="Arial"/>
                <w:b/>
                <w:bCs/>
                <w:szCs w:val="20"/>
              </w:rPr>
            </w:pPr>
            <w:r w:rsidRPr="00F83780">
              <w:rPr>
                <w:rFonts w:cs="Arial"/>
                <w:b/>
                <w:szCs w:val="20"/>
              </w:rPr>
              <w:t xml:space="preserve">lampy solarne  wyjątkiem oświetlenia ulicznego </w:t>
            </w:r>
            <w:r w:rsidRPr="00F83780">
              <w:rPr>
                <w:rFonts w:eastAsia="Arial Narrow" w:cs="Arial"/>
                <w:b/>
                <w:snapToGrid w:val="0"/>
                <w:szCs w:val="20"/>
                <w:lang w:eastAsia="pl-PL"/>
              </w:rPr>
              <w:t>w Mórkowie 25C (przejście)</w:t>
            </w:r>
            <w:r w:rsidRPr="00F83780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0" w:type="auto"/>
            <w:vAlign w:val="center"/>
          </w:tcPr>
          <w:p w14:paraId="756FA8B2" w14:textId="77777777" w:rsidR="0074510F" w:rsidRPr="00F83780" w:rsidRDefault="0074510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7A7AB20" w14:textId="77777777" w:rsidR="0074510F" w:rsidRPr="00F83780" w:rsidRDefault="0074510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65CCB35" w14:textId="77777777" w:rsidR="0074510F" w:rsidRPr="00F83780" w:rsidRDefault="0074510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12</w:t>
            </w:r>
          </w:p>
        </w:tc>
        <w:tc>
          <w:tcPr>
            <w:tcW w:w="0" w:type="auto"/>
            <w:vAlign w:val="center"/>
          </w:tcPr>
          <w:p w14:paraId="40EC8F43" w14:textId="77777777" w:rsidR="0074510F" w:rsidRPr="00F83780" w:rsidRDefault="0074510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E40E377" w14:textId="77777777" w:rsidR="0074510F" w:rsidRPr="00F83780" w:rsidRDefault="0074510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</w:p>
        </w:tc>
      </w:tr>
      <w:tr w:rsidR="0074510F" w:rsidRPr="00F83780" w14:paraId="3BD3B41B" w14:textId="77777777" w:rsidTr="00292FF3">
        <w:tc>
          <w:tcPr>
            <w:tcW w:w="0" w:type="auto"/>
          </w:tcPr>
          <w:p w14:paraId="3C084C0F" w14:textId="77777777" w:rsidR="0074510F" w:rsidRPr="00F83780" w:rsidRDefault="0074510F" w:rsidP="00292FF3">
            <w:pPr>
              <w:suppressAutoHyphens/>
              <w:spacing w:line="240" w:lineRule="auto"/>
              <w:jc w:val="left"/>
              <w:rPr>
                <w:rFonts w:cs="Arial"/>
                <w:b/>
                <w:bCs/>
                <w:color w:val="auto"/>
                <w:szCs w:val="20"/>
              </w:rPr>
            </w:pPr>
            <w:r w:rsidRPr="00F83780">
              <w:rPr>
                <w:rFonts w:cs="Arial"/>
                <w:b/>
                <w:bCs/>
                <w:color w:val="auto"/>
                <w:szCs w:val="20"/>
              </w:rPr>
              <w:lastRenderedPageBreak/>
              <w:t xml:space="preserve">Lampa solarna oświetlenia ulicznego </w:t>
            </w:r>
            <w:r w:rsidRPr="00F83780">
              <w:rPr>
                <w:rFonts w:eastAsia="Arial Narrow" w:cs="Arial"/>
                <w:b/>
                <w:snapToGrid w:val="0"/>
                <w:szCs w:val="20"/>
                <w:lang w:eastAsia="pl-PL"/>
              </w:rPr>
              <w:t>w Mórkowie 25C (przejście)</w:t>
            </w:r>
            <w:r w:rsidRPr="00F83780">
              <w:rPr>
                <w:rFonts w:cs="Arial"/>
                <w:b/>
                <w:szCs w:val="20"/>
              </w:rPr>
              <w:t>:</w:t>
            </w:r>
          </w:p>
          <w:p w14:paraId="255AC0C1" w14:textId="77777777" w:rsidR="0074510F" w:rsidRPr="00F83780" w:rsidRDefault="0074510F" w:rsidP="00292FF3">
            <w:pPr>
              <w:suppressAutoHyphens/>
              <w:spacing w:line="240" w:lineRule="auto"/>
              <w:jc w:val="left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5A175C5" w14:textId="77777777" w:rsidR="0074510F" w:rsidRPr="007A7402" w:rsidRDefault="0074510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E2FCF3F" w14:textId="77777777" w:rsidR="0074510F" w:rsidRPr="007A7402" w:rsidRDefault="0074510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B2E8511" w14:textId="77777777" w:rsidR="0074510F" w:rsidRPr="007A7402" w:rsidRDefault="0074510F" w:rsidP="00292FF3">
            <w:pPr>
              <w:suppressAutoHyphens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  <w:r w:rsidRPr="007A7402">
              <w:rPr>
                <w:rFonts w:cs="Arial"/>
                <w:b/>
                <w:bCs/>
                <w:color w:val="auto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52B3CD91" w14:textId="77777777" w:rsidR="0074510F" w:rsidRPr="007A7402" w:rsidRDefault="0074510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6E21F32" w14:textId="77777777" w:rsidR="0074510F" w:rsidRPr="007A7402" w:rsidRDefault="0074510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</w:p>
        </w:tc>
      </w:tr>
      <w:tr w:rsidR="0074510F" w:rsidRPr="00F83780" w14:paraId="7F96CA20" w14:textId="77777777" w:rsidTr="00292FF3">
        <w:tc>
          <w:tcPr>
            <w:tcW w:w="0" w:type="auto"/>
            <w:gridSpan w:val="3"/>
          </w:tcPr>
          <w:p w14:paraId="43B13BB6" w14:textId="77777777" w:rsidR="0074510F" w:rsidRPr="00F83780" w:rsidRDefault="0074510F" w:rsidP="00292FF3">
            <w:pPr>
              <w:suppressAutoHyphens/>
              <w:spacing w:line="240" w:lineRule="auto"/>
              <w:jc w:val="right"/>
              <w:rPr>
                <w:rFonts w:cs="Arial"/>
                <w:b/>
                <w:bCs/>
                <w:color w:val="auto"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RAZEM</w:t>
            </w:r>
          </w:p>
        </w:tc>
        <w:tc>
          <w:tcPr>
            <w:tcW w:w="0" w:type="auto"/>
          </w:tcPr>
          <w:p w14:paraId="014C8F09" w14:textId="77777777" w:rsidR="0074510F" w:rsidRPr="00F83780" w:rsidRDefault="0074510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13</w:t>
            </w:r>
          </w:p>
        </w:tc>
        <w:tc>
          <w:tcPr>
            <w:tcW w:w="0" w:type="auto"/>
          </w:tcPr>
          <w:p w14:paraId="7117FE8B" w14:textId="77777777" w:rsidR="0074510F" w:rsidRPr="00F83780" w:rsidRDefault="0074510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</w:p>
        </w:tc>
        <w:tc>
          <w:tcPr>
            <w:tcW w:w="0" w:type="auto"/>
          </w:tcPr>
          <w:p w14:paraId="408D1621" w14:textId="77777777" w:rsidR="0074510F" w:rsidRPr="00F83780" w:rsidRDefault="0074510F" w:rsidP="00292FF3">
            <w:pPr>
              <w:suppressAutoHyphens/>
              <w:spacing w:line="240" w:lineRule="auto"/>
              <w:jc w:val="center"/>
              <w:rPr>
                <w:rFonts w:cs="Arial"/>
                <w:b/>
                <w:bCs/>
                <w:color w:val="auto"/>
                <w:szCs w:val="20"/>
              </w:rPr>
            </w:pPr>
          </w:p>
        </w:tc>
      </w:tr>
    </w:tbl>
    <w:p w14:paraId="08A4F034" w14:textId="77777777" w:rsidR="004A0620" w:rsidRDefault="004A0620" w:rsidP="00C35F6A">
      <w:pPr>
        <w:suppressAutoHyphens/>
        <w:spacing w:line="240" w:lineRule="auto"/>
        <w:jc w:val="left"/>
        <w:rPr>
          <w:b/>
          <w:bCs/>
          <w:color w:val="auto"/>
          <w:sz w:val="24"/>
        </w:rPr>
      </w:pPr>
    </w:p>
    <w:p w14:paraId="16086991" w14:textId="77777777" w:rsidR="004B1BCD" w:rsidRDefault="004B1BCD" w:rsidP="004B1BCD">
      <w:pPr>
        <w:spacing w:line="276" w:lineRule="auto"/>
        <w:jc w:val="left"/>
        <w:rPr>
          <w:color w:val="auto"/>
          <w:sz w:val="24"/>
        </w:rPr>
      </w:pPr>
    </w:p>
    <w:p w14:paraId="74736BA5" w14:textId="060E645A" w:rsidR="008647E2" w:rsidRDefault="009E46A2" w:rsidP="009E0283">
      <w:pPr>
        <w:suppressAutoHyphens/>
        <w:spacing w:line="269" w:lineRule="auto"/>
        <w:jc w:val="left"/>
        <w:rPr>
          <w:rFonts w:cs="Arial"/>
          <w:color w:val="auto"/>
          <w:sz w:val="24"/>
          <w:lang w:eastAsia="ar-SA"/>
        </w:rPr>
      </w:pPr>
      <w:r>
        <w:rPr>
          <w:rFonts w:cs="Arial"/>
          <w:color w:val="auto"/>
          <w:sz w:val="24"/>
          <w:lang w:eastAsia="ar-SA"/>
        </w:rPr>
        <w:t>zgodnie z warunkami zawartymi w Specyfikacji Warunków Zamówienia, w tym zgodnie z</w:t>
      </w:r>
      <w:r w:rsidR="00D83C33" w:rsidRPr="009E0283">
        <w:rPr>
          <w:rFonts w:cs="Arial"/>
          <w:color w:val="auto"/>
          <w:sz w:val="24"/>
          <w:lang w:eastAsia="ar-SA"/>
        </w:rPr>
        <w:t xml:space="preserve"> postanowienia</w:t>
      </w:r>
      <w:r>
        <w:rPr>
          <w:rFonts w:cs="Arial"/>
          <w:color w:val="auto"/>
          <w:sz w:val="24"/>
          <w:lang w:eastAsia="ar-SA"/>
        </w:rPr>
        <w:t xml:space="preserve">mi wzoru umowy </w:t>
      </w:r>
      <w:r w:rsidR="00D83C33" w:rsidRPr="009E0283">
        <w:rPr>
          <w:rFonts w:cs="Arial"/>
          <w:color w:val="auto"/>
          <w:sz w:val="24"/>
          <w:lang w:eastAsia="ar-SA"/>
        </w:rPr>
        <w:t>w terminie</w:t>
      </w:r>
      <w:r w:rsidR="000601E5">
        <w:rPr>
          <w:rFonts w:cs="Arial"/>
          <w:color w:val="auto"/>
          <w:sz w:val="24"/>
          <w:lang w:eastAsia="ar-SA"/>
        </w:rPr>
        <w:t xml:space="preserve"> wskazanym w SWZ.</w:t>
      </w:r>
      <w:r w:rsidR="008647E2">
        <w:rPr>
          <w:rFonts w:cs="Arial"/>
          <w:color w:val="auto"/>
          <w:sz w:val="24"/>
          <w:lang w:eastAsia="ar-SA"/>
        </w:rPr>
        <w:t xml:space="preserve"> </w:t>
      </w:r>
    </w:p>
    <w:p w14:paraId="55C19D83" w14:textId="77777777" w:rsidR="00D83C33" w:rsidRPr="00D83C33" w:rsidRDefault="00D83C33" w:rsidP="00D83C33">
      <w:pPr>
        <w:suppressAutoHyphens/>
        <w:spacing w:line="240" w:lineRule="auto"/>
        <w:jc w:val="left"/>
        <w:rPr>
          <w:rFonts w:cs="Arial"/>
          <w:color w:val="auto"/>
          <w:sz w:val="24"/>
          <w:lang w:eastAsia="ar-SA"/>
        </w:rPr>
      </w:pPr>
    </w:p>
    <w:p w14:paraId="7E7F8E11" w14:textId="1B4BE3BA" w:rsidR="0074510F" w:rsidRPr="0074510F" w:rsidRDefault="00D83C33" w:rsidP="0074510F">
      <w:pPr>
        <w:spacing w:after="200" w:line="240" w:lineRule="auto"/>
        <w:contextualSpacing/>
        <w:jc w:val="left"/>
        <w:rPr>
          <w:rFonts w:cs="Arial"/>
          <w:b/>
          <w:color w:val="auto"/>
          <w:sz w:val="24"/>
          <w:lang w:eastAsia="ar-SA"/>
        </w:rPr>
      </w:pPr>
      <w:r>
        <w:rPr>
          <w:rFonts w:cs="Arial"/>
          <w:b/>
          <w:color w:val="auto"/>
          <w:sz w:val="24"/>
          <w:lang w:eastAsia="ar-SA"/>
        </w:rPr>
        <w:t>2.</w:t>
      </w:r>
      <w:r w:rsidR="0074510F">
        <w:rPr>
          <w:rFonts w:cs="Arial"/>
          <w:b/>
          <w:color w:val="auto"/>
          <w:sz w:val="24"/>
          <w:lang w:eastAsia="ar-SA"/>
        </w:rPr>
        <w:t xml:space="preserve"> </w:t>
      </w:r>
      <w:r w:rsidR="0074510F">
        <w:rPr>
          <w:color w:val="auto"/>
          <w:sz w:val="24"/>
        </w:rPr>
        <w:t xml:space="preserve">Udzielamy gwarancji na przedmiot zamówienia na okres: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05"/>
      </w:tblGrid>
      <w:tr w:rsidR="0074510F" w14:paraId="2E2F78DE" w14:textId="77777777" w:rsidTr="00292FF3">
        <w:trPr>
          <w:trHeight w:val="393"/>
          <w:jc w:val="center"/>
        </w:trPr>
        <w:tc>
          <w:tcPr>
            <w:tcW w:w="2405" w:type="dxa"/>
          </w:tcPr>
          <w:p w14:paraId="7E7A2020" w14:textId="77777777" w:rsidR="0074510F" w:rsidRPr="00074C56" w:rsidRDefault="0074510F" w:rsidP="00292FF3">
            <w:pPr>
              <w:spacing w:line="276" w:lineRule="auto"/>
              <w:jc w:val="left"/>
              <w:rPr>
                <w:b/>
                <w:bCs/>
                <w:color w:val="auto"/>
                <w:sz w:val="24"/>
              </w:rPr>
            </w:pPr>
          </w:p>
        </w:tc>
      </w:tr>
    </w:tbl>
    <w:p w14:paraId="518D0766" w14:textId="5200EC5C" w:rsidR="0039615A" w:rsidRDefault="0074510F" w:rsidP="00D83C33">
      <w:pPr>
        <w:spacing w:after="200" w:line="240" w:lineRule="auto"/>
        <w:contextualSpacing/>
        <w:jc w:val="left"/>
        <w:rPr>
          <w:rFonts w:cs="Arial"/>
          <w:b/>
          <w:color w:val="auto"/>
          <w:sz w:val="24"/>
          <w:lang w:eastAsia="ar-SA"/>
        </w:rPr>
      </w:pPr>
      <w:r w:rsidRPr="007901D0">
        <w:rPr>
          <w:b/>
          <w:color w:val="auto"/>
          <w:sz w:val="24"/>
        </w:rPr>
        <w:t>miesięcy</w:t>
      </w:r>
      <w:r w:rsidRPr="00074C56">
        <w:rPr>
          <w:color w:val="auto"/>
          <w:sz w:val="24"/>
        </w:rPr>
        <w:t xml:space="preserve"> licząc od dnia podpisania protokołu końcowego odbioru robót</w:t>
      </w:r>
      <w:r>
        <w:rPr>
          <w:color w:val="auto"/>
          <w:sz w:val="24"/>
        </w:rPr>
        <w:t xml:space="preserve"> </w:t>
      </w:r>
      <w:r>
        <w:rPr>
          <w:color w:val="auto"/>
          <w:sz w:val="24"/>
        </w:rPr>
        <w:br/>
      </w:r>
      <w:r w:rsidRPr="0028486C">
        <w:rPr>
          <w:color w:val="auto"/>
          <w:sz w:val="24"/>
        </w:rPr>
        <w:t xml:space="preserve">/minimalny okres gwarancji wynosi 36 miesięcy, maksymalny okres </w:t>
      </w:r>
      <w:bookmarkStart w:id="4" w:name="_GoBack"/>
      <w:bookmarkEnd w:id="4"/>
      <w:r w:rsidRPr="0028486C">
        <w:rPr>
          <w:color w:val="auto"/>
          <w:sz w:val="24"/>
        </w:rPr>
        <w:t>wynosi 60 miesięcy. Okres gwarancji należy podać w pełnych miesiącach np. 48 miesięcy/</w:t>
      </w:r>
      <w:r>
        <w:rPr>
          <w:color w:val="auto"/>
          <w:sz w:val="24"/>
        </w:rPr>
        <w:br/>
      </w:r>
    </w:p>
    <w:p w14:paraId="10CA2D15" w14:textId="05326A78" w:rsidR="00074C56" w:rsidRPr="001853DA" w:rsidRDefault="0074510F" w:rsidP="00D83C33">
      <w:pPr>
        <w:spacing w:line="276" w:lineRule="auto"/>
        <w:jc w:val="left"/>
        <w:rPr>
          <w:b/>
          <w:bCs/>
          <w:color w:val="auto"/>
          <w:sz w:val="24"/>
        </w:rPr>
      </w:pPr>
      <w:r>
        <w:rPr>
          <w:b/>
          <w:bCs/>
          <w:color w:val="auto"/>
          <w:sz w:val="24"/>
        </w:rPr>
        <w:t>3. Dostaw</w:t>
      </w:r>
      <w:r w:rsidR="00D83C33">
        <w:rPr>
          <w:b/>
          <w:bCs/>
          <w:color w:val="auto"/>
          <w:sz w:val="24"/>
        </w:rPr>
        <w:t xml:space="preserve">ę objętą niniejszym postępowaniem </w:t>
      </w:r>
      <w:r w:rsidR="00074C56" w:rsidRPr="001853DA">
        <w:rPr>
          <w:b/>
          <w:bCs/>
          <w:color w:val="auto"/>
          <w:sz w:val="24"/>
        </w:rPr>
        <w:t xml:space="preserve"> zamierzamy wykonać sami </w:t>
      </w:r>
      <w:r w:rsidR="00E71E04" w:rsidRPr="001853DA">
        <w:rPr>
          <w:b/>
          <w:bCs/>
          <w:color w:val="auto"/>
          <w:sz w:val="36"/>
          <w:szCs w:val="36"/>
          <w:vertAlign w:val="superscript"/>
        </w:rPr>
        <w:t>*</w:t>
      </w:r>
      <w:r w:rsidR="0000166F">
        <w:rPr>
          <w:b/>
          <w:bCs/>
          <w:color w:val="auto"/>
          <w:sz w:val="36"/>
          <w:szCs w:val="36"/>
          <w:vertAlign w:val="superscript"/>
        </w:rPr>
        <w:br/>
      </w:r>
    </w:p>
    <w:p w14:paraId="2F3F73EA" w14:textId="3EFB0F5F" w:rsidR="00B65807" w:rsidRPr="001853DA" w:rsidRDefault="00D83C33" w:rsidP="00D83C33">
      <w:pPr>
        <w:spacing w:line="276" w:lineRule="auto"/>
        <w:jc w:val="left"/>
        <w:rPr>
          <w:b/>
          <w:bCs/>
          <w:color w:val="auto"/>
          <w:sz w:val="24"/>
        </w:rPr>
      </w:pPr>
      <w:r>
        <w:rPr>
          <w:rFonts w:cs="Arial"/>
          <w:b/>
          <w:bCs/>
          <w:color w:val="000000" w:themeColor="text1"/>
          <w:sz w:val="24"/>
        </w:rPr>
        <w:t xml:space="preserve">4. </w:t>
      </w:r>
      <w:r w:rsidR="00AA5A4E" w:rsidRPr="001853DA">
        <w:rPr>
          <w:rFonts w:cs="Arial"/>
          <w:b/>
          <w:bCs/>
          <w:color w:val="000000" w:themeColor="text1"/>
          <w:sz w:val="24"/>
        </w:rPr>
        <w:t xml:space="preserve">Oświadczamy, że </w:t>
      </w:r>
      <w:r w:rsidR="00E71E04" w:rsidRPr="001853DA">
        <w:rPr>
          <w:rFonts w:cs="Arial"/>
          <w:b/>
          <w:bCs/>
          <w:color w:val="000000" w:themeColor="text1"/>
          <w:sz w:val="24"/>
        </w:rPr>
        <w:t xml:space="preserve">następujący zakres zamówienia </w:t>
      </w:r>
      <w:r w:rsidR="00AA5A4E" w:rsidRPr="001853DA">
        <w:rPr>
          <w:rFonts w:cs="Arial"/>
          <w:b/>
          <w:bCs/>
          <w:color w:val="000000" w:themeColor="text1"/>
          <w:sz w:val="24"/>
        </w:rPr>
        <w:t>realizować będziemy</w:t>
      </w:r>
      <w:r w:rsidR="00E71E04" w:rsidRPr="001853DA">
        <w:rPr>
          <w:rFonts w:cs="Arial"/>
          <w:b/>
          <w:bCs/>
          <w:color w:val="000000" w:themeColor="text1"/>
          <w:sz w:val="24"/>
        </w:rPr>
        <w:t xml:space="preserve"> </w:t>
      </w:r>
      <w:r w:rsidR="00AA5A4E" w:rsidRPr="001853DA">
        <w:rPr>
          <w:rFonts w:cs="Arial"/>
          <w:b/>
          <w:bCs/>
          <w:color w:val="000000" w:themeColor="text1"/>
          <w:sz w:val="24"/>
        </w:rPr>
        <w:t>z udziałem podwykonawcy-ów*</w:t>
      </w:r>
      <w:r w:rsidR="00E71E04" w:rsidRPr="001853DA">
        <w:rPr>
          <w:rFonts w:cs="Arial"/>
          <w:b/>
          <w:bCs/>
          <w:color w:val="000000" w:themeColor="text1"/>
          <w:sz w:val="24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8"/>
      </w:tblGrid>
      <w:tr w:rsidR="00E71E04" w14:paraId="65AF1FF2" w14:textId="77777777" w:rsidTr="00D83C33">
        <w:trPr>
          <w:trHeight w:val="501"/>
        </w:trPr>
        <w:tc>
          <w:tcPr>
            <w:tcW w:w="9068" w:type="dxa"/>
          </w:tcPr>
          <w:p w14:paraId="1926198E" w14:textId="64EB9DDE" w:rsidR="00383662" w:rsidRPr="00E71E04" w:rsidRDefault="00383662" w:rsidP="00947339">
            <w:pPr>
              <w:spacing w:line="276" w:lineRule="auto"/>
              <w:jc w:val="left"/>
              <w:rPr>
                <w:b/>
                <w:bCs/>
                <w:color w:val="auto"/>
                <w:sz w:val="24"/>
              </w:rPr>
            </w:pPr>
          </w:p>
        </w:tc>
      </w:tr>
    </w:tbl>
    <w:p w14:paraId="5C09B122" w14:textId="0E65559C" w:rsidR="00F60D2F" w:rsidRPr="00083F25" w:rsidRDefault="001853DA" w:rsidP="00947339">
      <w:pPr>
        <w:spacing w:line="276" w:lineRule="auto"/>
        <w:ind w:left="434"/>
        <w:jc w:val="left"/>
        <w:rPr>
          <w:rFonts w:cs="Arial"/>
          <w:color w:val="auto"/>
          <w:sz w:val="24"/>
        </w:rPr>
      </w:pPr>
      <w:r>
        <w:rPr>
          <w:color w:val="auto"/>
          <w:sz w:val="24"/>
        </w:rPr>
        <w:t>/wymienić część zamówienia powierzoną podwykonawcy/</w:t>
      </w:r>
      <w:r w:rsidR="00083F25">
        <w:rPr>
          <w:color w:val="auto"/>
          <w:sz w:val="24"/>
        </w:rPr>
        <w:br/>
      </w:r>
    </w:p>
    <w:p w14:paraId="05954DDB" w14:textId="40898348" w:rsidR="00947339" w:rsidRDefault="00D83C33" w:rsidP="00D83C33">
      <w:pPr>
        <w:spacing w:line="276" w:lineRule="auto"/>
        <w:jc w:val="left"/>
        <w:rPr>
          <w:rFonts w:cs="Arial"/>
          <w:sz w:val="24"/>
        </w:rPr>
      </w:pPr>
      <w:r>
        <w:rPr>
          <w:rFonts w:cs="Arial"/>
          <w:b/>
          <w:sz w:val="24"/>
        </w:rPr>
        <w:t xml:space="preserve">5. </w:t>
      </w:r>
      <w:r w:rsidR="00F60D2F" w:rsidRPr="00083F25">
        <w:rPr>
          <w:rFonts w:cs="Arial"/>
          <w:b/>
          <w:sz w:val="24"/>
        </w:rPr>
        <w:t>Oświadczamy, że wybór naszej oferty będzie prowadził do powstania u Zamawiającego obowiązku podatkowego</w:t>
      </w:r>
      <w:r w:rsidR="00F60D2F" w:rsidRPr="00083F25">
        <w:rPr>
          <w:rFonts w:cs="Arial"/>
          <w:sz w:val="24"/>
        </w:rPr>
        <w:t xml:space="preserve"> zgodnie z przepisami o podatku od towarów i usług. Powyższy obowiązek podatkowy będzie dotyczył</w:t>
      </w:r>
      <w:r w:rsidR="00947339">
        <w:rPr>
          <w:rFonts w:cs="Arial"/>
          <w:sz w:val="24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8"/>
      </w:tblGrid>
      <w:tr w:rsidR="00947339" w14:paraId="15056E10" w14:textId="77777777" w:rsidTr="00D83C33">
        <w:tc>
          <w:tcPr>
            <w:tcW w:w="9068" w:type="dxa"/>
          </w:tcPr>
          <w:p w14:paraId="04964C9A" w14:textId="77777777" w:rsidR="00947339" w:rsidRPr="00947339" w:rsidRDefault="00947339" w:rsidP="00947339">
            <w:pPr>
              <w:spacing w:line="276" w:lineRule="auto"/>
              <w:rPr>
                <w:rFonts w:cs="Arial"/>
                <w:sz w:val="24"/>
              </w:rPr>
            </w:pPr>
          </w:p>
        </w:tc>
      </w:tr>
    </w:tbl>
    <w:tbl>
      <w:tblPr>
        <w:tblStyle w:val="Tabela-Siatka"/>
        <w:tblpPr w:leftFromText="141" w:rightFromText="141" w:vertAnchor="text" w:horzAnchor="page" w:tblpX="6001" w:tblpY="22"/>
        <w:tblW w:w="0" w:type="auto"/>
        <w:tblLook w:val="04A0" w:firstRow="1" w:lastRow="0" w:firstColumn="1" w:lastColumn="0" w:noHBand="0" w:noVBand="1"/>
      </w:tblPr>
      <w:tblGrid>
        <w:gridCol w:w="3964"/>
      </w:tblGrid>
      <w:tr w:rsidR="00947339" w14:paraId="46191525" w14:textId="77777777" w:rsidTr="00D4001B">
        <w:tc>
          <w:tcPr>
            <w:tcW w:w="3964" w:type="dxa"/>
          </w:tcPr>
          <w:p w14:paraId="0C5C258C" w14:textId="77777777" w:rsidR="00947339" w:rsidRDefault="00947339" w:rsidP="00947339">
            <w:pPr>
              <w:spacing w:line="276" w:lineRule="auto"/>
              <w:jc w:val="right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zł</w:t>
            </w:r>
          </w:p>
        </w:tc>
      </w:tr>
    </w:tbl>
    <w:p w14:paraId="4B4D0981" w14:textId="51583FA1" w:rsidR="00947339" w:rsidRPr="00947339" w:rsidRDefault="00947339" w:rsidP="00947339">
      <w:pPr>
        <w:spacing w:line="276" w:lineRule="auto"/>
        <w:ind w:left="434"/>
        <w:jc w:val="left"/>
        <w:rPr>
          <w:rFonts w:cs="Arial"/>
          <w:sz w:val="24"/>
        </w:rPr>
      </w:pPr>
      <w:r w:rsidRPr="00083F25">
        <w:rPr>
          <w:rFonts w:cs="Arial"/>
          <w:sz w:val="24"/>
        </w:rPr>
        <w:t xml:space="preserve"> o wartości netto (bez kwoty podatku)  </w:t>
      </w:r>
      <w:r>
        <w:rPr>
          <w:rFonts w:cs="Arial"/>
          <w:sz w:val="24"/>
        </w:rPr>
        <w:br/>
      </w:r>
      <w:r>
        <w:rPr>
          <w:rFonts w:cs="Arial"/>
          <w:sz w:val="24"/>
        </w:rPr>
        <w:br/>
      </w:r>
    </w:p>
    <w:p w14:paraId="65726444" w14:textId="0D0FFF05" w:rsidR="00947339" w:rsidRPr="00947339" w:rsidRDefault="00947339" w:rsidP="00947339">
      <w:pPr>
        <w:tabs>
          <w:tab w:val="left" w:pos="567"/>
        </w:tabs>
        <w:spacing w:line="276" w:lineRule="auto"/>
        <w:jc w:val="left"/>
        <w:rPr>
          <w:rFonts w:cs="Arial"/>
          <w:b/>
          <w:color w:val="000000" w:themeColor="text1"/>
          <w:sz w:val="24"/>
        </w:rPr>
      </w:pPr>
      <w:r w:rsidRPr="00947339">
        <w:rPr>
          <w:rFonts w:cs="Arial"/>
          <w:b/>
          <w:color w:val="000000" w:themeColor="text1"/>
          <w:sz w:val="24"/>
        </w:rPr>
        <w:t>*</w:t>
      </w:r>
      <w:r w:rsidRPr="00947339">
        <w:rPr>
          <w:rFonts w:cs="Arial"/>
          <w:b/>
          <w:color w:val="000000" w:themeColor="text1"/>
          <w:sz w:val="24"/>
        </w:rPr>
        <w:tab/>
        <w:t>niepotrzebne skreślić</w:t>
      </w:r>
      <w:r>
        <w:rPr>
          <w:rFonts w:cs="Arial"/>
          <w:b/>
          <w:color w:val="000000" w:themeColor="text1"/>
          <w:sz w:val="24"/>
        </w:rPr>
        <w:br/>
      </w:r>
    </w:p>
    <w:p w14:paraId="37F44196" w14:textId="767E3DD7" w:rsidR="00F60D2F" w:rsidRPr="00947339" w:rsidRDefault="00D83C33" w:rsidP="00D83C33">
      <w:pPr>
        <w:spacing w:line="276" w:lineRule="auto"/>
        <w:jc w:val="left"/>
        <w:rPr>
          <w:rFonts w:cs="Arial"/>
          <w:sz w:val="24"/>
        </w:rPr>
      </w:pPr>
      <w:r>
        <w:rPr>
          <w:rStyle w:val="bold"/>
          <w:rFonts w:cs="Arial"/>
          <w:sz w:val="24"/>
        </w:rPr>
        <w:t xml:space="preserve">6. </w:t>
      </w:r>
      <w:r w:rsidR="00F60D2F" w:rsidRPr="00947339">
        <w:rPr>
          <w:rStyle w:val="bold"/>
          <w:rFonts w:cs="Arial"/>
          <w:sz w:val="24"/>
        </w:rPr>
        <w:t xml:space="preserve">Składając ofertę w przedmiotowym postępowaniu oświadczam, że </w:t>
      </w:r>
      <w:r w:rsidR="00F60D2F" w:rsidRPr="00947339">
        <w:rPr>
          <w:rFonts w:cs="Arial"/>
          <w:b/>
          <w:sz w:val="24"/>
        </w:rPr>
        <w:t>wypełniłem obowiązki informacyjne przewidziane w art. 13 lub art. 14 RODO</w:t>
      </w:r>
      <w:r w:rsidR="00F60D2F" w:rsidRPr="00947339">
        <w:rPr>
          <w:rStyle w:val="Odwoanieprzypisudolnego"/>
          <w:rFonts w:cs="Arial"/>
          <w:sz w:val="24"/>
        </w:rPr>
        <w:t xml:space="preserve"> </w:t>
      </w:r>
      <w:r w:rsidR="00F60D2F" w:rsidRPr="00947339">
        <w:rPr>
          <w:rFonts w:cs="Arial"/>
          <w:sz w:val="24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</w:t>
      </w:r>
      <w:r w:rsidR="00F60D2F" w:rsidRPr="00947339">
        <w:rPr>
          <w:rFonts w:cs="Arial"/>
          <w:sz w:val="24"/>
        </w:rPr>
        <w:lastRenderedPageBreak/>
        <w:t>np. przez jego wykreślenie).</w:t>
      </w:r>
      <w:r w:rsidR="00947339">
        <w:rPr>
          <w:rFonts w:cs="Arial"/>
          <w:sz w:val="24"/>
        </w:rPr>
        <w:br/>
      </w:r>
    </w:p>
    <w:p w14:paraId="15167A8B" w14:textId="6F1D069D" w:rsidR="00F60D2F" w:rsidRPr="00947339" w:rsidRDefault="00D83C33" w:rsidP="00D83C33">
      <w:pPr>
        <w:spacing w:line="276" w:lineRule="auto"/>
        <w:jc w:val="left"/>
        <w:rPr>
          <w:rFonts w:cs="Arial"/>
          <w:sz w:val="24"/>
        </w:rPr>
      </w:pPr>
      <w:r w:rsidRPr="00D83C33">
        <w:rPr>
          <w:rFonts w:cs="Arial"/>
          <w:b/>
          <w:sz w:val="24"/>
        </w:rPr>
        <w:t>7.</w:t>
      </w:r>
      <w:r>
        <w:rPr>
          <w:rFonts w:cs="Arial"/>
          <w:sz w:val="24"/>
        </w:rPr>
        <w:t xml:space="preserve"> </w:t>
      </w:r>
      <w:r w:rsidR="00F60D2F" w:rsidRPr="00947339">
        <w:rPr>
          <w:rFonts w:cs="Arial"/>
          <w:sz w:val="24"/>
        </w:rPr>
        <w:t xml:space="preserve">Informujemy, że zapoznaliśmy się z dokumentami </w:t>
      </w:r>
      <w:r w:rsidR="0000166F">
        <w:rPr>
          <w:rFonts w:cs="Arial"/>
          <w:sz w:val="24"/>
        </w:rPr>
        <w:t>zamówienia oraz ogłoszeniem</w:t>
      </w:r>
      <w:r w:rsidR="00F60D2F" w:rsidRPr="00947339">
        <w:rPr>
          <w:rFonts w:cs="Arial"/>
          <w:sz w:val="24"/>
        </w:rPr>
        <w:t xml:space="preserve"> i nie wnosimy zastrzeżeń do treści</w:t>
      </w:r>
      <w:r w:rsidR="0000166F">
        <w:rPr>
          <w:rFonts w:cs="Arial"/>
          <w:sz w:val="24"/>
        </w:rPr>
        <w:t xml:space="preserve"> tych </w:t>
      </w:r>
      <w:r w:rsidR="00F60D2F" w:rsidRPr="00947339">
        <w:rPr>
          <w:rFonts w:cs="Arial"/>
          <w:sz w:val="24"/>
        </w:rPr>
        <w:t xml:space="preserve">dokumentów </w:t>
      </w:r>
      <w:r w:rsidR="0000166F">
        <w:rPr>
          <w:rFonts w:cs="Arial"/>
          <w:sz w:val="24"/>
        </w:rPr>
        <w:br/>
      </w:r>
    </w:p>
    <w:p w14:paraId="44E75FB6" w14:textId="55C17D2C" w:rsidR="00B64561" w:rsidRPr="00B64561" w:rsidRDefault="00595C64" w:rsidP="00595C64">
      <w:pPr>
        <w:spacing w:line="276" w:lineRule="auto"/>
        <w:jc w:val="left"/>
        <w:rPr>
          <w:rFonts w:cs="Arial"/>
          <w:sz w:val="24"/>
        </w:rPr>
      </w:pPr>
      <w:r w:rsidRPr="00595C64">
        <w:rPr>
          <w:rFonts w:cs="Arial"/>
          <w:b/>
          <w:sz w:val="24"/>
        </w:rPr>
        <w:t>8.</w:t>
      </w:r>
      <w:r>
        <w:rPr>
          <w:rFonts w:cs="Arial"/>
          <w:sz w:val="24"/>
        </w:rPr>
        <w:t xml:space="preserve"> </w:t>
      </w:r>
      <w:r w:rsidR="00F60D2F" w:rsidRPr="00947339">
        <w:rPr>
          <w:rFonts w:cs="Arial"/>
          <w:sz w:val="24"/>
        </w:rPr>
        <w:t>Załącznikami do niniejszego formularza są: dokumenty i oświadczenia, których obowiązek dostarczenia wynika ze specyfikacji warunków zamówienia.</w:t>
      </w:r>
      <w:r w:rsidR="00B64561">
        <w:rPr>
          <w:rFonts w:cs="Arial"/>
          <w:sz w:val="24"/>
        </w:rPr>
        <w:br/>
      </w:r>
    </w:p>
    <w:p w14:paraId="0DA25FB8" w14:textId="29F1E990" w:rsidR="0022428F" w:rsidRDefault="00595C64" w:rsidP="00595C64">
      <w:pPr>
        <w:spacing w:line="276" w:lineRule="auto"/>
        <w:jc w:val="left"/>
        <w:rPr>
          <w:rFonts w:cs="Arial"/>
          <w:color w:val="000000" w:themeColor="text1"/>
          <w:sz w:val="24"/>
        </w:rPr>
      </w:pPr>
      <w:r w:rsidRPr="00595C64">
        <w:rPr>
          <w:rFonts w:cs="Arial"/>
          <w:b/>
          <w:color w:val="000000" w:themeColor="text1"/>
          <w:sz w:val="24"/>
        </w:rPr>
        <w:t>9.</w:t>
      </w:r>
      <w:r>
        <w:rPr>
          <w:rFonts w:cs="Arial"/>
          <w:color w:val="000000" w:themeColor="text1"/>
          <w:sz w:val="24"/>
        </w:rPr>
        <w:t xml:space="preserve"> </w:t>
      </w:r>
      <w:r w:rsidR="00947339">
        <w:rPr>
          <w:rFonts w:cs="Arial"/>
          <w:color w:val="000000" w:themeColor="text1"/>
          <w:sz w:val="24"/>
        </w:rPr>
        <w:t>O</w:t>
      </w:r>
      <w:r w:rsidR="00E53CC4" w:rsidRPr="00947339">
        <w:rPr>
          <w:rFonts w:cs="Arial"/>
          <w:color w:val="000000" w:themeColor="text1"/>
          <w:sz w:val="24"/>
        </w:rPr>
        <w:t xml:space="preserve">świadczamy, iż należymy do </w:t>
      </w:r>
      <w:r w:rsidR="0022428F" w:rsidRPr="00947339">
        <w:rPr>
          <w:rFonts w:cs="Arial"/>
          <w:color w:val="000000" w:themeColor="text1"/>
          <w:sz w:val="24"/>
        </w:rPr>
        <w:t xml:space="preserve">następującej </w:t>
      </w:r>
      <w:r w:rsidR="00E53CC4" w:rsidRPr="00947339">
        <w:rPr>
          <w:rFonts w:cs="Arial"/>
          <w:color w:val="000000" w:themeColor="text1"/>
          <w:sz w:val="24"/>
        </w:rPr>
        <w:t>kategorii</w:t>
      </w:r>
      <w:r w:rsidR="0022428F" w:rsidRPr="00947339">
        <w:rPr>
          <w:rFonts w:cs="Arial"/>
          <w:color w:val="000000" w:themeColor="text1"/>
          <w:sz w:val="24"/>
        </w:rPr>
        <w:t xml:space="preserve"> wykonawców</w:t>
      </w:r>
      <w:r w:rsidR="009E46A2">
        <w:rPr>
          <w:rFonts w:cs="Arial"/>
          <w:color w:val="000000" w:themeColor="text1"/>
          <w:sz w:val="24"/>
        </w:rPr>
        <w:t xml:space="preserve"> [właściwe zaznaczyć]</w:t>
      </w:r>
      <w:r w:rsidR="0022428F" w:rsidRPr="00947339">
        <w:rPr>
          <w:rFonts w:cs="Arial"/>
          <w:color w:val="000000" w:themeColor="text1"/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804"/>
      </w:tblGrid>
      <w:tr w:rsidR="0074510F" w14:paraId="6255B77F" w14:textId="77777777" w:rsidTr="00292FF3">
        <w:tc>
          <w:tcPr>
            <w:tcW w:w="704" w:type="dxa"/>
          </w:tcPr>
          <w:p w14:paraId="30C34053" w14:textId="77777777" w:rsidR="0074510F" w:rsidRDefault="0074510F" w:rsidP="00292FF3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6804" w:type="dxa"/>
          </w:tcPr>
          <w:p w14:paraId="4D878066" w14:textId="77777777" w:rsidR="0074510F" w:rsidRDefault="0074510F" w:rsidP="00292FF3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mikroprzedsiębiorstwo</w:t>
            </w:r>
          </w:p>
        </w:tc>
      </w:tr>
      <w:tr w:rsidR="0074510F" w14:paraId="32D579D6" w14:textId="77777777" w:rsidTr="00292FF3">
        <w:tc>
          <w:tcPr>
            <w:tcW w:w="704" w:type="dxa"/>
          </w:tcPr>
          <w:p w14:paraId="0D6D794D" w14:textId="77777777" w:rsidR="0074510F" w:rsidRDefault="0074510F" w:rsidP="00292FF3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6804" w:type="dxa"/>
          </w:tcPr>
          <w:p w14:paraId="3BD3439C" w14:textId="77777777" w:rsidR="0074510F" w:rsidRDefault="0074510F" w:rsidP="00292FF3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małe przedsiębiorstwo</w:t>
            </w:r>
          </w:p>
        </w:tc>
      </w:tr>
      <w:tr w:rsidR="0074510F" w14:paraId="2ECD6B16" w14:textId="77777777" w:rsidTr="00292FF3">
        <w:tc>
          <w:tcPr>
            <w:tcW w:w="704" w:type="dxa"/>
          </w:tcPr>
          <w:p w14:paraId="42AFC921" w14:textId="77777777" w:rsidR="0074510F" w:rsidRDefault="0074510F" w:rsidP="00292FF3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6804" w:type="dxa"/>
          </w:tcPr>
          <w:p w14:paraId="6CC3CE47" w14:textId="77777777" w:rsidR="0074510F" w:rsidRDefault="0074510F" w:rsidP="00292FF3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średnie przedsiębiorstwo</w:t>
            </w:r>
          </w:p>
        </w:tc>
      </w:tr>
      <w:tr w:rsidR="0074510F" w14:paraId="385A7D3B" w14:textId="77777777" w:rsidTr="00292FF3">
        <w:tc>
          <w:tcPr>
            <w:tcW w:w="704" w:type="dxa"/>
          </w:tcPr>
          <w:p w14:paraId="1991F70C" w14:textId="77777777" w:rsidR="0074510F" w:rsidRDefault="0074510F" w:rsidP="00292FF3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6804" w:type="dxa"/>
          </w:tcPr>
          <w:p w14:paraId="0FBF48DA" w14:textId="77777777" w:rsidR="0074510F" w:rsidRDefault="0074510F" w:rsidP="00292FF3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jednoosobowa działalność gospodarcza</w:t>
            </w:r>
          </w:p>
        </w:tc>
      </w:tr>
      <w:tr w:rsidR="0074510F" w14:paraId="195CC36A" w14:textId="77777777" w:rsidTr="00292FF3">
        <w:tc>
          <w:tcPr>
            <w:tcW w:w="704" w:type="dxa"/>
          </w:tcPr>
          <w:p w14:paraId="02831675" w14:textId="77777777" w:rsidR="0074510F" w:rsidRDefault="0074510F" w:rsidP="00292FF3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6804" w:type="dxa"/>
          </w:tcPr>
          <w:p w14:paraId="7A0127B2" w14:textId="77777777" w:rsidR="0074510F" w:rsidRDefault="0074510F" w:rsidP="00292FF3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osoba fizyczna nieprowadząca działalności gospodarczej</w:t>
            </w:r>
          </w:p>
        </w:tc>
      </w:tr>
      <w:tr w:rsidR="0074510F" w14:paraId="59F2C1E7" w14:textId="77777777" w:rsidTr="00292FF3">
        <w:tc>
          <w:tcPr>
            <w:tcW w:w="704" w:type="dxa"/>
          </w:tcPr>
          <w:p w14:paraId="16C18BB5" w14:textId="77777777" w:rsidR="0074510F" w:rsidRDefault="0074510F" w:rsidP="00292FF3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</w:p>
        </w:tc>
        <w:tc>
          <w:tcPr>
            <w:tcW w:w="6804" w:type="dxa"/>
          </w:tcPr>
          <w:p w14:paraId="1A195C33" w14:textId="77777777" w:rsidR="0074510F" w:rsidRDefault="0074510F" w:rsidP="00292FF3">
            <w:pPr>
              <w:spacing w:line="276" w:lineRule="auto"/>
              <w:jc w:val="left"/>
              <w:rPr>
                <w:rFonts w:cs="Arial"/>
                <w:color w:val="000000" w:themeColor="text1"/>
                <w:sz w:val="24"/>
              </w:rPr>
            </w:pPr>
            <w:r>
              <w:rPr>
                <w:rFonts w:cs="Arial"/>
                <w:color w:val="000000" w:themeColor="text1"/>
                <w:sz w:val="24"/>
              </w:rPr>
              <w:t>inny rodzaj</w:t>
            </w:r>
          </w:p>
        </w:tc>
      </w:tr>
    </w:tbl>
    <w:p w14:paraId="6CE5D239" w14:textId="3A50188F" w:rsidR="00647EF0" w:rsidRPr="009E46A2" w:rsidRDefault="009E0283" w:rsidP="0074510F">
      <w:pPr>
        <w:pStyle w:val="Akapitzlist"/>
        <w:ind w:left="0"/>
        <w:rPr>
          <w:rFonts w:cs="Arial"/>
          <w:color w:val="000000" w:themeColor="text1"/>
          <w:sz w:val="24"/>
        </w:rPr>
      </w:pPr>
      <w:r w:rsidRPr="0074510F">
        <w:rPr>
          <w:rFonts w:ascii="Arial" w:hAnsi="Arial" w:cs="Arial"/>
          <w:color w:val="000000" w:themeColor="text1"/>
          <w:sz w:val="24"/>
          <w:szCs w:val="24"/>
        </w:rPr>
        <w:br/>
      </w:r>
      <w:r w:rsidR="00374450" w:rsidRPr="009E46A2">
        <w:rPr>
          <w:rFonts w:ascii="Arial" w:hAnsi="Arial" w:cs="Arial"/>
          <w:color w:val="000000" w:themeColor="text1"/>
          <w:sz w:val="24"/>
          <w:szCs w:val="24"/>
        </w:rPr>
        <w:t>w przypadku braku zaznaczenia którejkolwiek odpowiedzi Zamawiający będzie przyjmował, iż Wykonawca należy do kategorii mikroprzedsiębiorstw</w:t>
      </w:r>
      <w:r w:rsidR="00E00139" w:rsidRPr="009E46A2">
        <w:rPr>
          <w:rFonts w:ascii="Arial" w:hAnsi="Arial" w:cs="Arial"/>
          <w:color w:val="000000" w:themeColor="text1"/>
          <w:sz w:val="24"/>
          <w:szCs w:val="24"/>
        </w:rPr>
        <w:br/>
      </w:r>
      <w:r w:rsidR="00374450" w:rsidRPr="009E46A2">
        <w:rPr>
          <w:rFonts w:ascii="Arial" w:hAnsi="Arial" w:cs="Arial"/>
          <w:color w:val="000000" w:themeColor="text1"/>
          <w:sz w:val="24"/>
          <w:szCs w:val="24"/>
        </w:rPr>
        <w:t>Zamawiający wymaga udzielenie odpowiedzi na niniejsze pytanie ze względów na konieczność przekazywania informacji w tym zakresie Prezesowi Urzędu Zamówień Publicznych)</w:t>
      </w:r>
      <w:bookmarkEnd w:id="1"/>
    </w:p>
    <w:sectPr w:rsidR="00647EF0" w:rsidRPr="009E46A2" w:rsidSect="00595C64">
      <w:footerReference w:type="default" r:id="rId8"/>
      <w:footerReference w:type="first" r:id="rId9"/>
      <w:pgSz w:w="11907" w:h="16840" w:code="9"/>
      <w:pgMar w:top="709" w:right="1417" w:bottom="1276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15F1AE" w14:textId="77777777" w:rsidR="00792B05" w:rsidRDefault="00792B05">
      <w:r>
        <w:separator/>
      </w:r>
    </w:p>
  </w:endnote>
  <w:endnote w:type="continuationSeparator" w:id="0">
    <w:p w14:paraId="7CC6FC87" w14:textId="77777777" w:rsidR="00792B05" w:rsidRDefault="0079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1797100"/>
      <w:docPartObj>
        <w:docPartGallery w:val="Page Numbers (Bottom of Page)"/>
        <w:docPartUnique/>
      </w:docPartObj>
    </w:sdtPr>
    <w:sdtEndPr/>
    <w:sdtContent>
      <w:p w14:paraId="27A79706" w14:textId="17E2BA44" w:rsidR="00F71EBD" w:rsidRDefault="00F71E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57FA">
          <w:rPr>
            <w:noProof/>
          </w:rPr>
          <w:t>3</w:t>
        </w:r>
        <w:r>
          <w:fldChar w:fldCharType="end"/>
        </w:r>
      </w:p>
    </w:sdtContent>
  </w:sdt>
  <w:p w14:paraId="03A0D53E" w14:textId="77777777" w:rsidR="00F71EBD" w:rsidRDefault="00F71E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8464058"/>
      <w:docPartObj>
        <w:docPartGallery w:val="Page Numbers (Bottom of Page)"/>
        <w:docPartUnique/>
      </w:docPartObj>
    </w:sdtPr>
    <w:sdtEndPr/>
    <w:sdtContent>
      <w:p w14:paraId="2951D276" w14:textId="4329BF27" w:rsidR="00F71EBD" w:rsidRDefault="00F71E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57FA">
          <w:rPr>
            <w:noProof/>
          </w:rPr>
          <w:t>1</w:t>
        </w:r>
        <w:r>
          <w:fldChar w:fldCharType="end"/>
        </w:r>
      </w:p>
    </w:sdtContent>
  </w:sdt>
  <w:p w14:paraId="2A101A67" w14:textId="77777777" w:rsidR="00F71EBD" w:rsidRDefault="00F71E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D59B99" w14:textId="77777777" w:rsidR="00792B05" w:rsidRDefault="00792B05">
      <w:r>
        <w:separator/>
      </w:r>
    </w:p>
  </w:footnote>
  <w:footnote w:type="continuationSeparator" w:id="0">
    <w:p w14:paraId="1ACFB854" w14:textId="77777777" w:rsidR="00792B05" w:rsidRDefault="00792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20"/>
    <w:multiLevelType w:val="multilevel"/>
    <w:tmpl w:val="74A69C42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65161E"/>
    <w:multiLevelType w:val="hybridMultilevel"/>
    <w:tmpl w:val="4D94B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C346049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52524"/>
    <w:multiLevelType w:val="hybridMultilevel"/>
    <w:tmpl w:val="2C60C6F0"/>
    <w:lvl w:ilvl="0" w:tplc="6BEA5A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8745A40"/>
    <w:multiLevelType w:val="hybridMultilevel"/>
    <w:tmpl w:val="482886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56065A"/>
    <w:multiLevelType w:val="multilevel"/>
    <w:tmpl w:val="A6E67710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5DA67E9A"/>
    <w:multiLevelType w:val="multilevel"/>
    <w:tmpl w:val="74A69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5F382E8D"/>
    <w:multiLevelType w:val="hybridMultilevel"/>
    <w:tmpl w:val="B7AE09AC"/>
    <w:lvl w:ilvl="0" w:tplc="6BEA5A6E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24"/>
  </w:num>
  <w:num w:numId="4">
    <w:abstractNumId w:val="16"/>
  </w:num>
  <w:num w:numId="5">
    <w:abstractNumId w:val="26"/>
  </w:num>
  <w:num w:numId="6">
    <w:abstractNumId w:val="33"/>
  </w:num>
  <w:num w:numId="7">
    <w:abstractNumId w:val="23"/>
  </w:num>
  <w:num w:numId="8">
    <w:abstractNumId w:val="6"/>
  </w:num>
  <w:num w:numId="9">
    <w:abstractNumId w:val="31"/>
  </w:num>
  <w:num w:numId="10">
    <w:abstractNumId w:val="10"/>
  </w:num>
  <w:num w:numId="11">
    <w:abstractNumId w:val="30"/>
  </w:num>
  <w:num w:numId="12">
    <w:abstractNumId w:val="7"/>
  </w:num>
  <w:num w:numId="13">
    <w:abstractNumId w:val="17"/>
  </w:num>
  <w:num w:numId="14">
    <w:abstractNumId w:val="19"/>
  </w:num>
  <w:num w:numId="15">
    <w:abstractNumId w:val="13"/>
  </w:num>
  <w:num w:numId="16">
    <w:abstractNumId w:val="14"/>
  </w:num>
  <w:num w:numId="17">
    <w:abstractNumId w:val="32"/>
  </w:num>
  <w:num w:numId="18">
    <w:abstractNumId w:val="20"/>
  </w:num>
  <w:num w:numId="19">
    <w:abstractNumId w:val="25"/>
  </w:num>
  <w:num w:numId="20">
    <w:abstractNumId w:val="4"/>
  </w:num>
  <w:num w:numId="21">
    <w:abstractNumId w:val="27"/>
  </w:num>
  <w:num w:numId="22">
    <w:abstractNumId w:val="8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18"/>
  </w:num>
  <w:num w:numId="26">
    <w:abstractNumId w:val="21"/>
  </w:num>
  <w:num w:numId="27">
    <w:abstractNumId w:val="15"/>
  </w:num>
  <w:num w:numId="28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66F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189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A0E"/>
    <w:rsid w:val="00046DD3"/>
    <w:rsid w:val="00047AD9"/>
    <w:rsid w:val="000505D0"/>
    <w:rsid w:val="00051FBC"/>
    <w:rsid w:val="00052443"/>
    <w:rsid w:val="00052546"/>
    <w:rsid w:val="0005749B"/>
    <w:rsid w:val="000601E5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C56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3F25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3F2C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28E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638E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57EB8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4350"/>
    <w:rsid w:val="0017500D"/>
    <w:rsid w:val="00175F12"/>
    <w:rsid w:val="001768A4"/>
    <w:rsid w:val="00176E59"/>
    <w:rsid w:val="00180A0C"/>
    <w:rsid w:val="00184A83"/>
    <w:rsid w:val="00184B20"/>
    <w:rsid w:val="00184BFE"/>
    <w:rsid w:val="00184F41"/>
    <w:rsid w:val="001853DA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427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075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6CE2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CC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B73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57D9D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450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662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15A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4ADE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18D0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620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BCD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DB2"/>
    <w:rsid w:val="004B7E3E"/>
    <w:rsid w:val="004B7FF4"/>
    <w:rsid w:val="004C08CC"/>
    <w:rsid w:val="004C0A15"/>
    <w:rsid w:val="004C0AB1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1A0A"/>
    <w:rsid w:val="00562965"/>
    <w:rsid w:val="005633B6"/>
    <w:rsid w:val="00563BF1"/>
    <w:rsid w:val="00563DA6"/>
    <w:rsid w:val="0056427E"/>
    <w:rsid w:val="00564863"/>
    <w:rsid w:val="00564EA6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5C64"/>
    <w:rsid w:val="0059677C"/>
    <w:rsid w:val="00596A5F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432"/>
    <w:rsid w:val="005B1C54"/>
    <w:rsid w:val="005B2EA1"/>
    <w:rsid w:val="005B31D9"/>
    <w:rsid w:val="005B32A6"/>
    <w:rsid w:val="005B4658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08F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4C89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10F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B05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37C0"/>
    <w:rsid w:val="008642B0"/>
    <w:rsid w:val="0086453C"/>
    <w:rsid w:val="008647E2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6708C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5D36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B5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C0E"/>
    <w:rsid w:val="008E4AF7"/>
    <w:rsid w:val="008E4D77"/>
    <w:rsid w:val="008E58A5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339"/>
    <w:rsid w:val="0094766E"/>
    <w:rsid w:val="0095005F"/>
    <w:rsid w:val="00950661"/>
    <w:rsid w:val="009509D5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283"/>
    <w:rsid w:val="009E0D08"/>
    <w:rsid w:val="009E1C32"/>
    <w:rsid w:val="009E25D5"/>
    <w:rsid w:val="009E289F"/>
    <w:rsid w:val="009E296A"/>
    <w:rsid w:val="009E2E57"/>
    <w:rsid w:val="009E2E73"/>
    <w:rsid w:val="009E3687"/>
    <w:rsid w:val="009E3F7D"/>
    <w:rsid w:val="009E46A2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57FA"/>
    <w:rsid w:val="00A16426"/>
    <w:rsid w:val="00A204C2"/>
    <w:rsid w:val="00A20CC1"/>
    <w:rsid w:val="00A21107"/>
    <w:rsid w:val="00A217F7"/>
    <w:rsid w:val="00A21B47"/>
    <w:rsid w:val="00A22E32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5A7A"/>
    <w:rsid w:val="00A36F48"/>
    <w:rsid w:val="00A36F71"/>
    <w:rsid w:val="00A37E69"/>
    <w:rsid w:val="00A401BC"/>
    <w:rsid w:val="00A414CD"/>
    <w:rsid w:val="00A41DA8"/>
    <w:rsid w:val="00A4229E"/>
    <w:rsid w:val="00A42364"/>
    <w:rsid w:val="00A428B0"/>
    <w:rsid w:val="00A42A3D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38B7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561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6390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958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5F6A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5B2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2F85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18D0"/>
    <w:rsid w:val="00D423BF"/>
    <w:rsid w:val="00D427AB"/>
    <w:rsid w:val="00D43478"/>
    <w:rsid w:val="00D43AC0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67AE5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3C33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139"/>
    <w:rsid w:val="00E003CD"/>
    <w:rsid w:val="00E0095B"/>
    <w:rsid w:val="00E00DA0"/>
    <w:rsid w:val="00E0106A"/>
    <w:rsid w:val="00E0144D"/>
    <w:rsid w:val="00E021C2"/>
    <w:rsid w:val="00E027C7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5E8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517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1E04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E9C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0D2F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1EBD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77A24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0418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D7D"/>
    <w:rsid w:val="00FF5FF0"/>
    <w:rsid w:val="00FF651F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5BAA8D2B"/>
  <w15:docId w15:val="{B571D286-BACA-4D82-A2E8-65FC6C0F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C01958"/>
    <w:pPr>
      <w:tabs>
        <w:tab w:val="right" w:pos="9072"/>
      </w:tabs>
      <w:spacing w:line="276" w:lineRule="auto"/>
      <w:jc w:val="left"/>
    </w:pPr>
    <w:rPr>
      <w:b/>
      <w:noProof/>
      <w:color w:val="auto"/>
      <w:sz w:val="28"/>
      <w:szCs w:val="28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Numerowanie,List Paragraph,Akapit z listą BS,L1,Akapit z listą5,T_SZ_List Paragraph,normalny tekst,Wypunktowanie,2 heading,A_wyliczenie,K-P_odwolanie,maz_wyliczenie,opis dzialania,wypunktowanie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Numerowanie Znak,List Paragraph Znak,Akapit z listą BS Znak,L1 Znak,Akapit z listą5 Znak,T_SZ_List Paragraph Znak,normalny tekst Znak,Wypunktowanie Znak,2 heading Znak,A_wyliczenie Znak,K-P_odwolanie Znak"/>
    <w:link w:val="Akapitzlist"/>
    <w:uiPriority w:val="34"/>
    <w:qFormat/>
    <w:rsid w:val="006E77BB"/>
    <w:rPr>
      <w:rFonts w:ascii="Calibri" w:eastAsia="Calibri" w:hAnsi="Calibri"/>
      <w:sz w:val="22"/>
      <w:szCs w:val="22"/>
      <w:lang w:eastAsia="ar-SA"/>
    </w:rPr>
  </w:style>
  <w:style w:type="character" w:customStyle="1" w:styleId="bold">
    <w:name w:val="bold"/>
    <w:rsid w:val="00F60D2F"/>
    <w:rPr>
      <w:b/>
    </w:rPr>
  </w:style>
  <w:style w:type="character" w:styleId="Odwoanieprzypisudolnego">
    <w:name w:val="footnote reference"/>
    <w:uiPriority w:val="99"/>
    <w:unhideWhenUsed/>
    <w:rsid w:val="00F60D2F"/>
    <w:rPr>
      <w:vertAlign w:val="superscript"/>
    </w:rPr>
  </w:style>
  <w:style w:type="character" w:customStyle="1" w:styleId="FontStyle97">
    <w:name w:val="Font Style97"/>
    <w:rsid w:val="00357D9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6340A-E119-4FA5-AD6B-285D21BFE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Maja Flieger</cp:lastModifiedBy>
  <cp:revision>4</cp:revision>
  <cp:lastPrinted>2016-10-18T10:10:00Z</cp:lastPrinted>
  <dcterms:created xsi:type="dcterms:W3CDTF">2024-01-17T12:29:00Z</dcterms:created>
  <dcterms:modified xsi:type="dcterms:W3CDTF">2024-01-25T07:00:00Z</dcterms:modified>
</cp:coreProperties>
</file>