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C60381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34CF7" w:rsidRPr="00D34CF7">
        <w:rPr>
          <w:rFonts w:ascii="Cambria" w:hAnsi="Cambria" w:cs="Arial"/>
          <w:bCs/>
          <w:sz w:val="22"/>
          <w:szCs w:val="22"/>
        </w:rPr>
        <w:t>Nidzica w roku 2023</w:t>
      </w:r>
      <w:r w:rsidR="00310D32">
        <w:rPr>
          <w:rFonts w:ascii="Cambria" w:hAnsi="Cambria" w:cs="Arial"/>
          <w:bCs/>
          <w:sz w:val="22"/>
          <w:szCs w:val="22"/>
        </w:rPr>
        <w:t xml:space="preserve"> – Pakiet nr 1</w:t>
      </w:r>
      <w:bookmarkStart w:id="0" w:name="_GoBack"/>
      <w:bookmarkEnd w:id="0"/>
      <w:r w:rsidR="00310D32">
        <w:rPr>
          <w:rFonts w:ascii="Cambria" w:hAnsi="Cambria" w:cs="Arial"/>
          <w:bCs/>
          <w:sz w:val="22"/>
          <w:szCs w:val="22"/>
        </w:rPr>
        <w:t>”, Pakiet nr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AD218" w14:textId="77777777" w:rsidR="00620633" w:rsidRDefault="00620633">
      <w:r>
        <w:separator/>
      </w:r>
    </w:p>
  </w:endnote>
  <w:endnote w:type="continuationSeparator" w:id="0">
    <w:p w14:paraId="28669628" w14:textId="77777777" w:rsidR="00620633" w:rsidRDefault="0062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10D3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07CD2" w14:textId="77777777" w:rsidR="00620633" w:rsidRDefault="00620633">
      <w:r>
        <w:separator/>
      </w:r>
    </w:p>
  </w:footnote>
  <w:footnote w:type="continuationSeparator" w:id="0">
    <w:p w14:paraId="589BC344" w14:textId="77777777" w:rsidR="00620633" w:rsidRDefault="00620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10D32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20633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32D7F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34CF7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Michał Nowicki</cp:lastModifiedBy>
  <cp:revision>8</cp:revision>
  <dcterms:created xsi:type="dcterms:W3CDTF">2022-06-26T13:01:00Z</dcterms:created>
  <dcterms:modified xsi:type="dcterms:W3CDTF">2023-04-19T12:57:00Z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