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36510" w14:textId="32F06B36" w:rsidR="002E28C0" w:rsidRPr="00CE67F6" w:rsidRDefault="003D1777" w:rsidP="002E28C0">
      <w:pPr>
        <w:suppressAutoHyphens/>
        <w:spacing w:after="0" w:line="240" w:lineRule="auto"/>
        <w:ind w:left="360"/>
        <w:jc w:val="right"/>
        <w:rPr>
          <w:rFonts w:eastAsia="Times New Roman" w:cs="Verdana"/>
          <w:b/>
          <w:i/>
          <w:sz w:val="20"/>
          <w:szCs w:val="20"/>
          <w:u w:val="single"/>
          <w:lang w:eastAsia="zh-CN"/>
        </w:rPr>
      </w:pPr>
      <w:r>
        <w:rPr>
          <w:rFonts w:eastAsia="Times New Roman" w:cs="Verdana"/>
          <w:b/>
          <w:i/>
          <w:sz w:val="20"/>
          <w:szCs w:val="20"/>
          <w:u w:val="single"/>
          <w:lang w:eastAsia="zh-CN"/>
        </w:rPr>
        <w:t xml:space="preserve">MODYFIKACJA </w:t>
      </w:r>
      <w:r w:rsidR="002E28C0" w:rsidRPr="00CE67F6">
        <w:rPr>
          <w:rFonts w:eastAsia="Times New Roman" w:cs="Verdana"/>
          <w:b/>
          <w:i/>
          <w:sz w:val="20"/>
          <w:szCs w:val="20"/>
          <w:u w:val="single"/>
          <w:lang w:eastAsia="zh-CN"/>
        </w:rPr>
        <w:t>Załącznik</w:t>
      </w:r>
      <w:r w:rsidR="002E28C0" w:rsidRPr="00CE67F6">
        <w:rPr>
          <w:rFonts w:eastAsia="Verdana" w:cs="Verdana"/>
          <w:b/>
          <w:i/>
          <w:sz w:val="20"/>
          <w:szCs w:val="20"/>
          <w:u w:val="single"/>
          <w:lang w:eastAsia="zh-CN"/>
        </w:rPr>
        <w:t xml:space="preserve"> </w:t>
      </w:r>
      <w:r w:rsidR="002E28C0" w:rsidRPr="00CE67F6">
        <w:rPr>
          <w:rFonts w:eastAsia="Times New Roman" w:cs="Verdana"/>
          <w:b/>
          <w:i/>
          <w:sz w:val="20"/>
          <w:szCs w:val="20"/>
          <w:u w:val="single"/>
          <w:lang w:eastAsia="zh-CN"/>
        </w:rPr>
        <w:t>Nr</w:t>
      </w:r>
      <w:r w:rsidR="002E28C0" w:rsidRPr="00CE67F6">
        <w:rPr>
          <w:rFonts w:eastAsia="Verdana" w:cs="Verdana"/>
          <w:b/>
          <w:i/>
          <w:sz w:val="20"/>
          <w:szCs w:val="20"/>
          <w:u w:val="single"/>
          <w:lang w:eastAsia="zh-CN"/>
        </w:rPr>
        <w:t xml:space="preserve">  </w:t>
      </w:r>
      <w:r w:rsidR="00E64DFC">
        <w:rPr>
          <w:rFonts w:eastAsia="Verdana" w:cs="Verdana"/>
          <w:b/>
          <w:i/>
          <w:sz w:val="20"/>
          <w:szCs w:val="20"/>
          <w:u w:val="single"/>
          <w:lang w:eastAsia="zh-CN"/>
        </w:rPr>
        <w:t xml:space="preserve">1 </w:t>
      </w:r>
      <w:r w:rsidR="002E28C0" w:rsidRPr="00CE67F6">
        <w:rPr>
          <w:rFonts w:eastAsia="Times New Roman" w:cs="Verdana"/>
          <w:b/>
          <w:i/>
          <w:sz w:val="20"/>
          <w:szCs w:val="20"/>
          <w:u w:val="single"/>
          <w:lang w:eastAsia="zh-CN"/>
        </w:rPr>
        <w:t>do</w:t>
      </w:r>
      <w:r w:rsidR="002E28C0" w:rsidRPr="00CE67F6">
        <w:rPr>
          <w:rFonts w:eastAsia="Verdana" w:cs="Verdana"/>
          <w:b/>
          <w:i/>
          <w:sz w:val="20"/>
          <w:szCs w:val="20"/>
          <w:u w:val="single"/>
          <w:lang w:eastAsia="zh-CN"/>
        </w:rPr>
        <w:t xml:space="preserve"> </w:t>
      </w:r>
      <w:r w:rsidR="002E28C0" w:rsidRPr="00CE67F6">
        <w:rPr>
          <w:rFonts w:eastAsia="Times New Roman" w:cs="Verdana"/>
          <w:b/>
          <w:i/>
          <w:sz w:val="20"/>
          <w:szCs w:val="20"/>
          <w:u w:val="single"/>
          <w:lang w:eastAsia="zh-CN"/>
        </w:rPr>
        <w:t>SWZ</w:t>
      </w:r>
    </w:p>
    <w:p w14:paraId="39D8EE8E" w14:textId="77777777" w:rsidR="002E28C0" w:rsidRPr="00CE67F6" w:rsidRDefault="002E28C0" w:rsidP="002E28C0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120" w:line="240" w:lineRule="auto"/>
        <w:ind w:left="576" w:hanging="576"/>
        <w:jc w:val="center"/>
        <w:outlineLvl w:val="1"/>
        <w:rPr>
          <w:rFonts w:eastAsia="Times New Roman" w:cs="Verdana"/>
          <w:b/>
          <w:bCs/>
          <w:iCs/>
          <w:sz w:val="20"/>
          <w:szCs w:val="20"/>
          <w:lang w:eastAsia="zh-CN"/>
        </w:rPr>
      </w:pPr>
      <w:r w:rsidRPr="00CE67F6">
        <w:rPr>
          <w:rFonts w:eastAsia="Times New Roman" w:cs="Verdana"/>
          <w:b/>
          <w:bCs/>
          <w:iCs/>
          <w:sz w:val="20"/>
          <w:szCs w:val="20"/>
          <w:lang w:eastAsia="zh-CN"/>
        </w:rPr>
        <w:t>FORMULARZ</w:t>
      </w:r>
      <w:r w:rsidRPr="00CE67F6">
        <w:rPr>
          <w:rFonts w:eastAsia="Verdana" w:cs="Verdana"/>
          <w:b/>
          <w:bCs/>
          <w:iCs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b/>
          <w:bCs/>
          <w:iCs/>
          <w:sz w:val="20"/>
          <w:szCs w:val="20"/>
          <w:lang w:eastAsia="zh-CN"/>
        </w:rPr>
        <w:t>OFERTY</w:t>
      </w:r>
    </w:p>
    <w:p w14:paraId="2ABA360F" w14:textId="4F5B21C0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  <w:r w:rsidRPr="00CE67F6">
        <w:rPr>
          <w:rFonts w:eastAsia="Times New Roman" w:cs="Verdana"/>
          <w:sz w:val="20"/>
          <w:szCs w:val="20"/>
          <w:lang w:eastAsia="zh-CN"/>
        </w:rPr>
        <w:tab/>
      </w:r>
    </w:p>
    <w:p w14:paraId="44B8A12F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b/>
          <w:sz w:val="20"/>
          <w:szCs w:val="20"/>
          <w:lang w:eastAsia="zh-CN"/>
        </w:rPr>
      </w:pPr>
      <w:r w:rsidRPr="00CE67F6">
        <w:rPr>
          <w:rFonts w:eastAsia="Times New Roman" w:cs="Verdana"/>
          <w:b/>
          <w:sz w:val="20"/>
          <w:szCs w:val="20"/>
          <w:lang w:eastAsia="zh-CN"/>
        </w:rPr>
        <w:t>Dane</w:t>
      </w:r>
      <w:r w:rsidRPr="00CE67F6">
        <w:rPr>
          <w:rFonts w:eastAsia="Verdana" w:cs="Verdana"/>
          <w:b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b/>
          <w:sz w:val="20"/>
          <w:szCs w:val="20"/>
          <w:lang w:eastAsia="zh-CN"/>
        </w:rPr>
        <w:t>dotyczące</w:t>
      </w:r>
      <w:r w:rsidRPr="00CE67F6">
        <w:rPr>
          <w:rFonts w:eastAsia="Verdana" w:cs="Verdana"/>
          <w:b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b/>
          <w:sz w:val="20"/>
          <w:szCs w:val="20"/>
          <w:lang w:eastAsia="zh-CN"/>
        </w:rPr>
        <w:t>wykonawcy:</w:t>
      </w:r>
    </w:p>
    <w:p w14:paraId="7A0C69B4" w14:textId="4118A883" w:rsidR="002E28C0" w:rsidRPr="00CE67F6" w:rsidRDefault="00BC19D6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ab/>
      </w:r>
    </w:p>
    <w:p w14:paraId="4940123B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Pełna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nazwa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wykonawcy:</w:t>
      </w:r>
    </w:p>
    <w:p w14:paraId="3A083461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67CE49FF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</w:p>
    <w:p w14:paraId="6FF9B6E4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9EA4150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Adres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(kod,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miejscowość,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ulica):</w:t>
      </w:r>
    </w:p>
    <w:p w14:paraId="0AD876E7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2D56316B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NIP:</w:t>
      </w:r>
    </w:p>
    <w:p w14:paraId="5EB2A3DF" w14:textId="77777777" w:rsidR="002E28C0" w:rsidRPr="00923E71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val="en-US" w:eastAsia="zh-CN"/>
        </w:rPr>
      </w:pPr>
      <w:r w:rsidRPr="00923E71">
        <w:rPr>
          <w:rFonts w:eastAsia="Times New Roman" w:cs="Verdana"/>
          <w:sz w:val="20"/>
          <w:szCs w:val="20"/>
          <w:lang w:val="en-US" w:eastAsia="zh-CN"/>
        </w:rPr>
        <w:t>...........................................................................................................................................................</w:t>
      </w:r>
    </w:p>
    <w:p w14:paraId="06457F3A" w14:textId="77777777" w:rsidR="002E28C0" w:rsidRPr="00923E71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val="en-US" w:eastAsia="zh-CN"/>
        </w:rPr>
      </w:pPr>
      <w:proofErr w:type="spellStart"/>
      <w:r w:rsidRPr="00923E71">
        <w:rPr>
          <w:rFonts w:eastAsia="Times New Roman" w:cs="Verdana"/>
          <w:sz w:val="20"/>
          <w:szCs w:val="20"/>
          <w:lang w:val="en-US" w:eastAsia="zh-CN"/>
        </w:rPr>
        <w:t>Regon</w:t>
      </w:r>
      <w:proofErr w:type="spellEnd"/>
      <w:r w:rsidRPr="00923E71">
        <w:rPr>
          <w:rFonts w:eastAsia="Times New Roman" w:cs="Verdana"/>
          <w:sz w:val="20"/>
          <w:szCs w:val="20"/>
          <w:lang w:val="en-US" w:eastAsia="zh-CN"/>
        </w:rPr>
        <w:t>:</w:t>
      </w:r>
    </w:p>
    <w:p w14:paraId="332E860C" w14:textId="77777777" w:rsidR="002E28C0" w:rsidRPr="002A6AAF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val="en-US" w:eastAsia="zh-CN"/>
        </w:rPr>
      </w:pPr>
      <w:r w:rsidRPr="002A6AAF">
        <w:rPr>
          <w:rFonts w:eastAsia="Times New Roman" w:cs="Verdana"/>
          <w:sz w:val="20"/>
          <w:szCs w:val="20"/>
          <w:lang w:val="en-US" w:eastAsia="zh-CN"/>
        </w:rPr>
        <w:t>...........................................................................................................................................................</w:t>
      </w:r>
    </w:p>
    <w:p w14:paraId="1AD95A1F" w14:textId="77777777" w:rsidR="002E28C0" w:rsidRPr="002A6AAF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val="en-US" w:eastAsia="zh-CN"/>
        </w:rPr>
      </w:pPr>
      <w:r w:rsidRPr="002A6AAF">
        <w:rPr>
          <w:rFonts w:eastAsia="Times New Roman" w:cs="Verdana"/>
          <w:sz w:val="20"/>
          <w:szCs w:val="20"/>
          <w:lang w:val="en-US" w:eastAsia="zh-CN"/>
        </w:rPr>
        <w:t>Tel/fax,</w:t>
      </w:r>
      <w:r w:rsidRPr="002A6AAF">
        <w:rPr>
          <w:rFonts w:eastAsia="Verdana" w:cs="Verdana"/>
          <w:sz w:val="20"/>
          <w:szCs w:val="20"/>
          <w:lang w:val="en-US" w:eastAsia="zh-CN"/>
        </w:rPr>
        <w:t xml:space="preserve"> </w:t>
      </w:r>
      <w:r w:rsidRPr="002A6AAF">
        <w:rPr>
          <w:rFonts w:eastAsia="Times New Roman" w:cs="Verdana"/>
          <w:sz w:val="20"/>
          <w:szCs w:val="20"/>
          <w:lang w:val="en-US" w:eastAsia="zh-CN"/>
        </w:rPr>
        <w:t>e-mail</w:t>
      </w:r>
    </w:p>
    <w:p w14:paraId="1F630FFC" w14:textId="77777777" w:rsidR="002E28C0" w:rsidRPr="002A6AAF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val="en-US" w:eastAsia="zh-CN"/>
        </w:rPr>
      </w:pPr>
    </w:p>
    <w:p w14:paraId="3668FD48" w14:textId="77777777" w:rsidR="002E28C0" w:rsidRPr="002A6AAF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val="en-US" w:eastAsia="zh-CN"/>
        </w:rPr>
      </w:pPr>
      <w:r w:rsidRPr="002A6AAF">
        <w:rPr>
          <w:rFonts w:eastAsia="Times New Roman" w:cs="Verdana"/>
          <w:sz w:val="20"/>
          <w:szCs w:val="20"/>
          <w:lang w:val="en-US" w:eastAsia="zh-CN"/>
        </w:rPr>
        <w:t>...........................................................................................................................................................</w:t>
      </w:r>
    </w:p>
    <w:p w14:paraId="74C9789D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Osoba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upoważniona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do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kontaktu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zamawiającym:</w:t>
      </w:r>
    </w:p>
    <w:p w14:paraId="7025077C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79D01FA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</w:p>
    <w:p w14:paraId="3D61BD3F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</w:p>
    <w:p w14:paraId="69A5E32A" w14:textId="7FDA06C9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b/>
          <w:bCs/>
          <w:sz w:val="20"/>
          <w:szCs w:val="20"/>
          <w:lang w:eastAsia="zh-CN"/>
        </w:rPr>
      </w:pPr>
      <w:r w:rsidRPr="00CE67F6">
        <w:rPr>
          <w:rFonts w:eastAsia="Times New Roman" w:cs="Verdana"/>
          <w:b/>
          <w:bCs/>
          <w:sz w:val="20"/>
          <w:szCs w:val="20"/>
          <w:lang w:eastAsia="zh-CN"/>
        </w:rPr>
        <w:t>Odpowiadając</w:t>
      </w:r>
      <w:r w:rsidRPr="00CE67F6">
        <w:rPr>
          <w:rFonts w:eastAsia="Verdana" w:cs="Verdana"/>
          <w:b/>
          <w:bCs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b/>
          <w:bCs/>
          <w:sz w:val="20"/>
          <w:szCs w:val="20"/>
          <w:lang w:eastAsia="zh-CN"/>
        </w:rPr>
        <w:t>na</w:t>
      </w:r>
      <w:r w:rsidRPr="00CE67F6">
        <w:rPr>
          <w:rFonts w:eastAsia="Verdana" w:cs="Verdana"/>
          <w:b/>
          <w:bCs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b/>
          <w:bCs/>
          <w:sz w:val="20"/>
          <w:szCs w:val="20"/>
          <w:lang w:eastAsia="zh-CN"/>
        </w:rPr>
        <w:t>ogłoszenie</w:t>
      </w:r>
      <w:r w:rsidRPr="00CE67F6">
        <w:rPr>
          <w:rFonts w:eastAsia="Verdana" w:cs="Verdana"/>
          <w:b/>
          <w:bCs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b/>
          <w:bCs/>
          <w:sz w:val="20"/>
          <w:szCs w:val="20"/>
          <w:lang w:eastAsia="zh-CN"/>
        </w:rPr>
        <w:t>o</w:t>
      </w:r>
      <w:r w:rsidRPr="00CE67F6">
        <w:rPr>
          <w:rFonts w:eastAsia="Verdana" w:cs="Verdana"/>
          <w:b/>
          <w:bCs/>
          <w:sz w:val="20"/>
          <w:szCs w:val="20"/>
          <w:lang w:eastAsia="zh-CN"/>
        </w:rPr>
        <w:t xml:space="preserve"> </w:t>
      </w:r>
      <w:r w:rsidR="00A37C5D">
        <w:rPr>
          <w:rFonts w:eastAsia="Times New Roman" w:cs="Verdana"/>
          <w:b/>
          <w:bCs/>
          <w:sz w:val="20"/>
          <w:szCs w:val="20"/>
          <w:lang w:eastAsia="zh-CN"/>
        </w:rPr>
        <w:t xml:space="preserve">udzielenie zamówienia publicznego w trybie podstawowym bez negocjacji </w:t>
      </w:r>
      <w:r w:rsidRPr="00CE67F6">
        <w:rPr>
          <w:rFonts w:eastAsia="Verdana" w:cs="Verdana"/>
          <w:b/>
          <w:bCs/>
          <w:sz w:val="20"/>
          <w:szCs w:val="20"/>
          <w:lang w:eastAsia="zh-CN"/>
        </w:rPr>
        <w:t xml:space="preserve"> </w:t>
      </w:r>
      <w:proofErr w:type="spellStart"/>
      <w:r w:rsidR="00A37C5D">
        <w:rPr>
          <w:rFonts w:eastAsia="Times New Roman" w:cs="Verdana"/>
          <w:b/>
          <w:bCs/>
          <w:sz w:val="20"/>
          <w:szCs w:val="20"/>
          <w:lang w:eastAsia="zh-CN"/>
        </w:rPr>
        <w:t>pn</w:t>
      </w:r>
      <w:proofErr w:type="spellEnd"/>
      <w:r w:rsidRPr="00CE67F6">
        <w:rPr>
          <w:rFonts w:eastAsia="Times New Roman" w:cs="Verdana"/>
          <w:b/>
          <w:bCs/>
          <w:sz w:val="20"/>
          <w:szCs w:val="20"/>
          <w:lang w:eastAsia="zh-CN"/>
        </w:rPr>
        <w:t>:</w:t>
      </w:r>
    </w:p>
    <w:p w14:paraId="1C08B4D3" w14:textId="610D1C46" w:rsidR="002E28C0" w:rsidRPr="00CE67F6" w:rsidRDefault="00F815FB" w:rsidP="002E28C0">
      <w:pPr>
        <w:spacing w:after="200" w:line="276" w:lineRule="auto"/>
        <w:jc w:val="center"/>
        <w:rPr>
          <w:rFonts w:eastAsia="Calibri" w:cs="Calibri"/>
          <w:b/>
          <w:bCs/>
          <w:color w:val="000000"/>
          <w:sz w:val="20"/>
          <w:szCs w:val="20"/>
        </w:rPr>
      </w:pPr>
      <w:r w:rsidRPr="00F815FB">
        <w:rPr>
          <w:rFonts w:eastAsia="Calibri" w:cs="Calibri"/>
          <w:b/>
          <w:bCs/>
          <w:color w:val="000000"/>
          <w:sz w:val="20"/>
          <w:szCs w:val="20"/>
        </w:rPr>
        <w:t>Grupowe ubezpieczenie na życie pracowników Miejskiego Przedsiębiorstwa Oczyszczania - Łódź Sp. z o.o., z siedzibą w Łodzi  oraz ich małżonków, partnerów życiowych i pełnoletnich dzieci.”,</w:t>
      </w:r>
    </w:p>
    <w:p w14:paraId="153B49A9" w14:textId="5601B624" w:rsidR="002E28C0" w:rsidRPr="00CE67F6" w:rsidRDefault="002E28C0" w:rsidP="001E5CCC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outlineLvl w:val="1"/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</w:pPr>
      <w:r w:rsidRPr="00CE67F6">
        <w:rPr>
          <w:rFonts w:eastAsia="Times New Roman" w:cstheme="minorHAnsi"/>
          <w:b/>
          <w:bCs/>
          <w:i/>
          <w:iCs/>
          <w:sz w:val="20"/>
          <w:szCs w:val="20"/>
          <w:lang w:eastAsia="zh-CN"/>
        </w:rPr>
        <w:t>Oferujemy:</w:t>
      </w:r>
    </w:p>
    <w:p w14:paraId="1E859B15" w14:textId="19472F1B" w:rsidR="002E28C0" w:rsidRPr="00CE67F6" w:rsidRDefault="002E28C0" w:rsidP="002E28C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/>
        </w:rPr>
      </w:pPr>
      <w:r w:rsidRPr="00CE67F6">
        <w:rPr>
          <w:rFonts w:eastAsia="Times New Roman" w:cstheme="minorHAnsi"/>
          <w:sz w:val="20"/>
          <w:szCs w:val="20"/>
          <w:lang w:eastAsia="zh-CN"/>
        </w:rPr>
        <w:t>wykonanie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usług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objętych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zamówieniem,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zgodnie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z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wymogami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zawartymi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w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Specyfikacji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 </w:t>
      </w:r>
      <w:r w:rsidRPr="00CE67F6">
        <w:rPr>
          <w:rFonts w:eastAsia="Times New Roman" w:cstheme="minorHAnsi"/>
          <w:sz w:val="20"/>
          <w:szCs w:val="20"/>
          <w:lang w:eastAsia="zh-CN"/>
        </w:rPr>
        <w:t>Warunków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Zamówienia,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za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Pr="00CE67F6">
        <w:rPr>
          <w:rFonts w:eastAsia="Times New Roman" w:cstheme="minorHAnsi"/>
          <w:sz w:val="20"/>
          <w:szCs w:val="20"/>
          <w:lang w:eastAsia="zh-CN"/>
        </w:rPr>
        <w:t>cenę</w:t>
      </w:r>
      <w:r w:rsidRPr="00CE67F6">
        <w:rPr>
          <w:rFonts w:eastAsia="Verdana" w:cstheme="minorHAnsi"/>
          <w:sz w:val="20"/>
          <w:szCs w:val="20"/>
          <w:lang w:eastAsia="zh-CN"/>
        </w:rPr>
        <w:t xml:space="preserve"> </w:t>
      </w:r>
      <w:r w:rsidR="00CE67F6" w:rsidRPr="00CE67F6">
        <w:rPr>
          <w:rFonts w:eastAsia="Times New Roman" w:cstheme="minorHAnsi"/>
          <w:sz w:val="20"/>
          <w:szCs w:val="20"/>
          <w:lang w:eastAsia="zh-CN"/>
        </w:rPr>
        <w:t>:</w:t>
      </w:r>
    </w:p>
    <w:p w14:paraId="0F0EA824" w14:textId="77777777" w:rsidR="00CE67F6" w:rsidRPr="00CE67F6" w:rsidRDefault="00CE67F6" w:rsidP="00CE67F6">
      <w:pPr>
        <w:jc w:val="both"/>
        <w:rPr>
          <w:rFonts w:cs="Verdana"/>
          <w:sz w:val="20"/>
          <w:szCs w:val="20"/>
        </w:rPr>
      </w:pPr>
    </w:p>
    <w:p w14:paraId="40552B92" w14:textId="3F7342DD" w:rsidR="00CE67F6" w:rsidRPr="00CE67F6" w:rsidRDefault="00CE67F6" w:rsidP="00CE67F6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before="120" w:after="0" w:line="240" w:lineRule="auto"/>
        <w:ind w:left="284" w:hanging="295"/>
        <w:contextualSpacing w:val="0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CE67F6">
        <w:rPr>
          <w:b/>
          <w:sz w:val="20"/>
          <w:szCs w:val="20"/>
          <w:u w:val="single"/>
        </w:rPr>
        <w:t xml:space="preserve">KRYTERIUM I: Cena (C) – </w:t>
      </w:r>
      <w:r w:rsidRPr="00CE67F6">
        <w:rPr>
          <w:b/>
          <w:sz w:val="20"/>
          <w:szCs w:val="20"/>
        </w:rPr>
        <w:t>max. 60 pkt.</w:t>
      </w:r>
    </w:p>
    <w:p w14:paraId="1E754640" w14:textId="77777777" w:rsidR="00CE67F6" w:rsidRPr="00CE67F6" w:rsidRDefault="00CE67F6" w:rsidP="00CE67F6">
      <w:pPr>
        <w:pStyle w:val="Akapitzlist"/>
        <w:widowControl w:val="0"/>
        <w:suppressAutoHyphens/>
        <w:spacing w:before="120" w:line="240" w:lineRule="auto"/>
        <w:ind w:left="284"/>
        <w:rPr>
          <w:rFonts w:eastAsia="SimSun"/>
          <w:color w:val="000000"/>
          <w:kern w:val="1"/>
          <w:sz w:val="20"/>
          <w:szCs w:val="20"/>
          <w:lang w:eastAsia="hi-IN" w:bidi="hi-IN"/>
        </w:rPr>
      </w:pPr>
    </w:p>
    <w:p w14:paraId="1414C04C" w14:textId="77777777" w:rsidR="00CE67F6" w:rsidRPr="00CE67F6" w:rsidRDefault="00CE67F6" w:rsidP="00CE67F6">
      <w:pPr>
        <w:pStyle w:val="Akapitzlist"/>
        <w:widowControl w:val="0"/>
        <w:suppressAutoHyphens/>
        <w:spacing w:before="120" w:line="240" w:lineRule="auto"/>
        <w:ind w:left="284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CE67F6">
        <w:rPr>
          <w:rFonts w:eastAsia="SimSun"/>
          <w:color w:val="000000"/>
          <w:kern w:val="1"/>
          <w:sz w:val="20"/>
          <w:szCs w:val="20"/>
          <w:lang w:eastAsia="hi-IN" w:bidi="hi-IN"/>
        </w:rPr>
        <w:t xml:space="preserve">Wariant I  - </w:t>
      </w:r>
      <w:r w:rsidRPr="00CE67F6">
        <w:rPr>
          <w:sz w:val="20"/>
          <w:szCs w:val="20"/>
        </w:rPr>
        <w:t xml:space="preserve">.........................PLN BRUTTO </w:t>
      </w:r>
    </w:p>
    <w:p w14:paraId="7B21DC2D" w14:textId="77777777" w:rsidR="00CE67F6" w:rsidRPr="00CE67F6" w:rsidRDefault="00CE67F6" w:rsidP="00CE67F6">
      <w:pPr>
        <w:pStyle w:val="Akapitzlist"/>
        <w:widowControl w:val="0"/>
        <w:suppressAutoHyphens/>
        <w:spacing w:before="120" w:line="240" w:lineRule="auto"/>
        <w:ind w:left="284"/>
        <w:rPr>
          <w:sz w:val="20"/>
          <w:szCs w:val="20"/>
        </w:rPr>
      </w:pPr>
      <w:r w:rsidRPr="00CE67F6">
        <w:rPr>
          <w:sz w:val="20"/>
          <w:szCs w:val="20"/>
        </w:rPr>
        <w:t>Słownie: .......................................................................................................................................</w:t>
      </w:r>
    </w:p>
    <w:p w14:paraId="5D08AFDE" w14:textId="77777777" w:rsidR="00CE67F6" w:rsidRPr="00CE67F6" w:rsidRDefault="00CE67F6" w:rsidP="00CE67F6">
      <w:pPr>
        <w:pStyle w:val="Akapitzlist"/>
        <w:widowControl w:val="0"/>
        <w:suppressAutoHyphens/>
        <w:spacing w:before="120" w:line="240" w:lineRule="auto"/>
        <w:ind w:left="284"/>
        <w:rPr>
          <w:rFonts w:eastAsia="SimSun"/>
          <w:color w:val="000000"/>
          <w:kern w:val="1"/>
          <w:sz w:val="20"/>
          <w:szCs w:val="20"/>
          <w:lang w:eastAsia="hi-IN" w:bidi="hi-IN"/>
        </w:rPr>
      </w:pPr>
    </w:p>
    <w:p w14:paraId="314FCBDD" w14:textId="77777777" w:rsidR="00CE67F6" w:rsidRPr="00CE67F6" w:rsidRDefault="00CE67F6" w:rsidP="00CE67F6">
      <w:pPr>
        <w:pStyle w:val="Akapitzlist"/>
        <w:widowControl w:val="0"/>
        <w:suppressAutoHyphens/>
        <w:spacing w:before="120" w:line="240" w:lineRule="auto"/>
        <w:ind w:left="284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CE67F6">
        <w:rPr>
          <w:rFonts w:eastAsia="SimSun"/>
          <w:color w:val="000000"/>
          <w:kern w:val="1"/>
          <w:sz w:val="20"/>
          <w:szCs w:val="20"/>
          <w:lang w:eastAsia="hi-IN" w:bidi="hi-IN"/>
        </w:rPr>
        <w:t xml:space="preserve">Wariant II - </w:t>
      </w:r>
      <w:r w:rsidRPr="00CE67F6">
        <w:rPr>
          <w:sz w:val="20"/>
          <w:szCs w:val="20"/>
        </w:rPr>
        <w:t xml:space="preserve">.........................PLN BRUTTO </w:t>
      </w:r>
    </w:p>
    <w:p w14:paraId="5D4CAC8F" w14:textId="77777777" w:rsidR="00CE67F6" w:rsidRPr="00CE67F6" w:rsidRDefault="00CE67F6" w:rsidP="00CE67F6">
      <w:pPr>
        <w:pStyle w:val="Akapitzlist"/>
        <w:widowControl w:val="0"/>
        <w:suppressAutoHyphens/>
        <w:spacing w:before="120" w:line="240" w:lineRule="auto"/>
        <w:ind w:left="284"/>
        <w:rPr>
          <w:sz w:val="20"/>
          <w:szCs w:val="20"/>
        </w:rPr>
      </w:pPr>
      <w:r w:rsidRPr="00CE67F6">
        <w:rPr>
          <w:sz w:val="20"/>
          <w:szCs w:val="20"/>
        </w:rPr>
        <w:t>Słownie: .......................................................................................................................................</w:t>
      </w:r>
    </w:p>
    <w:p w14:paraId="6184CA88" w14:textId="77777777" w:rsidR="00CE67F6" w:rsidRPr="00CE67F6" w:rsidRDefault="00CE67F6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sz w:val="20"/>
          <w:szCs w:val="20"/>
          <w:u w:val="single"/>
        </w:rPr>
      </w:pPr>
    </w:p>
    <w:p w14:paraId="3E5AA26A" w14:textId="00ED833F" w:rsidR="00CE67F6" w:rsidRPr="00CE67F6" w:rsidRDefault="00CE67F6" w:rsidP="00CE67F6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before="120" w:after="0" w:line="240" w:lineRule="auto"/>
        <w:ind w:left="426" w:hanging="426"/>
        <w:contextualSpacing w:val="0"/>
        <w:rPr>
          <w:b/>
          <w:sz w:val="20"/>
          <w:szCs w:val="20"/>
          <w:u w:val="single"/>
        </w:rPr>
      </w:pPr>
      <w:r w:rsidRPr="00CE67F6">
        <w:rPr>
          <w:b/>
          <w:sz w:val="20"/>
          <w:szCs w:val="20"/>
          <w:u w:val="single"/>
        </w:rPr>
        <w:t xml:space="preserve">KRYTERIUM II – Kryteria  dodatkowe (K) - </w:t>
      </w:r>
      <w:r w:rsidRPr="00CE67F6">
        <w:rPr>
          <w:b/>
          <w:sz w:val="20"/>
          <w:szCs w:val="20"/>
          <w:u w:val="single"/>
          <w:lang w:eastAsia="pl-PL"/>
        </w:rPr>
        <w:t>max.40 pkt</w:t>
      </w:r>
    </w:p>
    <w:p w14:paraId="3615A2A3" w14:textId="77777777" w:rsidR="00CE67F6" w:rsidRPr="00CE67F6" w:rsidRDefault="00CE67F6" w:rsidP="00CE67F6">
      <w:pPr>
        <w:pStyle w:val="Akapitzlist"/>
        <w:widowControl w:val="0"/>
        <w:suppressAutoHyphens/>
        <w:spacing w:before="120" w:line="240" w:lineRule="auto"/>
        <w:ind w:left="0"/>
        <w:rPr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1090"/>
      </w:tblGrid>
      <w:tr w:rsidR="00827B1E" w:rsidRPr="00CE67F6" w14:paraId="061EB4BF" w14:textId="77777777" w:rsidTr="00827B1E">
        <w:trPr>
          <w:trHeight w:val="297"/>
          <w:jc w:val="center"/>
        </w:trPr>
        <w:tc>
          <w:tcPr>
            <w:tcW w:w="6723" w:type="dxa"/>
            <w:vAlign w:val="center"/>
          </w:tcPr>
          <w:p w14:paraId="770D10CB" w14:textId="77777777" w:rsidR="00827B1E" w:rsidRPr="00CE67F6" w:rsidRDefault="00827B1E" w:rsidP="007A6440">
            <w:pPr>
              <w:rPr>
                <w:rFonts w:cs="Tahoma"/>
                <w:b/>
                <w:sz w:val="20"/>
                <w:szCs w:val="20"/>
              </w:rPr>
            </w:pPr>
            <w:r w:rsidRPr="00CE67F6">
              <w:rPr>
                <w:rFonts w:cs="Tahoma"/>
                <w:b/>
                <w:sz w:val="20"/>
                <w:szCs w:val="20"/>
              </w:rPr>
              <w:t>Nazwa klauzuli</w:t>
            </w:r>
          </w:p>
        </w:tc>
        <w:tc>
          <w:tcPr>
            <w:tcW w:w="1090" w:type="dxa"/>
            <w:vAlign w:val="center"/>
          </w:tcPr>
          <w:p w14:paraId="4B4A23D2" w14:textId="2A0874ED" w:rsidR="00827B1E" w:rsidRPr="00CE67F6" w:rsidRDefault="009D769F" w:rsidP="007A6440">
            <w:pPr>
              <w:jc w:val="center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 xml:space="preserve">Proszę o wpisać </w:t>
            </w:r>
            <w:r w:rsidR="00827B1E" w:rsidRPr="00CE67F6">
              <w:rPr>
                <w:rFonts w:cs="Tahoma"/>
                <w:b/>
                <w:sz w:val="20"/>
                <w:szCs w:val="20"/>
              </w:rPr>
              <w:t>TAK/NIE</w:t>
            </w:r>
          </w:p>
        </w:tc>
      </w:tr>
      <w:tr w:rsidR="00827B1E" w:rsidRPr="00CE67F6" w14:paraId="1853E426" w14:textId="77777777" w:rsidTr="00827B1E">
        <w:trPr>
          <w:trHeight w:val="297"/>
          <w:jc w:val="center"/>
        </w:trPr>
        <w:tc>
          <w:tcPr>
            <w:tcW w:w="6723" w:type="dxa"/>
          </w:tcPr>
          <w:p w14:paraId="6308C7F2" w14:textId="2D0A7A8F" w:rsidR="00827B1E" w:rsidRPr="00CE67F6" w:rsidRDefault="00827B1E" w:rsidP="007A6440">
            <w:pPr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CE67F6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Aplikacja informacyjna</w:t>
            </w:r>
          </w:p>
        </w:tc>
        <w:tc>
          <w:tcPr>
            <w:tcW w:w="1090" w:type="dxa"/>
            <w:vAlign w:val="center"/>
          </w:tcPr>
          <w:p w14:paraId="62EB7078" w14:textId="77777777" w:rsidR="00827B1E" w:rsidRPr="00CE67F6" w:rsidRDefault="00827B1E" w:rsidP="007A6440">
            <w:pPr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827B1E" w:rsidRPr="00CE67F6" w14:paraId="578B6300" w14:textId="77777777" w:rsidTr="00827B1E">
        <w:trPr>
          <w:trHeight w:val="297"/>
          <w:jc w:val="center"/>
        </w:trPr>
        <w:tc>
          <w:tcPr>
            <w:tcW w:w="6723" w:type="dxa"/>
          </w:tcPr>
          <w:p w14:paraId="65645441" w14:textId="3D77167F" w:rsidR="00827B1E" w:rsidRPr="00CE67F6" w:rsidRDefault="00827B1E" w:rsidP="007A6440">
            <w:pPr>
              <w:rPr>
                <w:rFonts w:cs="Tahoma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Klauzula rozszerzająca o pobyt w sanatorium</w:t>
            </w:r>
          </w:p>
        </w:tc>
        <w:tc>
          <w:tcPr>
            <w:tcW w:w="1090" w:type="dxa"/>
            <w:vAlign w:val="center"/>
          </w:tcPr>
          <w:p w14:paraId="55012245" w14:textId="77777777" w:rsidR="00827B1E" w:rsidRPr="00CE67F6" w:rsidRDefault="00827B1E" w:rsidP="007A6440">
            <w:pPr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827B1E" w:rsidRPr="00CE67F6" w14:paraId="52E144A1" w14:textId="77777777" w:rsidTr="00827B1E">
        <w:trPr>
          <w:trHeight w:val="297"/>
          <w:jc w:val="center"/>
        </w:trPr>
        <w:tc>
          <w:tcPr>
            <w:tcW w:w="6723" w:type="dxa"/>
          </w:tcPr>
          <w:p w14:paraId="1961E752" w14:textId="4E864E21" w:rsidR="00827B1E" w:rsidRPr="00CE67F6" w:rsidRDefault="00827B1E" w:rsidP="007A644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Pobyt dziecka w szpitalu</w:t>
            </w:r>
          </w:p>
        </w:tc>
        <w:tc>
          <w:tcPr>
            <w:tcW w:w="1090" w:type="dxa"/>
            <w:vAlign w:val="center"/>
          </w:tcPr>
          <w:p w14:paraId="5BF3F2FA" w14:textId="77777777" w:rsidR="00827B1E" w:rsidRPr="00CE67F6" w:rsidRDefault="00827B1E" w:rsidP="007A6440">
            <w:pPr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827B1E" w:rsidRPr="00CE67F6" w14:paraId="6F474CF9" w14:textId="77777777" w:rsidTr="00827B1E">
        <w:trPr>
          <w:trHeight w:val="297"/>
          <w:jc w:val="center"/>
        </w:trPr>
        <w:tc>
          <w:tcPr>
            <w:tcW w:w="6723" w:type="dxa"/>
          </w:tcPr>
          <w:p w14:paraId="2712B1ED" w14:textId="0F752BDB" w:rsidR="00827B1E" w:rsidRPr="00CE67F6" w:rsidRDefault="00827B1E" w:rsidP="007A644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Klauzula zniżek marketingowych w ubezpieczeniach majątkowych</w:t>
            </w:r>
          </w:p>
        </w:tc>
        <w:tc>
          <w:tcPr>
            <w:tcW w:w="1090" w:type="dxa"/>
            <w:vAlign w:val="center"/>
          </w:tcPr>
          <w:p w14:paraId="134097FC" w14:textId="77777777" w:rsidR="00827B1E" w:rsidRPr="00CE67F6" w:rsidRDefault="00827B1E" w:rsidP="007A6440">
            <w:pPr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827B1E" w:rsidRPr="00CE67F6" w14:paraId="717B3C7E" w14:textId="77777777" w:rsidTr="00827B1E">
        <w:trPr>
          <w:trHeight w:val="297"/>
          <w:jc w:val="center"/>
        </w:trPr>
        <w:tc>
          <w:tcPr>
            <w:tcW w:w="6723" w:type="dxa"/>
          </w:tcPr>
          <w:p w14:paraId="1D60CEFD" w14:textId="1DDC8E9A" w:rsidR="00827B1E" w:rsidRPr="00CE67F6" w:rsidRDefault="00827B1E" w:rsidP="007A644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Rozszerzenie terytorialne leczenia szpitalnego</w:t>
            </w:r>
          </w:p>
        </w:tc>
        <w:tc>
          <w:tcPr>
            <w:tcW w:w="1090" w:type="dxa"/>
            <w:vAlign w:val="center"/>
          </w:tcPr>
          <w:p w14:paraId="25F1945B" w14:textId="77777777" w:rsidR="00827B1E" w:rsidRPr="00CE67F6" w:rsidRDefault="00827B1E" w:rsidP="007A6440">
            <w:pPr>
              <w:jc w:val="center"/>
              <w:rPr>
                <w:rFonts w:cs="Tahoma"/>
                <w:sz w:val="20"/>
                <w:szCs w:val="20"/>
              </w:rPr>
            </w:pPr>
          </w:p>
        </w:tc>
      </w:tr>
    </w:tbl>
    <w:p w14:paraId="05316BF9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sz w:val="20"/>
          <w:szCs w:val="20"/>
          <w:lang w:eastAsia="zh-CN"/>
        </w:rPr>
      </w:pPr>
    </w:p>
    <w:p w14:paraId="545E2AEC" w14:textId="541A36DB" w:rsidR="005A21AE" w:rsidRDefault="002E28C0" w:rsidP="002E28C0">
      <w:pPr>
        <w:suppressAutoHyphens/>
        <w:spacing w:after="0" w:line="240" w:lineRule="auto"/>
        <w:jc w:val="both"/>
        <w:rPr>
          <w:rFonts w:eastAsia="Verdana" w:cs="Verdana"/>
          <w:sz w:val="20"/>
          <w:szCs w:val="20"/>
          <w:lang w:eastAsia="zh-CN"/>
        </w:rPr>
      </w:pPr>
      <w:r w:rsidRPr="00CE67F6">
        <w:rPr>
          <w:rFonts w:eastAsia="Verdana" w:cs="Verdana"/>
          <w:sz w:val="20"/>
          <w:szCs w:val="20"/>
          <w:lang w:eastAsia="zh-CN"/>
        </w:rPr>
        <w:t xml:space="preserve">Termin wykonania zamówienia: </w:t>
      </w:r>
      <w:r w:rsidR="002A6AAF">
        <w:rPr>
          <w:rFonts w:eastAsia="Verdana" w:cs="Verdana"/>
          <w:sz w:val="20"/>
          <w:szCs w:val="20"/>
          <w:lang w:eastAsia="zh-CN"/>
        </w:rPr>
        <w:t>36 miesięcy</w:t>
      </w:r>
      <w:r w:rsidR="00B37623">
        <w:rPr>
          <w:rFonts w:eastAsia="Verdana" w:cs="Verdana"/>
          <w:sz w:val="20"/>
          <w:szCs w:val="20"/>
          <w:lang w:eastAsia="zh-CN"/>
        </w:rPr>
        <w:t xml:space="preserve"> od dnia 01.07.2021r. </w:t>
      </w:r>
    </w:p>
    <w:p w14:paraId="58071BE2" w14:textId="77777777" w:rsidR="002A6AAF" w:rsidRPr="00CE67F6" w:rsidRDefault="002A6AAF" w:rsidP="002E28C0">
      <w:pPr>
        <w:suppressAutoHyphens/>
        <w:spacing w:after="0" w:line="240" w:lineRule="auto"/>
        <w:jc w:val="both"/>
        <w:rPr>
          <w:rFonts w:eastAsia="Verdana" w:cs="Verdana"/>
          <w:b/>
          <w:bCs/>
          <w:sz w:val="20"/>
          <w:szCs w:val="20"/>
          <w:lang w:eastAsia="zh-CN"/>
        </w:rPr>
      </w:pPr>
    </w:p>
    <w:p w14:paraId="25CCDA1D" w14:textId="2FCE5737" w:rsidR="002E28C0" w:rsidRPr="00CE67F6" w:rsidRDefault="002E28C0" w:rsidP="0016351E">
      <w:pPr>
        <w:widowControl w:val="0"/>
        <w:autoSpaceDE w:val="0"/>
        <w:autoSpaceDN w:val="0"/>
        <w:adjustRightInd w:val="0"/>
        <w:spacing w:line="240" w:lineRule="auto"/>
        <w:ind w:right="6"/>
        <w:jc w:val="both"/>
        <w:rPr>
          <w:rFonts w:eastAsia="Times New Roman" w:cs="Verdana"/>
          <w:b/>
          <w:sz w:val="20"/>
          <w:szCs w:val="20"/>
          <w:lang w:eastAsia="zh-CN"/>
        </w:rPr>
      </w:pPr>
      <w:r w:rsidRPr="00CE67F6">
        <w:rPr>
          <w:rFonts w:eastAsia="Times New Roman" w:cs="Verdana"/>
          <w:b/>
          <w:sz w:val="20"/>
          <w:szCs w:val="20"/>
          <w:lang w:eastAsia="zh-CN"/>
        </w:rPr>
        <w:t>Oświadczamy,</w:t>
      </w:r>
      <w:r w:rsidRPr="00CE67F6">
        <w:rPr>
          <w:rFonts w:eastAsia="Verdana" w:cs="Verdana"/>
          <w:b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b/>
          <w:sz w:val="20"/>
          <w:szCs w:val="20"/>
          <w:lang w:eastAsia="zh-CN"/>
        </w:rPr>
        <w:t>że:</w:t>
      </w:r>
    </w:p>
    <w:p w14:paraId="3ED84E58" w14:textId="77777777" w:rsidR="002E28C0" w:rsidRPr="00CE67F6" w:rsidRDefault="002E28C0" w:rsidP="002E28C0">
      <w:pPr>
        <w:suppressAutoHyphens/>
        <w:spacing w:after="0" w:line="240" w:lineRule="auto"/>
        <w:rPr>
          <w:rFonts w:eastAsia="Times New Roman" w:cs="Verdana"/>
          <w:b/>
          <w:sz w:val="20"/>
          <w:szCs w:val="20"/>
          <w:lang w:eastAsia="zh-CN"/>
        </w:rPr>
      </w:pPr>
    </w:p>
    <w:p w14:paraId="0B426E92" w14:textId="3CD4C4DB" w:rsidR="002E28C0" w:rsidRPr="00CE67F6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zapoznaliśmy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się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="00F814A6">
        <w:rPr>
          <w:rFonts w:eastAsia="Times New Roman" w:cs="Verdana"/>
          <w:sz w:val="20"/>
          <w:szCs w:val="20"/>
          <w:lang w:eastAsia="zh-CN"/>
        </w:rPr>
        <w:t>S</w:t>
      </w:r>
      <w:r w:rsidRPr="00CE67F6">
        <w:rPr>
          <w:rFonts w:eastAsia="Times New Roman" w:cs="Verdana"/>
          <w:sz w:val="20"/>
          <w:szCs w:val="20"/>
          <w:lang w:eastAsia="zh-CN"/>
        </w:rPr>
        <w:t>pecyfikacją</w:t>
      </w:r>
      <w:r w:rsidRPr="00CE67F6">
        <w:rPr>
          <w:rFonts w:eastAsia="Verdana" w:cs="Verdana"/>
          <w:sz w:val="20"/>
          <w:szCs w:val="20"/>
          <w:lang w:eastAsia="zh-CN"/>
        </w:rPr>
        <w:t xml:space="preserve">  </w:t>
      </w:r>
      <w:r w:rsidR="00F814A6">
        <w:rPr>
          <w:rFonts w:eastAsia="Times New Roman" w:cs="Verdana"/>
          <w:sz w:val="20"/>
          <w:szCs w:val="20"/>
          <w:lang w:eastAsia="zh-CN"/>
        </w:rPr>
        <w:t>W</w:t>
      </w:r>
      <w:r w:rsidRPr="00CE67F6">
        <w:rPr>
          <w:rFonts w:eastAsia="Times New Roman" w:cs="Verdana"/>
          <w:sz w:val="20"/>
          <w:szCs w:val="20"/>
          <w:lang w:eastAsia="zh-CN"/>
        </w:rPr>
        <w:t>arunków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="00F814A6">
        <w:rPr>
          <w:rFonts w:eastAsia="Times New Roman" w:cs="Verdana"/>
          <w:sz w:val="20"/>
          <w:szCs w:val="20"/>
          <w:lang w:eastAsia="zh-CN"/>
        </w:rPr>
        <w:t>Z</w:t>
      </w:r>
      <w:r w:rsidRPr="00CE67F6">
        <w:rPr>
          <w:rFonts w:eastAsia="Times New Roman" w:cs="Verdana"/>
          <w:sz w:val="20"/>
          <w:szCs w:val="20"/>
          <w:lang w:eastAsia="zh-CN"/>
        </w:rPr>
        <w:t>amówienia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nie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wnosimy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do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niej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zastrzeżeń,</w:t>
      </w:r>
    </w:p>
    <w:p w14:paraId="0E98A066" w14:textId="77777777" w:rsidR="002E28C0" w:rsidRPr="00CE67F6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zdobyliśmy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konieczne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informacje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dotyczące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realizacji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zamówienia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oraz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przygotowania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złożenia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oferty,</w:t>
      </w:r>
    </w:p>
    <w:p w14:paraId="104E15DD" w14:textId="09656410" w:rsidR="002E28C0" w:rsidRPr="00CE67F6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uważamy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się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związani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niniejszą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ofertą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przez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okres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wskazany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przez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Zamawiającego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="00F814A6">
        <w:rPr>
          <w:rFonts w:eastAsia="Times New Roman" w:cs="Verdana"/>
          <w:sz w:val="20"/>
          <w:szCs w:val="20"/>
          <w:lang w:eastAsia="zh-CN"/>
        </w:rPr>
        <w:t>S</w:t>
      </w:r>
      <w:r w:rsidRPr="00CE67F6">
        <w:rPr>
          <w:rFonts w:eastAsia="Times New Roman" w:cs="Verdana"/>
          <w:sz w:val="20"/>
          <w:szCs w:val="20"/>
          <w:lang w:eastAsia="zh-CN"/>
        </w:rPr>
        <w:t>pecyfi</w:t>
      </w:r>
      <w:r w:rsidR="00F814A6">
        <w:rPr>
          <w:rFonts w:eastAsia="Times New Roman" w:cs="Verdana"/>
          <w:sz w:val="20"/>
          <w:szCs w:val="20"/>
          <w:lang w:eastAsia="zh-CN"/>
        </w:rPr>
        <w:t>kacji W</w:t>
      </w:r>
      <w:r w:rsidRPr="00CE67F6">
        <w:rPr>
          <w:rFonts w:eastAsia="Times New Roman" w:cs="Verdana"/>
          <w:sz w:val="20"/>
          <w:szCs w:val="20"/>
          <w:lang w:eastAsia="zh-CN"/>
        </w:rPr>
        <w:t>arunków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="00F814A6">
        <w:rPr>
          <w:rFonts w:eastAsia="Times New Roman" w:cs="Verdana"/>
          <w:sz w:val="20"/>
          <w:szCs w:val="20"/>
          <w:lang w:eastAsia="zh-CN"/>
        </w:rPr>
        <w:t>Z</w:t>
      </w:r>
      <w:r w:rsidRPr="00CE67F6">
        <w:rPr>
          <w:rFonts w:eastAsia="Times New Roman" w:cs="Verdana"/>
          <w:sz w:val="20"/>
          <w:szCs w:val="20"/>
          <w:lang w:eastAsia="zh-CN"/>
        </w:rPr>
        <w:t>amówienia,</w:t>
      </w:r>
    </w:p>
    <w:p w14:paraId="1EA98A97" w14:textId="69E7A132" w:rsidR="002E28C0" w:rsidRPr="00CE67F6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przypadku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wybrania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naszej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oferty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umowa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ubezpieczenia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zostanie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zawarta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warunkach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ubezpieczenia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określonych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Załączniku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nr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="00F814A6">
        <w:rPr>
          <w:rFonts w:eastAsia="Times New Roman" w:cs="Verdana"/>
          <w:sz w:val="20"/>
          <w:szCs w:val="20"/>
          <w:lang w:eastAsia="zh-CN"/>
        </w:rPr>
        <w:t xml:space="preserve">2 </w:t>
      </w:r>
      <w:r w:rsidRPr="00CE67F6">
        <w:rPr>
          <w:rFonts w:eastAsia="Times New Roman" w:cs="Verdana"/>
          <w:sz w:val="20"/>
          <w:szCs w:val="20"/>
          <w:lang w:eastAsia="zh-CN"/>
        </w:rPr>
        <w:t>do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SWZ</w:t>
      </w:r>
      <w:r w:rsidRPr="00CE67F6">
        <w:rPr>
          <w:rFonts w:eastAsia="Verdana" w:cs="Verdana"/>
          <w:sz w:val="20"/>
          <w:szCs w:val="20"/>
          <w:lang w:eastAsia="zh-CN"/>
        </w:rPr>
        <w:t xml:space="preserve"> „</w:t>
      </w:r>
      <w:r w:rsidRPr="00CE67F6">
        <w:rPr>
          <w:rFonts w:eastAsia="Times New Roman" w:cs="Verdana"/>
          <w:sz w:val="20"/>
          <w:szCs w:val="20"/>
          <w:lang w:eastAsia="zh-CN"/>
        </w:rPr>
        <w:t>Opis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Przedmiotu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Zamówienia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” </w:t>
      </w:r>
      <w:r w:rsidRPr="00CE67F6">
        <w:rPr>
          <w:rFonts w:eastAsia="Times New Roman" w:cs="Verdana"/>
          <w:sz w:val="20"/>
          <w:szCs w:val="20"/>
          <w:lang w:eastAsia="zh-CN"/>
        </w:rPr>
        <w:t>zgodnie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wypełnionym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Formularzem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Oferty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Załącznikami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do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Formularza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Oferty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oraz</w:t>
      </w:r>
      <w:r w:rsidRPr="00CE67F6">
        <w:rPr>
          <w:rFonts w:eastAsia="Verdana" w:cs="Verdana"/>
          <w:sz w:val="20"/>
          <w:szCs w:val="20"/>
          <w:lang w:eastAsia="zh-CN"/>
        </w:rPr>
        <w:t xml:space="preserve"> „</w:t>
      </w:r>
      <w:r w:rsidRPr="00CE67F6">
        <w:rPr>
          <w:rFonts w:eastAsia="Times New Roman" w:cs="Verdana"/>
          <w:sz w:val="20"/>
          <w:szCs w:val="20"/>
          <w:lang w:eastAsia="zh-CN"/>
        </w:rPr>
        <w:t>wzorze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umowy</w:t>
      </w:r>
      <w:r w:rsidRPr="00CE67F6">
        <w:rPr>
          <w:rFonts w:eastAsia="Verdana" w:cs="Verdana"/>
          <w:sz w:val="20"/>
          <w:szCs w:val="20"/>
          <w:lang w:eastAsia="zh-CN"/>
        </w:rPr>
        <w:t xml:space="preserve">” </w:t>
      </w:r>
      <w:r w:rsidRPr="00CE67F6">
        <w:rPr>
          <w:rFonts w:eastAsia="Times New Roman" w:cs="Verdana"/>
          <w:sz w:val="20"/>
          <w:szCs w:val="20"/>
          <w:lang w:eastAsia="zh-CN"/>
        </w:rPr>
        <w:t>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miejscu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terminie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określonym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przez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zamawiającego.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pozostałych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kwestiach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będą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miały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zastosowanie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Ogólne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Warunki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Ubezpieczenia,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które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przedłożymy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przed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podpisaniem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umowy: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(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podać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rodzaj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warunków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ubezpieczenia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i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datę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uchwalenia/wejścia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Verdana" w:cs="Verdana"/>
          <w:i/>
          <w:sz w:val="20"/>
          <w:szCs w:val="20"/>
          <w:lang w:eastAsia="zh-CN"/>
        </w:rPr>
        <w:br/>
      </w:r>
      <w:r w:rsidRPr="00CE67F6">
        <w:rPr>
          <w:rFonts w:eastAsia="Times New Roman" w:cs="Verdana"/>
          <w:i/>
          <w:sz w:val="20"/>
          <w:szCs w:val="20"/>
          <w:lang w:eastAsia="zh-CN"/>
        </w:rPr>
        <w:t>w</w:t>
      </w:r>
      <w:r w:rsidRPr="00CE67F6">
        <w:rPr>
          <w:rFonts w:eastAsia="Verdana" w:cs="Verdana"/>
          <w:i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i/>
          <w:sz w:val="20"/>
          <w:szCs w:val="20"/>
          <w:lang w:eastAsia="zh-CN"/>
        </w:rPr>
        <w:t>życie</w:t>
      </w:r>
      <w:r w:rsidRPr="00CE67F6">
        <w:rPr>
          <w:rFonts w:eastAsia="Times New Roman" w:cs="Verdana"/>
          <w:sz w:val="20"/>
          <w:szCs w:val="20"/>
          <w:lang w:eastAsia="zh-CN"/>
        </w:rPr>
        <w:t>)</w:t>
      </w:r>
    </w:p>
    <w:p w14:paraId="5E619D6B" w14:textId="77777777" w:rsidR="00DB55BB" w:rsidRPr="00CE67F6" w:rsidRDefault="00DB55BB" w:rsidP="00DB55BB">
      <w:pPr>
        <w:tabs>
          <w:tab w:val="left" w:pos="36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</w:p>
    <w:p w14:paraId="69368B62" w14:textId="77777777" w:rsidR="002E28C0" w:rsidRPr="00CE67F6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ab/>
        <w:t>1.</w:t>
      </w:r>
      <w:r w:rsidRPr="00CE67F6">
        <w:rPr>
          <w:rFonts w:eastAsia="Verdana" w:cs="Verdana"/>
          <w:sz w:val="20"/>
          <w:szCs w:val="20"/>
          <w:lang w:eastAsia="zh-CN"/>
        </w:rPr>
        <w:t xml:space="preserve">   </w:t>
      </w:r>
      <w:r w:rsidRPr="00CE67F6">
        <w:rPr>
          <w:rFonts w:eastAsia="Times New Roman" w:cs="Verdana"/>
          <w:sz w:val="20"/>
          <w:szCs w:val="20"/>
          <w:lang w:eastAsia="zh-CN"/>
        </w:rPr>
        <w:t>OWU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..............................................................................................................</w:t>
      </w:r>
    </w:p>
    <w:p w14:paraId="6C8E2835" w14:textId="77777777" w:rsidR="002E28C0" w:rsidRPr="00CE67F6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ab/>
        <w:t>2.</w:t>
      </w:r>
      <w:r w:rsidRPr="00CE67F6">
        <w:rPr>
          <w:rFonts w:eastAsia="Verdana" w:cs="Verdana"/>
          <w:sz w:val="20"/>
          <w:szCs w:val="20"/>
          <w:lang w:eastAsia="zh-CN"/>
        </w:rPr>
        <w:t xml:space="preserve">   </w:t>
      </w:r>
      <w:r w:rsidRPr="00CE67F6">
        <w:rPr>
          <w:rFonts w:eastAsia="Times New Roman" w:cs="Verdana"/>
          <w:sz w:val="20"/>
          <w:szCs w:val="20"/>
          <w:lang w:eastAsia="zh-CN"/>
        </w:rPr>
        <w:t>OWU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..............................................................................................................</w:t>
      </w:r>
    </w:p>
    <w:p w14:paraId="24A971E4" w14:textId="77777777" w:rsidR="002E28C0" w:rsidRPr="00CE67F6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ab/>
        <w:t>3.</w:t>
      </w:r>
      <w:r w:rsidRPr="00CE67F6">
        <w:rPr>
          <w:rFonts w:eastAsia="Verdana" w:cs="Verdana"/>
          <w:sz w:val="20"/>
          <w:szCs w:val="20"/>
          <w:lang w:eastAsia="zh-CN"/>
        </w:rPr>
        <w:t xml:space="preserve">   </w:t>
      </w:r>
      <w:r w:rsidRPr="00CE67F6">
        <w:rPr>
          <w:rFonts w:eastAsia="Times New Roman" w:cs="Verdana"/>
          <w:sz w:val="20"/>
          <w:szCs w:val="20"/>
          <w:lang w:eastAsia="zh-CN"/>
        </w:rPr>
        <w:t>OWU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..............................................................................................................</w:t>
      </w:r>
    </w:p>
    <w:p w14:paraId="1382FC64" w14:textId="5F5A1FF2" w:rsidR="002E28C0" w:rsidRPr="00CE67F6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eastAsia="Times New Roman" w:cs="Verdana"/>
          <w:sz w:val="20"/>
          <w:szCs w:val="20"/>
          <w:lang w:eastAsia="zh-CN"/>
        </w:rPr>
      </w:pPr>
    </w:p>
    <w:p w14:paraId="23194386" w14:textId="77777777" w:rsidR="002E28C0" w:rsidRPr="003D1777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Verdana"/>
          <w:strike/>
          <w:color w:val="FF0000"/>
          <w:sz w:val="20"/>
          <w:szCs w:val="20"/>
          <w:lang w:eastAsia="zh-CN"/>
        </w:rPr>
      </w:pP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wyrażamy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zgodę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na:</w:t>
      </w:r>
    </w:p>
    <w:p w14:paraId="1B403231" w14:textId="77777777" w:rsidR="002E28C0" w:rsidRPr="003D1777" w:rsidRDefault="002E28C0" w:rsidP="002E28C0">
      <w:pPr>
        <w:numPr>
          <w:ilvl w:val="0"/>
          <w:numId w:val="2"/>
        </w:numPr>
        <w:tabs>
          <w:tab w:val="left" w:pos="502"/>
        </w:tabs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Verdana"/>
          <w:strike/>
          <w:color w:val="FF0000"/>
          <w:sz w:val="20"/>
          <w:szCs w:val="20"/>
          <w:lang w:eastAsia="zh-CN"/>
        </w:rPr>
      </w:pP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ratalną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płatność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składki,</w:t>
      </w:r>
    </w:p>
    <w:p w14:paraId="08D2325C" w14:textId="77777777" w:rsidR="002E28C0" w:rsidRPr="003D1777" w:rsidRDefault="002E28C0" w:rsidP="002E28C0">
      <w:pPr>
        <w:numPr>
          <w:ilvl w:val="0"/>
          <w:numId w:val="2"/>
        </w:numPr>
        <w:tabs>
          <w:tab w:val="left" w:pos="502"/>
        </w:tabs>
        <w:suppressAutoHyphens/>
        <w:overflowPunct w:val="0"/>
        <w:autoSpaceDE w:val="0"/>
        <w:spacing w:after="0" w:line="240" w:lineRule="auto"/>
        <w:textAlignment w:val="baseline"/>
        <w:rPr>
          <w:rFonts w:eastAsia="Times New Roman" w:cs="Verdana"/>
          <w:strike/>
          <w:color w:val="FF0000"/>
          <w:sz w:val="20"/>
          <w:szCs w:val="20"/>
          <w:lang w:eastAsia="zh-CN"/>
        </w:rPr>
      </w:pP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przyjęcie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do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ochrony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wszystkich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miejsc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prowadzenia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działalności,</w:t>
      </w:r>
    </w:p>
    <w:p w14:paraId="02E29B83" w14:textId="77777777" w:rsidR="002E28C0" w:rsidRPr="003D1777" w:rsidRDefault="002E28C0" w:rsidP="002E28C0">
      <w:pPr>
        <w:numPr>
          <w:ilvl w:val="0"/>
          <w:numId w:val="2"/>
        </w:numPr>
        <w:tabs>
          <w:tab w:val="left" w:pos="50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Verdana"/>
          <w:strike/>
          <w:color w:val="FF0000"/>
          <w:sz w:val="20"/>
          <w:szCs w:val="20"/>
          <w:lang w:eastAsia="zh-CN"/>
        </w:rPr>
      </w:pP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przyjęcie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wszystkich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warunków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wymaganych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przez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zamawiającego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dla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poszczególnych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proofErr w:type="spellStart"/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ryzyk</w:t>
      </w:r>
      <w:proofErr w:type="spellEnd"/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ubezpieczeniowych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wymienionych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załącznikach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do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specyfikacji.</w:t>
      </w:r>
    </w:p>
    <w:p w14:paraId="4A74AAE2" w14:textId="455E5718" w:rsidR="002E28C0" w:rsidRPr="003D1777" w:rsidRDefault="002E28C0" w:rsidP="002E28C0">
      <w:pPr>
        <w:widowControl w:val="0"/>
        <w:numPr>
          <w:ilvl w:val="0"/>
          <w:numId w:val="2"/>
        </w:numPr>
        <w:tabs>
          <w:tab w:val="left" w:pos="72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="Verdana"/>
          <w:strike/>
          <w:color w:val="FF0000"/>
          <w:sz w:val="20"/>
          <w:szCs w:val="20"/>
          <w:lang w:eastAsia="zh-CN"/>
        </w:rPr>
      </w:pP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na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wystawianie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polis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na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okres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krótszy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niż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1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rok.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W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takim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przypadku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składka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roczna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rozliczana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będzie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„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co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do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dnia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”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za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faktyczny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okres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ochrony.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Nie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ma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zastosowania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składka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minimalna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z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polisy</w:t>
      </w:r>
      <w:r w:rsidRPr="003D1777">
        <w:rPr>
          <w:rFonts w:eastAsia="Verdana" w:cs="Verdana"/>
          <w:strike/>
          <w:color w:val="FF0000"/>
          <w:sz w:val="20"/>
          <w:szCs w:val="20"/>
          <w:lang w:eastAsia="zh-CN"/>
        </w:rPr>
        <w:t xml:space="preserve"> </w:t>
      </w:r>
      <w:r w:rsidRPr="003D1777">
        <w:rPr>
          <w:rFonts w:eastAsia="Times New Roman" w:cs="Verdana"/>
          <w:strike/>
          <w:color w:val="FF0000"/>
          <w:sz w:val="20"/>
          <w:szCs w:val="20"/>
          <w:lang w:eastAsia="zh-CN"/>
        </w:rPr>
        <w:t>ubezpieczeniowej.</w:t>
      </w:r>
    </w:p>
    <w:p w14:paraId="500BAD0B" w14:textId="1F7C9061" w:rsidR="002E28C0" w:rsidRPr="00CE67F6" w:rsidRDefault="002E28C0" w:rsidP="00BD27B8">
      <w:pPr>
        <w:suppressAutoHyphens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</w:p>
    <w:p w14:paraId="6AFA57C9" w14:textId="77777777" w:rsidR="002E28C0" w:rsidRPr="00CE67F6" w:rsidRDefault="002E28C0" w:rsidP="002E28C0">
      <w:pPr>
        <w:autoSpaceDN w:val="0"/>
        <w:spacing w:after="0" w:line="240" w:lineRule="auto"/>
        <w:ind w:left="1080"/>
        <w:jc w:val="both"/>
        <w:rPr>
          <w:rFonts w:eastAsia="Times New Roman" w:cs="Verdana"/>
          <w:bCs/>
          <w:sz w:val="20"/>
          <w:szCs w:val="20"/>
          <w:lang w:eastAsia="zh-CN"/>
        </w:rPr>
      </w:pPr>
    </w:p>
    <w:p w14:paraId="21069D3A" w14:textId="70CF3450" w:rsidR="002E28C0" w:rsidRDefault="00BD27B8" w:rsidP="002E28C0">
      <w:pPr>
        <w:suppressAutoHyphens/>
        <w:spacing w:after="120" w:line="240" w:lineRule="auto"/>
        <w:ind w:left="284" w:hanging="284"/>
        <w:jc w:val="both"/>
        <w:rPr>
          <w:rFonts w:eastAsia="Times New Roman" w:cs="Times New Roman"/>
          <w:sz w:val="20"/>
          <w:szCs w:val="20"/>
          <w:lang w:eastAsia="x-none"/>
        </w:rPr>
      </w:pPr>
      <w:r>
        <w:rPr>
          <w:rFonts w:eastAsia="Times New Roman" w:cs="Verdana"/>
          <w:bCs/>
          <w:sz w:val="20"/>
          <w:szCs w:val="20"/>
          <w:lang w:eastAsia="zh-CN"/>
        </w:rPr>
        <w:t>6</w:t>
      </w:r>
      <w:r w:rsidR="002E28C0" w:rsidRPr="00CE67F6">
        <w:rPr>
          <w:rFonts w:eastAsia="Times New Roman" w:cs="Verdana"/>
          <w:bCs/>
          <w:sz w:val="20"/>
          <w:szCs w:val="20"/>
          <w:lang w:eastAsia="zh-CN"/>
        </w:rPr>
        <w:t xml:space="preserve">) </w:t>
      </w:r>
      <w:r w:rsidR="00BE3491" w:rsidRPr="00BE3491">
        <w:rPr>
          <w:rFonts w:eastAsia="Times New Roman" w:cs="Verdana"/>
          <w:bCs/>
          <w:sz w:val="20"/>
          <w:szCs w:val="20"/>
          <w:lang w:eastAsia="zh-CN"/>
        </w:rPr>
        <w:t xml:space="preserve">Oświadczam, że </w:t>
      </w:r>
      <w:r w:rsidR="00BE3491">
        <w:rPr>
          <w:rFonts w:eastAsia="Times New Roman" w:cs="Times New Roman"/>
          <w:sz w:val="20"/>
          <w:szCs w:val="20"/>
          <w:lang w:eastAsia="x-none"/>
        </w:rPr>
        <w:t>w</w:t>
      </w:r>
      <w:r w:rsidR="002E28C0" w:rsidRPr="00CE67F6">
        <w:rPr>
          <w:rFonts w:eastAsia="Times New Roman" w:cs="Times New Roman"/>
          <w:sz w:val="20"/>
          <w:szCs w:val="20"/>
          <w:lang w:eastAsia="x-none"/>
        </w:rPr>
        <w:t>ypełniliśmy obowiązki informacyjne przewidziane w art. 13 lub art. 14 RODO</w:t>
      </w:r>
      <w:r w:rsidR="002E28C0" w:rsidRPr="00CE67F6">
        <w:rPr>
          <w:rFonts w:eastAsia="Times New Roman" w:cs="Times New Roman"/>
          <w:sz w:val="20"/>
          <w:szCs w:val="20"/>
          <w:vertAlign w:val="superscript"/>
          <w:lang w:eastAsia="x-none"/>
        </w:rPr>
        <w:footnoteReference w:id="1"/>
      </w:r>
      <w:r w:rsidR="002E28C0" w:rsidRPr="00CE67F6">
        <w:rPr>
          <w:rFonts w:eastAsia="Times New Roman" w:cs="Times New Roman"/>
          <w:sz w:val="20"/>
          <w:szCs w:val="20"/>
          <w:lang w:eastAsia="x-none"/>
        </w:rPr>
        <w:t xml:space="preserve"> wobec osób fizycznych, od których dane osobowe bezpośrednio lub pośrednio pozyskałem w celu ubiegania się o udzielenie zamówienia publicznego w niniejszym postępowaniu.</w:t>
      </w:r>
      <w:r w:rsidR="002E28C0" w:rsidRPr="00CE67F6">
        <w:rPr>
          <w:rFonts w:eastAsia="Times New Roman" w:cs="Times New Roman"/>
          <w:sz w:val="20"/>
          <w:szCs w:val="20"/>
          <w:vertAlign w:val="superscript"/>
          <w:lang w:eastAsia="x-none"/>
        </w:rPr>
        <w:footnoteReference w:id="2"/>
      </w:r>
    </w:p>
    <w:p w14:paraId="36904B07" w14:textId="77777777" w:rsidR="00F815FB" w:rsidRDefault="00F815FB" w:rsidP="002E28C0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</w:p>
    <w:p w14:paraId="36DAE7E5" w14:textId="77777777" w:rsidR="00E64DFC" w:rsidRPr="00E64DFC" w:rsidRDefault="00E64DFC" w:rsidP="00E64DFC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  <w:r w:rsidRPr="00E64DFC">
        <w:rPr>
          <w:rFonts w:eastAsia="Times New Roman" w:cs="Verdana"/>
          <w:bCs/>
          <w:sz w:val="20"/>
          <w:szCs w:val="20"/>
          <w:lang w:eastAsia="zh-CN"/>
        </w:rPr>
        <w:t xml:space="preserve">Do niniejszej oferty załączamy oświadczenia i dokumenty wymagane w SWZ: </w:t>
      </w:r>
    </w:p>
    <w:p w14:paraId="06FF0207" w14:textId="77777777" w:rsidR="00E64DFC" w:rsidRPr="00E64DFC" w:rsidRDefault="00E64DFC" w:rsidP="00E64DFC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  <w:r w:rsidRPr="00E64DFC">
        <w:rPr>
          <w:rFonts w:eastAsia="Times New Roman" w:cs="Verdana"/>
          <w:bCs/>
          <w:sz w:val="20"/>
          <w:szCs w:val="20"/>
          <w:lang w:eastAsia="zh-CN"/>
        </w:rPr>
        <w:t>1) ....................................</w:t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  <w:t>str. .........</w:t>
      </w:r>
    </w:p>
    <w:p w14:paraId="7FFD851B" w14:textId="77777777" w:rsidR="00E64DFC" w:rsidRPr="00E64DFC" w:rsidRDefault="00E64DFC" w:rsidP="00E64DFC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  <w:r w:rsidRPr="00E64DFC">
        <w:rPr>
          <w:rFonts w:eastAsia="Times New Roman" w:cs="Verdana"/>
          <w:bCs/>
          <w:sz w:val="20"/>
          <w:szCs w:val="20"/>
          <w:lang w:eastAsia="zh-CN"/>
        </w:rPr>
        <w:t>2) ....................................</w:t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  <w:t>str. .........</w:t>
      </w:r>
    </w:p>
    <w:p w14:paraId="3BE85059" w14:textId="77777777" w:rsidR="00E64DFC" w:rsidRPr="00E64DFC" w:rsidRDefault="00E64DFC" w:rsidP="00E64DFC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  <w:r w:rsidRPr="00E64DFC">
        <w:rPr>
          <w:rFonts w:eastAsia="Times New Roman" w:cs="Verdana"/>
          <w:bCs/>
          <w:sz w:val="20"/>
          <w:szCs w:val="20"/>
          <w:lang w:eastAsia="zh-CN"/>
        </w:rPr>
        <w:t>3) ....................................</w:t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</w:r>
      <w:r w:rsidRPr="00E64DFC">
        <w:rPr>
          <w:rFonts w:eastAsia="Times New Roman" w:cs="Verdana"/>
          <w:bCs/>
          <w:sz w:val="20"/>
          <w:szCs w:val="20"/>
          <w:lang w:eastAsia="zh-CN"/>
        </w:rPr>
        <w:tab/>
        <w:t>str. .........</w:t>
      </w:r>
    </w:p>
    <w:p w14:paraId="589B12CC" w14:textId="5A5F43C4" w:rsidR="00F815FB" w:rsidRPr="00CE67F6" w:rsidRDefault="00E64DFC" w:rsidP="00E64DFC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  <w:r w:rsidRPr="00E64DFC">
        <w:rPr>
          <w:rFonts w:eastAsia="Times New Roman" w:cs="Verdana"/>
          <w:bCs/>
          <w:sz w:val="20"/>
          <w:szCs w:val="20"/>
          <w:lang w:eastAsia="zh-CN"/>
        </w:rPr>
        <w:t>itd.</w:t>
      </w:r>
    </w:p>
    <w:p w14:paraId="5019AE88" w14:textId="77777777" w:rsidR="002E28C0" w:rsidRPr="00CE67F6" w:rsidRDefault="002E28C0" w:rsidP="002E28C0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</w:p>
    <w:p w14:paraId="044971A0" w14:textId="77777777" w:rsidR="002E28C0" w:rsidRPr="00CE67F6" w:rsidRDefault="002E28C0" w:rsidP="002E28C0">
      <w:pPr>
        <w:autoSpaceDN w:val="0"/>
        <w:spacing w:after="0" w:line="240" w:lineRule="auto"/>
        <w:jc w:val="both"/>
        <w:rPr>
          <w:rFonts w:eastAsia="Times New Roman" w:cs="Verdana"/>
          <w:bCs/>
          <w:sz w:val="20"/>
          <w:szCs w:val="20"/>
          <w:lang w:eastAsia="zh-CN"/>
        </w:rPr>
      </w:pPr>
    </w:p>
    <w:p w14:paraId="1098AEEA" w14:textId="77777777" w:rsidR="002E28C0" w:rsidRPr="00CE67F6" w:rsidRDefault="002E28C0" w:rsidP="002E28C0">
      <w:pPr>
        <w:suppressAutoHyphens/>
        <w:spacing w:after="0" w:line="240" w:lineRule="auto"/>
        <w:rPr>
          <w:rFonts w:eastAsia="Verdana" w:cs="Verdana"/>
          <w:b/>
          <w:sz w:val="20"/>
          <w:szCs w:val="20"/>
          <w:lang w:eastAsia="zh-CN"/>
        </w:rPr>
      </w:pPr>
      <w:r w:rsidRPr="00CE67F6">
        <w:rPr>
          <w:rFonts w:eastAsia="Times New Roman" w:cs="Verdana"/>
          <w:b/>
          <w:sz w:val="20"/>
          <w:szCs w:val="20"/>
          <w:lang w:eastAsia="zh-CN"/>
        </w:rPr>
        <w:t>Zastrzeżenie:</w:t>
      </w:r>
      <w:r w:rsidRPr="00CE67F6">
        <w:rPr>
          <w:rFonts w:eastAsia="Verdana" w:cs="Verdana"/>
          <w:b/>
          <w:sz w:val="20"/>
          <w:szCs w:val="20"/>
          <w:lang w:eastAsia="zh-CN"/>
        </w:rPr>
        <w:t xml:space="preserve"> </w:t>
      </w:r>
    </w:p>
    <w:p w14:paraId="27803AD9" w14:textId="5A5D0A29" w:rsidR="002E28C0" w:rsidRPr="00CE67F6" w:rsidRDefault="002E28C0" w:rsidP="001E5CCC">
      <w:pPr>
        <w:suppressAutoHyphens/>
        <w:spacing w:after="0" w:line="240" w:lineRule="auto"/>
        <w:jc w:val="both"/>
        <w:rPr>
          <w:rFonts w:eastAsia="Times New Roman" w:cs="Verdana"/>
          <w:sz w:val="20"/>
          <w:szCs w:val="20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Załączniki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nr</w:t>
      </w:r>
      <w:r w:rsidRPr="00CE67F6">
        <w:rPr>
          <w:rFonts w:eastAsia="Verdana" w:cs="Verdana"/>
          <w:sz w:val="20"/>
          <w:szCs w:val="20"/>
          <w:lang w:eastAsia="zh-CN"/>
        </w:rPr>
        <w:t xml:space="preserve">  …………………………………………………</w:t>
      </w:r>
      <w:r w:rsidRPr="00CE67F6">
        <w:rPr>
          <w:rFonts w:eastAsia="Times New Roman" w:cs="Verdana"/>
          <w:sz w:val="20"/>
          <w:szCs w:val="20"/>
          <w:lang w:eastAsia="zh-CN"/>
        </w:rPr>
        <w:t>.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nie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mogą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być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udostępnione,</w:t>
      </w:r>
      <w:r w:rsidR="001E5CCC" w:rsidRPr="00CE67F6">
        <w:rPr>
          <w:rFonts w:eastAsia="Times New Roman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ponieważ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zawierają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informacje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stanowiące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tajemnicę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przedsiębiorstwa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rozumieniu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przepisów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o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zwalczaniu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nieuczciwej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konkurencji.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</w:p>
    <w:p w14:paraId="7D5E50F9" w14:textId="77777777" w:rsidR="002E28C0" w:rsidRPr="00CE67F6" w:rsidRDefault="002E28C0" w:rsidP="002E28C0">
      <w:pPr>
        <w:suppressAutoHyphens/>
        <w:spacing w:after="0" w:line="240" w:lineRule="auto"/>
        <w:rPr>
          <w:rFonts w:eastAsia="Verdana" w:cs="Verdana"/>
          <w:sz w:val="20"/>
          <w:szCs w:val="20"/>
          <w:lang w:eastAsia="zh-CN"/>
        </w:rPr>
      </w:pPr>
    </w:p>
    <w:p w14:paraId="41EA2E9E" w14:textId="77777777" w:rsidR="00F814A6" w:rsidRPr="00CE67F6" w:rsidRDefault="00F814A6" w:rsidP="002E28C0">
      <w:pPr>
        <w:suppressAutoHyphens/>
        <w:spacing w:after="0" w:line="240" w:lineRule="auto"/>
        <w:rPr>
          <w:rFonts w:eastAsia="Times New Roman" w:cs="Times New Roman"/>
          <w:b/>
          <w:sz w:val="20"/>
          <w:szCs w:val="20"/>
          <w:lang w:eastAsia="zh-CN"/>
        </w:rPr>
      </w:pPr>
    </w:p>
    <w:p w14:paraId="15ACB287" w14:textId="5F9E79C1" w:rsidR="002E28C0" w:rsidRPr="00CE67F6" w:rsidRDefault="002E28C0" w:rsidP="002E28C0">
      <w:pPr>
        <w:suppressAutoHyphens/>
        <w:spacing w:after="0" w:line="240" w:lineRule="auto"/>
        <w:rPr>
          <w:rFonts w:eastAsia="Verdana" w:cs="Verdana"/>
          <w:sz w:val="20"/>
          <w:szCs w:val="20"/>
          <w:u w:val="single"/>
          <w:lang w:eastAsia="zh-CN"/>
        </w:rPr>
      </w:pPr>
      <w:r w:rsidRPr="00CE67F6">
        <w:rPr>
          <w:rFonts w:eastAsia="Times New Roman" w:cs="Verdana"/>
          <w:sz w:val="20"/>
          <w:szCs w:val="20"/>
          <w:lang w:eastAsia="zh-CN"/>
        </w:rPr>
        <w:t>______________,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dnia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="00943352">
        <w:rPr>
          <w:rFonts w:eastAsia="Times New Roman" w:cs="Verdana"/>
          <w:sz w:val="20"/>
          <w:szCs w:val="20"/>
          <w:lang w:eastAsia="zh-CN"/>
        </w:rPr>
        <w:t>____________2021</w:t>
      </w:r>
      <w:r w:rsidRPr="00CE67F6">
        <w:rPr>
          <w:rFonts w:eastAsia="Verdana" w:cs="Verdana"/>
          <w:sz w:val="20"/>
          <w:szCs w:val="20"/>
          <w:lang w:eastAsia="zh-CN"/>
        </w:rPr>
        <w:t xml:space="preserve"> </w:t>
      </w:r>
      <w:r w:rsidRPr="00CE67F6">
        <w:rPr>
          <w:rFonts w:eastAsia="Times New Roman" w:cs="Verdana"/>
          <w:sz w:val="20"/>
          <w:szCs w:val="20"/>
          <w:lang w:eastAsia="zh-CN"/>
        </w:rPr>
        <w:t>r.</w:t>
      </w:r>
    </w:p>
    <w:p w14:paraId="7BBB39CC" w14:textId="77777777" w:rsidR="002A739E" w:rsidRPr="00CE67F6" w:rsidRDefault="002A739E">
      <w:pPr>
        <w:rPr>
          <w:sz w:val="20"/>
          <w:szCs w:val="20"/>
        </w:rPr>
      </w:pPr>
    </w:p>
    <w:sectPr w:rsidR="002A739E" w:rsidRPr="00CE67F6" w:rsidSect="00923E71">
      <w:headerReference w:type="default" r:id="rId8"/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839BA" w14:textId="77777777" w:rsidR="00E6759D" w:rsidRDefault="00E6759D" w:rsidP="002E28C0">
      <w:pPr>
        <w:spacing w:after="0" w:line="240" w:lineRule="auto"/>
      </w:pPr>
      <w:r>
        <w:separator/>
      </w:r>
    </w:p>
  </w:endnote>
  <w:endnote w:type="continuationSeparator" w:id="0">
    <w:p w14:paraId="26EEF4C3" w14:textId="77777777" w:rsidR="00E6759D" w:rsidRDefault="00E6759D" w:rsidP="002E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27E6" w14:textId="77777777" w:rsidR="000D7A18" w:rsidRDefault="004C576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D27B8">
      <w:rPr>
        <w:noProof/>
      </w:rPr>
      <w:t>3</w:t>
    </w:r>
    <w:r>
      <w:fldChar w:fldCharType="end"/>
    </w:r>
  </w:p>
  <w:p w14:paraId="306E604C" w14:textId="77777777" w:rsidR="000D7A18" w:rsidRDefault="003D1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FA3D2" w14:textId="77777777" w:rsidR="00E6759D" w:rsidRDefault="00E6759D" w:rsidP="002E28C0">
      <w:pPr>
        <w:spacing w:after="0" w:line="240" w:lineRule="auto"/>
      </w:pPr>
      <w:r>
        <w:separator/>
      </w:r>
    </w:p>
  </w:footnote>
  <w:footnote w:type="continuationSeparator" w:id="0">
    <w:p w14:paraId="755A0D6D" w14:textId="77777777" w:rsidR="00E6759D" w:rsidRDefault="00E6759D" w:rsidP="002E28C0">
      <w:pPr>
        <w:spacing w:after="0" w:line="240" w:lineRule="auto"/>
      </w:pPr>
      <w:r>
        <w:continuationSeparator/>
      </w:r>
    </w:p>
  </w:footnote>
  <w:footnote w:id="1">
    <w:p w14:paraId="1D49A988" w14:textId="77777777" w:rsidR="002E28C0" w:rsidRPr="00471768" w:rsidRDefault="002E28C0" w:rsidP="002E28C0">
      <w:pPr>
        <w:pStyle w:val="Tekstprzypisudolnego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DF97AA2" w14:textId="77777777" w:rsidR="002E28C0" w:rsidRDefault="002E28C0" w:rsidP="002E28C0">
      <w:pPr>
        <w:pStyle w:val="Tekstprzypisudolnego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637B" w14:textId="7BD00E64" w:rsidR="00F2764C" w:rsidRPr="009F759A" w:rsidRDefault="009F759A" w:rsidP="00F2764C">
    <w:pPr>
      <w:tabs>
        <w:tab w:val="left" w:pos="8340"/>
      </w:tabs>
      <w:ind w:right="-82"/>
      <w:rPr>
        <w:rFonts w:ascii="Calibri" w:hAnsi="Calibri"/>
        <w:iCs/>
        <w:sz w:val="20"/>
        <w:szCs w:val="20"/>
      </w:rPr>
    </w:pPr>
    <w:r w:rsidRPr="009F759A">
      <w:rPr>
        <w:rFonts w:ascii="Calibri" w:hAnsi="Calibri"/>
        <w:iCs/>
        <w:sz w:val="20"/>
        <w:szCs w:val="20"/>
      </w:rPr>
      <w:t>Nr postępowania:</w:t>
    </w:r>
    <w:r w:rsidR="00923E71">
      <w:rPr>
        <w:rFonts w:ascii="Calibri" w:hAnsi="Calibri" w:cs="Calibri"/>
        <w:color w:val="000000"/>
        <w:sz w:val="20"/>
        <w:szCs w:val="20"/>
      </w:rPr>
      <w:t xml:space="preserve"> </w:t>
    </w:r>
    <w:r w:rsidR="00B37623">
      <w:rPr>
        <w:rFonts w:ascii="Calibri" w:hAnsi="Calibri" w:cs="Calibri"/>
        <w:color w:val="000000"/>
        <w:sz w:val="20"/>
        <w:szCs w:val="20"/>
      </w:rPr>
      <w:t>ZP/10/2021</w:t>
    </w:r>
  </w:p>
  <w:p w14:paraId="460F3C3A" w14:textId="6E3118C5" w:rsidR="006B459F" w:rsidRDefault="003D1777" w:rsidP="006B459F">
    <w:pPr>
      <w:tabs>
        <w:tab w:val="left" w:pos="8340"/>
      </w:tabs>
      <w:ind w:right="-8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2160" w:hanging="720"/>
      </w:p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pStyle w:val="Nagwek6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</w:abstractNum>
  <w:abstractNum w:abstractNumId="4" w15:restartNumberingAfterBreak="0">
    <w:nsid w:val="18465FA4"/>
    <w:multiLevelType w:val="hybridMultilevel"/>
    <w:tmpl w:val="A462B826"/>
    <w:lvl w:ilvl="0" w:tplc="4A34068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10BBB"/>
    <w:multiLevelType w:val="hybridMultilevel"/>
    <w:tmpl w:val="D5BC30BC"/>
    <w:lvl w:ilvl="0" w:tplc="D586ED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D7FCF"/>
    <w:multiLevelType w:val="hybridMultilevel"/>
    <w:tmpl w:val="D5BC30BC"/>
    <w:lvl w:ilvl="0" w:tplc="D586ED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C57A14"/>
    <w:multiLevelType w:val="hybridMultilevel"/>
    <w:tmpl w:val="D5BC30BC"/>
    <w:lvl w:ilvl="0" w:tplc="D586ED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8C0"/>
    <w:rsid w:val="00024620"/>
    <w:rsid w:val="00031848"/>
    <w:rsid w:val="000B1572"/>
    <w:rsid w:val="000D4448"/>
    <w:rsid w:val="001502B0"/>
    <w:rsid w:val="0016351E"/>
    <w:rsid w:val="001644F7"/>
    <w:rsid w:val="001C2CB3"/>
    <w:rsid w:val="001E5CCC"/>
    <w:rsid w:val="001E76B2"/>
    <w:rsid w:val="0027330B"/>
    <w:rsid w:val="002814A7"/>
    <w:rsid w:val="0028623F"/>
    <w:rsid w:val="002A6AAF"/>
    <w:rsid w:val="002A739E"/>
    <w:rsid w:val="002D28D8"/>
    <w:rsid w:val="002E28C0"/>
    <w:rsid w:val="00331FCF"/>
    <w:rsid w:val="003721B9"/>
    <w:rsid w:val="003D1777"/>
    <w:rsid w:val="0040195B"/>
    <w:rsid w:val="00443F5B"/>
    <w:rsid w:val="00463D9D"/>
    <w:rsid w:val="00466269"/>
    <w:rsid w:val="004A558C"/>
    <w:rsid w:val="004C576F"/>
    <w:rsid w:val="005A21AE"/>
    <w:rsid w:val="005A4E8D"/>
    <w:rsid w:val="005D2C01"/>
    <w:rsid w:val="005F11CA"/>
    <w:rsid w:val="00657542"/>
    <w:rsid w:val="006C100E"/>
    <w:rsid w:val="006F3F29"/>
    <w:rsid w:val="00734637"/>
    <w:rsid w:val="007724B7"/>
    <w:rsid w:val="00784DE0"/>
    <w:rsid w:val="00787070"/>
    <w:rsid w:val="007A265A"/>
    <w:rsid w:val="007A52C1"/>
    <w:rsid w:val="00806373"/>
    <w:rsid w:val="00827B1E"/>
    <w:rsid w:val="00855300"/>
    <w:rsid w:val="008D2F1B"/>
    <w:rsid w:val="00923E71"/>
    <w:rsid w:val="00943352"/>
    <w:rsid w:val="00947795"/>
    <w:rsid w:val="009D769F"/>
    <w:rsid w:val="009F63D9"/>
    <w:rsid w:val="009F759A"/>
    <w:rsid w:val="00A37C5D"/>
    <w:rsid w:val="00A85793"/>
    <w:rsid w:val="00AB09F6"/>
    <w:rsid w:val="00B22C7B"/>
    <w:rsid w:val="00B37623"/>
    <w:rsid w:val="00B51C84"/>
    <w:rsid w:val="00B56969"/>
    <w:rsid w:val="00B73201"/>
    <w:rsid w:val="00BA6CE8"/>
    <w:rsid w:val="00BA6D31"/>
    <w:rsid w:val="00BC19D6"/>
    <w:rsid w:val="00BC448C"/>
    <w:rsid w:val="00BD25FA"/>
    <w:rsid w:val="00BD27B8"/>
    <w:rsid w:val="00BE3491"/>
    <w:rsid w:val="00C21404"/>
    <w:rsid w:val="00C5553F"/>
    <w:rsid w:val="00C76F07"/>
    <w:rsid w:val="00CB3DBA"/>
    <w:rsid w:val="00CE67F6"/>
    <w:rsid w:val="00D26BCB"/>
    <w:rsid w:val="00D342BC"/>
    <w:rsid w:val="00D50527"/>
    <w:rsid w:val="00D81497"/>
    <w:rsid w:val="00D90C2A"/>
    <w:rsid w:val="00DA3323"/>
    <w:rsid w:val="00DB55BB"/>
    <w:rsid w:val="00E03529"/>
    <w:rsid w:val="00E64DFC"/>
    <w:rsid w:val="00E6759D"/>
    <w:rsid w:val="00E831AE"/>
    <w:rsid w:val="00E87F48"/>
    <w:rsid w:val="00E93EAE"/>
    <w:rsid w:val="00F814A6"/>
    <w:rsid w:val="00F815FB"/>
    <w:rsid w:val="00F9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7F704B"/>
  <w15:docId w15:val="{BAE3F6ED-C94E-497F-B35E-8601B6AF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Tekstpodstawowy"/>
    <w:link w:val="Nagwek6Znak"/>
    <w:qFormat/>
    <w:rsid w:val="005A21AE"/>
    <w:pPr>
      <w:keepNext/>
      <w:numPr>
        <w:ilvl w:val="5"/>
        <w:numId w:val="1"/>
      </w:numPr>
      <w:tabs>
        <w:tab w:val="left" w:pos="360"/>
      </w:tabs>
      <w:suppressAutoHyphens/>
      <w:spacing w:after="0" w:line="240" w:lineRule="atLeast"/>
      <w:ind w:left="360"/>
      <w:jc w:val="both"/>
      <w:outlineLvl w:val="5"/>
    </w:pPr>
    <w:rPr>
      <w:rFonts w:ascii="Tahoma" w:eastAsia="Times New Roman" w:hAnsi="Tahoma" w:cs="Tahoma"/>
      <w:b/>
      <w:bCs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8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28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8C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E28C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C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553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2F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2F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2F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F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F1B"/>
    <w:rPr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5A21AE"/>
    <w:rPr>
      <w:rFonts w:ascii="Tahoma" w:eastAsia="Times New Roman" w:hAnsi="Tahoma" w:cs="Tahoma"/>
      <w:b/>
      <w:bCs/>
      <w:sz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21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1AE"/>
  </w:style>
  <w:style w:type="paragraph" w:styleId="Nagwek">
    <w:name w:val="header"/>
    <w:basedOn w:val="Normalny"/>
    <w:link w:val="NagwekZnak"/>
    <w:uiPriority w:val="99"/>
    <w:unhideWhenUsed/>
    <w:rsid w:val="00163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51E"/>
  </w:style>
  <w:style w:type="character" w:customStyle="1" w:styleId="AkapitzlistZnak">
    <w:name w:val="Akapit z listą Znak"/>
    <w:link w:val="Akapitzlist"/>
    <w:uiPriority w:val="34"/>
    <w:locked/>
    <w:rsid w:val="00CE6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08441-6879-4B5D-865D-797CD93C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4265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Markowska</dc:creator>
  <cp:lastModifiedBy>Agnieszka Chmiela</cp:lastModifiedBy>
  <cp:revision>2</cp:revision>
  <dcterms:created xsi:type="dcterms:W3CDTF">2021-06-07T12:35:00Z</dcterms:created>
  <dcterms:modified xsi:type="dcterms:W3CDTF">2021-06-07T12:35:00Z</dcterms:modified>
</cp:coreProperties>
</file>