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820407">
      <w:pPr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 xml:space="preserve">Numer referencyjny </w:t>
      </w:r>
      <w:r w:rsidRPr="00820407">
        <w:rPr>
          <w:rFonts w:ascii="Arial" w:hAnsi="Arial" w:cs="Arial"/>
          <w:sz w:val="22"/>
        </w:rPr>
        <w:t>postępowania</w:t>
      </w:r>
      <w:r w:rsidRPr="0059209E">
        <w:rPr>
          <w:rFonts w:ascii="Arial" w:hAnsi="Arial" w:cs="Arial"/>
          <w:sz w:val="22"/>
        </w:rPr>
        <w:t>:</w:t>
      </w:r>
    </w:p>
    <w:p w:rsidR="00960403" w:rsidRPr="0059209E" w:rsidRDefault="00B62021" w:rsidP="00960403">
      <w:pPr>
        <w:ind w:right="4533"/>
        <w:jc w:val="center"/>
        <w:rPr>
          <w:rFonts w:ascii="Arial" w:hAnsi="Arial" w:cs="Arial"/>
          <w:b/>
          <w:sz w:val="22"/>
        </w:rPr>
      </w:pPr>
      <w:r w:rsidRPr="00B62021">
        <w:rPr>
          <w:rFonts w:ascii="Arial" w:hAnsi="Arial" w:cs="Arial"/>
          <w:b/>
          <w:sz w:val="22"/>
        </w:rPr>
        <w:t>TG.271.</w:t>
      </w:r>
      <w:r w:rsidR="00291B89">
        <w:rPr>
          <w:rFonts w:ascii="Arial" w:hAnsi="Arial" w:cs="Arial"/>
          <w:b/>
          <w:sz w:val="22"/>
        </w:rPr>
        <w:t>9</w:t>
      </w:r>
      <w:r w:rsidRPr="00B62021">
        <w:rPr>
          <w:rFonts w:ascii="Arial" w:hAnsi="Arial" w:cs="Arial"/>
          <w:b/>
          <w:sz w:val="22"/>
        </w:rPr>
        <w:t>.2023.KK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C70DC" w:rsidRDefault="008C70DC" w:rsidP="00820407">
      <w:pPr>
        <w:jc w:val="both"/>
        <w:rPr>
          <w:rFonts w:ascii="Arial" w:hAnsi="Arial" w:cs="Arial"/>
          <w:sz w:val="22"/>
          <w:szCs w:val="22"/>
        </w:rPr>
      </w:pPr>
    </w:p>
    <w:p w:rsidR="008C70DC" w:rsidRPr="008C70DC" w:rsidRDefault="008C70DC" w:rsidP="00C80CF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rFonts w:ascii="Arial" w:hAnsi="Arial" w:cs="Arial"/>
          <w:b/>
          <w:sz w:val="28"/>
          <w:szCs w:val="22"/>
        </w:rPr>
      </w:pPr>
      <w:r w:rsidRPr="008C70DC">
        <w:rPr>
          <w:rFonts w:ascii="Arial" w:hAnsi="Arial" w:cs="Arial"/>
          <w:b/>
          <w:sz w:val="28"/>
          <w:szCs w:val="22"/>
        </w:rPr>
        <w:t>Formularz oferty</w:t>
      </w:r>
    </w:p>
    <w:p w:rsidR="008C70DC" w:rsidRPr="008C70DC" w:rsidRDefault="008C70DC" w:rsidP="008C70DC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741666" w:rsidRPr="0059209E" w:rsidRDefault="005F54EB" w:rsidP="00291B8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1763">
        <w:rPr>
          <w:rFonts w:ascii="Arial" w:hAnsi="Arial" w:cs="Arial"/>
          <w:sz w:val="22"/>
          <w:szCs w:val="22"/>
        </w:rPr>
        <w:t xml:space="preserve">Składając ofertę w postępowaniu o udzielenie Zamówienia prowadzonego w trybie </w:t>
      </w:r>
      <w:r w:rsidRPr="00FF1763">
        <w:rPr>
          <w:rFonts w:ascii="Arial" w:hAnsi="Arial" w:cs="Arial"/>
          <w:iCs/>
          <w:sz w:val="22"/>
          <w:szCs w:val="22"/>
        </w:rPr>
        <w:t>podstawowym z mo</w:t>
      </w:r>
      <w:r w:rsidRPr="00FF1763">
        <w:rPr>
          <w:rFonts w:ascii="Arial" w:hAnsi="Arial" w:cs="Arial" w:hint="cs"/>
          <w:iCs/>
          <w:sz w:val="22"/>
          <w:szCs w:val="22"/>
        </w:rPr>
        <w:t>ż</w:t>
      </w:r>
      <w:r w:rsidRPr="00FF1763">
        <w:rPr>
          <w:rFonts w:ascii="Arial" w:hAnsi="Arial" w:cs="Arial"/>
          <w:iCs/>
          <w:sz w:val="22"/>
          <w:szCs w:val="22"/>
        </w:rPr>
        <w:t>liwo</w:t>
      </w:r>
      <w:r w:rsidRPr="00FF1763">
        <w:rPr>
          <w:rFonts w:ascii="Arial" w:hAnsi="Arial" w:cs="Arial" w:hint="cs"/>
          <w:iCs/>
          <w:sz w:val="22"/>
          <w:szCs w:val="22"/>
        </w:rPr>
        <w:t>ś</w:t>
      </w:r>
      <w:r w:rsidRPr="00FF1763">
        <w:rPr>
          <w:rFonts w:ascii="Arial" w:hAnsi="Arial" w:cs="Arial"/>
          <w:iCs/>
          <w:sz w:val="22"/>
          <w:szCs w:val="22"/>
        </w:rPr>
        <w:t>ci</w:t>
      </w:r>
      <w:r w:rsidRPr="00FF1763">
        <w:rPr>
          <w:rFonts w:ascii="Arial" w:hAnsi="Arial" w:cs="Arial" w:hint="cs"/>
          <w:iCs/>
          <w:sz w:val="22"/>
          <w:szCs w:val="22"/>
        </w:rPr>
        <w:t>ą</w:t>
      </w:r>
      <w:r w:rsidRPr="00FF1763">
        <w:rPr>
          <w:rFonts w:ascii="Arial" w:hAnsi="Arial" w:cs="Arial"/>
          <w:iCs/>
          <w:sz w:val="22"/>
          <w:szCs w:val="22"/>
        </w:rPr>
        <w:t xml:space="preserve"> prowadzenia negocjacji</w:t>
      </w:r>
      <w:r w:rsidRPr="00FF1763">
        <w:rPr>
          <w:rFonts w:ascii="Arial" w:hAnsi="Arial" w:cs="Arial"/>
          <w:sz w:val="22"/>
          <w:szCs w:val="22"/>
        </w:rPr>
        <w:t xml:space="preserve"> – zgodnie z art. 275 pkt 2) ustawy </w:t>
      </w:r>
      <w:r>
        <w:rPr>
          <w:rFonts w:ascii="Arial" w:hAnsi="Arial" w:cs="Arial"/>
          <w:sz w:val="22"/>
          <w:szCs w:val="22"/>
        </w:rPr>
        <w:br/>
      </w:r>
      <w:r w:rsidRPr="00FF1763">
        <w:rPr>
          <w:rFonts w:ascii="Arial" w:hAnsi="Arial" w:cs="Arial"/>
          <w:sz w:val="22"/>
          <w:szCs w:val="22"/>
        </w:rPr>
        <w:t>z dnia 11 września 2019 r. – Prawo zamówień publicznych, na zadanie pod nazwą:</w:t>
      </w:r>
      <w:r w:rsidR="00505A41" w:rsidRPr="00426D9E">
        <w:rPr>
          <w:rFonts w:ascii="Arial" w:hAnsi="Arial" w:cs="Arial"/>
          <w:sz w:val="22"/>
          <w:szCs w:val="22"/>
        </w:rPr>
        <w:t xml:space="preserve"> </w:t>
      </w:r>
      <w:r w:rsidR="00133C45" w:rsidRPr="00426D9E">
        <w:rPr>
          <w:rFonts w:ascii="Arial" w:hAnsi="Arial" w:cs="Arial"/>
          <w:b/>
          <w:sz w:val="22"/>
          <w:szCs w:val="22"/>
        </w:rPr>
        <w:t>„</w:t>
      </w:r>
      <w:r w:rsidR="00291B89" w:rsidRPr="00291B89">
        <w:rPr>
          <w:rFonts w:ascii="Arial" w:hAnsi="Arial" w:cs="Arial"/>
          <w:b/>
          <w:bCs/>
          <w:sz w:val="22"/>
          <w:szCs w:val="22"/>
        </w:rPr>
        <w:t>Przebudowa i budowa dr</w:t>
      </w:r>
      <w:r w:rsidR="00291B89" w:rsidRPr="00291B89">
        <w:rPr>
          <w:rFonts w:ascii="Arial" w:hAnsi="Arial" w:cs="Arial" w:hint="cs"/>
          <w:b/>
          <w:bCs/>
          <w:sz w:val="22"/>
          <w:szCs w:val="22"/>
        </w:rPr>
        <w:t>ó</w:t>
      </w:r>
      <w:r w:rsidR="00291B89" w:rsidRPr="00291B89">
        <w:rPr>
          <w:rFonts w:ascii="Arial" w:hAnsi="Arial" w:cs="Arial"/>
          <w:b/>
          <w:bCs/>
          <w:sz w:val="22"/>
          <w:szCs w:val="22"/>
        </w:rPr>
        <w:t xml:space="preserve">g gminnych w m. </w:t>
      </w:r>
      <w:r w:rsidR="00291B89" w:rsidRPr="00291B89">
        <w:rPr>
          <w:rFonts w:ascii="Arial" w:hAnsi="Arial" w:cs="Arial" w:hint="cs"/>
          <w:b/>
          <w:bCs/>
          <w:sz w:val="22"/>
          <w:szCs w:val="22"/>
        </w:rPr>
        <w:t>Ł</w:t>
      </w:r>
      <w:r w:rsidR="00291B89" w:rsidRPr="00291B89">
        <w:rPr>
          <w:rFonts w:ascii="Arial" w:hAnsi="Arial" w:cs="Arial"/>
          <w:b/>
          <w:bCs/>
          <w:sz w:val="22"/>
          <w:szCs w:val="22"/>
        </w:rPr>
        <w:t>okacz Ma</w:t>
      </w:r>
      <w:r w:rsidR="00291B89" w:rsidRPr="00291B89">
        <w:rPr>
          <w:rFonts w:ascii="Arial" w:hAnsi="Arial" w:cs="Arial" w:hint="cs"/>
          <w:b/>
          <w:bCs/>
          <w:sz w:val="22"/>
          <w:szCs w:val="22"/>
        </w:rPr>
        <w:t>ł</w:t>
      </w:r>
      <w:r w:rsidR="00291B89" w:rsidRPr="00291B89">
        <w:rPr>
          <w:rFonts w:ascii="Arial" w:hAnsi="Arial" w:cs="Arial"/>
          <w:b/>
          <w:bCs/>
          <w:sz w:val="22"/>
          <w:szCs w:val="22"/>
        </w:rPr>
        <w:t>y, dz. nr 1268, 1257,</w:t>
      </w:r>
      <w:r w:rsidR="00291B89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291B89" w:rsidRPr="00291B89">
        <w:rPr>
          <w:rFonts w:ascii="Arial" w:hAnsi="Arial" w:cs="Arial"/>
          <w:b/>
          <w:bCs/>
          <w:sz w:val="22"/>
          <w:szCs w:val="22"/>
        </w:rPr>
        <w:t>1281, 17/9 oraz w m. Huta Szklana, dz. nr 496</w:t>
      </w:r>
      <w:r w:rsidR="00133C45" w:rsidRPr="00426D9E">
        <w:rPr>
          <w:rFonts w:ascii="Arial" w:hAnsi="Arial" w:cs="Arial"/>
          <w:b/>
          <w:sz w:val="22"/>
          <w:szCs w:val="22"/>
        </w:rPr>
        <w:t>”</w:t>
      </w:r>
      <w:r w:rsidR="00741666" w:rsidRPr="00426D9E">
        <w:rPr>
          <w:rFonts w:ascii="Arial" w:hAnsi="Arial" w:cs="Arial"/>
          <w:sz w:val="22"/>
          <w:szCs w:val="22"/>
        </w:rPr>
        <w:t xml:space="preserve">, </w:t>
      </w:r>
      <w:r w:rsidR="00F54A96" w:rsidRPr="00426D9E">
        <w:rPr>
          <w:rFonts w:ascii="Arial" w:hAnsi="Arial" w:cs="Arial"/>
          <w:sz w:val="22"/>
          <w:szCs w:val="22"/>
        </w:rPr>
        <w:t>my niżej</w:t>
      </w:r>
      <w:r w:rsidR="00F54A96" w:rsidRPr="0059209E">
        <w:rPr>
          <w:rFonts w:ascii="Arial" w:hAnsi="Arial" w:cs="Arial"/>
          <w:sz w:val="22"/>
          <w:szCs w:val="22"/>
        </w:rPr>
        <w:t xml:space="preserve"> podpisani:</w:t>
      </w:r>
      <w:r w:rsidR="00741666" w:rsidRPr="0059209E">
        <w:rPr>
          <w:rFonts w:ascii="Arial" w:hAnsi="Arial" w:cs="Arial"/>
          <w:sz w:val="22"/>
          <w:szCs w:val="22"/>
        </w:rPr>
        <w:t xml:space="preserve"> </w:t>
      </w:r>
    </w:p>
    <w:p w:rsidR="00B62021" w:rsidRPr="00AB6ECC" w:rsidRDefault="00B62021" w:rsidP="00B6202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>Nazwa Wykonawcy nr 1: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2021" w:rsidRPr="00AB6ECC" w:rsidRDefault="00B62021" w:rsidP="00B6202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 xml:space="preserve">Nazwa Wykonawcy nr 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AB6ECC">
              <w:rPr>
                <w:rFonts w:ascii="Arial" w:hAnsi="Arial" w:cs="Arial"/>
                <w:b/>
                <w:sz w:val="22"/>
                <w:szCs w:val="20"/>
              </w:rPr>
              <w:t>Pełnomocnik**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do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B62021" w:rsidRPr="00AB6ECC" w:rsidTr="00C75984">
        <w:tc>
          <w:tcPr>
            <w:tcW w:w="4604" w:type="dxa"/>
            <w:shd w:val="clear" w:color="auto" w:fill="auto"/>
            <w:vAlign w:val="center"/>
          </w:tcPr>
          <w:p w:rsidR="00B62021" w:rsidRPr="00E17768" w:rsidRDefault="00B62021" w:rsidP="00C7598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B62021" w:rsidRPr="00AB6ECC" w:rsidRDefault="00B62021" w:rsidP="00C75984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B62021" w:rsidRPr="00AB6ECC" w:rsidRDefault="00B62021" w:rsidP="00B62021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B62021" w:rsidRDefault="00B62021" w:rsidP="00D75035">
      <w:pPr>
        <w:jc w:val="both"/>
        <w:rPr>
          <w:rFonts w:ascii="Arial" w:hAnsi="Arial" w:cs="Arial"/>
          <w:sz w:val="20"/>
          <w:szCs w:val="20"/>
        </w:rPr>
      </w:pP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7737B5" w:rsidRPr="00820407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41316B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41316B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820407" w:rsidRPr="0059209E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jest:</w:t>
      </w:r>
    </w:p>
    <w:p w:rsidR="00820407" w:rsidRPr="0059209E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b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 xml:space="preserve">………………………… tel. </w:t>
      </w: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00686B" w:rsidRPr="003A104B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="00254EA6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i zobowiązujemy się, w przypadku wyboru naszej oferty, do zawarcia umowy zgodnej </w:t>
      </w:r>
      <w:r w:rsidR="003A104B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>, w miejscu i terminie wyznaczonym przez Zamawiającego.</w:t>
      </w:r>
    </w:p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3A104B">
        <w:rPr>
          <w:rFonts w:ascii="Arial" w:hAnsi="Arial" w:cs="Arial"/>
          <w:b/>
          <w:caps/>
          <w:sz w:val="22"/>
          <w:szCs w:val="22"/>
        </w:rPr>
        <w:t>OFERUJEMY</w:t>
      </w:r>
      <w:r w:rsidRPr="003A10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A104B">
        <w:rPr>
          <w:rFonts w:ascii="Arial" w:hAnsi="Arial" w:cs="Arial"/>
          <w:bCs/>
          <w:sz w:val="22"/>
          <w:szCs w:val="22"/>
        </w:rPr>
        <w:t xml:space="preserve">wykonanie przedmiotu Zamówienia </w:t>
      </w:r>
      <w:r w:rsidR="003B6986">
        <w:rPr>
          <w:rFonts w:ascii="Arial" w:hAnsi="Arial" w:cs="Arial"/>
          <w:bCs/>
          <w:sz w:val="22"/>
          <w:szCs w:val="22"/>
          <w:lang w:val="pl-PL"/>
        </w:rPr>
        <w:t>za</w:t>
      </w:r>
      <w:r w:rsidRPr="003A104B">
        <w:rPr>
          <w:rFonts w:ascii="Arial" w:hAnsi="Arial" w:cs="Arial"/>
          <w:bCs/>
          <w:sz w:val="22"/>
          <w:szCs w:val="22"/>
        </w:rPr>
        <w:t>:</w:t>
      </w:r>
    </w:p>
    <w:p w:rsidR="003A104B" w:rsidRPr="003A104B" w:rsidRDefault="003A104B" w:rsidP="003A104B">
      <w:pPr>
        <w:pStyle w:val="Akapitzlist"/>
        <w:rPr>
          <w:rFonts w:ascii="Arial" w:hAnsi="Arial" w:cs="Arial"/>
          <w:bCs/>
          <w:sz w:val="14"/>
          <w:szCs w:val="22"/>
        </w:rPr>
      </w:pPr>
    </w:p>
    <w:p w:rsidR="00264BB0" w:rsidRPr="003A104B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3A104B">
        <w:rPr>
          <w:rFonts w:ascii="Arial" w:hAnsi="Arial" w:cs="Arial"/>
          <w:b/>
          <w:sz w:val="22"/>
          <w:szCs w:val="22"/>
        </w:rPr>
        <w:t>CEN</w:t>
      </w:r>
      <w:r w:rsidR="003B6986">
        <w:rPr>
          <w:rFonts w:ascii="Arial" w:hAnsi="Arial" w:cs="Arial"/>
          <w:b/>
          <w:sz w:val="22"/>
          <w:szCs w:val="22"/>
          <w:lang w:val="pl-PL"/>
        </w:rPr>
        <w:t>Ę</w:t>
      </w:r>
      <w:r w:rsidRPr="003A104B">
        <w:rPr>
          <w:rFonts w:ascii="Arial" w:hAnsi="Arial" w:cs="Arial"/>
          <w:b/>
          <w:sz w:val="22"/>
          <w:szCs w:val="22"/>
        </w:rPr>
        <w:t xml:space="preserve"> BRUTTO</w:t>
      </w:r>
      <w:r w:rsidRPr="003A104B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3A104B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A104B">
        <w:rPr>
          <w:rFonts w:ascii="Arial" w:hAnsi="Arial" w:cs="Arial"/>
          <w:b/>
          <w:sz w:val="22"/>
          <w:szCs w:val="22"/>
        </w:rPr>
        <w:t>................................................... PLN</w:t>
      </w:r>
    </w:p>
    <w:p w:rsidR="00264BB0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:rsidR="003B6986" w:rsidRPr="005A72F2" w:rsidRDefault="003B6986" w:rsidP="003B698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color w:val="000000"/>
          <w:sz w:val="22"/>
        </w:rPr>
      </w:pPr>
      <w:r w:rsidRPr="005A72F2">
        <w:rPr>
          <w:rFonts w:ascii="Arial" w:hAnsi="Arial" w:cs="Arial"/>
          <w:b/>
          <w:caps/>
          <w:color w:val="000000"/>
          <w:sz w:val="22"/>
          <w:szCs w:val="22"/>
        </w:rPr>
        <w:t>OFERUJEMY</w:t>
      </w:r>
      <w:r w:rsidRPr="005A72F2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5A72F2">
        <w:rPr>
          <w:rFonts w:ascii="Arial" w:hAnsi="Arial" w:cs="Arial"/>
          <w:b/>
          <w:color w:val="000000"/>
          <w:sz w:val="22"/>
        </w:rPr>
        <w:t xml:space="preserve">termin gwarancji i rękojmi za wady </w:t>
      </w:r>
    </w:p>
    <w:p w:rsidR="003B6986" w:rsidRPr="005A72F2" w:rsidRDefault="003B6986" w:rsidP="003B698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color w:val="000000"/>
          <w:sz w:val="22"/>
        </w:rPr>
      </w:pPr>
      <w:r w:rsidRPr="005A72F2">
        <w:rPr>
          <w:rFonts w:ascii="Arial" w:hAnsi="Arial" w:cs="Arial"/>
          <w:b/>
          <w:color w:val="000000"/>
          <w:sz w:val="22"/>
        </w:rPr>
        <w:t>na wykonane roboty budowlane</w:t>
      </w:r>
      <w:r w:rsidRPr="005A72F2">
        <w:rPr>
          <w:rStyle w:val="Odwoanieprzypisudolnego"/>
          <w:rFonts w:ascii="Arial" w:hAnsi="Arial" w:cs="Arial"/>
          <w:b/>
          <w:color w:val="000000"/>
          <w:sz w:val="22"/>
        </w:rPr>
        <w:footnoteReference w:id="2"/>
      </w:r>
      <w:r w:rsidRPr="005A72F2">
        <w:rPr>
          <w:rFonts w:ascii="Arial" w:hAnsi="Arial" w:cs="Arial"/>
          <w:b/>
          <w:color w:val="000000"/>
          <w:sz w:val="22"/>
        </w:rPr>
        <w:t xml:space="preserve"> </w:t>
      </w:r>
      <w:r w:rsidRPr="005A72F2">
        <w:rPr>
          <w:rFonts w:ascii="Arial" w:hAnsi="Arial" w:cs="Arial"/>
          <w:b/>
          <w:color w:val="000000"/>
          <w:sz w:val="22"/>
        </w:rPr>
        <w:tab/>
      </w:r>
      <w:r w:rsidRPr="005A72F2">
        <w:rPr>
          <w:rFonts w:ascii="Arial" w:hAnsi="Arial" w:cs="Arial"/>
          <w:b/>
          <w:color w:val="000000"/>
          <w:sz w:val="22"/>
        </w:rPr>
        <w:tab/>
      </w:r>
      <w:r w:rsidRPr="005A72F2">
        <w:rPr>
          <w:rFonts w:ascii="Arial" w:hAnsi="Arial" w:cs="Arial"/>
          <w:color w:val="000000"/>
          <w:sz w:val="22"/>
        </w:rPr>
        <w:t>…… miesiące/miesięcy</w:t>
      </w:r>
    </w:p>
    <w:p w:rsidR="003B6986" w:rsidRPr="005A72F2" w:rsidRDefault="003B6986" w:rsidP="003B698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bCs/>
          <w:color w:val="000000"/>
          <w:sz w:val="14"/>
          <w:szCs w:val="22"/>
          <w:lang w:val="pl-PL"/>
        </w:rPr>
      </w:pPr>
    </w:p>
    <w:p w:rsidR="003B6986" w:rsidRPr="005A72F2" w:rsidRDefault="003B6986" w:rsidP="003B698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lang w:val="pl-PL"/>
        </w:rPr>
      </w:pPr>
      <w:r w:rsidRPr="005A72F2">
        <w:rPr>
          <w:rFonts w:ascii="Arial" w:hAnsi="Arial" w:cs="Arial"/>
          <w:b/>
          <w:color w:val="000000"/>
          <w:sz w:val="22"/>
          <w:lang w:val="pl-PL"/>
        </w:rPr>
        <w:t xml:space="preserve">Na materiały i urządzenia </w:t>
      </w:r>
      <w:r w:rsidRPr="005A72F2">
        <w:rPr>
          <w:rFonts w:ascii="Arial" w:hAnsi="Arial" w:cs="Arial"/>
          <w:color w:val="000000"/>
          <w:sz w:val="22"/>
          <w:lang w:val="pl-PL"/>
        </w:rPr>
        <w:t>określone w dokumentacji projektowej, udzielamy …… miesięcznej gwarancji (co najmniej 24 miesiące)</w:t>
      </w:r>
      <w:r w:rsidRPr="005A72F2">
        <w:rPr>
          <w:rStyle w:val="Odwoanieprzypisudolnego"/>
          <w:rFonts w:ascii="Arial" w:eastAsia="StarSymbol" w:hAnsi="Arial" w:cs="Arial"/>
          <w:color w:val="000000"/>
          <w:sz w:val="22"/>
        </w:rPr>
        <w:footnoteReference w:id="3"/>
      </w:r>
      <w:r w:rsidRPr="005A72F2">
        <w:rPr>
          <w:rFonts w:ascii="Arial" w:hAnsi="Arial" w:cs="Arial"/>
          <w:color w:val="000000"/>
          <w:sz w:val="22"/>
          <w:lang w:val="pl-PL"/>
        </w:rPr>
        <w:t xml:space="preserve">. </w:t>
      </w:r>
    </w:p>
    <w:p w:rsidR="00264BB0" w:rsidRDefault="00264BB0" w:rsidP="00264BB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color w:val="000000"/>
          <w:sz w:val="22"/>
          <w:lang w:val="pl-PL"/>
        </w:rPr>
      </w:pPr>
    </w:p>
    <w:p w:rsidR="0000686B" w:rsidRPr="00CD7A4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="00960403" w:rsidRPr="0059209E">
        <w:rPr>
          <w:rFonts w:ascii="Arial" w:hAnsi="Arial" w:cs="Arial"/>
          <w:bCs/>
          <w:sz w:val="22"/>
          <w:szCs w:val="22"/>
        </w:rPr>
        <w:t xml:space="preserve">że jesteśmy związani ofertą </w:t>
      </w:r>
      <w:r w:rsidR="00960403" w:rsidRPr="0059209E">
        <w:rPr>
          <w:rFonts w:ascii="Arial" w:hAnsi="Arial" w:cs="Arial"/>
          <w:bCs/>
          <w:sz w:val="22"/>
          <w:szCs w:val="22"/>
          <w:lang w:val="pl-PL"/>
        </w:rPr>
        <w:t>do upływy terminu wskazanego w SWZ</w:t>
      </w:r>
      <w:r w:rsidRPr="0059209E">
        <w:rPr>
          <w:rFonts w:ascii="Arial" w:hAnsi="Arial" w:cs="Arial"/>
          <w:bCs/>
          <w:sz w:val="22"/>
          <w:szCs w:val="22"/>
        </w:rPr>
        <w:t>.</w:t>
      </w:r>
    </w:p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b/>
          <w:caps/>
          <w:sz w:val="22"/>
        </w:rPr>
        <w:t>Informujemy</w:t>
      </w:r>
      <w:r w:rsidRPr="003A104B">
        <w:rPr>
          <w:rFonts w:ascii="Arial" w:hAnsi="Arial" w:cs="Arial"/>
          <w:color w:val="000000"/>
          <w:sz w:val="22"/>
        </w:rPr>
        <w:t>, że wybór oferty będzie prowadził do powstania u Zamawiającego obowiązku podatkowego</w:t>
      </w:r>
      <w:r w:rsidR="00264BB0">
        <w:rPr>
          <w:rFonts w:ascii="Arial" w:hAnsi="Arial" w:cs="Arial"/>
          <w:color w:val="000000"/>
          <w:sz w:val="22"/>
          <w:lang w:val="pl-PL"/>
        </w:rPr>
        <w:t xml:space="preserve"> </w:t>
      </w:r>
      <w:r w:rsidRPr="003A104B">
        <w:rPr>
          <w:rFonts w:ascii="Arial" w:hAnsi="Arial" w:cs="Arial"/>
          <w:color w:val="000000"/>
          <w:sz w:val="22"/>
        </w:rPr>
        <w:t>*</w:t>
      </w:r>
      <w:r w:rsidRPr="003A104B">
        <w:rPr>
          <w:rFonts w:ascii="Arial" w:hAnsi="Arial" w:cs="Arial"/>
          <w:i/>
          <w:color w:val="000000"/>
          <w:sz w:val="22"/>
        </w:rPr>
        <w:t xml:space="preserve">Tabelę </w:t>
      </w:r>
      <w:r w:rsidRPr="003A104B">
        <w:rPr>
          <w:rFonts w:ascii="Arial" w:hAnsi="Arial" w:cs="Arial"/>
          <w:b/>
          <w:i/>
          <w:color w:val="000000"/>
          <w:sz w:val="22"/>
        </w:rPr>
        <w:t>wypełniają wyłącznie Wykonawcy</w:t>
      </w:r>
      <w:r w:rsidRPr="003A104B">
        <w:rPr>
          <w:rFonts w:ascii="Arial" w:hAnsi="Arial" w:cs="Arial"/>
          <w:i/>
          <w:color w:val="000000"/>
          <w:sz w:val="22"/>
        </w:rPr>
        <w:t>, których wybór oferty prowadziłby</w:t>
      </w:r>
      <w:r w:rsidRPr="003A104B"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Pr="003A104B">
        <w:rPr>
          <w:rFonts w:ascii="Arial" w:hAnsi="Arial" w:cs="Arial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A104B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A104B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A104B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color w:val="000000"/>
          <w:sz w:val="22"/>
        </w:rPr>
        <w:t>Stosownie</w:t>
      </w:r>
      <w:r w:rsidRPr="003A104B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>w związku z art. 127 ust. 2 u</w:t>
      </w:r>
      <w:r w:rsidRPr="003A104B">
        <w:rPr>
          <w:rFonts w:ascii="Arial" w:hAnsi="Arial" w:cs="Arial"/>
          <w:sz w:val="22"/>
          <w:lang w:val="pl-PL"/>
        </w:rPr>
        <w:t xml:space="preserve">stawy </w:t>
      </w:r>
      <w:r w:rsidRPr="003A104B">
        <w:rPr>
          <w:rFonts w:ascii="Arial" w:hAnsi="Arial" w:cs="Arial"/>
          <w:sz w:val="22"/>
        </w:rPr>
        <w:t>Pzp: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A104B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A104B">
        <w:rPr>
          <w:rFonts w:ascii="Arial" w:hAnsi="Arial" w:cs="Arial"/>
          <w:i/>
          <w:sz w:val="22"/>
          <w:szCs w:val="20"/>
        </w:rPr>
        <w:t>(*należy wskazać dokumenty oraz adresy internetowe baz danych): ……………………………………</w:t>
      </w:r>
      <w:r>
        <w:rPr>
          <w:rFonts w:ascii="Arial" w:hAnsi="Arial" w:cs="Arial"/>
          <w:i/>
          <w:sz w:val="22"/>
          <w:szCs w:val="20"/>
        </w:rPr>
        <w:t>…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A104B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A104B">
        <w:rPr>
          <w:rFonts w:ascii="Arial" w:hAnsi="Arial" w:cs="Arial"/>
          <w:sz w:val="22"/>
          <w:szCs w:val="20"/>
        </w:rPr>
        <w:t xml:space="preserve"> ……………………………………………</w:t>
      </w:r>
      <w:r>
        <w:rPr>
          <w:rFonts w:ascii="Arial" w:hAnsi="Arial" w:cs="Arial"/>
          <w:sz w:val="22"/>
          <w:szCs w:val="20"/>
        </w:rPr>
        <w:t>……………….</w:t>
      </w:r>
    </w:p>
    <w:p w:rsidR="00F42BF5" w:rsidRPr="00E46FA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Robotę budowlaną</w:t>
      </w:r>
      <w:r w:rsidR="00F578E1" w:rsidRPr="0059209E">
        <w:rPr>
          <w:rFonts w:ascii="Arial" w:hAnsi="Arial" w:cs="Arial"/>
          <w:i/>
          <w:sz w:val="22"/>
          <w:szCs w:val="22"/>
        </w:rPr>
        <w:t xml:space="preserve"> </w:t>
      </w:r>
      <w:r w:rsidR="00F42BF5" w:rsidRPr="0059209E">
        <w:rPr>
          <w:rFonts w:ascii="Arial" w:hAnsi="Arial" w:cs="Arial"/>
          <w:sz w:val="22"/>
          <w:szCs w:val="22"/>
        </w:rPr>
        <w:t>objętą zamówieniem zamierzamy wykonać</w:t>
      </w:r>
      <w:r w:rsidR="00F42BF5" w:rsidRPr="0059209E">
        <w:rPr>
          <w:rFonts w:ascii="Arial" w:hAnsi="Arial" w:cs="Arial"/>
          <w:b/>
          <w:bCs/>
          <w:sz w:val="22"/>
          <w:szCs w:val="22"/>
        </w:rPr>
        <w:t xml:space="preserve"> samodzielnie* – przy udziale podwykonawców*</w:t>
      </w:r>
      <w:r w:rsidR="007737B5" w:rsidRPr="0059209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F42BF5" w:rsidRPr="0059209E">
        <w:rPr>
          <w:rFonts w:ascii="Arial" w:hAnsi="Arial" w:cs="Arial"/>
          <w:i/>
          <w:sz w:val="22"/>
          <w:szCs w:val="22"/>
        </w:rPr>
        <w:t>(*niepotrzebne skreślić)</w:t>
      </w:r>
    </w:p>
    <w:p w:rsidR="003B6986" w:rsidRPr="00F34EEE" w:rsidRDefault="003B6986" w:rsidP="00F34EE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2"/>
        </w:rPr>
      </w:pPr>
      <w:r w:rsidRPr="00F34EEE">
        <w:rPr>
          <w:rFonts w:ascii="Arial" w:hAnsi="Arial" w:cs="Arial"/>
          <w:i/>
          <w:iCs/>
          <w:sz w:val="20"/>
          <w:szCs w:val="22"/>
        </w:rPr>
        <w:lastRenderedPageBreak/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3B6986" w:rsidRPr="0059209E" w:rsidTr="000B6DD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 xml:space="preserve">Część zamówienia, których wykonanie Wykonawca </w:t>
            </w:r>
          </w:p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zamierza powierzyć podwykonawcom</w:t>
            </w:r>
          </w:p>
        </w:tc>
      </w:tr>
      <w:tr w:rsidR="003B6986" w:rsidRPr="0059209E" w:rsidTr="000B6DD3">
        <w:trPr>
          <w:cantSplit/>
          <w:trHeight w:val="170"/>
        </w:trPr>
        <w:tc>
          <w:tcPr>
            <w:tcW w:w="567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B6986" w:rsidRPr="0059209E" w:rsidTr="000B6DD3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:rsidR="003B6986" w:rsidRPr="0059209E" w:rsidRDefault="003B6986" w:rsidP="000B6D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9209E">
              <w:rPr>
                <w:rFonts w:ascii="Arial" w:hAnsi="Arial" w:cs="Arial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B6986" w:rsidRPr="0059209E" w:rsidTr="000B6DD3">
        <w:trPr>
          <w:cantSplit/>
          <w:trHeight w:val="170"/>
        </w:trPr>
        <w:tc>
          <w:tcPr>
            <w:tcW w:w="567" w:type="dxa"/>
            <w:vAlign w:val="center"/>
          </w:tcPr>
          <w:p w:rsidR="003B6986" w:rsidRPr="0059209E" w:rsidRDefault="003B6986" w:rsidP="000B6DD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079" w:type="dxa"/>
            <w:vAlign w:val="center"/>
          </w:tcPr>
          <w:p w:rsidR="003B6986" w:rsidRPr="0059209E" w:rsidRDefault="003B6986" w:rsidP="000B6DD3">
            <w:pPr>
              <w:pStyle w:val="WW-Zawartotabeli1111"/>
              <w:snapToGrid w:val="0"/>
              <w:spacing w:after="0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3B6986" w:rsidRPr="00F34EEE" w:rsidRDefault="003B6986" w:rsidP="00F34EEE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0"/>
          <w:szCs w:val="22"/>
        </w:rPr>
      </w:pPr>
      <w:r w:rsidRPr="00F34EEE">
        <w:rPr>
          <w:rFonts w:ascii="Arial" w:hAnsi="Arial" w:cs="Arial"/>
          <w:i/>
          <w:iCs/>
          <w:sz w:val="20"/>
          <w:szCs w:val="22"/>
        </w:rPr>
        <w:t xml:space="preserve">Powierzenie wykonania części zamówienia podwykonawcom nie zwalnia Wykonawcy </w:t>
      </w:r>
      <w:r w:rsidR="00F34EEE">
        <w:rPr>
          <w:rFonts w:ascii="Arial" w:hAnsi="Arial" w:cs="Arial"/>
          <w:i/>
          <w:iCs/>
          <w:sz w:val="20"/>
          <w:szCs w:val="22"/>
        </w:rPr>
        <w:br/>
      </w:r>
      <w:r w:rsidRPr="00F34EEE">
        <w:rPr>
          <w:rFonts w:ascii="Arial" w:hAnsi="Arial" w:cs="Arial"/>
          <w:i/>
          <w:iCs/>
          <w:sz w:val="20"/>
          <w:szCs w:val="22"/>
        </w:rPr>
        <w:t>z odpowiedzialności za należyte wykonanie tego zamówienia</w:t>
      </w:r>
    </w:p>
    <w:p w:rsidR="00F42BF5" w:rsidRPr="0059209E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 xml:space="preserve">, że </w:t>
      </w:r>
      <w:r w:rsidR="00F42BF5" w:rsidRPr="0059209E">
        <w:rPr>
          <w:rFonts w:ascii="Arial" w:hAnsi="Arial" w:cs="Arial"/>
          <w:sz w:val="22"/>
          <w:szCs w:val="22"/>
        </w:rPr>
        <w:t>brak wskazania, w ofercie części zamówienia, rozumiane ma być jako wykonanie zamów</w:t>
      </w:r>
      <w:r w:rsidR="00614837" w:rsidRPr="0059209E">
        <w:rPr>
          <w:rFonts w:ascii="Arial" w:hAnsi="Arial" w:cs="Arial"/>
          <w:sz w:val="22"/>
          <w:szCs w:val="22"/>
        </w:rPr>
        <w:t>ienia bez udziału podwykonawców</w:t>
      </w:r>
      <w:r w:rsidR="00614837"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59209E">
        <w:rPr>
          <w:rFonts w:ascii="Arial" w:hAnsi="Arial" w:cs="Arial"/>
          <w:sz w:val="22"/>
          <w:szCs w:val="22"/>
        </w:rPr>
        <w:t>*</w:t>
      </w:r>
    </w:p>
    <w:p w:rsidR="00264BB0" w:rsidRPr="00264BB0" w:rsidRDefault="00264BB0" w:rsidP="00264BB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264BB0" w:rsidRPr="003A104B" w:rsidRDefault="00264BB0" w:rsidP="00264BB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A104B">
        <w:rPr>
          <w:rFonts w:ascii="Arial" w:hAnsi="Arial" w:cs="Arial"/>
          <w:b/>
          <w:caps/>
          <w:sz w:val="22"/>
        </w:rPr>
        <w:t>Oświadczamy</w:t>
      </w:r>
      <w:r w:rsidRPr="003A104B">
        <w:rPr>
          <w:rFonts w:ascii="Arial" w:hAnsi="Arial" w:cs="Arial"/>
          <w:sz w:val="22"/>
        </w:rPr>
        <w:t xml:space="preserve">, że następujące </w:t>
      </w:r>
      <w:r w:rsidRPr="003A104B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A104B">
        <w:rPr>
          <w:rFonts w:ascii="Arial" w:hAnsi="Arial" w:cs="Arial"/>
          <w:i/>
          <w:color w:val="000000"/>
          <w:sz w:val="22"/>
        </w:rPr>
        <w:t>(*wypełnić, jeśli dotyczy):</w:t>
      </w:r>
      <w:r w:rsidRPr="003A104B">
        <w:rPr>
          <w:rFonts w:ascii="Arial" w:hAnsi="Arial" w:cs="Arial"/>
          <w:i/>
          <w:sz w:val="22"/>
        </w:rPr>
        <w:t xml:space="preserve">  </w:t>
      </w:r>
      <w:r>
        <w:rPr>
          <w:rFonts w:ascii="Arial" w:hAnsi="Arial" w:cs="Arial"/>
          <w:sz w:val="22"/>
        </w:rPr>
        <w:t>……………………</w:t>
      </w:r>
      <w:r w:rsidRPr="003A104B">
        <w:rPr>
          <w:rFonts w:ascii="Arial" w:hAnsi="Arial" w:cs="Arial"/>
          <w:sz w:val="22"/>
          <w:lang w:val="pl-PL"/>
        </w:rPr>
        <w:t>…</w:t>
      </w:r>
      <w:r>
        <w:rPr>
          <w:rFonts w:ascii="Arial" w:hAnsi="Arial" w:cs="Arial"/>
          <w:sz w:val="22"/>
          <w:lang w:val="pl-PL"/>
        </w:rPr>
        <w:t xml:space="preserve"> </w:t>
      </w:r>
    </w:p>
    <w:p w:rsidR="00EE6B10" w:rsidRPr="00EE6B10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E6B10">
        <w:rPr>
          <w:rFonts w:ascii="Arial" w:hAnsi="Arial" w:cs="Arial"/>
          <w:b/>
          <w:sz w:val="22"/>
          <w:szCs w:val="22"/>
        </w:rPr>
        <w:t>RODZAJ</w:t>
      </w:r>
      <w:r w:rsidRPr="00EE6B10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="0041316B" w:rsidRPr="00EE6B10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6"/>
      </w:r>
      <w:r w:rsidR="0041316B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41316B" w:rsidRPr="0041316B">
        <w:rPr>
          <w:rFonts w:ascii="Arial" w:hAnsi="Arial" w:cs="Arial"/>
          <w:i/>
          <w:sz w:val="22"/>
          <w:szCs w:val="22"/>
          <w:lang w:val="pl-PL"/>
        </w:rPr>
        <w:t>(kliknąć odpowiednią kratkę)</w:t>
      </w:r>
      <w:r w:rsidRPr="00EE6B10">
        <w:rPr>
          <w:rFonts w:ascii="Arial" w:hAnsi="Arial" w:cs="Arial"/>
          <w:b/>
          <w:sz w:val="22"/>
          <w:szCs w:val="22"/>
          <w:lang w:val="pl-PL"/>
        </w:rPr>
        <w:t>: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EE6B10" w:rsidRPr="00EE6B10">
        <w:rPr>
          <w:rFonts w:ascii="Arial" w:hAnsi="Arial" w:cs="Arial"/>
          <w:sz w:val="22"/>
          <w:szCs w:val="22"/>
        </w:rPr>
        <w:t xml:space="preserve"> Mikroprzedsiębiorstw</w:t>
      </w:r>
      <w:r w:rsidR="00EE6B10" w:rsidRPr="00EE6B10">
        <w:rPr>
          <w:rFonts w:ascii="Arial" w:hAnsi="Arial" w:cs="Arial"/>
          <w:sz w:val="22"/>
          <w:szCs w:val="22"/>
          <w:lang w:val="pl-PL"/>
        </w:rPr>
        <w:t>o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</w:rPr>
        <w:t xml:space="preserve"> </w:t>
      </w:r>
      <w:r w:rsidR="00EE6B10" w:rsidRPr="00EE6B10">
        <w:rPr>
          <w:rFonts w:ascii="Arial" w:hAnsi="Arial" w:cs="Arial"/>
          <w:sz w:val="22"/>
          <w:szCs w:val="22"/>
        </w:rPr>
        <w:t>Mał</w:t>
      </w:r>
      <w:r w:rsidR="00EE6B10" w:rsidRPr="00EE6B10">
        <w:rPr>
          <w:rFonts w:ascii="Arial" w:hAnsi="Arial" w:cs="Arial"/>
          <w:sz w:val="22"/>
          <w:szCs w:val="22"/>
          <w:lang w:val="pl-PL"/>
        </w:rPr>
        <w:t>e</w:t>
      </w:r>
      <w:r w:rsidR="00EE6B10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EE6B10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EE6B10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</w:rPr>
        <w:t xml:space="preserve"> </w:t>
      </w:r>
      <w:r w:rsidR="00EE6B10" w:rsidRPr="00EE6B10">
        <w:rPr>
          <w:rFonts w:ascii="Arial" w:hAnsi="Arial" w:cs="Arial"/>
          <w:sz w:val="22"/>
          <w:szCs w:val="22"/>
        </w:rPr>
        <w:t>Średni</w:t>
      </w:r>
      <w:r w:rsidR="00EE6B10" w:rsidRPr="00EE6B10">
        <w:rPr>
          <w:rFonts w:ascii="Arial" w:hAnsi="Arial" w:cs="Arial"/>
          <w:sz w:val="22"/>
          <w:szCs w:val="22"/>
          <w:lang w:val="pl-PL"/>
        </w:rPr>
        <w:t>e</w:t>
      </w:r>
      <w:r w:rsidR="00EE6B10" w:rsidRPr="00EE6B1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="00EE6B10" w:rsidRPr="00EE6B1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="00EE6B10" w:rsidRPr="00EE6B1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J</w:t>
      </w:r>
      <w:r w:rsidR="00EE6B10" w:rsidRPr="00EE6B10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O</w:t>
      </w:r>
      <w:r w:rsidR="00EE6B10" w:rsidRPr="00EE6B10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EE6B10" w:rsidRPr="00EE6B10" w:rsidRDefault="007B2B2E" w:rsidP="00EE6B1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503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D75035" w:rsidRPr="00EE6B10">
        <w:rPr>
          <w:rFonts w:ascii="Arial" w:hAnsi="Arial" w:cs="Arial"/>
          <w:sz w:val="22"/>
          <w:szCs w:val="22"/>
          <w:lang w:val="pl-PL"/>
        </w:rPr>
        <w:t xml:space="preserve"> </w:t>
      </w:r>
      <w:r w:rsidR="00EE6B10" w:rsidRPr="00EE6B10">
        <w:rPr>
          <w:rFonts w:ascii="Arial" w:hAnsi="Arial" w:cs="Arial"/>
          <w:sz w:val="22"/>
          <w:szCs w:val="22"/>
          <w:lang w:val="pl-PL"/>
        </w:rPr>
        <w:t>I</w:t>
      </w:r>
      <w:r w:rsidR="00EE6B10" w:rsidRPr="00EE6B10">
        <w:rPr>
          <w:rFonts w:ascii="Arial" w:hAnsi="Arial" w:cs="Arial"/>
          <w:sz w:val="22"/>
          <w:szCs w:val="22"/>
        </w:rPr>
        <w:t>nny rodzaj</w:t>
      </w:r>
    </w:p>
    <w:p w:rsidR="00F42BF5" w:rsidRPr="0059209E" w:rsidRDefault="00F42BF5" w:rsidP="00F42BF5">
      <w:pPr>
        <w:rPr>
          <w:rFonts w:ascii="Arial" w:hAnsi="Arial" w:cs="Arial"/>
          <w:sz w:val="22"/>
          <w:szCs w:val="22"/>
        </w:rPr>
      </w:pPr>
    </w:p>
    <w:p w:rsidR="00CA7E60" w:rsidRPr="0059209E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55264A" w:rsidRPr="0059209E" w:rsidRDefault="0055264A" w:rsidP="00CA7E60">
      <w:pPr>
        <w:ind w:right="4533"/>
        <w:jc w:val="center"/>
        <w:rPr>
          <w:rFonts w:ascii="Arial" w:hAnsi="Arial" w:cs="Arial"/>
          <w:i/>
          <w:sz w:val="20"/>
          <w:szCs w:val="20"/>
          <w:u w:val="single"/>
        </w:rPr>
      </w:pPr>
    </w:p>
    <w:sectPr w:rsidR="0055264A" w:rsidRPr="0059209E" w:rsidSect="00FC08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2E" w:rsidRDefault="007B2B2E">
      <w:r>
        <w:separator/>
      </w:r>
    </w:p>
    <w:p w:rsidR="007B2B2E" w:rsidRDefault="007B2B2E"/>
  </w:endnote>
  <w:endnote w:type="continuationSeparator" w:id="0">
    <w:p w:rsidR="007B2B2E" w:rsidRDefault="007B2B2E">
      <w:r>
        <w:continuationSeparator/>
      </w:r>
    </w:p>
    <w:p w:rsidR="007B2B2E" w:rsidRDefault="007B2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814" w:rsidRPr="00FF04AE" w:rsidRDefault="00FC0814" w:rsidP="00FC0814">
    <w:pPr>
      <w:pStyle w:val="Stopka"/>
      <w:pBdr>
        <w:top w:val="single" w:sz="24" w:space="1" w:color="008000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FC0814" w:rsidRDefault="00FC0814" w:rsidP="00FC0814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C7EB0">
      <w:rPr>
        <w:rFonts w:ascii="Arial" w:hAnsi="Arial" w:cs="Arial"/>
        <w:sz w:val="14"/>
        <w:szCs w:val="14"/>
      </w:rPr>
      <w:t>Gmina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ul. Wojska Polskiego 14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64-761 Krzy</w:t>
    </w:r>
    <w:r w:rsidRPr="008C7EB0">
      <w:rPr>
        <w:rFonts w:ascii="Arial" w:hAnsi="Arial" w:cs="Arial" w:hint="cs"/>
        <w:sz w:val="14"/>
        <w:szCs w:val="14"/>
        <w:lang w:val="pl-PL"/>
      </w:rPr>
      <w:t>ż</w:t>
    </w:r>
    <w:r w:rsidRPr="008C7EB0">
      <w:rPr>
        <w:rFonts w:ascii="Arial" w:hAnsi="Arial" w:cs="Arial"/>
        <w:sz w:val="14"/>
        <w:szCs w:val="14"/>
        <w:lang w:val="pl-PL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ab/>
    </w:r>
    <w:r w:rsidRPr="00050E75">
      <w:rPr>
        <w:rFonts w:ascii="Arial" w:hAnsi="Arial" w:cs="Arial"/>
        <w:sz w:val="14"/>
        <w:szCs w:val="14"/>
      </w:rPr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291B89">
      <w:rPr>
        <w:rFonts w:ascii="Arial" w:hAnsi="Arial" w:cs="Arial"/>
        <w:b/>
        <w:noProof/>
        <w:sz w:val="14"/>
        <w:szCs w:val="14"/>
      </w:rPr>
      <w:t>1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291B89">
      <w:rPr>
        <w:rFonts w:ascii="Arial" w:hAnsi="Arial" w:cs="Arial"/>
        <w:noProof/>
        <w:sz w:val="14"/>
        <w:szCs w:val="14"/>
      </w:rPr>
      <w:t>3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2E" w:rsidRDefault="007B2B2E">
      <w:r>
        <w:separator/>
      </w:r>
    </w:p>
    <w:p w:rsidR="007B2B2E" w:rsidRDefault="007B2B2E"/>
  </w:footnote>
  <w:footnote w:type="continuationSeparator" w:id="0">
    <w:p w:rsidR="007B2B2E" w:rsidRDefault="007B2B2E">
      <w:r>
        <w:continuationSeparator/>
      </w:r>
    </w:p>
    <w:p w:rsidR="007B2B2E" w:rsidRDefault="007B2B2E"/>
  </w:footnote>
  <w:footnote w:id="1">
    <w:p w:rsidR="00264BB0" w:rsidRPr="00EE6B10" w:rsidRDefault="00264BB0" w:rsidP="00264BB0">
      <w:pPr>
        <w:pStyle w:val="Tekstprzypisudolnego"/>
        <w:jc w:val="both"/>
        <w:rPr>
          <w:rFonts w:ascii="Arial" w:hAnsi="Arial" w:cs="Arial"/>
          <w:sz w:val="14"/>
        </w:rPr>
      </w:pPr>
      <w:r w:rsidRPr="00EE6B10">
        <w:rPr>
          <w:rStyle w:val="Odwoanieprzypisudolnego"/>
          <w:rFonts w:ascii="Arial" w:hAnsi="Arial" w:cs="Arial"/>
          <w:sz w:val="14"/>
        </w:rPr>
        <w:footnoteRef/>
      </w:r>
      <w:r w:rsidRPr="00EE6B10">
        <w:rPr>
          <w:rFonts w:ascii="Arial" w:hAnsi="Arial" w:cs="Arial"/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:rsidR="003B6986" w:rsidRPr="00A464E0" w:rsidRDefault="003B6986" w:rsidP="003B6986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A464E0">
        <w:rPr>
          <w:rStyle w:val="Odwoanieprzypisudolnego"/>
          <w:rFonts w:ascii="Arial" w:hAnsi="Arial" w:cs="Arial"/>
          <w:sz w:val="14"/>
          <w:szCs w:val="16"/>
        </w:rPr>
        <w:footnoteRef/>
      </w:r>
      <w:r w:rsidRPr="00A464E0">
        <w:rPr>
          <w:rFonts w:ascii="Arial" w:hAnsi="Arial" w:cs="Arial"/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3">
    <w:p w:rsidR="003B6986" w:rsidRPr="00A464E0" w:rsidRDefault="003B6986" w:rsidP="003B6986">
      <w:pPr>
        <w:pStyle w:val="Tekstprzypisudolnego"/>
        <w:rPr>
          <w:rFonts w:ascii="Arial" w:hAnsi="Arial" w:cs="Arial"/>
          <w:sz w:val="14"/>
          <w:szCs w:val="16"/>
        </w:rPr>
      </w:pPr>
      <w:r w:rsidRPr="00A464E0">
        <w:rPr>
          <w:rStyle w:val="Odwoanieprzypisudolnego"/>
          <w:rFonts w:ascii="Arial" w:eastAsia="StarSymbol" w:hAnsi="Arial" w:cs="Arial"/>
          <w:sz w:val="14"/>
          <w:szCs w:val="16"/>
        </w:rPr>
        <w:footnoteRef/>
      </w:r>
      <w:r w:rsidRPr="00A464E0">
        <w:rPr>
          <w:rFonts w:ascii="Arial" w:hAnsi="Arial" w:cs="Arial"/>
          <w:sz w:val="14"/>
          <w:szCs w:val="16"/>
        </w:rPr>
        <w:t xml:space="preserve"> W przypadku braku wskazania terminu gwarancji, oznaczać będzie zaoferowanie 24 miesięcznej gwarancji</w:t>
      </w:r>
    </w:p>
  </w:footnote>
  <w:footnote w:id="4">
    <w:p w:rsidR="00CA7E60" w:rsidRPr="00264BB0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4B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4BB0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264BB0" w:rsidRDefault="00CA7E60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64BB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64BB0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6B10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Mikroprzedsiębiorstwo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Małe 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41316B" w:rsidRPr="00EE6B10" w:rsidRDefault="0041316B" w:rsidP="0041316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Średnie przedsiębiorstwa</w:t>
      </w:r>
      <w:r w:rsidRPr="00EE6B1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582A2C" w:rsidRPr="00AB53D0" w:rsidRDefault="00582A2C" w:rsidP="00582A2C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  <w:lang w:val="pl-PL"/>
      </w:rPr>
      <w:t>T</w:t>
    </w:r>
    <w:r w:rsidRPr="00AB53D0">
      <w:rPr>
        <w:rFonts w:ascii="Arial" w:hAnsi="Arial" w:cs="Arial"/>
        <w:iCs/>
        <w:sz w:val="18"/>
        <w:szCs w:val="16"/>
      </w:rPr>
      <w:t xml:space="preserve">ryb podstawowy </w:t>
    </w:r>
    <w:r w:rsidRPr="0079510B">
      <w:rPr>
        <w:rFonts w:ascii="Arial" w:hAnsi="Arial" w:cs="Arial"/>
        <w:iCs/>
        <w:sz w:val="18"/>
        <w:szCs w:val="16"/>
      </w:rPr>
      <w:t>z mo</w:t>
    </w:r>
    <w:r w:rsidRPr="0079510B">
      <w:rPr>
        <w:rFonts w:ascii="Arial" w:hAnsi="Arial" w:cs="Arial" w:hint="cs"/>
        <w:iCs/>
        <w:sz w:val="18"/>
        <w:szCs w:val="16"/>
      </w:rPr>
      <w:t>ż</w:t>
    </w:r>
    <w:r w:rsidRPr="0079510B">
      <w:rPr>
        <w:rFonts w:ascii="Arial" w:hAnsi="Arial" w:cs="Arial"/>
        <w:iCs/>
        <w:sz w:val="18"/>
        <w:szCs w:val="16"/>
      </w:rPr>
      <w:t>liwo</w:t>
    </w:r>
    <w:r w:rsidRPr="0079510B">
      <w:rPr>
        <w:rFonts w:ascii="Arial" w:hAnsi="Arial" w:cs="Arial" w:hint="cs"/>
        <w:iCs/>
        <w:sz w:val="18"/>
        <w:szCs w:val="16"/>
      </w:rPr>
      <w:t>ś</w:t>
    </w:r>
    <w:r w:rsidRPr="0079510B">
      <w:rPr>
        <w:rFonts w:ascii="Arial" w:hAnsi="Arial" w:cs="Arial"/>
        <w:iCs/>
        <w:sz w:val="18"/>
        <w:szCs w:val="16"/>
      </w:rPr>
      <w:t>ci</w:t>
    </w:r>
    <w:r w:rsidRPr="0079510B">
      <w:rPr>
        <w:rFonts w:ascii="Arial" w:hAnsi="Arial" w:cs="Arial" w:hint="cs"/>
        <w:iCs/>
        <w:sz w:val="18"/>
        <w:szCs w:val="16"/>
      </w:rPr>
      <w:t>ą</w:t>
    </w:r>
    <w:r w:rsidRPr="0079510B">
      <w:rPr>
        <w:rFonts w:ascii="Arial" w:hAnsi="Arial" w:cs="Arial"/>
        <w:iCs/>
        <w:sz w:val="18"/>
        <w:szCs w:val="16"/>
      </w:rPr>
      <w:t xml:space="preserve"> prowadzenia negocjacj</w:t>
    </w:r>
    <w:r w:rsidRPr="00AB53D0">
      <w:rPr>
        <w:rFonts w:ascii="Arial" w:hAnsi="Arial" w:cs="Arial"/>
        <w:iCs/>
        <w:sz w:val="18"/>
        <w:szCs w:val="16"/>
      </w:rPr>
      <w:t>i</w:t>
    </w:r>
    <w:r w:rsidRPr="00AB53D0">
      <w:rPr>
        <w:rFonts w:ascii="Arial" w:hAnsi="Arial" w:cs="Arial"/>
        <w:iCs/>
        <w:sz w:val="18"/>
        <w:szCs w:val="16"/>
        <w:lang w:val="pl-PL"/>
      </w:rPr>
      <w:t>,</w:t>
    </w:r>
    <w:r w:rsidRPr="00AB53D0">
      <w:rPr>
        <w:rFonts w:ascii="Arial" w:hAnsi="Arial" w:cs="Arial"/>
        <w:sz w:val="18"/>
        <w:szCs w:val="16"/>
      </w:rPr>
      <w:t xml:space="preserve"> </w:t>
    </w:r>
    <w:r w:rsidRPr="00F128A3">
      <w:rPr>
        <w:rFonts w:ascii="Arial" w:hAnsi="Arial" w:cs="Arial"/>
        <w:sz w:val="18"/>
        <w:szCs w:val="16"/>
      </w:rPr>
      <w:t>o warto</w:t>
    </w:r>
    <w:r w:rsidRPr="00F128A3">
      <w:rPr>
        <w:rFonts w:ascii="Arial" w:hAnsi="Arial" w:cs="Arial" w:hint="cs"/>
        <w:sz w:val="18"/>
        <w:szCs w:val="16"/>
      </w:rPr>
      <w:t>ś</w:t>
    </w:r>
    <w:r w:rsidRPr="00F128A3">
      <w:rPr>
        <w:rFonts w:ascii="Arial" w:hAnsi="Arial" w:cs="Arial"/>
        <w:sz w:val="18"/>
        <w:szCs w:val="16"/>
      </w:rPr>
      <w:t>ci zam</w:t>
    </w:r>
    <w:r w:rsidRPr="00F128A3">
      <w:rPr>
        <w:rFonts w:ascii="Arial" w:hAnsi="Arial" w:cs="Arial" w:hint="cs"/>
        <w:sz w:val="18"/>
        <w:szCs w:val="16"/>
      </w:rPr>
      <w:t>ó</w:t>
    </w:r>
    <w:r w:rsidRPr="00F128A3">
      <w:rPr>
        <w:rFonts w:ascii="Arial" w:hAnsi="Arial" w:cs="Arial"/>
        <w:sz w:val="18"/>
        <w:szCs w:val="16"/>
      </w:rPr>
      <w:t>wienia mniejszej ni</w:t>
    </w:r>
    <w:r w:rsidRPr="00F128A3">
      <w:rPr>
        <w:rFonts w:ascii="Arial" w:hAnsi="Arial" w:cs="Arial" w:hint="cs"/>
        <w:sz w:val="18"/>
        <w:szCs w:val="16"/>
      </w:rPr>
      <w:t>ż</w:t>
    </w:r>
    <w:r w:rsidRPr="00F128A3">
      <w:rPr>
        <w:rFonts w:ascii="Arial" w:hAnsi="Arial" w:cs="Arial"/>
        <w:sz w:val="18"/>
        <w:szCs w:val="16"/>
      </w:rPr>
      <w:t xml:space="preserve"> progi unijne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7EB" w:rsidRDefault="008167E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022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5C2C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6DD3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317D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6F07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075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4BB0"/>
    <w:rsid w:val="00267CBF"/>
    <w:rsid w:val="00271424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B8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BED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5844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986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3642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16B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2A2C"/>
    <w:rsid w:val="005841E4"/>
    <w:rsid w:val="00586ADA"/>
    <w:rsid w:val="00587E2B"/>
    <w:rsid w:val="0059209E"/>
    <w:rsid w:val="00592D4F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54EB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3B1D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2E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5795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7EB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0DC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17C8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021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CFF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5035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47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768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B10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EEE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80C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D73EC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763A-2058-4CD1-83CE-668968B7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817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Arkadiusz Bocian</cp:lastModifiedBy>
  <cp:revision>12</cp:revision>
  <cp:lastPrinted>2020-01-21T18:47:00Z</cp:lastPrinted>
  <dcterms:created xsi:type="dcterms:W3CDTF">2023-03-08T18:38:00Z</dcterms:created>
  <dcterms:modified xsi:type="dcterms:W3CDTF">2023-10-18T18:55:00Z</dcterms:modified>
</cp:coreProperties>
</file>