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F3B382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F7A71">
        <w:rPr>
          <w:rFonts w:ascii="Cambria" w:hAnsi="Cambria" w:cs="Arial"/>
          <w:bCs/>
          <w:sz w:val="22"/>
          <w:szCs w:val="22"/>
        </w:rPr>
        <w:t>Nidzica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F7A71">
        <w:rPr>
          <w:rFonts w:ascii="Cambria" w:hAnsi="Cambria" w:cs="Arial"/>
          <w:bCs/>
          <w:sz w:val="22"/>
          <w:szCs w:val="22"/>
        </w:rPr>
        <w:t>2024</w:t>
      </w:r>
      <w:r w:rsidR="00551C99">
        <w:rPr>
          <w:rFonts w:ascii="Cambria" w:hAnsi="Cambria" w:cs="Arial"/>
          <w:bCs/>
          <w:sz w:val="22"/>
          <w:szCs w:val="22"/>
        </w:rPr>
        <w:t xml:space="preserve"> – postępowanie II -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551C99">
        <w:rPr>
          <w:rFonts w:ascii="Cambria" w:hAnsi="Cambria" w:cs="Arial"/>
          <w:bCs/>
          <w:sz w:val="22"/>
          <w:szCs w:val="22"/>
        </w:rPr>
        <w:t>nr 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2329B" w14:textId="77777777" w:rsidR="00F4533C" w:rsidRDefault="00F4533C">
      <w:r>
        <w:separator/>
      </w:r>
    </w:p>
  </w:endnote>
  <w:endnote w:type="continuationSeparator" w:id="0">
    <w:p w14:paraId="6F92B88C" w14:textId="77777777" w:rsidR="00F4533C" w:rsidRDefault="00F45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51C9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69EBDF" w14:textId="77777777" w:rsidR="00F4533C" w:rsidRDefault="00F4533C">
      <w:r>
        <w:separator/>
      </w:r>
    </w:p>
  </w:footnote>
  <w:footnote w:type="continuationSeparator" w:id="0">
    <w:p w14:paraId="392C20EF" w14:textId="77777777" w:rsidR="00F4533C" w:rsidRDefault="00F45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1F7A7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036E2"/>
    <w:rsid w:val="004248C0"/>
    <w:rsid w:val="00490BA7"/>
    <w:rsid w:val="004C6BFB"/>
    <w:rsid w:val="0052521B"/>
    <w:rsid w:val="00551C99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4533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N.Nidzica Bartosz Hutek</cp:lastModifiedBy>
  <cp:revision>11</cp:revision>
  <dcterms:created xsi:type="dcterms:W3CDTF">2022-06-26T13:00:00Z</dcterms:created>
  <dcterms:modified xsi:type="dcterms:W3CDTF">2023-12-13T09:42:00Z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