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B22E9" w14:textId="6E301493" w:rsidR="00D67AE5" w:rsidRPr="00336EE6" w:rsidRDefault="00C6441C" w:rsidP="00336EE6">
      <w:pPr>
        <w:pStyle w:val="tekstdokumentu"/>
      </w:pPr>
      <w:r>
        <w:t>ZP</w:t>
      </w:r>
      <w:r w:rsidR="004C5FA9" w:rsidRPr="002644EF">
        <w:t>.271</w:t>
      </w:r>
      <w:r w:rsidR="00902A7B" w:rsidRPr="002644EF">
        <w:t>.</w:t>
      </w:r>
      <w:r w:rsidR="00D02389">
        <w:t>1</w:t>
      </w:r>
      <w:r>
        <w:t>6</w:t>
      </w:r>
      <w:r w:rsidR="00D67AE5" w:rsidRPr="002644EF">
        <w:t>.202</w:t>
      </w:r>
      <w:r w:rsidR="00A12430" w:rsidRPr="002644EF">
        <w:t>3</w:t>
      </w:r>
      <w:r w:rsidR="003558C1" w:rsidRPr="00336EE6">
        <w:tab/>
      </w:r>
      <w:r w:rsidR="00374A69" w:rsidRPr="00336EE6">
        <w:t xml:space="preserve">załącznik nr </w:t>
      </w:r>
      <w:r w:rsidR="00F90418" w:rsidRPr="00336EE6">
        <w:t>1</w:t>
      </w:r>
      <w:r w:rsidR="00B65807" w:rsidRPr="00336EE6">
        <w:t xml:space="preserve"> do S</w:t>
      </w:r>
      <w:r w:rsidR="005551A5" w:rsidRPr="00336EE6">
        <w:t>W</w:t>
      </w:r>
      <w:r w:rsidR="00B65807" w:rsidRPr="00336EE6">
        <w:t>Z</w:t>
      </w:r>
    </w:p>
    <w:p w14:paraId="5651A7CE" w14:textId="34945578" w:rsidR="00B65807" w:rsidRPr="00336EE6" w:rsidRDefault="00D67AE5" w:rsidP="00336EE6">
      <w:pPr>
        <w:pStyle w:val="tekstdokumentu"/>
      </w:pPr>
      <w:r w:rsidRPr="00336EE6">
        <w:br/>
      </w:r>
      <w:r w:rsidR="00B65807" w:rsidRPr="00336EE6"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D67AE5" w:rsidRPr="00D67AE5" w14:paraId="51DB73D7" w14:textId="77777777" w:rsidTr="00D67AE5">
        <w:tc>
          <w:tcPr>
            <w:tcW w:w="9063" w:type="dxa"/>
          </w:tcPr>
          <w:p w14:paraId="34110648" w14:textId="45977F6F" w:rsidR="0012638E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NAZWA:</w:t>
            </w:r>
          </w:p>
          <w:p w14:paraId="703CFC9E" w14:textId="7A268D8B" w:rsidR="00D67AE5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ADRES:</w:t>
            </w:r>
          </w:p>
          <w:p w14:paraId="60778478" w14:textId="77777777" w:rsidR="00D67AE5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KRS:</w:t>
            </w:r>
          </w:p>
          <w:p w14:paraId="68DA797D" w14:textId="0D565662" w:rsidR="0012638E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NIP:</w:t>
            </w:r>
          </w:p>
          <w:p w14:paraId="67F234AB" w14:textId="3730EED2" w:rsidR="0012638E" w:rsidRPr="00D67AE5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REGON:</w:t>
            </w:r>
          </w:p>
        </w:tc>
      </w:tr>
    </w:tbl>
    <w:p w14:paraId="085DAA72" w14:textId="05C38FBC" w:rsidR="00B65807" w:rsidRPr="00D67AE5" w:rsidRDefault="00B65807" w:rsidP="00D67AE5">
      <w:pPr>
        <w:tabs>
          <w:tab w:val="center" w:pos="4820"/>
        </w:tabs>
        <w:spacing w:line="276" w:lineRule="auto"/>
        <w:jc w:val="center"/>
        <w:rPr>
          <w:rFonts w:cs="Arial"/>
          <w:color w:val="000000" w:themeColor="text1"/>
          <w:sz w:val="24"/>
        </w:rPr>
      </w:pPr>
      <w:r w:rsidRPr="00D67AE5">
        <w:rPr>
          <w:rFonts w:cs="Arial"/>
          <w:color w:val="000000" w:themeColor="text1"/>
          <w:sz w:val="24"/>
        </w:rPr>
        <w:t>(pełna nazwa</w:t>
      </w:r>
      <w:r w:rsidR="0012638E">
        <w:rPr>
          <w:rFonts w:cs="Arial"/>
          <w:color w:val="000000" w:themeColor="text1"/>
          <w:sz w:val="24"/>
        </w:rPr>
        <w:t>,</w:t>
      </w:r>
      <w:r w:rsidRPr="00D67AE5">
        <w:rPr>
          <w:rFonts w:cs="Arial"/>
          <w:color w:val="000000" w:themeColor="text1"/>
          <w:sz w:val="24"/>
        </w:rPr>
        <w:t xml:space="preserve"> adres</w:t>
      </w:r>
      <w:r w:rsidR="0012638E">
        <w:rPr>
          <w:rFonts w:cs="Arial"/>
          <w:color w:val="000000" w:themeColor="text1"/>
          <w:sz w:val="24"/>
        </w:rPr>
        <w:t>, KRS, NIP, REGON</w:t>
      </w:r>
      <w:r w:rsidRPr="00D67AE5">
        <w:rPr>
          <w:rFonts w:cs="Arial"/>
          <w:color w:val="000000" w:themeColor="text1"/>
          <w:sz w:val="24"/>
        </w:rPr>
        <w:t xml:space="preserve"> Wykonawcy)*</w:t>
      </w:r>
    </w:p>
    <w:p w14:paraId="379CE121" w14:textId="298A895A" w:rsidR="00D67AE5" w:rsidRPr="008637C0" w:rsidRDefault="00B65807" w:rsidP="008637C0">
      <w:pPr>
        <w:tabs>
          <w:tab w:val="center" w:pos="4820"/>
        </w:tabs>
        <w:spacing w:line="276" w:lineRule="auto"/>
        <w:jc w:val="center"/>
        <w:rPr>
          <w:rFonts w:cs="Arial"/>
          <w:i/>
          <w:color w:val="000000" w:themeColor="text1"/>
          <w:sz w:val="24"/>
        </w:rPr>
      </w:pPr>
      <w:r w:rsidRPr="00D67AE5">
        <w:rPr>
          <w:rFonts w:cs="Arial"/>
          <w:i/>
          <w:color w:val="000000" w:themeColor="text1"/>
          <w:sz w:val="24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1FC4893C" w14:textId="42C41517" w:rsidR="00D67AE5" w:rsidRPr="0000166F" w:rsidRDefault="008637C0" w:rsidP="00D67AE5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b/>
          <w:bCs/>
          <w:color w:val="000000" w:themeColor="text1"/>
          <w:sz w:val="24"/>
          <w:lang w:val="en-US"/>
        </w:rPr>
      </w:pPr>
      <w:r>
        <w:rPr>
          <w:rFonts w:cs="Arial"/>
          <w:b/>
          <w:bCs/>
          <w:color w:val="000000" w:themeColor="text1"/>
          <w:sz w:val="24"/>
          <w:lang w:val="en-US"/>
        </w:rPr>
        <w:br/>
      </w:r>
      <w:proofErr w:type="spellStart"/>
      <w:r w:rsidR="00D67AE5" w:rsidRPr="0000166F">
        <w:rPr>
          <w:rFonts w:cs="Arial"/>
          <w:b/>
          <w:bCs/>
          <w:color w:val="000000" w:themeColor="text1"/>
          <w:sz w:val="24"/>
          <w:lang w:val="en-US"/>
        </w:rPr>
        <w:t>Adres</w:t>
      </w:r>
      <w:proofErr w:type="spellEnd"/>
      <w:r w:rsidR="00D67AE5" w:rsidRPr="0000166F">
        <w:rPr>
          <w:rFonts w:cs="Arial"/>
          <w:b/>
          <w:bCs/>
          <w:color w:val="000000" w:themeColor="text1"/>
          <w:sz w:val="24"/>
          <w:lang w:val="en-US"/>
        </w:rPr>
        <w:t xml:space="preserve"> email</w:t>
      </w:r>
      <w:r w:rsidR="0012638E" w:rsidRPr="0000166F">
        <w:rPr>
          <w:rFonts w:cs="Arial"/>
          <w:b/>
          <w:bCs/>
          <w:color w:val="000000" w:themeColor="text1"/>
          <w:sz w:val="24"/>
          <w:lang w:val="en-US"/>
        </w:rPr>
        <w:t xml:space="preserve"> do </w:t>
      </w:r>
      <w:proofErr w:type="spellStart"/>
      <w:r w:rsidR="0012638E" w:rsidRPr="0000166F">
        <w:rPr>
          <w:rFonts w:cs="Arial"/>
          <w:b/>
          <w:bCs/>
          <w:color w:val="000000" w:themeColor="text1"/>
          <w:sz w:val="24"/>
          <w:lang w:val="en-US"/>
        </w:rPr>
        <w:t>komunikacji</w:t>
      </w:r>
      <w:proofErr w:type="spellEnd"/>
      <w:r w:rsidR="0012638E" w:rsidRPr="0000166F">
        <w:rPr>
          <w:rFonts w:cs="Arial"/>
          <w:b/>
          <w:bCs/>
          <w:color w:val="000000" w:themeColor="text1"/>
          <w:sz w:val="24"/>
          <w:lang w:val="en-US"/>
        </w:rPr>
        <w:t xml:space="preserve"> </w:t>
      </w:r>
      <w:r w:rsidR="00571FCB" w:rsidRPr="0000166F">
        <w:rPr>
          <w:rFonts w:cs="Arial"/>
          <w:b/>
          <w:bCs/>
          <w:color w:val="000000" w:themeColor="text1"/>
          <w:sz w:val="24"/>
          <w:lang w:val="en-US"/>
        </w:rPr>
        <w:t>:</w:t>
      </w:r>
    </w:p>
    <w:tbl>
      <w:tblPr>
        <w:tblStyle w:val="Tabela-Siatka"/>
        <w:tblpPr w:leftFromText="141" w:rightFromText="141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6516"/>
      </w:tblGrid>
      <w:tr w:rsidR="008637C0" w14:paraId="6FC1D29E" w14:textId="77777777" w:rsidTr="008637C0">
        <w:tc>
          <w:tcPr>
            <w:tcW w:w="6516" w:type="dxa"/>
          </w:tcPr>
          <w:p w14:paraId="6F176670" w14:textId="77777777" w:rsidR="008637C0" w:rsidRDefault="008637C0" w:rsidP="008637C0">
            <w:pPr>
              <w:tabs>
                <w:tab w:val="left" w:leader="dot" w:pos="4820"/>
                <w:tab w:val="right" w:leader="dot" w:pos="9072"/>
              </w:tabs>
              <w:spacing w:line="276" w:lineRule="auto"/>
              <w:rPr>
                <w:rFonts w:cs="Arial"/>
                <w:b/>
                <w:color w:val="000000" w:themeColor="text1"/>
                <w:sz w:val="24"/>
                <w:lang w:val="en-US"/>
              </w:rPr>
            </w:pPr>
          </w:p>
        </w:tc>
      </w:tr>
    </w:tbl>
    <w:p w14:paraId="5F03F20A" w14:textId="77777777" w:rsidR="00D67AE5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color w:val="000000" w:themeColor="text1"/>
          <w:sz w:val="24"/>
          <w:lang w:val="en-US"/>
        </w:rPr>
      </w:pPr>
    </w:p>
    <w:p w14:paraId="74A8E6C7" w14:textId="77777777" w:rsidR="00D67AE5" w:rsidRPr="0000166F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jc w:val="left"/>
        <w:rPr>
          <w:rFonts w:cs="Arial"/>
          <w:b/>
          <w:bCs/>
          <w:color w:val="000000" w:themeColor="text1"/>
          <w:sz w:val="24"/>
          <w:lang w:val="en-US"/>
        </w:rPr>
      </w:pPr>
    </w:p>
    <w:p w14:paraId="2241C679" w14:textId="6734D428" w:rsidR="00D67AE5" w:rsidRPr="0000166F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jc w:val="left"/>
        <w:rPr>
          <w:rFonts w:cs="Arial"/>
          <w:b/>
          <w:bCs/>
          <w:color w:val="000000" w:themeColor="text1"/>
          <w:sz w:val="24"/>
          <w:lang w:val="en-US"/>
        </w:rPr>
      </w:pPr>
      <w:r w:rsidRPr="0000166F">
        <w:rPr>
          <w:rFonts w:cs="Arial"/>
          <w:b/>
          <w:bCs/>
          <w:color w:val="000000" w:themeColor="text1"/>
          <w:sz w:val="24"/>
          <w:lang w:val="en-US"/>
        </w:rPr>
        <w:t>Tel.</w:t>
      </w:r>
      <w:r w:rsidR="00571FCB" w:rsidRPr="0000166F">
        <w:rPr>
          <w:rFonts w:cs="Arial"/>
          <w:b/>
          <w:bCs/>
          <w:color w:val="000000" w:themeColor="text1"/>
          <w:sz w:val="24"/>
          <w:lang w:val="en-US"/>
        </w:rPr>
        <w:t>:</w:t>
      </w:r>
    </w:p>
    <w:tbl>
      <w:tblPr>
        <w:tblStyle w:val="Tabela-Siatka"/>
        <w:tblpPr w:leftFromText="141" w:rightFromText="141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6516"/>
      </w:tblGrid>
      <w:tr w:rsidR="00D67AE5" w14:paraId="1E55A715" w14:textId="77777777" w:rsidTr="00D67AE5">
        <w:tc>
          <w:tcPr>
            <w:tcW w:w="6516" w:type="dxa"/>
          </w:tcPr>
          <w:p w14:paraId="4EC95F31" w14:textId="77777777" w:rsidR="00D67AE5" w:rsidRDefault="00D67AE5" w:rsidP="00D67AE5">
            <w:pPr>
              <w:tabs>
                <w:tab w:val="left" w:leader="dot" w:pos="4820"/>
                <w:tab w:val="right" w:leader="dot" w:pos="9072"/>
              </w:tabs>
              <w:spacing w:line="276" w:lineRule="auto"/>
              <w:rPr>
                <w:rFonts w:cs="Arial"/>
                <w:b/>
                <w:color w:val="000000" w:themeColor="text1"/>
                <w:sz w:val="24"/>
                <w:lang w:val="en-US"/>
              </w:rPr>
            </w:pPr>
          </w:p>
        </w:tc>
      </w:tr>
    </w:tbl>
    <w:p w14:paraId="700F976D" w14:textId="77777777" w:rsidR="00D67AE5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b/>
          <w:color w:val="000000" w:themeColor="text1"/>
          <w:sz w:val="24"/>
          <w:lang w:val="en-US"/>
        </w:rPr>
      </w:pPr>
    </w:p>
    <w:p w14:paraId="0EDF8B10" w14:textId="77777777" w:rsidR="00D67AE5" w:rsidRDefault="00D67AE5" w:rsidP="00D67AE5">
      <w:pPr>
        <w:tabs>
          <w:tab w:val="right" w:leader="dot" w:pos="9072"/>
        </w:tabs>
        <w:spacing w:line="276" w:lineRule="auto"/>
        <w:rPr>
          <w:rFonts w:cs="Arial"/>
          <w:b/>
          <w:color w:val="000000" w:themeColor="text1"/>
          <w:sz w:val="24"/>
        </w:rPr>
      </w:pPr>
    </w:p>
    <w:p w14:paraId="3F28F572" w14:textId="77777777" w:rsidR="0000166F" w:rsidRPr="00D67AE5" w:rsidRDefault="00FB40BE" w:rsidP="00074C56">
      <w:pPr>
        <w:tabs>
          <w:tab w:val="right" w:leader="dot" w:pos="9072"/>
        </w:tabs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D67AE5">
        <w:rPr>
          <w:rFonts w:cs="Arial"/>
          <w:b/>
          <w:color w:val="000000" w:themeColor="text1"/>
          <w:sz w:val="24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00166F" w14:paraId="73B7A39F" w14:textId="77777777" w:rsidTr="0000166F">
        <w:tc>
          <w:tcPr>
            <w:tcW w:w="9063" w:type="dxa"/>
          </w:tcPr>
          <w:p w14:paraId="04600BF7" w14:textId="77777777" w:rsidR="0000166F" w:rsidRDefault="0000166F" w:rsidP="00074C56">
            <w:pPr>
              <w:tabs>
                <w:tab w:val="right" w:leader="dot" w:pos="9072"/>
              </w:tabs>
              <w:spacing w:line="276" w:lineRule="auto"/>
              <w:jc w:val="left"/>
              <w:rPr>
                <w:rFonts w:cs="Arial"/>
                <w:b/>
                <w:color w:val="000000" w:themeColor="text1"/>
                <w:sz w:val="24"/>
              </w:rPr>
            </w:pPr>
          </w:p>
        </w:tc>
      </w:tr>
    </w:tbl>
    <w:p w14:paraId="5FCBCA67" w14:textId="4AAD1632" w:rsidR="00FB40BE" w:rsidRPr="00C6441C" w:rsidRDefault="00FB40BE" w:rsidP="00074C56">
      <w:pPr>
        <w:spacing w:line="276" w:lineRule="auto"/>
        <w:jc w:val="left"/>
        <w:rPr>
          <w:rFonts w:cs="Arial"/>
          <w:color w:val="000000" w:themeColor="text1"/>
          <w:sz w:val="24"/>
        </w:rPr>
      </w:pPr>
      <w:r w:rsidRPr="00D67AE5">
        <w:rPr>
          <w:rFonts w:cs="Arial"/>
          <w:color w:val="000000" w:themeColor="text1"/>
          <w:sz w:val="24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D67AE5">
        <w:rPr>
          <w:rFonts w:cs="Arial"/>
          <w:color w:val="000000" w:themeColor="text1"/>
          <w:sz w:val="24"/>
        </w:rPr>
        <w:t>)</w:t>
      </w:r>
      <w:r w:rsidR="00074C56">
        <w:rPr>
          <w:rFonts w:cs="Arial"/>
          <w:color w:val="000000" w:themeColor="text1"/>
          <w:sz w:val="24"/>
        </w:rPr>
        <w:br/>
      </w:r>
    </w:p>
    <w:p w14:paraId="0B7CCC09" w14:textId="05ADE628" w:rsidR="007279FB" w:rsidRPr="00C6441C" w:rsidRDefault="004F4765" w:rsidP="00C6441C">
      <w:pPr>
        <w:numPr>
          <w:ilvl w:val="0"/>
          <w:numId w:val="19"/>
        </w:numPr>
        <w:tabs>
          <w:tab w:val="left" w:pos="426"/>
        </w:tabs>
        <w:spacing w:line="276" w:lineRule="auto"/>
        <w:ind w:left="0" w:firstLine="0"/>
        <w:jc w:val="left"/>
        <w:rPr>
          <w:color w:val="auto"/>
          <w:sz w:val="24"/>
        </w:rPr>
      </w:pPr>
      <w:bookmarkStart w:id="0" w:name="_Hlk66093606"/>
      <w:r w:rsidRPr="00C6441C">
        <w:rPr>
          <w:rFonts w:cs="Arial"/>
          <w:color w:val="auto"/>
          <w:sz w:val="24"/>
        </w:rPr>
        <w:t xml:space="preserve"> </w:t>
      </w:r>
      <w:r w:rsidR="0012638E" w:rsidRPr="00C6441C">
        <w:rPr>
          <w:rFonts w:cs="Arial"/>
          <w:color w:val="auto"/>
          <w:sz w:val="24"/>
        </w:rPr>
        <w:t xml:space="preserve">Oferujemy </w:t>
      </w:r>
      <w:r w:rsidR="00C665E6" w:rsidRPr="00C6441C">
        <w:rPr>
          <w:rFonts w:cs="Arial"/>
          <w:color w:val="auto"/>
          <w:sz w:val="24"/>
          <w:lang w:eastAsia="pl-PL"/>
        </w:rPr>
        <w:t xml:space="preserve">wykonanie </w:t>
      </w:r>
      <w:r w:rsidR="007279FB" w:rsidRPr="00C6441C">
        <w:rPr>
          <w:rFonts w:cs="Arial"/>
          <w:color w:val="auto"/>
          <w:sz w:val="24"/>
          <w:lang w:eastAsia="pl-PL"/>
        </w:rPr>
        <w:t xml:space="preserve">całości przedmiotu zamówienia </w:t>
      </w:r>
      <w:r w:rsidR="0012638E" w:rsidRPr="00C6441C">
        <w:rPr>
          <w:rFonts w:cs="Arial"/>
          <w:color w:val="auto"/>
          <w:sz w:val="24"/>
          <w:lang w:eastAsia="pl-PL"/>
        </w:rPr>
        <w:t xml:space="preserve">pn.: </w:t>
      </w:r>
      <w:r w:rsidRPr="00C6441C">
        <w:rPr>
          <w:rFonts w:cs="Arial"/>
          <w:b/>
          <w:color w:val="auto"/>
          <w:sz w:val="24"/>
          <w:lang w:eastAsia="pl-PL"/>
        </w:rPr>
        <w:t>„</w:t>
      </w:r>
      <w:r w:rsidR="00C6441C" w:rsidRPr="00C6441C">
        <w:rPr>
          <w:rFonts w:cs="Arial"/>
          <w:b/>
          <w:sz w:val="24"/>
        </w:rPr>
        <w:t>Rozbudowa wraz z przebudową sali wiejskiej oraz remizy strażackiej w Dłużynie</w:t>
      </w:r>
      <w:r w:rsidR="004C5FA9" w:rsidRPr="00C6441C">
        <w:rPr>
          <w:rFonts w:cs="Arial"/>
          <w:b/>
          <w:color w:val="auto"/>
          <w:sz w:val="24"/>
          <w:lang w:eastAsia="pl-PL"/>
        </w:rPr>
        <w:t>”</w:t>
      </w:r>
      <w:r w:rsidR="0012638E" w:rsidRPr="00C6441C">
        <w:rPr>
          <w:color w:val="auto"/>
          <w:sz w:val="24"/>
        </w:rPr>
        <w:t xml:space="preserve"> za cenę ofertową:</w:t>
      </w:r>
      <w:r w:rsidRPr="00C6441C">
        <w:rPr>
          <w:color w:val="auto"/>
          <w:sz w:val="24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3969"/>
        <w:gridCol w:w="567"/>
      </w:tblGrid>
      <w:tr w:rsidR="007279FB" w14:paraId="50DAA477" w14:textId="005F1FAD" w:rsidTr="007279FB">
        <w:tc>
          <w:tcPr>
            <w:tcW w:w="1696" w:type="dxa"/>
          </w:tcPr>
          <w:p w14:paraId="05BCC360" w14:textId="3BD2C04C" w:rsidR="007279FB" w:rsidRDefault="007279FB" w:rsidP="007279FB">
            <w:pPr>
              <w:tabs>
                <w:tab w:val="left" w:pos="426"/>
              </w:tabs>
              <w:spacing w:line="276" w:lineRule="auto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Cena netto:</w:t>
            </w:r>
          </w:p>
        </w:tc>
        <w:tc>
          <w:tcPr>
            <w:tcW w:w="3969" w:type="dxa"/>
          </w:tcPr>
          <w:p w14:paraId="359FDC7E" w14:textId="05B73F12" w:rsidR="007279FB" w:rsidRDefault="007279FB" w:rsidP="00166934">
            <w:pPr>
              <w:tabs>
                <w:tab w:val="left" w:pos="426"/>
              </w:tabs>
              <w:spacing w:line="276" w:lineRule="auto"/>
              <w:jc w:val="left"/>
              <w:rPr>
                <w:color w:val="auto"/>
                <w:sz w:val="24"/>
              </w:rPr>
            </w:pPr>
          </w:p>
        </w:tc>
        <w:tc>
          <w:tcPr>
            <w:tcW w:w="567" w:type="dxa"/>
          </w:tcPr>
          <w:p w14:paraId="5C4EDE9A" w14:textId="710A13C1" w:rsidR="007279FB" w:rsidRDefault="007279FB" w:rsidP="007279FB">
            <w:pPr>
              <w:tabs>
                <w:tab w:val="left" w:pos="426"/>
              </w:tabs>
              <w:spacing w:line="276" w:lineRule="auto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zł</w:t>
            </w:r>
          </w:p>
        </w:tc>
      </w:tr>
      <w:tr w:rsidR="007279FB" w14:paraId="3547013A" w14:textId="7ED10CAB" w:rsidTr="007279FB">
        <w:tc>
          <w:tcPr>
            <w:tcW w:w="1696" w:type="dxa"/>
          </w:tcPr>
          <w:p w14:paraId="6EE44923" w14:textId="0070131A" w:rsidR="007279FB" w:rsidRDefault="007279FB" w:rsidP="007279FB">
            <w:pPr>
              <w:tabs>
                <w:tab w:val="left" w:pos="426"/>
              </w:tabs>
              <w:spacing w:line="276" w:lineRule="auto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Cena brutto:</w:t>
            </w:r>
          </w:p>
        </w:tc>
        <w:tc>
          <w:tcPr>
            <w:tcW w:w="3969" w:type="dxa"/>
          </w:tcPr>
          <w:p w14:paraId="46D6B0BC" w14:textId="6494F727" w:rsidR="007279FB" w:rsidRDefault="007279FB" w:rsidP="00166934">
            <w:pPr>
              <w:tabs>
                <w:tab w:val="left" w:pos="426"/>
              </w:tabs>
              <w:spacing w:line="276" w:lineRule="auto"/>
              <w:jc w:val="left"/>
              <w:rPr>
                <w:color w:val="auto"/>
                <w:sz w:val="24"/>
              </w:rPr>
            </w:pPr>
          </w:p>
        </w:tc>
        <w:tc>
          <w:tcPr>
            <w:tcW w:w="567" w:type="dxa"/>
          </w:tcPr>
          <w:p w14:paraId="34DFE878" w14:textId="0FB06329" w:rsidR="007279FB" w:rsidRDefault="007279FB" w:rsidP="007279FB">
            <w:pPr>
              <w:tabs>
                <w:tab w:val="left" w:pos="426"/>
              </w:tabs>
              <w:spacing w:line="276" w:lineRule="auto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zł</w:t>
            </w:r>
          </w:p>
        </w:tc>
      </w:tr>
      <w:bookmarkEnd w:id="0"/>
    </w:tbl>
    <w:p w14:paraId="01C85F02" w14:textId="77777777" w:rsidR="007279FB" w:rsidRPr="00E2594B" w:rsidRDefault="007279FB" w:rsidP="007279FB">
      <w:pPr>
        <w:tabs>
          <w:tab w:val="left" w:pos="426"/>
        </w:tabs>
        <w:spacing w:line="276" w:lineRule="auto"/>
        <w:jc w:val="left"/>
        <w:rPr>
          <w:color w:val="auto"/>
          <w:sz w:val="24"/>
        </w:rPr>
      </w:pPr>
    </w:p>
    <w:p w14:paraId="0949FBAB" w14:textId="5AC5BC65" w:rsidR="0012638E" w:rsidRPr="00C6441C" w:rsidRDefault="00C2213A" w:rsidP="007279FB">
      <w:pPr>
        <w:tabs>
          <w:tab w:val="left" w:pos="426"/>
        </w:tabs>
        <w:spacing w:line="276" w:lineRule="auto"/>
        <w:jc w:val="left"/>
        <w:rPr>
          <w:color w:val="auto"/>
          <w:sz w:val="24"/>
        </w:rPr>
      </w:pPr>
      <w:r>
        <w:rPr>
          <w:rFonts w:cs="Arial"/>
          <w:color w:val="auto"/>
          <w:sz w:val="24"/>
          <w:lang w:eastAsia="pl-PL"/>
        </w:rPr>
        <w:t>zgodne z warunkami zawartymi w Specyfikacji Warunków Z</w:t>
      </w:r>
      <w:r w:rsidR="007279FB" w:rsidRPr="007279FB">
        <w:rPr>
          <w:rFonts w:cs="Arial"/>
          <w:color w:val="auto"/>
          <w:sz w:val="24"/>
          <w:lang w:eastAsia="pl-PL"/>
        </w:rPr>
        <w:t>amówienia</w:t>
      </w:r>
      <w:r w:rsidR="00C6441C">
        <w:rPr>
          <w:rFonts w:cs="Arial"/>
          <w:color w:val="auto"/>
          <w:sz w:val="24"/>
          <w:lang w:eastAsia="pl-PL"/>
        </w:rPr>
        <w:t xml:space="preserve"> [dalej SWZ] i jej załącznikami</w:t>
      </w:r>
      <w:r w:rsidR="007279FB">
        <w:rPr>
          <w:rFonts w:cs="Arial"/>
          <w:color w:val="auto"/>
          <w:sz w:val="24"/>
          <w:lang w:eastAsia="pl-PL"/>
        </w:rPr>
        <w:t xml:space="preserve">, </w:t>
      </w:r>
      <w:r w:rsidR="00166934">
        <w:rPr>
          <w:rFonts w:cs="Arial"/>
          <w:color w:val="auto"/>
          <w:sz w:val="24"/>
          <w:lang w:eastAsia="pl-PL"/>
        </w:rPr>
        <w:t>w tym zgodnie z postanowieniami wzoru umowy</w:t>
      </w:r>
      <w:r w:rsidR="007279FB">
        <w:rPr>
          <w:rFonts w:cs="Arial"/>
          <w:color w:val="auto"/>
          <w:sz w:val="24"/>
          <w:lang w:eastAsia="pl-PL"/>
        </w:rPr>
        <w:t xml:space="preserve"> oraz </w:t>
      </w:r>
      <w:r w:rsidR="00166934">
        <w:rPr>
          <w:rFonts w:cs="Arial"/>
          <w:color w:val="auto"/>
          <w:sz w:val="24"/>
          <w:lang w:eastAsia="pl-PL"/>
        </w:rPr>
        <w:t>zgodnie z</w:t>
      </w:r>
      <w:r w:rsidR="00166934">
        <w:rPr>
          <w:color w:val="auto"/>
          <w:sz w:val="24"/>
        </w:rPr>
        <w:t xml:space="preserve"> zasadami</w:t>
      </w:r>
      <w:r w:rsidR="0012128E" w:rsidRPr="007279FB">
        <w:rPr>
          <w:color w:val="auto"/>
          <w:sz w:val="24"/>
        </w:rPr>
        <w:t xml:space="preserve"> najlepszej wiedzy technicznej i</w:t>
      </w:r>
      <w:r w:rsidR="00166934">
        <w:rPr>
          <w:color w:val="auto"/>
          <w:sz w:val="24"/>
        </w:rPr>
        <w:t xml:space="preserve"> sztuki budowlanej, obowiązującymi</w:t>
      </w:r>
      <w:r w:rsidR="0012128E" w:rsidRPr="007279FB">
        <w:rPr>
          <w:color w:val="auto"/>
          <w:sz w:val="24"/>
        </w:rPr>
        <w:t xml:space="preserve"> </w:t>
      </w:r>
      <w:r w:rsidR="002B6CE2" w:rsidRPr="007279FB">
        <w:rPr>
          <w:color w:val="auto"/>
          <w:sz w:val="24"/>
        </w:rPr>
        <w:t>p</w:t>
      </w:r>
      <w:r w:rsidR="0012128E" w:rsidRPr="007279FB">
        <w:rPr>
          <w:color w:val="auto"/>
          <w:sz w:val="24"/>
        </w:rPr>
        <w:t>rzepis</w:t>
      </w:r>
      <w:r w:rsidR="00166934">
        <w:rPr>
          <w:color w:val="auto"/>
          <w:sz w:val="24"/>
        </w:rPr>
        <w:t>ami</w:t>
      </w:r>
      <w:r w:rsidR="0012128E" w:rsidRPr="007279FB">
        <w:rPr>
          <w:color w:val="auto"/>
          <w:sz w:val="24"/>
        </w:rPr>
        <w:t xml:space="preserve"> i norm</w:t>
      </w:r>
      <w:r w:rsidR="00166934">
        <w:rPr>
          <w:color w:val="auto"/>
          <w:sz w:val="24"/>
        </w:rPr>
        <w:t>ami</w:t>
      </w:r>
      <w:r w:rsidR="0012128E" w:rsidRPr="007279FB">
        <w:rPr>
          <w:color w:val="auto"/>
          <w:sz w:val="24"/>
        </w:rPr>
        <w:t xml:space="preserve"> w </w:t>
      </w:r>
      <w:r w:rsidR="0012128E" w:rsidRPr="002644EF">
        <w:rPr>
          <w:color w:val="auto"/>
          <w:sz w:val="24"/>
        </w:rPr>
        <w:t xml:space="preserve">terminie </w:t>
      </w:r>
      <w:r w:rsidR="00C6441C">
        <w:rPr>
          <w:color w:val="auto"/>
          <w:sz w:val="24"/>
        </w:rPr>
        <w:t>wskazanym w SWZ</w:t>
      </w:r>
      <w:r w:rsidR="007D6F30">
        <w:rPr>
          <w:b/>
          <w:color w:val="auto"/>
          <w:sz w:val="24"/>
        </w:rPr>
        <w:t>.</w:t>
      </w:r>
    </w:p>
    <w:p w14:paraId="52DE7D27" w14:textId="77777777" w:rsidR="00A12430" w:rsidRPr="007279FB" w:rsidRDefault="00A12430" w:rsidP="007279FB">
      <w:pPr>
        <w:tabs>
          <w:tab w:val="left" w:pos="426"/>
        </w:tabs>
        <w:spacing w:line="276" w:lineRule="auto"/>
        <w:jc w:val="left"/>
        <w:rPr>
          <w:color w:val="auto"/>
          <w:sz w:val="24"/>
        </w:rPr>
      </w:pPr>
    </w:p>
    <w:p w14:paraId="49A58E62" w14:textId="2C3F852F" w:rsidR="00074C56" w:rsidRDefault="002B6CE2" w:rsidP="008637C0">
      <w:pPr>
        <w:numPr>
          <w:ilvl w:val="0"/>
          <w:numId w:val="19"/>
        </w:numPr>
        <w:spacing w:line="276" w:lineRule="auto"/>
        <w:ind w:left="434"/>
        <w:jc w:val="left"/>
        <w:rPr>
          <w:color w:val="auto"/>
          <w:sz w:val="24"/>
        </w:rPr>
      </w:pPr>
      <w:r>
        <w:rPr>
          <w:color w:val="auto"/>
          <w:sz w:val="24"/>
        </w:rPr>
        <w:t>Udzielamy gwarancji i rękojmi za wady na przedmiot zamówienia na okres</w:t>
      </w:r>
      <w:r w:rsidR="00074C56">
        <w:rPr>
          <w:color w:val="auto"/>
          <w:sz w:val="24"/>
        </w:rPr>
        <w:t xml:space="preserve">: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05"/>
      </w:tblGrid>
      <w:tr w:rsidR="00074C56" w14:paraId="2283D26F" w14:textId="77777777" w:rsidTr="00E71E04">
        <w:trPr>
          <w:trHeight w:val="393"/>
          <w:jc w:val="center"/>
        </w:trPr>
        <w:tc>
          <w:tcPr>
            <w:tcW w:w="2405" w:type="dxa"/>
          </w:tcPr>
          <w:p w14:paraId="3A1714C0" w14:textId="3E9A3C06" w:rsidR="00074C56" w:rsidRPr="00074C56" w:rsidRDefault="00074C56" w:rsidP="008637C0">
            <w:pPr>
              <w:spacing w:line="276" w:lineRule="auto"/>
              <w:jc w:val="left"/>
              <w:rPr>
                <w:b/>
                <w:bCs/>
                <w:color w:val="auto"/>
                <w:sz w:val="24"/>
              </w:rPr>
            </w:pPr>
          </w:p>
        </w:tc>
      </w:tr>
    </w:tbl>
    <w:p w14:paraId="19875999" w14:textId="5D840824" w:rsidR="002B6CE2" w:rsidRDefault="00074C56" w:rsidP="008637C0">
      <w:pPr>
        <w:spacing w:line="276" w:lineRule="auto"/>
        <w:jc w:val="left"/>
        <w:rPr>
          <w:color w:val="auto"/>
          <w:sz w:val="24"/>
        </w:rPr>
      </w:pPr>
      <w:r>
        <w:rPr>
          <w:color w:val="auto"/>
          <w:sz w:val="24"/>
        </w:rPr>
        <w:t>m</w:t>
      </w:r>
      <w:r w:rsidR="002B6CE2" w:rsidRPr="00074C56">
        <w:rPr>
          <w:color w:val="auto"/>
          <w:sz w:val="24"/>
        </w:rPr>
        <w:t>iesięcy licząc od dnia podpisania protokołu końcowego odbioru robót</w:t>
      </w:r>
      <w:r>
        <w:rPr>
          <w:color w:val="auto"/>
          <w:sz w:val="24"/>
        </w:rPr>
        <w:t xml:space="preserve"> </w:t>
      </w:r>
      <w:r>
        <w:rPr>
          <w:color w:val="auto"/>
          <w:sz w:val="24"/>
        </w:rPr>
        <w:br/>
      </w:r>
      <w:r w:rsidRPr="0028486C">
        <w:rPr>
          <w:color w:val="auto"/>
          <w:sz w:val="24"/>
        </w:rPr>
        <w:t xml:space="preserve">/minimalny okres gwarancji i rękojmi za wady wynosi 36 miesięcy, maksymalny okres gwarancji i rękojmi za wady wynosi 60 miesięcy. Okres gwarancji i rękojmi za wady </w:t>
      </w:r>
      <w:r w:rsidRPr="0028486C">
        <w:rPr>
          <w:color w:val="auto"/>
          <w:sz w:val="24"/>
        </w:rPr>
        <w:lastRenderedPageBreak/>
        <w:t>należy podać w pełnych miesiącach np. 48 miesięcy/</w:t>
      </w:r>
      <w:r>
        <w:rPr>
          <w:color w:val="auto"/>
          <w:sz w:val="24"/>
        </w:rPr>
        <w:br/>
      </w:r>
    </w:p>
    <w:p w14:paraId="10CA2D15" w14:textId="3E29C010" w:rsidR="00074C56" w:rsidRPr="001853DA" w:rsidRDefault="00074C56" w:rsidP="00947339">
      <w:pPr>
        <w:numPr>
          <w:ilvl w:val="0"/>
          <w:numId w:val="19"/>
        </w:numPr>
        <w:spacing w:line="276" w:lineRule="auto"/>
        <w:ind w:left="434"/>
        <w:jc w:val="left"/>
        <w:rPr>
          <w:b/>
          <w:bCs/>
          <w:color w:val="auto"/>
          <w:sz w:val="24"/>
        </w:rPr>
      </w:pPr>
      <w:r w:rsidRPr="001853DA">
        <w:rPr>
          <w:b/>
          <w:bCs/>
          <w:color w:val="auto"/>
          <w:sz w:val="24"/>
        </w:rPr>
        <w:t xml:space="preserve">Roboty objęte przetargiem zamierzamy wykonać sami </w:t>
      </w:r>
      <w:r w:rsidR="00E71E04" w:rsidRPr="001853DA">
        <w:rPr>
          <w:b/>
          <w:bCs/>
          <w:color w:val="auto"/>
          <w:sz w:val="36"/>
          <w:szCs w:val="36"/>
          <w:vertAlign w:val="superscript"/>
        </w:rPr>
        <w:t>*</w:t>
      </w:r>
      <w:r w:rsidR="0000166F">
        <w:rPr>
          <w:b/>
          <w:bCs/>
          <w:color w:val="auto"/>
          <w:sz w:val="36"/>
          <w:szCs w:val="36"/>
          <w:vertAlign w:val="superscript"/>
        </w:rPr>
        <w:br/>
      </w:r>
    </w:p>
    <w:p w14:paraId="2F3F73EA" w14:textId="2D392FFC" w:rsidR="00B65807" w:rsidRPr="001853DA" w:rsidRDefault="00AA5A4E" w:rsidP="00947339">
      <w:pPr>
        <w:numPr>
          <w:ilvl w:val="0"/>
          <w:numId w:val="19"/>
        </w:numPr>
        <w:spacing w:line="276" w:lineRule="auto"/>
        <w:ind w:left="434"/>
        <w:jc w:val="left"/>
        <w:rPr>
          <w:b/>
          <w:bCs/>
          <w:color w:val="auto"/>
          <w:sz w:val="24"/>
        </w:rPr>
      </w:pPr>
      <w:r w:rsidRPr="001853DA">
        <w:rPr>
          <w:rFonts w:cs="Arial"/>
          <w:b/>
          <w:bCs/>
          <w:color w:val="000000" w:themeColor="text1"/>
          <w:sz w:val="24"/>
        </w:rPr>
        <w:t xml:space="preserve">Oświadczamy, że </w:t>
      </w:r>
      <w:r w:rsidR="00E71E04" w:rsidRPr="001853DA">
        <w:rPr>
          <w:rFonts w:cs="Arial"/>
          <w:b/>
          <w:bCs/>
          <w:color w:val="000000" w:themeColor="text1"/>
          <w:sz w:val="24"/>
        </w:rPr>
        <w:t xml:space="preserve">następujący zakres </w:t>
      </w:r>
      <w:r w:rsidR="00166934">
        <w:rPr>
          <w:rFonts w:cs="Arial"/>
          <w:b/>
          <w:bCs/>
          <w:color w:val="000000" w:themeColor="text1"/>
          <w:sz w:val="24"/>
        </w:rPr>
        <w:t xml:space="preserve">przedmiotu </w:t>
      </w:r>
      <w:r w:rsidR="00E71E04" w:rsidRPr="001853DA">
        <w:rPr>
          <w:rFonts w:cs="Arial"/>
          <w:b/>
          <w:bCs/>
          <w:color w:val="000000" w:themeColor="text1"/>
          <w:sz w:val="24"/>
        </w:rPr>
        <w:t xml:space="preserve">zamówienia </w:t>
      </w:r>
      <w:r w:rsidRPr="001853DA">
        <w:rPr>
          <w:rFonts w:cs="Arial"/>
          <w:b/>
          <w:bCs/>
          <w:color w:val="000000" w:themeColor="text1"/>
          <w:sz w:val="24"/>
        </w:rPr>
        <w:t>realizować będziemy</w:t>
      </w:r>
      <w:r w:rsidR="00E71E04" w:rsidRPr="001853DA">
        <w:rPr>
          <w:rFonts w:cs="Arial"/>
          <w:b/>
          <w:bCs/>
          <w:color w:val="000000" w:themeColor="text1"/>
          <w:sz w:val="24"/>
        </w:rPr>
        <w:t xml:space="preserve"> </w:t>
      </w:r>
      <w:r w:rsidRPr="001853DA">
        <w:rPr>
          <w:rFonts w:cs="Arial"/>
          <w:b/>
          <w:bCs/>
          <w:color w:val="000000" w:themeColor="text1"/>
          <w:sz w:val="24"/>
        </w:rPr>
        <w:t>z udziałem podwykonawcy-ów*</w:t>
      </w:r>
      <w:r w:rsidR="00E71E04" w:rsidRPr="001853DA">
        <w:rPr>
          <w:rFonts w:cs="Arial"/>
          <w:b/>
          <w:bCs/>
          <w:color w:val="000000" w:themeColor="text1"/>
          <w:sz w:val="24"/>
        </w:rPr>
        <w:t>:</w:t>
      </w:r>
    </w:p>
    <w:tbl>
      <w:tblPr>
        <w:tblStyle w:val="Tabela-Siatka"/>
        <w:tblW w:w="0" w:type="auto"/>
        <w:tblInd w:w="434" w:type="dxa"/>
        <w:tblLook w:val="04A0" w:firstRow="1" w:lastRow="0" w:firstColumn="1" w:lastColumn="0" w:noHBand="0" w:noVBand="1"/>
      </w:tblPr>
      <w:tblGrid>
        <w:gridCol w:w="8629"/>
      </w:tblGrid>
      <w:tr w:rsidR="00E71E04" w14:paraId="65AF1FF2" w14:textId="77777777" w:rsidTr="00E71E04">
        <w:trPr>
          <w:trHeight w:val="501"/>
        </w:trPr>
        <w:tc>
          <w:tcPr>
            <w:tcW w:w="9063" w:type="dxa"/>
          </w:tcPr>
          <w:p w14:paraId="1926198E" w14:textId="77777777" w:rsidR="00E71E04" w:rsidRPr="00E71E04" w:rsidRDefault="00E71E04" w:rsidP="00947339">
            <w:pPr>
              <w:spacing w:line="276" w:lineRule="auto"/>
              <w:jc w:val="left"/>
              <w:rPr>
                <w:b/>
                <w:bCs/>
                <w:color w:val="auto"/>
                <w:sz w:val="24"/>
              </w:rPr>
            </w:pPr>
          </w:p>
        </w:tc>
      </w:tr>
    </w:tbl>
    <w:p w14:paraId="5C09B122" w14:textId="0E65559C" w:rsidR="00F60D2F" w:rsidRPr="00083F25" w:rsidRDefault="001853DA" w:rsidP="00947339">
      <w:pPr>
        <w:spacing w:line="276" w:lineRule="auto"/>
        <w:ind w:left="434"/>
        <w:jc w:val="left"/>
        <w:rPr>
          <w:rFonts w:cs="Arial"/>
          <w:color w:val="auto"/>
          <w:sz w:val="24"/>
        </w:rPr>
      </w:pPr>
      <w:r>
        <w:rPr>
          <w:color w:val="auto"/>
          <w:sz w:val="24"/>
        </w:rPr>
        <w:t>/wymienić część zamówienia powierzoną podwykonawcy/</w:t>
      </w:r>
      <w:r w:rsidR="00083F25">
        <w:rPr>
          <w:color w:val="auto"/>
          <w:sz w:val="24"/>
        </w:rPr>
        <w:br/>
      </w:r>
    </w:p>
    <w:p w14:paraId="05954DDB" w14:textId="2E6032E3" w:rsidR="00947339" w:rsidRDefault="00F60D2F" w:rsidP="00947339">
      <w:pPr>
        <w:numPr>
          <w:ilvl w:val="0"/>
          <w:numId w:val="19"/>
        </w:numPr>
        <w:spacing w:line="276" w:lineRule="auto"/>
        <w:ind w:left="434"/>
        <w:jc w:val="left"/>
        <w:rPr>
          <w:rFonts w:cs="Arial"/>
          <w:sz w:val="24"/>
        </w:rPr>
      </w:pPr>
      <w:r w:rsidRPr="00083F25">
        <w:rPr>
          <w:rFonts w:cs="Arial"/>
          <w:b/>
          <w:sz w:val="24"/>
        </w:rPr>
        <w:t>Oświadczamy, że wybór naszej oferty będzie prowadził do powstania u Zamawiającego obowiązku podatkowego</w:t>
      </w:r>
      <w:r w:rsidRPr="00083F25">
        <w:rPr>
          <w:rFonts w:cs="Arial"/>
          <w:sz w:val="24"/>
        </w:rPr>
        <w:t xml:space="preserve"> zgodnie z przepisami o podatku od towarów i usług. Powyższy obowiązek podatkowy będzie dotyczył</w:t>
      </w:r>
      <w:r w:rsidR="00947339">
        <w:rPr>
          <w:rFonts w:cs="Arial"/>
          <w:sz w:val="24"/>
        </w:rPr>
        <w:t>:</w:t>
      </w:r>
    </w:p>
    <w:tbl>
      <w:tblPr>
        <w:tblStyle w:val="Tabela-Siatka"/>
        <w:tblW w:w="0" w:type="auto"/>
        <w:tblInd w:w="434" w:type="dxa"/>
        <w:tblLook w:val="04A0" w:firstRow="1" w:lastRow="0" w:firstColumn="1" w:lastColumn="0" w:noHBand="0" w:noVBand="1"/>
      </w:tblPr>
      <w:tblGrid>
        <w:gridCol w:w="8629"/>
      </w:tblGrid>
      <w:tr w:rsidR="00947339" w14:paraId="15056E10" w14:textId="77777777" w:rsidTr="00D4001B">
        <w:tc>
          <w:tcPr>
            <w:tcW w:w="8629" w:type="dxa"/>
          </w:tcPr>
          <w:p w14:paraId="04964C9A" w14:textId="77777777" w:rsidR="00947339" w:rsidRPr="00947339" w:rsidRDefault="00947339" w:rsidP="00947339">
            <w:pPr>
              <w:spacing w:line="276" w:lineRule="auto"/>
              <w:rPr>
                <w:rFonts w:cs="Arial"/>
                <w:sz w:val="24"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6001" w:tblpY="22"/>
        <w:tblW w:w="0" w:type="auto"/>
        <w:tblLook w:val="04A0" w:firstRow="1" w:lastRow="0" w:firstColumn="1" w:lastColumn="0" w:noHBand="0" w:noVBand="1"/>
      </w:tblPr>
      <w:tblGrid>
        <w:gridCol w:w="3964"/>
      </w:tblGrid>
      <w:tr w:rsidR="00947339" w14:paraId="46191525" w14:textId="77777777" w:rsidTr="00D4001B">
        <w:tc>
          <w:tcPr>
            <w:tcW w:w="3964" w:type="dxa"/>
          </w:tcPr>
          <w:p w14:paraId="0C5C258C" w14:textId="77777777" w:rsidR="00947339" w:rsidRDefault="00947339" w:rsidP="00947339">
            <w:pPr>
              <w:spacing w:line="276" w:lineRule="auto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zł</w:t>
            </w:r>
          </w:p>
        </w:tc>
      </w:tr>
    </w:tbl>
    <w:p w14:paraId="4B4D0981" w14:textId="77777777" w:rsidR="00947339" w:rsidRPr="00947339" w:rsidRDefault="00947339" w:rsidP="00947339">
      <w:pPr>
        <w:spacing w:line="276" w:lineRule="auto"/>
        <w:ind w:left="434"/>
        <w:jc w:val="left"/>
        <w:rPr>
          <w:rFonts w:cs="Arial"/>
          <w:sz w:val="24"/>
        </w:rPr>
      </w:pPr>
      <w:r w:rsidRPr="00083F25">
        <w:rPr>
          <w:rFonts w:cs="Arial"/>
          <w:sz w:val="24"/>
        </w:rPr>
        <w:t xml:space="preserve"> o wartości netto (bez kwoty podatku) </w:t>
      </w:r>
      <w:r w:rsidRPr="00947339">
        <w:rPr>
          <w:rFonts w:cs="Arial"/>
          <w:b/>
          <w:bCs/>
          <w:sz w:val="24"/>
        </w:rPr>
        <w:t>/*</w:t>
      </w:r>
      <w:r w:rsidRPr="00083F25">
        <w:rPr>
          <w:rFonts w:cs="Arial"/>
          <w:sz w:val="24"/>
        </w:rPr>
        <w:t xml:space="preserve"> </w:t>
      </w:r>
      <w:r>
        <w:rPr>
          <w:rFonts w:cs="Arial"/>
          <w:sz w:val="24"/>
        </w:rPr>
        <w:br/>
      </w:r>
      <w:r>
        <w:rPr>
          <w:rFonts w:cs="Arial"/>
          <w:sz w:val="24"/>
        </w:rPr>
        <w:br/>
      </w:r>
    </w:p>
    <w:p w14:paraId="65726444" w14:textId="0D0FFF05" w:rsidR="00947339" w:rsidRPr="00947339" w:rsidRDefault="00947339" w:rsidP="00947339">
      <w:pPr>
        <w:tabs>
          <w:tab w:val="left" w:pos="567"/>
        </w:tabs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947339">
        <w:rPr>
          <w:rFonts w:cs="Arial"/>
          <w:b/>
          <w:color w:val="000000" w:themeColor="text1"/>
          <w:sz w:val="24"/>
        </w:rPr>
        <w:t>*</w:t>
      </w:r>
      <w:r w:rsidRPr="00947339">
        <w:rPr>
          <w:rFonts w:cs="Arial"/>
          <w:b/>
          <w:color w:val="000000" w:themeColor="text1"/>
          <w:sz w:val="24"/>
        </w:rPr>
        <w:tab/>
        <w:t>niepotrzebne skreślić</w:t>
      </w:r>
      <w:r>
        <w:rPr>
          <w:rFonts w:cs="Arial"/>
          <w:b/>
          <w:color w:val="000000" w:themeColor="text1"/>
          <w:sz w:val="24"/>
        </w:rPr>
        <w:br/>
      </w:r>
    </w:p>
    <w:p w14:paraId="37F44196" w14:textId="0670EE65" w:rsidR="00F60D2F" w:rsidRPr="00947339" w:rsidRDefault="00F60D2F" w:rsidP="00947339">
      <w:pPr>
        <w:numPr>
          <w:ilvl w:val="0"/>
          <w:numId w:val="19"/>
        </w:numPr>
        <w:spacing w:line="276" w:lineRule="auto"/>
        <w:ind w:left="434"/>
        <w:jc w:val="left"/>
        <w:rPr>
          <w:rFonts w:cs="Arial"/>
          <w:sz w:val="24"/>
        </w:rPr>
      </w:pPr>
      <w:r w:rsidRPr="00947339">
        <w:rPr>
          <w:rStyle w:val="bold"/>
          <w:rFonts w:cs="Arial"/>
          <w:sz w:val="24"/>
        </w:rPr>
        <w:t xml:space="preserve">Składając ofertę w przedmiotowym postępowaniu oświadczam, że </w:t>
      </w:r>
      <w:r w:rsidR="00B87983">
        <w:rPr>
          <w:rFonts w:cs="Arial"/>
          <w:b/>
          <w:sz w:val="24"/>
        </w:rPr>
        <w:t>wypełniłem</w:t>
      </w:r>
      <w:r w:rsidRPr="00947339">
        <w:rPr>
          <w:rFonts w:cs="Arial"/>
          <w:b/>
          <w:sz w:val="24"/>
        </w:rPr>
        <w:t xml:space="preserve"> obowiązki informacyjne przewidziane w art. 13 lub art. 14 RODO</w:t>
      </w:r>
      <w:r w:rsidRPr="00947339">
        <w:rPr>
          <w:rStyle w:val="Odwoanieprzypisudolnego"/>
          <w:rFonts w:cs="Arial"/>
          <w:sz w:val="24"/>
        </w:rPr>
        <w:t xml:space="preserve"> </w:t>
      </w:r>
      <w:r w:rsidRPr="00947339">
        <w:rPr>
          <w:rFonts w:cs="Arial"/>
          <w:sz w:val="24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  <w:r w:rsidR="00947339">
        <w:rPr>
          <w:rFonts w:cs="Arial"/>
          <w:sz w:val="24"/>
        </w:rPr>
        <w:br/>
      </w:r>
    </w:p>
    <w:p w14:paraId="15167A8B" w14:textId="322F4197" w:rsidR="00F60D2F" w:rsidRPr="00947339" w:rsidRDefault="00F60D2F" w:rsidP="00947339">
      <w:pPr>
        <w:numPr>
          <w:ilvl w:val="0"/>
          <w:numId w:val="19"/>
        </w:numPr>
        <w:spacing w:line="276" w:lineRule="auto"/>
        <w:ind w:left="434"/>
        <w:jc w:val="left"/>
        <w:rPr>
          <w:rFonts w:cs="Arial"/>
          <w:sz w:val="24"/>
        </w:rPr>
      </w:pPr>
      <w:r w:rsidRPr="00947339">
        <w:rPr>
          <w:rFonts w:cs="Arial"/>
          <w:sz w:val="24"/>
        </w:rPr>
        <w:t xml:space="preserve">Informujemy, że zapoznaliśmy się z dokumentami </w:t>
      </w:r>
      <w:r w:rsidR="0000166F">
        <w:rPr>
          <w:rFonts w:cs="Arial"/>
          <w:sz w:val="24"/>
        </w:rPr>
        <w:t>zamówienia oraz ogłoszeniem</w:t>
      </w:r>
      <w:r w:rsidRPr="00947339">
        <w:rPr>
          <w:rFonts w:cs="Arial"/>
          <w:sz w:val="24"/>
        </w:rPr>
        <w:t xml:space="preserve"> i nie wnosimy zastrzeżeń do treści</w:t>
      </w:r>
      <w:r w:rsidR="0000166F">
        <w:rPr>
          <w:rFonts w:cs="Arial"/>
          <w:sz w:val="24"/>
        </w:rPr>
        <w:t xml:space="preserve"> tych </w:t>
      </w:r>
      <w:r w:rsidRPr="00947339">
        <w:rPr>
          <w:rFonts w:cs="Arial"/>
          <w:sz w:val="24"/>
        </w:rPr>
        <w:t xml:space="preserve">dokumentów </w:t>
      </w:r>
      <w:r w:rsidR="0000166F">
        <w:rPr>
          <w:rFonts w:cs="Arial"/>
          <w:sz w:val="24"/>
        </w:rPr>
        <w:br/>
      </w:r>
    </w:p>
    <w:p w14:paraId="44E75FB6" w14:textId="58660A07" w:rsidR="00B64561" w:rsidRPr="00B64561" w:rsidRDefault="00F60D2F" w:rsidP="00B64561">
      <w:pPr>
        <w:numPr>
          <w:ilvl w:val="0"/>
          <w:numId w:val="19"/>
        </w:numPr>
        <w:spacing w:line="276" w:lineRule="auto"/>
        <w:ind w:left="434"/>
        <w:jc w:val="left"/>
        <w:rPr>
          <w:rFonts w:cs="Arial"/>
          <w:sz w:val="24"/>
        </w:rPr>
      </w:pPr>
      <w:r w:rsidRPr="00947339">
        <w:rPr>
          <w:rFonts w:cs="Arial"/>
          <w:sz w:val="24"/>
        </w:rPr>
        <w:t>Załącznikami do niniejszego formularza są: dokumenty i oświadczenia, których obowiązek dostarczenia wynika ze specyfikacji istotnych warunków zamówienia.</w:t>
      </w:r>
      <w:r w:rsidR="00B64561">
        <w:rPr>
          <w:rFonts w:cs="Arial"/>
          <w:sz w:val="24"/>
        </w:rPr>
        <w:br/>
      </w:r>
    </w:p>
    <w:p w14:paraId="0DA25FB8" w14:textId="42995C96" w:rsidR="0022428F" w:rsidRPr="00166934" w:rsidRDefault="00947339" w:rsidP="00947339">
      <w:pPr>
        <w:numPr>
          <w:ilvl w:val="0"/>
          <w:numId w:val="19"/>
        </w:numPr>
        <w:spacing w:line="276" w:lineRule="auto"/>
        <w:ind w:left="434"/>
        <w:jc w:val="left"/>
        <w:rPr>
          <w:color w:val="auto"/>
          <w:sz w:val="24"/>
        </w:rPr>
      </w:pPr>
      <w:r>
        <w:rPr>
          <w:rFonts w:cs="Arial"/>
          <w:color w:val="000000" w:themeColor="text1"/>
          <w:sz w:val="24"/>
        </w:rPr>
        <w:t>O</w:t>
      </w:r>
      <w:r w:rsidR="00E53CC4" w:rsidRPr="00947339">
        <w:rPr>
          <w:rFonts w:cs="Arial"/>
          <w:color w:val="000000" w:themeColor="text1"/>
          <w:sz w:val="24"/>
        </w:rPr>
        <w:t xml:space="preserve">świadczamy, iż należymy do </w:t>
      </w:r>
      <w:r w:rsidR="0022428F" w:rsidRPr="00947339">
        <w:rPr>
          <w:rFonts w:cs="Arial"/>
          <w:color w:val="000000" w:themeColor="text1"/>
          <w:sz w:val="24"/>
        </w:rPr>
        <w:t xml:space="preserve">następującej </w:t>
      </w:r>
      <w:r w:rsidR="00E53CC4" w:rsidRPr="00947339">
        <w:rPr>
          <w:rFonts w:cs="Arial"/>
          <w:color w:val="000000" w:themeColor="text1"/>
          <w:sz w:val="24"/>
        </w:rPr>
        <w:t>kategorii</w:t>
      </w:r>
      <w:r w:rsidR="0022428F" w:rsidRPr="00947339">
        <w:rPr>
          <w:rFonts w:cs="Arial"/>
          <w:color w:val="000000" w:themeColor="text1"/>
          <w:sz w:val="24"/>
        </w:rPr>
        <w:t xml:space="preserve"> wykonawców</w:t>
      </w:r>
      <w:r w:rsidR="00166934">
        <w:rPr>
          <w:rFonts w:cs="Arial"/>
          <w:color w:val="000000" w:themeColor="text1"/>
          <w:sz w:val="24"/>
        </w:rPr>
        <w:t xml:space="preserve"> [zaznaczyć właściwe]</w:t>
      </w:r>
      <w:r w:rsidR="0022428F" w:rsidRPr="00947339">
        <w:rPr>
          <w:rFonts w:cs="Arial"/>
          <w:color w:val="000000" w:themeColor="text1"/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804"/>
      </w:tblGrid>
      <w:tr w:rsidR="00A12430" w14:paraId="6A03B32D" w14:textId="77777777" w:rsidTr="00A12430">
        <w:tc>
          <w:tcPr>
            <w:tcW w:w="704" w:type="dxa"/>
          </w:tcPr>
          <w:p w14:paraId="3D0584E4" w14:textId="77777777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17C7E0B1" w14:textId="4F48260F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mikroprzedsiębiorstwo</w:t>
            </w:r>
          </w:p>
        </w:tc>
      </w:tr>
      <w:tr w:rsidR="00A12430" w14:paraId="6AFD3F90" w14:textId="77777777" w:rsidTr="00A12430">
        <w:tc>
          <w:tcPr>
            <w:tcW w:w="704" w:type="dxa"/>
          </w:tcPr>
          <w:p w14:paraId="5446F26E" w14:textId="77777777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40CF47AB" w14:textId="1DE8EA4A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małe przedsiębiorstwo</w:t>
            </w:r>
          </w:p>
        </w:tc>
      </w:tr>
      <w:tr w:rsidR="00A12430" w14:paraId="3C50F58C" w14:textId="77777777" w:rsidTr="00A12430">
        <w:tc>
          <w:tcPr>
            <w:tcW w:w="704" w:type="dxa"/>
          </w:tcPr>
          <w:p w14:paraId="107C6C5B" w14:textId="77777777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1055880C" w14:textId="0B70CE63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średnie przedsiębiorstwo</w:t>
            </w:r>
          </w:p>
        </w:tc>
      </w:tr>
      <w:tr w:rsidR="00A12430" w14:paraId="31D047E3" w14:textId="77777777" w:rsidTr="00A12430">
        <w:tc>
          <w:tcPr>
            <w:tcW w:w="704" w:type="dxa"/>
          </w:tcPr>
          <w:p w14:paraId="08E8D6C0" w14:textId="77777777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678343E3" w14:textId="153C507F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jednoosobowa działalność gospodarcza</w:t>
            </w:r>
          </w:p>
        </w:tc>
      </w:tr>
      <w:tr w:rsidR="00A12430" w14:paraId="40242888" w14:textId="77777777" w:rsidTr="00A12430">
        <w:tc>
          <w:tcPr>
            <w:tcW w:w="704" w:type="dxa"/>
          </w:tcPr>
          <w:p w14:paraId="525A7A99" w14:textId="77777777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741E0EA1" w14:textId="0F1D149B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osoba fizyczna nieprowadząca działalności gospodarczej</w:t>
            </w:r>
          </w:p>
        </w:tc>
      </w:tr>
      <w:tr w:rsidR="00A12430" w14:paraId="14A98B5F" w14:textId="77777777" w:rsidTr="00A12430">
        <w:tc>
          <w:tcPr>
            <w:tcW w:w="704" w:type="dxa"/>
          </w:tcPr>
          <w:p w14:paraId="1168D9A8" w14:textId="77777777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7E72C982" w14:textId="44218C30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inny rodzaj</w:t>
            </w:r>
          </w:p>
        </w:tc>
      </w:tr>
    </w:tbl>
    <w:p w14:paraId="560BDB24" w14:textId="77777777" w:rsidR="00B87983" w:rsidRDefault="00B87983" w:rsidP="00166934">
      <w:pPr>
        <w:spacing w:line="276" w:lineRule="auto"/>
        <w:rPr>
          <w:rFonts w:cs="Arial"/>
          <w:color w:val="000000" w:themeColor="text1"/>
          <w:sz w:val="24"/>
        </w:rPr>
      </w:pPr>
    </w:p>
    <w:p w14:paraId="422A61D2" w14:textId="6CD25345" w:rsidR="00647EF0" w:rsidRPr="00166934" w:rsidRDefault="00166934" w:rsidP="00166934">
      <w:pPr>
        <w:spacing w:line="276" w:lineRule="auto"/>
        <w:rPr>
          <w:rFonts w:cs="Arial"/>
          <w:color w:val="000000" w:themeColor="text1"/>
          <w:sz w:val="24"/>
        </w:rPr>
      </w:pPr>
      <w:r>
        <w:rPr>
          <w:rFonts w:cs="Arial"/>
          <w:color w:val="000000" w:themeColor="text1"/>
          <w:sz w:val="24"/>
        </w:rPr>
        <w:t>(</w:t>
      </w:r>
      <w:r w:rsidR="00374450" w:rsidRPr="00166934">
        <w:rPr>
          <w:rFonts w:cs="Arial"/>
          <w:color w:val="000000" w:themeColor="text1"/>
          <w:sz w:val="24"/>
        </w:rPr>
        <w:t>w przypadku braku zaznaczenia którejkolwiek odpowiedzi Zamawiający będzie przyjmował, iż Wykonawca należy do kategorii mikroprzedsiębiorstw</w:t>
      </w:r>
      <w:r w:rsidR="00E00139" w:rsidRPr="00166934">
        <w:rPr>
          <w:rFonts w:cs="Arial"/>
          <w:color w:val="000000" w:themeColor="text1"/>
          <w:sz w:val="24"/>
        </w:rPr>
        <w:br/>
      </w:r>
      <w:r w:rsidR="00374450" w:rsidRPr="00166934">
        <w:rPr>
          <w:rFonts w:cs="Arial"/>
          <w:color w:val="000000" w:themeColor="text1"/>
          <w:sz w:val="24"/>
        </w:rPr>
        <w:t>Zamawiający wymaga udzielenie odpowiedzi na niniejsze pytanie ze względów na konieczność przekazywania informacji w tym zakresie Prezesowi Urzędu Zamówień Publicznych)</w:t>
      </w:r>
    </w:p>
    <w:p w14:paraId="6CE5D239" w14:textId="77777777" w:rsidR="00647EF0" w:rsidRPr="00166934" w:rsidRDefault="00647EF0">
      <w:pPr>
        <w:spacing w:line="240" w:lineRule="auto"/>
        <w:jc w:val="left"/>
        <w:rPr>
          <w:rFonts w:eastAsia="Calibri" w:cs="Arial"/>
          <w:color w:val="000000" w:themeColor="text1"/>
          <w:sz w:val="24"/>
          <w:lang w:eastAsia="ar-SA"/>
        </w:rPr>
      </w:pPr>
      <w:r>
        <w:rPr>
          <w:rFonts w:cs="Arial"/>
          <w:i/>
          <w:color w:val="000000" w:themeColor="text1"/>
          <w:sz w:val="24"/>
        </w:rPr>
        <w:br w:type="page"/>
      </w:r>
    </w:p>
    <w:p w14:paraId="41CB15BE" w14:textId="6F569A6D" w:rsidR="00647EF0" w:rsidRPr="002644EF" w:rsidRDefault="00C6441C" w:rsidP="00336EE6">
      <w:pPr>
        <w:pStyle w:val="tekstdokumentu"/>
      </w:pPr>
      <w:r>
        <w:lastRenderedPageBreak/>
        <w:t>ZP</w:t>
      </w:r>
      <w:r w:rsidR="005B4658" w:rsidRPr="002644EF">
        <w:t>.271</w:t>
      </w:r>
      <w:r w:rsidR="00902A7B" w:rsidRPr="002644EF">
        <w:t>.</w:t>
      </w:r>
      <w:r w:rsidR="006C19D3" w:rsidRPr="002644EF">
        <w:t>1</w:t>
      </w:r>
      <w:r>
        <w:t>6</w:t>
      </w:r>
      <w:r w:rsidR="005B4658" w:rsidRPr="002644EF">
        <w:t>.202</w:t>
      </w:r>
      <w:r w:rsidR="00A12430" w:rsidRPr="002644EF">
        <w:t>3</w:t>
      </w:r>
      <w:r w:rsidR="005B4658" w:rsidRPr="002644EF">
        <w:tab/>
      </w:r>
      <w:r w:rsidR="00647EF0" w:rsidRPr="002644EF">
        <w:t xml:space="preserve">załącznik nr </w:t>
      </w:r>
      <w:r w:rsidR="00F90418" w:rsidRPr="002644EF">
        <w:t>2</w:t>
      </w:r>
      <w:r w:rsidR="00647EF0" w:rsidRPr="002644EF">
        <w:t xml:space="preserve"> do SWZ</w:t>
      </w:r>
    </w:p>
    <w:p w14:paraId="0BCA4FF8" w14:textId="2C962B69" w:rsidR="0000166F" w:rsidRPr="00841EEA" w:rsidRDefault="0000166F" w:rsidP="00D02389">
      <w:pPr>
        <w:pStyle w:val="Akapitzlist"/>
        <w:spacing w:after="0"/>
        <w:ind w:left="0"/>
        <w:rPr>
          <w:iCs/>
          <w:color w:val="FFFFFF" w:themeColor="background1"/>
          <w:sz w:val="24"/>
        </w:rPr>
      </w:pPr>
    </w:p>
    <w:p w14:paraId="4C8F6054" w14:textId="77777777" w:rsidR="00D02389" w:rsidRPr="00D02389" w:rsidRDefault="00D02389" w:rsidP="00D02389">
      <w:pPr>
        <w:suppressAutoHyphens/>
        <w:spacing w:line="276" w:lineRule="auto"/>
        <w:jc w:val="left"/>
        <w:rPr>
          <w:rFonts w:eastAsia="Calibri" w:cs="Arial"/>
          <w:bCs/>
          <w:iCs/>
          <w:color w:val="000000" w:themeColor="text1"/>
          <w:sz w:val="24"/>
          <w:lang w:eastAsia="ar-SA"/>
        </w:rPr>
      </w:pPr>
      <w:r w:rsidRPr="00D02389">
        <w:rPr>
          <w:rFonts w:eastAsiaTheme="minorHAnsi" w:cs="Arial"/>
          <w:b/>
          <w:bCs/>
          <w:color w:val="auto"/>
          <w:sz w:val="28"/>
          <w:szCs w:val="28"/>
          <w:u w:val="single"/>
          <w:lang w:eastAsia="ar-SA"/>
        </w:rPr>
        <w:t xml:space="preserve">OŚWIADCZENIE WYKONAWCY </w:t>
      </w:r>
      <w:r w:rsidRPr="00D02389">
        <w:rPr>
          <w:rFonts w:eastAsiaTheme="minorHAnsi" w:cs="Arial"/>
          <w:b/>
          <w:bCs/>
          <w:color w:val="auto"/>
          <w:sz w:val="28"/>
          <w:szCs w:val="28"/>
          <w:u w:val="single"/>
          <w:lang w:eastAsia="ar-SA"/>
        </w:rPr>
        <w:br/>
      </w:r>
      <w:r w:rsidRPr="00D02389">
        <w:rPr>
          <w:rFonts w:eastAsia="Calibri" w:cs="Arial"/>
          <w:bCs/>
          <w:color w:val="000000" w:themeColor="text1"/>
          <w:sz w:val="24"/>
          <w:lang w:eastAsia="ar-SA"/>
        </w:rPr>
        <w:t>o którym mowa w art. 125 ust. 1 ustawy z dnia 11 września 2019 roku Prawo zamówień publicznych (dalej jako: ustawa PZP), składane na podstawie art. 273 ust. 2 ustawy PZP</w:t>
      </w:r>
    </w:p>
    <w:p w14:paraId="336F6749" w14:textId="77777777" w:rsidR="00D02389" w:rsidRPr="00D02389" w:rsidRDefault="00D02389" w:rsidP="00D02389">
      <w:pPr>
        <w:spacing w:line="276" w:lineRule="auto"/>
        <w:jc w:val="left"/>
        <w:rPr>
          <w:rFonts w:cs="Arial"/>
          <w:color w:val="000000" w:themeColor="text1"/>
          <w:sz w:val="28"/>
          <w:szCs w:val="28"/>
        </w:rPr>
      </w:pPr>
      <w:r w:rsidRPr="00D02389">
        <w:rPr>
          <w:rFonts w:cs="Arial"/>
          <w:b/>
          <w:color w:val="000000" w:themeColor="text1"/>
          <w:sz w:val="24"/>
          <w:u w:val="single"/>
        </w:rPr>
        <w:br/>
      </w:r>
      <w:r w:rsidRPr="00D02389">
        <w:rPr>
          <w:rFonts w:cs="Arial"/>
          <w:b/>
          <w:color w:val="000000" w:themeColor="text1"/>
          <w:sz w:val="28"/>
          <w:szCs w:val="28"/>
          <w:u w:val="single"/>
        </w:rPr>
        <w:t>DOTYCZĄCE NIEPODLEGANIA WYKLUCZENIU Z POSTEPOWANIA</w:t>
      </w:r>
      <w:r w:rsidRPr="00D02389">
        <w:rPr>
          <w:rFonts w:cs="Arial"/>
          <w:b/>
          <w:color w:val="000000" w:themeColor="text1"/>
          <w:sz w:val="28"/>
          <w:szCs w:val="28"/>
          <w:u w:val="single"/>
        </w:rPr>
        <w:br/>
        <w:t>ORAZ SPEŁNIANIA WARUNKÓW UDZIAŁU W POSTĘPOWANIU</w:t>
      </w:r>
    </w:p>
    <w:p w14:paraId="719D65DD" w14:textId="3A847AB8" w:rsidR="00D02389" w:rsidRDefault="00D02389" w:rsidP="00D02389">
      <w:pPr>
        <w:spacing w:line="276" w:lineRule="auto"/>
        <w:jc w:val="left"/>
        <w:rPr>
          <w:rFonts w:cs="Arial"/>
          <w:color w:val="000000" w:themeColor="text1"/>
          <w:sz w:val="24"/>
        </w:rPr>
      </w:pPr>
      <w:r w:rsidRPr="00D02389">
        <w:rPr>
          <w:rFonts w:cs="Arial"/>
          <w:color w:val="000000" w:themeColor="text1"/>
          <w:sz w:val="24"/>
        </w:rPr>
        <w:br/>
        <w:t xml:space="preserve">Na potrzeby postępowania o udzielenie zamówienia publicznego pn.: </w:t>
      </w:r>
      <w:r w:rsidRPr="00D02389">
        <w:rPr>
          <w:rFonts w:cs="Arial"/>
          <w:b/>
          <w:bCs/>
          <w:color w:val="000000" w:themeColor="text1"/>
          <w:sz w:val="24"/>
        </w:rPr>
        <w:t>„</w:t>
      </w:r>
      <w:r w:rsidR="00C6441C" w:rsidRPr="00C6441C">
        <w:rPr>
          <w:rFonts w:cs="Arial"/>
          <w:b/>
          <w:sz w:val="24"/>
        </w:rPr>
        <w:t>Rozbudowa wraz z przebudową sali wiejskiej oraz remizy strażackiej w Dłużynie</w:t>
      </w:r>
      <w:r w:rsidRPr="00D02389">
        <w:rPr>
          <w:rFonts w:cs="Arial"/>
          <w:b/>
          <w:bCs/>
          <w:color w:val="000000" w:themeColor="text1"/>
          <w:sz w:val="24"/>
        </w:rPr>
        <w:t>”</w:t>
      </w:r>
      <w:r w:rsidRPr="00D02389">
        <w:rPr>
          <w:rFonts w:cs="Arial"/>
          <w:i/>
          <w:color w:val="000000" w:themeColor="text1"/>
          <w:sz w:val="24"/>
        </w:rPr>
        <w:t>,</w:t>
      </w:r>
      <w:r w:rsidR="00C6441C">
        <w:rPr>
          <w:rFonts w:cs="Arial"/>
          <w:i/>
          <w:color w:val="000000" w:themeColor="text1"/>
          <w:sz w:val="24"/>
        </w:rPr>
        <w:t xml:space="preserve"> </w:t>
      </w:r>
      <w:r w:rsidRPr="00D02389">
        <w:rPr>
          <w:rFonts w:cs="Arial"/>
          <w:color w:val="000000" w:themeColor="text1"/>
          <w:sz w:val="24"/>
        </w:rPr>
        <w:t>oświadczam</w:t>
      </w:r>
      <w:r w:rsidR="00C6441C">
        <w:rPr>
          <w:rFonts w:cs="Arial"/>
          <w:color w:val="000000" w:themeColor="text1"/>
          <w:sz w:val="24"/>
        </w:rPr>
        <w:t xml:space="preserve"> </w:t>
      </w:r>
      <w:r w:rsidRPr="00D02389">
        <w:rPr>
          <w:rFonts w:cs="Arial"/>
          <w:color w:val="000000" w:themeColor="text1"/>
          <w:sz w:val="24"/>
        </w:rPr>
        <w:t>w imieniu wykonawcy:</w:t>
      </w:r>
    </w:p>
    <w:p w14:paraId="0764BCBD" w14:textId="77777777" w:rsidR="00C6441C" w:rsidRPr="00D02389" w:rsidRDefault="00C6441C" w:rsidP="00D02389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096"/>
      </w:tblGrid>
      <w:tr w:rsidR="00D02389" w:rsidRPr="00D02389" w14:paraId="6BB32CD2" w14:textId="77777777" w:rsidTr="00CE4821">
        <w:trPr>
          <w:trHeight w:val="751"/>
          <w:jc w:val="center"/>
        </w:trPr>
        <w:tc>
          <w:tcPr>
            <w:tcW w:w="6096" w:type="dxa"/>
          </w:tcPr>
          <w:p w14:paraId="3E59C36D" w14:textId="77777777" w:rsidR="00D02389" w:rsidRPr="00D02389" w:rsidRDefault="00D02389" w:rsidP="00D02389">
            <w:pPr>
              <w:spacing w:line="276" w:lineRule="auto"/>
              <w:jc w:val="left"/>
              <w:rPr>
                <w:rFonts w:cs="Arial"/>
                <w:b/>
                <w:color w:val="000000" w:themeColor="text1"/>
                <w:sz w:val="24"/>
              </w:rPr>
            </w:pPr>
          </w:p>
          <w:p w14:paraId="14AAF50E" w14:textId="77777777" w:rsidR="00D02389" w:rsidRPr="00D02389" w:rsidRDefault="00D02389" w:rsidP="00D02389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  <w:p w14:paraId="7D87E65C" w14:textId="77777777" w:rsidR="00D02389" w:rsidRPr="00D02389" w:rsidRDefault="00D02389" w:rsidP="00D02389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  <w:p w14:paraId="619D542D" w14:textId="77777777" w:rsidR="00D02389" w:rsidRPr="00D02389" w:rsidRDefault="00D02389" w:rsidP="00D02389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</w:tr>
    </w:tbl>
    <w:p w14:paraId="53CB5266" w14:textId="77777777" w:rsidR="00D02389" w:rsidRPr="00D02389" w:rsidRDefault="00D02389" w:rsidP="00D02389">
      <w:pPr>
        <w:spacing w:line="276" w:lineRule="auto"/>
        <w:jc w:val="center"/>
        <w:rPr>
          <w:rFonts w:cs="Arial"/>
          <w:i/>
          <w:color w:val="000000" w:themeColor="text1"/>
          <w:sz w:val="24"/>
        </w:rPr>
      </w:pPr>
      <w:r w:rsidRPr="00D02389">
        <w:rPr>
          <w:rFonts w:cs="Arial"/>
          <w:i/>
          <w:color w:val="000000" w:themeColor="text1"/>
          <w:sz w:val="24"/>
        </w:rPr>
        <w:t>podać nazwę i adres wykonawcy</w:t>
      </w:r>
    </w:p>
    <w:p w14:paraId="3A24F24A" w14:textId="77777777" w:rsidR="00D02389" w:rsidRPr="00D02389" w:rsidRDefault="00D02389" w:rsidP="00D02389">
      <w:pPr>
        <w:spacing w:line="276" w:lineRule="auto"/>
        <w:jc w:val="left"/>
        <w:rPr>
          <w:rFonts w:cs="Arial"/>
          <w:color w:val="000000" w:themeColor="text1"/>
          <w:sz w:val="24"/>
        </w:rPr>
      </w:pPr>
      <w:r w:rsidRPr="00D02389">
        <w:rPr>
          <w:rFonts w:cs="Arial"/>
          <w:color w:val="000000" w:themeColor="text1"/>
          <w:sz w:val="24"/>
        </w:rPr>
        <w:t xml:space="preserve"> co następuje:</w:t>
      </w:r>
    </w:p>
    <w:p w14:paraId="366FD58D" w14:textId="77777777" w:rsidR="00D02389" w:rsidRPr="00D02389" w:rsidRDefault="00D02389" w:rsidP="00D02389">
      <w:pPr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D02389">
        <w:rPr>
          <w:rFonts w:cs="Arial"/>
          <w:color w:val="000000" w:themeColor="text1"/>
          <w:sz w:val="24"/>
        </w:rPr>
        <w:br/>
      </w:r>
      <w:r w:rsidRPr="00D02389">
        <w:rPr>
          <w:rFonts w:cs="Arial"/>
          <w:b/>
          <w:color w:val="000000" w:themeColor="text1"/>
          <w:sz w:val="24"/>
          <w:highlight w:val="lightGray"/>
        </w:rPr>
        <w:t>INFORMACJA DOTYCZĄCA NIEPODLEGANIA WYKLUCZENIU:</w:t>
      </w:r>
    </w:p>
    <w:p w14:paraId="7B6065CD" w14:textId="77777777" w:rsidR="00D02389" w:rsidRPr="00D02389" w:rsidRDefault="00D02389" w:rsidP="00D02389">
      <w:pPr>
        <w:spacing w:line="276" w:lineRule="auto"/>
        <w:jc w:val="left"/>
        <w:rPr>
          <w:rFonts w:cs="Arial"/>
          <w:b/>
          <w:color w:val="000000" w:themeColor="text1"/>
          <w:sz w:val="24"/>
        </w:rPr>
      </w:pPr>
    </w:p>
    <w:p w14:paraId="3C2E52AC" w14:textId="77777777" w:rsidR="00D02389" w:rsidRPr="00D02389" w:rsidRDefault="00D02389" w:rsidP="00D02389">
      <w:pPr>
        <w:numPr>
          <w:ilvl w:val="0"/>
          <w:numId w:val="27"/>
        </w:numPr>
        <w:tabs>
          <w:tab w:val="left" w:pos="426"/>
        </w:tabs>
        <w:suppressAutoHyphens/>
        <w:spacing w:after="200" w:line="276" w:lineRule="auto"/>
        <w:ind w:left="284"/>
        <w:contextualSpacing/>
        <w:jc w:val="left"/>
        <w:rPr>
          <w:rFonts w:eastAsia="Calibri" w:cs="Arial"/>
          <w:color w:val="000000" w:themeColor="text1"/>
          <w:sz w:val="24"/>
          <w:szCs w:val="22"/>
          <w:lang w:eastAsia="ar-SA"/>
        </w:rPr>
      </w:pPr>
      <w:r w:rsidRPr="00D02389">
        <w:rPr>
          <w:rFonts w:eastAsia="Calibri" w:cs="Arial"/>
          <w:color w:val="000000" w:themeColor="text1"/>
          <w:sz w:val="24"/>
          <w:szCs w:val="22"/>
          <w:lang w:eastAsia="ar-SA"/>
        </w:rPr>
        <w:t>Oświadczam, że nie podlegam wykluczeniu z postępowania na podstawie art. 108 ust 1 ustawy PZP.</w:t>
      </w:r>
    </w:p>
    <w:p w14:paraId="58266B39" w14:textId="77777777" w:rsidR="00D02389" w:rsidRPr="00D02389" w:rsidRDefault="00D02389" w:rsidP="00D02389">
      <w:pPr>
        <w:numPr>
          <w:ilvl w:val="0"/>
          <w:numId w:val="27"/>
        </w:numPr>
        <w:tabs>
          <w:tab w:val="left" w:pos="426"/>
        </w:tabs>
        <w:suppressAutoHyphens/>
        <w:spacing w:after="200" w:line="276" w:lineRule="auto"/>
        <w:ind w:left="284"/>
        <w:contextualSpacing/>
        <w:jc w:val="left"/>
        <w:rPr>
          <w:rFonts w:eastAsia="Calibri" w:cs="Arial"/>
          <w:color w:val="000000" w:themeColor="text1"/>
          <w:sz w:val="24"/>
          <w:szCs w:val="22"/>
          <w:lang w:eastAsia="ar-SA"/>
        </w:rPr>
      </w:pPr>
      <w:r w:rsidRPr="00D02389">
        <w:rPr>
          <w:rFonts w:eastAsia="Calibri" w:cs="Arial"/>
          <w:color w:val="000000" w:themeColor="text1"/>
          <w:sz w:val="24"/>
          <w:szCs w:val="22"/>
          <w:lang w:eastAsia="ar-SA"/>
        </w:rPr>
        <w:t>Oświadczam, że nie podlegam wykluczeniu z postępowania na podstawie art. 109 ust. 1  pkt 4 ustawy PZP.</w:t>
      </w:r>
    </w:p>
    <w:p w14:paraId="54EC4245" w14:textId="77777777" w:rsidR="00D02389" w:rsidRPr="00D02389" w:rsidRDefault="00D02389" w:rsidP="00D02389">
      <w:pPr>
        <w:numPr>
          <w:ilvl w:val="0"/>
          <w:numId w:val="27"/>
        </w:numPr>
        <w:tabs>
          <w:tab w:val="left" w:pos="426"/>
        </w:tabs>
        <w:suppressAutoHyphens/>
        <w:spacing w:after="200" w:line="276" w:lineRule="auto"/>
        <w:ind w:left="284"/>
        <w:contextualSpacing/>
        <w:jc w:val="left"/>
        <w:rPr>
          <w:rFonts w:eastAsia="Calibri" w:cs="Arial"/>
          <w:color w:val="000000" w:themeColor="text1"/>
          <w:sz w:val="24"/>
          <w:szCs w:val="22"/>
          <w:lang w:eastAsia="ar-SA"/>
        </w:rPr>
      </w:pPr>
      <w:r w:rsidRPr="00D02389">
        <w:rPr>
          <w:rFonts w:eastAsia="Calibri" w:cs="Arial"/>
          <w:color w:val="000000" w:themeColor="text1"/>
          <w:sz w:val="24"/>
          <w:szCs w:val="22"/>
          <w:lang w:eastAsia="ar-SA"/>
        </w:rPr>
        <w:t>Oświadczam, że nie podlegam wykluczeniu z postępowania na podstawie art.  7 ust. 1 ustawy z dnia 13 kwietnia 2022r. o szczególnych rozwiązaniach w zakresie przeciwdziałania wspieraniu agresji na Ukrainę ora służących ochronie bezpieczeństwa narodowego.</w:t>
      </w:r>
    </w:p>
    <w:p w14:paraId="06B745BC" w14:textId="77777777" w:rsidR="00D02389" w:rsidRPr="00D02389" w:rsidRDefault="00D02389" w:rsidP="00D02389">
      <w:pPr>
        <w:tabs>
          <w:tab w:val="left" w:pos="426"/>
        </w:tabs>
        <w:suppressAutoHyphens/>
        <w:spacing w:after="200" w:line="276" w:lineRule="auto"/>
        <w:ind w:left="284"/>
        <w:contextualSpacing/>
        <w:jc w:val="left"/>
        <w:rPr>
          <w:rFonts w:eastAsia="Calibri" w:cs="Arial"/>
          <w:color w:val="000000" w:themeColor="text1"/>
          <w:sz w:val="24"/>
          <w:szCs w:val="22"/>
          <w:lang w:eastAsia="ar-SA"/>
        </w:rPr>
      </w:pPr>
    </w:p>
    <w:tbl>
      <w:tblPr>
        <w:tblStyle w:val="Tabela-Siatka"/>
        <w:tblpPr w:leftFromText="141" w:rightFromText="141" w:vertAnchor="text" w:horzAnchor="margin" w:tblpXSpec="center" w:tblpY="301"/>
        <w:tblW w:w="0" w:type="auto"/>
        <w:tblLook w:val="04A0" w:firstRow="1" w:lastRow="0" w:firstColumn="1" w:lastColumn="0" w:noHBand="0" w:noVBand="1"/>
      </w:tblPr>
      <w:tblGrid>
        <w:gridCol w:w="1135"/>
      </w:tblGrid>
      <w:tr w:rsidR="00D02389" w:rsidRPr="00D02389" w14:paraId="17E299E4" w14:textId="77777777" w:rsidTr="00CE4821">
        <w:tc>
          <w:tcPr>
            <w:tcW w:w="1135" w:type="dxa"/>
          </w:tcPr>
          <w:p w14:paraId="3FFAE9A8" w14:textId="77777777" w:rsidR="00D02389" w:rsidRPr="00D02389" w:rsidRDefault="00D02389" w:rsidP="00D02389">
            <w:pPr>
              <w:tabs>
                <w:tab w:val="left" w:pos="426"/>
              </w:tabs>
              <w:suppressAutoHyphens/>
              <w:spacing w:line="240" w:lineRule="auto"/>
              <w:contextualSpacing/>
              <w:jc w:val="left"/>
              <w:rPr>
                <w:rFonts w:eastAsia="Calibri" w:cs="Arial"/>
                <w:b/>
                <w:color w:val="000000" w:themeColor="text1"/>
                <w:sz w:val="24"/>
                <w:lang w:eastAsia="ar-SA"/>
              </w:rPr>
            </w:pPr>
          </w:p>
        </w:tc>
      </w:tr>
    </w:tbl>
    <w:p w14:paraId="6B367AB8" w14:textId="77777777" w:rsidR="00D02389" w:rsidRPr="00D02389" w:rsidRDefault="00D02389" w:rsidP="00D02389">
      <w:pPr>
        <w:numPr>
          <w:ilvl w:val="0"/>
          <w:numId w:val="27"/>
        </w:numPr>
        <w:tabs>
          <w:tab w:val="left" w:pos="426"/>
        </w:tabs>
        <w:suppressAutoHyphens/>
        <w:spacing w:after="200" w:line="276" w:lineRule="auto"/>
        <w:ind w:left="284"/>
        <w:contextualSpacing/>
        <w:jc w:val="left"/>
        <w:rPr>
          <w:rFonts w:eastAsia="Calibri" w:cs="Arial"/>
          <w:color w:val="000000" w:themeColor="text1"/>
          <w:sz w:val="24"/>
          <w:lang w:eastAsia="ar-SA"/>
        </w:rPr>
      </w:pPr>
      <w:r w:rsidRPr="00D02389">
        <w:rPr>
          <w:rFonts w:eastAsia="Calibri" w:cs="Arial"/>
          <w:color w:val="000000" w:themeColor="text1"/>
          <w:sz w:val="24"/>
          <w:lang w:eastAsia="ar-SA"/>
        </w:rPr>
        <w:t xml:space="preserve">Oświadczam, że zachodzą w stosunku do mnie podstawy wykluczenia z postępowania na podstawie art.  </w:t>
      </w:r>
    </w:p>
    <w:p w14:paraId="240EDC35" w14:textId="77777777" w:rsidR="00D02389" w:rsidRPr="00D02389" w:rsidRDefault="00D02389" w:rsidP="00D02389">
      <w:pPr>
        <w:tabs>
          <w:tab w:val="left" w:pos="426"/>
        </w:tabs>
        <w:suppressAutoHyphens/>
        <w:spacing w:after="200" w:line="276" w:lineRule="auto"/>
        <w:ind w:left="284"/>
        <w:contextualSpacing/>
        <w:jc w:val="left"/>
        <w:rPr>
          <w:rFonts w:eastAsia="Calibri" w:cs="Arial"/>
          <w:color w:val="000000" w:themeColor="text1"/>
          <w:sz w:val="24"/>
          <w:szCs w:val="22"/>
          <w:lang w:eastAsia="ar-SA"/>
        </w:rPr>
      </w:pPr>
      <w:r w:rsidRPr="00D02389">
        <w:rPr>
          <w:rFonts w:eastAsia="Calibri" w:cs="Arial"/>
          <w:color w:val="000000" w:themeColor="text1"/>
          <w:sz w:val="24"/>
          <w:lang w:eastAsia="ar-SA"/>
        </w:rPr>
        <w:t xml:space="preserve">ustawy PZP </w:t>
      </w:r>
      <w:r w:rsidRPr="00D02389">
        <w:rPr>
          <w:rFonts w:eastAsia="Calibri" w:cs="Arial"/>
          <w:i/>
          <w:color w:val="000000" w:themeColor="text1"/>
          <w:sz w:val="24"/>
          <w:lang w:eastAsia="ar-SA"/>
        </w:rPr>
        <w:t>(podać mającą zastosowanie podstawę wykluczenia spośród wymienionych w art. 108 ust. 1 pkt 1, 2 lub 5 lub art. 109 ust. 1 pkt 4, ustawy PZP).</w:t>
      </w:r>
      <w:r w:rsidRPr="00D02389">
        <w:rPr>
          <w:rFonts w:eastAsia="Calibri" w:cs="Arial"/>
          <w:color w:val="000000" w:themeColor="text1"/>
          <w:sz w:val="24"/>
          <w:lang w:eastAsia="ar-SA"/>
        </w:rPr>
        <w:t xml:space="preserve"> Jednocześnie oświadczam, że w związku z ww. okolicznością, na podstawie art. 110 ust. 2 ustawy </w:t>
      </w:r>
      <w:proofErr w:type="spellStart"/>
      <w:r w:rsidRPr="00D02389">
        <w:rPr>
          <w:rFonts w:eastAsia="Calibri" w:cs="Arial"/>
          <w:color w:val="000000" w:themeColor="text1"/>
          <w:sz w:val="24"/>
          <w:lang w:eastAsia="ar-SA"/>
        </w:rPr>
        <w:t>Pzp</w:t>
      </w:r>
      <w:proofErr w:type="spellEnd"/>
      <w:r w:rsidRPr="00D02389">
        <w:rPr>
          <w:rFonts w:eastAsia="Calibri" w:cs="Arial"/>
          <w:color w:val="000000" w:themeColor="text1"/>
          <w:sz w:val="24"/>
          <w:lang w:eastAsia="ar-SA"/>
        </w:rPr>
        <w:t xml:space="preserve"> podjąłem następujące środki naprawcze:</w:t>
      </w:r>
    </w:p>
    <w:tbl>
      <w:tblPr>
        <w:tblStyle w:val="Tabela-Siatka"/>
        <w:tblpPr w:leftFromText="141" w:rightFromText="141" w:vertAnchor="text" w:horzAnchor="margin" w:tblpXSpec="center" w:tblpY="-24"/>
        <w:tblW w:w="0" w:type="auto"/>
        <w:tblLook w:val="04A0" w:firstRow="1" w:lastRow="0" w:firstColumn="1" w:lastColumn="0" w:noHBand="0" w:noVBand="1"/>
      </w:tblPr>
      <w:tblGrid>
        <w:gridCol w:w="8075"/>
      </w:tblGrid>
      <w:tr w:rsidR="00D02389" w:rsidRPr="00D02389" w14:paraId="70225011" w14:textId="77777777" w:rsidTr="00CE4821">
        <w:tc>
          <w:tcPr>
            <w:tcW w:w="8075" w:type="dxa"/>
          </w:tcPr>
          <w:p w14:paraId="69229E5D" w14:textId="77777777" w:rsidR="00D02389" w:rsidRPr="00D02389" w:rsidRDefault="00D02389" w:rsidP="00D02389">
            <w:pPr>
              <w:tabs>
                <w:tab w:val="left" w:pos="426"/>
              </w:tabs>
              <w:spacing w:line="276" w:lineRule="auto"/>
              <w:ind w:left="-255"/>
              <w:contextualSpacing/>
              <w:jc w:val="left"/>
              <w:rPr>
                <w:rFonts w:eastAsia="Calibri" w:cs="Arial"/>
                <w:color w:val="000000" w:themeColor="text1"/>
                <w:sz w:val="24"/>
                <w:lang w:eastAsia="ar-SA"/>
              </w:rPr>
            </w:pPr>
          </w:p>
        </w:tc>
      </w:tr>
    </w:tbl>
    <w:p w14:paraId="6F6686CC" w14:textId="77777777" w:rsidR="00D02389" w:rsidRPr="00D02389" w:rsidRDefault="00D02389" w:rsidP="00D02389">
      <w:pPr>
        <w:tabs>
          <w:tab w:val="left" w:pos="426"/>
        </w:tabs>
        <w:contextualSpacing/>
        <w:jc w:val="center"/>
        <w:rPr>
          <w:rFonts w:cs="Arial"/>
          <w:b/>
          <w:color w:val="000000" w:themeColor="text1"/>
          <w:sz w:val="24"/>
        </w:rPr>
      </w:pPr>
      <w:r w:rsidRPr="00D02389">
        <w:rPr>
          <w:rFonts w:cs="Arial"/>
          <w:b/>
          <w:color w:val="000000" w:themeColor="text1"/>
          <w:sz w:val="24"/>
        </w:rPr>
        <w:t>(wypełnić pkt 4 jeżeli dotyczy)</w:t>
      </w:r>
    </w:p>
    <w:p w14:paraId="4B4E2C3B" w14:textId="77777777" w:rsidR="00D02389" w:rsidRDefault="00D02389" w:rsidP="00D02389">
      <w:pPr>
        <w:tabs>
          <w:tab w:val="left" w:pos="426"/>
        </w:tabs>
        <w:contextualSpacing/>
        <w:jc w:val="center"/>
        <w:rPr>
          <w:rFonts w:cs="Arial"/>
          <w:b/>
          <w:color w:val="000000" w:themeColor="text1"/>
          <w:sz w:val="24"/>
        </w:rPr>
      </w:pPr>
    </w:p>
    <w:p w14:paraId="3EA9549C" w14:textId="77777777" w:rsidR="00C6441C" w:rsidRDefault="00C6441C" w:rsidP="00D02389">
      <w:pPr>
        <w:tabs>
          <w:tab w:val="left" w:pos="426"/>
        </w:tabs>
        <w:contextualSpacing/>
        <w:jc w:val="center"/>
        <w:rPr>
          <w:rFonts w:cs="Arial"/>
          <w:b/>
          <w:color w:val="000000" w:themeColor="text1"/>
          <w:sz w:val="24"/>
        </w:rPr>
      </w:pPr>
    </w:p>
    <w:p w14:paraId="011FB620" w14:textId="77777777" w:rsidR="00C6441C" w:rsidRDefault="00C6441C" w:rsidP="00D02389">
      <w:pPr>
        <w:tabs>
          <w:tab w:val="left" w:pos="426"/>
        </w:tabs>
        <w:contextualSpacing/>
        <w:jc w:val="center"/>
        <w:rPr>
          <w:rFonts w:cs="Arial"/>
          <w:b/>
          <w:color w:val="000000" w:themeColor="text1"/>
          <w:sz w:val="24"/>
        </w:rPr>
      </w:pPr>
    </w:p>
    <w:p w14:paraId="1B5684FB" w14:textId="77777777" w:rsidR="00C6441C" w:rsidRPr="00D02389" w:rsidRDefault="00C6441C" w:rsidP="00D02389">
      <w:pPr>
        <w:tabs>
          <w:tab w:val="left" w:pos="426"/>
        </w:tabs>
        <w:contextualSpacing/>
        <w:jc w:val="center"/>
        <w:rPr>
          <w:rFonts w:cs="Arial"/>
          <w:b/>
          <w:color w:val="000000" w:themeColor="text1"/>
          <w:sz w:val="24"/>
        </w:rPr>
      </w:pPr>
      <w:bookmarkStart w:id="1" w:name="_GoBack"/>
      <w:bookmarkEnd w:id="1"/>
    </w:p>
    <w:p w14:paraId="1103B179" w14:textId="77777777" w:rsidR="00D02389" w:rsidRPr="00D02389" w:rsidRDefault="00D02389" w:rsidP="00D02389">
      <w:pPr>
        <w:tabs>
          <w:tab w:val="left" w:pos="426"/>
        </w:tabs>
        <w:spacing w:line="271" w:lineRule="auto"/>
        <w:contextualSpacing/>
        <w:jc w:val="left"/>
        <w:rPr>
          <w:rFonts w:cs="Arial"/>
          <w:b/>
          <w:color w:val="000000" w:themeColor="text1"/>
          <w:sz w:val="24"/>
        </w:rPr>
      </w:pPr>
      <w:r w:rsidRPr="00D02389">
        <w:rPr>
          <w:rFonts w:cs="Arial"/>
          <w:b/>
          <w:color w:val="000000" w:themeColor="text1"/>
          <w:sz w:val="24"/>
          <w:highlight w:val="lightGray"/>
        </w:rPr>
        <w:t>INFORMACJA DOTYCZĄCA SPEŁNIANIA WARUNKÓW UDZIAŁU W POSTEPOWANIU:</w:t>
      </w:r>
    </w:p>
    <w:p w14:paraId="55BC20DC" w14:textId="77777777" w:rsidR="00D02389" w:rsidRPr="00D02389" w:rsidRDefault="00D02389" w:rsidP="00D02389">
      <w:pPr>
        <w:spacing w:line="271" w:lineRule="auto"/>
        <w:jc w:val="left"/>
        <w:rPr>
          <w:rFonts w:cs="Arial"/>
          <w:sz w:val="24"/>
        </w:rPr>
      </w:pPr>
      <w:r w:rsidRPr="00D02389">
        <w:rPr>
          <w:rFonts w:cs="Arial"/>
          <w:sz w:val="24"/>
        </w:rPr>
        <w:t>Oświadczam, że spełniam warunki udziału w postępowaniu określone przez zamawiającego</w:t>
      </w:r>
      <w:r w:rsidRPr="00D02389">
        <w:rPr>
          <w:rFonts w:cs="Arial"/>
          <w:b/>
          <w:bCs/>
          <w:sz w:val="24"/>
        </w:rPr>
        <w:t xml:space="preserve"> </w:t>
      </w:r>
      <w:r w:rsidRPr="00D02389">
        <w:rPr>
          <w:rFonts w:cs="Arial"/>
          <w:sz w:val="24"/>
        </w:rPr>
        <w:t>w ogłoszeniu o zamówieniu zamieszczanym w Biuletynie Zamówień Publicznych oraz w Specyfikacji Warunków Zamówienia(SWZ).</w:t>
      </w:r>
    </w:p>
    <w:p w14:paraId="2D4570B7" w14:textId="77777777" w:rsidR="00D02389" w:rsidRPr="00D02389" w:rsidRDefault="00D02389" w:rsidP="00D02389">
      <w:pPr>
        <w:spacing w:line="276" w:lineRule="auto"/>
        <w:jc w:val="left"/>
        <w:rPr>
          <w:rFonts w:cs="Arial"/>
          <w:sz w:val="24"/>
        </w:rPr>
      </w:pPr>
    </w:p>
    <w:p w14:paraId="5C01D952" w14:textId="77777777" w:rsidR="00D02389" w:rsidRPr="00D02389" w:rsidRDefault="00D02389" w:rsidP="00D02389">
      <w:pPr>
        <w:spacing w:line="276" w:lineRule="auto"/>
        <w:jc w:val="left"/>
        <w:rPr>
          <w:rFonts w:cs="Arial"/>
          <w:b/>
          <w:sz w:val="24"/>
        </w:rPr>
      </w:pPr>
      <w:r w:rsidRPr="00D02389">
        <w:rPr>
          <w:rFonts w:cs="Arial"/>
          <w:b/>
          <w:sz w:val="24"/>
          <w:highlight w:val="lightGray"/>
        </w:rPr>
        <w:t>INFORMACJA DOTYCZĄCA POLEGANIA NA ZASOBACH INNYCH PODMIOTÓW, NA PODSTAWIE ART. 118 USTAWY PZP:</w:t>
      </w:r>
    </w:p>
    <w:p w14:paraId="4DFB0B82" w14:textId="77777777" w:rsidR="00D02389" w:rsidRPr="00D02389" w:rsidRDefault="00D02389" w:rsidP="00D02389">
      <w:pPr>
        <w:tabs>
          <w:tab w:val="left" w:leader="dot" w:pos="9638"/>
        </w:tabs>
        <w:spacing w:line="276" w:lineRule="auto"/>
        <w:jc w:val="left"/>
        <w:rPr>
          <w:rFonts w:cs="Arial"/>
          <w:color w:val="000000" w:themeColor="text1"/>
          <w:sz w:val="24"/>
        </w:rPr>
      </w:pPr>
      <w:r w:rsidRPr="00D02389">
        <w:rPr>
          <w:rFonts w:cs="Arial"/>
          <w:color w:val="000000" w:themeColor="text1"/>
          <w:sz w:val="24"/>
        </w:rPr>
        <w:t xml:space="preserve">Oświadczam, że w celu wykazania spełniania warunków udziału w postępowaniu, określonych przez Zamawiającego </w:t>
      </w:r>
      <w:r w:rsidRPr="00D02389">
        <w:rPr>
          <w:rFonts w:eastAsiaTheme="minorHAnsi" w:cs="Arial"/>
          <w:color w:val="auto"/>
          <w:sz w:val="24"/>
        </w:rPr>
        <w:t xml:space="preserve">w ogłoszeniu o zamówieniu zamieszczanym w Biuletynie Zamówień Publicznych oraz SWZ </w:t>
      </w:r>
      <w:r w:rsidRPr="00D02389">
        <w:rPr>
          <w:rFonts w:cs="Arial"/>
          <w:color w:val="000000" w:themeColor="text1"/>
          <w:sz w:val="24"/>
        </w:rPr>
        <w:t>polegam, na zasadach określonych w art. 118 ustawy PZP, na zasobach następującego/</w:t>
      </w:r>
      <w:proofErr w:type="spellStart"/>
      <w:r w:rsidRPr="00D02389">
        <w:rPr>
          <w:rFonts w:cs="Arial"/>
          <w:color w:val="000000" w:themeColor="text1"/>
          <w:sz w:val="24"/>
        </w:rPr>
        <w:t>ych</w:t>
      </w:r>
      <w:proofErr w:type="spellEnd"/>
      <w:r w:rsidRPr="00D02389">
        <w:rPr>
          <w:rFonts w:cs="Arial"/>
          <w:color w:val="000000" w:themeColor="text1"/>
          <w:sz w:val="24"/>
        </w:rPr>
        <w:t xml:space="preserve"> podmiotu/ów: </w:t>
      </w:r>
      <w:r w:rsidRPr="00D02389">
        <w:rPr>
          <w:rFonts w:cs="Arial"/>
          <w:color w:val="000000" w:themeColor="text1"/>
          <w:sz w:val="24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D02389" w:rsidRPr="00D02389" w14:paraId="0BDFDCBC" w14:textId="77777777" w:rsidTr="00CE4821">
        <w:trPr>
          <w:trHeight w:val="865"/>
        </w:trPr>
        <w:tc>
          <w:tcPr>
            <w:tcW w:w="9063" w:type="dxa"/>
          </w:tcPr>
          <w:p w14:paraId="32F56992" w14:textId="77777777" w:rsidR="00D02389" w:rsidRPr="00D02389" w:rsidRDefault="00D02389" w:rsidP="00D02389">
            <w:pPr>
              <w:tabs>
                <w:tab w:val="left" w:leader="dot" w:pos="9638"/>
              </w:tabs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</w:tr>
    </w:tbl>
    <w:p w14:paraId="2623D1D8" w14:textId="77777777" w:rsidR="00D02389" w:rsidRPr="00D02389" w:rsidRDefault="00D02389" w:rsidP="00D02389">
      <w:pPr>
        <w:tabs>
          <w:tab w:val="left" w:leader="dot" w:pos="9638"/>
        </w:tabs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D02389">
        <w:rPr>
          <w:rFonts w:cs="Arial"/>
          <w:color w:val="000000" w:themeColor="text1"/>
          <w:sz w:val="24"/>
        </w:rPr>
        <w:br/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D02389" w:rsidRPr="00D02389" w14:paraId="00623A7C" w14:textId="77777777" w:rsidTr="00CE4821">
        <w:trPr>
          <w:trHeight w:val="769"/>
        </w:trPr>
        <w:tc>
          <w:tcPr>
            <w:tcW w:w="9063" w:type="dxa"/>
          </w:tcPr>
          <w:p w14:paraId="47361220" w14:textId="77777777" w:rsidR="00D02389" w:rsidRPr="00D02389" w:rsidRDefault="00D02389" w:rsidP="00D02389">
            <w:pPr>
              <w:tabs>
                <w:tab w:val="left" w:leader="dot" w:pos="9638"/>
              </w:tabs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</w:tr>
    </w:tbl>
    <w:p w14:paraId="536A46E4" w14:textId="77777777" w:rsidR="00D02389" w:rsidRPr="00D02389" w:rsidRDefault="00D02389" w:rsidP="00D02389">
      <w:pPr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D02389">
        <w:rPr>
          <w:rFonts w:cs="Arial"/>
          <w:b/>
          <w:color w:val="000000" w:themeColor="text1"/>
          <w:sz w:val="24"/>
        </w:rPr>
        <w:t>(wypełnić jeżeli dotyczy: wskazać podmiot i określić odpowiedni zakres dla wskazanego podmiotu)</w:t>
      </w:r>
    </w:p>
    <w:p w14:paraId="2F2E7A3D" w14:textId="77777777" w:rsidR="00D02389" w:rsidRPr="00D02389" w:rsidRDefault="00D02389" w:rsidP="00D02389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p w14:paraId="25143D1F" w14:textId="77777777" w:rsidR="00D02389" w:rsidRPr="00D02389" w:rsidRDefault="00D02389" w:rsidP="00D02389">
      <w:pPr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D02389">
        <w:rPr>
          <w:rFonts w:cs="Arial"/>
          <w:b/>
          <w:color w:val="000000" w:themeColor="text1"/>
          <w:sz w:val="24"/>
        </w:rPr>
        <w:t>OŚWIADCZENIE DOTYCZĄCE PODANYCH INFORMACJI:</w:t>
      </w:r>
    </w:p>
    <w:p w14:paraId="14798244" w14:textId="77777777" w:rsidR="00D02389" w:rsidRPr="00D02389" w:rsidRDefault="00D02389" w:rsidP="00D02389">
      <w:pPr>
        <w:spacing w:line="276" w:lineRule="auto"/>
        <w:jc w:val="left"/>
        <w:rPr>
          <w:rFonts w:cs="Arial"/>
          <w:color w:val="000000" w:themeColor="text1"/>
          <w:sz w:val="24"/>
        </w:rPr>
      </w:pPr>
      <w:r w:rsidRPr="00D02389">
        <w:rPr>
          <w:rFonts w:cs="Arial"/>
          <w:color w:val="000000" w:themeColor="text1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87206E" w14:textId="77777777" w:rsidR="00D02389" w:rsidRPr="00D02389" w:rsidRDefault="00D02389" w:rsidP="00D02389">
      <w:pPr>
        <w:spacing w:line="276" w:lineRule="auto"/>
        <w:jc w:val="left"/>
        <w:rPr>
          <w:rFonts w:cs="Arial"/>
          <w:b/>
          <w:bCs/>
          <w:color w:val="000000" w:themeColor="text1"/>
          <w:sz w:val="24"/>
        </w:rPr>
      </w:pPr>
      <w:r w:rsidRPr="00D02389">
        <w:rPr>
          <w:rFonts w:cs="Arial"/>
          <w:color w:val="000000" w:themeColor="text1"/>
          <w:sz w:val="24"/>
        </w:rPr>
        <w:br/>
      </w:r>
      <w:r w:rsidRPr="00D02389">
        <w:rPr>
          <w:rFonts w:cs="Arial"/>
          <w:b/>
          <w:bCs/>
          <w:color w:val="000000" w:themeColor="text1"/>
          <w:sz w:val="24"/>
        </w:rPr>
        <w:t>UWAGA:</w:t>
      </w:r>
    </w:p>
    <w:p w14:paraId="1EF3D881" w14:textId="77777777" w:rsidR="00D02389" w:rsidRPr="00D02389" w:rsidRDefault="00D02389" w:rsidP="00D02389">
      <w:pPr>
        <w:spacing w:line="276" w:lineRule="auto"/>
        <w:contextualSpacing/>
        <w:jc w:val="left"/>
        <w:rPr>
          <w:rFonts w:cs="Arial"/>
          <w:b/>
          <w:color w:val="000000" w:themeColor="text1"/>
          <w:sz w:val="24"/>
        </w:rPr>
      </w:pPr>
      <w:r w:rsidRPr="00D02389">
        <w:rPr>
          <w:rFonts w:cs="Arial"/>
          <w:b/>
          <w:color w:val="000000" w:themeColor="text1"/>
          <w:sz w:val="24"/>
        </w:rPr>
        <w:t xml:space="preserve">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oddzielnie). </w:t>
      </w:r>
    </w:p>
    <w:p w14:paraId="37402895" w14:textId="15F8DF53" w:rsidR="00D02389" w:rsidRPr="00D02389" w:rsidRDefault="00D02389" w:rsidP="00D02389">
      <w:pPr>
        <w:spacing w:line="276" w:lineRule="auto"/>
        <w:contextualSpacing/>
        <w:jc w:val="left"/>
        <w:rPr>
          <w:rFonts w:cs="Arial"/>
          <w:b/>
          <w:color w:val="000000" w:themeColor="text1"/>
          <w:sz w:val="24"/>
        </w:rPr>
      </w:pPr>
      <w:r w:rsidRPr="00D02389">
        <w:rPr>
          <w:rFonts w:cs="Arial"/>
          <w:b/>
          <w:color w:val="000000" w:themeColor="text1"/>
          <w:sz w:val="24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3361B153" w14:textId="77777777" w:rsidR="00D02389" w:rsidRPr="00D02389" w:rsidRDefault="00D02389" w:rsidP="00D02389">
      <w:pPr>
        <w:spacing w:line="276" w:lineRule="auto"/>
        <w:contextualSpacing/>
        <w:jc w:val="left"/>
        <w:rPr>
          <w:rFonts w:cs="Arial"/>
          <w:b/>
          <w:bCs/>
          <w:color w:val="000000" w:themeColor="text1"/>
          <w:sz w:val="24"/>
        </w:rPr>
      </w:pPr>
    </w:p>
    <w:p w14:paraId="45DC84C9" w14:textId="77777777" w:rsidR="00D02389" w:rsidRPr="00D02389" w:rsidRDefault="00D02389" w:rsidP="00D02389">
      <w:pPr>
        <w:spacing w:line="276" w:lineRule="auto"/>
        <w:contextualSpacing/>
        <w:jc w:val="left"/>
        <w:rPr>
          <w:rFonts w:cs="Arial"/>
          <w:b/>
          <w:bCs/>
          <w:color w:val="000000" w:themeColor="text1"/>
          <w:sz w:val="24"/>
        </w:rPr>
      </w:pPr>
      <w:r w:rsidRPr="00D02389">
        <w:rPr>
          <w:rFonts w:cs="Arial"/>
          <w:b/>
          <w:bCs/>
          <w:color w:val="000000" w:themeColor="text1"/>
          <w:sz w:val="24"/>
        </w:rPr>
        <w:t>UWAGA:</w:t>
      </w:r>
    </w:p>
    <w:p w14:paraId="37DEDF5F" w14:textId="77777777" w:rsidR="00D02389" w:rsidRPr="00D02389" w:rsidRDefault="00D02389" w:rsidP="00D02389">
      <w:pPr>
        <w:suppressAutoHyphens/>
        <w:spacing w:line="276" w:lineRule="auto"/>
        <w:jc w:val="left"/>
        <w:rPr>
          <w:rFonts w:eastAsia="Calibri" w:cs="Arial"/>
          <w:color w:val="000000" w:themeColor="text1"/>
          <w:sz w:val="24"/>
          <w:lang w:eastAsia="ar-SA"/>
        </w:rPr>
      </w:pPr>
      <w:r w:rsidRPr="00D02389">
        <w:rPr>
          <w:rFonts w:eastAsia="Calibri" w:cs="Arial"/>
          <w:color w:val="000000" w:themeColor="text1"/>
          <w:sz w:val="24"/>
          <w:lang w:eastAsia="ar-SA"/>
        </w:rPr>
        <w:t xml:space="preserve">Zgodnie z art. 117 ust. 3 ustawy PZP </w:t>
      </w:r>
      <w:r w:rsidRPr="00D02389">
        <w:rPr>
          <w:rFonts w:eastAsia="Calibri" w:cs="Arial"/>
          <w:color w:val="auto"/>
          <w:sz w:val="24"/>
          <w:lang w:eastAsia="ar-SA"/>
        </w:rPr>
        <w:t xml:space="preserve">w odniesieniu do warunków dotyczących wykształcenia, kwalifikacji zawodowych lub doświadczenia wykonawcy wspólnie ubiegający się o udzielenie zamówienia mogą polegać na zdolnościach tych z wykonawców, którzy wykonają roboty budowlane lub usługi, do realizacji których te zdolności są wymagane. </w:t>
      </w:r>
      <w:r w:rsidRPr="00D02389">
        <w:rPr>
          <w:rFonts w:eastAsia="Calibri" w:cs="Arial"/>
          <w:b/>
          <w:color w:val="auto"/>
          <w:sz w:val="24"/>
          <w:lang w:eastAsia="ar-SA"/>
        </w:rPr>
        <w:t xml:space="preserve">Dalej zgodnie z art. 117 ust. 4 ustawy </w:t>
      </w:r>
      <w:proofErr w:type="spellStart"/>
      <w:r w:rsidRPr="00D02389">
        <w:rPr>
          <w:rFonts w:eastAsia="Calibri" w:cs="Arial"/>
          <w:b/>
          <w:color w:val="auto"/>
          <w:sz w:val="24"/>
          <w:lang w:eastAsia="ar-SA"/>
        </w:rPr>
        <w:t>Pzp</w:t>
      </w:r>
      <w:proofErr w:type="spellEnd"/>
      <w:r w:rsidRPr="00D02389">
        <w:rPr>
          <w:rFonts w:eastAsia="Calibri" w:cs="Arial"/>
          <w:b/>
          <w:color w:val="auto"/>
          <w:sz w:val="24"/>
          <w:lang w:eastAsia="ar-SA"/>
        </w:rPr>
        <w:t xml:space="preserve"> Wykonawcy wspólnie ubiegający się o udzielenie zamówienia dołączają do oferty oświadczenie[zał. nr 3 do SWZ], z którego wynika, które roboty budowlane, dostawy lub usługi wykonają poszczególni wykonawcy.</w:t>
      </w:r>
    </w:p>
    <w:p w14:paraId="435C7D4A" w14:textId="77777777" w:rsidR="00D02389" w:rsidRPr="00D02389" w:rsidRDefault="00D02389" w:rsidP="00D02389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p w14:paraId="3D99F229" w14:textId="079C40B5" w:rsidR="00357D9D" w:rsidRPr="00D02389" w:rsidRDefault="00D02389" w:rsidP="00D02389">
      <w:pPr>
        <w:tabs>
          <w:tab w:val="center" w:pos="4536"/>
          <w:tab w:val="right" w:pos="9072"/>
        </w:tabs>
        <w:spacing w:line="240" w:lineRule="auto"/>
        <w:jc w:val="left"/>
        <w:rPr>
          <w:iCs/>
          <w:color w:val="FFFFFF" w:themeColor="background1"/>
          <w:sz w:val="24"/>
        </w:rPr>
      </w:pPr>
      <w:r w:rsidRPr="00D02389">
        <w:rPr>
          <w:iCs/>
          <w:color w:val="FFFFFF" w:themeColor="background1"/>
          <w:sz w:val="24"/>
          <w:highlight w:val="black"/>
        </w:rPr>
        <w:t>niniejszy dokument w postaci elektronicznej należy opatrzyć kwalifikowanym podpisem elektronicznym lub podpisem zaufanym lub podpisem osobistym przez osobę lub osoby uprawnione do reprezentowania Wykonawcy</w:t>
      </w:r>
    </w:p>
    <w:sectPr w:rsidR="00357D9D" w:rsidRPr="00D02389" w:rsidSect="0000166F">
      <w:footerReference w:type="default" r:id="rId7"/>
      <w:footerReference w:type="first" r:id="rId8"/>
      <w:pgSz w:w="11907" w:h="16840" w:code="9"/>
      <w:pgMar w:top="709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5F1AE" w14:textId="77777777" w:rsidR="00792B05" w:rsidRDefault="00792B05">
      <w:r>
        <w:separator/>
      </w:r>
    </w:p>
  </w:endnote>
  <w:endnote w:type="continuationSeparator" w:id="0">
    <w:p w14:paraId="7CC6FC87" w14:textId="77777777" w:rsidR="00792B05" w:rsidRDefault="0079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1797100"/>
      <w:docPartObj>
        <w:docPartGallery w:val="Page Numbers (Bottom of Page)"/>
        <w:docPartUnique/>
      </w:docPartObj>
    </w:sdtPr>
    <w:sdtEndPr/>
    <w:sdtContent>
      <w:p w14:paraId="27A79706" w14:textId="7E1BB1D0" w:rsidR="00F71EBD" w:rsidRDefault="00F71E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41C">
          <w:rPr>
            <w:noProof/>
          </w:rPr>
          <w:t>4</w:t>
        </w:r>
        <w:r>
          <w:fldChar w:fldCharType="end"/>
        </w:r>
      </w:p>
    </w:sdtContent>
  </w:sdt>
  <w:p w14:paraId="03A0D53E" w14:textId="77777777" w:rsidR="00F71EBD" w:rsidRDefault="00F71E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8464058"/>
      <w:docPartObj>
        <w:docPartGallery w:val="Page Numbers (Bottom of Page)"/>
        <w:docPartUnique/>
      </w:docPartObj>
    </w:sdtPr>
    <w:sdtEndPr/>
    <w:sdtContent>
      <w:p w14:paraId="2951D276" w14:textId="00F166E2" w:rsidR="00F71EBD" w:rsidRDefault="00F71E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41C">
          <w:rPr>
            <w:noProof/>
          </w:rPr>
          <w:t>1</w:t>
        </w:r>
        <w:r>
          <w:fldChar w:fldCharType="end"/>
        </w:r>
      </w:p>
    </w:sdtContent>
  </w:sdt>
  <w:p w14:paraId="2A101A67" w14:textId="77777777" w:rsidR="00F71EBD" w:rsidRDefault="00F71E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D59B99" w14:textId="77777777" w:rsidR="00792B05" w:rsidRDefault="00792B05">
      <w:r>
        <w:separator/>
      </w:r>
    </w:p>
  </w:footnote>
  <w:footnote w:type="continuationSeparator" w:id="0">
    <w:p w14:paraId="1ACFB854" w14:textId="77777777" w:rsidR="00792B05" w:rsidRDefault="0079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20"/>
    <w:multiLevelType w:val="multilevel"/>
    <w:tmpl w:val="74A69C42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D26CFD"/>
    <w:multiLevelType w:val="hybridMultilevel"/>
    <w:tmpl w:val="2A52EDB4"/>
    <w:lvl w:ilvl="0" w:tplc="75443CFE">
      <w:start w:val="15"/>
      <w:numFmt w:val="bullet"/>
      <w:lvlText w:val=""/>
      <w:lvlJc w:val="left"/>
      <w:pPr>
        <w:ind w:left="738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2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65161E"/>
    <w:multiLevelType w:val="hybridMultilevel"/>
    <w:tmpl w:val="4D94B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601640"/>
    <w:multiLevelType w:val="hybridMultilevel"/>
    <w:tmpl w:val="1D5235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6065A"/>
    <w:multiLevelType w:val="multilevel"/>
    <w:tmpl w:val="A6E67710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5DA67E9A"/>
    <w:multiLevelType w:val="multilevel"/>
    <w:tmpl w:val="74A6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1701A38"/>
    <w:multiLevelType w:val="hybridMultilevel"/>
    <w:tmpl w:val="64C672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22"/>
  </w:num>
  <w:num w:numId="4">
    <w:abstractNumId w:val="16"/>
  </w:num>
  <w:num w:numId="5">
    <w:abstractNumId w:val="25"/>
  </w:num>
  <w:num w:numId="6">
    <w:abstractNumId w:val="32"/>
  </w:num>
  <w:num w:numId="7">
    <w:abstractNumId w:val="21"/>
  </w:num>
  <w:num w:numId="8">
    <w:abstractNumId w:val="6"/>
  </w:num>
  <w:num w:numId="9">
    <w:abstractNumId w:val="29"/>
  </w:num>
  <w:num w:numId="10">
    <w:abstractNumId w:val="10"/>
  </w:num>
  <w:num w:numId="11">
    <w:abstractNumId w:val="28"/>
  </w:num>
  <w:num w:numId="12">
    <w:abstractNumId w:val="7"/>
  </w:num>
  <w:num w:numId="13">
    <w:abstractNumId w:val="17"/>
  </w:num>
  <w:num w:numId="14">
    <w:abstractNumId w:val="18"/>
  </w:num>
  <w:num w:numId="15">
    <w:abstractNumId w:val="14"/>
  </w:num>
  <w:num w:numId="16">
    <w:abstractNumId w:val="15"/>
  </w:num>
  <w:num w:numId="17">
    <w:abstractNumId w:val="30"/>
  </w:num>
  <w:num w:numId="18">
    <w:abstractNumId w:val="19"/>
  </w:num>
  <w:num w:numId="19">
    <w:abstractNumId w:val="24"/>
  </w:num>
  <w:num w:numId="20">
    <w:abstractNumId w:val="4"/>
  </w:num>
  <w:num w:numId="21">
    <w:abstractNumId w:val="26"/>
  </w:num>
  <w:num w:numId="22">
    <w:abstractNumId w:val="8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23"/>
  </w:num>
  <w:num w:numId="26">
    <w:abstractNumId w:val="31"/>
  </w:num>
  <w:num w:numId="27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66F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26BD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C56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3F25"/>
    <w:rsid w:val="00084803"/>
    <w:rsid w:val="00084F6F"/>
    <w:rsid w:val="000851CF"/>
    <w:rsid w:val="00086809"/>
    <w:rsid w:val="0008705D"/>
    <w:rsid w:val="00087166"/>
    <w:rsid w:val="000913BC"/>
    <w:rsid w:val="00091DEE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BE7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28E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638E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34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3DA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427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4EF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86C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CE2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00C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17F04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36EE6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57D9D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450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0534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18D0"/>
    <w:rsid w:val="0045316A"/>
    <w:rsid w:val="0045461B"/>
    <w:rsid w:val="00454BF7"/>
    <w:rsid w:val="004552B1"/>
    <w:rsid w:val="004554BB"/>
    <w:rsid w:val="00455FD9"/>
    <w:rsid w:val="00455FDF"/>
    <w:rsid w:val="00456BF7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5FA9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765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8C3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6A5F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658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08F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10D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9D3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6938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9F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5E31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B05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6F30"/>
    <w:rsid w:val="007D7090"/>
    <w:rsid w:val="007E0759"/>
    <w:rsid w:val="007E07BC"/>
    <w:rsid w:val="007E0FE9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1EEA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37C0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B5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8A5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2A7B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33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F7D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0DFC"/>
    <w:rsid w:val="00A11A1F"/>
    <w:rsid w:val="00A12430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2E32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5A7A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4A1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51A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66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561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983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6390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13A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441C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0AF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389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2F85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67AE5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139"/>
    <w:rsid w:val="00E003CD"/>
    <w:rsid w:val="00E0095B"/>
    <w:rsid w:val="00E00DA0"/>
    <w:rsid w:val="00E0106A"/>
    <w:rsid w:val="00E0144D"/>
    <w:rsid w:val="00E021C2"/>
    <w:rsid w:val="00E027C7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594B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1E04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256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E9C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DCA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D2F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1EBD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418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5BAA8D2B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594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36EE6"/>
    <w:pPr>
      <w:tabs>
        <w:tab w:val="right" w:pos="9072"/>
      </w:tabs>
      <w:spacing w:line="276" w:lineRule="auto"/>
      <w:jc w:val="left"/>
    </w:pPr>
    <w:rPr>
      <w:b/>
      <w:noProof/>
      <w:color w:val="auto"/>
      <w:sz w:val="28"/>
      <w:szCs w:val="28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Numerowanie,List Paragraph,Akapit z listą BS,L1,Akapit z listą5,T_SZ_List Paragraph,normalny tekst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Numerowanie Znak,List Paragraph Znak,Akapit z listą BS Znak,L1 Znak,Akapit z listą5 Znak,T_SZ_List Paragraph Znak,normalny tekst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bold">
    <w:name w:val="bold"/>
    <w:rsid w:val="00F60D2F"/>
    <w:rPr>
      <w:b/>
    </w:rPr>
  </w:style>
  <w:style w:type="character" w:styleId="Odwoanieprzypisudolnego">
    <w:name w:val="footnote reference"/>
    <w:uiPriority w:val="99"/>
    <w:unhideWhenUsed/>
    <w:rsid w:val="00F60D2F"/>
    <w:rPr>
      <w:vertAlign w:val="superscript"/>
    </w:rPr>
  </w:style>
  <w:style w:type="character" w:customStyle="1" w:styleId="FontStyle97">
    <w:name w:val="Font Style97"/>
    <w:rsid w:val="00357D9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1045</Words>
  <Characters>6826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7856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Maja Flieger</cp:lastModifiedBy>
  <cp:revision>3</cp:revision>
  <cp:lastPrinted>2016-10-18T10:10:00Z</cp:lastPrinted>
  <dcterms:created xsi:type="dcterms:W3CDTF">2023-11-03T10:08:00Z</dcterms:created>
  <dcterms:modified xsi:type="dcterms:W3CDTF">2023-12-08T08:30:00Z</dcterms:modified>
</cp:coreProperties>
</file>