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E2B1530" w14:textId="77777777" w:rsidR="00FB3441" w:rsidRPr="00393899" w:rsidRDefault="00FB3441" w:rsidP="00FB3441">
      <w:pPr>
        <w:jc w:val="center"/>
        <w:rPr>
          <w:rFonts w:ascii="Tahoma" w:hAnsi="Tahoma" w:cs="Tahoma"/>
          <w:sz w:val="20"/>
          <w:szCs w:val="20"/>
        </w:rPr>
      </w:pPr>
      <w:r w:rsidRPr="00393899">
        <w:rPr>
          <w:rFonts w:ascii="Tahoma" w:hAnsi="Tahoma" w:cs="Tahoma"/>
          <w:b/>
          <w:sz w:val="20"/>
          <w:szCs w:val="20"/>
        </w:rPr>
        <w:t>FORMULARZ OFERTOWY</w:t>
      </w:r>
    </w:p>
    <w:p w14:paraId="75D8A41B" w14:textId="77777777" w:rsidR="00FB3441" w:rsidRPr="00E776EB" w:rsidRDefault="00FB3441" w:rsidP="00FB3441">
      <w:pPr>
        <w:rPr>
          <w:rFonts w:ascii="Tahoma" w:hAnsi="Tahoma" w:cs="Tahoma"/>
          <w:b/>
          <w:sz w:val="16"/>
          <w:szCs w:val="16"/>
        </w:rPr>
      </w:pPr>
    </w:p>
    <w:p w14:paraId="131C9F90" w14:textId="77777777" w:rsidR="00FB3441" w:rsidRPr="00E776EB" w:rsidRDefault="00FB3441" w:rsidP="00FB3441">
      <w:pPr>
        <w:rPr>
          <w:rFonts w:ascii="Tahoma" w:hAnsi="Tahoma" w:cs="Tahoma"/>
          <w:b/>
          <w:sz w:val="16"/>
          <w:szCs w:val="16"/>
        </w:rPr>
      </w:pPr>
      <w:r w:rsidRPr="00E776EB">
        <w:rPr>
          <w:rFonts w:ascii="Tahoma" w:hAnsi="Tahoma" w:cs="Tahoma"/>
          <w:b/>
          <w:sz w:val="16"/>
          <w:szCs w:val="16"/>
        </w:rPr>
        <w:t>Do Zamawiającego:</w:t>
      </w:r>
    </w:p>
    <w:p w14:paraId="4C22259D" w14:textId="77777777" w:rsidR="00FB3441" w:rsidRDefault="00FB3441" w:rsidP="00FB3441">
      <w:pPr>
        <w:pStyle w:val="Nagwek3"/>
        <w:spacing w:before="0" w:after="0"/>
        <w:ind w:left="2410" w:firstLine="0"/>
        <w:rPr>
          <w:rFonts w:ascii="Tahoma" w:hAnsi="Tahoma" w:cs="Tahoma"/>
          <w:sz w:val="20"/>
          <w:szCs w:val="20"/>
        </w:rPr>
      </w:pPr>
      <w:r w:rsidRPr="00E776EB">
        <w:rPr>
          <w:rFonts w:ascii="Tahoma" w:hAnsi="Tahoma" w:cs="Tahoma"/>
          <w:sz w:val="20"/>
          <w:szCs w:val="20"/>
        </w:rPr>
        <w:t>Samodzielny Publiczny Zakład Opieki Zdrowotnej</w:t>
      </w:r>
      <w:r>
        <w:rPr>
          <w:rFonts w:ascii="Tahoma" w:hAnsi="Tahoma" w:cs="Tahoma"/>
          <w:sz w:val="20"/>
          <w:szCs w:val="20"/>
        </w:rPr>
        <w:t xml:space="preserve"> </w:t>
      </w:r>
      <w:r w:rsidRPr="00E776EB">
        <w:rPr>
          <w:rFonts w:ascii="Tahoma" w:hAnsi="Tahoma" w:cs="Tahoma"/>
          <w:sz w:val="20"/>
          <w:szCs w:val="20"/>
        </w:rPr>
        <w:t>Szpital Specjalistyczny</w:t>
      </w:r>
    </w:p>
    <w:p w14:paraId="5509CAC1" w14:textId="77777777" w:rsidR="00FB3441" w:rsidRPr="00E776EB" w:rsidRDefault="00FB3441" w:rsidP="00FB3441">
      <w:pPr>
        <w:pStyle w:val="Nagwek3"/>
        <w:spacing w:before="0" w:after="0"/>
        <w:ind w:left="2410" w:firstLine="0"/>
        <w:rPr>
          <w:rFonts w:ascii="Tahoma" w:hAnsi="Tahoma" w:cs="Tahoma"/>
          <w:b w:val="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Ministerstwa Spraw Wewnętrznych i Administracji</w:t>
      </w:r>
      <w:r w:rsidRPr="00E776EB">
        <w:rPr>
          <w:rFonts w:ascii="Tahoma" w:hAnsi="Tahoma" w:cs="Tahoma"/>
          <w:sz w:val="20"/>
          <w:szCs w:val="20"/>
        </w:rPr>
        <w:t xml:space="preserve"> w Złocieńcu</w:t>
      </w:r>
    </w:p>
    <w:p w14:paraId="73B43C54" w14:textId="77777777" w:rsidR="00FB3441" w:rsidRPr="00E776EB" w:rsidRDefault="00FB3441" w:rsidP="00FB3441">
      <w:pPr>
        <w:ind w:left="2410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reprezentowany przez Ewę Giza – Dyrektor Szpitala</w:t>
      </w:r>
    </w:p>
    <w:p w14:paraId="647B6A22" w14:textId="77777777" w:rsidR="00FB3441" w:rsidRPr="00E776EB" w:rsidRDefault="00FB3441" w:rsidP="00FB3441">
      <w:pPr>
        <w:ind w:left="2410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ul. Kańsko 1</w:t>
      </w:r>
    </w:p>
    <w:p w14:paraId="6DA391DC" w14:textId="77777777" w:rsidR="00FB3441" w:rsidRPr="00E776EB" w:rsidRDefault="00FB3441" w:rsidP="00FB3441">
      <w:pPr>
        <w:ind w:left="2410"/>
        <w:rPr>
          <w:rFonts w:ascii="Tahoma" w:hAnsi="Tahoma" w:cs="Tahoma"/>
          <w:sz w:val="16"/>
          <w:szCs w:val="16"/>
        </w:rPr>
      </w:pPr>
      <w:r w:rsidRPr="00E776EB">
        <w:rPr>
          <w:rFonts w:ascii="Tahoma" w:hAnsi="Tahoma" w:cs="Tahoma"/>
          <w:sz w:val="16"/>
          <w:szCs w:val="16"/>
        </w:rPr>
        <w:t>78-520 Złocieniec</w:t>
      </w:r>
    </w:p>
    <w:p w14:paraId="371F9A43" w14:textId="77777777" w:rsidR="00FB3441" w:rsidRPr="00393899" w:rsidRDefault="00FB3441" w:rsidP="00FB3441">
      <w:pPr>
        <w:spacing w:before="240"/>
        <w:rPr>
          <w:rFonts w:ascii="Tahoma" w:hAnsi="Tahoma" w:cs="Tahoma"/>
          <w:b/>
          <w:bCs/>
          <w:sz w:val="16"/>
          <w:szCs w:val="16"/>
        </w:rPr>
      </w:pPr>
      <w:r w:rsidRPr="00393899">
        <w:rPr>
          <w:rFonts w:ascii="Tahoma" w:hAnsi="Tahoma" w:cs="Tahoma"/>
          <w:b/>
          <w:bCs/>
          <w:sz w:val="16"/>
          <w:szCs w:val="16"/>
        </w:rPr>
        <w:t>Przedmiot zamówienia:</w:t>
      </w:r>
    </w:p>
    <w:p w14:paraId="526DC133" w14:textId="20E27598" w:rsidR="00FB3441" w:rsidRPr="00C0020E" w:rsidRDefault="00C37148" w:rsidP="00FB3441">
      <w:pPr>
        <w:jc w:val="center"/>
        <w:rPr>
          <w:rFonts w:ascii="Tahoma" w:hAnsi="Tahoma" w:cs="Tahoma"/>
          <w:b/>
        </w:rPr>
      </w:pPr>
      <w:r w:rsidRPr="00C37148">
        <w:rPr>
          <w:rFonts w:ascii="Tahoma" w:hAnsi="Tahoma" w:cs="Tahoma"/>
          <w:b/>
          <w:sz w:val="20"/>
          <w:szCs w:val="20"/>
        </w:rPr>
        <w:t>Audyt energetyczny budynku głównego</w:t>
      </w:r>
    </w:p>
    <w:p w14:paraId="57999898" w14:textId="77777777" w:rsidR="00FB3441" w:rsidRDefault="00FB3441" w:rsidP="00FB3441">
      <w:pPr>
        <w:jc w:val="center"/>
        <w:rPr>
          <w:rFonts w:ascii="Tahoma" w:hAnsi="Tahoma" w:cs="Tahoma"/>
          <w:b/>
          <w:sz w:val="20"/>
          <w:szCs w:val="20"/>
        </w:rPr>
      </w:pPr>
    </w:p>
    <w:p w14:paraId="1F4096E6" w14:textId="7BA7084A" w:rsidR="00FB3441" w:rsidRPr="00393899" w:rsidRDefault="00FB3441" w:rsidP="00FB3441">
      <w:pPr>
        <w:spacing w:after="1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Nr zamówienia</w:t>
      </w:r>
      <w:r w:rsidRPr="00900D9F">
        <w:rPr>
          <w:rFonts w:ascii="Tahoma" w:hAnsi="Tahoma" w:cs="Tahoma"/>
          <w:color w:val="000000" w:themeColor="text1"/>
          <w:sz w:val="16"/>
          <w:szCs w:val="16"/>
        </w:rPr>
        <w:t xml:space="preserve">: </w:t>
      </w:r>
      <w:r w:rsidR="00C37148" w:rsidRPr="00900D9F">
        <w:rPr>
          <w:rFonts w:ascii="Tahoma" w:hAnsi="Tahoma" w:cs="Tahoma"/>
          <w:b/>
          <w:bCs/>
          <w:color w:val="000000" w:themeColor="text1"/>
          <w:sz w:val="16"/>
          <w:szCs w:val="16"/>
        </w:rPr>
        <w:t>1/12</w:t>
      </w:r>
      <w:r w:rsidRPr="00D327F0">
        <w:rPr>
          <w:rFonts w:ascii="Tahoma" w:hAnsi="Tahoma" w:cs="Tahoma"/>
          <w:b/>
          <w:bCs/>
          <w:sz w:val="16"/>
          <w:szCs w:val="16"/>
        </w:rPr>
        <w:t>/2023</w:t>
      </w:r>
    </w:p>
    <w:p w14:paraId="1DC810FE" w14:textId="77777777" w:rsidR="00FB3441" w:rsidRPr="00393899" w:rsidRDefault="00FB3441" w:rsidP="00FB3441">
      <w:pPr>
        <w:jc w:val="center"/>
        <w:rPr>
          <w:rFonts w:ascii="Tahoma" w:hAnsi="Tahoma" w:cs="Tahoma"/>
          <w:b/>
          <w:sz w:val="20"/>
          <w:szCs w:val="20"/>
        </w:rPr>
      </w:pPr>
    </w:p>
    <w:p w14:paraId="51E89BA8" w14:textId="77777777" w:rsidR="00646CE3" w:rsidRPr="00FB332B" w:rsidRDefault="00646CE3">
      <w:pPr>
        <w:keepLines/>
        <w:autoSpaceDE w:val="0"/>
        <w:spacing w:before="120" w:after="120"/>
        <w:rPr>
          <w:rFonts w:ascii="Tahoma" w:hAnsi="Tahoma" w:cs="Tahoma"/>
          <w:b/>
          <w:sz w:val="16"/>
          <w:szCs w:val="16"/>
        </w:rPr>
      </w:pPr>
      <w:r w:rsidRPr="00FB332B">
        <w:rPr>
          <w:rFonts w:ascii="Tahoma" w:hAnsi="Tahoma" w:cs="Tahoma"/>
          <w:b/>
          <w:sz w:val="16"/>
          <w:szCs w:val="16"/>
        </w:rPr>
        <w:t>Ja/ My</w:t>
      </w:r>
      <w:r w:rsidR="00881FC2" w:rsidRPr="00FB332B">
        <w:rPr>
          <w:rStyle w:val="Odwoanieprzypisudolnego"/>
          <w:rFonts w:ascii="Tahoma" w:hAnsi="Tahoma" w:cs="Tahoma"/>
          <w:bCs/>
          <w:sz w:val="16"/>
          <w:szCs w:val="16"/>
        </w:rPr>
        <w:t>*</w:t>
      </w:r>
      <w:r w:rsidRPr="00FB332B">
        <w:rPr>
          <w:rFonts w:ascii="Tahoma" w:hAnsi="Tahoma" w:cs="Tahoma"/>
          <w:b/>
          <w:sz w:val="16"/>
          <w:szCs w:val="16"/>
        </w:rPr>
        <w:t>:</w:t>
      </w:r>
    </w:p>
    <w:p w14:paraId="63A86FF2" w14:textId="77777777" w:rsidR="005944FC" w:rsidRPr="00FB332B" w:rsidRDefault="005944FC" w:rsidP="005944FC">
      <w:pPr>
        <w:keepLines/>
        <w:autoSpaceDE w:val="0"/>
        <w:spacing w:before="120" w:after="120"/>
        <w:rPr>
          <w:rFonts w:ascii="Tahoma" w:hAnsi="Tahoma" w:cs="Tahoma"/>
          <w:b/>
          <w:sz w:val="16"/>
          <w:szCs w:val="16"/>
        </w:rPr>
      </w:pPr>
      <w:r w:rsidRPr="00FB332B">
        <w:rPr>
          <w:rFonts w:ascii="Tahoma" w:hAnsi="Tahoma" w:cs="Tahoma"/>
          <w:b/>
          <w:sz w:val="16"/>
          <w:szCs w:val="16"/>
        </w:rPr>
        <w:t>Dane dotyczące Wykonawcy/Wykonawców w przypadku oferty wspólnej</w:t>
      </w:r>
      <w:r w:rsidR="00D34CC8" w:rsidRPr="00FB332B">
        <w:rPr>
          <w:rStyle w:val="Odwoanieprzypisudolnego"/>
          <w:rFonts w:ascii="Tahoma" w:hAnsi="Tahoma" w:cs="Tahoma"/>
          <w:b/>
          <w:sz w:val="16"/>
          <w:szCs w:val="16"/>
        </w:rPr>
        <w:footnoteReference w:id="1"/>
      </w:r>
      <w:r w:rsidRPr="00FB332B">
        <w:rPr>
          <w:rFonts w:ascii="Tahoma" w:hAnsi="Tahoma" w:cs="Tahoma"/>
          <w:b/>
          <w:sz w:val="16"/>
          <w:szCs w:val="16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2837"/>
        <w:gridCol w:w="2538"/>
        <w:gridCol w:w="1344"/>
        <w:gridCol w:w="2687"/>
      </w:tblGrid>
      <w:tr w:rsidR="00D34CC8" w:rsidRPr="00FB332B" w14:paraId="5B9D4BBF" w14:textId="77777777" w:rsidTr="00FB332B">
        <w:tc>
          <w:tcPr>
            <w:tcW w:w="282" w:type="pct"/>
            <w:shd w:val="clear" w:color="auto" w:fill="auto"/>
            <w:vAlign w:val="center"/>
          </w:tcPr>
          <w:p w14:paraId="4FDB70AD" w14:textId="77777777" w:rsidR="005944FC" w:rsidRPr="00FB332B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1423" w:type="pct"/>
            <w:shd w:val="clear" w:color="auto" w:fill="auto"/>
            <w:vAlign w:val="center"/>
          </w:tcPr>
          <w:p w14:paraId="307E8DEA" w14:textId="77777777" w:rsidR="005944FC" w:rsidRPr="00FB332B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Pełna nazwa(y) Wykonawcy(ów)</w:t>
            </w:r>
          </w:p>
          <w:p w14:paraId="02172786" w14:textId="77777777" w:rsidR="005944FC" w:rsidRPr="00FB332B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NIP, REGON</w:t>
            </w:r>
          </w:p>
        </w:tc>
        <w:tc>
          <w:tcPr>
            <w:tcW w:w="1273" w:type="pct"/>
            <w:shd w:val="clear" w:color="auto" w:fill="auto"/>
            <w:vAlign w:val="center"/>
          </w:tcPr>
          <w:p w14:paraId="4D53E72B" w14:textId="77777777" w:rsidR="005944FC" w:rsidRPr="00FB332B" w:rsidRDefault="005944FC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Adres(y) Wykonawcy(ów) (siedziba)</w:t>
            </w:r>
          </w:p>
        </w:tc>
        <w:tc>
          <w:tcPr>
            <w:tcW w:w="674" w:type="pct"/>
          </w:tcPr>
          <w:p w14:paraId="26D82BE6" w14:textId="77777777" w:rsidR="005944FC" w:rsidRPr="00FB332B" w:rsidRDefault="00D34CC8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Numery telefonu i faksu</w:t>
            </w:r>
          </w:p>
          <w:p w14:paraId="4E18E7C7" w14:textId="77777777" w:rsidR="00D34CC8" w:rsidRPr="00FB332B" w:rsidRDefault="00D34CC8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sz w:val="16"/>
                <w:szCs w:val="16"/>
              </w:rPr>
              <w:t>e-mail</w:t>
            </w:r>
          </w:p>
        </w:tc>
        <w:tc>
          <w:tcPr>
            <w:tcW w:w="1348" w:type="pct"/>
            <w:shd w:val="clear" w:color="auto" w:fill="auto"/>
            <w:vAlign w:val="center"/>
          </w:tcPr>
          <w:p w14:paraId="2C80933D" w14:textId="77777777" w:rsidR="005944FC" w:rsidRPr="00FB332B" w:rsidRDefault="00D34CC8" w:rsidP="00A9474F">
            <w:pPr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sz w:val="16"/>
                <w:szCs w:val="16"/>
              </w:rPr>
              <w:t xml:space="preserve">   Rejestr</w:t>
            </w:r>
            <w:r w:rsidRPr="00FB332B">
              <w:rPr>
                <w:rStyle w:val="Odwoanieprzypisudolnego"/>
                <w:rFonts w:ascii="Tahoma" w:hAnsi="Tahoma" w:cs="Tahoma"/>
                <w:b/>
                <w:sz w:val="16"/>
                <w:szCs w:val="16"/>
              </w:rPr>
              <w:footnoteReference w:id="2"/>
            </w:r>
          </w:p>
        </w:tc>
      </w:tr>
      <w:tr w:rsidR="00D34CC8" w:rsidRPr="00FB332B" w14:paraId="6A8D6809" w14:textId="77777777" w:rsidTr="00FB332B">
        <w:tc>
          <w:tcPr>
            <w:tcW w:w="282" w:type="pct"/>
            <w:shd w:val="clear" w:color="auto" w:fill="auto"/>
          </w:tcPr>
          <w:p w14:paraId="3C6FCE41" w14:textId="77777777" w:rsidR="005944FC" w:rsidRPr="00FB332B" w:rsidRDefault="005944FC" w:rsidP="00A9474F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1423" w:type="pct"/>
            <w:shd w:val="clear" w:color="auto" w:fill="auto"/>
          </w:tcPr>
          <w:p w14:paraId="284874B9" w14:textId="77777777" w:rsidR="005944FC" w:rsidRPr="00FB332B" w:rsidRDefault="005944FC" w:rsidP="00A9474F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3" w:type="pct"/>
            <w:shd w:val="clear" w:color="auto" w:fill="auto"/>
          </w:tcPr>
          <w:p w14:paraId="7EB2A044" w14:textId="77777777" w:rsidR="005944FC" w:rsidRPr="00FB332B" w:rsidRDefault="005944FC" w:rsidP="00A9474F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674" w:type="pct"/>
          </w:tcPr>
          <w:p w14:paraId="25BB4059" w14:textId="77777777" w:rsidR="005944FC" w:rsidRPr="00FB332B" w:rsidRDefault="005944FC" w:rsidP="00A9474F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48" w:type="pct"/>
            <w:shd w:val="clear" w:color="auto" w:fill="auto"/>
          </w:tcPr>
          <w:p w14:paraId="1BA062B0" w14:textId="77777777" w:rsidR="00D34CC8" w:rsidRPr="00FB332B" w:rsidRDefault="00D34CC8" w:rsidP="00D34CC8">
            <w:pPr>
              <w:keepLines/>
              <w:autoSpaceDE w:val="0"/>
              <w:spacing w:before="120" w:after="12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FB332B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rejestru przedsiębiorców w Sądzie Rejonowym ………………..…..</w:t>
            </w:r>
          </w:p>
          <w:p w14:paraId="72F6B0EF" w14:textId="77777777" w:rsidR="00D34CC8" w:rsidRPr="00FB332B" w:rsidRDefault="00D34CC8" w:rsidP="00D34CC8">
            <w:pPr>
              <w:keepLines/>
              <w:autoSpaceDE w:val="0"/>
              <w:spacing w:before="120" w:after="12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FB332B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\…. Wydział Gospodarczy KRS pod numerem ……………</w:t>
            </w:r>
          </w:p>
          <w:p w14:paraId="7CEEA719" w14:textId="77777777" w:rsidR="005944FC" w:rsidRPr="00FB332B" w:rsidRDefault="00D34CC8" w:rsidP="00D34CC8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CEIDG RP</w:t>
            </w:r>
          </w:p>
        </w:tc>
      </w:tr>
      <w:tr w:rsidR="00D34CC8" w:rsidRPr="00FB332B" w14:paraId="03CE93BB" w14:textId="77777777" w:rsidTr="00FB332B">
        <w:tc>
          <w:tcPr>
            <w:tcW w:w="282" w:type="pct"/>
            <w:shd w:val="clear" w:color="auto" w:fill="auto"/>
          </w:tcPr>
          <w:p w14:paraId="4DDD0825" w14:textId="77777777" w:rsidR="005944FC" w:rsidRPr="00FB332B" w:rsidRDefault="005944FC" w:rsidP="00A9474F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1423" w:type="pct"/>
            <w:shd w:val="clear" w:color="auto" w:fill="auto"/>
          </w:tcPr>
          <w:p w14:paraId="338E5C58" w14:textId="77777777" w:rsidR="005944FC" w:rsidRPr="00FB332B" w:rsidRDefault="005944FC" w:rsidP="00A9474F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3" w:type="pct"/>
            <w:shd w:val="clear" w:color="auto" w:fill="auto"/>
          </w:tcPr>
          <w:p w14:paraId="77795AD5" w14:textId="77777777" w:rsidR="005944FC" w:rsidRPr="00FB332B" w:rsidRDefault="005944FC" w:rsidP="00A9474F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674" w:type="pct"/>
          </w:tcPr>
          <w:p w14:paraId="059E866F" w14:textId="77777777" w:rsidR="005944FC" w:rsidRPr="00FB332B" w:rsidRDefault="005944FC" w:rsidP="00A9474F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348" w:type="pct"/>
            <w:shd w:val="clear" w:color="auto" w:fill="auto"/>
          </w:tcPr>
          <w:p w14:paraId="2D97F6EA" w14:textId="77777777" w:rsidR="00D34CC8" w:rsidRPr="00FB332B" w:rsidRDefault="00D34CC8" w:rsidP="00D34CC8">
            <w:pPr>
              <w:keepLines/>
              <w:autoSpaceDE w:val="0"/>
              <w:spacing w:before="120" w:after="12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FB332B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rejestru przedsiębiorców w Sądzie Rejonowym ………………..…..</w:t>
            </w:r>
          </w:p>
          <w:p w14:paraId="39E83764" w14:textId="77777777" w:rsidR="00D34CC8" w:rsidRPr="00FB332B" w:rsidRDefault="00D34CC8" w:rsidP="00D34CC8">
            <w:pPr>
              <w:keepLines/>
              <w:autoSpaceDE w:val="0"/>
              <w:spacing w:before="120" w:after="120"/>
              <w:rPr>
                <w:rFonts w:ascii="Tahoma" w:hAnsi="Tahoma" w:cs="Tahoma"/>
                <w:i/>
                <w:iCs/>
                <w:sz w:val="16"/>
                <w:szCs w:val="16"/>
              </w:rPr>
            </w:pPr>
            <w:r w:rsidRPr="00FB332B">
              <w:rPr>
                <w:rFonts w:ascii="Tahoma" w:hAnsi="Tahoma" w:cs="Tahoma"/>
                <w:i/>
                <w:iCs/>
                <w:sz w:val="16"/>
                <w:szCs w:val="16"/>
              </w:rPr>
              <w:t xml:space="preserve"> \…. Wydział Gospodarczy KRS pod numerem ……………</w:t>
            </w:r>
          </w:p>
          <w:p w14:paraId="1CA1BCA4" w14:textId="77777777" w:rsidR="005944FC" w:rsidRPr="00FB332B" w:rsidRDefault="00D34CC8" w:rsidP="00D34CC8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i/>
                <w:iCs/>
                <w:sz w:val="16"/>
                <w:szCs w:val="16"/>
              </w:rPr>
              <w:t>Podmiot wpisany do CEIDG RP</w:t>
            </w:r>
          </w:p>
        </w:tc>
      </w:tr>
    </w:tbl>
    <w:p w14:paraId="27063098" w14:textId="77777777" w:rsidR="005944FC" w:rsidRPr="00FB332B" w:rsidRDefault="005944FC" w:rsidP="005944FC">
      <w:pPr>
        <w:keepLines/>
        <w:autoSpaceDE w:val="0"/>
        <w:spacing w:before="120" w:after="120"/>
        <w:rPr>
          <w:rFonts w:ascii="Tahoma" w:hAnsi="Tahoma" w:cs="Tahoma"/>
          <w:b/>
          <w:sz w:val="16"/>
          <w:szCs w:val="16"/>
        </w:rPr>
      </w:pPr>
      <w:r w:rsidRPr="00FB332B">
        <w:rPr>
          <w:rFonts w:ascii="Tahoma" w:hAnsi="Tahoma" w:cs="Tahoma"/>
          <w:b/>
          <w:sz w:val="16"/>
          <w:szCs w:val="16"/>
        </w:rPr>
        <w:t>Osoba umocowana (uprawniona) do reprezentowania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3812"/>
        <w:gridCol w:w="3662"/>
      </w:tblGrid>
      <w:tr w:rsidR="005944FC" w:rsidRPr="00FB332B" w14:paraId="4D8C9173" w14:textId="77777777" w:rsidTr="00FB332B">
        <w:tc>
          <w:tcPr>
            <w:tcW w:w="1251" w:type="pct"/>
            <w:shd w:val="clear" w:color="auto" w:fill="auto"/>
          </w:tcPr>
          <w:p w14:paraId="338311E2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Imię i nazwisko</w:t>
            </w:r>
          </w:p>
        </w:tc>
        <w:tc>
          <w:tcPr>
            <w:tcW w:w="3749" w:type="pct"/>
            <w:gridSpan w:val="2"/>
            <w:shd w:val="clear" w:color="auto" w:fill="auto"/>
          </w:tcPr>
          <w:p w14:paraId="4651DCB3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FB332B" w14:paraId="51D0A3DD" w14:textId="77777777" w:rsidTr="00FB332B">
        <w:tc>
          <w:tcPr>
            <w:tcW w:w="1251" w:type="pct"/>
            <w:shd w:val="clear" w:color="auto" w:fill="auto"/>
          </w:tcPr>
          <w:p w14:paraId="24B4BB20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Adres, na który będzie przekazywana wszelka korespondencja</w:t>
            </w:r>
          </w:p>
        </w:tc>
        <w:tc>
          <w:tcPr>
            <w:tcW w:w="3749" w:type="pct"/>
            <w:gridSpan w:val="2"/>
            <w:shd w:val="clear" w:color="auto" w:fill="auto"/>
          </w:tcPr>
          <w:p w14:paraId="447B8601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FB332B" w14:paraId="0F955A3C" w14:textId="77777777" w:rsidTr="00FB332B">
        <w:tc>
          <w:tcPr>
            <w:tcW w:w="1251" w:type="pct"/>
            <w:shd w:val="clear" w:color="auto" w:fill="auto"/>
          </w:tcPr>
          <w:p w14:paraId="4C2B2469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Numer</w:t>
            </w:r>
          </w:p>
        </w:tc>
        <w:tc>
          <w:tcPr>
            <w:tcW w:w="1912" w:type="pct"/>
            <w:shd w:val="clear" w:color="auto" w:fill="auto"/>
          </w:tcPr>
          <w:p w14:paraId="2E20A2CB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REGON:</w:t>
            </w:r>
          </w:p>
        </w:tc>
        <w:tc>
          <w:tcPr>
            <w:tcW w:w="1837" w:type="pct"/>
            <w:shd w:val="clear" w:color="auto" w:fill="auto"/>
          </w:tcPr>
          <w:p w14:paraId="351206A3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NIP:</w:t>
            </w:r>
          </w:p>
        </w:tc>
      </w:tr>
      <w:tr w:rsidR="005944FC" w:rsidRPr="00FB332B" w14:paraId="6D5D4C5B" w14:textId="77777777" w:rsidTr="00FB332B">
        <w:tc>
          <w:tcPr>
            <w:tcW w:w="1251" w:type="pct"/>
            <w:shd w:val="clear" w:color="auto" w:fill="auto"/>
          </w:tcPr>
          <w:p w14:paraId="6FB35A0E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Nr telefonu</w:t>
            </w:r>
          </w:p>
        </w:tc>
        <w:tc>
          <w:tcPr>
            <w:tcW w:w="3749" w:type="pct"/>
            <w:gridSpan w:val="2"/>
            <w:shd w:val="clear" w:color="auto" w:fill="auto"/>
          </w:tcPr>
          <w:p w14:paraId="4E92B602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FB332B" w14:paraId="7D1A2F42" w14:textId="77777777" w:rsidTr="00FB332B">
        <w:tc>
          <w:tcPr>
            <w:tcW w:w="1251" w:type="pct"/>
            <w:shd w:val="clear" w:color="auto" w:fill="auto"/>
          </w:tcPr>
          <w:p w14:paraId="2F4732E6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Nr faksu</w:t>
            </w:r>
          </w:p>
        </w:tc>
        <w:tc>
          <w:tcPr>
            <w:tcW w:w="3749" w:type="pct"/>
            <w:gridSpan w:val="2"/>
            <w:shd w:val="clear" w:color="auto" w:fill="auto"/>
          </w:tcPr>
          <w:p w14:paraId="59787480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FB332B" w14:paraId="5AAC2927" w14:textId="77777777" w:rsidTr="00FB332B">
        <w:tc>
          <w:tcPr>
            <w:tcW w:w="1251" w:type="pct"/>
            <w:shd w:val="clear" w:color="auto" w:fill="auto"/>
          </w:tcPr>
          <w:p w14:paraId="7093F23B" w14:textId="369BA8FD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Adres e-</w:t>
            </w:r>
            <w:r w:rsidR="00C950D5" w:rsidRPr="00FB332B">
              <w:rPr>
                <w:rFonts w:ascii="Tahoma" w:hAnsi="Tahoma" w:cs="Tahoma"/>
                <w:bCs/>
                <w:sz w:val="16"/>
                <w:szCs w:val="16"/>
              </w:rPr>
              <w:t>mail</w:t>
            </w:r>
          </w:p>
        </w:tc>
        <w:tc>
          <w:tcPr>
            <w:tcW w:w="3749" w:type="pct"/>
            <w:gridSpan w:val="2"/>
            <w:shd w:val="clear" w:color="auto" w:fill="auto"/>
          </w:tcPr>
          <w:p w14:paraId="76C0B9FD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FB332B" w14:paraId="0CFB6C06" w14:textId="77777777" w:rsidTr="00FB332B">
        <w:tc>
          <w:tcPr>
            <w:tcW w:w="1251" w:type="pct"/>
            <w:shd w:val="clear" w:color="auto" w:fill="auto"/>
          </w:tcPr>
          <w:p w14:paraId="19B39BF4" w14:textId="77777777" w:rsidR="005944FC" w:rsidRPr="00FB332B" w:rsidRDefault="005944FC" w:rsidP="00A9474F">
            <w:pPr>
              <w:keepLines/>
              <w:spacing w:before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Podstawa umocowania do reprezentowania Wykonawcy</w:t>
            </w:r>
          </w:p>
          <w:p w14:paraId="1A72B0DE" w14:textId="77777777" w:rsidR="005944FC" w:rsidRPr="00FB332B" w:rsidRDefault="005944FC" w:rsidP="00A9474F">
            <w:pPr>
              <w:keepLines/>
              <w:spacing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(np. pełnomocnictwo lub inny dokument) oraz zakres reprezentacji</w:t>
            </w:r>
          </w:p>
        </w:tc>
        <w:tc>
          <w:tcPr>
            <w:tcW w:w="3749" w:type="pct"/>
            <w:gridSpan w:val="2"/>
            <w:shd w:val="clear" w:color="auto" w:fill="auto"/>
          </w:tcPr>
          <w:p w14:paraId="3CF7E43A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246BEBB0" w14:textId="77777777" w:rsidR="005944FC" w:rsidRPr="00FB332B" w:rsidRDefault="00576AF5" w:rsidP="00C950D5">
      <w:pPr>
        <w:keepNext/>
        <w:keepLines/>
        <w:autoSpaceDE w:val="0"/>
        <w:spacing w:before="120" w:after="120"/>
        <w:rPr>
          <w:rFonts w:ascii="Tahoma" w:hAnsi="Tahoma" w:cs="Tahoma"/>
          <w:b/>
          <w:sz w:val="16"/>
          <w:szCs w:val="16"/>
        </w:rPr>
      </w:pPr>
      <w:r w:rsidRPr="00FB332B">
        <w:rPr>
          <w:rFonts w:ascii="Tahoma" w:hAnsi="Tahoma" w:cs="Tahoma"/>
          <w:b/>
          <w:sz w:val="16"/>
          <w:szCs w:val="16"/>
        </w:rPr>
        <w:lastRenderedPageBreak/>
        <w:t xml:space="preserve">Przedstawiciel Wykonawcy </w:t>
      </w:r>
      <w:r w:rsidR="005944FC" w:rsidRPr="00FB332B">
        <w:rPr>
          <w:rFonts w:ascii="Tahoma" w:hAnsi="Tahoma" w:cs="Tahoma"/>
          <w:b/>
          <w:sz w:val="16"/>
          <w:szCs w:val="16"/>
        </w:rPr>
        <w:t>do kontaktu w sprawie zamówienia: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7474"/>
      </w:tblGrid>
      <w:tr w:rsidR="005944FC" w:rsidRPr="00FB332B" w14:paraId="0E4FC380" w14:textId="77777777" w:rsidTr="00FB332B">
        <w:tc>
          <w:tcPr>
            <w:tcW w:w="1251" w:type="pct"/>
            <w:shd w:val="clear" w:color="auto" w:fill="auto"/>
          </w:tcPr>
          <w:p w14:paraId="5B3D79AE" w14:textId="77777777" w:rsidR="005944FC" w:rsidRPr="00FB332B" w:rsidRDefault="005944FC" w:rsidP="00C950D5">
            <w:pPr>
              <w:keepNext/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Imię i nazwisko</w:t>
            </w:r>
          </w:p>
        </w:tc>
        <w:tc>
          <w:tcPr>
            <w:tcW w:w="3749" w:type="pct"/>
            <w:shd w:val="clear" w:color="auto" w:fill="auto"/>
          </w:tcPr>
          <w:p w14:paraId="6071F1A2" w14:textId="77777777" w:rsidR="005944FC" w:rsidRPr="00FB332B" w:rsidRDefault="005944FC" w:rsidP="00C950D5">
            <w:pPr>
              <w:keepNext/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FB332B" w14:paraId="12101311" w14:textId="77777777" w:rsidTr="00FB332B">
        <w:tc>
          <w:tcPr>
            <w:tcW w:w="1251" w:type="pct"/>
            <w:shd w:val="clear" w:color="auto" w:fill="auto"/>
          </w:tcPr>
          <w:p w14:paraId="250BAB57" w14:textId="77777777" w:rsidR="005944FC" w:rsidRPr="00FB332B" w:rsidRDefault="005944FC" w:rsidP="00C950D5">
            <w:pPr>
              <w:keepNext/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Nr telefonu</w:t>
            </w:r>
          </w:p>
        </w:tc>
        <w:tc>
          <w:tcPr>
            <w:tcW w:w="3749" w:type="pct"/>
            <w:shd w:val="clear" w:color="auto" w:fill="auto"/>
          </w:tcPr>
          <w:p w14:paraId="4BB8F807" w14:textId="77777777" w:rsidR="005944FC" w:rsidRPr="00FB332B" w:rsidRDefault="005944FC" w:rsidP="00C950D5">
            <w:pPr>
              <w:keepNext/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FB332B" w14:paraId="00463B7B" w14:textId="77777777" w:rsidTr="00FB332B">
        <w:tc>
          <w:tcPr>
            <w:tcW w:w="1251" w:type="pct"/>
            <w:shd w:val="clear" w:color="auto" w:fill="auto"/>
          </w:tcPr>
          <w:p w14:paraId="0DB82395" w14:textId="77777777" w:rsidR="005944FC" w:rsidRPr="00FB332B" w:rsidRDefault="005944FC" w:rsidP="00C950D5">
            <w:pPr>
              <w:keepNext/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Nr faksu</w:t>
            </w:r>
          </w:p>
        </w:tc>
        <w:tc>
          <w:tcPr>
            <w:tcW w:w="3749" w:type="pct"/>
            <w:shd w:val="clear" w:color="auto" w:fill="auto"/>
          </w:tcPr>
          <w:p w14:paraId="6C39CBA4" w14:textId="77777777" w:rsidR="005944FC" w:rsidRPr="00FB332B" w:rsidRDefault="005944FC" w:rsidP="00C950D5">
            <w:pPr>
              <w:keepNext/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5944FC" w:rsidRPr="00FB332B" w14:paraId="615BB8D5" w14:textId="77777777" w:rsidTr="00FB332B">
        <w:tc>
          <w:tcPr>
            <w:tcW w:w="1251" w:type="pct"/>
            <w:shd w:val="clear" w:color="auto" w:fill="auto"/>
          </w:tcPr>
          <w:p w14:paraId="21649C8D" w14:textId="4DF6A411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Cs/>
                <w:sz w:val="16"/>
                <w:szCs w:val="16"/>
              </w:rPr>
              <w:t>Adres e-</w:t>
            </w:r>
            <w:r w:rsidR="00C950D5" w:rsidRPr="00FB332B">
              <w:rPr>
                <w:rFonts w:ascii="Tahoma" w:hAnsi="Tahoma" w:cs="Tahoma"/>
                <w:bCs/>
                <w:sz w:val="16"/>
                <w:szCs w:val="16"/>
              </w:rPr>
              <w:t>mail</w:t>
            </w:r>
          </w:p>
        </w:tc>
        <w:tc>
          <w:tcPr>
            <w:tcW w:w="3749" w:type="pct"/>
            <w:shd w:val="clear" w:color="auto" w:fill="auto"/>
          </w:tcPr>
          <w:p w14:paraId="2BD68FE9" w14:textId="77777777" w:rsidR="005944FC" w:rsidRPr="00FB332B" w:rsidRDefault="005944FC" w:rsidP="00A9474F">
            <w:pPr>
              <w:keepLines/>
              <w:spacing w:before="120" w:after="12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</w:tbl>
    <w:p w14:paraId="16CE9F65" w14:textId="6580DAB9" w:rsidR="00AD13ED" w:rsidRPr="00FB332B" w:rsidRDefault="00C950D5" w:rsidP="008A3E80">
      <w:pPr>
        <w:keepLines/>
        <w:autoSpaceDE w:val="0"/>
        <w:spacing w:before="240"/>
        <w:rPr>
          <w:rFonts w:ascii="Tahoma" w:hAnsi="Tahoma" w:cs="Tahoma"/>
          <w:b/>
          <w:sz w:val="16"/>
          <w:szCs w:val="16"/>
        </w:rPr>
      </w:pPr>
      <w:r w:rsidRPr="00FB332B">
        <w:rPr>
          <w:rFonts w:ascii="Tahoma" w:hAnsi="Tahoma" w:cs="Tahoma"/>
          <w:b/>
          <w:sz w:val="16"/>
          <w:szCs w:val="16"/>
        </w:rPr>
        <w:t>UWAGA:</w:t>
      </w:r>
    </w:p>
    <w:p w14:paraId="0FC59B45" w14:textId="77777777" w:rsidR="00AD13ED" w:rsidRPr="00FB332B" w:rsidRDefault="00AD13ED" w:rsidP="00FB332B">
      <w:pPr>
        <w:keepLines/>
        <w:pBdr>
          <w:top w:val="single" w:sz="18" w:space="0" w:color="000000"/>
          <w:left w:val="single" w:sz="18" w:space="4" w:color="000000"/>
          <w:bottom w:val="single" w:sz="18" w:space="1" w:color="000000"/>
          <w:right w:val="single" w:sz="18" w:space="4" w:color="000000"/>
        </w:pBdr>
        <w:autoSpaceDE w:val="0"/>
        <w:spacing w:before="120" w:after="120"/>
        <w:ind w:left="142" w:right="197"/>
        <w:rPr>
          <w:rFonts w:ascii="Tahoma" w:hAnsi="Tahoma" w:cs="Tahoma"/>
          <w:bCs/>
          <w:sz w:val="16"/>
          <w:szCs w:val="16"/>
        </w:rPr>
      </w:pPr>
      <w:r w:rsidRPr="00FB332B">
        <w:rPr>
          <w:rFonts w:ascii="Tahoma" w:hAnsi="Tahoma" w:cs="Tahoma"/>
          <w:bCs/>
          <w:sz w:val="16"/>
          <w:szCs w:val="16"/>
        </w:rPr>
        <w:t>Jeżeli oferta jest składana wspólnie należy dołączyć pełnomocnictwo do reprezentacji podpisane przez wszystkich Partnerów.</w:t>
      </w:r>
    </w:p>
    <w:p w14:paraId="47D72393" w14:textId="77777777" w:rsidR="00592BAF" w:rsidRPr="00FB332B" w:rsidRDefault="00646CE3" w:rsidP="008A3E80">
      <w:pPr>
        <w:keepNext/>
        <w:autoSpaceDE w:val="0"/>
        <w:spacing w:before="240" w:after="240"/>
        <w:jc w:val="both"/>
        <w:rPr>
          <w:rFonts w:ascii="Tahoma" w:hAnsi="Tahoma" w:cs="Tahoma"/>
          <w:b/>
          <w:bCs/>
          <w:sz w:val="16"/>
          <w:szCs w:val="16"/>
        </w:rPr>
      </w:pPr>
      <w:r w:rsidRPr="00FB332B">
        <w:rPr>
          <w:rFonts w:ascii="Tahoma" w:hAnsi="Tahoma" w:cs="Tahoma"/>
          <w:b/>
          <w:bCs/>
          <w:sz w:val="16"/>
          <w:szCs w:val="16"/>
        </w:rPr>
        <w:t>Składam/y ofertę w niniejszym postępowaniu i oferujemy</w:t>
      </w:r>
    </w:p>
    <w:p w14:paraId="237C971F" w14:textId="77777777" w:rsidR="00A961C1" w:rsidRDefault="00592BAF" w:rsidP="00592BAF">
      <w:pPr>
        <w:keepNext/>
        <w:numPr>
          <w:ilvl w:val="0"/>
          <w:numId w:val="5"/>
        </w:numPr>
        <w:autoSpaceDE w:val="0"/>
        <w:spacing w:before="240" w:after="120"/>
        <w:ind w:left="283" w:hanging="357"/>
        <w:jc w:val="both"/>
        <w:rPr>
          <w:rFonts w:ascii="Tahoma" w:hAnsi="Tahoma" w:cs="Tahoma"/>
          <w:b/>
          <w:bCs/>
          <w:sz w:val="16"/>
          <w:szCs w:val="16"/>
        </w:rPr>
      </w:pPr>
      <w:r w:rsidRPr="00FB332B">
        <w:rPr>
          <w:rFonts w:ascii="Tahoma" w:hAnsi="Tahoma" w:cs="Tahoma"/>
          <w:b/>
          <w:bCs/>
          <w:sz w:val="16"/>
          <w:szCs w:val="16"/>
        </w:rPr>
        <w:t>Wykonanie</w:t>
      </w:r>
      <w:r w:rsidR="00A961C1" w:rsidRPr="00FB332B">
        <w:rPr>
          <w:rFonts w:ascii="Tahoma" w:hAnsi="Tahoma" w:cs="Tahoma"/>
          <w:b/>
          <w:bCs/>
          <w:sz w:val="16"/>
          <w:szCs w:val="16"/>
        </w:rPr>
        <w:t xml:space="preserve"> przedmiotu zamówienia</w:t>
      </w:r>
      <w:r w:rsidR="001432CD" w:rsidRPr="00FB332B">
        <w:rPr>
          <w:rFonts w:ascii="Tahoma" w:hAnsi="Tahoma" w:cs="Tahoma"/>
          <w:b/>
          <w:bCs/>
          <w:sz w:val="16"/>
          <w:szCs w:val="16"/>
        </w:rPr>
        <w:t xml:space="preserve"> </w:t>
      </w:r>
      <w:r w:rsidR="008A3E80" w:rsidRPr="00FB332B">
        <w:rPr>
          <w:rFonts w:ascii="Tahoma" w:hAnsi="Tahoma" w:cs="Tahoma"/>
          <w:b/>
          <w:bCs/>
          <w:sz w:val="16"/>
          <w:szCs w:val="16"/>
        </w:rPr>
        <w:t>dla SP ZOZ Szpital Specjalistyczny MSWiA w Złocieńcu,</w:t>
      </w:r>
      <w:r w:rsidR="001432CD" w:rsidRPr="00FB332B">
        <w:rPr>
          <w:rFonts w:ascii="Tahoma" w:hAnsi="Tahoma" w:cs="Tahoma"/>
          <w:b/>
          <w:bCs/>
          <w:sz w:val="16"/>
          <w:szCs w:val="16"/>
        </w:rPr>
        <w:t xml:space="preserve"> </w:t>
      </w:r>
      <w:r w:rsidR="00646CE3" w:rsidRPr="00FB332B">
        <w:rPr>
          <w:rFonts w:ascii="Tahoma" w:hAnsi="Tahoma" w:cs="Tahoma"/>
          <w:b/>
          <w:bCs/>
          <w:sz w:val="16"/>
          <w:szCs w:val="16"/>
        </w:rPr>
        <w:t>w zakresie określonym przez Zamawiającego w specyfikacji warunków zamówienia</w:t>
      </w:r>
      <w:r w:rsidR="00A961C1" w:rsidRPr="00FB332B">
        <w:rPr>
          <w:rFonts w:ascii="Tahoma" w:hAnsi="Tahoma" w:cs="Tahoma"/>
          <w:b/>
          <w:bCs/>
          <w:sz w:val="16"/>
          <w:szCs w:val="16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5"/>
        <w:gridCol w:w="1464"/>
        <w:gridCol w:w="1319"/>
        <w:gridCol w:w="1784"/>
      </w:tblGrid>
      <w:tr w:rsidR="003C4FE3" w:rsidRPr="00393899" w14:paraId="7DD722C0" w14:textId="77777777" w:rsidTr="007C013D">
        <w:trPr>
          <w:trHeight w:val="291"/>
        </w:trPr>
        <w:tc>
          <w:tcPr>
            <w:tcW w:w="2701" w:type="pc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center"/>
          </w:tcPr>
          <w:p w14:paraId="2C491B08" w14:textId="58E95D46" w:rsidR="003C4FE3" w:rsidRPr="00393899" w:rsidRDefault="00C37148" w:rsidP="007C013D">
            <w:pPr>
              <w:widowControl w:val="0"/>
              <w:ind w:left="101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C37148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Audyt energetyczny budynku głównego</w:t>
            </w:r>
          </w:p>
        </w:tc>
        <w:tc>
          <w:tcPr>
            <w:tcW w:w="737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0B9ED18F" w14:textId="77777777" w:rsidR="003C4FE3" w:rsidRPr="00393899" w:rsidRDefault="003C4FE3" w:rsidP="007C013D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393899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NETTO</w:t>
            </w:r>
          </w:p>
        </w:tc>
        <w:tc>
          <w:tcPr>
            <w:tcW w:w="664" w:type="pct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66DA11A5" w14:textId="77777777" w:rsidR="003C4FE3" w:rsidRPr="00393899" w:rsidRDefault="003C4FE3" w:rsidP="007C013D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393899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VAT</w:t>
            </w:r>
          </w:p>
        </w:tc>
        <w:tc>
          <w:tcPr>
            <w:tcW w:w="898" w:type="pct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E3D7B5" w14:textId="77777777" w:rsidR="003C4FE3" w:rsidRPr="00393899" w:rsidRDefault="003C4FE3" w:rsidP="007C013D">
            <w:pPr>
              <w:widowControl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 w:rsidRPr="00393899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BRUTTO</w:t>
            </w:r>
          </w:p>
        </w:tc>
      </w:tr>
      <w:tr w:rsidR="003C4FE3" w:rsidRPr="00393899" w14:paraId="5EB55B3E" w14:textId="77777777" w:rsidTr="00207ECF">
        <w:trPr>
          <w:trHeight w:val="475"/>
        </w:trPr>
        <w:tc>
          <w:tcPr>
            <w:tcW w:w="2701" w:type="pct"/>
            <w:tcBorders>
              <w:left w:val="single" w:sz="18" w:space="0" w:color="auto"/>
            </w:tcBorders>
            <w:shd w:val="clear" w:color="auto" w:fill="auto"/>
            <w:vAlign w:val="center"/>
          </w:tcPr>
          <w:p w14:paraId="415D2473" w14:textId="77777777" w:rsidR="003C4FE3" w:rsidRPr="000F2EBD" w:rsidRDefault="003C4FE3" w:rsidP="007C013D">
            <w:pPr>
              <w:widowControl w:val="0"/>
              <w:ind w:left="101"/>
              <w:rPr>
                <w:rFonts w:ascii="Tahoma" w:eastAsia="Arial Unicode MS" w:hAnsi="Tahoma" w:cs="Tahoma"/>
                <w:b/>
                <w:bCs/>
                <w:sz w:val="16"/>
                <w:szCs w:val="16"/>
              </w:rPr>
            </w:pPr>
            <w:r w:rsidRPr="002951C7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CENA (C)</w:t>
            </w:r>
          </w:p>
        </w:tc>
        <w:tc>
          <w:tcPr>
            <w:tcW w:w="737" w:type="pct"/>
            <w:shd w:val="clear" w:color="auto" w:fill="auto"/>
            <w:vAlign w:val="center"/>
          </w:tcPr>
          <w:p w14:paraId="2D4C1DA1" w14:textId="77777777" w:rsidR="003C4FE3" w:rsidRPr="00393899" w:rsidRDefault="003C4FE3" w:rsidP="007C013D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664" w:type="pct"/>
            <w:shd w:val="clear" w:color="auto" w:fill="auto"/>
            <w:vAlign w:val="center"/>
          </w:tcPr>
          <w:p w14:paraId="5C1978C3" w14:textId="77777777" w:rsidR="003C4FE3" w:rsidRPr="00393899" w:rsidRDefault="003C4FE3" w:rsidP="007C013D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  <w:tc>
          <w:tcPr>
            <w:tcW w:w="898" w:type="pct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83AB16C" w14:textId="77777777" w:rsidR="003C4FE3" w:rsidRPr="00393899" w:rsidRDefault="003C4FE3" w:rsidP="007C013D">
            <w:pPr>
              <w:widowControl w:val="0"/>
              <w:snapToGrid w:val="0"/>
              <w:jc w:val="center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</w:tc>
      </w:tr>
      <w:tr w:rsidR="003C4FE3" w:rsidRPr="00393899" w14:paraId="1431601D" w14:textId="77777777" w:rsidTr="00C37148">
        <w:tc>
          <w:tcPr>
            <w:tcW w:w="5000" w:type="pct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7A3FA6" w14:textId="77777777" w:rsidR="003C4FE3" w:rsidRPr="00393899" w:rsidRDefault="003C4FE3" w:rsidP="00207ECF">
            <w:pPr>
              <w:widowControl w:val="0"/>
              <w:snapToGrid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</w:p>
          <w:p w14:paraId="62E8B33F" w14:textId="77777777" w:rsidR="003C4FE3" w:rsidRPr="00393899" w:rsidRDefault="003C4FE3" w:rsidP="00207ECF">
            <w:pPr>
              <w:widowControl w:val="0"/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</w:pPr>
            <w:r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 </w:t>
            </w:r>
            <w:r w:rsidRPr="00393899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>słownie cena brutto</w:t>
            </w:r>
            <w:r w:rsidRPr="00393899">
              <w:rPr>
                <w:rFonts w:ascii="Tahoma" w:eastAsia="Arial Unicode MS" w:hAnsi="Tahoma" w:cs="Tahoma"/>
                <w:smallCaps/>
                <w:sz w:val="16"/>
                <w:szCs w:val="16"/>
              </w:rPr>
              <w:t>: ...............................................................................................................................</w:t>
            </w:r>
            <w:r w:rsidRPr="00393899">
              <w:rPr>
                <w:rFonts w:ascii="Tahoma" w:eastAsia="Arial Unicode MS" w:hAnsi="Tahoma" w:cs="Tahoma"/>
                <w:b/>
                <w:bCs/>
                <w:smallCaps/>
                <w:sz w:val="16"/>
                <w:szCs w:val="16"/>
              </w:rPr>
              <w:t xml:space="preserve"> zł</w:t>
            </w:r>
          </w:p>
        </w:tc>
      </w:tr>
    </w:tbl>
    <w:p w14:paraId="079836DD" w14:textId="00FD183C" w:rsidR="00C668E9" w:rsidRPr="00FB332B" w:rsidRDefault="0049038B" w:rsidP="00A961C1">
      <w:pPr>
        <w:keepNext/>
        <w:numPr>
          <w:ilvl w:val="0"/>
          <w:numId w:val="5"/>
        </w:numPr>
        <w:autoSpaceDE w:val="0"/>
        <w:spacing w:before="240" w:after="120"/>
        <w:ind w:left="283" w:hanging="357"/>
        <w:jc w:val="both"/>
        <w:rPr>
          <w:rFonts w:ascii="Tahoma" w:hAnsi="Tahoma" w:cs="Tahoma"/>
          <w:b/>
          <w:bCs/>
          <w:sz w:val="16"/>
          <w:szCs w:val="16"/>
        </w:rPr>
      </w:pPr>
      <w:r w:rsidRPr="00FB332B">
        <w:rPr>
          <w:rFonts w:ascii="Tahoma" w:hAnsi="Tahoma" w:cs="Tahoma"/>
          <w:b/>
          <w:bCs/>
          <w:sz w:val="16"/>
          <w:szCs w:val="16"/>
        </w:rPr>
        <w:t>W</w:t>
      </w:r>
      <w:r w:rsidR="00C668E9" w:rsidRPr="00FB332B">
        <w:rPr>
          <w:rFonts w:ascii="Tahoma" w:hAnsi="Tahoma" w:cs="Tahoma"/>
          <w:b/>
          <w:bCs/>
          <w:sz w:val="16"/>
          <w:szCs w:val="16"/>
        </w:rPr>
        <w:t xml:space="preserve">ykonawca </w:t>
      </w:r>
      <w:r w:rsidR="00A961C1" w:rsidRPr="00FB332B">
        <w:rPr>
          <w:rFonts w:ascii="Tahoma" w:hAnsi="Tahoma" w:cs="Tahoma"/>
          <w:b/>
          <w:bCs/>
          <w:sz w:val="16"/>
          <w:szCs w:val="16"/>
        </w:rPr>
        <w:t>jest</w:t>
      </w:r>
      <w:r w:rsidR="00CD55DB" w:rsidRPr="00FB332B">
        <w:rPr>
          <w:rFonts w:ascii="Tahoma" w:hAnsi="Tahoma" w:cs="Tahoma"/>
          <w:b/>
          <w:bCs/>
          <w:sz w:val="16"/>
          <w:szCs w:val="16"/>
        </w:rPr>
        <w:t>:</w:t>
      </w:r>
    </w:p>
    <w:p w14:paraId="757D5FA7" w14:textId="6F055A16" w:rsidR="00C668E9" w:rsidRPr="00FB332B" w:rsidRDefault="002A3B06" w:rsidP="00E94107">
      <w:pPr>
        <w:keepNext/>
        <w:keepLines/>
        <w:spacing w:line="360" w:lineRule="auto"/>
        <w:jc w:val="both"/>
        <w:rPr>
          <w:rFonts w:ascii="Tahoma" w:hAnsi="Tahoma" w:cs="Tahoma"/>
          <w:bCs/>
          <w:sz w:val="16"/>
          <w:szCs w:val="16"/>
          <w:vertAlign w:val="superscript"/>
        </w:rPr>
      </w:pPr>
      <w:r w:rsidRPr="00FB332B">
        <w:rPr>
          <w:rFonts w:ascii="Tahoma" w:hAnsi="Tahoma" w:cs="Tahoma"/>
          <w:bCs/>
          <w:sz w:val="16"/>
          <w:szCs w:val="16"/>
        </w:rPr>
        <w:sym w:font="Wingdings" w:char="F06F"/>
      </w:r>
      <w:r w:rsidR="00C668E9" w:rsidRPr="00FB332B">
        <w:rPr>
          <w:rFonts w:ascii="Tahoma" w:hAnsi="Tahoma" w:cs="Tahoma"/>
          <w:bCs/>
          <w:sz w:val="16"/>
          <w:szCs w:val="16"/>
        </w:rPr>
        <w:t xml:space="preserve"> </w:t>
      </w:r>
      <w:r w:rsidR="00CD55DB" w:rsidRPr="00FB332B">
        <w:rPr>
          <w:rFonts w:ascii="Tahoma" w:hAnsi="Tahoma" w:cs="Tahoma"/>
          <w:bCs/>
          <w:sz w:val="16"/>
          <w:szCs w:val="16"/>
        </w:rPr>
        <w:t>mikro przedsiębiorstwem</w:t>
      </w:r>
    </w:p>
    <w:p w14:paraId="65CB704F" w14:textId="7C081E4C" w:rsidR="00C668E9" w:rsidRPr="00FB332B" w:rsidRDefault="002A3B06" w:rsidP="00E94107">
      <w:pPr>
        <w:keepNext/>
        <w:keepLines/>
        <w:spacing w:line="360" w:lineRule="auto"/>
        <w:jc w:val="both"/>
        <w:rPr>
          <w:rFonts w:ascii="Tahoma" w:hAnsi="Tahoma" w:cs="Tahoma"/>
          <w:bCs/>
          <w:sz w:val="16"/>
          <w:szCs w:val="16"/>
          <w:vertAlign w:val="superscript"/>
        </w:rPr>
      </w:pPr>
      <w:r w:rsidRPr="00FB332B">
        <w:rPr>
          <w:rFonts w:ascii="Tahoma" w:hAnsi="Tahoma" w:cs="Tahoma"/>
          <w:bCs/>
          <w:sz w:val="16"/>
          <w:szCs w:val="16"/>
        </w:rPr>
        <w:sym w:font="Wingdings" w:char="F06F"/>
      </w:r>
      <w:r w:rsidR="00C668E9" w:rsidRPr="00FB332B">
        <w:rPr>
          <w:rFonts w:ascii="Tahoma" w:hAnsi="Tahoma" w:cs="Tahoma"/>
          <w:bCs/>
          <w:sz w:val="16"/>
          <w:szCs w:val="16"/>
        </w:rPr>
        <w:t xml:space="preserve"> </w:t>
      </w:r>
      <w:r w:rsidR="00CD55DB" w:rsidRPr="00FB332B">
        <w:rPr>
          <w:rFonts w:ascii="Tahoma" w:hAnsi="Tahoma" w:cs="Tahoma"/>
          <w:bCs/>
          <w:sz w:val="16"/>
          <w:szCs w:val="16"/>
        </w:rPr>
        <w:t>małym przedsiębiorstwem</w:t>
      </w:r>
    </w:p>
    <w:p w14:paraId="5B667AF0" w14:textId="72B04BF7" w:rsidR="00CD55DB" w:rsidRPr="00FB332B" w:rsidRDefault="00CD55DB" w:rsidP="00CD55DB">
      <w:pPr>
        <w:keepNext/>
        <w:keepLines/>
        <w:spacing w:line="360" w:lineRule="auto"/>
        <w:jc w:val="both"/>
        <w:rPr>
          <w:rFonts w:ascii="Tahoma" w:hAnsi="Tahoma" w:cs="Tahoma"/>
          <w:bCs/>
          <w:sz w:val="16"/>
          <w:szCs w:val="16"/>
          <w:vertAlign w:val="superscript"/>
        </w:rPr>
      </w:pPr>
      <w:r w:rsidRPr="00FB332B">
        <w:rPr>
          <w:rFonts w:ascii="Tahoma" w:hAnsi="Tahoma" w:cs="Tahoma"/>
          <w:bCs/>
          <w:sz w:val="16"/>
          <w:szCs w:val="16"/>
        </w:rPr>
        <w:sym w:font="Wingdings" w:char="F06F"/>
      </w:r>
      <w:r w:rsidRPr="00FB332B">
        <w:rPr>
          <w:rFonts w:ascii="Tahoma" w:hAnsi="Tahoma" w:cs="Tahoma"/>
          <w:bCs/>
          <w:sz w:val="16"/>
          <w:szCs w:val="16"/>
        </w:rPr>
        <w:t xml:space="preserve"> średnim przedsiębiorstwem</w:t>
      </w:r>
    </w:p>
    <w:p w14:paraId="4E3F41CD" w14:textId="041D7C21" w:rsidR="002A3B06" w:rsidRPr="00FB332B" w:rsidRDefault="002A3B06" w:rsidP="00E94107">
      <w:pPr>
        <w:keepNext/>
        <w:keepLines/>
        <w:spacing w:line="360" w:lineRule="auto"/>
        <w:jc w:val="both"/>
        <w:rPr>
          <w:rFonts w:ascii="Tahoma" w:hAnsi="Tahoma" w:cs="Tahoma"/>
          <w:bCs/>
          <w:sz w:val="16"/>
          <w:szCs w:val="16"/>
        </w:rPr>
      </w:pPr>
      <w:r w:rsidRPr="00FB332B">
        <w:rPr>
          <w:rFonts w:ascii="Tahoma" w:hAnsi="Tahoma" w:cs="Tahoma"/>
          <w:bCs/>
          <w:sz w:val="16"/>
          <w:szCs w:val="16"/>
        </w:rPr>
        <w:t>Uwaga:</w:t>
      </w:r>
    </w:p>
    <w:p w14:paraId="6BCC31DB" w14:textId="77777777" w:rsidR="00C668E9" w:rsidRPr="00FB332B" w:rsidRDefault="00C668E9" w:rsidP="001432CD">
      <w:pPr>
        <w:keepNext/>
        <w:keepLines/>
        <w:jc w:val="both"/>
        <w:rPr>
          <w:rFonts w:ascii="Tahoma" w:hAnsi="Tahoma" w:cs="Tahoma"/>
          <w:bCs/>
          <w:sz w:val="16"/>
          <w:szCs w:val="16"/>
        </w:rPr>
      </w:pPr>
      <w:r w:rsidRPr="00FB332B">
        <w:rPr>
          <w:rFonts w:ascii="Tahoma" w:hAnsi="Tahoma" w:cs="Tahoma"/>
          <w:bCs/>
          <w:sz w:val="16"/>
          <w:szCs w:val="16"/>
        </w:rPr>
        <w:t>Przez Mikro</w:t>
      </w:r>
      <w:r w:rsidR="001432CD" w:rsidRPr="00FB332B">
        <w:rPr>
          <w:rFonts w:ascii="Tahoma" w:hAnsi="Tahoma" w:cs="Tahoma"/>
          <w:bCs/>
          <w:sz w:val="16"/>
          <w:szCs w:val="16"/>
        </w:rPr>
        <w:t xml:space="preserve"> </w:t>
      </w:r>
      <w:r w:rsidRPr="00FB332B">
        <w:rPr>
          <w:rFonts w:ascii="Tahoma" w:hAnsi="Tahoma" w:cs="Tahoma"/>
          <w:bCs/>
          <w:sz w:val="16"/>
          <w:szCs w:val="16"/>
        </w:rPr>
        <w:t>przedsiębiorstwo rozumie się: przedsiębiorstwo, które zatrudnia mniej niż 10 osób</w:t>
      </w:r>
      <w:r w:rsidR="001432CD" w:rsidRPr="00FB332B">
        <w:rPr>
          <w:rFonts w:ascii="Tahoma" w:hAnsi="Tahoma" w:cs="Tahoma"/>
          <w:bCs/>
          <w:sz w:val="16"/>
          <w:szCs w:val="16"/>
        </w:rPr>
        <w:t xml:space="preserve"> </w:t>
      </w:r>
      <w:r w:rsidRPr="00FB332B">
        <w:rPr>
          <w:rFonts w:ascii="Tahoma" w:hAnsi="Tahoma" w:cs="Tahoma"/>
          <w:bCs/>
          <w:sz w:val="16"/>
          <w:szCs w:val="16"/>
        </w:rPr>
        <w:t>i którego roczny obrót lub roczna suma bilansowa nie przekracza 2 milionów EUR.</w:t>
      </w:r>
    </w:p>
    <w:p w14:paraId="13A19D57" w14:textId="77777777" w:rsidR="00C668E9" w:rsidRPr="00FB332B" w:rsidRDefault="00C668E9" w:rsidP="001432CD">
      <w:pPr>
        <w:keepNext/>
        <w:keepLines/>
        <w:jc w:val="both"/>
        <w:rPr>
          <w:rFonts w:ascii="Tahoma" w:hAnsi="Tahoma" w:cs="Tahoma"/>
          <w:bCs/>
          <w:sz w:val="16"/>
          <w:szCs w:val="16"/>
        </w:rPr>
      </w:pPr>
      <w:r w:rsidRPr="00FB332B">
        <w:rPr>
          <w:rFonts w:ascii="Tahoma" w:hAnsi="Tahoma" w:cs="Tahoma"/>
          <w:bCs/>
          <w:sz w:val="16"/>
          <w:szCs w:val="16"/>
        </w:rPr>
        <w:t>Przez Małe przedsiębiorstwo rozumie się: przedsiębiorstwo, które zatrudnia mniej niż 50 osób</w:t>
      </w:r>
      <w:r w:rsidR="001432CD" w:rsidRPr="00FB332B">
        <w:rPr>
          <w:rFonts w:ascii="Tahoma" w:hAnsi="Tahoma" w:cs="Tahoma"/>
          <w:bCs/>
          <w:sz w:val="16"/>
          <w:szCs w:val="16"/>
        </w:rPr>
        <w:t xml:space="preserve"> </w:t>
      </w:r>
      <w:r w:rsidRPr="00FB332B">
        <w:rPr>
          <w:rFonts w:ascii="Tahoma" w:hAnsi="Tahoma" w:cs="Tahoma"/>
          <w:bCs/>
          <w:sz w:val="16"/>
          <w:szCs w:val="16"/>
        </w:rPr>
        <w:t>i którego roczny obrót lub roczna suma bilansowa nie przekracza 10 milionów EUR.</w:t>
      </w:r>
    </w:p>
    <w:p w14:paraId="3A1DD2F8" w14:textId="36FF1037" w:rsidR="00E750C8" w:rsidRPr="00FB332B" w:rsidRDefault="00C668E9" w:rsidP="001432CD">
      <w:pPr>
        <w:keepNext/>
        <w:keepLines/>
        <w:jc w:val="both"/>
        <w:rPr>
          <w:rFonts w:ascii="Tahoma" w:hAnsi="Tahoma" w:cs="Tahoma"/>
          <w:bCs/>
          <w:sz w:val="16"/>
          <w:szCs w:val="16"/>
        </w:rPr>
      </w:pPr>
      <w:r w:rsidRPr="00FB332B">
        <w:rPr>
          <w:rFonts w:ascii="Tahoma" w:hAnsi="Tahoma" w:cs="Tahoma"/>
          <w:bCs/>
          <w:sz w:val="16"/>
          <w:szCs w:val="16"/>
        </w:rPr>
        <w:t>Przez Średnie przedsiębiorstwa rozumie się: przedsiębiorstwa, które nie są</w:t>
      </w:r>
      <w:r w:rsidR="001432CD" w:rsidRPr="00FB332B">
        <w:rPr>
          <w:rFonts w:ascii="Tahoma" w:hAnsi="Tahoma" w:cs="Tahoma"/>
          <w:bCs/>
          <w:sz w:val="16"/>
          <w:szCs w:val="16"/>
        </w:rPr>
        <w:t xml:space="preserve"> </w:t>
      </w:r>
      <w:r w:rsidRPr="00FB332B">
        <w:rPr>
          <w:rFonts w:ascii="Tahoma" w:hAnsi="Tahoma" w:cs="Tahoma"/>
          <w:bCs/>
          <w:sz w:val="16"/>
          <w:szCs w:val="16"/>
        </w:rPr>
        <w:t>mikro</w:t>
      </w:r>
      <w:r w:rsidR="001432CD" w:rsidRPr="00FB332B">
        <w:rPr>
          <w:rFonts w:ascii="Tahoma" w:hAnsi="Tahoma" w:cs="Tahoma"/>
          <w:bCs/>
          <w:sz w:val="16"/>
          <w:szCs w:val="16"/>
        </w:rPr>
        <w:t xml:space="preserve"> </w:t>
      </w:r>
      <w:r w:rsidRPr="00FB332B">
        <w:rPr>
          <w:rFonts w:ascii="Tahoma" w:hAnsi="Tahoma" w:cs="Tahoma"/>
          <w:bCs/>
          <w:sz w:val="16"/>
          <w:szCs w:val="16"/>
        </w:rPr>
        <w:t>przedsiębiorstwami ani małymi przedsiębiorstwami i które zatrudniają mniej niż 250 osób i</w:t>
      </w:r>
      <w:r w:rsidR="001432CD" w:rsidRPr="00FB332B">
        <w:rPr>
          <w:rFonts w:ascii="Tahoma" w:hAnsi="Tahoma" w:cs="Tahoma"/>
          <w:bCs/>
          <w:sz w:val="16"/>
          <w:szCs w:val="16"/>
        </w:rPr>
        <w:t xml:space="preserve"> </w:t>
      </w:r>
      <w:r w:rsidRPr="00FB332B">
        <w:rPr>
          <w:rFonts w:ascii="Tahoma" w:hAnsi="Tahoma" w:cs="Tahoma"/>
          <w:bCs/>
          <w:sz w:val="16"/>
          <w:szCs w:val="16"/>
        </w:rPr>
        <w:t>których roczny obrót nie przekracza 50 milionów EUR lub roczna suma bilansowa nie przekracza 43</w:t>
      </w:r>
      <w:r w:rsidR="00C52322">
        <w:rPr>
          <w:rFonts w:ascii="Tahoma" w:hAnsi="Tahoma" w:cs="Tahoma"/>
          <w:bCs/>
          <w:sz w:val="16"/>
          <w:szCs w:val="16"/>
        </w:rPr>
        <w:t xml:space="preserve"> </w:t>
      </w:r>
      <w:r w:rsidRPr="00FB332B">
        <w:rPr>
          <w:rFonts w:ascii="Tahoma" w:hAnsi="Tahoma" w:cs="Tahoma"/>
          <w:bCs/>
          <w:sz w:val="16"/>
          <w:szCs w:val="16"/>
        </w:rPr>
        <w:t>milionów EUR.</w:t>
      </w:r>
    </w:p>
    <w:p w14:paraId="7E3FBF3E" w14:textId="1F4C7AF4" w:rsidR="00C52322" w:rsidRDefault="00C668E9" w:rsidP="00C52322">
      <w:pPr>
        <w:keepLines/>
        <w:spacing w:line="360" w:lineRule="auto"/>
        <w:rPr>
          <w:rFonts w:ascii="Tahoma" w:hAnsi="Tahoma" w:cs="Tahoma"/>
          <w:sz w:val="16"/>
          <w:szCs w:val="16"/>
          <w:u w:val="single"/>
        </w:rPr>
      </w:pPr>
      <w:r w:rsidRPr="00FB332B">
        <w:rPr>
          <w:rFonts w:ascii="Tahoma" w:hAnsi="Tahoma" w:cs="Tahoma"/>
          <w:sz w:val="16"/>
          <w:szCs w:val="16"/>
          <w:u w:val="single"/>
        </w:rPr>
        <w:t>Powyższe informacje są wymagane wyłącznie do celów statystycznych</w:t>
      </w:r>
    </w:p>
    <w:p w14:paraId="4E3173FB" w14:textId="77777777" w:rsidR="00C52322" w:rsidRDefault="00C52322" w:rsidP="00C52322">
      <w:pPr>
        <w:keepLines/>
        <w:spacing w:line="360" w:lineRule="auto"/>
        <w:rPr>
          <w:rFonts w:ascii="Tahoma" w:hAnsi="Tahoma" w:cs="Tahoma"/>
          <w:sz w:val="16"/>
          <w:szCs w:val="16"/>
          <w:u w:val="single"/>
        </w:rPr>
      </w:pPr>
    </w:p>
    <w:p w14:paraId="366F38FA" w14:textId="77777777" w:rsidR="00C52322" w:rsidRPr="00FB332B" w:rsidRDefault="00C52322" w:rsidP="00C52322">
      <w:pPr>
        <w:keepNext/>
        <w:numPr>
          <w:ilvl w:val="0"/>
          <w:numId w:val="5"/>
        </w:numPr>
        <w:autoSpaceDE w:val="0"/>
        <w:ind w:left="283" w:hanging="35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FB332B">
        <w:rPr>
          <w:rFonts w:ascii="Tahoma" w:hAnsi="Tahoma" w:cs="Tahoma"/>
          <w:b/>
          <w:bCs/>
          <w:sz w:val="16"/>
          <w:szCs w:val="16"/>
        </w:rPr>
        <w:t>Podwykonawcy</w:t>
      </w:r>
      <w:r w:rsidRPr="00FB332B">
        <w:rPr>
          <w:rStyle w:val="Odwoanieprzypisudolnego"/>
          <w:rFonts w:ascii="Tahoma" w:hAnsi="Tahoma" w:cs="Tahoma"/>
          <w:b/>
          <w:bCs/>
          <w:sz w:val="16"/>
          <w:szCs w:val="16"/>
        </w:rPr>
        <w:footnoteReference w:id="3"/>
      </w:r>
    </w:p>
    <w:p w14:paraId="63E99BD8" w14:textId="77777777" w:rsidR="00C52322" w:rsidRPr="00FB332B" w:rsidRDefault="00C52322" w:rsidP="00C52322">
      <w:pPr>
        <w:keepNext/>
        <w:keepLines/>
        <w:widowControl w:val="0"/>
        <w:autoSpaceDE w:val="0"/>
        <w:ind w:left="283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Oświadczam(y), że zamówienie wykonamy:</w:t>
      </w:r>
    </w:p>
    <w:p w14:paraId="140CA32F" w14:textId="77777777" w:rsidR="00C52322" w:rsidRPr="00FB332B" w:rsidRDefault="00C52322" w:rsidP="00C52322">
      <w:pPr>
        <w:keepNext/>
        <w:keepLines/>
        <w:widowControl w:val="0"/>
        <w:numPr>
          <w:ilvl w:val="0"/>
          <w:numId w:val="13"/>
        </w:numPr>
        <w:autoSpaceDE w:val="0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samodzielnie*</w:t>
      </w:r>
    </w:p>
    <w:p w14:paraId="43DD0343" w14:textId="77777777" w:rsidR="00C52322" w:rsidRDefault="00C52322" w:rsidP="00C52322">
      <w:pPr>
        <w:keepNext/>
        <w:keepLines/>
        <w:widowControl w:val="0"/>
        <w:numPr>
          <w:ilvl w:val="0"/>
          <w:numId w:val="13"/>
        </w:numPr>
        <w:autoSpaceDE w:val="0"/>
        <w:spacing w:after="120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przy udziale podwykonawców* zawierając z nimi stosowne umowy w formie pisemnej pod rygorem nieważności</w:t>
      </w:r>
    </w:p>
    <w:p w14:paraId="10D2FC3B" w14:textId="77777777" w:rsidR="00C52322" w:rsidRPr="00FB332B" w:rsidRDefault="00C52322" w:rsidP="00C52322">
      <w:pPr>
        <w:keepNext/>
        <w:keepLines/>
        <w:tabs>
          <w:tab w:val="left" w:pos="567"/>
        </w:tabs>
        <w:autoSpaceDE w:val="0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FB332B">
        <w:rPr>
          <w:rFonts w:ascii="Tahoma" w:hAnsi="Tahoma" w:cs="Tahoma"/>
          <w:b/>
          <w:color w:val="000000"/>
          <w:sz w:val="16"/>
          <w:szCs w:val="16"/>
        </w:rPr>
        <w:t>Części zamówienia, której wykonanie zamierzamy powierzyć podwykonawcy: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613"/>
        <w:gridCol w:w="4795"/>
      </w:tblGrid>
      <w:tr w:rsidR="00C52322" w:rsidRPr="00FB332B" w14:paraId="1E8B71E7" w14:textId="77777777" w:rsidTr="007C013D">
        <w:tc>
          <w:tcPr>
            <w:tcW w:w="281" w:type="pct"/>
            <w:shd w:val="clear" w:color="auto" w:fill="auto"/>
            <w:vAlign w:val="center"/>
          </w:tcPr>
          <w:p w14:paraId="09232393" w14:textId="77777777" w:rsidR="00C52322" w:rsidRPr="00FB332B" w:rsidRDefault="00C52322" w:rsidP="007C013D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314" w:type="pct"/>
            <w:shd w:val="clear" w:color="auto" w:fill="auto"/>
            <w:vAlign w:val="center"/>
          </w:tcPr>
          <w:p w14:paraId="24188476" w14:textId="77777777" w:rsidR="00C52322" w:rsidRPr="00FB332B" w:rsidRDefault="00C52322" w:rsidP="007C013D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Rodzaj i zakres robót powierzanych podwykonawcy</w:t>
            </w:r>
          </w:p>
          <w:p w14:paraId="5B9E7656" w14:textId="77777777" w:rsidR="00C52322" w:rsidRPr="00FB332B" w:rsidRDefault="00C52322" w:rsidP="007C013D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(opisać rodzaj i zakres robót)</w:t>
            </w:r>
          </w:p>
        </w:tc>
        <w:tc>
          <w:tcPr>
            <w:tcW w:w="2405" w:type="pct"/>
            <w:shd w:val="clear" w:color="auto" w:fill="auto"/>
            <w:vAlign w:val="center"/>
          </w:tcPr>
          <w:p w14:paraId="692EA86B" w14:textId="77777777" w:rsidR="00C52322" w:rsidRPr="00FB332B" w:rsidRDefault="00C52322" w:rsidP="007C013D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Nazwa i adres podwykonawcy</w:t>
            </w:r>
          </w:p>
          <w:p w14:paraId="3DFFEF48" w14:textId="77777777" w:rsidR="00C52322" w:rsidRPr="00FB332B" w:rsidRDefault="00C52322" w:rsidP="007C013D">
            <w:pPr>
              <w:keepNext/>
              <w:keepLines/>
              <w:autoSpaceDE w:val="0"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(jeżeli jest znany)</w:t>
            </w:r>
          </w:p>
        </w:tc>
      </w:tr>
      <w:tr w:rsidR="00C52322" w:rsidRPr="00FB332B" w14:paraId="31B7D8CA" w14:textId="77777777" w:rsidTr="007C013D">
        <w:tc>
          <w:tcPr>
            <w:tcW w:w="281" w:type="pct"/>
            <w:shd w:val="clear" w:color="auto" w:fill="auto"/>
          </w:tcPr>
          <w:p w14:paraId="669D6F1A" w14:textId="77777777" w:rsidR="00C52322" w:rsidRPr="00FB332B" w:rsidRDefault="00C52322" w:rsidP="007C013D">
            <w:pPr>
              <w:keepNext/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2314" w:type="pct"/>
            <w:shd w:val="clear" w:color="auto" w:fill="auto"/>
          </w:tcPr>
          <w:p w14:paraId="40BC1D86" w14:textId="77777777" w:rsidR="00C52322" w:rsidRPr="00FB332B" w:rsidRDefault="00C52322" w:rsidP="007C013D">
            <w:pPr>
              <w:keepNext/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405" w:type="pct"/>
            <w:shd w:val="clear" w:color="auto" w:fill="auto"/>
          </w:tcPr>
          <w:p w14:paraId="0BC578CC" w14:textId="77777777" w:rsidR="00C52322" w:rsidRPr="00FB332B" w:rsidRDefault="00C52322" w:rsidP="007C013D">
            <w:pPr>
              <w:keepNext/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  <w:tr w:rsidR="00C52322" w:rsidRPr="00FB332B" w14:paraId="1724986B" w14:textId="77777777" w:rsidTr="007C013D">
        <w:tc>
          <w:tcPr>
            <w:tcW w:w="281" w:type="pct"/>
            <w:shd w:val="clear" w:color="auto" w:fill="auto"/>
          </w:tcPr>
          <w:p w14:paraId="75049D70" w14:textId="77777777" w:rsidR="00C52322" w:rsidRPr="00FB332B" w:rsidRDefault="00C52322" w:rsidP="007C013D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B332B">
              <w:rPr>
                <w:rFonts w:ascii="Tahoma" w:hAnsi="Tahoma" w:cs="Tahoma"/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2314" w:type="pct"/>
            <w:shd w:val="clear" w:color="auto" w:fill="auto"/>
          </w:tcPr>
          <w:p w14:paraId="4D18CCA5" w14:textId="77777777" w:rsidR="00C52322" w:rsidRPr="00FB332B" w:rsidRDefault="00C52322" w:rsidP="007C013D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2405" w:type="pct"/>
            <w:shd w:val="clear" w:color="auto" w:fill="auto"/>
          </w:tcPr>
          <w:p w14:paraId="4B6FB2A1" w14:textId="77777777" w:rsidR="00C52322" w:rsidRPr="00FB332B" w:rsidRDefault="00C52322" w:rsidP="007C013D">
            <w:pPr>
              <w:keepLines/>
              <w:autoSpaceDE w:val="0"/>
              <w:spacing w:before="120" w:after="120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</w:tr>
    </w:tbl>
    <w:p w14:paraId="1C1BB3DA" w14:textId="77777777" w:rsidR="00C52322" w:rsidRDefault="00C52322" w:rsidP="00C52322">
      <w:pPr>
        <w:keepLines/>
        <w:spacing w:line="360" w:lineRule="auto"/>
        <w:rPr>
          <w:rFonts w:ascii="Tahoma" w:hAnsi="Tahoma" w:cs="Tahoma"/>
          <w:sz w:val="16"/>
          <w:szCs w:val="16"/>
          <w:u w:val="single"/>
        </w:rPr>
      </w:pPr>
    </w:p>
    <w:p w14:paraId="3A76FD0B" w14:textId="57127674" w:rsidR="00592BAF" w:rsidRPr="00FB332B" w:rsidRDefault="00592BAF">
      <w:pPr>
        <w:keepNext/>
        <w:keepLines/>
        <w:widowControl w:val="0"/>
        <w:numPr>
          <w:ilvl w:val="0"/>
          <w:numId w:val="5"/>
        </w:numPr>
        <w:autoSpaceDE w:val="0"/>
        <w:spacing w:before="120" w:after="120"/>
        <w:ind w:left="283" w:hanging="35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FB332B">
        <w:rPr>
          <w:rFonts w:ascii="Tahoma" w:hAnsi="Tahoma" w:cs="Tahoma"/>
          <w:b/>
          <w:bCs/>
          <w:color w:val="000000"/>
          <w:sz w:val="16"/>
          <w:szCs w:val="16"/>
        </w:rPr>
        <w:t>Oświadczenia.</w:t>
      </w:r>
    </w:p>
    <w:p w14:paraId="01D66ACA" w14:textId="77777777" w:rsidR="00592BAF" w:rsidRPr="00FB332B" w:rsidRDefault="00592BAF" w:rsidP="00592BAF">
      <w:pPr>
        <w:keepNext/>
        <w:keepLines/>
        <w:widowControl w:val="0"/>
        <w:autoSpaceDE w:val="0"/>
        <w:spacing w:before="120" w:after="120"/>
        <w:ind w:left="283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FB332B">
        <w:rPr>
          <w:rFonts w:ascii="Tahoma" w:hAnsi="Tahoma" w:cs="Tahoma"/>
          <w:b/>
          <w:bCs/>
          <w:color w:val="000000"/>
          <w:sz w:val="16"/>
          <w:szCs w:val="16"/>
        </w:rPr>
        <w:t>Oświadczam/y, że:</w:t>
      </w:r>
    </w:p>
    <w:p w14:paraId="2A16574D" w14:textId="77777777" w:rsidR="00437462" w:rsidRPr="00FB332B" w:rsidRDefault="00437462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w cenie ofertowej zostały uwzględnione wszystkie koszty niezbędne do wykonania zamówienia</w:t>
      </w:r>
      <w:r w:rsidR="00987BA8" w:rsidRPr="00FB332B">
        <w:rPr>
          <w:rFonts w:ascii="Tahoma" w:hAnsi="Tahoma" w:cs="Tahoma"/>
          <w:color w:val="000000"/>
          <w:sz w:val="16"/>
          <w:szCs w:val="16"/>
        </w:rPr>
        <w:t xml:space="preserve"> z należytą starannością i zgodnie z wymaganiami określonymi przez Zamawiającego,</w:t>
      </w:r>
    </w:p>
    <w:p w14:paraId="361FF320" w14:textId="2ABA8863" w:rsidR="00437462" w:rsidRPr="00FB332B" w:rsidRDefault="00365ED0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sz w:val="16"/>
          <w:szCs w:val="16"/>
        </w:rPr>
        <w:t>termin realizacji zamówienia:</w:t>
      </w:r>
      <w:r w:rsidR="003B2286">
        <w:rPr>
          <w:rFonts w:ascii="Tahoma" w:hAnsi="Tahoma" w:cs="Tahoma"/>
          <w:sz w:val="16"/>
          <w:szCs w:val="16"/>
        </w:rPr>
        <w:t xml:space="preserve"> </w:t>
      </w:r>
      <w:r w:rsidR="00736463">
        <w:rPr>
          <w:rFonts w:ascii="Tahoma" w:hAnsi="Tahoma" w:cs="Tahoma"/>
          <w:sz w:val="16"/>
          <w:szCs w:val="16"/>
        </w:rPr>
        <w:t xml:space="preserve">do </w:t>
      </w:r>
      <w:r w:rsidR="00C37148">
        <w:rPr>
          <w:rFonts w:ascii="Tahoma" w:hAnsi="Tahoma" w:cs="Tahoma"/>
          <w:sz w:val="16"/>
          <w:szCs w:val="16"/>
        </w:rPr>
        <w:t>14 stycznia 202</w:t>
      </w:r>
      <w:r w:rsidR="00E873A7">
        <w:rPr>
          <w:rFonts w:ascii="Tahoma" w:hAnsi="Tahoma" w:cs="Tahoma"/>
          <w:sz w:val="16"/>
          <w:szCs w:val="16"/>
        </w:rPr>
        <w:t>4</w:t>
      </w:r>
      <w:r w:rsidR="003B2286">
        <w:rPr>
          <w:rFonts w:ascii="Tahoma" w:hAnsi="Tahoma" w:cs="Tahoma"/>
          <w:sz w:val="16"/>
          <w:szCs w:val="16"/>
        </w:rPr>
        <w:t xml:space="preserve"> roku</w:t>
      </w:r>
    </w:p>
    <w:p w14:paraId="2EC734FD" w14:textId="11C6BDD6" w:rsidR="00365ED0" w:rsidRPr="00FB332B" w:rsidRDefault="00365ED0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 xml:space="preserve">termin płatności: </w:t>
      </w:r>
      <w:r w:rsidR="00C37148">
        <w:rPr>
          <w:rFonts w:ascii="Tahoma" w:hAnsi="Tahoma" w:cs="Tahoma"/>
          <w:color w:val="000000"/>
          <w:sz w:val="16"/>
          <w:szCs w:val="16"/>
        </w:rPr>
        <w:t>30</w:t>
      </w:r>
      <w:r w:rsidR="001B1CA8">
        <w:rPr>
          <w:rFonts w:ascii="Tahoma" w:hAnsi="Tahoma" w:cs="Tahoma"/>
          <w:color w:val="000000"/>
          <w:sz w:val="16"/>
          <w:szCs w:val="16"/>
        </w:rPr>
        <w:t xml:space="preserve"> dni</w:t>
      </w:r>
    </w:p>
    <w:p w14:paraId="6E5AA73E" w14:textId="386704E2" w:rsidR="00437462" w:rsidRPr="00FB332B" w:rsidRDefault="00C672EE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z</w:t>
      </w:r>
      <w:r w:rsidR="00437462" w:rsidRPr="00FB332B">
        <w:rPr>
          <w:rFonts w:ascii="Tahoma" w:hAnsi="Tahoma" w:cs="Tahoma"/>
          <w:color w:val="000000"/>
          <w:sz w:val="16"/>
          <w:szCs w:val="16"/>
        </w:rPr>
        <w:t xml:space="preserve">apoznaliśmy się ze </w:t>
      </w:r>
      <w:r w:rsidR="00C37148">
        <w:rPr>
          <w:rFonts w:ascii="Tahoma" w:hAnsi="Tahoma" w:cs="Tahoma"/>
          <w:color w:val="000000"/>
          <w:sz w:val="16"/>
          <w:szCs w:val="16"/>
        </w:rPr>
        <w:t xml:space="preserve">Zapytaniem Ofertowym – </w:t>
      </w:r>
      <w:r w:rsidR="00437462" w:rsidRPr="00FB332B">
        <w:rPr>
          <w:rFonts w:ascii="Tahoma" w:hAnsi="Tahoma" w:cs="Tahoma"/>
          <w:color w:val="000000"/>
          <w:sz w:val="16"/>
          <w:szCs w:val="16"/>
        </w:rPr>
        <w:t>Specyfikacją Warunków Zamówienia</w:t>
      </w:r>
      <w:r w:rsidR="00987BA8" w:rsidRPr="00FB332B">
        <w:rPr>
          <w:rFonts w:ascii="Tahoma" w:hAnsi="Tahoma" w:cs="Tahoma"/>
          <w:color w:val="000000"/>
          <w:sz w:val="16"/>
          <w:szCs w:val="16"/>
        </w:rPr>
        <w:t>, w szczególności z opisem przedmiotu zamówienia oraz projektem umowy</w:t>
      </w:r>
      <w:r w:rsidR="001432CD" w:rsidRPr="00FB332B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FB332B">
        <w:rPr>
          <w:rFonts w:ascii="Tahoma" w:hAnsi="Tahoma" w:cs="Tahoma"/>
          <w:color w:val="000000"/>
          <w:sz w:val="16"/>
          <w:szCs w:val="16"/>
        </w:rPr>
        <w:t>wraz z wyjaśnieniami i modyfikacjami</w:t>
      </w:r>
      <w:r w:rsidR="00437462" w:rsidRPr="00FB332B">
        <w:rPr>
          <w:rFonts w:ascii="Tahoma" w:hAnsi="Tahoma" w:cs="Tahoma"/>
          <w:color w:val="000000"/>
          <w:sz w:val="16"/>
          <w:szCs w:val="16"/>
        </w:rPr>
        <w:t xml:space="preserve"> i p</w:t>
      </w:r>
      <w:r w:rsidR="00987BA8" w:rsidRPr="00FB332B">
        <w:rPr>
          <w:rFonts w:ascii="Tahoma" w:hAnsi="Tahoma" w:cs="Tahoma"/>
          <w:color w:val="000000"/>
          <w:sz w:val="16"/>
          <w:szCs w:val="16"/>
        </w:rPr>
        <w:t>rzyjmuje/</w:t>
      </w:r>
      <w:r w:rsidR="00437462" w:rsidRPr="00FB332B">
        <w:rPr>
          <w:rFonts w:ascii="Tahoma" w:hAnsi="Tahoma" w:cs="Tahoma"/>
          <w:color w:val="000000"/>
          <w:sz w:val="16"/>
          <w:szCs w:val="16"/>
        </w:rPr>
        <w:t xml:space="preserve">my </w:t>
      </w:r>
      <w:r w:rsidR="00987BA8" w:rsidRPr="00FB332B">
        <w:rPr>
          <w:rFonts w:ascii="Tahoma" w:hAnsi="Tahoma" w:cs="Tahoma"/>
          <w:color w:val="000000"/>
          <w:sz w:val="16"/>
          <w:szCs w:val="16"/>
        </w:rPr>
        <w:t xml:space="preserve">te dokumenty </w:t>
      </w:r>
      <w:r w:rsidR="00437462" w:rsidRPr="00FB332B">
        <w:rPr>
          <w:rFonts w:ascii="Tahoma" w:hAnsi="Tahoma" w:cs="Tahoma"/>
          <w:color w:val="000000"/>
          <w:sz w:val="16"/>
          <w:szCs w:val="16"/>
        </w:rPr>
        <w:t>bez zastrzeżeń.</w:t>
      </w:r>
    </w:p>
    <w:p w14:paraId="26CED609" w14:textId="77777777" w:rsidR="00437462" w:rsidRPr="00FB332B" w:rsidRDefault="00C672EE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lastRenderedPageBreak/>
        <w:t>a</w:t>
      </w:r>
      <w:r w:rsidR="00437462" w:rsidRPr="00FB332B">
        <w:rPr>
          <w:rFonts w:ascii="Tahoma" w:hAnsi="Tahoma" w:cs="Tahoma"/>
          <w:color w:val="000000"/>
          <w:sz w:val="16"/>
          <w:szCs w:val="16"/>
        </w:rPr>
        <w:t>kceptujemy projekt umowy i w razie wybrania naszej oferty zobowiązujemy się do podpisania umowy na warunkach zawartych w Specyfikacji Warunków Zamówienia, w miejscu i terminie wskazanym przez Zamawiającego</w:t>
      </w:r>
      <w:r w:rsidR="001432CD" w:rsidRPr="00FB332B">
        <w:rPr>
          <w:rFonts w:ascii="Tahoma" w:hAnsi="Tahoma" w:cs="Tahoma"/>
          <w:color w:val="000000"/>
          <w:sz w:val="16"/>
          <w:szCs w:val="16"/>
        </w:rPr>
        <w:t xml:space="preserve"> </w:t>
      </w:r>
      <w:r w:rsidRPr="00FB332B">
        <w:rPr>
          <w:rFonts w:ascii="Tahoma" w:hAnsi="Tahoma" w:cs="Tahoma"/>
          <w:color w:val="000000"/>
          <w:sz w:val="16"/>
          <w:szCs w:val="16"/>
        </w:rPr>
        <w:t>oraz zabezpieczyć umowę w sprawie zamówienia publicznego zgodnie z treścią SWZ</w:t>
      </w:r>
      <w:r w:rsidR="00437462" w:rsidRPr="00FB332B">
        <w:rPr>
          <w:rFonts w:ascii="Tahoma" w:hAnsi="Tahoma" w:cs="Tahoma"/>
          <w:color w:val="000000"/>
          <w:sz w:val="16"/>
          <w:szCs w:val="16"/>
        </w:rPr>
        <w:t>.</w:t>
      </w:r>
    </w:p>
    <w:p w14:paraId="2E271BBD" w14:textId="3E8CB5AC" w:rsidR="00365ED0" w:rsidRPr="00FB332B" w:rsidRDefault="003B2286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u</w:t>
      </w:r>
      <w:r w:rsidR="00365ED0" w:rsidRPr="00FB332B">
        <w:rPr>
          <w:rFonts w:ascii="Tahoma" w:hAnsi="Tahoma" w:cs="Tahoma"/>
          <w:color w:val="000000"/>
          <w:sz w:val="16"/>
          <w:szCs w:val="16"/>
        </w:rPr>
        <w:t xml:space="preserve">ważamy się za związanych niniejszą ofertą </w:t>
      </w:r>
      <w:r w:rsidR="0010300F">
        <w:rPr>
          <w:rFonts w:ascii="Tahoma" w:hAnsi="Tahoma" w:cs="Tahoma"/>
          <w:color w:val="000000"/>
          <w:sz w:val="16"/>
          <w:szCs w:val="16"/>
        </w:rPr>
        <w:t xml:space="preserve">do </w:t>
      </w:r>
      <w:r w:rsidR="00C37148">
        <w:rPr>
          <w:rFonts w:ascii="Tahoma" w:hAnsi="Tahoma" w:cs="Tahoma"/>
          <w:color w:val="000000"/>
          <w:sz w:val="16"/>
          <w:szCs w:val="16"/>
        </w:rPr>
        <w:t>14 stycznia 2024</w:t>
      </w:r>
      <w:r w:rsidR="0010300F">
        <w:rPr>
          <w:rFonts w:ascii="Tahoma" w:hAnsi="Tahoma" w:cs="Tahoma"/>
          <w:color w:val="000000"/>
          <w:sz w:val="16"/>
          <w:szCs w:val="16"/>
        </w:rPr>
        <w:t xml:space="preserve"> roku,</w:t>
      </w:r>
    </w:p>
    <w:p w14:paraId="421E38CA" w14:textId="77777777" w:rsidR="00FD1732" w:rsidRPr="00FB332B" w:rsidRDefault="00FD1732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 xml:space="preserve">wypełniłem obowiązki informacyjne przewidziane w art. 13 lub art. 14 </w:t>
      </w:r>
      <w:r w:rsidR="00F866E7" w:rsidRPr="00FB332B">
        <w:rPr>
          <w:rFonts w:ascii="Tahoma" w:hAnsi="Tahoma" w:cs="Tahoma"/>
          <w:color w:val="000000"/>
          <w:sz w:val="16"/>
          <w:szCs w:val="16"/>
        </w:rPr>
        <w:t>RODO</w:t>
      </w:r>
      <w:r w:rsidR="001432CD" w:rsidRPr="00FB332B">
        <w:rPr>
          <w:rFonts w:ascii="Tahoma" w:hAnsi="Tahoma" w:cs="Tahoma"/>
          <w:color w:val="000000"/>
          <w:sz w:val="16"/>
          <w:szCs w:val="16"/>
        </w:rPr>
        <w:t xml:space="preserve"> </w:t>
      </w:r>
      <w:r w:rsidR="00F866E7" w:rsidRPr="00FB332B">
        <w:rPr>
          <w:rFonts w:ascii="Tahoma" w:hAnsi="Tahoma" w:cs="Tahoma"/>
          <w:color w:val="000000"/>
          <w:sz w:val="16"/>
          <w:szCs w:val="16"/>
        </w:rPr>
        <w:t>wobec</w:t>
      </w:r>
      <w:r w:rsidRPr="00FB332B">
        <w:rPr>
          <w:rFonts w:ascii="Tahoma" w:hAnsi="Tahoma" w:cs="Tahoma"/>
          <w:color w:val="000000"/>
          <w:sz w:val="16"/>
          <w:szCs w:val="16"/>
        </w:rPr>
        <w:t xml:space="preserve"> osób fizycznych, od których dane osobowe bezpośrednio lub pośrednio pozyskałem w celu ubiegania się o udzielenie zamówienia publicznego w niniejszym postępowaniu.</w:t>
      </w:r>
      <w:r w:rsidRPr="00FB332B">
        <w:rPr>
          <w:rFonts w:ascii="Tahoma" w:hAnsi="Tahoma" w:cs="Tahoma"/>
          <w:color w:val="000000"/>
          <w:sz w:val="16"/>
          <w:szCs w:val="16"/>
          <w:vertAlign w:val="superscript"/>
        </w:rPr>
        <w:footnoteReference w:id="4"/>
      </w:r>
    </w:p>
    <w:p w14:paraId="1C7562EB" w14:textId="5D6F35DF" w:rsidR="00A961C1" w:rsidRPr="00FB332B" w:rsidRDefault="0010300F" w:rsidP="008937B0">
      <w:pPr>
        <w:keepLines/>
        <w:widowControl w:val="0"/>
        <w:numPr>
          <w:ilvl w:val="0"/>
          <w:numId w:val="15"/>
        </w:numPr>
        <w:autoSpaceDE w:val="0"/>
        <w:ind w:left="709" w:hanging="357"/>
        <w:jc w:val="both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w</w:t>
      </w:r>
      <w:r w:rsidR="00A961C1" w:rsidRPr="00FB332B">
        <w:rPr>
          <w:rFonts w:ascii="Tahoma" w:hAnsi="Tahoma" w:cs="Tahoma"/>
          <w:color w:val="000000"/>
          <w:sz w:val="16"/>
          <w:szCs w:val="16"/>
        </w:rPr>
        <w:t>yrażam zgodę na przetwarzanie moich danych osobowych na potrzeby przeprowadzenia niniejszego postępowania.</w:t>
      </w:r>
    </w:p>
    <w:p w14:paraId="5E609A6D" w14:textId="77777777" w:rsidR="00592BAF" w:rsidRPr="00FB332B" w:rsidRDefault="00592BAF" w:rsidP="00592BAF">
      <w:pPr>
        <w:keepNext/>
        <w:keepLines/>
        <w:widowControl w:val="0"/>
        <w:numPr>
          <w:ilvl w:val="0"/>
          <w:numId w:val="5"/>
        </w:numPr>
        <w:autoSpaceDE w:val="0"/>
        <w:spacing w:before="120" w:after="120"/>
        <w:ind w:left="283" w:hanging="35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FB332B">
        <w:rPr>
          <w:rFonts w:ascii="Tahoma" w:hAnsi="Tahoma" w:cs="Tahoma"/>
          <w:b/>
          <w:bCs/>
          <w:color w:val="000000"/>
          <w:sz w:val="16"/>
          <w:szCs w:val="16"/>
        </w:rPr>
        <w:t>Dokumenty składane do oferty</w:t>
      </w:r>
    </w:p>
    <w:p w14:paraId="3B112542" w14:textId="77777777" w:rsidR="00437462" w:rsidRPr="00FB332B" w:rsidRDefault="00437462">
      <w:pPr>
        <w:keepLines/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Załącznikami do niniejszego formularza stanowiącymi integralną część oferty są:</w:t>
      </w:r>
    </w:p>
    <w:p w14:paraId="2BF03406" w14:textId="0780A406" w:rsidR="00A666DF" w:rsidRDefault="00A666DF" w:rsidP="002E5A03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Wypełniony opis przedmiotu zamówienia</w:t>
      </w:r>
    </w:p>
    <w:p w14:paraId="1BCF30C4" w14:textId="405F87F9" w:rsidR="002E5A03" w:rsidRPr="00FB332B" w:rsidRDefault="002E5A03" w:rsidP="002E5A03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 xml:space="preserve">Oświadczenie wykonawcy o spełnianiu warunków udziału w postępowaniu </w:t>
      </w:r>
    </w:p>
    <w:p w14:paraId="768E963B" w14:textId="77777777" w:rsidR="002E5A03" w:rsidRPr="00FB332B" w:rsidRDefault="002E5A03" w:rsidP="002E5A03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 xml:space="preserve">Oświadczenie wykonawcy o braku podstaw do wykluczenia z postępowania </w:t>
      </w:r>
    </w:p>
    <w:p w14:paraId="57265D21" w14:textId="77777777" w:rsidR="002E5A03" w:rsidRPr="00FB332B" w:rsidRDefault="002E5A03" w:rsidP="002E5A03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Oświadczenie wykonawcy o braku podstaw do wykluczenia z postępowania dotyczące podwykonawców lub podmiotów udostępniających swoje zasoby</w:t>
      </w:r>
    </w:p>
    <w:p w14:paraId="75CF9307" w14:textId="77777777" w:rsidR="002E5A03" w:rsidRDefault="002E5A03" w:rsidP="002E5A03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Pełnomocnictwo do reprezentowania wykonawcy (jeżeli występuje)</w:t>
      </w:r>
    </w:p>
    <w:p w14:paraId="2A8854DE" w14:textId="77777777" w:rsidR="001B1CA8" w:rsidRPr="00FB332B" w:rsidRDefault="001B1CA8" w:rsidP="001B1CA8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Oświadczenie RODO</w:t>
      </w:r>
    </w:p>
    <w:p w14:paraId="37485DCB" w14:textId="7BF367BE" w:rsidR="002E5A03" w:rsidRPr="00FB332B" w:rsidRDefault="002E5A03" w:rsidP="002E5A03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 xml:space="preserve">Zobowiązania podmiotów udostępniających swoje zasoby dla wykonawcy ……. </w:t>
      </w:r>
      <w:proofErr w:type="spellStart"/>
      <w:r w:rsidR="00C950D5" w:rsidRPr="00FB332B">
        <w:rPr>
          <w:rFonts w:ascii="Tahoma" w:hAnsi="Tahoma" w:cs="Tahoma"/>
          <w:color w:val="000000"/>
          <w:sz w:val="16"/>
          <w:szCs w:val="16"/>
        </w:rPr>
        <w:t>szt</w:t>
      </w:r>
      <w:proofErr w:type="spellEnd"/>
      <w:r w:rsidR="00C950D5" w:rsidRPr="00FB332B">
        <w:rPr>
          <w:rFonts w:ascii="Tahoma" w:hAnsi="Tahoma" w:cs="Tahoma"/>
          <w:color w:val="000000"/>
          <w:sz w:val="16"/>
          <w:szCs w:val="16"/>
        </w:rPr>
        <w:t xml:space="preserve"> (</w:t>
      </w:r>
      <w:r w:rsidRPr="00FB332B">
        <w:rPr>
          <w:rFonts w:ascii="Tahoma" w:hAnsi="Tahoma" w:cs="Tahoma"/>
          <w:color w:val="000000"/>
          <w:sz w:val="16"/>
          <w:szCs w:val="16"/>
        </w:rPr>
        <w:t>jeżeli występuje)</w:t>
      </w:r>
    </w:p>
    <w:p w14:paraId="6E42FE19" w14:textId="7CC53386" w:rsidR="00437462" w:rsidRPr="00FB332B" w:rsidRDefault="002E5A03" w:rsidP="002E5A03">
      <w:pPr>
        <w:keepLines/>
        <w:numPr>
          <w:ilvl w:val="0"/>
          <w:numId w:val="19"/>
        </w:numPr>
        <w:shd w:val="clear" w:color="auto" w:fill="FFFFFF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 xml:space="preserve">Inne </w:t>
      </w:r>
      <w:r w:rsidR="00C950D5" w:rsidRPr="00FB332B">
        <w:rPr>
          <w:rFonts w:ascii="Tahoma" w:hAnsi="Tahoma" w:cs="Tahoma"/>
          <w:color w:val="000000"/>
          <w:sz w:val="16"/>
          <w:szCs w:val="16"/>
        </w:rPr>
        <w:t>dokumenty:</w:t>
      </w:r>
      <w:r w:rsidRPr="00FB332B">
        <w:rPr>
          <w:rFonts w:ascii="Tahoma" w:hAnsi="Tahoma" w:cs="Tahoma"/>
          <w:color w:val="000000"/>
          <w:sz w:val="16"/>
          <w:szCs w:val="16"/>
        </w:rPr>
        <w:t xml:space="preserve"> ………………………………………………………….. (</w:t>
      </w:r>
      <w:r w:rsidRPr="00FB332B">
        <w:rPr>
          <w:rFonts w:ascii="Tahoma" w:hAnsi="Tahoma" w:cs="Tahoma"/>
          <w:i/>
          <w:iCs/>
          <w:color w:val="000000"/>
          <w:sz w:val="16"/>
          <w:szCs w:val="16"/>
        </w:rPr>
        <w:t>wymienić</w:t>
      </w:r>
      <w:r w:rsidRPr="00FB332B">
        <w:rPr>
          <w:rFonts w:ascii="Tahoma" w:hAnsi="Tahoma" w:cs="Tahoma"/>
          <w:color w:val="000000"/>
          <w:sz w:val="16"/>
          <w:szCs w:val="16"/>
        </w:rPr>
        <w:t>)</w:t>
      </w:r>
    </w:p>
    <w:p w14:paraId="1B1AFE9E" w14:textId="77777777" w:rsidR="002E5A03" w:rsidRPr="00FB332B" w:rsidRDefault="002E5A03" w:rsidP="002E5A03">
      <w:pPr>
        <w:keepNext/>
        <w:keepLines/>
        <w:widowControl w:val="0"/>
        <w:numPr>
          <w:ilvl w:val="0"/>
          <w:numId w:val="5"/>
        </w:numPr>
        <w:autoSpaceDE w:val="0"/>
        <w:spacing w:before="120" w:after="120"/>
        <w:ind w:left="283" w:hanging="357"/>
        <w:jc w:val="both"/>
        <w:rPr>
          <w:rFonts w:ascii="Tahoma" w:hAnsi="Tahoma" w:cs="Tahoma"/>
          <w:b/>
          <w:bCs/>
          <w:color w:val="000000"/>
          <w:sz w:val="16"/>
          <w:szCs w:val="16"/>
        </w:rPr>
      </w:pPr>
      <w:r w:rsidRPr="00FB332B">
        <w:rPr>
          <w:rFonts w:ascii="Tahoma" w:hAnsi="Tahoma" w:cs="Tahoma"/>
          <w:b/>
          <w:bCs/>
          <w:color w:val="000000"/>
          <w:sz w:val="16"/>
          <w:szCs w:val="16"/>
        </w:rPr>
        <w:t>Inne informacje Wykonawcy.</w:t>
      </w:r>
    </w:p>
    <w:p w14:paraId="07408A0F" w14:textId="7815AC02" w:rsidR="00D914C6" w:rsidRDefault="002E5A03" w:rsidP="00FA50A0">
      <w:pPr>
        <w:keepLines/>
        <w:shd w:val="clear" w:color="auto" w:fill="FFFFFF"/>
        <w:ind w:left="426"/>
        <w:rPr>
          <w:rFonts w:ascii="Tahoma" w:hAnsi="Tahoma" w:cs="Tahoma"/>
          <w:color w:val="000000"/>
          <w:sz w:val="16"/>
          <w:szCs w:val="16"/>
        </w:rPr>
      </w:pPr>
      <w:r w:rsidRPr="00FB332B">
        <w:rPr>
          <w:rFonts w:ascii="Tahoma" w:hAnsi="Tahoma" w:cs="Tahoma"/>
          <w:color w:val="000000"/>
          <w:sz w:val="16"/>
          <w:szCs w:val="16"/>
        </w:rPr>
        <w:t>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..……………………………………</w:t>
      </w:r>
    </w:p>
    <w:p w14:paraId="4E2AE814" w14:textId="77777777" w:rsidR="00FB332B" w:rsidRPr="00FB332B" w:rsidRDefault="00FB332B" w:rsidP="00FB332B">
      <w:pPr>
        <w:rPr>
          <w:rFonts w:ascii="Tahoma" w:hAnsi="Tahoma" w:cs="Tahoma"/>
          <w:sz w:val="16"/>
          <w:szCs w:val="16"/>
        </w:rPr>
      </w:pPr>
    </w:p>
    <w:p w14:paraId="728A51BD" w14:textId="77777777" w:rsidR="00FB332B" w:rsidRPr="00FB332B" w:rsidRDefault="00FB332B" w:rsidP="00FB332B">
      <w:pPr>
        <w:rPr>
          <w:rFonts w:ascii="Tahoma" w:hAnsi="Tahoma" w:cs="Tahoma"/>
          <w:sz w:val="16"/>
          <w:szCs w:val="16"/>
        </w:rPr>
      </w:pPr>
    </w:p>
    <w:p w14:paraId="17A0A900" w14:textId="77777777" w:rsidR="00FB332B" w:rsidRPr="00FB332B" w:rsidRDefault="00FB332B" w:rsidP="00FB332B">
      <w:pPr>
        <w:rPr>
          <w:rFonts w:ascii="Tahoma" w:hAnsi="Tahoma" w:cs="Tahoma"/>
          <w:sz w:val="16"/>
          <w:szCs w:val="16"/>
        </w:rPr>
      </w:pPr>
    </w:p>
    <w:p w14:paraId="1656C288" w14:textId="77777777" w:rsidR="00FB332B" w:rsidRPr="00FB332B" w:rsidRDefault="00FB332B" w:rsidP="00FB332B">
      <w:pPr>
        <w:rPr>
          <w:rFonts w:ascii="Tahoma" w:hAnsi="Tahoma" w:cs="Tahoma"/>
          <w:sz w:val="16"/>
          <w:szCs w:val="16"/>
        </w:rPr>
      </w:pPr>
    </w:p>
    <w:p w14:paraId="37C20066" w14:textId="77777777" w:rsidR="00FB332B" w:rsidRDefault="00FB332B" w:rsidP="00FB332B">
      <w:pPr>
        <w:rPr>
          <w:rFonts w:ascii="Tahoma" w:hAnsi="Tahoma" w:cs="Tahoma"/>
          <w:color w:val="000000"/>
          <w:sz w:val="16"/>
          <w:szCs w:val="16"/>
        </w:rPr>
      </w:pPr>
    </w:p>
    <w:p w14:paraId="2272209E" w14:textId="0F5A04D9" w:rsidR="00FB332B" w:rsidRPr="00FB332B" w:rsidRDefault="00FB332B" w:rsidP="00FB332B">
      <w:pPr>
        <w:tabs>
          <w:tab w:val="left" w:pos="2028"/>
        </w:tabs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</w:r>
    </w:p>
    <w:sectPr w:rsidR="00FB332B" w:rsidRPr="00FB332B" w:rsidSect="00A4404F">
      <w:headerReference w:type="default" r:id="rId8"/>
      <w:footerReference w:type="default" r:id="rId9"/>
      <w:pgSz w:w="11906" w:h="16838"/>
      <w:pgMar w:top="737" w:right="964" w:bottom="737" w:left="964" w:header="477" w:footer="365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A23E4" w14:textId="77777777" w:rsidR="00BE1E0E" w:rsidRDefault="00BE1E0E">
      <w:r>
        <w:separator/>
      </w:r>
    </w:p>
  </w:endnote>
  <w:endnote w:type="continuationSeparator" w:id="0">
    <w:p w14:paraId="606457B0" w14:textId="77777777" w:rsidR="00BE1E0E" w:rsidRDefault="00BE1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53D86" w14:textId="77777777" w:rsidR="00A4404F" w:rsidRPr="00D3099E" w:rsidRDefault="00A4404F" w:rsidP="00A4404F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p w14:paraId="3B65FB0C" w14:textId="77777777" w:rsidR="00A4404F" w:rsidRPr="00A4404F" w:rsidRDefault="00A4404F" w:rsidP="00A4404F">
    <w:pPr>
      <w:pStyle w:val="Stopka"/>
      <w:jc w:val="right"/>
      <w:rPr>
        <w:rFonts w:ascii="Tahoma" w:hAnsi="Tahoma" w:cs="Tahoma"/>
        <w:sz w:val="14"/>
        <w:szCs w:val="14"/>
      </w:rPr>
    </w:pPr>
    <w:r w:rsidRPr="00A4404F">
      <w:rPr>
        <w:rFonts w:ascii="Tahoma" w:hAnsi="Tahoma" w:cs="Tahoma"/>
        <w:sz w:val="14"/>
        <w:szCs w:val="14"/>
      </w:rPr>
      <w:fldChar w:fldCharType="begin"/>
    </w:r>
    <w:r w:rsidRPr="00A4404F">
      <w:rPr>
        <w:rFonts w:ascii="Tahoma" w:hAnsi="Tahoma" w:cs="Tahoma"/>
        <w:sz w:val="14"/>
        <w:szCs w:val="14"/>
      </w:rPr>
      <w:instrText xml:space="preserve"> PAGE   \* MERGEFORMAT </w:instrText>
    </w:r>
    <w:r w:rsidRPr="00A4404F">
      <w:rPr>
        <w:rFonts w:ascii="Tahoma" w:hAnsi="Tahoma" w:cs="Tahoma"/>
        <w:sz w:val="14"/>
        <w:szCs w:val="14"/>
      </w:rPr>
      <w:fldChar w:fldCharType="separate"/>
    </w:r>
    <w:r w:rsidRPr="00A4404F">
      <w:rPr>
        <w:rFonts w:ascii="Tahoma" w:hAnsi="Tahoma" w:cs="Tahoma"/>
        <w:sz w:val="14"/>
        <w:szCs w:val="14"/>
      </w:rPr>
      <w:t>1</w:t>
    </w:r>
    <w:r w:rsidRPr="00A4404F">
      <w:rPr>
        <w:rFonts w:ascii="Tahoma" w:hAnsi="Tahoma" w:cs="Tahoma"/>
        <w:noProof/>
        <w:sz w:val="14"/>
        <w:szCs w:val="14"/>
      </w:rPr>
      <w:fldChar w:fldCharType="end"/>
    </w:r>
  </w:p>
  <w:p w14:paraId="4D1006D9" w14:textId="7FAB0A7F" w:rsidR="00A4404F" w:rsidRPr="00A4404F" w:rsidRDefault="00C37148" w:rsidP="00A4404F">
    <w:pPr>
      <w:jc w:val="center"/>
      <w:rPr>
        <w:rFonts w:ascii="Tahoma" w:hAnsi="Tahoma" w:cs="Tahoma"/>
        <w:b/>
        <w:i/>
        <w:sz w:val="14"/>
        <w:szCs w:val="14"/>
      </w:rPr>
    </w:pPr>
    <w:bookmarkStart w:id="2" w:name="_Hlk152755080"/>
    <w:r w:rsidRPr="006C6CD1">
      <w:rPr>
        <w:rFonts w:ascii="Tahoma" w:hAnsi="Tahoma" w:cs="Tahoma"/>
        <w:b/>
        <w:i/>
        <w:sz w:val="14"/>
        <w:szCs w:val="14"/>
      </w:rPr>
      <w:t>Audyt energetyczny</w:t>
    </w:r>
    <w:r>
      <w:rPr>
        <w:rFonts w:ascii="Tahoma" w:hAnsi="Tahoma" w:cs="Tahoma"/>
        <w:b/>
        <w:i/>
        <w:sz w:val="14"/>
        <w:szCs w:val="14"/>
      </w:rPr>
      <w:t xml:space="preserve"> </w:t>
    </w:r>
    <w:r w:rsidRPr="006C6CD1">
      <w:rPr>
        <w:rFonts w:ascii="Tahoma" w:hAnsi="Tahoma" w:cs="Tahoma"/>
        <w:b/>
        <w:i/>
        <w:sz w:val="14"/>
        <w:szCs w:val="14"/>
      </w:rPr>
      <w:t>budynku głównego</w:t>
    </w:r>
    <w:bookmarkEnd w:id="2"/>
  </w:p>
  <w:p w14:paraId="78F4EAA7" w14:textId="241D5778" w:rsidR="00437462" w:rsidRPr="00A4404F" w:rsidRDefault="00A4404F" w:rsidP="00A4404F">
    <w:pPr>
      <w:pStyle w:val="Stopka"/>
      <w:ind w:right="360"/>
      <w:jc w:val="center"/>
      <w:rPr>
        <w:rFonts w:ascii="Tahoma" w:hAnsi="Tahoma" w:cs="Tahoma"/>
        <w:b/>
        <w:i/>
        <w:iCs/>
        <w:sz w:val="14"/>
        <w:szCs w:val="14"/>
      </w:rPr>
    </w:pPr>
    <w:r w:rsidRPr="00A4404F">
      <w:rPr>
        <w:rFonts w:ascii="Tahoma" w:hAnsi="Tahoma" w:cs="Tahoma"/>
        <w:b/>
        <w:i/>
        <w:iCs/>
        <w:sz w:val="14"/>
        <w:szCs w:val="14"/>
      </w:rPr>
      <w:t>Złocieniec –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84934E" w14:textId="77777777" w:rsidR="00BE1E0E" w:rsidRDefault="00BE1E0E">
      <w:r>
        <w:separator/>
      </w:r>
    </w:p>
  </w:footnote>
  <w:footnote w:type="continuationSeparator" w:id="0">
    <w:p w14:paraId="1477FDD1" w14:textId="77777777" w:rsidR="00BE1E0E" w:rsidRDefault="00BE1E0E">
      <w:r>
        <w:continuationSeparator/>
      </w:r>
    </w:p>
  </w:footnote>
  <w:footnote w:id="1">
    <w:p w14:paraId="3FF06E3A" w14:textId="03F3AD02" w:rsidR="00D34CC8" w:rsidRPr="008937B0" w:rsidRDefault="00D34CC8">
      <w:pPr>
        <w:pStyle w:val="Tekstprzypisudolnego"/>
        <w:rPr>
          <w:rFonts w:ascii="Tahoma" w:hAnsi="Tahoma" w:cs="Tahoma"/>
          <w:sz w:val="14"/>
          <w:szCs w:val="14"/>
        </w:rPr>
      </w:pPr>
      <w:r w:rsidRPr="008937B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937B0">
        <w:rPr>
          <w:rFonts w:ascii="Tahoma" w:hAnsi="Tahoma" w:cs="Tahoma"/>
          <w:sz w:val="14"/>
          <w:szCs w:val="14"/>
        </w:rPr>
        <w:t xml:space="preserve">W przypadku podmiotów ubiegających się wspólnie o udzielenie zamówienia należy podać wymagane informacje w </w:t>
      </w:r>
      <w:r w:rsidR="00C950D5" w:rsidRPr="008937B0">
        <w:rPr>
          <w:rFonts w:ascii="Tahoma" w:hAnsi="Tahoma" w:cs="Tahoma"/>
          <w:sz w:val="14"/>
          <w:szCs w:val="14"/>
        </w:rPr>
        <w:t>zakresie każdego</w:t>
      </w:r>
      <w:r w:rsidRPr="008937B0">
        <w:rPr>
          <w:rFonts w:ascii="Tahoma" w:hAnsi="Tahoma" w:cs="Tahoma"/>
          <w:sz w:val="14"/>
          <w:szCs w:val="14"/>
        </w:rPr>
        <w:t xml:space="preserve"> podmiotu; w punkcie 2 dotyczy wskazania nazwy Lidera podmiotów wspólnie ubiegających się o zamówienie lub osoby do kontaktu w przypadku jednego Wykonawcy ubiegającego się o zamówienie.</w:t>
      </w:r>
    </w:p>
  </w:footnote>
  <w:footnote w:id="2">
    <w:p w14:paraId="05C18DBA" w14:textId="77777777" w:rsidR="00D34CC8" w:rsidRPr="008937B0" w:rsidRDefault="00D34CC8">
      <w:pPr>
        <w:pStyle w:val="Tekstprzypisudolnego"/>
        <w:rPr>
          <w:rFonts w:ascii="Tahoma" w:hAnsi="Tahoma" w:cs="Tahoma"/>
          <w:sz w:val="14"/>
          <w:szCs w:val="14"/>
        </w:rPr>
      </w:pPr>
      <w:r w:rsidRPr="008937B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937B0">
        <w:rPr>
          <w:rFonts w:ascii="Tahoma" w:hAnsi="Tahoma" w:cs="Tahoma"/>
          <w:sz w:val="14"/>
          <w:szCs w:val="14"/>
        </w:rPr>
        <w:t>Niewłaściwe skreślić.</w:t>
      </w:r>
    </w:p>
  </w:footnote>
  <w:footnote w:id="3">
    <w:p w14:paraId="71F7F0BF" w14:textId="77777777" w:rsidR="00C52322" w:rsidRPr="008937B0" w:rsidRDefault="00C52322" w:rsidP="00C52322">
      <w:pPr>
        <w:pStyle w:val="Tekstprzypisudolnego"/>
        <w:rPr>
          <w:rFonts w:ascii="Tahoma" w:hAnsi="Tahoma" w:cs="Tahoma"/>
          <w:sz w:val="14"/>
          <w:szCs w:val="14"/>
        </w:rPr>
      </w:pPr>
      <w:r w:rsidRPr="008937B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937B0">
        <w:rPr>
          <w:rFonts w:ascii="Tahoma" w:hAnsi="Tahoma" w:cs="Tahoma"/>
          <w:sz w:val="14"/>
          <w:szCs w:val="14"/>
        </w:rPr>
        <w:t>Nieuzupełnienie treści oświadczenia stanowi podstawę przyjęcia przez Zamawiającego, iż Wykonawca wykona zamówienie samodzielnie</w:t>
      </w:r>
    </w:p>
  </w:footnote>
  <w:footnote w:id="4">
    <w:p w14:paraId="053C2806" w14:textId="77777777" w:rsidR="00FD1732" w:rsidRPr="008937B0" w:rsidRDefault="00FD1732">
      <w:pPr>
        <w:pStyle w:val="Tekstprzypisudolnego"/>
        <w:rPr>
          <w:rFonts w:ascii="Tahoma" w:hAnsi="Tahoma" w:cs="Tahoma"/>
          <w:sz w:val="14"/>
          <w:szCs w:val="14"/>
        </w:rPr>
      </w:pPr>
      <w:r w:rsidRPr="008937B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937B0">
        <w:rPr>
          <w:rFonts w:ascii="Tahoma" w:hAnsi="Tahoma" w:cs="Tahoma"/>
          <w:color w:val="000000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C43DC" w14:textId="2FD25480" w:rsidR="00A4404F" w:rsidRPr="00A4404F" w:rsidRDefault="00A4404F" w:rsidP="00A4404F">
    <w:pPr>
      <w:pStyle w:val="Nagwek"/>
      <w:pBdr>
        <w:bottom w:val="thickThinSmallGap" w:sz="24" w:space="0" w:color="622423"/>
      </w:pBdr>
      <w:tabs>
        <w:tab w:val="clear" w:pos="4536"/>
        <w:tab w:val="clear" w:pos="9072"/>
        <w:tab w:val="center" w:pos="4962"/>
        <w:tab w:val="right" w:pos="9923"/>
      </w:tabs>
      <w:rPr>
        <w:rFonts w:ascii="Tahoma" w:hAnsi="Tahoma" w:cs="Tahoma"/>
        <w:sz w:val="14"/>
        <w:szCs w:val="14"/>
      </w:rPr>
    </w:pPr>
    <w:bookmarkStart w:id="0" w:name="_Hlk66084193"/>
    <w:r w:rsidRPr="00A4404F">
      <w:rPr>
        <w:rFonts w:ascii="Tahoma" w:hAnsi="Tahoma" w:cs="Tahoma"/>
        <w:sz w:val="14"/>
        <w:szCs w:val="14"/>
      </w:rPr>
      <w:tab/>
    </w:r>
    <w:bookmarkStart w:id="1" w:name="_Hlk152755038"/>
    <w:r w:rsidR="00C37148">
      <w:rPr>
        <w:rFonts w:ascii="Tahoma" w:hAnsi="Tahoma" w:cs="Tahoma"/>
        <w:sz w:val="14"/>
        <w:szCs w:val="14"/>
      </w:rPr>
      <w:t>Zapytanie Ofertowe – Szczegółowy Opis Warunków</w:t>
    </w:r>
    <w:bookmarkEnd w:id="1"/>
    <w:r w:rsidRPr="00A4404F">
      <w:rPr>
        <w:rFonts w:ascii="Tahoma" w:hAnsi="Tahoma" w:cs="Tahoma"/>
        <w:sz w:val="14"/>
        <w:szCs w:val="14"/>
      </w:rPr>
      <w:tab/>
      <w:t xml:space="preserve">Załącznik nr </w:t>
    </w:r>
    <w:r w:rsidR="00FB3441">
      <w:rPr>
        <w:rFonts w:ascii="Tahoma" w:hAnsi="Tahoma" w:cs="Tahoma"/>
        <w:sz w:val="14"/>
        <w:szCs w:val="14"/>
      </w:rPr>
      <w:t>1</w:t>
    </w:r>
  </w:p>
  <w:p w14:paraId="0B74138F" w14:textId="77777777" w:rsidR="00A4404F" w:rsidRPr="00D3099E" w:rsidRDefault="00A4404F" w:rsidP="00A4404F">
    <w:pPr>
      <w:pStyle w:val="Nagwek"/>
      <w:pBdr>
        <w:bottom w:val="thickThinSmallGap" w:sz="24" w:space="0" w:color="622423"/>
      </w:pBdr>
      <w:jc w:val="center"/>
      <w:rPr>
        <w:rFonts w:ascii="Calibri" w:hAnsi="Calibri"/>
        <w:sz w:val="14"/>
        <w:szCs w:val="14"/>
      </w:rPr>
    </w:pPr>
  </w:p>
  <w:bookmarkEnd w:id="0"/>
  <w:p w14:paraId="7F1F171B" w14:textId="77777777" w:rsidR="00A4404F" w:rsidRDefault="00A4404F" w:rsidP="00A440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auto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4"/>
      <w:lvlJc w:val="left"/>
      <w:pPr>
        <w:tabs>
          <w:tab w:val="num" w:pos="864"/>
        </w:tabs>
        <w:ind w:left="864" w:hanging="864"/>
      </w:pPr>
      <w:rPr>
        <w:b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Verdana"/>
        <w:b/>
        <w:i w:val="0"/>
        <w:sz w:val="16"/>
        <w:szCs w:val="16"/>
      </w:rPr>
    </w:lvl>
  </w:abstractNum>
  <w:abstractNum w:abstractNumId="4" w15:restartNumberingAfterBreak="0">
    <w:nsid w:val="00000005"/>
    <w:multiLevelType w:val="single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i w:val="0"/>
      </w:rPr>
    </w:lvl>
  </w:abstractNum>
  <w:abstractNum w:abstractNumId="5" w15:restartNumberingAfterBreak="0">
    <w:nsid w:val="00FE3ABD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6" w15:restartNumberingAfterBreak="0">
    <w:nsid w:val="02AA6B81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7" w15:restartNumberingAfterBreak="0">
    <w:nsid w:val="086B2781"/>
    <w:multiLevelType w:val="hybridMultilevel"/>
    <w:tmpl w:val="75C4835C"/>
    <w:lvl w:ilvl="0" w:tplc="D6C4B610">
      <w:start w:val="1"/>
      <w:numFmt w:val="decimal"/>
      <w:lvlText w:val="%1)"/>
      <w:lvlJc w:val="left"/>
      <w:pPr>
        <w:ind w:left="1287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C930A0B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9" w15:restartNumberingAfterBreak="0">
    <w:nsid w:val="1441263B"/>
    <w:multiLevelType w:val="hybridMultilevel"/>
    <w:tmpl w:val="B470DC2C"/>
    <w:lvl w:ilvl="0" w:tplc="D6C4B610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BD5597"/>
    <w:multiLevelType w:val="hybridMultilevel"/>
    <w:tmpl w:val="849AA26E"/>
    <w:lvl w:ilvl="0" w:tplc="D6C4B610">
      <w:start w:val="1"/>
      <w:numFmt w:val="decimal"/>
      <w:lvlText w:val="%1)"/>
      <w:lvlJc w:val="left"/>
      <w:pPr>
        <w:ind w:left="1146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1C24920"/>
    <w:multiLevelType w:val="hybridMultilevel"/>
    <w:tmpl w:val="EC82CA70"/>
    <w:lvl w:ilvl="0" w:tplc="C31C9F2C">
      <w:start w:val="1"/>
      <w:numFmt w:val="lowerLetter"/>
      <w:lvlText w:val="%1)"/>
      <w:lvlJc w:val="left"/>
      <w:pPr>
        <w:ind w:left="4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5" w:hanging="360"/>
      </w:pPr>
    </w:lvl>
    <w:lvl w:ilvl="2" w:tplc="0415001B" w:tentative="1">
      <w:start w:val="1"/>
      <w:numFmt w:val="lowerRoman"/>
      <w:lvlText w:val="%3."/>
      <w:lvlJc w:val="right"/>
      <w:pPr>
        <w:ind w:left="1885" w:hanging="180"/>
      </w:pPr>
    </w:lvl>
    <w:lvl w:ilvl="3" w:tplc="0415000F" w:tentative="1">
      <w:start w:val="1"/>
      <w:numFmt w:val="decimal"/>
      <w:lvlText w:val="%4."/>
      <w:lvlJc w:val="left"/>
      <w:pPr>
        <w:ind w:left="2605" w:hanging="360"/>
      </w:pPr>
    </w:lvl>
    <w:lvl w:ilvl="4" w:tplc="04150019" w:tentative="1">
      <w:start w:val="1"/>
      <w:numFmt w:val="lowerLetter"/>
      <w:lvlText w:val="%5."/>
      <w:lvlJc w:val="left"/>
      <w:pPr>
        <w:ind w:left="3325" w:hanging="360"/>
      </w:pPr>
    </w:lvl>
    <w:lvl w:ilvl="5" w:tplc="0415001B" w:tentative="1">
      <w:start w:val="1"/>
      <w:numFmt w:val="lowerRoman"/>
      <w:lvlText w:val="%6."/>
      <w:lvlJc w:val="right"/>
      <w:pPr>
        <w:ind w:left="4045" w:hanging="180"/>
      </w:pPr>
    </w:lvl>
    <w:lvl w:ilvl="6" w:tplc="0415000F" w:tentative="1">
      <w:start w:val="1"/>
      <w:numFmt w:val="decimal"/>
      <w:lvlText w:val="%7."/>
      <w:lvlJc w:val="left"/>
      <w:pPr>
        <w:ind w:left="4765" w:hanging="360"/>
      </w:pPr>
    </w:lvl>
    <w:lvl w:ilvl="7" w:tplc="04150019" w:tentative="1">
      <w:start w:val="1"/>
      <w:numFmt w:val="lowerLetter"/>
      <w:lvlText w:val="%8."/>
      <w:lvlJc w:val="left"/>
      <w:pPr>
        <w:ind w:left="5485" w:hanging="360"/>
      </w:pPr>
    </w:lvl>
    <w:lvl w:ilvl="8" w:tplc="0415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12" w15:restartNumberingAfterBreak="0">
    <w:nsid w:val="36953D4E"/>
    <w:multiLevelType w:val="hybridMultilevel"/>
    <w:tmpl w:val="64382D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877256"/>
    <w:multiLevelType w:val="hybridMultilevel"/>
    <w:tmpl w:val="1152FD98"/>
    <w:lvl w:ilvl="0" w:tplc="7FF6763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B579E4"/>
    <w:multiLevelType w:val="hybridMultilevel"/>
    <w:tmpl w:val="D610E2F0"/>
    <w:lvl w:ilvl="0" w:tplc="D6C4B610">
      <w:start w:val="1"/>
      <w:numFmt w:val="decimal"/>
      <w:lvlText w:val="%1)"/>
      <w:lvlJc w:val="left"/>
      <w:pPr>
        <w:ind w:left="1003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487F664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16" w15:restartNumberingAfterBreak="0">
    <w:nsid w:val="506E4B2C"/>
    <w:multiLevelType w:val="hybridMultilevel"/>
    <w:tmpl w:val="7C1A67F2"/>
    <w:lvl w:ilvl="0" w:tplc="361E7120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5CCD7589"/>
    <w:multiLevelType w:val="hybridMultilevel"/>
    <w:tmpl w:val="276837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20C34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abstractNum w:abstractNumId="19" w15:restartNumberingAfterBreak="0">
    <w:nsid w:val="68AA1252"/>
    <w:multiLevelType w:val="hybridMultilevel"/>
    <w:tmpl w:val="A9D01752"/>
    <w:lvl w:ilvl="0" w:tplc="DA0446B2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749557EA"/>
    <w:multiLevelType w:val="hybridMultilevel"/>
    <w:tmpl w:val="B184A6C6"/>
    <w:lvl w:ilvl="0" w:tplc="C0202834">
      <w:numFmt w:val="bullet"/>
      <w:lvlText w:val=""/>
      <w:lvlJc w:val="left"/>
      <w:pPr>
        <w:ind w:left="643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1" w15:restartNumberingAfterBreak="0">
    <w:nsid w:val="7FB920C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445" w:hanging="360"/>
      </w:pPr>
      <w:rPr>
        <w:rFonts w:hint="default"/>
      </w:rPr>
    </w:lvl>
  </w:abstractNum>
  <w:num w:numId="1" w16cid:durableId="862861302">
    <w:abstractNumId w:val="0"/>
  </w:num>
  <w:num w:numId="2" w16cid:durableId="224416758">
    <w:abstractNumId w:val="1"/>
  </w:num>
  <w:num w:numId="3" w16cid:durableId="1691376362">
    <w:abstractNumId w:val="2"/>
  </w:num>
  <w:num w:numId="4" w16cid:durableId="2053722026">
    <w:abstractNumId w:val="3"/>
  </w:num>
  <w:num w:numId="5" w16cid:durableId="757290384">
    <w:abstractNumId w:val="4"/>
  </w:num>
  <w:num w:numId="6" w16cid:durableId="512576211">
    <w:abstractNumId w:val="5"/>
  </w:num>
  <w:num w:numId="7" w16cid:durableId="839076157">
    <w:abstractNumId w:val="21"/>
  </w:num>
  <w:num w:numId="8" w16cid:durableId="1068306884">
    <w:abstractNumId w:val="6"/>
  </w:num>
  <w:num w:numId="9" w16cid:durableId="2078166402">
    <w:abstractNumId w:val="8"/>
  </w:num>
  <w:num w:numId="10" w16cid:durableId="1504585537">
    <w:abstractNumId w:val="18"/>
  </w:num>
  <w:num w:numId="11" w16cid:durableId="1447889813">
    <w:abstractNumId w:val="17"/>
  </w:num>
  <w:num w:numId="12" w16cid:durableId="206072499">
    <w:abstractNumId w:val="12"/>
  </w:num>
  <w:num w:numId="13" w16cid:durableId="1979148656">
    <w:abstractNumId w:val="19"/>
  </w:num>
  <w:num w:numId="14" w16cid:durableId="451487132">
    <w:abstractNumId w:val="15"/>
  </w:num>
  <w:num w:numId="15" w16cid:durableId="1956868731">
    <w:abstractNumId w:val="14"/>
  </w:num>
  <w:num w:numId="16" w16cid:durableId="901870620">
    <w:abstractNumId w:val="7"/>
  </w:num>
  <w:num w:numId="17" w16cid:durableId="1660189429">
    <w:abstractNumId w:val="16"/>
  </w:num>
  <w:num w:numId="18" w16cid:durableId="716054015">
    <w:abstractNumId w:val="10"/>
  </w:num>
  <w:num w:numId="19" w16cid:durableId="1713965724">
    <w:abstractNumId w:val="9"/>
  </w:num>
  <w:num w:numId="20" w16cid:durableId="698163166">
    <w:abstractNumId w:val="13"/>
  </w:num>
  <w:num w:numId="21" w16cid:durableId="108277675">
    <w:abstractNumId w:val="11"/>
  </w:num>
  <w:num w:numId="22" w16cid:durableId="4351026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A47"/>
    <w:rsid w:val="00013DE8"/>
    <w:rsid w:val="00046B1D"/>
    <w:rsid w:val="000626CB"/>
    <w:rsid w:val="000630D3"/>
    <w:rsid w:val="00073578"/>
    <w:rsid w:val="0008355A"/>
    <w:rsid w:val="000A18C7"/>
    <w:rsid w:val="000A4B3E"/>
    <w:rsid w:val="000F2523"/>
    <w:rsid w:val="0010300F"/>
    <w:rsid w:val="0012098D"/>
    <w:rsid w:val="00124730"/>
    <w:rsid w:val="00142A47"/>
    <w:rsid w:val="001432CD"/>
    <w:rsid w:val="00155CC0"/>
    <w:rsid w:val="00173139"/>
    <w:rsid w:val="001A2919"/>
    <w:rsid w:val="001B1CA8"/>
    <w:rsid w:val="001C216B"/>
    <w:rsid w:val="001D41B9"/>
    <w:rsid w:val="001F4AAD"/>
    <w:rsid w:val="001F5DA1"/>
    <w:rsid w:val="00207ECF"/>
    <w:rsid w:val="00222113"/>
    <w:rsid w:val="00222D7E"/>
    <w:rsid w:val="002250BA"/>
    <w:rsid w:val="00230C0D"/>
    <w:rsid w:val="002358AB"/>
    <w:rsid w:val="00270D86"/>
    <w:rsid w:val="002A3B06"/>
    <w:rsid w:val="002A7928"/>
    <w:rsid w:val="002E0673"/>
    <w:rsid w:val="002E5A03"/>
    <w:rsid w:val="003078F1"/>
    <w:rsid w:val="00343F5B"/>
    <w:rsid w:val="00345C09"/>
    <w:rsid w:val="00351989"/>
    <w:rsid w:val="003636B8"/>
    <w:rsid w:val="00365ED0"/>
    <w:rsid w:val="0037651F"/>
    <w:rsid w:val="0037711D"/>
    <w:rsid w:val="00387471"/>
    <w:rsid w:val="003A2679"/>
    <w:rsid w:val="003A4A92"/>
    <w:rsid w:val="003A6149"/>
    <w:rsid w:val="003B2286"/>
    <w:rsid w:val="003C13EC"/>
    <w:rsid w:val="003C4A48"/>
    <w:rsid w:val="003C4FE3"/>
    <w:rsid w:val="003C619F"/>
    <w:rsid w:val="003C63D3"/>
    <w:rsid w:val="003F4DC4"/>
    <w:rsid w:val="004069F9"/>
    <w:rsid w:val="004140BC"/>
    <w:rsid w:val="00437462"/>
    <w:rsid w:val="00442F4C"/>
    <w:rsid w:val="004675F5"/>
    <w:rsid w:val="0049038B"/>
    <w:rsid w:val="004B539C"/>
    <w:rsid w:val="004C632E"/>
    <w:rsid w:val="004C7A4C"/>
    <w:rsid w:val="004D32BE"/>
    <w:rsid w:val="004D6C10"/>
    <w:rsid w:val="004E7ABD"/>
    <w:rsid w:val="004F0103"/>
    <w:rsid w:val="00503393"/>
    <w:rsid w:val="00523832"/>
    <w:rsid w:val="0055058E"/>
    <w:rsid w:val="00576AF5"/>
    <w:rsid w:val="00587320"/>
    <w:rsid w:val="005920D9"/>
    <w:rsid w:val="00592BAF"/>
    <w:rsid w:val="005944FC"/>
    <w:rsid w:val="00595E2E"/>
    <w:rsid w:val="00595E65"/>
    <w:rsid w:val="005A481D"/>
    <w:rsid w:val="005A7A10"/>
    <w:rsid w:val="005C48F1"/>
    <w:rsid w:val="005C64C3"/>
    <w:rsid w:val="005E7339"/>
    <w:rsid w:val="0063202C"/>
    <w:rsid w:val="0063318A"/>
    <w:rsid w:val="00640CB4"/>
    <w:rsid w:val="00646CE3"/>
    <w:rsid w:val="00656AAC"/>
    <w:rsid w:val="006674CB"/>
    <w:rsid w:val="0071427D"/>
    <w:rsid w:val="00714C0C"/>
    <w:rsid w:val="007206BD"/>
    <w:rsid w:val="00726F9A"/>
    <w:rsid w:val="00736463"/>
    <w:rsid w:val="00762638"/>
    <w:rsid w:val="007A0AE7"/>
    <w:rsid w:val="007B4B55"/>
    <w:rsid w:val="007F63ED"/>
    <w:rsid w:val="008022FF"/>
    <w:rsid w:val="0081126B"/>
    <w:rsid w:val="0084141D"/>
    <w:rsid w:val="008454C6"/>
    <w:rsid w:val="00850908"/>
    <w:rsid w:val="00855286"/>
    <w:rsid w:val="00877A7C"/>
    <w:rsid w:val="00881FC2"/>
    <w:rsid w:val="008937B0"/>
    <w:rsid w:val="008A3E80"/>
    <w:rsid w:val="008B54C3"/>
    <w:rsid w:val="00900D9F"/>
    <w:rsid w:val="00905DC1"/>
    <w:rsid w:val="009156E5"/>
    <w:rsid w:val="009165A3"/>
    <w:rsid w:val="00925BC5"/>
    <w:rsid w:val="00946694"/>
    <w:rsid w:val="00955709"/>
    <w:rsid w:val="00955889"/>
    <w:rsid w:val="009679FB"/>
    <w:rsid w:val="00987BA8"/>
    <w:rsid w:val="009A24A3"/>
    <w:rsid w:val="009C3012"/>
    <w:rsid w:val="00A230A4"/>
    <w:rsid w:val="00A4404F"/>
    <w:rsid w:val="00A6415A"/>
    <w:rsid w:val="00A666DF"/>
    <w:rsid w:val="00A770E8"/>
    <w:rsid w:val="00A9474F"/>
    <w:rsid w:val="00A961C1"/>
    <w:rsid w:val="00AA66C3"/>
    <w:rsid w:val="00AB2441"/>
    <w:rsid w:val="00AC2B80"/>
    <w:rsid w:val="00AD01E1"/>
    <w:rsid w:val="00AD13ED"/>
    <w:rsid w:val="00AD4F1A"/>
    <w:rsid w:val="00B24B3C"/>
    <w:rsid w:val="00B53685"/>
    <w:rsid w:val="00B73964"/>
    <w:rsid w:val="00B808B4"/>
    <w:rsid w:val="00B96017"/>
    <w:rsid w:val="00B97E99"/>
    <w:rsid w:val="00BA337B"/>
    <w:rsid w:val="00BB1DF3"/>
    <w:rsid w:val="00BE1E0E"/>
    <w:rsid w:val="00BF5FD7"/>
    <w:rsid w:val="00C33B2A"/>
    <w:rsid w:val="00C34586"/>
    <w:rsid w:val="00C37148"/>
    <w:rsid w:val="00C52322"/>
    <w:rsid w:val="00C668E9"/>
    <w:rsid w:val="00C672EE"/>
    <w:rsid w:val="00C755D9"/>
    <w:rsid w:val="00C94DC3"/>
    <w:rsid w:val="00C950D5"/>
    <w:rsid w:val="00C960D0"/>
    <w:rsid w:val="00CB0E2C"/>
    <w:rsid w:val="00CB5627"/>
    <w:rsid w:val="00CB5B5F"/>
    <w:rsid w:val="00CD55DB"/>
    <w:rsid w:val="00CE0EB7"/>
    <w:rsid w:val="00D15D5B"/>
    <w:rsid w:val="00D20442"/>
    <w:rsid w:val="00D34CC8"/>
    <w:rsid w:val="00D43D5E"/>
    <w:rsid w:val="00D4444D"/>
    <w:rsid w:val="00D45D7B"/>
    <w:rsid w:val="00D5227A"/>
    <w:rsid w:val="00D67A39"/>
    <w:rsid w:val="00D75B45"/>
    <w:rsid w:val="00D81C08"/>
    <w:rsid w:val="00D914C6"/>
    <w:rsid w:val="00DC29EB"/>
    <w:rsid w:val="00DD5788"/>
    <w:rsid w:val="00E07E5C"/>
    <w:rsid w:val="00E32092"/>
    <w:rsid w:val="00E35B13"/>
    <w:rsid w:val="00E72AC4"/>
    <w:rsid w:val="00E750C8"/>
    <w:rsid w:val="00E8685D"/>
    <w:rsid w:val="00E873A7"/>
    <w:rsid w:val="00E94107"/>
    <w:rsid w:val="00EA6456"/>
    <w:rsid w:val="00EB1B3C"/>
    <w:rsid w:val="00EC00A5"/>
    <w:rsid w:val="00EC57BD"/>
    <w:rsid w:val="00F10051"/>
    <w:rsid w:val="00F27AF5"/>
    <w:rsid w:val="00F31173"/>
    <w:rsid w:val="00F36EF9"/>
    <w:rsid w:val="00F41843"/>
    <w:rsid w:val="00F866E7"/>
    <w:rsid w:val="00F95C1A"/>
    <w:rsid w:val="00F97AE9"/>
    <w:rsid w:val="00FA50A0"/>
    <w:rsid w:val="00FA7712"/>
    <w:rsid w:val="00FB332B"/>
    <w:rsid w:val="00FB3441"/>
    <w:rsid w:val="00FD1732"/>
    <w:rsid w:val="00FE22D3"/>
    <w:rsid w:val="00FE5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77C0E00"/>
  <w15:docId w15:val="{8B7BDD56-D95F-4F67-9255-A86A2F1F7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396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360" w:hanging="3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792" w:hanging="432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B73964"/>
    <w:pPr>
      <w:keepNext/>
      <w:tabs>
        <w:tab w:val="left" w:pos="0"/>
      </w:tabs>
      <w:spacing w:before="240" w:after="60"/>
      <w:ind w:left="1224" w:hanging="504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73964"/>
    <w:pPr>
      <w:keepNext/>
      <w:tabs>
        <w:tab w:val="left" w:pos="0"/>
        <w:tab w:val="num" w:pos="864"/>
      </w:tabs>
      <w:ind w:left="2832"/>
      <w:outlineLvl w:val="3"/>
    </w:pPr>
    <w:rPr>
      <w:b/>
      <w:bCs/>
      <w:sz w:val="28"/>
      <w:szCs w:val="20"/>
    </w:rPr>
  </w:style>
  <w:style w:type="paragraph" w:styleId="Nagwek6">
    <w:name w:val="heading 6"/>
    <w:basedOn w:val="Normalny"/>
    <w:next w:val="Normalny"/>
    <w:qFormat/>
    <w:rsid w:val="00B73964"/>
    <w:pPr>
      <w:tabs>
        <w:tab w:val="left" w:pos="0"/>
      </w:tabs>
      <w:spacing w:before="240" w:after="60"/>
      <w:ind w:left="2736" w:hanging="936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B73964"/>
    <w:pPr>
      <w:tabs>
        <w:tab w:val="left" w:pos="0"/>
      </w:tabs>
      <w:spacing w:before="240" w:after="60"/>
      <w:ind w:left="3240" w:hanging="1080"/>
      <w:outlineLvl w:val="6"/>
    </w:pPr>
    <w:rPr>
      <w:rFonts w:ascii="Calibri" w:hAnsi="Calibri"/>
    </w:rPr>
  </w:style>
  <w:style w:type="paragraph" w:styleId="Nagwek8">
    <w:name w:val="heading 8"/>
    <w:basedOn w:val="Nagwek60"/>
    <w:next w:val="Tekstpodstawowy"/>
    <w:qFormat/>
    <w:rsid w:val="00B73964"/>
    <w:pPr>
      <w:tabs>
        <w:tab w:val="num" w:pos="0"/>
      </w:tabs>
      <w:ind w:left="1440" w:hanging="1440"/>
      <w:outlineLvl w:val="7"/>
    </w:pPr>
    <w:rPr>
      <w:b/>
      <w:bCs/>
      <w:sz w:val="21"/>
      <w:szCs w:val="21"/>
    </w:rPr>
  </w:style>
  <w:style w:type="paragraph" w:styleId="Nagwek9">
    <w:name w:val="heading 9"/>
    <w:basedOn w:val="Nagwek60"/>
    <w:next w:val="Tekstpodstawowy"/>
    <w:qFormat/>
    <w:rsid w:val="00B73964"/>
    <w:pPr>
      <w:tabs>
        <w:tab w:val="num" w:pos="0"/>
      </w:tabs>
      <w:ind w:left="1584" w:hanging="1584"/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73964"/>
    <w:rPr>
      <w:color w:val="auto"/>
    </w:rPr>
  </w:style>
  <w:style w:type="character" w:customStyle="1" w:styleId="WW8Num1z1">
    <w:name w:val="WW8Num1z1"/>
    <w:rsid w:val="00B73964"/>
  </w:style>
  <w:style w:type="character" w:customStyle="1" w:styleId="WW8Num1z2">
    <w:name w:val="WW8Num1z2"/>
    <w:rsid w:val="00B73964"/>
  </w:style>
  <w:style w:type="character" w:customStyle="1" w:styleId="WW8Num1z3">
    <w:name w:val="WW8Num1z3"/>
    <w:rsid w:val="00B73964"/>
    <w:rPr>
      <w:b/>
    </w:rPr>
  </w:style>
  <w:style w:type="character" w:customStyle="1" w:styleId="WW8Num1z4">
    <w:name w:val="WW8Num1z4"/>
    <w:rsid w:val="00B73964"/>
  </w:style>
  <w:style w:type="character" w:customStyle="1" w:styleId="WW8Num1z5">
    <w:name w:val="WW8Num1z5"/>
    <w:rsid w:val="00B73964"/>
  </w:style>
  <w:style w:type="character" w:customStyle="1" w:styleId="WW8Num1z6">
    <w:name w:val="WW8Num1z6"/>
    <w:rsid w:val="00B73964"/>
  </w:style>
  <w:style w:type="character" w:customStyle="1" w:styleId="WW8Num1z7">
    <w:name w:val="WW8Num1z7"/>
    <w:rsid w:val="00B73964"/>
  </w:style>
  <w:style w:type="character" w:customStyle="1" w:styleId="WW8Num1z8">
    <w:name w:val="WW8Num1z8"/>
    <w:rsid w:val="00B73964"/>
  </w:style>
  <w:style w:type="character" w:customStyle="1" w:styleId="WW8Num2z0">
    <w:name w:val="WW8Num2z0"/>
    <w:rsid w:val="00B73964"/>
    <w:rPr>
      <w:color w:val="auto"/>
    </w:rPr>
  </w:style>
  <w:style w:type="character" w:customStyle="1" w:styleId="WW8Num2z1">
    <w:name w:val="WW8Num2z1"/>
    <w:rsid w:val="00B73964"/>
  </w:style>
  <w:style w:type="character" w:customStyle="1" w:styleId="WW8Num2z2">
    <w:name w:val="WW8Num2z2"/>
    <w:rsid w:val="00B73964"/>
  </w:style>
  <w:style w:type="character" w:customStyle="1" w:styleId="WW8Num2z3">
    <w:name w:val="WW8Num2z3"/>
    <w:rsid w:val="00B73964"/>
    <w:rPr>
      <w:b/>
    </w:rPr>
  </w:style>
  <w:style w:type="character" w:customStyle="1" w:styleId="WW8Num2z4">
    <w:name w:val="WW8Num2z4"/>
    <w:rsid w:val="00B73964"/>
  </w:style>
  <w:style w:type="character" w:customStyle="1" w:styleId="WW8Num2z5">
    <w:name w:val="WW8Num2z5"/>
    <w:rsid w:val="00B73964"/>
  </w:style>
  <w:style w:type="character" w:customStyle="1" w:styleId="WW8Num2z6">
    <w:name w:val="WW8Num2z6"/>
    <w:rsid w:val="00B73964"/>
  </w:style>
  <w:style w:type="character" w:customStyle="1" w:styleId="WW8Num2z7">
    <w:name w:val="WW8Num2z7"/>
    <w:rsid w:val="00B73964"/>
  </w:style>
  <w:style w:type="character" w:customStyle="1" w:styleId="WW8Num2z8">
    <w:name w:val="WW8Num2z8"/>
    <w:rsid w:val="00B73964"/>
  </w:style>
  <w:style w:type="character" w:customStyle="1" w:styleId="WW8Num3z0">
    <w:name w:val="WW8Num3z0"/>
    <w:rsid w:val="00B73964"/>
    <w:rPr>
      <w:rFonts w:ascii="Times New Roman" w:hAnsi="Times New Roman" w:cs="Times New Roman"/>
      <w:b w:val="0"/>
    </w:rPr>
  </w:style>
  <w:style w:type="character" w:customStyle="1" w:styleId="WW8Num4z0">
    <w:name w:val="WW8Num4z0"/>
    <w:rsid w:val="00B73964"/>
    <w:rPr>
      <w:rFonts w:hint="default"/>
    </w:rPr>
  </w:style>
  <w:style w:type="character" w:customStyle="1" w:styleId="WW8Num4z1">
    <w:name w:val="WW8Num4z1"/>
    <w:rsid w:val="00B73964"/>
  </w:style>
  <w:style w:type="character" w:customStyle="1" w:styleId="WW8Num4z2">
    <w:name w:val="WW8Num4z2"/>
    <w:rsid w:val="00B73964"/>
  </w:style>
  <w:style w:type="character" w:customStyle="1" w:styleId="WW8Num4z3">
    <w:name w:val="WW8Num4z3"/>
    <w:rsid w:val="00B73964"/>
  </w:style>
  <w:style w:type="character" w:customStyle="1" w:styleId="WW8Num4z4">
    <w:name w:val="WW8Num4z4"/>
    <w:rsid w:val="00B73964"/>
  </w:style>
  <w:style w:type="character" w:customStyle="1" w:styleId="WW8Num4z5">
    <w:name w:val="WW8Num4z5"/>
    <w:rsid w:val="00B73964"/>
  </w:style>
  <w:style w:type="character" w:customStyle="1" w:styleId="WW8Num4z6">
    <w:name w:val="WW8Num4z6"/>
    <w:rsid w:val="00B73964"/>
  </w:style>
  <w:style w:type="character" w:customStyle="1" w:styleId="WW8Num4z7">
    <w:name w:val="WW8Num4z7"/>
    <w:rsid w:val="00B73964"/>
  </w:style>
  <w:style w:type="character" w:customStyle="1" w:styleId="WW8Num4z8">
    <w:name w:val="WW8Num4z8"/>
    <w:rsid w:val="00B73964"/>
  </w:style>
  <w:style w:type="character" w:customStyle="1" w:styleId="WW8Num5z0">
    <w:name w:val="WW8Num5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5z1">
    <w:name w:val="WW8Num5z1"/>
    <w:rsid w:val="00B73964"/>
  </w:style>
  <w:style w:type="character" w:customStyle="1" w:styleId="WW8Num5z2">
    <w:name w:val="WW8Num5z2"/>
    <w:rsid w:val="00B73964"/>
  </w:style>
  <w:style w:type="character" w:customStyle="1" w:styleId="WW8Num5z3">
    <w:name w:val="WW8Num5z3"/>
    <w:rsid w:val="00B73964"/>
  </w:style>
  <w:style w:type="character" w:customStyle="1" w:styleId="WW8Num5z4">
    <w:name w:val="WW8Num5z4"/>
    <w:rsid w:val="00B73964"/>
  </w:style>
  <w:style w:type="character" w:customStyle="1" w:styleId="WW8Num5z5">
    <w:name w:val="WW8Num5z5"/>
    <w:rsid w:val="00B73964"/>
  </w:style>
  <w:style w:type="character" w:customStyle="1" w:styleId="WW8Num5z6">
    <w:name w:val="WW8Num5z6"/>
    <w:rsid w:val="00B73964"/>
  </w:style>
  <w:style w:type="character" w:customStyle="1" w:styleId="WW8Num5z7">
    <w:name w:val="WW8Num5z7"/>
    <w:rsid w:val="00B73964"/>
  </w:style>
  <w:style w:type="character" w:customStyle="1" w:styleId="WW8Num5z8">
    <w:name w:val="WW8Num5z8"/>
    <w:rsid w:val="00B73964"/>
  </w:style>
  <w:style w:type="character" w:customStyle="1" w:styleId="WW8Num6z0">
    <w:name w:val="WW8Num6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6z1">
    <w:name w:val="WW8Num6z1"/>
    <w:rsid w:val="00B73964"/>
  </w:style>
  <w:style w:type="character" w:customStyle="1" w:styleId="WW8Num6z2">
    <w:name w:val="WW8Num6z2"/>
    <w:rsid w:val="00B73964"/>
  </w:style>
  <w:style w:type="character" w:customStyle="1" w:styleId="WW8Num6z3">
    <w:name w:val="WW8Num6z3"/>
    <w:rsid w:val="00B73964"/>
  </w:style>
  <w:style w:type="character" w:customStyle="1" w:styleId="WW8Num6z4">
    <w:name w:val="WW8Num6z4"/>
    <w:rsid w:val="00B73964"/>
  </w:style>
  <w:style w:type="character" w:customStyle="1" w:styleId="WW8Num6z5">
    <w:name w:val="WW8Num6z5"/>
    <w:rsid w:val="00B73964"/>
  </w:style>
  <w:style w:type="character" w:customStyle="1" w:styleId="WW8Num6z6">
    <w:name w:val="WW8Num6z6"/>
    <w:rsid w:val="00B73964"/>
  </w:style>
  <w:style w:type="character" w:customStyle="1" w:styleId="WW8Num6z7">
    <w:name w:val="WW8Num6z7"/>
    <w:rsid w:val="00B73964"/>
  </w:style>
  <w:style w:type="character" w:customStyle="1" w:styleId="WW8Num6z8">
    <w:name w:val="WW8Num6z8"/>
    <w:rsid w:val="00B73964"/>
  </w:style>
  <w:style w:type="character" w:customStyle="1" w:styleId="WW8Num7z0">
    <w:name w:val="WW8Num7z0"/>
    <w:rsid w:val="00B73964"/>
    <w:rPr>
      <w:rFonts w:ascii="Verdana" w:hAnsi="Verdana" w:cs="Verdana"/>
      <w:b/>
      <w:i w:val="0"/>
      <w:sz w:val="16"/>
      <w:szCs w:val="16"/>
    </w:rPr>
  </w:style>
  <w:style w:type="character" w:customStyle="1" w:styleId="WW8Num7z1">
    <w:name w:val="WW8Num7z1"/>
    <w:rsid w:val="00B73964"/>
    <w:rPr>
      <w:rFonts w:ascii="Courier New" w:hAnsi="Courier New" w:cs="Courier New" w:hint="default"/>
    </w:rPr>
  </w:style>
  <w:style w:type="character" w:customStyle="1" w:styleId="WW8Num7z2">
    <w:name w:val="WW8Num7z2"/>
    <w:rsid w:val="00B73964"/>
    <w:rPr>
      <w:rFonts w:ascii="Wingdings" w:hAnsi="Wingdings" w:cs="Wingdings" w:hint="default"/>
    </w:rPr>
  </w:style>
  <w:style w:type="character" w:customStyle="1" w:styleId="WW8Num8z0">
    <w:name w:val="WW8Num8z0"/>
    <w:rsid w:val="00B73964"/>
    <w:rPr>
      <w:rFonts w:hint="default"/>
    </w:rPr>
  </w:style>
  <w:style w:type="character" w:customStyle="1" w:styleId="WW8Num8z1">
    <w:name w:val="WW8Num8z1"/>
    <w:rsid w:val="00B73964"/>
  </w:style>
  <w:style w:type="character" w:customStyle="1" w:styleId="WW8Num8z2">
    <w:name w:val="WW8Num8z2"/>
    <w:rsid w:val="00B73964"/>
  </w:style>
  <w:style w:type="character" w:customStyle="1" w:styleId="WW8Num8z3">
    <w:name w:val="WW8Num8z3"/>
    <w:rsid w:val="00B73964"/>
  </w:style>
  <w:style w:type="character" w:customStyle="1" w:styleId="WW8Num8z4">
    <w:name w:val="WW8Num8z4"/>
    <w:rsid w:val="00B73964"/>
  </w:style>
  <w:style w:type="character" w:customStyle="1" w:styleId="WW8Num8z5">
    <w:name w:val="WW8Num8z5"/>
    <w:rsid w:val="00B73964"/>
  </w:style>
  <w:style w:type="character" w:customStyle="1" w:styleId="WW8Num8z6">
    <w:name w:val="WW8Num8z6"/>
    <w:rsid w:val="00B73964"/>
  </w:style>
  <w:style w:type="character" w:customStyle="1" w:styleId="WW8Num8z7">
    <w:name w:val="WW8Num8z7"/>
    <w:rsid w:val="00B73964"/>
  </w:style>
  <w:style w:type="character" w:customStyle="1" w:styleId="WW8Num8z8">
    <w:name w:val="WW8Num8z8"/>
    <w:rsid w:val="00B73964"/>
  </w:style>
  <w:style w:type="character" w:customStyle="1" w:styleId="WW8Num9z0">
    <w:name w:val="WW8Num9z0"/>
    <w:rsid w:val="00B73964"/>
    <w:rPr>
      <w:b/>
      <w:i w:val="0"/>
    </w:rPr>
  </w:style>
  <w:style w:type="character" w:customStyle="1" w:styleId="WW8Num9z1">
    <w:name w:val="WW8Num9z1"/>
    <w:rsid w:val="00B73964"/>
  </w:style>
  <w:style w:type="character" w:customStyle="1" w:styleId="WW8Num9z2">
    <w:name w:val="WW8Num9z2"/>
    <w:rsid w:val="00B73964"/>
  </w:style>
  <w:style w:type="character" w:customStyle="1" w:styleId="WW8Num9z3">
    <w:name w:val="WW8Num9z3"/>
    <w:rsid w:val="00B73964"/>
  </w:style>
  <w:style w:type="character" w:customStyle="1" w:styleId="WW8Num9z4">
    <w:name w:val="WW8Num9z4"/>
    <w:rsid w:val="00B73964"/>
  </w:style>
  <w:style w:type="character" w:customStyle="1" w:styleId="WW8Num9z5">
    <w:name w:val="WW8Num9z5"/>
    <w:rsid w:val="00B73964"/>
  </w:style>
  <w:style w:type="character" w:customStyle="1" w:styleId="WW8Num9z6">
    <w:name w:val="WW8Num9z6"/>
    <w:rsid w:val="00B73964"/>
  </w:style>
  <w:style w:type="character" w:customStyle="1" w:styleId="WW8Num9z7">
    <w:name w:val="WW8Num9z7"/>
    <w:rsid w:val="00B73964"/>
  </w:style>
  <w:style w:type="character" w:customStyle="1" w:styleId="WW8Num9z8">
    <w:name w:val="WW8Num9z8"/>
    <w:rsid w:val="00B73964"/>
  </w:style>
  <w:style w:type="character" w:customStyle="1" w:styleId="WW8Num10z0">
    <w:name w:val="WW8Num10z0"/>
    <w:rsid w:val="00B73964"/>
    <w:rPr>
      <w:rFonts w:hint="default"/>
    </w:rPr>
  </w:style>
  <w:style w:type="character" w:customStyle="1" w:styleId="WW8Num10z1">
    <w:name w:val="WW8Num10z1"/>
    <w:rsid w:val="00B73964"/>
  </w:style>
  <w:style w:type="character" w:customStyle="1" w:styleId="WW8Num10z2">
    <w:name w:val="WW8Num10z2"/>
    <w:rsid w:val="00B73964"/>
  </w:style>
  <w:style w:type="character" w:customStyle="1" w:styleId="WW8Num10z3">
    <w:name w:val="WW8Num10z3"/>
    <w:rsid w:val="00B73964"/>
  </w:style>
  <w:style w:type="character" w:customStyle="1" w:styleId="WW8Num10z4">
    <w:name w:val="WW8Num10z4"/>
    <w:rsid w:val="00B73964"/>
  </w:style>
  <w:style w:type="character" w:customStyle="1" w:styleId="WW8Num10z5">
    <w:name w:val="WW8Num10z5"/>
    <w:rsid w:val="00B73964"/>
  </w:style>
  <w:style w:type="character" w:customStyle="1" w:styleId="WW8Num10z6">
    <w:name w:val="WW8Num10z6"/>
    <w:rsid w:val="00B73964"/>
  </w:style>
  <w:style w:type="character" w:customStyle="1" w:styleId="WW8Num10z7">
    <w:name w:val="WW8Num10z7"/>
    <w:rsid w:val="00B73964"/>
  </w:style>
  <w:style w:type="character" w:customStyle="1" w:styleId="WW8Num10z8">
    <w:name w:val="WW8Num10z8"/>
    <w:rsid w:val="00B73964"/>
  </w:style>
  <w:style w:type="character" w:customStyle="1" w:styleId="WW8Num11z0">
    <w:name w:val="WW8Num11z0"/>
    <w:rsid w:val="00B73964"/>
    <w:rPr>
      <w:rFonts w:hint="default"/>
    </w:rPr>
  </w:style>
  <w:style w:type="character" w:customStyle="1" w:styleId="WW8Num11z1">
    <w:name w:val="WW8Num11z1"/>
    <w:rsid w:val="00B73964"/>
  </w:style>
  <w:style w:type="character" w:customStyle="1" w:styleId="WW8Num11z2">
    <w:name w:val="WW8Num11z2"/>
    <w:rsid w:val="00B73964"/>
  </w:style>
  <w:style w:type="character" w:customStyle="1" w:styleId="WW8Num11z3">
    <w:name w:val="WW8Num11z3"/>
    <w:rsid w:val="00B73964"/>
  </w:style>
  <w:style w:type="character" w:customStyle="1" w:styleId="WW8Num11z4">
    <w:name w:val="WW8Num11z4"/>
    <w:rsid w:val="00B73964"/>
  </w:style>
  <w:style w:type="character" w:customStyle="1" w:styleId="WW8Num11z5">
    <w:name w:val="WW8Num11z5"/>
    <w:rsid w:val="00B73964"/>
  </w:style>
  <w:style w:type="character" w:customStyle="1" w:styleId="WW8Num11z6">
    <w:name w:val="WW8Num11z6"/>
    <w:rsid w:val="00B73964"/>
  </w:style>
  <w:style w:type="character" w:customStyle="1" w:styleId="WW8Num11z7">
    <w:name w:val="WW8Num11z7"/>
    <w:rsid w:val="00B73964"/>
  </w:style>
  <w:style w:type="character" w:customStyle="1" w:styleId="WW8Num11z8">
    <w:name w:val="WW8Num11z8"/>
    <w:rsid w:val="00B73964"/>
  </w:style>
  <w:style w:type="character" w:customStyle="1" w:styleId="WW8Num12z0">
    <w:name w:val="WW8Num12z0"/>
    <w:rsid w:val="00B73964"/>
    <w:rPr>
      <w:rFonts w:hint="default"/>
    </w:rPr>
  </w:style>
  <w:style w:type="character" w:customStyle="1" w:styleId="WW8Num12z1">
    <w:name w:val="WW8Num12z1"/>
    <w:rsid w:val="00B73964"/>
  </w:style>
  <w:style w:type="character" w:customStyle="1" w:styleId="WW8Num12z2">
    <w:name w:val="WW8Num12z2"/>
    <w:rsid w:val="00B73964"/>
  </w:style>
  <w:style w:type="character" w:customStyle="1" w:styleId="WW8Num12z3">
    <w:name w:val="WW8Num12z3"/>
    <w:rsid w:val="00B73964"/>
  </w:style>
  <w:style w:type="character" w:customStyle="1" w:styleId="WW8Num12z4">
    <w:name w:val="WW8Num12z4"/>
    <w:rsid w:val="00B73964"/>
  </w:style>
  <w:style w:type="character" w:customStyle="1" w:styleId="WW8Num12z5">
    <w:name w:val="WW8Num12z5"/>
    <w:rsid w:val="00B73964"/>
  </w:style>
  <w:style w:type="character" w:customStyle="1" w:styleId="WW8Num12z6">
    <w:name w:val="WW8Num12z6"/>
    <w:rsid w:val="00B73964"/>
  </w:style>
  <w:style w:type="character" w:customStyle="1" w:styleId="WW8Num12z7">
    <w:name w:val="WW8Num12z7"/>
    <w:rsid w:val="00B73964"/>
  </w:style>
  <w:style w:type="character" w:customStyle="1" w:styleId="WW8Num12z8">
    <w:name w:val="WW8Num12z8"/>
    <w:rsid w:val="00B73964"/>
  </w:style>
  <w:style w:type="character" w:customStyle="1" w:styleId="WW8Num13z0">
    <w:name w:val="WW8Num13z0"/>
    <w:rsid w:val="00B73964"/>
    <w:rPr>
      <w:rFonts w:ascii="Times New Roman" w:hAnsi="Times New Roman" w:cs="Times New Roman"/>
    </w:rPr>
  </w:style>
  <w:style w:type="character" w:customStyle="1" w:styleId="WW8Num13z1">
    <w:name w:val="WW8Num13z1"/>
    <w:rsid w:val="00B73964"/>
  </w:style>
  <w:style w:type="character" w:customStyle="1" w:styleId="WW8Num13z2">
    <w:name w:val="WW8Num13z2"/>
    <w:rsid w:val="00B73964"/>
    <w:rPr>
      <w:rFonts w:ascii="Wingdings" w:hAnsi="Wingdings" w:cs="Wingdings"/>
    </w:rPr>
  </w:style>
  <w:style w:type="character" w:customStyle="1" w:styleId="WW8Num13z3">
    <w:name w:val="WW8Num13z3"/>
    <w:rsid w:val="00B73964"/>
    <w:rPr>
      <w:rFonts w:ascii="Symbol" w:hAnsi="Symbol" w:cs="Symbol"/>
    </w:rPr>
  </w:style>
  <w:style w:type="character" w:customStyle="1" w:styleId="WW8Num13z4">
    <w:name w:val="WW8Num13z4"/>
    <w:rsid w:val="00B73964"/>
    <w:rPr>
      <w:rFonts w:ascii="Courier New" w:hAnsi="Courier New" w:cs="Courier New"/>
    </w:rPr>
  </w:style>
  <w:style w:type="character" w:customStyle="1" w:styleId="WW8Num13z5">
    <w:name w:val="WW8Num13z5"/>
    <w:rsid w:val="00B73964"/>
  </w:style>
  <w:style w:type="character" w:customStyle="1" w:styleId="WW8Num13z6">
    <w:name w:val="WW8Num13z6"/>
    <w:rsid w:val="00B73964"/>
  </w:style>
  <w:style w:type="character" w:customStyle="1" w:styleId="WW8Num13z7">
    <w:name w:val="WW8Num13z7"/>
    <w:rsid w:val="00B73964"/>
  </w:style>
  <w:style w:type="character" w:customStyle="1" w:styleId="WW8Num13z8">
    <w:name w:val="WW8Num13z8"/>
    <w:rsid w:val="00B73964"/>
  </w:style>
  <w:style w:type="character" w:customStyle="1" w:styleId="WW8Num14z0">
    <w:name w:val="WW8Num14z0"/>
    <w:rsid w:val="00B73964"/>
    <w:rPr>
      <w:b w:val="0"/>
    </w:rPr>
  </w:style>
  <w:style w:type="character" w:customStyle="1" w:styleId="WW8Num14z1">
    <w:name w:val="WW8Num14z1"/>
    <w:rsid w:val="00B73964"/>
  </w:style>
  <w:style w:type="character" w:customStyle="1" w:styleId="WW8Num14z2">
    <w:name w:val="WW8Num14z2"/>
    <w:rsid w:val="00B73964"/>
  </w:style>
  <w:style w:type="character" w:customStyle="1" w:styleId="WW8Num14z3">
    <w:name w:val="WW8Num14z3"/>
    <w:rsid w:val="00B73964"/>
  </w:style>
  <w:style w:type="character" w:customStyle="1" w:styleId="WW8Num14z4">
    <w:name w:val="WW8Num14z4"/>
    <w:rsid w:val="00B73964"/>
  </w:style>
  <w:style w:type="character" w:customStyle="1" w:styleId="WW8Num14z5">
    <w:name w:val="WW8Num14z5"/>
    <w:rsid w:val="00B73964"/>
  </w:style>
  <w:style w:type="character" w:customStyle="1" w:styleId="WW8Num14z6">
    <w:name w:val="WW8Num14z6"/>
    <w:rsid w:val="00B73964"/>
  </w:style>
  <w:style w:type="character" w:customStyle="1" w:styleId="WW8Num14z7">
    <w:name w:val="WW8Num14z7"/>
    <w:rsid w:val="00B73964"/>
  </w:style>
  <w:style w:type="character" w:customStyle="1" w:styleId="WW8Num14z8">
    <w:name w:val="WW8Num14z8"/>
    <w:rsid w:val="00B73964"/>
  </w:style>
  <w:style w:type="character" w:customStyle="1" w:styleId="Domylnaczcionkaakapitu11">
    <w:name w:val="Domyślna czcionka akapitu11"/>
    <w:rsid w:val="00B73964"/>
  </w:style>
  <w:style w:type="character" w:customStyle="1" w:styleId="Absatz-Standardschriftart">
    <w:name w:val="Absatz-Standardschriftart"/>
    <w:rsid w:val="00B73964"/>
  </w:style>
  <w:style w:type="character" w:customStyle="1" w:styleId="WW-Absatz-Standardschriftart">
    <w:name w:val="WW-Absatz-Standardschriftart"/>
    <w:rsid w:val="00B73964"/>
  </w:style>
  <w:style w:type="character" w:customStyle="1" w:styleId="WW8Num16z0">
    <w:name w:val="WW8Num16z0"/>
    <w:rsid w:val="00B73964"/>
    <w:rPr>
      <w:b w:val="0"/>
    </w:rPr>
  </w:style>
  <w:style w:type="character" w:customStyle="1" w:styleId="WW8Num18z0">
    <w:name w:val="WW8Num18z0"/>
    <w:rsid w:val="00B73964"/>
    <w:rPr>
      <w:rFonts w:ascii="Times New Roman" w:hAnsi="Times New Roman" w:cs="Times New Roman"/>
    </w:rPr>
  </w:style>
  <w:style w:type="character" w:customStyle="1" w:styleId="WW8Num20z0">
    <w:name w:val="WW8Num20z0"/>
    <w:rsid w:val="00B73964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B73964"/>
    <w:rPr>
      <w:b w:val="0"/>
    </w:rPr>
  </w:style>
  <w:style w:type="character" w:customStyle="1" w:styleId="WW8Num22z0">
    <w:name w:val="WW8Num22z0"/>
    <w:rsid w:val="00B73964"/>
    <w:rPr>
      <w:strike w:val="0"/>
      <w:dstrike w:val="0"/>
    </w:rPr>
  </w:style>
  <w:style w:type="character" w:customStyle="1" w:styleId="WW8Num23z0">
    <w:name w:val="WW8Num23z0"/>
    <w:rsid w:val="00B73964"/>
    <w:rPr>
      <w:b w:val="0"/>
    </w:rPr>
  </w:style>
  <w:style w:type="character" w:customStyle="1" w:styleId="WW8Num24z0">
    <w:name w:val="WW8Num24z0"/>
    <w:rsid w:val="00B73964"/>
    <w:rPr>
      <w:color w:val="000000"/>
    </w:rPr>
  </w:style>
  <w:style w:type="character" w:customStyle="1" w:styleId="WW8Num28z0">
    <w:name w:val="WW8Num28z0"/>
    <w:rsid w:val="00B73964"/>
    <w:rPr>
      <w:b w:val="0"/>
    </w:rPr>
  </w:style>
  <w:style w:type="character" w:customStyle="1" w:styleId="WW8Num29z0">
    <w:name w:val="WW8Num29z0"/>
    <w:rsid w:val="00B73964"/>
    <w:rPr>
      <w:rFonts w:ascii="Symbol" w:hAnsi="Symbol" w:cs="Symbol"/>
      <w:b w:val="0"/>
    </w:rPr>
  </w:style>
  <w:style w:type="character" w:customStyle="1" w:styleId="WW8Num31z0">
    <w:name w:val="WW8Num31z0"/>
    <w:rsid w:val="00B73964"/>
    <w:rPr>
      <w:b w:val="0"/>
    </w:rPr>
  </w:style>
  <w:style w:type="character" w:customStyle="1" w:styleId="WW8Num32z0">
    <w:name w:val="WW8Num32z0"/>
    <w:rsid w:val="00B73964"/>
    <w:rPr>
      <w:b w:val="0"/>
    </w:rPr>
  </w:style>
  <w:style w:type="character" w:customStyle="1" w:styleId="WW8Num33z0">
    <w:name w:val="WW8Num33z0"/>
    <w:rsid w:val="00B73964"/>
    <w:rPr>
      <w:rFonts w:ascii="Times New Roman" w:hAnsi="Times New Roman" w:cs="Times New Roman"/>
      <w:sz w:val="24"/>
    </w:rPr>
  </w:style>
  <w:style w:type="character" w:customStyle="1" w:styleId="WW8Num34z0">
    <w:name w:val="WW8Num34z0"/>
    <w:rsid w:val="00B73964"/>
    <w:rPr>
      <w:b w:val="0"/>
    </w:rPr>
  </w:style>
  <w:style w:type="character" w:customStyle="1" w:styleId="WW8Num35z0">
    <w:name w:val="WW8Num35z0"/>
    <w:rsid w:val="00B73964"/>
    <w:rPr>
      <w:rFonts w:ascii="Times New Roman" w:hAnsi="Times New Roman" w:cs="Times New Roman"/>
      <w:sz w:val="24"/>
    </w:rPr>
  </w:style>
  <w:style w:type="character" w:customStyle="1" w:styleId="WW8Num39z1">
    <w:name w:val="WW8Num39z1"/>
    <w:rsid w:val="00B73964"/>
    <w:rPr>
      <w:rFonts w:ascii="Courier New" w:hAnsi="Courier New" w:cs="Courier New"/>
    </w:rPr>
  </w:style>
  <w:style w:type="character" w:customStyle="1" w:styleId="WW8Num41z0">
    <w:name w:val="WW8Num41z0"/>
    <w:rsid w:val="00B73964"/>
    <w:rPr>
      <w:rFonts w:ascii="Symbol" w:hAnsi="Symbol" w:cs="Symbol"/>
    </w:rPr>
  </w:style>
  <w:style w:type="character" w:customStyle="1" w:styleId="WW8Num42z0">
    <w:name w:val="WW8Num42z0"/>
    <w:rsid w:val="00B73964"/>
    <w:rPr>
      <w:rFonts w:ascii="Symbol" w:hAnsi="Symbol" w:cs="Symbol"/>
    </w:rPr>
  </w:style>
  <w:style w:type="character" w:customStyle="1" w:styleId="WW8Num42z2">
    <w:name w:val="WW8Num42z2"/>
    <w:rsid w:val="00B73964"/>
    <w:rPr>
      <w:rFonts w:ascii="OpenSymbol" w:hAnsi="OpenSymbol" w:cs="OpenSymbol"/>
    </w:rPr>
  </w:style>
  <w:style w:type="character" w:customStyle="1" w:styleId="WW8Num42z3">
    <w:name w:val="WW8Num42z3"/>
    <w:rsid w:val="00B73964"/>
    <w:rPr>
      <w:rFonts w:ascii="Symbol" w:hAnsi="Symbol" w:cs="OpenSymbol"/>
    </w:rPr>
  </w:style>
  <w:style w:type="character" w:customStyle="1" w:styleId="WW8Num43z0">
    <w:name w:val="WW8Num43z0"/>
    <w:rsid w:val="00B73964"/>
    <w:rPr>
      <w:rFonts w:ascii="Symbol" w:hAnsi="Symbol" w:cs="Symbol"/>
      <w:sz w:val="20"/>
    </w:rPr>
  </w:style>
  <w:style w:type="character" w:customStyle="1" w:styleId="WW8Num43z1">
    <w:name w:val="WW8Num43z1"/>
    <w:rsid w:val="00B73964"/>
    <w:rPr>
      <w:rFonts w:ascii="Courier New" w:hAnsi="Courier New" w:cs="Courier New"/>
    </w:rPr>
  </w:style>
  <w:style w:type="character" w:customStyle="1" w:styleId="WW8Num43z3">
    <w:name w:val="WW8Num43z3"/>
    <w:rsid w:val="00B73964"/>
    <w:rPr>
      <w:rFonts w:ascii="Symbol" w:hAnsi="Symbol" w:cs="Symbol"/>
    </w:rPr>
  </w:style>
  <w:style w:type="character" w:customStyle="1" w:styleId="WW8Num44z0">
    <w:name w:val="WW8Num44z0"/>
    <w:rsid w:val="00B73964"/>
    <w:rPr>
      <w:rFonts w:ascii="Wingdings" w:hAnsi="Wingdings" w:cs="OpenSymbol"/>
    </w:rPr>
  </w:style>
  <w:style w:type="character" w:customStyle="1" w:styleId="WW8Num44z1">
    <w:name w:val="WW8Num44z1"/>
    <w:rsid w:val="00B73964"/>
    <w:rPr>
      <w:rFonts w:ascii="Courier New" w:hAnsi="Courier New" w:cs="Courier New"/>
    </w:rPr>
  </w:style>
  <w:style w:type="character" w:customStyle="1" w:styleId="WW8Num44z3">
    <w:name w:val="WW8Num44z3"/>
    <w:rsid w:val="00B73964"/>
    <w:rPr>
      <w:rFonts w:ascii="Symbol" w:hAnsi="Symbol" w:cs="OpenSymbol"/>
    </w:rPr>
  </w:style>
  <w:style w:type="character" w:customStyle="1" w:styleId="WW8Num46z0">
    <w:name w:val="WW8Num46z0"/>
    <w:rsid w:val="00B73964"/>
    <w:rPr>
      <w:rFonts w:ascii="Wingdings" w:hAnsi="Wingdings" w:cs="OpenSymbol"/>
    </w:rPr>
  </w:style>
  <w:style w:type="character" w:customStyle="1" w:styleId="WW8Num46z1">
    <w:name w:val="WW8Num46z1"/>
    <w:rsid w:val="00B73964"/>
    <w:rPr>
      <w:rFonts w:ascii="OpenSymbol" w:hAnsi="OpenSymbol" w:cs="OpenSymbol"/>
    </w:rPr>
  </w:style>
  <w:style w:type="character" w:customStyle="1" w:styleId="WW8Num46z3">
    <w:name w:val="WW8Num46z3"/>
    <w:rsid w:val="00B73964"/>
    <w:rPr>
      <w:rFonts w:ascii="Symbol" w:hAnsi="Symbol" w:cs="OpenSymbol"/>
    </w:rPr>
  </w:style>
  <w:style w:type="character" w:customStyle="1" w:styleId="WW8Num47z0">
    <w:name w:val="WW8Num47z0"/>
    <w:rsid w:val="00B73964"/>
    <w:rPr>
      <w:rFonts w:ascii="Symbol" w:hAnsi="Symbol" w:cs="Symbol"/>
    </w:rPr>
  </w:style>
  <w:style w:type="character" w:customStyle="1" w:styleId="WW8Num49z0">
    <w:name w:val="WW8Num49z0"/>
    <w:rsid w:val="00B73964"/>
    <w:rPr>
      <w:b/>
    </w:rPr>
  </w:style>
  <w:style w:type="character" w:customStyle="1" w:styleId="WW8Num49z1">
    <w:name w:val="WW8Num49z1"/>
    <w:rsid w:val="00B73964"/>
    <w:rPr>
      <w:b w:val="0"/>
    </w:rPr>
  </w:style>
  <w:style w:type="character" w:customStyle="1" w:styleId="WW8Num50z0">
    <w:name w:val="WW8Num50z0"/>
    <w:rsid w:val="00B73964"/>
    <w:rPr>
      <w:rFonts w:ascii="Verdana" w:hAnsi="Verdana" w:cs="Verdana"/>
      <w:b/>
      <w:color w:val="auto"/>
      <w:sz w:val="20"/>
      <w:szCs w:val="20"/>
    </w:rPr>
  </w:style>
  <w:style w:type="character" w:customStyle="1" w:styleId="WW8Num52z0">
    <w:name w:val="WW8Num52z0"/>
    <w:rsid w:val="00B73964"/>
    <w:rPr>
      <w:rFonts w:ascii="Wingdings" w:hAnsi="Wingdings" w:cs="OpenSymbol"/>
    </w:rPr>
  </w:style>
  <w:style w:type="character" w:customStyle="1" w:styleId="WW8Num54z0">
    <w:name w:val="WW8Num54z0"/>
    <w:rsid w:val="00B73964"/>
    <w:rPr>
      <w:rFonts w:ascii="Symbol" w:hAnsi="Symbol" w:cs="Symbol"/>
      <w:sz w:val="20"/>
    </w:rPr>
  </w:style>
  <w:style w:type="character" w:customStyle="1" w:styleId="WW8Num56z0">
    <w:name w:val="WW8Num56z0"/>
    <w:rsid w:val="00B73964"/>
    <w:rPr>
      <w:rFonts w:ascii="Wingdings" w:hAnsi="Wingdings" w:cs="OpenSymbol"/>
    </w:rPr>
  </w:style>
  <w:style w:type="character" w:customStyle="1" w:styleId="WW8Num58z1">
    <w:name w:val="WW8Num58z1"/>
    <w:rsid w:val="00B73964"/>
    <w:rPr>
      <w:rFonts w:ascii="OpenSymbol" w:hAnsi="OpenSymbol" w:cs="OpenSymbol"/>
    </w:rPr>
  </w:style>
  <w:style w:type="character" w:customStyle="1" w:styleId="WW8Num61z0">
    <w:name w:val="WW8Num61z0"/>
    <w:rsid w:val="00B73964"/>
    <w:rPr>
      <w:b w:val="0"/>
    </w:rPr>
  </w:style>
  <w:style w:type="character" w:customStyle="1" w:styleId="WW8Num62z0">
    <w:name w:val="WW8Num62z0"/>
    <w:rsid w:val="00B73964"/>
    <w:rPr>
      <w:b/>
      <w:color w:val="auto"/>
    </w:rPr>
  </w:style>
  <w:style w:type="character" w:customStyle="1" w:styleId="WW8Num62z1">
    <w:name w:val="WW8Num62z1"/>
    <w:rsid w:val="00B73964"/>
    <w:rPr>
      <w:rFonts w:ascii="Verdana" w:hAnsi="Verdana" w:cs="Courier New"/>
      <w:b w:val="0"/>
    </w:rPr>
  </w:style>
  <w:style w:type="character" w:customStyle="1" w:styleId="WW8Num63z0">
    <w:name w:val="WW8Num63z0"/>
    <w:rsid w:val="00B73964"/>
    <w:rPr>
      <w:b w:val="0"/>
    </w:rPr>
  </w:style>
  <w:style w:type="character" w:customStyle="1" w:styleId="WW8Num64z0">
    <w:name w:val="WW8Num64z0"/>
    <w:rsid w:val="00B73964"/>
    <w:rPr>
      <w:b/>
      <w:color w:val="auto"/>
      <w:sz w:val="18"/>
      <w:szCs w:val="18"/>
    </w:rPr>
  </w:style>
  <w:style w:type="character" w:customStyle="1" w:styleId="WW8Num69z0">
    <w:name w:val="WW8Num69z0"/>
    <w:rsid w:val="00B73964"/>
    <w:rPr>
      <w:b/>
      <w:color w:val="auto"/>
    </w:rPr>
  </w:style>
  <w:style w:type="character" w:customStyle="1" w:styleId="WW8Num72z0">
    <w:name w:val="WW8Num72z0"/>
    <w:rsid w:val="00B73964"/>
    <w:rPr>
      <w:rFonts w:ascii="Times New Roman" w:hAnsi="Times New Roman" w:cs="Times New Roman"/>
    </w:rPr>
  </w:style>
  <w:style w:type="character" w:customStyle="1" w:styleId="WW8Num72z1">
    <w:name w:val="WW8Num72z1"/>
    <w:rsid w:val="00B73964"/>
    <w:rPr>
      <w:rFonts w:ascii="Courier New" w:hAnsi="Courier New" w:cs="Courier New"/>
    </w:rPr>
  </w:style>
  <w:style w:type="character" w:customStyle="1" w:styleId="WW8Num74z0">
    <w:name w:val="WW8Num74z0"/>
    <w:rsid w:val="00B73964"/>
    <w:rPr>
      <w:b/>
    </w:rPr>
  </w:style>
  <w:style w:type="character" w:customStyle="1" w:styleId="WW8Num75z0">
    <w:name w:val="WW8Num75z0"/>
    <w:rsid w:val="00B73964"/>
    <w:rPr>
      <w:rFonts w:ascii="Times New Roman" w:hAnsi="Times New Roman" w:cs="Times New Roman"/>
    </w:rPr>
  </w:style>
  <w:style w:type="character" w:customStyle="1" w:styleId="WW8Num77z0">
    <w:name w:val="WW8Num77z0"/>
    <w:rsid w:val="00B73964"/>
    <w:rPr>
      <w:b/>
      <w:color w:val="auto"/>
    </w:rPr>
  </w:style>
  <w:style w:type="character" w:customStyle="1" w:styleId="WW8Num78z0">
    <w:name w:val="WW8Num78z0"/>
    <w:rsid w:val="00B73964"/>
    <w:rPr>
      <w:b/>
      <w:color w:val="auto"/>
    </w:rPr>
  </w:style>
  <w:style w:type="character" w:customStyle="1" w:styleId="WW8Num79z0">
    <w:name w:val="WW8Num79z0"/>
    <w:rsid w:val="00B73964"/>
    <w:rPr>
      <w:b/>
      <w:color w:val="auto"/>
    </w:rPr>
  </w:style>
  <w:style w:type="character" w:customStyle="1" w:styleId="WW8Num81z0">
    <w:name w:val="WW8Num81z0"/>
    <w:rsid w:val="00B73964"/>
    <w:rPr>
      <w:color w:val="auto"/>
    </w:rPr>
  </w:style>
  <w:style w:type="character" w:customStyle="1" w:styleId="WW8Num82z0">
    <w:name w:val="WW8Num82z0"/>
    <w:rsid w:val="00B73964"/>
    <w:rPr>
      <w:color w:val="auto"/>
    </w:rPr>
  </w:style>
  <w:style w:type="character" w:customStyle="1" w:styleId="WW8Num89z0">
    <w:name w:val="WW8Num89z0"/>
    <w:rsid w:val="00B73964"/>
    <w:rPr>
      <w:b/>
      <w:color w:val="auto"/>
    </w:rPr>
  </w:style>
  <w:style w:type="character" w:customStyle="1" w:styleId="WW8Num92z0">
    <w:name w:val="WW8Num92z0"/>
    <w:rsid w:val="00B73964"/>
    <w:rPr>
      <w:b/>
      <w:color w:val="auto"/>
    </w:rPr>
  </w:style>
  <w:style w:type="character" w:customStyle="1" w:styleId="WW8Num93z0">
    <w:name w:val="WW8Num93z0"/>
    <w:rsid w:val="00B73964"/>
    <w:rPr>
      <w:b/>
      <w:color w:val="auto"/>
    </w:rPr>
  </w:style>
  <w:style w:type="character" w:customStyle="1" w:styleId="Domylnaczcionkaakapitu10">
    <w:name w:val="Domyślna czcionka akapitu10"/>
    <w:rsid w:val="00B73964"/>
  </w:style>
  <w:style w:type="character" w:customStyle="1" w:styleId="WW8Num32z1">
    <w:name w:val="WW8Num32z1"/>
    <w:rsid w:val="00B73964"/>
    <w:rPr>
      <w:rFonts w:ascii="Verdana" w:hAnsi="Verdana" w:cs="Verdana"/>
      <w:sz w:val="16"/>
      <w:szCs w:val="16"/>
    </w:rPr>
  </w:style>
  <w:style w:type="character" w:customStyle="1" w:styleId="WW8Num32z3">
    <w:name w:val="WW8Num32z3"/>
    <w:rsid w:val="00B73964"/>
    <w:rPr>
      <w:rFonts w:ascii="Symbol" w:hAnsi="Symbol" w:cs="OpenSymbol"/>
    </w:rPr>
  </w:style>
  <w:style w:type="character" w:customStyle="1" w:styleId="WW8Num34z2">
    <w:name w:val="WW8Num34z2"/>
    <w:rsid w:val="00B73964"/>
    <w:rPr>
      <w:rFonts w:ascii="Wingdings" w:hAnsi="Wingdings" w:cs="Wingdings"/>
      <w:sz w:val="20"/>
    </w:rPr>
  </w:style>
  <w:style w:type="character" w:customStyle="1" w:styleId="WW8Num35z1">
    <w:name w:val="WW8Num35z1"/>
    <w:rsid w:val="00B73964"/>
    <w:rPr>
      <w:rFonts w:ascii="Verdana" w:hAnsi="Verdana" w:cs="Verdana"/>
      <w:sz w:val="16"/>
      <w:szCs w:val="16"/>
    </w:rPr>
  </w:style>
  <w:style w:type="character" w:customStyle="1" w:styleId="WW8Num37z1">
    <w:name w:val="WW8Num37z1"/>
    <w:rsid w:val="00B73964"/>
    <w:rPr>
      <w:rFonts w:ascii="OpenSymbol" w:hAnsi="OpenSymbol" w:cs="OpenSymbol"/>
    </w:rPr>
  </w:style>
  <w:style w:type="character" w:customStyle="1" w:styleId="WW8Num38z0">
    <w:name w:val="WW8Num38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7z1">
    <w:name w:val="WW8Num47z1"/>
    <w:rsid w:val="00B73964"/>
    <w:rPr>
      <w:rFonts w:ascii="Courier New" w:hAnsi="Courier New" w:cs="Courier New"/>
    </w:rPr>
  </w:style>
  <w:style w:type="character" w:customStyle="1" w:styleId="WW8Num48z0">
    <w:name w:val="WW8Num48z0"/>
    <w:rsid w:val="00B73964"/>
    <w:rPr>
      <w:b/>
      <w:color w:val="auto"/>
    </w:rPr>
  </w:style>
  <w:style w:type="character" w:customStyle="1" w:styleId="WW8Num48z3">
    <w:name w:val="WW8Num48z3"/>
    <w:rsid w:val="00B73964"/>
    <w:rPr>
      <w:b/>
    </w:rPr>
  </w:style>
  <w:style w:type="character" w:customStyle="1" w:styleId="WW8Num52z2">
    <w:name w:val="WW8Num52z2"/>
    <w:rsid w:val="00B73964"/>
    <w:rPr>
      <w:rFonts w:ascii="OpenSymbol" w:hAnsi="OpenSymbol" w:cs="OpenSymbol"/>
    </w:rPr>
  </w:style>
  <w:style w:type="character" w:customStyle="1" w:styleId="WW8Num52z3">
    <w:name w:val="WW8Num52z3"/>
    <w:rsid w:val="00B73964"/>
    <w:rPr>
      <w:rFonts w:ascii="Symbol" w:hAnsi="Symbol" w:cs="OpenSymbol"/>
    </w:rPr>
  </w:style>
  <w:style w:type="character" w:customStyle="1" w:styleId="WW8Num53z0">
    <w:name w:val="WW8Num53z0"/>
    <w:rsid w:val="00B73964"/>
    <w:rPr>
      <w:rFonts w:ascii="Wingdings" w:hAnsi="Wingdings" w:cs="OpenSymbol"/>
    </w:rPr>
  </w:style>
  <w:style w:type="character" w:customStyle="1" w:styleId="WW8Num53z1">
    <w:name w:val="WW8Num53z1"/>
    <w:rsid w:val="00B73964"/>
    <w:rPr>
      <w:rFonts w:ascii="OpenSymbol" w:hAnsi="OpenSymbol" w:cs="OpenSymbol"/>
    </w:rPr>
  </w:style>
  <w:style w:type="character" w:customStyle="1" w:styleId="WW8Num53z3">
    <w:name w:val="WW8Num53z3"/>
    <w:rsid w:val="00B73964"/>
    <w:rPr>
      <w:rFonts w:ascii="Symbol" w:hAnsi="Symbol" w:cs="Symbol"/>
    </w:rPr>
  </w:style>
  <w:style w:type="character" w:customStyle="1" w:styleId="WW8Num54z1">
    <w:name w:val="WW8Num54z1"/>
    <w:rsid w:val="00B73964"/>
    <w:rPr>
      <w:rFonts w:ascii="Courier New" w:hAnsi="Courier New" w:cs="Courier New"/>
    </w:rPr>
  </w:style>
  <w:style w:type="character" w:customStyle="1" w:styleId="WW8Num54z3">
    <w:name w:val="WW8Num54z3"/>
    <w:rsid w:val="00B73964"/>
    <w:rPr>
      <w:rFonts w:ascii="Symbol" w:hAnsi="Symbol" w:cs="Symbol"/>
    </w:rPr>
  </w:style>
  <w:style w:type="character" w:customStyle="1" w:styleId="WW8Num56z1">
    <w:name w:val="WW8Num56z1"/>
    <w:rsid w:val="00B73964"/>
    <w:rPr>
      <w:rFonts w:ascii="OpenSymbol" w:hAnsi="OpenSymbol" w:cs="OpenSymbol"/>
    </w:rPr>
  </w:style>
  <w:style w:type="character" w:customStyle="1" w:styleId="WW8Num56z3">
    <w:name w:val="WW8Num56z3"/>
    <w:rsid w:val="00B73964"/>
    <w:rPr>
      <w:rFonts w:ascii="Symbol" w:hAnsi="Symbol" w:cs="OpenSymbol"/>
    </w:rPr>
  </w:style>
  <w:style w:type="character" w:customStyle="1" w:styleId="WW8Num59z1">
    <w:name w:val="WW8Num59z1"/>
    <w:rsid w:val="00B73964"/>
    <w:rPr>
      <w:b w:val="0"/>
    </w:rPr>
  </w:style>
  <w:style w:type="character" w:customStyle="1" w:styleId="WW8Num60z0">
    <w:name w:val="WW8Num60z0"/>
    <w:rsid w:val="00B73964"/>
    <w:rPr>
      <w:rFonts w:ascii="Vrinda" w:hAnsi="Vrinda" w:cs="Vrinda"/>
    </w:rPr>
  </w:style>
  <w:style w:type="character" w:customStyle="1" w:styleId="WW8Num60z1">
    <w:name w:val="WW8Num60z1"/>
    <w:rsid w:val="00B73964"/>
    <w:rPr>
      <w:rFonts w:ascii="Courier New" w:hAnsi="Courier New" w:cs="Courier New"/>
    </w:rPr>
  </w:style>
  <w:style w:type="character" w:customStyle="1" w:styleId="WW8Num60z2">
    <w:name w:val="WW8Num60z2"/>
    <w:rsid w:val="00B73964"/>
    <w:rPr>
      <w:rFonts w:ascii="Wingdings" w:hAnsi="Wingdings" w:cs="Wingdings"/>
    </w:rPr>
  </w:style>
  <w:style w:type="character" w:customStyle="1" w:styleId="WW8Num60z3">
    <w:name w:val="WW8Num60z3"/>
    <w:rsid w:val="00B73964"/>
    <w:rPr>
      <w:rFonts w:ascii="Symbol" w:hAnsi="Symbol" w:cs="Symbol"/>
    </w:rPr>
  </w:style>
  <w:style w:type="character" w:customStyle="1" w:styleId="WW8Num66z0">
    <w:name w:val="WW8Num66z0"/>
    <w:rsid w:val="00B73964"/>
    <w:rPr>
      <w:rFonts w:ascii="Verdana" w:hAnsi="Verdana" w:cs="Verdana"/>
      <w:color w:val="auto"/>
      <w:sz w:val="20"/>
      <w:szCs w:val="20"/>
    </w:rPr>
  </w:style>
  <w:style w:type="character" w:customStyle="1" w:styleId="WW8Num68z1">
    <w:name w:val="WW8Num68z1"/>
    <w:rsid w:val="00B73964"/>
    <w:rPr>
      <w:b w:val="0"/>
    </w:rPr>
  </w:style>
  <w:style w:type="character" w:customStyle="1" w:styleId="WW8Num71z0">
    <w:name w:val="WW8Num71z0"/>
    <w:rsid w:val="00B73964"/>
    <w:rPr>
      <w:b w:val="0"/>
    </w:rPr>
  </w:style>
  <w:style w:type="character" w:customStyle="1" w:styleId="WW8Num73z0">
    <w:name w:val="WW8Num73z0"/>
    <w:rsid w:val="00B73964"/>
    <w:rPr>
      <w:b w:val="0"/>
    </w:rPr>
  </w:style>
  <w:style w:type="character" w:customStyle="1" w:styleId="Domylnaczcionkaakapitu9">
    <w:name w:val="Domyślna czcionka akapitu9"/>
    <w:rsid w:val="00B73964"/>
  </w:style>
  <w:style w:type="character" w:customStyle="1" w:styleId="WW8Num58z0">
    <w:name w:val="WW8Num58z0"/>
    <w:rsid w:val="00B73964"/>
    <w:rPr>
      <w:rFonts w:ascii="Times New Roman" w:hAnsi="Times New Roman" w:cs="Times New Roman"/>
    </w:rPr>
  </w:style>
  <w:style w:type="character" w:customStyle="1" w:styleId="WW8Num58z3">
    <w:name w:val="WW8Num58z3"/>
    <w:rsid w:val="00B73964"/>
    <w:rPr>
      <w:rFonts w:ascii="Symbol" w:hAnsi="Symbol" w:cs="OpenSymbol"/>
    </w:rPr>
  </w:style>
  <w:style w:type="character" w:customStyle="1" w:styleId="Domylnaczcionkaakapitu8">
    <w:name w:val="Domyślna czcionka akapitu8"/>
    <w:rsid w:val="00B73964"/>
  </w:style>
  <w:style w:type="character" w:customStyle="1" w:styleId="Domylnaczcionkaakapitu7">
    <w:name w:val="Domyślna czcionka akapitu7"/>
    <w:rsid w:val="00B73964"/>
  </w:style>
  <w:style w:type="character" w:customStyle="1" w:styleId="WW8Num17z0">
    <w:name w:val="WW8Num17z0"/>
    <w:rsid w:val="00B73964"/>
    <w:rPr>
      <w:rFonts w:ascii="Times New Roman" w:hAnsi="Times New Roman" w:cs="Times New Roman"/>
    </w:rPr>
  </w:style>
  <w:style w:type="character" w:customStyle="1" w:styleId="WW8Num19z1">
    <w:name w:val="WW8Num19z1"/>
    <w:rsid w:val="00B73964"/>
    <w:rPr>
      <w:b/>
    </w:rPr>
  </w:style>
  <w:style w:type="character" w:customStyle="1" w:styleId="WW8Num25z0">
    <w:name w:val="WW8Num25z0"/>
    <w:rsid w:val="00B73964"/>
    <w:rPr>
      <w:b w:val="0"/>
    </w:rPr>
  </w:style>
  <w:style w:type="character" w:customStyle="1" w:styleId="WW8Num37z3">
    <w:name w:val="WW8Num37z3"/>
    <w:rsid w:val="00B73964"/>
    <w:rPr>
      <w:rFonts w:ascii="Symbol" w:hAnsi="Symbol" w:cs="OpenSymbol"/>
    </w:rPr>
  </w:style>
  <w:style w:type="character" w:customStyle="1" w:styleId="WW8Num39z0">
    <w:name w:val="WW8Num39z0"/>
    <w:rsid w:val="00B73964"/>
    <w:rPr>
      <w:rFonts w:ascii="Verdana" w:hAnsi="Verdana" w:cs="Verdana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39z2">
    <w:name w:val="WW8Num39z2"/>
    <w:rsid w:val="00B73964"/>
    <w:rPr>
      <w:rFonts w:ascii="Wingdings" w:hAnsi="Wingdings" w:cs="Wingdings"/>
      <w:sz w:val="20"/>
    </w:rPr>
  </w:style>
  <w:style w:type="character" w:customStyle="1" w:styleId="WW8Num40z0">
    <w:name w:val="WW8Num40z0"/>
    <w:rsid w:val="00B73964"/>
    <w:rPr>
      <w:rFonts w:ascii="Times New Roman" w:hAnsi="Times New Roman" w:cs="Times New Roman"/>
    </w:rPr>
  </w:style>
  <w:style w:type="character" w:customStyle="1" w:styleId="WW8Num40z1">
    <w:name w:val="WW8Num40z1"/>
    <w:rsid w:val="00B73964"/>
    <w:rPr>
      <w:rFonts w:ascii="OpenSymbol" w:hAnsi="OpenSymbol" w:cs="OpenSymbol"/>
    </w:rPr>
  </w:style>
  <w:style w:type="character" w:customStyle="1" w:styleId="WW8Num40z3">
    <w:name w:val="WW8Num40z3"/>
    <w:rsid w:val="00B73964"/>
    <w:rPr>
      <w:rFonts w:ascii="Symbol" w:hAnsi="Symbol" w:cs="OpenSymbol"/>
    </w:rPr>
  </w:style>
  <w:style w:type="character" w:customStyle="1" w:styleId="WW8Num45z1">
    <w:name w:val="WW8Num45z1"/>
    <w:rsid w:val="00B73964"/>
    <w:rPr>
      <w:rFonts w:ascii="Courier New" w:hAnsi="Courier New" w:cs="Courier New"/>
    </w:rPr>
  </w:style>
  <w:style w:type="character" w:customStyle="1" w:styleId="WW8Num61z1">
    <w:name w:val="WW8Num61z1"/>
    <w:rsid w:val="00B73964"/>
    <w:rPr>
      <w:rFonts w:ascii="Verdana" w:hAnsi="Verdana" w:cs="Verdana"/>
      <w:i w:val="0"/>
      <w:iCs w:val="0"/>
      <w:sz w:val="18"/>
      <w:szCs w:val="18"/>
    </w:rPr>
  </w:style>
  <w:style w:type="character" w:customStyle="1" w:styleId="WW8Num62z3">
    <w:name w:val="WW8Num62z3"/>
    <w:rsid w:val="00B73964"/>
    <w:rPr>
      <w:b/>
    </w:rPr>
  </w:style>
  <w:style w:type="character" w:customStyle="1" w:styleId="Domylnaczcionkaakapitu6">
    <w:name w:val="Domyślna czcionka akapitu6"/>
    <w:rsid w:val="00B73964"/>
  </w:style>
  <w:style w:type="character" w:customStyle="1" w:styleId="WW8Num21z1">
    <w:name w:val="WW8Num21z1"/>
    <w:rsid w:val="00B73964"/>
    <w:rPr>
      <w:b/>
    </w:rPr>
  </w:style>
  <w:style w:type="character" w:customStyle="1" w:styleId="WW8Num27z0">
    <w:name w:val="WW8Num27z0"/>
    <w:rsid w:val="00B73964"/>
    <w:rPr>
      <w:b w:val="0"/>
    </w:rPr>
  </w:style>
  <w:style w:type="character" w:customStyle="1" w:styleId="WW8Num30z0">
    <w:name w:val="WW8Num30z0"/>
    <w:rsid w:val="00B73964"/>
    <w:rPr>
      <w:rFonts w:ascii="Times New Roman" w:hAnsi="Times New Roman" w:cs="Times New Roman"/>
      <w:b w:val="0"/>
      <w:i w:val="0"/>
      <w:caps w:val="0"/>
      <w:smallCaps w:val="0"/>
      <w:strike w:val="0"/>
      <w:dstrike w:val="0"/>
      <w:vanish w:val="0"/>
      <w:position w:val="0"/>
      <w:sz w:val="16"/>
      <w:vertAlign w:val="baseline"/>
    </w:rPr>
  </w:style>
  <w:style w:type="character" w:customStyle="1" w:styleId="WW8Num41z1">
    <w:name w:val="WW8Num41z1"/>
    <w:rsid w:val="00B73964"/>
    <w:rPr>
      <w:rFonts w:ascii="OpenSymbol" w:hAnsi="OpenSymbol" w:cs="OpenSymbol"/>
    </w:rPr>
  </w:style>
  <w:style w:type="character" w:customStyle="1" w:styleId="WW8Num41z6">
    <w:name w:val="WW8Num41z6"/>
    <w:rsid w:val="00B73964"/>
    <w:rPr>
      <w:rFonts w:ascii="Symbol" w:hAnsi="Symbol" w:cs="OpenSymbol"/>
    </w:rPr>
  </w:style>
  <w:style w:type="character" w:customStyle="1" w:styleId="WW8Num43z2">
    <w:name w:val="WW8Num43z2"/>
    <w:rsid w:val="00B73964"/>
    <w:rPr>
      <w:rFonts w:ascii="Wingdings" w:hAnsi="Wingdings" w:cs="Wingdings"/>
      <w:sz w:val="20"/>
    </w:rPr>
  </w:style>
  <w:style w:type="character" w:customStyle="1" w:styleId="WW8Num45z0">
    <w:name w:val="WW8Num45z0"/>
    <w:rsid w:val="00B73964"/>
    <w:rPr>
      <w:rFonts w:ascii="Times New Roman" w:eastAsia="Times New Roman" w:hAnsi="Times New Roman" w:cs="Times New Roman"/>
    </w:rPr>
  </w:style>
  <w:style w:type="character" w:customStyle="1" w:styleId="WW8Num50z1">
    <w:name w:val="WW8Num50z1"/>
    <w:rsid w:val="00B73964"/>
    <w:rPr>
      <w:b w:val="0"/>
      <w:i w:val="0"/>
    </w:rPr>
  </w:style>
  <w:style w:type="character" w:customStyle="1" w:styleId="WW-Absatz-Standardschriftart1">
    <w:name w:val="WW-Absatz-Standardschriftart1"/>
    <w:rsid w:val="00B73964"/>
  </w:style>
  <w:style w:type="character" w:customStyle="1" w:styleId="WW-Absatz-Standardschriftart11">
    <w:name w:val="WW-Absatz-Standardschriftart11"/>
    <w:rsid w:val="00B73964"/>
  </w:style>
  <w:style w:type="character" w:customStyle="1" w:styleId="WW8Num15z0">
    <w:name w:val="WW8Num15z0"/>
    <w:rsid w:val="00B73964"/>
    <w:rPr>
      <w:b w:val="0"/>
    </w:rPr>
  </w:style>
  <w:style w:type="character" w:customStyle="1" w:styleId="WW8Num25z1">
    <w:name w:val="WW8Num25z1"/>
    <w:rsid w:val="00B73964"/>
    <w:rPr>
      <w:b w:val="0"/>
    </w:rPr>
  </w:style>
  <w:style w:type="character" w:customStyle="1" w:styleId="WW8Num33z1">
    <w:name w:val="WW8Num33z1"/>
    <w:rsid w:val="00B73964"/>
    <w:rPr>
      <w:rFonts w:ascii="Verdana" w:hAnsi="Verdana" w:cs="Verdana"/>
      <w:sz w:val="16"/>
      <w:szCs w:val="16"/>
    </w:rPr>
  </w:style>
  <w:style w:type="character" w:customStyle="1" w:styleId="WW8Num36z0">
    <w:name w:val="WW8Num36z0"/>
    <w:rsid w:val="00B73964"/>
    <w:rPr>
      <w:u w:val="none"/>
    </w:rPr>
  </w:style>
  <w:style w:type="character" w:customStyle="1" w:styleId="WW8Num52z1">
    <w:name w:val="WW8Num52z1"/>
    <w:rsid w:val="00B73964"/>
    <w:rPr>
      <w:rFonts w:ascii="OpenSymbol" w:hAnsi="OpenSymbol" w:cs="OpenSymbol"/>
    </w:rPr>
  </w:style>
  <w:style w:type="character" w:customStyle="1" w:styleId="WW8Num53z6">
    <w:name w:val="WW8Num53z6"/>
    <w:rsid w:val="00B73964"/>
    <w:rPr>
      <w:rFonts w:ascii="Symbol" w:hAnsi="Symbol" w:cs="OpenSymbol"/>
    </w:rPr>
  </w:style>
  <w:style w:type="character" w:customStyle="1" w:styleId="WW8Num55z0">
    <w:name w:val="WW8Num55z0"/>
    <w:rsid w:val="00B73964"/>
    <w:rPr>
      <w:rFonts w:ascii="Symbol" w:hAnsi="Symbol" w:cs="Symbol"/>
      <w:sz w:val="20"/>
    </w:rPr>
  </w:style>
  <w:style w:type="character" w:customStyle="1" w:styleId="WW8Num55z2">
    <w:name w:val="WW8Num55z2"/>
    <w:rsid w:val="00B73964"/>
    <w:rPr>
      <w:rFonts w:ascii="Wingdings" w:hAnsi="Wingdings" w:cs="Wingdings"/>
      <w:sz w:val="20"/>
    </w:rPr>
  </w:style>
  <w:style w:type="character" w:customStyle="1" w:styleId="WW8Num57z0">
    <w:name w:val="WW8Num57z0"/>
    <w:rsid w:val="00B73964"/>
    <w:rPr>
      <w:rFonts w:ascii="Wingdings" w:hAnsi="Wingdings" w:cs="OpenSymbol"/>
    </w:rPr>
  </w:style>
  <w:style w:type="character" w:customStyle="1" w:styleId="WW8Num64z1">
    <w:name w:val="WW8Num64z1"/>
    <w:rsid w:val="00B73964"/>
    <w:rPr>
      <w:b w:val="0"/>
    </w:rPr>
  </w:style>
  <w:style w:type="character" w:customStyle="1" w:styleId="WW8Num72z2">
    <w:name w:val="WW8Num72z2"/>
    <w:rsid w:val="00B73964"/>
    <w:rPr>
      <w:rFonts w:ascii="Wingdings" w:hAnsi="Wingdings" w:cs="Wingdings"/>
    </w:rPr>
  </w:style>
  <w:style w:type="character" w:customStyle="1" w:styleId="WW8Num72z3">
    <w:name w:val="WW8Num72z3"/>
    <w:rsid w:val="00B73964"/>
    <w:rPr>
      <w:rFonts w:ascii="Symbol" w:hAnsi="Symbol" w:cs="Symbol"/>
    </w:rPr>
  </w:style>
  <w:style w:type="character" w:customStyle="1" w:styleId="Domylnaczcionkaakapitu5">
    <w:name w:val="Domyślna czcionka akapitu5"/>
    <w:rsid w:val="00B73964"/>
  </w:style>
  <w:style w:type="character" w:customStyle="1" w:styleId="WW8Num19z0">
    <w:name w:val="WW8Num19z0"/>
    <w:rsid w:val="00B73964"/>
    <w:rPr>
      <w:rFonts w:ascii="Times New Roman" w:hAnsi="Times New Roman" w:cs="Times New Roman"/>
    </w:rPr>
  </w:style>
  <w:style w:type="character" w:customStyle="1" w:styleId="WW8Num20z1">
    <w:name w:val="WW8Num20z1"/>
    <w:rsid w:val="00B73964"/>
    <w:rPr>
      <w:rFonts w:ascii="Courier New" w:hAnsi="Courier New" w:cs="Courier New"/>
    </w:rPr>
  </w:style>
  <w:style w:type="character" w:customStyle="1" w:styleId="WW8Num24z1">
    <w:name w:val="WW8Num24z1"/>
    <w:rsid w:val="00B73964"/>
    <w:rPr>
      <w:b w:val="0"/>
    </w:rPr>
  </w:style>
  <w:style w:type="character" w:customStyle="1" w:styleId="WW8Num26z0">
    <w:name w:val="WW8Num26z0"/>
    <w:rsid w:val="00B73964"/>
    <w:rPr>
      <w:b w:val="0"/>
    </w:rPr>
  </w:style>
  <w:style w:type="character" w:customStyle="1" w:styleId="WW8Num51z1">
    <w:name w:val="WW8Num51z1"/>
    <w:rsid w:val="00B73964"/>
    <w:rPr>
      <w:rFonts w:ascii="OpenSymbol" w:hAnsi="OpenSymbol" w:cs="OpenSymbol"/>
    </w:rPr>
  </w:style>
  <w:style w:type="character" w:customStyle="1" w:styleId="WW8Num51z3">
    <w:name w:val="WW8Num51z3"/>
    <w:rsid w:val="00B73964"/>
    <w:rPr>
      <w:rFonts w:ascii="Symbol" w:hAnsi="Symbol" w:cs="OpenSymbol"/>
    </w:rPr>
  </w:style>
  <w:style w:type="character" w:customStyle="1" w:styleId="WW8Num52z6">
    <w:name w:val="WW8Num52z6"/>
    <w:rsid w:val="00B73964"/>
    <w:rPr>
      <w:rFonts w:ascii="Symbol" w:hAnsi="Symbol" w:cs="OpenSymbol"/>
    </w:rPr>
  </w:style>
  <w:style w:type="character" w:customStyle="1" w:styleId="WW8Num54z2">
    <w:name w:val="WW8Num54z2"/>
    <w:rsid w:val="00B73964"/>
    <w:rPr>
      <w:rFonts w:ascii="Wingdings" w:hAnsi="Wingdings" w:cs="Wingdings"/>
      <w:sz w:val="20"/>
    </w:rPr>
  </w:style>
  <w:style w:type="character" w:customStyle="1" w:styleId="Domylnaczcionkaakapitu4">
    <w:name w:val="Domyślna czcionka akapitu4"/>
    <w:rsid w:val="00B73964"/>
  </w:style>
  <w:style w:type="character" w:customStyle="1" w:styleId="WW-Absatz-Standardschriftart111">
    <w:name w:val="WW-Absatz-Standardschriftart111"/>
    <w:rsid w:val="00B73964"/>
  </w:style>
  <w:style w:type="character" w:customStyle="1" w:styleId="WW-Absatz-Standardschriftart1111">
    <w:name w:val="WW-Absatz-Standardschriftart1111"/>
    <w:rsid w:val="00B73964"/>
  </w:style>
  <w:style w:type="character" w:customStyle="1" w:styleId="Domylnaczcionkaakapitu3">
    <w:name w:val="Domyślna czcionka akapitu3"/>
    <w:rsid w:val="00B73964"/>
  </w:style>
  <w:style w:type="character" w:customStyle="1" w:styleId="Domylnaczcionkaakapitu2">
    <w:name w:val="Domyślna czcionka akapitu2"/>
    <w:rsid w:val="00B73964"/>
  </w:style>
  <w:style w:type="character" w:customStyle="1" w:styleId="WW8Num20z2">
    <w:name w:val="WW8Num20z2"/>
    <w:rsid w:val="00B73964"/>
    <w:rPr>
      <w:rFonts w:ascii="Wingdings" w:hAnsi="Wingdings" w:cs="Wingdings"/>
    </w:rPr>
  </w:style>
  <w:style w:type="character" w:customStyle="1" w:styleId="WW8Num20z3">
    <w:name w:val="WW8Num20z3"/>
    <w:rsid w:val="00B73964"/>
    <w:rPr>
      <w:rFonts w:ascii="Symbol" w:hAnsi="Symbol" w:cs="Symbol"/>
    </w:rPr>
  </w:style>
  <w:style w:type="character" w:customStyle="1" w:styleId="WW8Num26z1">
    <w:name w:val="WW8Num26z1"/>
    <w:rsid w:val="00B73964"/>
    <w:rPr>
      <w:b w:val="0"/>
    </w:rPr>
  </w:style>
  <w:style w:type="character" w:customStyle="1" w:styleId="WW8Num45z2">
    <w:name w:val="WW8Num45z2"/>
    <w:rsid w:val="00B73964"/>
    <w:rPr>
      <w:rFonts w:ascii="Wingdings" w:hAnsi="Wingdings" w:cs="Wingdings"/>
    </w:rPr>
  </w:style>
  <w:style w:type="character" w:customStyle="1" w:styleId="WW8Num45z3">
    <w:name w:val="WW8Num45z3"/>
    <w:rsid w:val="00B73964"/>
    <w:rPr>
      <w:rFonts w:ascii="Symbol" w:hAnsi="Symbol" w:cs="Symbol"/>
    </w:rPr>
  </w:style>
  <w:style w:type="character" w:customStyle="1" w:styleId="WW8Num47z2">
    <w:name w:val="WW8Num47z2"/>
    <w:rsid w:val="00B73964"/>
    <w:rPr>
      <w:rFonts w:ascii="Wingdings" w:hAnsi="Wingdings" w:cs="Wingdings"/>
    </w:rPr>
  </w:style>
  <w:style w:type="character" w:customStyle="1" w:styleId="WW8Num51z0">
    <w:name w:val="WW8Num51z0"/>
    <w:rsid w:val="00B73964"/>
    <w:rPr>
      <w:rFonts w:cs="Times New Roman"/>
    </w:rPr>
  </w:style>
  <w:style w:type="character" w:customStyle="1" w:styleId="Domylnaczcionkaakapitu1">
    <w:name w:val="Domyślna czcionka akapitu1"/>
    <w:rsid w:val="00B73964"/>
  </w:style>
  <w:style w:type="character" w:customStyle="1" w:styleId="ZwykytekstZnak">
    <w:name w:val="Zwykły tekst Znak"/>
    <w:rsid w:val="00B73964"/>
    <w:rPr>
      <w:rFonts w:ascii="Consolas" w:eastAsia="Calibri" w:hAnsi="Consolas" w:cs="Times New Roman"/>
      <w:sz w:val="21"/>
      <w:szCs w:val="21"/>
    </w:rPr>
  </w:style>
  <w:style w:type="character" w:customStyle="1" w:styleId="Nagwek1Znak">
    <w:name w:val="Nagłówek 1 Znak"/>
    <w:rsid w:val="00B73964"/>
    <w:rPr>
      <w:rFonts w:ascii="Arial" w:hAnsi="Arial" w:cs="Arial"/>
      <w:b/>
      <w:bCs/>
      <w:kern w:val="1"/>
      <w:sz w:val="32"/>
      <w:szCs w:val="32"/>
    </w:rPr>
  </w:style>
  <w:style w:type="character" w:customStyle="1" w:styleId="Nagwek2Znak">
    <w:name w:val="Nagłówek 2 Znak"/>
    <w:rsid w:val="00B73964"/>
    <w:rPr>
      <w:rFonts w:ascii="Arial" w:hAnsi="Arial" w:cs="Arial"/>
      <w:b/>
      <w:bCs/>
      <w:i/>
      <w:iCs/>
      <w:sz w:val="28"/>
      <w:szCs w:val="28"/>
    </w:rPr>
  </w:style>
  <w:style w:type="character" w:customStyle="1" w:styleId="Nagwek4Znak">
    <w:name w:val="Nagłówek 4 Znak"/>
    <w:rsid w:val="00B73964"/>
    <w:rPr>
      <w:b/>
      <w:bCs/>
      <w:sz w:val="28"/>
    </w:rPr>
  </w:style>
  <w:style w:type="character" w:customStyle="1" w:styleId="TekstpodstawowywcityZnak">
    <w:name w:val="Tekst podstawowy wcięty Znak"/>
    <w:rsid w:val="00B73964"/>
    <w:rPr>
      <w:sz w:val="28"/>
    </w:rPr>
  </w:style>
  <w:style w:type="character" w:customStyle="1" w:styleId="TekstpodstawowyZnak">
    <w:name w:val="Tekst podstawowy Znak"/>
    <w:rsid w:val="00B73964"/>
    <w:rPr>
      <w:i/>
      <w:iCs/>
      <w:sz w:val="28"/>
    </w:rPr>
  </w:style>
  <w:style w:type="character" w:styleId="Hipercze">
    <w:name w:val="Hyperlink"/>
    <w:rsid w:val="00B73964"/>
    <w:rPr>
      <w:color w:val="0000FF"/>
      <w:u w:val="single"/>
    </w:rPr>
  </w:style>
  <w:style w:type="character" w:customStyle="1" w:styleId="Tekstpodstawowy3Znak">
    <w:name w:val="Tekst podstawowy 3 Znak"/>
    <w:rsid w:val="00B73964"/>
    <w:rPr>
      <w:sz w:val="16"/>
      <w:szCs w:val="16"/>
    </w:rPr>
  </w:style>
  <w:style w:type="character" w:customStyle="1" w:styleId="TytuZnak">
    <w:name w:val="Tytuł Znak"/>
    <w:rsid w:val="00B73964"/>
    <w:rPr>
      <w:b/>
      <w:sz w:val="28"/>
    </w:rPr>
  </w:style>
  <w:style w:type="character" w:customStyle="1" w:styleId="Tekstpodstawowywcity3Znak">
    <w:name w:val="Tekst podstawowy wcięty 3 Znak"/>
    <w:rsid w:val="00B73964"/>
    <w:rPr>
      <w:sz w:val="16"/>
      <w:szCs w:val="16"/>
    </w:rPr>
  </w:style>
  <w:style w:type="character" w:customStyle="1" w:styleId="Tekstpodstawowy2Znak">
    <w:name w:val="Tekst podstawowy 2 Znak"/>
    <w:rsid w:val="00B73964"/>
    <w:rPr>
      <w:sz w:val="24"/>
      <w:szCs w:val="24"/>
    </w:rPr>
  </w:style>
  <w:style w:type="character" w:customStyle="1" w:styleId="Nagwek6Znak">
    <w:name w:val="Nagłówek 6 Znak"/>
    <w:rsid w:val="00B7396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rsid w:val="00B73964"/>
    <w:rPr>
      <w:rFonts w:ascii="Calibri" w:eastAsia="Times New Roman" w:hAnsi="Calibri" w:cs="Times New Roman"/>
      <w:sz w:val="24"/>
      <w:szCs w:val="24"/>
    </w:rPr>
  </w:style>
  <w:style w:type="character" w:customStyle="1" w:styleId="Nagwek3Znak">
    <w:name w:val="Nagłówek 3 Znak"/>
    <w:rsid w:val="00B7396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Odwoaniedokomentarza1">
    <w:name w:val="Odwołanie do komentarza1"/>
    <w:rsid w:val="00B73964"/>
    <w:rPr>
      <w:sz w:val="16"/>
      <w:szCs w:val="16"/>
    </w:rPr>
  </w:style>
  <w:style w:type="character" w:customStyle="1" w:styleId="Tekstpodstawowywcity2Znak">
    <w:name w:val="Tekst podstawowy wcięty 2 Znak"/>
    <w:rsid w:val="00B73964"/>
    <w:rPr>
      <w:sz w:val="24"/>
      <w:szCs w:val="24"/>
    </w:rPr>
  </w:style>
  <w:style w:type="character" w:customStyle="1" w:styleId="NagwekZnak">
    <w:name w:val="Nagłówek Znak"/>
    <w:rsid w:val="00B73964"/>
    <w:rPr>
      <w:sz w:val="24"/>
      <w:szCs w:val="24"/>
    </w:rPr>
  </w:style>
  <w:style w:type="character" w:customStyle="1" w:styleId="TekstprzypisukocowegoZnak">
    <w:name w:val="Tekst przypisu końcowego Znak"/>
    <w:basedOn w:val="Domylnaczcionkaakapitu1"/>
    <w:rsid w:val="00B73964"/>
  </w:style>
  <w:style w:type="character" w:customStyle="1" w:styleId="Znakiprzypiswkocowych">
    <w:name w:val="Znaki przypisów końcowych"/>
    <w:rsid w:val="00B73964"/>
    <w:rPr>
      <w:vertAlign w:val="superscript"/>
    </w:rPr>
  </w:style>
  <w:style w:type="character" w:customStyle="1" w:styleId="Symbolewypunktowania">
    <w:name w:val="Symbole wypunktowania"/>
    <w:rsid w:val="00B73964"/>
    <w:rPr>
      <w:rFonts w:ascii="OpenSymbol" w:eastAsia="OpenSymbol" w:hAnsi="OpenSymbol" w:cs="OpenSymbol"/>
    </w:rPr>
  </w:style>
  <w:style w:type="character" w:customStyle="1" w:styleId="Znakinumeracji">
    <w:name w:val="Znaki numeracji"/>
    <w:rsid w:val="00B73964"/>
  </w:style>
  <w:style w:type="character" w:customStyle="1" w:styleId="StopkaZnak">
    <w:name w:val="Stopka Znak"/>
    <w:rsid w:val="00B73964"/>
    <w:rPr>
      <w:sz w:val="24"/>
      <w:szCs w:val="24"/>
    </w:rPr>
  </w:style>
  <w:style w:type="paragraph" w:customStyle="1" w:styleId="Nagwek11">
    <w:name w:val="Nagłówek11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B73964"/>
    <w:rPr>
      <w:i/>
      <w:iCs/>
      <w:sz w:val="28"/>
      <w:szCs w:val="20"/>
    </w:rPr>
  </w:style>
  <w:style w:type="paragraph" w:styleId="Lista">
    <w:name w:val="List"/>
    <w:basedOn w:val="Tekstpodstawowy"/>
    <w:rsid w:val="00B73964"/>
    <w:rPr>
      <w:rFonts w:cs="Tahoma"/>
    </w:rPr>
  </w:style>
  <w:style w:type="paragraph" w:customStyle="1" w:styleId="Podpis11">
    <w:name w:val="Podpis11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73964"/>
    <w:pPr>
      <w:suppressLineNumbers/>
    </w:pPr>
    <w:rPr>
      <w:rFonts w:cs="Tahoma"/>
    </w:rPr>
  </w:style>
  <w:style w:type="paragraph" w:customStyle="1" w:styleId="Nagwek60">
    <w:name w:val="Nagłówek6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0"/>
    <w:basedOn w:val="Normalny"/>
    <w:next w:val="Tekstpodstawowy"/>
    <w:rsid w:val="00B739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0">
    <w:name w:val="Podpis10"/>
    <w:basedOn w:val="Normalny"/>
    <w:rsid w:val="00B73964"/>
    <w:pPr>
      <w:suppressLineNumbers/>
      <w:spacing w:before="120" w:after="120"/>
    </w:pPr>
    <w:rPr>
      <w:rFonts w:cs="Mangal"/>
      <w:i/>
      <w:iCs/>
    </w:rPr>
  </w:style>
  <w:style w:type="paragraph" w:customStyle="1" w:styleId="Nagwek90">
    <w:name w:val="Nagłówek9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9">
    <w:name w:val="Podpis9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80">
    <w:name w:val="Nagłówek8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8">
    <w:name w:val="Podpis8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70">
    <w:name w:val="Nagłówek7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7">
    <w:name w:val="Podpis7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Podpis6">
    <w:name w:val="Podpis6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5">
    <w:name w:val="Nagłówek5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5">
    <w:name w:val="Podpis5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40">
    <w:name w:val="Nagłówek4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4">
    <w:name w:val="Podpis4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30">
    <w:name w:val="Nagłówek3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3">
    <w:name w:val="Podpis3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20">
    <w:name w:val="Nagłówek2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2">
    <w:name w:val="Podpis2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customStyle="1" w:styleId="Nagwek12">
    <w:name w:val="Nagłówek1"/>
    <w:basedOn w:val="Normalny"/>
    <w:next w:val="Tekstpodstawowy"/>
    <w:rsid w:val="00B73964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B7396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1"/>
    <w:rsid w:val="00B73964"/>
    <w:pPr>
      <w:tabs>
        <w:tab w:val="center" w:pos="4536"/>
        <w:tab w:val="right" w:pos="9072"/>
      </w:tabs>
    </w:pPr>
  </w:style>
  <w:style w:type="paragraph" w:styleId="Stopka">
    <w:name w:val="footer"/>
    <w:aliases w:val="stand"/>
    <w:basedOn w:val="Normalny"/>
    <w:uiPriority w:val="99"/>
    <w:rsid w:val="00B73964"/>
    <w:pPr>
      <w:tabs>
        <w:tab w:val="center" w:pos="4536"/>
        <w:tab w:val="right" w:pos="9072"/>
      </w:tabs>
    </w:pPr>
  </w:style>
  <w:style w:type="paragraph" w:customStyle="1" w:styleId="Zwykytekst1">
    <w:name w:val="Zwykły tekst1"/>
    <w:basedOn w:val="Normalny"/>
    <w:rsid w:val="00B73964"/>
    <w:rPr>
      <w:rFonts w:ascii="Consolas" w:eastAsia="Calibri" w:hAnsi="Consolas"/>
      <w:sz w:val="21"/>
      <w:szCs w:val="21"/>
    </w:rPr>
  </w:style>
  <w:style w:type="paragraph" w:styleId="Tekstpodstawowywcity">
    <w:name w:val="Body Text Indent"/>
    <w:basedOn w:val="Normalny"/>
    <w:rsid w:val="00B73964"/>
    <w:pPr>
      <w:ind w:left="360"/>
    </w:pPr>
    <w:rPr>
      <w:sz w:val="28"/>
      <w:szCs w:val="20"/>
    </w:rPr>
  </w:style>
  <w:style w:type="paragraph" w:customStyle="1" w:styleId="Tekstpodstawowy31">
    <w:name w:val="Tekst podstawowy 31"/>
    <w:basedOn w:val="Normalny"/>
    <w:rsid w:val="00B73964"/>
    <w:pPr>
      <w:spacing w:after="120"/>
    </w:pPr>
    <w:rPr>
      <w:sz w:val="16"/>
      <w:szCs w:val="16"/>
    </w:rPr>
  </w:style>
  <w:style w:type="paragraph" w:styleId="Tytu">
    <w:name w:val="Title"/>
    <w:basedOn w:val="Normalny"/>
    <w:next w:val="Podtytu"/>
    <w:qFormat/>
    <w:rsid w:val="00B73964"/>
    <w:pPr>
      <w:jc w:val="center"/>
    </w:pPr>
    <w:rPr>
      <w:b/>
      <w:sz w:val="28"/>
      <w:szCs w:val="20"/>
    </w:rPr>
  </w:style>
  <w:style w:type="paragraph" w:styleId="Podtytu">
    <w:name w:val="Subtitle"/>
    <w:basedOn w:val="Nagwek12"/>
    <w:next w:val="Tekstpodstawowy"/>
    <w:qFormat/>
    <w:rsid w:val="00B73964"/>
    <w:pPr>
      <w:jc w:val="center"/>
    </w:pPr>
    <w:rPr>
      <w:i/>
      <w:iCs/>
    </w:rPr>
  </w:style>
  <w:style w:type="paragraph" w:customStyle="1" w:styleId="pkt">
    <w:name w:val="pkt"/>
    <w:basedOn w:val="Normalny"/>
    <w:rsid w:val="00B73964"/>
    <w:pPr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rsid w:val="00B73964"/>
    <w:pPr>
      <w:suppressAutoHyphens/>
      <w:spacing w:before="60" w:after="60"/>
      <w:ind w:left="426" w:hanging="284"/>
      <w:jc w:val="both"/>
    </w:pPr>
    <w:rPr>
      <w:rFonts w:eastAsia="Arial"/>
      <w:sz w:val="24"/>
      <w:lang w:eastAsia="ar-SA"/>
    </w:rPr>
  </w:style>
  <w:style w:type="paragraph" w:styleId="NormalnyWeb">
    <w:name w:val="Normal (Web)"/>
    <w:basedOn w:val="Normalny"/>
    <w:rsid w:val="00B73964"/>
    <w:pPr>
      <w:spacing w:before="280" w:after="280"/>
    </w:pPr>
  </w:style>
  <w:style w:type="paragraph" w:customStyle="1" w:styleId="Tekstpodstawowywcity31">
    <w:name w:val="Tekst podstawowy wcięty 31"/>
    <w:basedOn w:val="Normalny"/>
    <w:rsid w:val="00B73964"/>
    <w:pPr>
      <w:spacing w:after="120"/>
      <w:ind w:left="283"/>
    </w:pPr>
    <w:rPr>
      <w:sz w:val="16"/>
      <w:szCs w:val="16"/>
    </w:rPr>
  </w:style>
  <w:style w:type="paragraph" w:customStyle="1" w:styleId="Paragraf">
    <w:name w:val="Paragraf"/>
    <w:basedOn w:val="Normalny"/>
    <w:rsid w:val="00B73964"/>
    <w:pPr>
      <w:jc w:val="center"/>
    </w:pPr>
    <w:rPr>
      <w:rFonts w:ascii="Verdana" w:hAnsi="Verdana" w:cs="Verdana"/>
      <w:b/>
      <w:bCs/>
      <w:sz w:val="20"/>
      <w:szCs w:val="20"/>
    </w:rPr>
  </w:style>
  <w:style w:type="paragraph" w:customStyle="1" w:styleId="Tekstpodstawowy21">
    <w:name w:val="Tekst podstawowy 21"/>
    <w:basedOn w:val="Normalny"/>
    <w:rsid w:val="00B73964"/>
    <w:pPr>
      <w:spacing w:after="120" w:line="480" w:lineRule="auto"/>
    </w:pPr>
  </w:style>
  <w:style w:type="paragraph" w:customStyle="1" w:styleId="Poziom1">
    <w:name w:val="Poziom 1"/>
    <w:basedOn w:val="Normalny"/>
    <w:rsid w:val="00B73964"/>
    <w:pPr>
      <w:tabs>
        <w:tab w:val="left" w:pos="720"/>
      </w:tabs>
      <w:ind w:left="720" w:hanging="360"/>
      <w:jc w:val="both"/>
    </w:pPr>
    <w:rPr>
      <w:rFonts w:ascii="Verdana" w:hAnsi="Verdana" w:cs="Verdana"/>
      <w:bCs/>
      <w:sz w:val="20"/>
      <w:szCs w:val="20"/>
    </w:rPr>
  </w:style>
  <w:style w:type="paragraph" w:styleId="Akapitzlist">
    <w:name w:val="List Paragraph"/>
    <w:basedOn w:val="Normalny"/>
    <w:qFormat/>
    <w:rsid w:val="00B73964"/>
    <w:pPr>
      <w:ind w:left="708"/>
    </w:pPr>
  </w:style>
  <w:style w:type="paragraph" w:customStyle="1" w:styleId="ProPublico1">
    <w:name w:val="ProPublico1"/>
    <w:basedOn w:val="Normalny"/>
    <w:rsid w:val="00B73964"/>
    <w:pPr>
      <w:spacing w:line="360" w:lineRule="auto"/>
      <w:jc w:val="both"/>
    </w:pPr>
    <w:rPr>
      <w:rFonts w:ascii="Arial" w:hAnsi="Arial" w:cs="Arial"/>
      <w:b/>
      <w:sz w:val="22"/>
      <w:szCs w:val="20"/>
    </w:rPr>
  </w:style>
  <w:style w:type="paragraph" w:customStyle="1" w:styleId="Tekstpodstawowy22">
    <w:name w:val="Tekst podstawowy 22"/>
    <w:basedOn w:val="Normalny"/>
    <w:rsid w:val="00B73964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Tekstkomentarza1">
    <w:name w:val="Tekst komentarza1"/>
    <w:basedOn w:val="Normalny"/>
    <w:rsid w:val="00B73964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B73964"/>
    <w:rPr>
      <w:b/>
      <w:bCs/>
    </w:rPr>
  </w:style>
  <w:style w:type="paragraph" w:styleId="Tekstdymka">
    <w:name w:val="Balloon Text"/>
    <w:basedOn w:val="Normalny"/>
    <w:rsid w:val="00B73964"/>
    <w:rPr>
      <w:rFonts w:ascii="Tahoma" w:hAnsi="Tahoma" w:cs="Tahoma"/>
      <w:sz w:val="16"/>
      <w:szCs w:val="16"/>
    </w:rPr>
  </w:style>
  <w:style w:type="paragraph" w:customStyle="1" w:styleId="Styl1">
    <w:name w:val="Styl1"/>
    <w:basedOn w:val="Normalny"/>
    <w:rsid w:val="00B73964"/>
    <w:pPr>
      <w:widowControl w:val="0"/>
      <w:spacing w:before="240"/>
      <w:jc w:val="both"/>
    </w:pPr>
    <w:rPr>
      <w:rFonts w:ascii="Arial" w:hAnsi="Arial" w:cs="Arial"/>
      <w:szCs w:val="20"/>
    </w:rPr>
  </w:style>
  <w:style w:type="paragraph" w:customStyle="1" w:styleId="Tekstpodstawowywcity21">
    <w:name w:val="Tekst podstawowy wcięty 21"/>
    <w:basedOn w:val="Normalny"/>
    <w:rsid w:val="00B73964"/>
    <w:pPr>
      <w:spacing w:after="120" w:line="480" w:lineRule="auto"/>
      <w:ind w:left="283"/>
    </w:pPr>
  </w:style>
  <w:style w:type="paragraph" w:styleId="Tekstprzypisukocowego">
    <w:name w:val="endnote text"/>
    <w:basedOn w:val="Normalny"/>
    <w:rsid w:val="00B73964"/>
    <w:rPr>
      <w:sz w:val="20"/>
      <w:szCs w:val="20"/>
    </w:rPr>
  </w:style>
  <w:style w:type="paragraph" w:customStyle="1" w:styleId="Zawartotabeli">
    <w:name w:val="Zawartość tabeli"/>
    <w:basedOn w:val="Normalny"/>
    <w:rsid w:val="00B73964"/>
    <w:pPr>
      <w:suppressLineNumbers/>
    </w:pPr>
  </w:style>
  <w:style w:type="paragraph" w:customStyle="1" w:styleId="Nagwektabeli">
    <w:name w:val="Nagłówek tabeli"/>
    <w:basedOn w:val="Zawartotabeli"/>
    <w:rsid w:val="00B73964"/>
    <w:pPr>
      <w:jc w:val="center"/>
    </w:pPr>
    <w:rPr>
      <w:b/>
      <w:bCs/>
    </w:rPr>
  </w:style>
  <w:style w:type="paragraph" w:customStyle="1" w:styleId="listapunktowana">
    <w:name w:val="lista punktowana"/>
    <w:basedOn w:val="Normalny"/>
    <w:rsid w:val="00B73964"/>
    <w:pPr>
      <w:spacing w:after="240" w:line="288" w:lineRule="auto"/>
      <w:jc w:val="both"/>
    </w:pPr>
    <w:rPr>
      <w:rFonts w:ascii="Arial" w:hAnsi="Arial" w:cs="Arial"/>
      <w:color w:val="000000"/>
      <w:sz w:val="22"/>
      <w:szCs w:val="20"/>
    </w:rPr>
  </w:style>
  <w:style w:type="paragraph" w:customStyle="1" w:styleId="Nagwek100">
    <w:name w:val="Nagłówek 10"/>
    <w:basedOn w:val="Nagwek60"/>
    <w:next w:val="Tekstpodstawowy"/>
    <w:rsid w:val="00B73964"/>
    <w:pPr>
      <w:tabs>
        <w:tab w:val="num" w:pos="0"/>
      </w:tabs>
      <w:ind w:left="432" w:hanging="432"/>
    </w:pPr>
    <w:rPr>
      <w:b/>
      <w:bCs/>
      <w:sz w:val="21"/>
      <w:szCs w:val="21"/>
    </w:rPr>
  </w:style>
  <w:style w:type="paragraph" w:customStyle="1" w:styleId="StylWyjustowany">
    <w:name w:val="Styl Wyjustowany"/>
    <w:basedOn w:val="Normalny"/>
    <w:rsid w:val="00B73964"/>
    <w:pPr>
      <w:suppressAutoHyphens w:val="0"/>
      <w:jc w:val="both"/>
    </w:pPr>
  </w:style>
  <w:style w:type="paragraph" w:customStyle="1" w:styleId="Zawartoramki">
    <w:name w:val="Zawartość ramki"/>
    <w:basedOn w:val="Tekstpodstawowy"/>
    <w:rsid w:val="00B73964"/>
  </w:style>
  <w:style w:type="table" w:customStyle="1" w:styleId="Siatkatabeli">
    <w:name w:val="Siatka tabeli"/>
    <w:basedOn w:val="Standardowy"/>
    <w:uiPriority w:val="39"/>
    <w:rsid w:val="008509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17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D1732"/>
    <w:rPr>
      <w:lang w:eastAsia="ar-SA"/>
    </w:rPr>
  </w:style>
  <w:style w:type="character" w:styleId="Odwoanieprzypisudolnego">
    <w:name w:val="footnote reference"/>
    <w:uiPriority w:val="99"/>
    <w:semiHidden/>
    <w:unhideWhenUsed/>
    <w:rsid w:val="00FD1732"/>
    <w:rPr>
      <w:vertAlign w:val="superscript"/>
    </w:rPr>
  </w:style>
  <w:style w:type="character" w:customStyle="1" w:styleId="NagwekZnak1">
    <w:name w:val="Nagłówek Znak1"/>
    <w:link w:val="Nagwek"/>
    <w:rsid w:val="00A4404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0E569-A94F-43B2-A3D2-7BD52FE8F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723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 ZOZ Szpital Specjalistyczny MSWiA w Złocieńcu</vt:lpstr>
    </vt:vector>
  </TitlesOfParts>
  <Company/>
  <LinksUpToDate>false</LinksUpToDate>
  <CharactersWithSpaces>5052</CharactersWithSpaces>
  <SharedDoc>false</SharedDoc>
  <HLinks>
    <vt:vector size="6" baseType="variant">
      <vt:variant>
        <vt:i4>6291516</vt:i4>
      </vt:variant>
      <vt:variant>
        <vt:i4>0</vt:i4>
      </vt:variant>
      <vt:variant>
        <vt:i4>0</vt:i4>
      </vt:variant>
      <vt:variant>
        <vt:i4>5</vt:i4>
      </vt:variant>
      <vt:variant>
        <vt:lpwstr>http://www.szpitalkansk.pl/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 ZOZ Szpital Specjalistyczny MSWiA w Złocieńcu</dc:title>
  <dc:creator>kj</dc:creator>
  <cp:lastModifiedBy>Szpital Kańsk</cp:lastModifiedBy>
  <cp:revision>21</cp:revision>
  <cp:lastPrinted>2022-05-16T11:09:00Z</cp:lastPrinted>
  <dcterms:created xsi:type="dcterms:W3CDTF">2023-06-12T06:41:00Z</dcterms:created>
  <dcterms:modified xsi:type="dcterms:W3CDTF">2023-12-11T06:42:00Z</dcterms:modified>
</cp:coreProperties>
</file>